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518F4" w14:textId="3FDDDFE7" w:rsidR="00C15213" w:rsidRPr="00D656B5" w:rsidRDefault="00C15213" w:rsidP="00F53AB1">
      <w:pPr>
        <w:widowControl w:val="0"/>
        <w:spacing w:after="0" w:line="240" w:lineRule="auto"/>
        <w:ind w:firstLine="5245"/>
        <w:jc w:val="both"/>
        <w:rPr>
          <w:rFonts w:cs="Times New Roman"/>
          <w:sz w:val="20"/>
          <w:szCs w:val="20"/>
        </w:rPr>
      </w:pPr>
      <w:r w:rsidRPr="00D656B5">
        <w:rPr>
          <w:rFonts w:cs="Times New Roman"/>
          <w:sz w:val="20"/>
          <w:szCs w:val="20"/>
        </w:rPr>
        <w:t>ПРИЛОЖЕНИЕ</w:t>
      </w:r>
      <w:r w:rsidR="008155D4" w:rsidRPr="00D656B5">
        <w:rPr>
          <w:rFonts w:cs="Times New Roman"/>
          <w:sz w:val="20"/>
          <w:szCs w:val="20"/>
        </w:rPr>
        <w:t xml:space="preserve"> № 5</w:t>
      </w:r>
    </w:p>
    <w:p w14:paraId="664B32D0" w14:textId="1865386E" w:rsidR="00C15213" w:rsidRPr="00D656B5" w:rsidRDefault="00C15213" w:rsidP="00F53AB1">
      <w:pPr>
        <w:widowControl w:val="0"/>
        <w:spacing w:after="0" w:line="240" w:lineRule="auto"/>
        <w:ind w:firstLine="5245"/>
        <w:jc w:val="both"/>
        <w:rPr>
          <w:rFonts w:cs="Times New Roman"/>
          <w:sz w:val="20"/>
          <w:szCs w:val="20"/>
        </w:rPr>
      </w:pPr>
      <w:r w:rsidRPr="00D656B5">
        <w:rPr>
          <w:rFonts w:cs="Times New Roman"/>
          <w:sz w:val="20"/>
          <w:szCs w:val="20"/>
        </w:rPr>
        <w:t xml:space="preserve">к решению Совета муниципального </w:t>
      </w:r>
    </w:p>
    <w:p w14:paraId="6DE93E29" w14:textId="7E32985E" w:rsidR="00C15213" w:rsidRPr="00D656B5" w:rsidRDefault="00C15213" w:rsidP="00F53AB1">
      <w:pPr>
        <w:widowControl w:val="0"/>
        <w:spacing w:after="0" w:line="240" w:lineRule="auto"/>
        <w:ind w:firstLine="5245"/>
        <w:jc w:val="both"/>
        <w:rPr>
          <w:rFonts w:cs="Times New Roman"/>
          <w:sz w:val="20"/>
          <w:szCs w:val="20"/>
        </w:rPr>
      </w:pPr>
      <w:r w:rsidRPr="00D656B5">
        <w:rPr>
          <w:rFonts w:cs="Times New Roman"/>
          <w:sz w:val="20"/>
          <w:szCs w:val="20"/>
        </w:rPr>
        <w:t xml:space="preserve">образования Крымский район </w:t>
      </w:r>
    </w:p>
    <w:p w14:paraId="28029A9D" w14:textId="0DE6CCE4" w:rsidR="00C15213" w:rsidRPr="00D656B5" w:rsidRDefault="00C15213" w:rsidP="00F53AB1">
      <w:pPr>
        <w:widowControl w:val="0"/>
        <w:spacing w:after="0" w:line="240" w:lineRule="auto"/>
        <w:ind w:firstLine="5245"/>
        <w:jc w:val="both"/>
        <w:rPr>
          <w:rFonts w:cs="Times New Roman"/>
          <w:sz w:val="20"/>
          <w:szCs w:val="20"/>
        </w:rPr>
      </w:pPr>
      <w:r w:rsidRPr="00D656B5">
        <w:rPr>
          <w:rFonts w:cs="Times New Roman"/>
          <w:sz w:val="20"/>
          <w:szCs w:val="20"/>
        </w:rPr>
        <w:t>от ______________ № _________</w:t>
      </w:r>
    </w:p>
    <w:p w14:paraId="79264013" w14:textId="77777777" w:rsidR="00C15213" w:rsidRPr="00D656B5" w:rsidRDefault="00C15213" w:rsidP="00F53AB1">
      <w:pPr>
        <w:widowControl w:val="0"/>
        <w:spacing w:after="0" w:line="240" w:lineRule="auto"/>
        <w:ind w:left="284" w:right="283"/>
        <w:contextualSpacing/>
        <w:jc w:val="both"/>
        <w:rPr>
          <w:rFonts w:eastAsia="Calibri" w:cs="Times New Roman"/>
          <w:sz w:val="20"/>
          <w:szCs w:val="20"/>
        </w:rPr>
      </w:pPr>
    </w:p>
    <w:p w14:paraId="157EF6D9" w14:textId="77777777" w:rsidR="00C15213" w:rsidRPr="00D656B5" w:rsidRDefault="00C15213" w:rsidP="00F53AB1">
      <w:pPr>
        <w:widowControl w:val="0"/>
        <w:spacing w:after="0" w:line="240" w:lineRule="auto"/>
        <w:ind w:left="284" w:right="283"/>
        <w:contextualSpacing/>
        <w:jc w:val="both"/>
        <w:rPr>
          <w:rFonts w:eastAsia="Calibri" w:cs="Times New Roman"/>
          <w:sz w:val="20"/>
          <w:szCs w:val="20"/>
        </w:rPr>
      </w:pPr>
    </w:p>
    <w:p w14:paraId="42D0A931" w14:textId="77777777" w:rsidR="00C15213" w:rsidRPr="00D656B5" w:rsidRDefault="00C15213" w:rsidP="00F53AB1">
      <w:pPr>
        <w:widowControl w:val="0"/>
        <w:spacing w:after="0" w:line="240" w:lineRule="auto"/>
        <w:ind w:left="284" w:right="283"/>
        <w:contextualSpacing/>
        <w:jc w:val="both"/>
        <w:rPr>
          <w:rFonts w:eastAsia="Calibri" w:cs="Times New Roman"/>
          <w:sz w:val="20"/>
          <w:szCs w:val="20"/>
        </w:rPr>
      </w:pPr>
    </w:p>
    <w:p w14:paraId="59F785C8" w14:textId="77777777" w:rsidR="00C15213" w:rsidRPr="00D656B5" w:rsidRDefault="00C15213" w:rsidP="00F53AB1">
      <w:pPr>
        <w:widowControl w:val="0"/>
        <w:spacing w:after="0" w:line="240" w:lineRule="auto"/>
        <w:ind w:left="284" w:right="283"/>
        <w:contextualSpacing/>
        <w:jc w:val="both"/>
        <w:rPr>
          <w:rFonts w:eastAsia="Calibri" w:cs="Times New Roman"/>
          <w:sz w:val="20"/>
          <w:szCs w:val="20"/>
        </w:rPr>
      </w:pPr>
    </w:p>
    <w:p w14:paraId="07D4205A" w14:textId="77777777" w:rsidR="00C15213" w:rsidRPr="00D656B5" w:rsidRDefault="00C15213" w:rsidP="00F53AB1">
      <w:pPr>
        <w:widowControl w:val="0"/>
        <w:spacing w:after="0" w:line="240" w:lineRule="auto"/>
        <w:ind w:left="284" w:right="283"/>
        <w:contextualSpacing/>
        <w:jc w:val="both"/>
        <w:rPr>
          <w:rFonts w:eastAsia="Calibri" w:cs="Times New Roman"/>
          <w:sz w:val="20"/>
          <w:szCs w:val="20"/>
        </w:rPr>
      </w:pPr>
    </w:p>
    <w:p w14:paraId="6FE9D63D" w14:textId="77777777" w:rsidR="00C15213" w:rsidRPr="00D656B5" w:rsidRDefault="00C15213" w:rsidP="00F53AB1">
      <w:pPr>
        <w:widowControl w:val="0"/>
        <w:spacing w:after="0" w:line="240" w:lineRule="auto"/>
        <w:ind w:left="284" w:right="283"/>
        <w:contextualSpacing/>
        <w:jc w:val="both"/>
        <w:rPr>
          <w:rFonts w:eastAsia="Calibri" w:cs="Times New Roman"/>
          <w:sz w:val="20"/>
          <w:szCs w:val="20"/>
        </w:rPr>
      </w:pPr>
    </w:p>
    <w:p w14:paraId="78CCCF2D" w14:textId="77777777" w:rsidR="00C15213" w:rsidRPr="00D656B5" w:rsidRDefault="00C15213" w:rsidP="00F53AB1">
      <w:pPr>
        <w:widowControl w:val="0"/>
        <w:spacing w:after="0" w:line="240" w:lineRule="auto"/>
        <w:ind w:left="284" w:right="283"/>
        <w:contextualSpacing/>
        <w:jc w:val="both"/>
        <w:rPr>
          <w:rFonts w:eastAsia="Calibri" w:cs="Times New Roman"/>
          <w:sz w:val="20"/>
          <w:szCs w:val="20"/>
        </w:rPr>
      </w:pPr>
    </w:p>
    <w:p w14:paraId="3199D876" w14:textId="77777777" w:rsidR="0020158A" w:rsidRPr="00D656B5" w:rsidRDefault="0020158A" w:rsidP="00F53AB1">
      <w:pPr>
        <w:widowControl w:val="0"/>
        <w:spacing w:after="0" w:line="240" w:lineRule="auto"/>
        <w:ind w:left="284" w:right="283"/>
        <w:contextualSpacing/>
        <w:jc w:val="both"/>
        <w:rPr>
          <w:rFonts w:eastAsia="Calibri" w:cs="Times New Roman"/>
          <w:sz w:val="20"/>
          <w:szCs w:val="20"/>
        </w:rPr>
      </w:pPr>
    </w:p>
    <w:p w14:paraId="7611E2A8" w14:textId="77777777" w:rsidR="0020158A" w:rsidRPr="00D656B5" w:rsidRDefault="0020158A" w:rsidP="00F53AB1">
      <w:pPr>
        <w:widowControl w:val="0"/>
        <w:spacing w:after="0" w:line="240" w:lineRule="auto"/>
        <w:ind w:left="284" w:right="283"/>
        <w:contextualSpacing/>
        <w:jc w:val="both"/>
        <w:rPr>
          <w:rFonts w:eastAsia="Calibri" w:cs="Times New Roman"/>
          <w:sz w:val="20"/>
          <w:szCs w:val="20"/>
        </w:rPr>
      </w:pPr>
    </w:p>
    <w:p w14:paraId="2731454A" w14:textId="77777777" w:rsidR="0020158A" w:rsidRPr="00D656B5" w:rsidRDefault="0020158A" w:rsidP="00F53AB1">
      <w:pPr>
        <w:widowControl w:val="0"/>
        <w:spacing w:after="0" w:line="240" w:lineRule="auto"/>
        <w:ind w:left="284" w:right="283"/>
        <w:contextualSpacing/>
        <w:jc w:val="both"/>
        <w:rPr>
          <w:rFonts w:eastAsia="Calibri" w:cs="Times New Roman"/>
          <w:sz w:val="20"/>
          <w:szCs w:val="20"/>
        </w:rPr>
      </w:pPr>
    </w:p>
    <w:p w14:paraId="283BDDE8" w14:textId="77777777" w:rsidR="0020158A" w:rsidRPr="00D656B5" w:rsidRDefault="0020158A" w:rsidP="00F53AB1">
      <w:pPr>
        <w:widowControl w:val="0"/>
        <w:spacing w:after="0" w:line="240" w:lineRule="auto"/>
        <w:ind w:left="284" w:right="283"/>
        <w:contextualSpacing/>
        <w:jc w:val="both"/>
        <w:rPr>
          <w:rFonts w:eastAsia="Calibri" w:cs="Times New Roman"/>
          <w:sz w:val="20"/>
          <w:szCs w:val="20"/>
        </w:rPr>
      </w:pPr>
    </w:p>
    <w:p w14:paraId="1BBCE5B3" w14:textId="77777777" w:rsidR="0020158A" w:rsidRPr="00D656B5" w:rsidRDefault="0020158A" w:rsidP="00F53AB1">
      <w:pPr>
        <w:widowControl w:val="0"/>
        <w:spacing w:after="0" w:line="240" w:lineRule="auto"/>
        <w:ind w:left="284" w:right="283"/>
        <w:contextualSpacing/>
        <w:jc w:val="both"/>
        <w:rPr>
          <w:rFonts w:eastAsia="Calibri" w:cs="Times New Roman"/>
          <w:sz w:val="20"/>
          <w:szCs w:val="20"/>
        </w:rPr>
      </w:pPr>
    </w:p>
    <w:p w14:paraId="38C4C464" w14:textId="77777777" w:rsidR="0020158A" w:rsidRPr="00D656B5" w:rsidRDefault="0020158A" w:rsidP="00F53AB1">
      <w:pPr>
        <w:widowControl w:val="0"/>
        <w:spacing w:after="0" w:line="240" w:lineRule="auto"/>
        <w:ind w:left="284" w:right="283"/>
        <w:contextualSpacing/>
        <w:jc w:val="both"/>
        <w:rPr>
          <w:rFonts w:eastAsia="Calibri" w:cs="Times New Roman"/>
          <w:sz w:val="20"/>
          <w:szCs w:val="20"/>
        </w:rPr>
      </w:pPr>
    </w:p>
    <w:p w14:paraId="6434FCA3" w14:textId="77777777" w:rsidR="00C15213" w:rsidRPr="00D656B5" w:rsidRDefault="00C15213" w:rsidP="00F53AB1">
      <w:pPr>
        <w:widowControl w:val="0"/>
        <w:spacing w:after="0" w:line="240" w:lineRule="auto"/>
        <w:ind w:left="284" w:right="283"/>
        <w:contextualSpacing/>
        <w:jc w:val="center"/>
        <w:rPr>
          <w:rFonts w:eastAsia="Calibri" w:cs="Times New Roman"/>
          <w:sz w:val="20"/>
          <w:szCs w:val="20"/>
        </w:rPr>
      </w:pPr>
    </w:p>
    <w:p w14:paraId="5FCCECD4" w14:textId="77777777" w:rsidR="00C15213" w:rsidRPr="00D656B5" w:rsidRDefault="00C15213" w:rsidP="00F53AB1">
      <w:pPr>
        <w:widowControl w:val="0"/>
        <w:spacing w:after="0" w:line="240" w:lineRule="auto"/>
        <w:ind w:left="284" w:right="283"/>
        <w:contextualSpacing/>
        <w:jc w:val="center"/>
        <w:rPr>
          <w:rFonts w:eastAsia="Calibri" w:cs="Times New Roman"/>
          <w:sz w:val="20"/>
          <w:szCs w:val="20"/>
        </w:rPr>
      </w:pPr>
    </w:p>
    <w:p w14:paraId="41ABCA2B" w14:textId="77777777" w:rsidR="006B0DB0" w:rsidRDefault="00C15213" w:rsidP="00F53AB1">
      <w:pPr>
        <w:widowControl w:val="0"/>
        <w:spacing w:after="0" w:line="240" w:lineRule="auto"/>
        <w:ind w:left="284" w:right="283"/>
        <w:contextualSpacing/>
        <w:jc w:val="center"/>
        <w:rPr>
          <w:rFonts w:eastAsia="Calibri" w:cs="Times New Roman"/>
          <w:sz w:val="28"/>
          <w:szCs w:val="20"/>
        </w:rPr>
      </w:pPr>
      <w:r w:rsidRPr="00D656B5">
        <w:rPr>
          <w:rFonts w:eastAsia="Calibri" w:cs="Times New Roman"/>
          <w:sz w:val="28"/>
          <w:szCs w:val="20"/>
        </w:rPr>
        <w:t xml:space="preserve">Правила землепользования и застройки </w:t>
      </w:r>
    </w:p>
    <w:p w14:paraId="57DA4716" w14:textId="5151941C" w:rsidR="00D5712B" w:rsidRPr="00D656B5" w:rsidRDefault="002423DE" w:rsidP="00F53AB1">
      <w:pPr>
        <w:widowControl w:val="0"/>
        <w:spacing w:after="0" w:line="240" w:lineRule="auto"/>
        <w:ind w:left="284" w:right="283"/>
        <w:contextualSpacing/>
        <w:jc w:val="center"/>
        <w:rPr>
          <w:rFonts w:eastAsia="Calibri" w:cs="Times New Roman"/>
          <w:sz w:val="28"/>
          <w:szCs w:val="20"/>
        </w:rPr>
      </w:pPr>
      <w:proofErr w:type="spellStart"/>
      <w:r w:rsidRPr="00D656B5">
        <w:rPr>
          <w:rFonts w:eastAsia="Calibri" w:cs="Times New Roman"/>
          <w:sz w:val="28"/>
          <w:szCs w:val="20"/>
        </w:rPr>
        <w:t>Нижнебаканского</w:t>
      </w:r>
      <w:proofErr w:type="spellEnd"/>
      <w:r w:rsidR="00C15213" w:rsidRPr="00D656B5">
        <w:rPr>
          <w:rFonts w:eastAsia="Calibri" w:cs="Times New Roman"/>
          <w:sz w:val="28"/>
          <w:szCs w:val="20"/>
        </w:rPr>
        <w:t xml:space="preserve"> сельского поселения Крымского района</w:t>
      </w:r>
    </w:p>
    <w:p w14:paraId="7695C961" w14:textId="77777777" w:rsidR="00C15213" w:rsidRPr="00D656B5" w:rsidRDefault="00C15213" w:rsidP="00F53AB1">
      <w:pPr>
        <w:widowControl w:val="0"/>
        <w:spacing w:after="0" w:line="240" w:lineRule="auto"/>
        <w:jc w:val="center"/>
        <w:rPr>
          <w:rFonts w:cs="Times New Roman"/>
          <w:sz w:val="20"/>
          <w:szCs w:val="20"/>
          <w:lang w:eastAsia="ar-SA"/>
        </w:rPr>
      </w:pPr>
    </w:p>
    <w:p w14:paraId="5C05C383" w14:textId="77777777" w:rsidR="00C15213" w:rsidRPr="00D656B5" w:rsidRDefault="00C15213" w:rsidP="00F53AB1">
      <w:pPr>
        <w:widowControl w:val="0"/>
        <w:spacing w:after="0" w:line="240" w:lineRule="auto"/>
        <w:jc w:val="center"/>
        <w:rPr>
          <w:rFonts w:cs="Times New Roman"/>
          <w:sz w:val="20"/>
          <w:szCs w:val="20"/>
          <w:lang w:eastAsia="ar-SA"/>
        </w:rPr>
      </w:pPr>
    </w:p>
    <w:p w14:paraId="642A6D1A" w14:textId="77777777" w:rsidR="00C15213" w:rsidRPr="00D656B5" w:rsidRDefault="00C15213" w:rsidP="00F53AB1">
      <w:pPr>
        <w:widowControl w:val="0"/>
        <w:spacing w:after="0" w:line="240" w:lineRule="auto"/>
        <w:jc w:val="both"/>
        <w:rPr>
          <w:rFonts w:cs="Times New Roman"/>
          <w:sz w:val="20"/>
          <w:szCs w:val="20"/>
          <w:lang w:eastAsia="ar-SA"/>
        </w:rPr>
      </w:pPr>
    </w:p>
    <w:p w14:paraId="4AA86998" w14:textId="77777777" w:rsidR="00C15213" w:rsidRPr="00D656B5" w:rsidRDefault="00C15213" w:rsidP="00F53AB1">
      <w:pPr>
        <w:widowControl w:val="0"/>
        <w:spacing w:after="0" w:line="240" w:lineRule="auto"/>
        <w:jc w:val="both"/>
        <w:rPr>
          <w:rFonts w:cs="Times New Roman"/>
          <w:sz w:val="20"/>
          <w:szCs w:val="20"/>
          <w:lang w:eastAsia="ar-SA"/>
        </w:rPr>
      </w:pPr>
    </w:p>
    <w:p w14:paraId="39E7BC51" w14:textId="77777777" w:rsidR="00C15213" w:rsidRPr="00D656B5" w:rsidRDefault="00C15213" w:rsidP="00F53AB1">
      <w:pPr>
        <w:widowControl w:val="0"/>
        <w:spacing w:after="0" w:line="240" w:lineRule="auto"/>
        <w:jc w:val="both"/>
        <w:rPr>
          <w:rFonts w:cs="Times New Roman"/>
          <w:sz w:val="20"/>
          <w:szCs w:val="20"/>
          <w:lang w:eastAsia="ar-SA"/>
        </w:rPr>
      </w:pPr>
    </w:p>
    <w:p w14:paraId="0A304FF0" w14:textId="77777777" w:rsidR="00C15213" w:rsidRPr="00D656B5" w:rsidRDefault="00C15213" w:rsidP="00F53AB1">
      <w:pPr>
        <w:widowControl w:val="0"/>
        <w:spacing w:after="0" w:line="240" w:lineRule="auto"/>
        <w:jc w:val="both"/>
        <w:rPr>
          <w:rFonts w:cs="Times New Roman"/>
          <w:sz w:val="20"/>
          <w:szCs w:val="20"/>
          <w:lang w:eastAsia="ar-SA"/>
        </w:rPr>
      </w:pPr>
    </w:p>
    <w:p w14:paraId="7A775BDD" w14:textId="77777777" w:rsidR="00C15213" w:rsidRPr="00D656B5" w:rsidRDefault="00C15213" w:rsidP="00F53AB1">
      <w:pPr>
        <w:widowControl w:val="0"/>
        <w:spacing w:after="0" w:line="240" w:lineRule="auto"/>
        <w:jc w:val="both"/>
        <w:rPr>
          <w:rFonts w:cs="Times New Roman"/>
          <w:sz w:val="20"/>
          <w:szCs w:val="20"/>
          <w:lang w:eastAsia="ar-SA"/>
        </w:rPr>
      </w:pPr>
    </w:p>
    <w:p w14:paraId="500C1788" w14:textId="77777777" w:rsidR="00C15213" w:rsidRPr="00D656B5" w:rsidRDefault="00C15213" w:rsidP="00F53AB1">
      <w:pPr>
        <w:widowControl w:val="0"/>
        <w:spacing w:after="0" w:line="240" w:lineRule="auto"/>
        <w:jc w:val="both"/>
        <w:rPr>
          <w:rFonts w:cs="Times New Roman"/>
          <w:sz w:val="20"/>
          <w:szCs w:val="20"/>
          <w:lang w:eastAsia="ar-SA"/>
        </w:rPr>
      </w:pPr>
    </w:p>
    <w:p w14:paraId="7AEFAC1F" w14:textId="77777777" w:rsidR="00C15213" w:rsidRPr="00D656B5" w:rsidRDefault="00C15213" w:rsidP="00F53AB1">
      <w:pPr>
        <w:widowControl w:val="0"/>
        <w:spacing w:after="0" w:line="240" w:lineRule="auto"/>
        <w:jc w:val="both"/>
        <w:rPr>
          <w:rFonts w:cs="Times New Roman"/>
          <w:sz w:val="20"/>
          <w:szCs w:val="20"/>
          <w:lang w:eastAsia="ar-SA"/>
        </w:rPr>
      </w:pPr>
    </w:p>
    <w:p w14:paraId="57AB1ACB" w14:textId="77777777" w:rsidR="00C15213" w:rsidRPr="00D656B5" w:rsidRDefault="00C15213" w:rsidP="00F53AB1">
      <w:pPr>
        <w:widowControl w:val="0"/>
        <w:spacing w:after="0" w:line="240" w:lineRule="auto"/>
        <w:jc w:val="both"/>
        <w:rPr>
          <w:rFonts w:cs="Times New Roman"/>
          <w:sz w:val="20"/>
          <w:szCs w:val="20"/>
          <w:lang w:eastAsia="ar-SA"/>
        </w:rPr>
      </w:pPr>
    </w:p>
    <w:p w14:paraId="5A2FCF90" w14:textId="77777777" w:rsidR="00C15213" w:rsidRPr="00D656B5" w:rsidRDefault="00C15213" w:rsidP="00F53AB1">
      <w:pPr>
        <w:widowControl w:val="0"/>
        <w:spacing w:after="0" w:line="240" w:lineRule="auto"/>
        <w:jc w:val="both"/>
        <w:rPr>
          <w:rFonts w:cs="Times New Roman"/>
          <w:sz w:val="20"/>
          <w:szCs w:val="20"/>
          <w:lang w:eastAsia="ar-SA"/>
        </w:rPr>
      </w:pPr>
    </w:p>
    <w:p w14:paraId="773A9DC7" w14:textId="77777777" w:rsidR="00C15213" w:rsidRPr="00D656B5" w:rsidRDefault="00C15213" w:rsidP="00F53AB1">
      <w:pPr>
        <w:widowControl w:val="0"/>
        <w:spacing w:after="0" w:line="240" w:lineRule="auto"/>
        <w:jc w:val="both"/>
        <w:rPr>
          <w:rFonts w:cs="Times New Roman"/>
          <w:sz w:val="20"/>
          <w:szCs w:val="20"/>
          <w:lang w:eastAsia="ar-SA"/>
        </w:rPr>
      </w:pPr>
    </w:p>
    <w:p w14:paraId="1EC3CCA9" w14:textId="77777777" w:rsidR="00C15213" w:rsidRPr="00D656B5" w:rsidRDefault="00C15213" w:rsidP="00F53AB1">
      <w:pPr>
        <w:widowControl w:val="0"/>
        <w:spacing w:after="0" w:line="240" w:lineRule="auto"/>
        <w:jc w:val="both"/>
        <w:rPr>
          <w:rFonts w:cs="Times New Roman"/>
          <w:sz w:val="20"/>
          <w:szCs w:val="20"/>
          <w:lang w:eastAsia="ar-SA"/>
        </w:rPr>
      </w:pPr>
    </w:p>
    <w:p w14:paraId="588F427D" w14:textId="77777777" w:rsidR="00C15213" w:rsidRPr="00D656B5" w:rsidRDefault="00C15213" w:rsidP="00F53AB1">
      <w:pPr>
        <w:widowControl w:val="0"/>
        <w:spacing w:after="0" w:line="240" w:lineRule="auto"/>
        <w:jc w:val="both"/>
        <w:rPr>
          <w:rFonts w:cs="Times New Roman"/>
          <w:sz w:val="20"/>
          <w:szCs w:val="20"/>
          <w:lang w:eastAsia="ar-SA"/>
        </w:rPr>
      </w:pPr>
    </w:p>
    <w:p w14:paraId="6FAF0B4A" w14:textId="77777777" w:rsidR="0020158A" w:rsidRPr="00D656B5" w:rsidRDefault="0020158A" w:rsidP="00F53AB1">
      <w:pPr>
        <w:widowControl w:val="0"/>
        <w:spacing w:after="0" w:line="240" w:lineRule="auto"/>
        <w:jc w:val="both"/>
        <w:rPr>
          <w:rFonts w:cs="Times New Roman"/>
          <w:sz w:val="20"/>
          <w:szCs w:val="20"/>
          <w:lang w:eastAsia="ar-SA"/>
        </w:rPr>
      </w:pPr>
    </w:p>
    <w:p w14:paraId="2951035B" w14:textId="77777777" w:rsidR="0020158A" w:rsidRPr="00D656B5" w:rsidRDefault="0020158A" w:rsidP="00F53AB1">
      <w:pPr>
        <w:widowControl w:val="0"/>
        <w:spacing w:after="0" w:line="240" w:lineRule="auto"/>
        <w:jc w:val="both"/>
        <w:rPr>
          <w:rFonts w:cs="Times New Roman"/>
          <w:sz w:val="20"/>
          <w:szCs w:val="20"/>
          <w:lang w:eastAsia="ar-SA"/>
        </w:rPr>
      </w:pPr>
    </w:p>
    <w:p w14:paraId="23FA7C13" w14:textId="77777777" w:rsidR="0020158A" w:rsidRPr="00D656B5" w:rsidRDefault="0020158A" w:rsidP="00F53AB1">
      <w:pPr>
        <w:widowControl w:val="0"/>
        <w:spacing w:after="0" w:line="240" w:lineRule="auto"/>
        <w:jc w:val="both"/>
        <w:rPr>
          <w:rFonts w:cs="Times New Roman"/>
          <w:sz w:val="20"/>
          <w:szCs w:val="20"/>
          <w:lang w:eastAsia="ar-SA"/>
        </w:rPr>
      </w:pPr>
    </w:p>
    <w:p w14:paraId="5B76995A" w14:textId="77777777" w:rsidR="0020158A" w:rsidRPr="00D656B5" w:rsidRDefault="0020158A" w:rsidP="00F53AB1">
      <w:pPr>
        <w:widowControl w:val="0"/>
        <w:spacing w:after="0" w:line="240" w:lineRule="auto"/>
        <w:jc w:val="both"/>
        <w:rPr>
          <w:rFonts w:cs="Times New Roman"/>
          <w:sz w:val="20"/>
          <w:szCs w:val="20"/>
          <w:lang w:eastAsia="ar-SA"/>
        </w:rPr>
      </w:pPr>
    </w:p>
    <w:p w14:paraId="6FE5F13A" w14:textId="77777777" w:rsidR="0020158A" w:rsidRPr="00D656B5" w:rsidRDefault="0020158A" w:rsidP="00F53AB1">
      <w:pPr>
        <w:widowControl w:val="0"/>
        <w:spacing w:after="0" w:line="240" w:lineRule="auto"/>
        <w:jc w:val="both"/>
        <w:rPr>
          <w:rFonts w:cs="Times New Roman"/>
          <w:sz w:val="20"/>
          <w:szCs w:val="20"/>
          <w:lang w:eastAsia="ar-SA"/>
        </w:rPr>
      </w:pPr>
    </w:p>
    <w:p w14:paraId="63642E9C" w14:textId="77777777" w:rsidR="0020158A" w:rsidRPr="00D656B5" w:rsidRDefault="0020158A" w:rsidP="00F53AB1">
      <w:pPr>
        <w:widowControl w:val="0"/>
        <w:spacing w:after="0" w:line="240" w:lineRule="auto"/>
        <w:jc w:val="both"/>
        <w:rPr>
          <w:rFonts w:cs="Times New Roman"/>
          <w:sz w:val="20"/>
          <w:szCs w:val="20"/>
          <w:lang w:eastAsia="ar-SA"/>
        </w:rPr>
      </w:pPr>
    </w:p>
    <w:p w14:paraId="155D1049" w14:textId="77777777" w:rsidR="0020158A" w:rsidRPr="00D656B5" w:rsidRDefault="0020158A" w:rsidP="00F53AB1">
      <w:pPr>
        <w:widowControl w:val="0"/>
        <w:spacing w:after="0" w:line="240" w:lineRule="auto"/>
        <w:jc w:val="both"/>
        <w:rPr>
          <w:rFonts w:cs="Times New Roman"/>
          <w:sz w:val="20"/>
          <w:szCs w:val="20"/>
          <w:lang w:eastAsia="ar-SA"/>
        </w:rPr>
      </w:pPr>
    </w:p>
    <w:p w14:paraId="2E466C6E" w14:textId="77777777" w:rsidR="0020158A" w:rsidRPr="00D656B5" w:rsidRDefault="0020158A" w:rsidP="00F53AB1">
      <w:pPr>
        <w:widowControl w:val="0"/>
        <w:spacing w:after="0" w:line="240" w:lineRule="auto"/>
        <w:jc w:val="both"/>
        <w:rPr>
          <w:rFonts w:cs="Times New Roman"/>
          <w:sz w:val="20"/>
          <w:szCs w:val="20"/>
          <w:lang w:eastAsia="ar-SA"/>
        </w:rPr>
      </w:pPr>
    </w:p>
    <w:p w14:paraId="5EBA7C5E" w14:textId="77777777" w:rsidR="0020158A" w:rsidRPr="00D656B5" w:rsidRDefault="0020158A" w:rsidP="00F53AB1">
      <w:pPr>
        <w:widowControl w:val="0"/>
        <w:spacing w:after="0" w:line="240" w:lineRule="auto"/>
        <w:jc w:val="both"/>
        <w:rPr>
          <w:rFonts w:cs="Times New Roman"/>
          <w:sz w:val="20"/>
          <w:szCs w:val="20"/>
          <w:lang w:eastAsia="ar-SA"/>
        </w:rPr>
      </w:pPr>
    </w:p>
    <w:p w14:paraId="33421C22" w14:textId="77777777" w:rsidR="0020158A" w:rsidRPr="00D656B5" w:rsidRDefault="0020158A" w:rsidP="00F53AB1">
      <w:pPr>
        <w:widowControl w:val="0"/>
        <w:spacing w:after="0" w:line="240" w:lineRule="auto"/>
        <w:jc w:val="both"/>
        <w:rPr>
          <w:rFonts w:cs="Times New Roman"/>
          <w:sz w:val="20"/>
          <w:szCs w:val="20"/>
          <w:lang w:eastAsia="ar-SA"/>
        </w:rPr>
      </w:pPr>
    </w:p>
    <w:p w14:paraId="0A3E131B" w14:textId="77777777" w:rsidR="0020158A" w:rsidRPr="00D656B5" w:rsidRDefault="0020158A" w:rsidP="00F53AB1">
      <w:pPr>
        <w:widowControl w:val="0"/>
        <w:spacing w:after="0" w:line="240" w:lineRule="auto"/>
        <w:jc w:val="both"/>
        <w:rPr>
          <w:rFonts w:cs="Times New Roman"/>
          <w:sz w:val="20"/>
          <w:szCs w:val="20"/>
          <w:lang w:eastAsia="ar-SA"/>
        </w:rPr>
      </w:pPr>
    </w:p>
    <w:p w14:paraId="0A6FA29E" w14:textId="77777777" w:rsidR="0020158A" w:rsidRPr="00D656B5" w:rsidRDefault="0020158A" w:rsidP="00F53AB1">
      <w:pPr>
        <w:widowControl w:val="0"/>
        <w:spacing w:after="0" w:line="240" w:lineRule="auto"/>
        <w:jc w:val="both"/>
        <w:rPr>
          <w:rFonts w:cs="Times New Roman"/>
          <w:sz w:val="20"/>
          <w:szCs w:val="20"/>
          <w:lang w:eastAsia="ar-SA"/>
        </w:rPr>
      </w:pPr>
    </w:p>
    <w:p w14:paraId="77BE3686" w14:textId="77777777" w:rsidR="0020158A" w:rsidRPr="00D656B5" w:rsidRDefault="0020158A" w:rsidP="00F53AB1">
      <w:pPr>
        <w:widowControl w:val="0"/>
        <w:spacing w:after="0" w:line="240" w:lineRule="auto"/>
        <w:jc w:val="both"/>
        <w:rPr>
          <w:rFonts w:cs="Times New Roman"/>
          <w:sz w:val="20"/>
          <w:szCs w:val="20"/>
          <w:lang w:eastAsia="ar-SA"/>
        </w:rPr>
      </w:pPr>
    </w:p>
    <w:p w14:paraId="573EBC8C" w14:textId="77777777" w:rsidR="0020158A" w:rsidRPr="00D656B5" w:rsidRDefault="0020158A" w:rsidP="00F53AB1">
      <w:pPr>
        <w:widowControl w:val="0"/>
        <w:spacing w:after="0" w:line="240" w:lineRule="auto"/>
        <w:jc w:val="both"/>
        <w:rPr>
          <w:rFonts w:cs="Times New Roman"/>
          <w:sz w:val="20"/>
          <w:szCs w:val="20"/>
          <w:lang w:eastAsia="ar-SA"/>
        </w:rPr>
      </w:pPr>
    </w:p>
    <w:p w14:paraId="1CD42918" w14:textId="77777777" w:rsidR="0020158A" w:rsidRPr="00D656B5" w:rsidRDefault="0020158A" w:rsidP="00F53AB1">
      <w:pPr>
        <w:widowControl w:val="0"/>
        <w:spacing w:after="0" w:line="240" w:lineRule="auto"/>
        <w:jc w:val="both"/>
        <w:rPr>
          <w:rFonts w:cs="Times New Roman"/>
          <w:sz w:val="20"/>
          <w:szCs w:val="20"/>
          <w:lang w:eastAsia="ar-SA"/>
        </w:rPr>
      </w:pPr>
    </w:p>
    <w:p w14:paraId="0AF6A01D" w14:textId="77777777" w:rsidR="00C15213" w:rsidRPr="00D656B5" w:rsidRDefault="00C15213" w:rsidP="00F53AB1">
      <w:pPr>
        <w:widowControl w:val="0"/>
        <w:spacing w:after="0" w:line="240" w:lineRule="auto"/>
        <w:jc w:val="both"/>
        <w:rPr>
          <w:rFonts w:cs="Times New Roman"/>
          <w:sz w:val="20"/>
          <w:szCs w:val="20"/>
          <w:lang w:eastAsia="ar-SA"/>
        </w:rPr>
      </w:pPr>
    </w:p>
    <w:p w14:paraId="32691ED3" w14:textId="77777777" w:rsidR="00C15213" w:rsidRPr="00D656B5" w:rsidRDefault="00C15213" w:rsidP="00F53AB1">
      <w:pPr>
        <w:widowControl w:val="0"/>
        <w:spacing w:after="0" w:line="240" w:lineRule="auto"/>
        <w:jc w:val="both"/>
        <w:rPr>
          <w:rFonts w:cs="Times New Roman"/>
          <w:sz w:val="20"/>
          <w:szCs w:val="20"/>
          <w:lang w:eastAsia="ar-SA"/>
        </w:rPr>
      </w:pPr>
    </w:p>
    <w:p w14:paraId="05D05787" w14:textId="77777777" w:rsidR="00C15213" w:rsidRPr="00D656B5" w:rsidRDefault="00C15213" w:rsidP="00F53AB1">
      <w:pPr>
        <w:widowControl w:val="0"/>
        <w:spacing w:after="0" w:line="240" w:lineRule="auto"/>
        <w:jc w:val="both"/>
        <w:rPr>
          <w:rFonts w:cs="Times New Roman"/>
          <w:sz w:val="20"/>
          <w:szCs w:val="20"/>
          <w:lang w:eastAsia="ar-SA"/>
        </w:rPr>
      </w:pPr>
    </w:p>
    <w:p w14:paraId="229F4BF9" w14:textId="77777777" w:rsidR="00C15213" w:rsidRPr="00D656B5" w:rsidRDefault="00C15213" w:rsidP="00F53AB1">
      <w:pPr>
        <w:widowControl w:val="0"/>
        <w:spacing w:after="0" w:line="240" w:lineRule="auto"/>
        <w:jc w:val="both"/>
        <w:rPr>
          <w:rFonts w:cs="Times New Roman"/>
          <w:sz w:val="20"/>
          <w:szCs w:val="20"/>
          <w:lang w:eastAsia="ar-SA"/>
        </w:rPr>
      </w:pPr>
    </w:p>
    <w:p w14:paraId="5531C5B0" w14:textId="77777777" w:rsidR="008F1A42" w:rsidRPr="00D656B5" w:rsidRDefault="008F1A42" w:rsidP="00F53AB1">
      <w:pPr>
        <w:widowControl w:val="0"/>
        <w:spacing w:after="0" w:line="240" w:lineRule="auto"/>
        <w:jc w:val="both"/>
        <w:rPr>
          <w:rFonts w:cs="Times New Roman"/>
          <w:sz w:val="20"/>
          <w:szCs w:val="20"/>
          <w:lang w:eastAsia="ar-SA"/>
        </w:rPr>
      </w:pPr>
    </w:p>
    <w:p w14:paraId="7179C66E" w14:textId="77777777" w:rsidR="008F1A42" w:rsidRPr="00D656B5" w:rsidRDefault="008F1A42" w:rsidP="00F53AB1">
      <w:pPr>
        <w:widowControl w:val="0"/>
        <w:spacing w:after="0" w:line="240" w:lineRule="auto"/>
        <w:jc w:val="both"/>
        <w:rPr>
          <w:rFonts w:cs="Times New Roman"/>
          <w:sz w:val="20"/>
          <w:szCs w:val="20"/>
          <w:lang w:eastAsia="ar-SA"/>
        </w:rPr>
      </w:pPr>
    </w:p>
    <w:p w14:paraId="67BE4D77" w14:textId="77777777" w:rsidR="008F1A42" w:rsidRPr="00D656B5" w:rsidRDefault="008F1A42" w:rsidP="00F53AB1">
      <w:pPr>
        <w:widowControl w:val="0"/>
        <w:spacing w:after="0" w:line="240" w:lineRule="auto"/>
        <w:jc w:val="both"/>
        <w:rPr>
          <w:rFonts w:cs="Times New Roman"/>
          <w:sz w:val="20"/>
          <w:szCs w:val="20"/>
          <w:lang w:eastAsia="ar-SA"/>
        </w:rPr>
      </w:pPr>
    </w:p>
    <w:p w14:paraId="54326134" w14:textId="77777777" w:rsidR="00C15213" w:rsidRPr="00D656B5" w:rsidRDefault="00C15213" w:rsidP="00F53AB1">
      <w:pPr>
        <w:widowControl w:val="0"/>
        <w:spacing w:after="0" w:line="240" w:lineRule="auto"/>
        <w:jc w:val="both"/>
        <w:rPr>
          <w:rFonts w:cs="Times New Roman"/>
          <w:sz w:val="20"/>
          <w:szCs w:val="20"/>
          <w:lang w:eastAsia="ar-SA"/>
        </w:rPr>
      </w:pPr>
    </w:p>
    <w:p w14:paraId="2BC7E840" w14:textId="77777777" w:rsidR="00C15213" w:rsidRPr="00D656B5" w:rsidRDefault="00C15213" w:rsidP="00F53AB1">
      <w:pPr>
        <w:widowControl w:val="0"/>
        <w:spacing w:after="0" w:line="240" w:lineRule="auto"/>
        <w:jc w:val="both"/>
        <w:rPr>
          <w:rFonts w:cs="Times New Roman"/>
          <w:sz w:val="20"/>
          <w:szCs w:val="20"/>
          <w:lang w:eastAsia="ar-SA"/>
        </w:rPr>
      </w:pPr>
    </w:p>
    <w:p w14:paraId="2F25A95B" w14:textId="77777777" w:rsidR="00C15213" w:rsidRPr="00D656B5" w:rsidRDefault="00C15213" w:rsidP="00F53AB1">
      <w:pPr>
        <w:widowControl w:val="0"/>
        <w:spacing w:after="0" w:line="240" w:lineRule="auto"/>
        <w:jc w:val="both"/>
        <w:rPr>
          <w:rFonts w:cs="Times New Roman"/>
          <w:sz w:val="20"/>
          <w:szCs w:val="20"/>
          <w:lang w:eastAsia="ar-SA"/>
        </w:rPr>
      </w:pPr>
    </w:p>
    <w:p w14:paraId="52DED42F" w14:textId="77777777" w:rsidR="00C15213" w:rsidRPr="00D656B5" w:rsidRDefault="00C15213" w:rsidP="00F53AB1">
      <w:pPr>
        <w:widowControl w:val="0"/>
        <w:spacing w:after="0" w:line="240" w:lineRule="auto"/>
        <w:jc w:val="both"/>
        <w:rPr>
          <w:rFonts w:cs="Times New Roman"/>
          <w:sz w:val="20"/>
          <w:szCs w:val="20"/>
          <w:lang w:eastAsia="ar-SA"/>
        </w:rPr>
      </w:pPr>
    </w:p>
    <w:p w14:paraId="497EFDE5" w14:textId="77777777" w:rsidR="00C15213" w:rsidRPr="00D656B5" w:rsidRDefault="00C15213" w:rsidP="00F53AB1">
      <w:pPr>
        <w:widowControl w:val="0"/>
        <w:spacing w:after="0" w:line="240" w:lineRule="auto"/>
        <w:jc w:val="both"/>
        <w:rPr>
          <w:rFonts w:cs="Times New Roman"/>
          <w:sz w:val="20"/>
          <w:szCs w:val="20"/>
          <w:lang w:eastAsia="ar-SA"/>
        </w:rPr>
      </w:pPr>
    </w:p>
    <w:p w14:paraId="27DF0678" w14:textId="77777777" w:rsidR="00C15213" w:rsidRPr="00D656B5" w:rsidRDefault="00C15213" w:rsidP="00F53AB1">
      <w:pPr>
        <w:widowControl w:val="0"/>
        <w:spacing w:after="0" w:line="240" w:lineRule="auto"/>
        <w:jc w:val="center"/>
        <w:rPr>
          <w:rFonts w:cs="Times New Roman"/>
          <w:sz w:val="20"/>
          <w:szCs w:val="20"/>
          <w:lang w:eastAsia="ar-SA"/>
        </w:rPr>
      </w:pPr>
    </w:p>
    <w:p w14:paraId="0A5F551A" w14:textId="77F450F1" w:rsidR="008D033E" w:rsidRPr="00D656B5" w:rsidRDefault="008D033E" w:rsidP="00F53AB1">
      <w:pPr>
        <w:widowControl w:val="0"/>
        <w:spacing w:after="0" w:line="240" w:lineRule="auto"/>
        <w:jc w:val="center"/>
        <w:rPr>
          <w:rFonts w:cs="Times New Roman"/>
          <w:sz w:val="20"/>
          <w:szCs w:val="20"/>
          <w:lang w:eastAsia="ar-SA"/>
        </w:rPr>
      </w:pPr>
      <w:r w:rsidRPr="00D656B5">
        <w:rPr>
          <w:rFonts w:cs="Times New Roman"/>
          <w:sz w:val="20"/>
          <w:szCs w:val="20"/>
          <w:lang w:eastAsia="ar-SA"/>
        </w:rPr>
        <w:t>202</w:t>
      </w:r>
      <w:r w:rsidR="00C15213" w:rsidRPr="00D656B5">
        <w:rPr>
          <w:rFonts w:cs="Times New Roman"/>
          <w:sz w:val="20"/>
          <w:szCs w:val="20"/>
          <w:lang w:eastAsia="ar-SA"/>
        </w:rPr>
        <w:t xml:space="preserve">4 </w:t>
      </w:r>
      <w:r w:rsidRPr="00D656B5">
        <w:rPr>
          <w:rFonts w:cs="Times New Roman"/>
          <w:sz w:val="20"/>
          <w:szCs w:val="20"/>
          <w:lang w:eastAsia="ar-SA"/>
        </w:rPr>
        <w:t>год</w:t>
      </w:r>
    </w:p>
    <w:p w14:paraId="71F502CB" w14:textId="06B6F6E4" w:rsidR="00EC227E" w:rsidRPr="00F53AB1" w:rsidRDefault="00EC227E" w:rsidP="00F53AB1">
      <w:pPr>
        <w:pStyle w:val="27"/>
      </w:pPr>
      <w:bookmarkStart w:id="0" w:name="_Toc80690801"/>
      <w:r w:rsidRPr="00F53AB1">
        <w:lastRenderedPageBreak/>
        <w:t>ОГЛАВЛЕНИЕ</w:t>
      </w:r>
      <w:r w:rsidR="00F53AB1">
        <w:br/>
      </w:r>
    </w:p>
    <w:p w14:paraId="0D15E2B3" w14:textId="19F8072D" w:rsidR="00F47F25" w:rsidRPr="00F47F25" w:rsidRDefault="00EC227E">
      <w:pPr>
        <w:pStyle w:val="1e"/>
        <w:rPr>
          <w:rFonts w:eastAsiaTheme="minorEastAsia" w:cs="Times New Roman"/>
          <w:b/>
          <w:i/>
          <w:noProof/>
          <w:sz w:val="20"/>
          <w:szCs w:val="20"/>
          <w:lang w:eastAsia="ru-RU"/>
        </w:rPr>
      </w:pPr>
      <w:r w:rsidRPr="00F53AB1">
        <w:rPr>
          <w:rFonts w:eastAsia="Times New Roman" w:cs="Times New Roman"/>
          <w:bCs/>
          <w:sz w:val="20"/>
          <w:szCs w:val="20"/>
          <w:lang w:eastAsia="ru-RU"/>
        </w:rPr>
        <w:fldChar w:fldCharType="begin"/>
      </w:r>
      <w:r w:rsidRPr="00F53AB1">
        <w:rPr>
          <w:rFonts w:eastAsia="Times New Roman" w:cs="Times New Roman"/>
          <w:bCs/>
          <w:sz w:val="20"/>
          <w:szCs w:val="20"/>
          <w:lang w:eastAsia="ru-RU"/>
        </w:rPr>
        <w:instrText xml:space="preserve"> TOC \o "1-6" \h \z \u </w:instrText>
      </w:r>
      <w:r w:rsidRPr="00F53AB1">
        <w:rPr>
          <w:rFonts w:eastAsia="Times New Roman" w:cs="Times New Roman"/>
          <w:bCs/>
          <w:sz w:val="20"/>
          <w:szCs w:val="20"/>
          <w:lang w:eastAsia="ru-RU"/>
        </w:rPr>
        <w:fldChar w:fldCharType="separate"/>
      </w:r>
      <w:hyperlink w:anchor="_Toc181745283" w:history="1">
        <w:r w:rsidR="00F47F25" w:rsidRPr="00F47F25">
          <w:rPr>
            <w:rStyle w:val="ad"/>
            <w:rFonts w:cs="Times New Roman"/>
            <w:b/>
            <w:i/>
            <w:noProof/>
            <w:sz w:val="20"/>
            <w:szCs w:val="20"/>
          </w:rPr>
          <w:t xml:space="preserve">ЧАСТЬ </w:t>
        </w:r>
        <w:r w:rsidR="00F47F25" w:rsidRPr="00F47F25">
          <w:rPr>
            <w:rStyle w:val="ad"/>
            <w:rFonts w:cs="Times New Roman"/>
            <w:b/>
            <w:i/>
            <w:noProof/>
            <w:sz w:val="20"/>
            <w:szCs w:val="20"/>
            <w:lang w:val="en-US"/>
          </w:rPr>
          <w:t>I</w:t>
        </w:r>
        <w:r w:rsidR="00F47F25" w:rsidRPr="00F47F25">
          <w:rPr>
            <w:rStyle w:val="ad"/>
            <w:rFonts w:cs="Times New Roman"/>
            <w:b/>
            <w:i/>
            <w:noProof/>
            <w:sz w:val="20"/>
            <w:szCs w:val="20"/>
          </w:rPr>
          <w:t>. ПОРЯДОК ПРИМЕНЕНИЯ ПРАВИЛ ЗЕМЛЕПОЛЬЗОВАНИЯ И ЗАСТРОЙКИ И ВНЕСЕНИЯ В НИХ ИЗМЕНЕНИЙ.</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_Toc181745283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w:t>
        </w:r>
        <w:r w:rsidR="00F47F25" w:rsidRPr="00F47F25">
          <w:rPr>
            <w:rFonts w:cs="Times New Roman"/>
            <w:b/>
            <w:i/>
            <w:noProof/>
            <w:webHidden/>
            <w:sz w:val="20"/>
            <w:szCs w:val="20"/>
          </w:rPr>
          <w:fldChar w:fldCharType="end"/>
        </w:r>
      </w:hyperlink>
    </w:p>
    <w:p w14:paraId="1BA69D0F" w14:textId="11C86F97" w:rsidR="00F47F25" w:rsidRPr="00F47F25" w:rsidRDefault="008C2C64">
      <w:pPr>
        <w:pStyle w:val="27"/>
        <w:rPr>
          <w:rFonts w:eastAsiaTheme="minorEastAsia" w:cs="Times New Roman"/>
          <w:b/>
          <w:i/>
          <w:noProof/>
          <w:szCs w:val="20"/>
        </w:rPr>
      </w:pPr>
      <w:hyperlink w:anchor="_Toc181745284" w:history="1">
        <w:r w:rsidR="00F47F25" w:rsidRPr="00F47F25">
          <w:rPr>
            <w:rStyle w:val="ad"/>
            <w:rFonts w:cs="Times New Roman"/>
            <w:b/>
            <w:i/>
            <w:noProof/>
            <w:szCs w:val="20"/>
          </w:rPr>
          <w:t>Глава 1. Регулирование землепользования и застройки органами местного самоуправления</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_Toc181745284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5</w:t>
        </w:r>
        <w:r w:rsidR="00F47F25" w:rsidRPr="00F47F25">
          <w:rPr>
            <w:rFonts w:cs="Times New Roman"/>
            <w:b/>
            <w:i/>
            <w:noProof/>
            <w:webHidden/>
            <w:szCs w:val="20"/>
          </w:rPr>
          <w:fldChar w:fldCharType="end"/>
        </w:r>
      </w:hyperlink>
    </w:p>
    <w:p w14:paraId="61E40C7B" w14:textId="0D293B09" w:rsidR="00F47F25" w:rsidRPr="00F47F25" w:rsidRDefault="008C2C64">
      <w:pPr>
        <w:pStyle w:val="36"/>
        <w:tabs>
          <w:tab w:val="right" w:leader="dot" w:pos="9629"/>
        </w:tabs>
        <w:rPr>
          <w:rFonts w:eastAsiaTheme="minorEastAsia" w:cs="Times New Roman"/>
          <w:b/>
          <w:i/>
          <w:noProof/>
          <w:sz w:val="20"/>
          <w:szCs w:val="20"/>
          <w:lang w:eastAsia="ru-RU"/>
        </w:rPr>
      </w:pPr>
      <w:hyperlink w:anchor="_Toc181745285" w:history="1">
        <w:r w:rsidR="00F47F25" w:rsidRPr="00F47F25">
          <w:rPr>
            <w:rStyle w:val="ad"/>
            <w:rFonts w:cs="Times New Roman"/>
            <w:b/>
            <w:i/>
            <w:noProof/>
            <w:sz w:val="20"/>
            <w:szCs w:val="20"/>
          </w:rPr>
          <w:t>Раздел 1. Общие положения</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_Toc181745285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w:t>
        </w:r>
        <w:r w:rsidR="00F47F25" w:rsidRPr="00F47F25">
          <w:rPr>
            <w:rFonts w:cs="Times New Roman"/>
            <w:b/>
            <w:i/>
            <w:noProof/>
            <w:webHidden/>
            <w:sz w:val="20"/>
            <w:szCs w:val="20"/>
          </w:rPr>
          <w:fldChar w:fldCharType="end"/>
        </w:r>
      </w:hyperlink>
    </w:p>
    <w:p w14:paraId="04BFC831" w14:textId="5BB3AFF8" w:rsidR="00F47F25" w:rsidRPr="00F47F25" w:rsidRDefault="008C2C64">
      <w:pPr>
        <w:pStyle w:val="43"/>
        <w:rPr>
          <w:rFonts w:eastAsiaTheme="minorEastAsia" w:cs="Times New Roman"/>
          <w:b/>
          <w:i/>
          <w:noProof/>
          <w:sz w:val="20"/>
          <w:szCs w:val="20"/>
          <w:lang w:eastAsia="ru-RU"/>
        </w:rPr>
      </w:pPr>
      <w:hyperlink w:anchor="_Toc181745286" w:history="1">
        <w:r w:rsidR="00F47F25" w:rsidRPr="00F47F25">
          <w:rPr>
            <w:rStyle w:val="ad"/>
            <w:rFonts w:cs="Times New Roman"/>
            <w:b/>
            <w:i/>
            <w:noProof/>
            <w:sz w:val="20"/>
            <w:szCs w:val="20"/>
          </w:rPr>
          <w:t>Статья 1. Основные понятия, используемые в Правилах.</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_Toc181745286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w:t>
        </w:r>
        <w:r w:rsidR="00F47F25" w:rsidRPr="00F47F25">
          <w:rPr>
            <w:rFonts w:cs="Times New Roman"/>
            <w:b/>
            <w:i/>
            <w:noProof/>
            <w:webHidden/>
            <w:sz w:val="20"/>
            <w:szCs w:val="20"/>
          </w:rPr>
          <w:fldChar w:fldCharType="end"/>
        </w:r>
      </w:hyperlink>
    </w:p>
    <w:p w14:paraId="4C6FBCCB" w14:textId="4AF0C900" w:rsidR="00F47F25" w:rsidRPr="00F47F25" w:rsidRDefault="008C2C64">
      <w:pPr>
        <w:pStyle w:val="43"/>
        <w:rPr>
          <w:rFonts w:eastAsiaTheme="minorEastAsia" w:cs="Times New Roman"/>
          <w:b/>
          <w:i/>
          <w:noProof/>
          <w:sz w:val="20"/>
          <w:szCs w:val="20"/>
          <w:lang w:eastAsia="ru-RU"/>
        </w:rPr>
      </w:pPr>
      <w:hyperlink w:anchor="_Toc181745287" w:history="1">
        <w:r w:rsidR="00F47F25" w:rsidRPr="00F47F25">
          <w:rPr>
            <w:rStyle w:val="ad"/>
            <w:rFonts w:cs="Times New Roman"/>
            <w:b/>
            <w:bCs/>
            <w:i/>
            <w:noProof/>
            <w:sz w:val="20"/>
            <w:szCs w:val="20"/>
          </w:rPr>
          <w:t xml:space="preserve">Статья 2. </w:t>
        </w:r>
        <w:r w:rsidR="00F47F25" w:rsidRPr="00F47F25">
          <w:rPr>
            <w:rStyle w:val="ad"/>
            <w:rFonts w:cs="Times New Roman"/>
            <w:b/>
            <w:i/>
            <w:noProof/>
            <w:sz w:val="20"/>
            <w:szCs w:val="20"/>
          </w:rPr>
          <w:t>Основания разработки, и назначение правил землепользования и застройки.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_Toc181745287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14</w:t>
        </w:r>
        <w:r w:rsidR="00F47F25" w:rsidRPr="00F47F25">
          <w:rPr>
            <w:rFonts w:cs="Times New Roman"/>
            <w:b/>
            <w:i/>
            <w:noProof/>
            <w:webHidden/>
            <w:sz w:val="20"/>
            <w:szCs w:val="20"/>
          </w:rPr>
          <w:fldChar w:fldCharType="end"/>
        </w:r>
      </w:hyperlink>
    </w:p>
    <w:p w14:paraId="75AA8C0A" w14:textId="6C6B3320" w:rsidR="00F47F25" w:rsidRPr="00F47F25" w:rsidRDefault="008C2C64">
      <w:pPr>
        <w:pStyle w:val="43"/>
        <w:rPr>
          <w:rFonts w:eastAsiaTheme="minorEastAsia" w:cs="Times New Roman"/>
          <w:b/>
          <w:i/>
          <w:noProof/>
          <w:sz w:val="20"/>
          <w:szCs w:val="20"/>
          <w:lang w:eastAsia="ru-RU"/>
        </w:rPr>
      </w:pPr>
      <w:hyperlink w:anchor="_Toc181745288" w:history="1">
        <w:r w:rsidR="00F47F25" w:rsidRPr="00F47F25">
          <w:rPr>
            <w:rStyle w:val="ad"/>
            <w:rFonts w:cs="Times New Roman"/>
            <w:b/>
            <w:i/>
            <w:noProof/>
            <w:sz w:val="20"/>
            <w:szCs w:val="20"/>
          </w:rPr>
          <w:t>Статья 3. Содержание настоящих Правил.</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_Toc181745288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14</w:t>
        </w:r>
        <w:r w:rsidR="00F47F25" w:rsidRPr="00F47F25">
          <w:rPr>
            <w:rFonts w:cs="Times New Roman"/>
            <w:b/>
            <w:i/>
            <w:noProof/>
            <w:webHidden/>
            <w:sz w:val="20"/>
            <w:szCs w:val="20"/>
          </w:rPr>
          <w:fldChar w:fldCharType="end"/>
        </w:r>
      </w:hyperlink>
    </w:p>
    <w:p w14:paraId="2ACB42BC" w14:textId="0C70BAD7" w:rsidR="00F47F25" w:rsidRPr="00F47F25" w:rsidRDefault="008C2C64">
      <w:pPr>
        <w:pStyle w:val="43"/>
        <w:rPr>
          <w:rFonts w:eastAsiaTheme="minorEastAsia" w:cs="Times New Roman"/>
          <w:b/>
          <w:i/>
          <w:noProof/>
          <w:sz w:val="20"/>
          <w:szCs w:val="20"/>
          <w:lang w:eastAsia="ru-RU"/>
        </w:rPr>
      </w:pPr>
      <w:hyperlink w:anchor="_Toc181745289" w:history="1">
        <w:r w:rsidR="00F47F25" w:rsidRPr="00F47F25">
          <w:rPr>
            <w:rStyle w:val="ad"/>
            <w:rFonts w:cs="Times New Roman"/>
            <w:b/>
            <w:bCs/>
            <w:i/>
            <w:noProof/>
            <w:sz w:val="20"/>
            <w:szCs w:val="20"/>
          </w:rPr>
          <w:t>Статья 3.1. Объекты и субъекты градостроительных отношений</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_Toc181745289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16</w:t>
        </w:r>
        <w:r w:rsidR="00F47F25" w:rsidRPr="00F47F25">
          <w:rPr>
            <w:rFonts w:cs="Times New Roman"/>
            <w:b/>
            <w:i/>
            <w:noProof/>
            <w:webHidden/>
            <w:sz w:val="20"/>
            <w:szCs w:val="20"/>
          </w:rPr>
          <w:fldChar w:fldCharType="end"/>
        </w:r>
      </w:hyperlink>
    </w:p>
    <w:p w14:paraId="52CBFDBD" w14:textId="4249B766" w:rsidR="00F47F25" w:rsidRPr="00F47F25" w:rsidRDefault="008C2C64">
      <w:pPr>
        <w:pStyle w:val="43"/>
        <w:rPr>
          <w:rFonts w:eastAsiaTheme="minorEastAsia" w:cs="Times New Roman"/>
          <w:b/>
          <w:i/>
          <w:noProof/>
          <w:sz w:val="20"/>
          <w:szCs w:val="20"/>
          <w:lang w:eastAsia="ru-RU"/>
        </w:rPr>
      </w:pPr>
      <w:hyperlink w:anchor="_Toc181745290" w:history="1">
        <w:r w:rsidR="00F47F25" w:rsidRPr="00F47F25">
          <w:rPr>
            <w:rStyle w:val="ad"/>
            <w:rFonts w:cs="Times New Roman"/>
            <w:b/>
            <w:i/>
            <w:noProof/>
            <w:sz w:val="20"/>
            <w:szCs w:val="20"/>
          </w:rPr>
          <w:t>Статья 4. Открытость и доступность информации о землепользовании и застройке.</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_Toc181745290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16</w:t>
        </w:r>
        <w:r w:rsidR="00F47F25" w:rsidRPr="00F47F25">
          <w:rPr>
            <w:rFonts w:cs="Times New Roman"/>
            <w:b/>
            <w:i/>
            <w:noProof/>
            <w:webHidden/>
            <w:sz w:val="20"/>
            <w:szCs w:val="20"/>
          </w:rPr>
          <w:fldChar w:fldCharType="end"/>
        </w:r>
      </w:hyperlink>
    </w:p>
    <w:p w14:paraId="76D21486" w14:textId="7EC28AC1" w:rsidR="00F47F25" w:rsidRPr="00F47F25" w:rsidRDefault="008C2C64">
      <w:pPr>
        <w:pStyle w:val="36"/>
        <w:tabs>
          <w:tab w:val="right" w:leader="dot" w:pos="9629"/>
        </w:tabs>
        <w:rPr>
          <w:rFonts w:eastAsiaTheme="minorEastAsia" w:cs="Times New Roman"/>
          <w:b/>
          <w:i/>
          <w:noProof/>
          <w:sz w:val="20"/>
          <w:szCs w:val="20"/>
          <w:lang w:eastAsia="ru-RU"/>
        </w:rPr>
      </w:pPr>
      <w:hyperlink w:anchor="_Toc181745291" w:history="1">
        <w:r w:rsidR="00F47F25" w:rsidRPr="00F47F25">
          <w:rPr>
            <w:rStyle w:val="ad"/>
            <w:rFonts w:cs="Times New Roman"/>
            <w:b/>
            <w:i/>
            <w:noProof/>
            <w:sz w:val="20"/>
            <w:szCs w:val="20"/>
          </w:rPr>
          <w:t>Раздел 2. Права использования недвижимости, возникшие до вступления в силу Правил</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_Toc181745291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16</w:t>
        </w:r>
        <w:r w:rsidR="00F47F25" w:rsidRPr="00F47F25">
          <w:rPr>
            <w:rFonts w:cs="Times New Roman"/>
            <w:b/>
            <w:i/>
            <w:noProof/>
            <w:webHidden/>
            <w:sz w:val="20"/>
            <w:szCs w:val="20"/>
          </w:rPr>
          <w:fldChar w:fldCharType="end"/>
        </w:r>
      </w:hyperlink>
    </w:p>
    <w:p w14:paraId="746A42DA" w14:textId="4C1A330E" w:rsidR="00F47F25" w:rsidRPr="00F47F25" w:rsidRDefault="008C2C64">
      <w:pPr>
        <w:pStyle w:val="43"/>
        <w:rPr>
          <w:rFonts w:eastAsiaTheme="minorEastAsia" w:cs="Times New Roman"/>
          <w:b/>
          <w:i/>
          <w:noProof/>
          <w:sz w:val="20"/>
          <w:szCs w:val="20"/>
          <w:lang w:eastAsia="ru-RU"/>
        </w:rPr>
      </w:pPr>
      <w:hyperlink w:anchor="_Toc181745292" w:history="1">
        <w:r w:rsidR="00F47F25" w:rsidRPr="00F47F25">
          <w:rPr>
            <w:rStyle w:val="ad"/>
            <w:rFonts w:cs="Times New Roman"/>
            <w:b/>
            <w:i/>
            <w:noProof/>
            <w:sz w:val="20"/>
            <w:szCs w:val="20"/>
          </w:rPr>
          <w:t>Статья 5. Общие положения, относящиеся к ранее возникшим правам.</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_Toc181745292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16</w:t>
        </w:r>
        <w:r w:rsidR="00F47F25" w:rsidRPr="00F47F25">
          <w:rPr>
            <w:rFonts w:cs="Times New Roman"/>
            <w:b/>
            <w:i/>
            <w:noProof/>
            <w:webHidden/>
            <w:sz w:val="20"/>
            <w:szCs w:val="20"/>
          </w:rPr>
          <w:fldChar w:fldCharType="end"/>
        </w:r>
      </w:hyperlink>
    </w:p>
    <w:p w14:paraId="2B938DDF" w14:textId="00C8924F" w:rsidR="00F47F25" w:rsidRPr="00F47F25" w:rsidRDefault="008C2C64">
      <w:pPr>
        <w:pStyle w:val="43"/>
        <w:rPr>
          <w:rFonts w:eastAsiaTheme="minorEastAsia" w:cs="Times New Roman"/>
          <w:b/>
          <w:i/>
          <w:noProof/>
          <w:sz w:val="20"/>
          <w:szCs w:val="20"/>
          <w:lang w:eastAsia="ru-RU"/>
        </w:rPr>
      </w:pPr>
      <w:hyperlink w:anchor="_Toc181745293" w:history="1">
        <w:r w:rsidR="00F47F25" w:rsidRPr="00F47F25">
          <w:rPr>
            <w:rStyle w:val="ad"/>
            <w:rFonts w:cs="Times New Roman"/>
            <w:b/>
            <w:i/>
            <w:noProof/>
            <w:sz w:val="20"/>
            <w:szCs w:val="20"/>
          </w:rPr>
          <w:t>Статья 6. Использование и строительные изменения объектов недвижимости, несоответствующих Правилам.</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_Toc181745293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17</w:t>
        </w:r>
        <w:r w:rsidR="00F47F25" w:rsidRPr="00F47F25">
          <w:rPr>
            <w:rFonts w:cs="Times New Roman"/>
            <w:b/>
            <w:i/>
            <w:noProof/>
            <w:webHidden/>
            <w:sz w:val="20"/>
            <w:szCs w:val="20"/>
          </w:rPr>
          <w:fldChar w:fldCharType="end"/>
        </w:r>
      </w:hyperlink>
    </w:p>
    <w:p w14:paraId="56B67469" w14:textId="6E5FFF72" w:rsidR="00F47F25" w:rsidRPr="00F47F25" w:rsidRDefault="008C2C64">
      <w:pPr>
        <w:pStyle w:val="27"/>
        <w:rPr>
          <w:rFonts w:eastAsiaTheme="minorEastAsia" w:cs="Times New Roman"/>
          <w:b/>
          <w:i/>
          <w:noProof/>
          <w:szCs w:val="20"/>
        </w:rPr>
      </w:pPr>
      <w:hyperlink w:anchor="_Toc181745294" w:history="1">
        <w:r w:rsidR="00F47F25" w:rsidRPr="00F47F25">
          <w:rPr>
            <w:rStyle w:val="ad"/>
            <w:rFonts w:cs="Times New Roman"/>
            <w:b/>
            <w:i/>
            <w:noProof/>
            <w:szCs w:val="20"/>
          </w:rPr>
          <w:t>Глава 2. Положение о регулирование землепользования и застройки органами местного самоуправления.</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_Toc181745294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18</w:t>
        </w:r>
        <w:r w:rsidR="00F47F25" w:rsidRPr="00F47F25">
          <w:rPr>
            <w:rFonts w:cs="Times New Roman"/>
            <w:b/>
            <w:i/>
            <w:noProof/>
            <w:webHidden/>
            <w:szCs w:val="20"/>
          </w:rPr>
          <w:fldChar w:fldCharType="end"/>
        </w:r>
      </w:hyperlink>
    </w:p>
    <w:p w14:paraId="309CB62A" w14:textId="3FD675A4" w:rsidR="00F47F25" w:rsidRPr="00F47F25" w:rsidRDefault="008C2C64">
      <w:pPr>
        <w:pStyle w:val="36"/>
        <w:tabs>
          <w:tab w:val="right" w:leader="dot" w:pos="9629"/>
        </w:tabs>
        <w:rPr>
          <w:rFonts w:eastAsiaTheme="minorEastAsia" w:cs="Times New Roman"/>
          <w:b/>
          <w:i/>
          <w:noProof/>
          <w:sz w:val="20"/>
          <w:szCs w:val="20"/>
          <w:lang w:eastAsia="ru-RU"/>
        </w:rPr>
      </w:pPr>
      <w:hyperlink w:anchor="_Toc181745295" w:history="1">
        <w:r w:rsidR="00F47F25" w:rsidRPr="00F47F25">
          <w:rPr>
            <w:rStyle w:val="ad"/>
            <w:rFonts w:cs="Times New Roman"/>
            <w:b/>
            <w:i/>
            <w:noProof/>
            <w:sz w:val="20"/>
            <w:szCs w:val="20"/>
          </w:rPr>
          <w:t>Раздел 3. Участники отношений, возникающих по поводу землепользования и застройки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_Toc181745295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18</w:t>
        </w:r>
        <w:r w:rsidR="00F47F25" w:rsidRPr="00F47F25">
          <w:rPr>
            <w:rFonts w:cs="Times New Roman"/>
            <w:b/>
            <w:i/>
            <w:noProof/>
            <w:webHidden/>
            <w:sz w:val="20"/>
            <w:szCs w:val="20"/>
          </w:rPr>
          <w:fldChar w:fldCharType="end"/>
        </w:r>
      </w:hyperlink>
    </w:p>
    <w:p w14:paraId="070530D1" w14:textId="6AAD7E31" w:rsidR="00F47F25" w:rsidRPr="00F47F25" w:rsidRDefault="008C2C64">
      <w:pPr>
        <w:pStyle w:val="43"/>
        <w:rPr>
          <w:rFonts w:eastAsiaTheme="minorEastAsia" w:cs="Times New Roman"/>
          <w:b/>
          <w:i/>
          <w:noProof/>
          <w:sz w:val="20"/>
          <w:szCs w:val="20"/>
          <w:lang w:eastAsia="ru-RU"/>
        </w:rPr>
      </w:pPr>
      <w:hyperlink w:anchor="_Toc181745296" w:history="1">
        <w:r w:rsidR="00F47F25" w:rsidRPr="00F47F25">
          <w:rPr>
            <w:rStyle w:val="ad"/>
            <w:rFonts w:cs="Times New Roman"/>
            <w:b/>
            <w:i/>
            <w:noProof/>
            <w:sz w:val="20"/>
            <w:szCs w:val="20"/>
          </w:rPr>
          <w:t>Статья 7. Общие положения о лицах, осуществляющих землепользование и застройку, и их действиях.</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_Toc181745296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18</w:t>
        </w:r>
        <w:r w:rsidR="00F47F25" w:rsidRPr="00F47F25">
          <w:rPr>
            <w:rFonts w:cs="Times New Roman"/>
            <w:b/>
            <w:i/>
            <w:noProof/>
            <w:webHidden/>
            <w:sz w:val="20"/>
            <w:szCs w:val="20"/>
          </w:rPr>
          <w:fldChar w:fldCharType="end"/>
        </w:r>
      </w:hyperlink>
    </w:p>
    <w:p w14:paraId="6D2E874F" w14:textId="6910BE9C" w:rsidR="00F47F25" w:rsidRPr="00F47F25" w:rsidRDefault="008C2C64">
      <w:pPr>
        <w:pStyle w:val="43"/>
        <w:rPr>
          <w:rFonts w:eastAsiaTheme="minorEastAsia" w:cs="Times New Roman"/>
          <w:b/>
          <w:i/>
          <w:noProof/>
          <w:sz w:val="20"/>
          <w:szCs w:val="20"/>
          <w:lang w:eastAsia="ru-RU"/>
        </w:rPr>
      </w:pPr>
      <w:hyperlink w:anchor="_Toc181745297" w:history="1">
        <w:r w:rsidR="00F47F25" w:rsidRPr="00F47F25">
          <w:rPr>
            <w:rStyle w:val="ad"/>
            <w:rFonts w:cs="Times New Roman"/>
            <w:b/>
            <w:bCs/>
            <w:i/>
            <w:noProof/>
            <w:sz w:val="20"/>
            <w:szCs w:val="20"/>
          </w:rPr>
          <w:t xml:space="preserve">Статья 7.1. </w:t>
        </w:r>
        <w:r w:rsidR="00F47F25" w:rsidRPr="00F47F25">
          <w:rPr>
            <w:rStyle w:val="ad"/>
            <w:rFonts w:cs="Times New Roman"/>
            <w:b/>
            <w:i/>
            <w:noProof/>
            <w:sz w:val="20"/>
            <w:szCs w:val="20"/>
          </w:rPr>
          <w:t>Органы, осуществляющие регулирование землепользования и застройки на территории Нижнебаканского сельского поселения.</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_Toc181745297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18</w:t>
        </w:r>
        <w:r w:rsidR="00F47F25" w:rsidRPr="00F47F25">
          <w:rPr>
            <w:rFonts w:cs="Times New Roman"/>
            <w:b/>
            <w:i/>
            <w:noProof/>
            <w:webHidden/>
            <w:sz w:val="20"/>
            <w:szCs w:val="20"/>
          </w:rPr>
          <w:fldChar w:fldCharType="end"/>
        </w:r>
      </w:hyperlink>
    </w:p>
    <w:p w14:paraId="2D09C32F" w14:textId="7F1ECB8E" w:rsidR="00F47F25" w:rsidRPr="00F47F25" w:rsidRDefault="008C2C64">
      <w:pPr>
        <w:pStyle w:val="43"/>
        <w:rPr>
          <w:rFonts w:eastAsiaTheme="minorEastAsia" w:cs="Times New Roman"/>
          <w:b/>
          <w:i/>
          <w:noProof/>
          <w:sz w:val="20"/>
          <w:szCs w:val="20"/>
          <w:lang w:eastAsia="ru-RU"/>
        </w:rPr>
      </w:pPr>
      <w:hyperlink w:anchor="_Toc181745298" w:history="1">
        <w:r w:rsidR="00F47F25" w:rsidRPr="00F47F25">
          <w:rPr>
            <w:rStyle w:val="ad"/>
            <w:rFonts w:cs="Times New Roman"/>
            <w:b/>
            <w:i/>
            <w:noProof/>
            <w:sz w:val="20"/>
            <w:szCs w:val="20"/>
          </w:rPr>
          <w:t>Статья 7.2. Комиссия по землепользованию и застройке</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_Toc181745298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18</w:t>
        </w:r>
        <w:r w:rsidR="00F47F25" w:rsidRPr="00F47F25">
          <w:rPr>
            <w:rFonts w:cs="Times New Roman"/>
            <w:b/>
            <w:i/>
            <w:noProof/>
            <w:webHidden/>
            <w:sz w:val="20"/>
            <w:szCs w:val="20"/>
          </w:rPr>
          <w:fldChar w:fldCharType="end"/>
        </w:r>
      </w:hyperlink>
    </w:p>
    <w:p w14:paraId="6A91A1B0" w14:textId="7D1DF96A" w:rsidR="00F47F25" w:rsidRPr="00F47F25" w:rsidRDefault="008C2C64">
      <w:pPr>
        <w:pStyle w:val="27"/>
        <w:rPr>
          <w:rFonts w:eastAsiaTheme="minorEastAsia" w:cs="Times New Roman"/>
          <w:b/>
          <w:i/>
          <w:noProof/>
          <w:szCs w:val="20"/>
        </w:rPr>
      </w:pPr>
      <w:hyperlink w:anchor="_Toc181745299" w:history="1">
        <w:r w:rsidR="00F47F25" w:rsidRPr="00F47F25">
          <w:rPr>
            <w:rStyle w:val="ad"/>
            <w:rFonts w:cs="Times New Roman"/>
            <w:b/>
            <w:i/>
            <w:noProof/>
            <w:szCs w:val="20"/>
          </w:rPr>
          <w:t>Глава 3. Предоставление прав на земельные участки.</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_Toc181745299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20</w:t>
        </w:r>
        <w:r w:rsidR="00F47F25" w:rsidRPr="00F47F25">
          <w:rPr>
            <w:rFonts w:cs="Times New Roman"/>
            <w:b/>
            <w:i/>
            <w:noProof/>
            <w:webHidden/>
            <w:szCs w:val="20"/>
          </w:rPr>
          <w:fldChar w:fldCharType="end"/>
        </w:r>
      </w:hyperlink>
    </w:p>
    <w:p w14:paraId="6FF4BEF1" w14:textId="5E6D86D6" w:rsidR="00F47F25" w:rsidRPr="00F47F25" w:rsidRDefault="008C2C64">
      <w:pPr>
        <w:pStyle w:val="36"/>
        <w:tabs>
          <w:tab w:val="right" w:leader="dot" w:pos="9629"/>
        </w:tabs>
        <w:rPr>
          <w:rFonts w:eastAsiaTheme="minorEastAsia" w:cs="Times New Roman"/>
          <w:b/>
          <w:i/>
          <w:noProof/>
          <w:sz w:val="20"/>
          <w:szCs w:val="20"/>
          <w:lang w:eastAsia="ru-RU"/>
        </w:rPr>
      </w:pPr>
      <w:hyperlink w:anchor="_Toc181745300" w:history="1">
        <w:r w:rsidR="00F47F25" w:rsidRPr="00F47F25">
          <w:rPr>
            <w:rStyle w:val="ad"/>
            <w:rFonts w:cs="Times New Roman"/>
            <w:b/>
            <w:i/>
            <w:noProof/>
            <w:sz w:val="20"/>
            <w:szCs w:val="20"/>
          </w:rPr>
          <w:t>Раздел 4. Предоставление прав на земельные участки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_Toc181745300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20</w:t>
        </w:r>
        <w:r w:rsidR="00F47F25" w:rsidRPr="00F47F25">
          <w:rPr>
            <w:rFonts w:cs="Times New Roman"/>
            <w:b/>
            <w:i/>
            <w:noProof/>
            <w:webHidden/>
            <w:sz w:val="20"/>
            <w:szCs w:val="20"/>
          </w:rPr>
          <w:fldChar w:fldCharType="end"/>
        </w:r>
      </w:hyperlink>
    </w:p>
    <w:p w14:paraId="1B4E13DF" w14:textId="4A0F1219" w:rsidR="00F47F25" w:rsidRPr="00F47F25" w:rsidRDefault="008C2C64">
      <w:pPr>
        <w:pStyle w:val="43"/>
        <w:rPr>
          <w:rFonts w:eastAsiaTheme="minorEastAsia" w:cs="Times New Roman"/>
          <w:b/>
          <w:i/>
          <w:noProof/>
          <w:sz w:val="20"/>
          <w:szCs w:val="20"/>
          <w:lang w:eastAsia="ru-RU"/>
        </w:rPr>
      </w:pPr>
      <w:hyperlink w:anchor="_Toc181745301" w:history="1">
        <w:r w:rsidR="00F47F25" w:rsidRPr="00F47F25">
          <w:rPr>
            <w:rStyle w:val="ad"/>
            <w:rFonts w:cs="Times New Roman"/>
            <w:b/>
            <w:i/>
            <w:noProof/>
            <w:sz w:val="20"/>
            <w:szCs w:val="20"/>
          </w:rPr>
          <w:t>Статья 8. Общие положения предоставления прав на земельные участки.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_Toc181745301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20</w:t>
        </w:r>
        <w:r w:rsidR="00F47F25" w:rsidRPr="00F47F25">
          <w:rPr>
            <w:rFonts w:cs="Times New Roman"/>
            <w:b/>
            <w:i/>
            <w:noProof/>
            <w:webHidden/>
            <w:sz w:val="20"/>
            <w:szCs w:val="20"/>
          </w:rPr>
          <w:fldChar w:fldCharType="end"/>
        </w:r>
      </w:hyperlink>
    </w:p>
    <w:p w14:paraId="1D5D1048" w14:textId="61DEDD0E" w:rsidR="00F47F25" w:rsidRPr="00F47F25" w:rsidRDefault="008C2C64">
      <w:pPr>
        <w:pStyle w:val="43"/>
        <w:rPr>
          <w:rFonts w:eastAsiaTheme="minorEastAsia" w:cs="Times New Roman"/>
          <w:b/>
          <w:i/>
          <w:noProof/>
          <w:sz w:val="20"/>
          <w:szCs w:val="20"/>
          <w:lang w:eastAsia="ru-RU"/>
        </w:rPr>
      </w:pPr>
      <w:hyperlink w:anchor="_Toc181745302" w:history="1">
        <w:r w:rsidR="00F47F25" w:rsidRPr="00F47F25">
          <w:rPr>
            <w:rStyle w:val="ad"/>
            <w:rFonts w:cs="Times New Roman"/>
            <w:b/>
            <w:i/>
            <w:noProof/>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_Toc181745302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25</w:t>
        </w:r>
        <w:r w:rsidR="00F47F25" w:rsidRPr="00F47F25">
          <w:rPr>
            <w:rFonts w:cs="Times New Roman"/>
            <w:b/>
            <w:i/>
            <w:noProof/>
            <w:webHidden/>
            <w:sz w:val="20"/>
            <w:szCs w:val="20"/>
          </w:rPr>
          <w:fldChar w:fldCharType="end"/>
        </w:r>
      </w:hyperlink>
    </w:p>
    <w:p w14:paraId="16464B76" w14:textId="2FB9B073" w:rsidR="00F47F25" w:rsidRPr="00F47F25" w:rsidRDefault="008C2C64">
      <w:pPr>
        <w:pStyle w:val="43"/>
        <w:rPr>
          <w:rFonts w:eastAsiaTheme="minorEastAsia" w:cs="Times New Roman"/>
          <w:b/>
          <w:i/>
          <w:noProof/>
          <w:sz w:val="20"/>
          <w:szCs w:val="20"/>
          <w:lang w:eastAsia="ru-RU"/>
        </w:rPr>
      </w:pPr>
      <w:hyperlink w:anchor="_Toc181745303" w:history="1">
        <w:r w:rsidR="00F47F25" w:rsidRPr="00F47F25">
          <w:rPr>
            <w:rStyle w:val="ad"/>
            <w:rFonts w:cs="Times New Roman"/>
            <w:b/>
            <w:i/>
            <w:noProof/>
            <w:sz w:val="20"/>
            <w:szCs w:val="20"/>
          </w:rPr>
          <w:t>Статья 10. Приобретение прав на земельные участки, на которых расположены объекты недвижимости.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_Toc181745303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25</w:t>
        </w:r>
        <w:r w:rsidR="00F47F25" w:rsidRPr="00F47F25">
          <w:rPr>
            <w:rFonts w:cs="Times New Roman"/>
            <w:b/>
            <w:i/>
            <w:noProof/>
            <w:webHidden/>
            <w:sz w:val="20"/>
            <w:szCs w:val="20"/>
          </w:rPr>
          <w:fldChar w:fldCharType="end"/>
        </w:r>
      </w:hyperlink>
    </w:p>
    <w:p w14:paraId="21C9B547" w14:textId="573A87CE" w:rsidR="00F47F25" w:rsidRPr="00F47F25" w:rsidRDefault="008C2C64">
      <w:pPr>
        <w:pStyle w:val="36"/>
        <w:tabs>
          <w:tab w:val="right" w:leader="dot" w:pos="9629"/>
        </w:tabs>
        <w:rPr>
          <w:rFonts w:eastAsiaTheme="minorEastAsia" w:cs="Times New Roman"/>
          <w:b/>
          <w:i/>
          <w:noProof/>
          <w:sz w:val="20"/>
          <w:szCs w:val="20"/>
          <w:lang w:eastAsia="ru-RU"/>
        </w:rPr>
      </w:pPr>
      <w:hyperlink w:anchor="_Toc181745304" w:history="1">
        <w:r w:rsidR="00F47F25" w:rsidRPr="00F47F25">
          <w:rPr>
            <w:rStyle w:val="ad"/>
            <w:rFonts w:cs="Times New Roman"/>
            <w:b/>
            <w:i/>
            <w:noProof/>
            <w:sz w:val="20"/>
            <w:szCs w:val="20"/>
          </w:rPr>
          <w:t>Раздел 5. Прекращение и ограничение прав на земельные участки. Сервитуты</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_Toc181745304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27</w:t>
        </w:r>
        <w:r w:rsidR="00F47F25" w:rsidRPr="00F47F25">
          <w:rPr>
            <w:rFonts w:cs="Times New Roman"/>
            <w:b/>
            <w:i/>
            <w:noProof/>
            <w:webHidden/>
            <w:sz w:val="20"/>
            <w:szCs w:val="20"/>
          </w:rPr>
          <w:fldChar w:fldCharType="end"/>
        </w:r>
      </w:hyperlink>
    </w:p>
    <w:p w14:paraId="523C1C3D" w14:textId="75DEA6A3" w:rsidR="00F47F25" w:rsidRPr="00F47F25" w:rsidRDefault="008C2C64">
      <w:pPr>
        <w:pStyle w:val="43"/>
        <w:rPr>
          <w:rFonts w:eastAsiaTheme="minorEastAsia" w:cs="Times New Roman"/>
          <w:b/>
          <w:i/>
          <w:noProof/>
          <w:sz w:val="20"/>
          <w:szCs w:val="20"/>
          <w:lang w:eastAsia="ru-RU"/>
        </w:rPr>
      </w:pPr>
      <w:hyperlink w:anchor="_Toc181745305" w:history="1">
        <w:r w:rsidR="00F47F25" w:rsidRPr="00F47F25">
          <w:rPr>
            <w:rStyle w:val="ad"/>
            <w:rFonts w:cs="Times New Roman"/>
            <w:b/>
            <w:i/>
            <w:noProof/>
            <w:sz w:val="20"/>
            <w:szCs w:val="20"/>
          </w:rPr>
          <w:t>Статья 11. Прекращение прав на земельные участки.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_Toc181745305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27</w:t>
        </w:r>
        <w:r w:rsidR="00F47F25" w:rsidRPr="00F47F25">
          <w:rPr>
            <w:rFonts w:cs="Times New Roman"/>
            <w:b/>
            <w:i/>
            <w:noProof/>
            <w:webHidden/>
            <w:sz w:val="20"/>
            <w:szCs w:val="20"/>
          </w:rPr>
          <w:fldChar w:fldCharType="end"/>
        </w:r>
      </w:hyperlink>
    </w:p>
    <w:p w14:paraId="671439E2" w14:textId="044B238D" w:rsidR="00F47F25" w:rsidRPr="00F47F25" w:rsidRDefault="008C2C64">
      <w:pPr>
        <w:pStyle w:val="43"/>
        <w:rPr>
          <w:rFonts w:eastAsiaTheme="minorEastAsia" w:cs="Times New Roman"/>
          <w:b/>
          <w:i/>
          <w:noProof/>
          <w:sz w:val="20"/>
          <w:szCs w:val="20"/>
          <w:lang w:eastAsia="ru-RU"/>
        </w:rPr>
      </w:pPr>
      <w:hyperlink w:anchor="_Toc181745306" w:history="1">
        <w:r w:rsidR="00F47F25" w:rsidRPr="00F47F25">
          <w:rPr>
            <w:rStyle w:val="ad"/>
            <w:rFonts w:cs="Times New Roman"/>
            <w:b/>
            <w:i/>
            <w:noProof/>
            <w:sz w:val="20"/>
            <w:szCs w:val="20"/>
          </w:rPr>
          <w:t>Статья 12. Право ограниченного пользования чужим земельным участком (сервитут).</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_Toc181745306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27</w:t>
        </w:r>
        <w:r w:rsidR="00F47F25" w:rsidRPr="00F47F25">
          <w:rPr>
            <w:rFonts w:cs="Times New Roman"/>
            <w:b/>
            <w:i/>
            <w:noProof/>
            <w:webHidden/>
            <w:sz w:val="20"/>
            <w:szCs w:val="20"/>
          </w:rPr>
          <w:fldChar w:fldCharType="end"/>
        </w:r>
      </w:hyperlink>
    </w:p>
    <w:p w14:paraId="0DFD7842" w14:textId="6CDE4DEF" w:rsidR="00F47F25" w:rsidRPr="00F47F25" w:rsidRDefault="008C2C64">
      <w:pPr>
        <w:pStyle w:val="43"/>
        <w:rPr>
          <w:rFonts w:eastAsiaTheme="minorEastAsia" w:cs="Times New Roman"/>
          <w:b/>
          <w:i/>
          <w:noProof/>
          <w:sz w:val="20"/>
          <w:szCs w:val="20"/>
          <w:lang w:eastAsia="ru-RU"/>
        </w:rPr>
      </w:pPr>
      <w:hyperlink w:anchor="_Toc181745307" w:history="1">
        <w:r w:rsidR="00F47F25" w:rsidRPr="00F47F25">
          <w:rPr>
            <w:rStyle w:val="ad"/>
            <w:rFonts w:cs="Times New Roman"/>
            <w:b/>
            <w:i/>
            <w:noProof/>
            <w:sz w:val="20"/>
            <w:szCs w:val="20"/>
          </w:rPr>
          <w:t>Статья 13. Ограничение прав на землю.</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_Toc181745307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29</w:t>
        </w:r>
        <w:r w:rsidR="00F47F25" w:rsidRPr="00F47F25">
          <w:rPr>
            <w:rFonts w:cs="Times New Roman"/>
            <w:b/>
            <w:i/>
            <w:noProof/>
            <w:webHidden/>
            <w:sz w:val="20"/>
            <w:szCs w:val="20"/>
          </w:rPr>
          <w:fldChar w:fldCharType="end"/>
        </w:r>
      </w:hyperlink>
    </w:p>
    <w:p w14:paraId="4FFB37B2" w14:textId="0B789FF0" w:rsidR="00F47F25" w:rsidRPr="00F47F25" w:rsidRDefault="008C2C64">
      <w:pPr>
        <w:pStyle w:val="27"/>
        <w:rPr>
          <w:rFonts w:eastAsiaTheme="minorEastAsia" w:cs="Times New Roman"/>
          <w:b/>
          <w:i/>
          <w:noProof/>
          <w:szCs w:val="20"/>
        </w:rPr>
      </w:pPr>
      <w:hyperlink w:anchor="_Toc181745308" w:history="1">
        <w:r w:rsidR="00F47F25" w:rsidRPr="00F47F25">
          <w:rPr>
            <w:rStyle w:val="ad"/>
            <w:rFonts w:cs="Times New Roman"/>
            <w:b/>
            <w:i/>
            <w:noProof/>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_Toc181745308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31</w:t>
        </w:r>
        <w:r w:rsidR="00F47F25" w:rsidRPr="00F47F25">
          <w:rPr>
            <w:rFonts w:cs="Times New Roman"/>
            <w:b/>
            <w:i/>
            <w:noProof/>
            <w:webHidden/>
            <w:szCs w:val="20"/>
          </w:rPr>
          <w:fldChar w:fldCharType="end"/>
        </w:r>
      </w:hyperlink>
    </w:p>
    <w:p w14:paraId="73947895" w14:textId="4C6ADB45" w:rsidR="00F47F25" w:rsidRPr="00F47F25" w:rsidRDefault="008C2C64">
      <w:pPr>
        <w:pStyle w:val="43"/>
        <w:rPr>
          <w:rFonts w:eastAsiaTheme="minorEastAsia" w:cs="Times New Roman"/>
          <w:b/>
          <w:i/>
          <w:noProof/>
          <w:sz w:val="20"/>
          <w:szCs w:val="20"/>
          <w:lang w:eastAsia="ru-RU"/>
        </w:rPr>
      </w:pPr>
      <w:hyperlink w:anchor="_Toc181745309" w:history="1">
        <w:r w:rsidR="00F47F25" w:rsidRPr="00F47F25">
          <w:rPr>
            <w:rStyle w:val="ad"/>
            <w:rFonts w:cs="Times New Roman"/>
            <w:b/>
            <w:i/>
            <w:noProof/>
            <w:sz w:val="20"/>
            <w:szCs w:val="20"/>
          </w:rPr>
          <w:t>Статья 14. Градостроительные регламенты и их применение.</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_Toc181745309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31</w:t>
        </w:r>
        <w:r w:rsidR="00F47F25" w:rsidRPr="00F47F25">
          <w:rPr>
            <w:rFonts w:cs="Times New Roman"/>
            <w:b/>
            <w:i/>
            <w:noProof/>
            <w:webHidden/>
            <w:sz w:val="20"/>
            <w:szCs w:val="20"/>
          </w:rPr>
          <w:fldChar w:fldCharType="end"/>
        </w:r>
      </w:hyperlink>
    </w:p>
    <w:p w14:paraId="21E2F2ED" w14:textId="11631DC5" w:rsidR="00F47F25" w:rsidRPr="00F47F25" w:rsidRDefault="008C2C64">
      <w:pPr>
        <w:pStyle w:val="43"/>
        <w:rPr>
          <w:rFonts w:eastAsiaTheme="minorEastAsia" w:cs="Times New Roman"/>
          <w:b/>
          <w:i/>
          <w:noProof/>
          <w:sz w:val="20"/>
          <w:szCs w:val="20"/>
          <w:lang w:eastAsia="ru-RU"/>
        </w:rPr>
      </w:pPr>
      <w:hyperlink w:anchor="_Toc181745310" w:history="1">
        <w:r w:rsidR="00F47F25" w:rsidRPr="00F47F25">
          <w:rPr>
            <w:rStyle w:val="ad"/>
            <w:rFonts w:cs="Times New Roman"/>
            <w:b/>
            <w:i/>
            <w:noProof/>
            <w:sz w:val="20"/>
            <w:szCs w:val="20"/>
          </w:rPr>
          <w:t>Статья 15. Виды разрешенного использования земельных участков и объектов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_Toc181745310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32</w:t>
        </w:r>
        <w:r w:rsidR="00F47F25" w:rsidRPr="00F47F25">
          <w:rPr>
            <w:rFonts w:cs="Times New Roman"/>
            <w:b/>
            <w:i/>
            <w:noProof/>
            <w:webHidden/>
            <w:sz w:val="20"/>
            <w:szCs w:val="20"/>
          </w:rPr>
          <w:fldChar w:fldCharType="end"/>
        </w:r>
      </w:hyperlink>
    </w:p>
    <w:p w14:paraId="1A8E3F3F" w14:textId="11AE26AE" w:rsidR="00F47F25" w:rsidRPr="00F47F25" w:rsidRDefault="008C2C64">
      <w:pPr>
        <w:pStyle w:val="43"/>
        <w:rPr>
          <w:rFonts w:eastAsiaTheme="minorEastAsia" w:cs="Times New Roman"/>
          <w:b/>
          <w:i/>
          <w:noProof/>
          <w:sz w:val="20"/>
          <w:szCs w:val="20"/>
          <w:lang w:eastAsia="ru-RU"/>
        </w:rPr>
      </w:pPr>
      <w:hyperlink w:anchor="_Toc181745311" w:history="1">
        <w:r w:rsidR="00F47F25" w:rsidRPr="00F47F25">
          <w:rPr>
            <w:rStyle w:val="ad"/>
            <w:rFonts w:cs="Times New Roman"/>
            <w:b/>
            <w:i/>
            <w:noProof/>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_Toc181745311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32</w:t>
        </w:r>
        <w:r w:rsidR="00F47F25" w:rsidRPr="00F47F25">
          <w:rPr>
            <w:rFonts w:cs="Times New Roman"/>
            <w:b/>
            <w:i/>
            <w:noProof/>
            <w:webHidden/>
            <w:sz w:val="20"/>
            <w:szCs w:val="20"/>
          </w:rPr>
          <w:fldChar w:fldCharType="end"/>
        </w:r>
      </w:hyperlink>
    </w:p>
    <w:p w14:paraId="5E1D22DC" w14:textId="20819C0D" w:rsidR="00F47F25" w:rsidRPr="00F47F25" w:rsidRDefault="008C2C64">
      <w:pPr>
        <w:pStyle w:val="43"/>
        <w:rPr>
          <w:rFonts w:eastAsiaTheme="minorEastAsia" w:cs="Times New Roman"/>
          <w:b/>
          <w:i/>
          <w:noProof/>
          <w:sz w:val="20"/>
          <w:szCs w:val="20"/>
          <w:lang w:eastAsia="ru-RU"/>
        </w:rPr>
      </w:pPr>
      <w:hyperlink w:anchor="_Toc181745312" w:history="1">
        <w:r w:rsidR="00F47F25" w:rsidRPr="00F47F25">
          <w:rPr>
            <w:rStyle w:val="ad"/>
            <w:rFonts w:cs="Times New Roman"/>
            <w:b/>
            <w:i/>
            <w:noProof/>
            <w:sz w:val="20"/>
            <w:szCs w:val="20"/>
          </w:rPr>
          <w:t>Статья 17. Порядок изменения видов разрешенного использования земельных участков и объектов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_Toc181745312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33</w:t>
        </w:r>
        <w:r w:rsidR="00F47F25" w:rsidRPr="00F47F25">
          <w:rPr>
            <w:rFonts w:cs="Times New Roman"/>
            <w:b/>
            <w:i/>
            <w:noProof/>
            <w:webHidden/>
            <w:sz w:val="20"/>
            <w:szCs w:val="20"/>
          </w:rPr>
          <w:fldChar w:fldCharType="end"/>
        </w:r>
      </w:hyperlink>
    </w:p>
    <w:p w14:paraId="1ECF3CFF" w14:textId="1FD79E13" w:rsidR="00F47F25" w:rsidRPr="00F47F25" w:rsidRDefault="008C2C64">
      <w:pPr>
        <w:pStyle w:val="43"/>
        <w:rPr>
          <w:rFonts w:eastAsiaTheme="minorEastAsia" w:cs="Times New Roman"/>
          <w:b/>
          <w:i/>
          <w:noProof/>
          <w:sz w:val="20"/>
          <w:szCs w:val="20"/>
          <w:lang w:eastAsia="ru-RU"/>
        </w:rPr>
      </w:pPr>
      <w:hyperlink w:anchor="_Toc181745313" w:history="1">
        <w:r w:rsidR="00F47F25" w:rsidRPr="00F47F25">
          <w:rPr>
            <w:rStyle w:val="ad"/>
            <w:rFonts w:cs="Times New Roman"/>
            <w:b/>
            <w:i/>
            <w:noProof/>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_Toc181745313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33</w:t>
        </w:r>
        <w:r w:rsidR="00F47F25" w:rsidRPr="00F47F25">
          <w:rPr>
            <w:rFonts w:cs="Times New Roman"/>
            <w:b/>
            <w:i/>
            <w:noProof/>
            <w:webHidden/>
            <w:sz w:val="20"/>
            <w:szCs w:val="20"/>
          </w:rPr>
          <w:fldChar w:fldCharType="end"/>
        </w:r>
      </w:hyperlink>
    </w:p>
    <w:p w14:paraId="0F63CBC5" w14:textId="0059589C" w:rsidR="00F47F25" w:rsidRPr="00F47F25" w:rsidRDefault="008C2C64">
      <w:pPr>
        <w:pStyle w:val="43"/>
        <w:rPr>
          <w:rFonts w:eastAsiaTheme="minorEastAsia" w:cs="Times New Roman"/>
          <w:b/>
          <w:i/>
          <w:noProof/>
          <w:sz w:val="20"/>
          <w:szCs w:val="20"/>
          <w:lang w:eastAsia="ru-RU"/>
        </w:rPr>
      </w:pPr>
      <w:hyperlink w:anchor="_Toc181745314" w:history="1">
        <w:r w:rsidR="00F47F25" w:rsidRPr="00F47F25">
          <w:rPr>
            <w:rStyle w:val="ad"/>
            <w:rFonts w:cs="Times New Roman"/>
            <w:b/>
            <w:i/>
            <w:noProof/>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_Toc181745314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34</w:t>
        </w:r>
        <w:r w:rsidR="00F47F25" w:rsidRPr="00F47F25">
          <w:rPr>
            <w:rFonts w:cs="Times New Roman"/>
            <w:b/>
            <w:i/>
            <w:noProof/>
            <w:webHidden/>
            <w:sz w:val="20"/>
            <w:szCs w:val="20"/>
          </w:rPr>
          <w:fldChar w:fldCharType="end"/>
        </w:r>
      </w:hyperlink>
    </w:p>
    <w:p w14:paraId="028D02D6" w14:textId="135CA0B8" w:rsidR="00F47F25" w:rsidRPr="00F47F25" w:rsidRDefault="008C2C64">
      <w:pPr>
        <w:pStyle w:val="43"/>
        <w:rPr>
          <w:rFonts w:eastAsiaTheme="minorEastAsia" w:cs="Times New Roman"/>
          <w:b/>
          <w:i/>
          <w:noProof/>
          <w:sz w:val="20"/>
          <w:szCs w:val="20"/>
          <w:lang w:eastAsia="ru-RU"/>
        </w:rPr>
      </w:pPr>
      <w:hyperlink w:anchor="_Toc181745315" w:history="1">
        <w:r w:rsidR="00F47F25" w:rsidRPr="00F47F25">
          <w:rPr>
            <w:rStyle w:val="ad"/>
            <w:rFonts w:cs="Times New Roman"/>
            <w:b/>
            <w:i/>
            <w:noProof/>
            <w:sz w:val="20"/>
            <w:szCs w:val="20"/>
          </w:rPr>
          <w:t>Статья 20. Использование объектов недвижимости, не соответствующих установленному градостроительному регламенту.</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_Toc181745315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35</w:t>
        </w:r>
        <w:r w:rsidR="00F47F25" w:rsidRPr="00F47F25">
          <w:rPr>
            <w:rFonts w:cs="Times New Roman"/>
            <w:b/>
            <w:i/>
            <w:noProof/>
            <w:webHidden/>
            <w:sz w:val="20"/>
            <w:szCs w:val="20"/>
          </w:rPr>
          <w:fldChar w:fldCharType="end"/>
        </w:r>
      </w:hyperlink>
    </w:p>
    <w:p w14:paraId="76B27D0B" w14:textId="6EE4FA9B" w:rsidR="00F47F25" w:rsidRPr="00F47F25" w:rsidRDefault="008C2C64">
      <w:pPr>
        <w:pStyle w:val="27"/>
        <w:rPr>
          <w:rFonts w:eastAsiaTheme="minorEastAsia" w:cs="Times New Roman"/>
          <w:b/>
          <w:i/>
          <w:noProof/>
          <w:szCs w:val="20"/>
        </w:rPr>
      </w:pPr>
      <w:hyperlink w:anchor="_Toc181745316" w:history="1">
        <w:r w:rsidR="00F47F25" w:rsidRPr="00F47F25">
          <w:rPr>
            <w:rStyle w:val="ad"/>
            <w:rFonts w:cs="Times New Roman"/>
            <w:b/>
            <w:i/>
            <w:noProof/>
            <w:szCs w:val="20"/>
          </w:rPr>
          <w:t>Глава 5. Положение о подготовке документации по планировке территории.</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_Toc181745316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37</w:t>
        </w:r>
        <w:r w:rsidR="00F47F25" w:rsidRPr="00F47F25">
          <w:rPr>
            <w:rFonts w:cs="Times New Roman"/>
            <w:b/>
            <w:i/>
            <w:noProof/>
            <w:webHidden/>
            <w:szCs w:val="20"/>
          </w:rPr>
          <w:fldChar w:fldCharType="end"/>
        </w:r>
      </w:hyperlink>
    </w:p>
    <w:p w14:paraId="3873FCC5" w14:textId="5D64AFDF" w:rsidR="00F47F25" w:rsidRPr="00F47F25" w:rsidRDefault="008C2C64">
      <w:pPr>
        <w:pStyle w:val="43"/>
        <w:rPr>
          <w:rFonts w:eastAsiaTheme="minorEastAsia" w:cs="Times New Roman"/>
          <w:b/>
          <w:i/>
          <w:noProof/>
          <w:sz w:val="20"/>
          <w:szCs w:val="20"/>
          <w:lang w:eastAsia="ru-RU"/>
        </w:rPr>
      </w:pPr>
      <w:hyperlink w:anchor="_Toc181745317" w:history="1">
        <w:r w:rsidR="00F47F25" w:rsidRPr="00F47F25">
          <w:rPr>
            <w:rStyle w:val="ad"/>
            <w:rFonts w:cs="Times New Roman"/>
            <w:b/>
            <w:i/>
            <w:noProof/>
            <w:sz w:val="20"/>
            <w:szCs w:val="20"/>
          </w:rPr>
          <w:t>Статья 21. Общие положения о планировке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_Toc181745317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37</w:t>
        </w:r>
        <w:r w:rsidR="00F47F25" w:rsidRPr="00F47F25">
          <w:rPr>
            <w:rFonts w:cs="Times New Roman"/>
            <w:b/>
            <w:i/>
            <w:noProof/>
            <w:webHidden/>
            <w:sz w:val="20"/>
            <w:szCs w:val="20"/>
          </w:rPr>
          <w:fldChar w:fldCharType="end"/>
        </w:r>
      </w:hyperlink>
    </w:p>
    <w:p w14:paraId="54B4E004" w14:textId="7D40E099" w:rsidR="00F47F25" w:rsidRPr="00F47F25" w:rsidRDefault="008C2C64">
      <w:pPr>
        <w:pStyle w:val="43"/>
        <w:rPr>
          <w:rFonts w:eastAsiaTheme="minorEastAsia" w:cs="Times New Roman"/>
          <w:b/>
          <w:i/>
          <w:noProof/>
          <w:sz w:val="20"/>
          <w:szCs w:val="20"/>
          <w:lang w:eastAsia="ru-RU"/>
        </w:rPr>
      </w:pPr>
      <w:hyperlink w:anchor="_Toc181745318" w:history="1">
        <w:r w:rsidR="00F47F25" w:rsidRPr="00F47F25">
          <w:rPr>
            <w:rStyle w:val="ad"/>
            <w:rFonts w:cs="Times New Roman"/>
            <w:b/>
            <w:i/>
            <w:noProof/>
            <w:sz w:val="20"/>
            <w:szCs w:val="20"/>
          </w:rPr>
          <w:t>Статья 22. Инженерные изыскания для подготовки документации по планировке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_Toc181745318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38</w:t>
        </w:r>
        <w:r w:rsidR="00F47F25" w:rsidRPr="00F47F25">
          <w:rPr>
            <w:rFonts w:cs="Times New Roman"/>
            <w:b/>
            <w:i/>
            <w:noProof/>
            <w:webHidden/>
            <w:sz w:val="20"/>
            <w:szCs w:val="20"/>
          </w:rPr>
          <w:fldChar w:fldCharType="end"/>
        </w:r>
      </w:hyperlink>
    </w:p>
    <w:p w14:paraId="3A02DA1C" w14:textId="11625890" w:rsidR="00F47F25" w:rsidRPr="00F47F25" w:rsidRDefault="008C2C64">
      <w:pPr>
        <w:pStyle w:val="43"/>
        <w:rPr>
          <w:rFonts w:eastAsiaTheme="minorEastAsia" w:cs="Times New Roman"/>
          <w:b/>
          <w:i/>
          <w:noProof/>
          <w:sz w:val="20"/>
          <w:szCs w:val="20"/>
          <w:lang w:eastAsia="ru-RU"/>
        </w:rPr>
      </w:pPr>
      <w:hyperlink w:anchor="_Toc181745319" w:history="1">
        <w:r w:rsidR="00F47F25" w:rsidRPr="00F47F25">
          <w:rPr>
            <w:rStyle w:val="ad"/>
            <w:rFonts w:cs="Times New Roman"/>
            <w:b/>
            <w:i/>
            <w:noProof/>
            <w:sz w:val="20"/>
            <w:szCs w:val="20"/>
          </w:rPr>
          <w:t>Статья 23. Проекты планировки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_Toc181745319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38</w:t>
        </w:r>
        <w:r w:rsidR="00F47F25" w:rsidRPr="00F47F25">
          <w:rPr>
            <w:rFonts w:cs="Times New Roman"/>
            <w:b/>
            <w:i/>
            <w:noProof/>
            <w:webHidden/>
            <w:sz w:val="20"/>
            <w:szCs w:val="20"/>
          </w:rPr>
          <w:fldChar w:fldCharType="end"/>
        </w:r>
      </w:hyperlink>
    </w:p>
    <w:p w14:paraId="1A764A27" w14:textId="2C2505DF" w:rsidR="00F47F25" w:rsidRPr="00F47F25" w:rsidRDefault="008C2C64">
      <w:pPr>
        <w:pStyle w:val="43"/>
        <w:rPr>
          <w:rFonts w:eastAsiaTheme="minorEastAsia" w:cs="Times New Roman"/>
          <w:b/>
          <w:i/>
          <w:noProof/>
          <w:sz w:val="20"/>
          <w:szCs w:val="20"/>
          <w:lang w:eastAsia="ru-RU"/>
        </w:rPr>
      </w:pPr>
      <w:hyperlink w:anchor="_Toc181745320" w:history="1">
        <w:r w:rsidR="00F47F25" w:rsidRPr="00F47F25">
          <w:rPr>
            <w:rStyle w:val="ad"/>
            <w:rFonts w:cs="Times New Roman"/>
            <w:b/>
            <w:i/>
            <w:noProof/>
            <w:sz w:val="20"/>
            <w:szCs w:val="20"/>
          </w:rPr>
          <w:t>Статья 24. Проекты межевания территорий.</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_Toc181745320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39</w:t>
        </w:r>
        <w:r w:rsidR="00F47F25" w:rsidRPr="00F47F25">
          <w:rPr>
            <w:rFonts w:cs="Times New Roman"/>
            <w:b/>
            <w:i/>
            <w:noProof/>
            <w:webHidden/>
            <w:sz w:val="20"/>
            <w:szCs w:val="20"/>
          </w:rPr>
          <w:fldChar w:fldCharType="end"/>
        </w:r>
      </w:hyperlink>
    </w:p>
    <w:p w14:paraId="470775D0" w14:textId="2A89F41B" w:rsidR="00F47F25" w:rsidRPr="00F47F25" w:rsidRDefault="008C2C64">
      <w:pPr>
        <w:pStyle w:val="43"/>
        <w:rPr>
          <w:rFonts w:eastAsiaTheme="minorEastAsia" w:cs="Times New Roman"/>
          <w:b/>
          <w:i/>
          <w:noProof/>
          <w:sz w:val="20"/>
          <w:szCs w:val="20"/>
          <w:lang w:eastAsia="ru-RU"/>
        </w:rPr>
      </w:pPr>
      <w:hyperlink w:anchor="_Toc181745321" w:history="1">
        <w:r w:rsidR="00F47F25" w:rsidRPr="00F47F25">
          <w:rPr>
            <w:rStyle w:val="ad"/>
            <w:rFonts w:cs="Times New Roman"/>
            <w:b/>
            <w:i/>
            <w:noProof/>
            <w:sz w:val="20"/>
            <w:szCs w:val="20"/>
          </w:rPr>
          <w:t>Статья 25. Особенности подготовки документации по планировке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_Toc181745321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41</w:t>
        </w:r>
        <w:r w:rsidR="00F47F25" w:rsidRPr="00F47F25">
          <w:rPr>
            <w:rFonts w:cs="Times New Roman"/>
            <w:b/>
            <w:i/>
            <w:noProof/>
            <w:webHidden/>
            <w:sz w:val="20"/>
            <w:szCs w:val="20"/>
          </w:rPr>
          <w:fldChar w:fldCharType="end"/>
        </w:r>
      </w:hyperlink>
    </w:p>
    <w:p w14:paraId="043F7685" w14:textId="74B105E6" w:rsidR="00F47F25" w:rsidRPr="00F47F25" w:rsidRDefault="008C2C64">
      <w:pPr>
        <w:pStyle w:val="43"/>
        <w:rPr>
          <w:rFonts w:eastAsiaTheme="minorEastAsia" w:cs="Times New Roman"/>
          <w:b/>
          <w:i/>
          <w:noProof/>
          <w:sz w:val="20"/>
          <w:szCs w:val="20"/>
          <w:lang w:eastAsia="ru-RU"/>
        </w:rPr>
      </w:pPr>
      <w:hyperlink w:anchor="_Toc181745322" w:history="1">
        <w:r w:rsidR="00F47F25" w:rsidRPr="00F47F25">
          <w:rPr>
            <w:rStyle w:val="ad"/>
            <w:rFonts w:cs="Times New Roman"/>
            <w:b/>
            <w:i/>
            <w:noProof/>
            <w:sz w:val="20"/>
            <w:szCs w:val="20"/>
          </w:rPr>
          <w:t>Статья 26. Особенности подготовки документации по планировке территории применительно к территории поселения.</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_Toc181745322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46</w:t>
        </w:r>
        <w:r w:rsidR="00F47F25" w:rsidRPr="00F47F25">
          <w:rPr>
            <w:rFonts w:cs="Times New Roman"/>
            <w:b/>
            <w:i/>
            <w:noProof/>
            <w:webHidden/>
            <w:sz w:val="20"/>
            <w:szCs w:val="20"/>
          </w:rPr>
          <w:fldChar w:fldCharType="end"/>
        </w:r>
      </w:hyperlink>
    </w:p>
    <w:p w14:paraId="11B28A83" w14:textId="38F21DB3" w:rsidR="00F47F25" w:rsidRPr="00F47F25" w:rsidRDefault="008C2C64">
      <w:pPr>
        <w:pStyle w:val="43"/>
        <w:rPr>
          <w:rFonts w:eastAsiaTheme="minorEastAsia" w:cs="Times New Roman"/>
          <w:b/>
          <w:i/>
          <w:noProof/>
          <w:sz w:val="20"/>
          <w:szCs w:val="20"/>
          <w:lang w:eastAsia="ru-RU"/>
        </w:rPr>
      </w:pPr>
      <w:hyperlink w:anchor="_Toc181745323" w:history="1">
        <w:r w:rsidR="00F47F25" w:rsidRPr="00F47F25">
          <w:rPr>
            <w:rStyle w:val="ad"/>
            <w:rFonts w:cs="Times New Roman"/>
            <w:b/>
            <w:i/>
            <w:noProof/>
            <w:sz w:val="20"/>
            <w:szCs w:val="20"/>
          </w:rPr>
          <w:t>Статья 27. Архитектурно-градостроительный облик объекта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_Toc181745323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47</w:t>
        </w:r>
        <w:r w:rsidR="00F47F25" w:rsidRPr="00F47F25">
          <w:rPr>
            <w:rFonts w:cs="Times New Roman"/>
            <w:b/>
            <w:i/>
            <w:noProof/>
            <w:webHidden/>
            <w:sz w:val="20"/>
            <w:szCs w:val="20"/>
          </w:rPr>
          <w:fldChar w:fldCharType="end"/>
        </w:r>
      </w:hyperlink>
    </w:p>
    <w:p w14:paraId="09786DEE" w14:textId="7EEC24D1" w:rsidR="00F47F25" w:rsidRPr="00F47F25" w:rsidRDefault="008C2C64">
      <w:pPr>
        <w:pStyle w:val="43"/>
        <w:rPr>
          <w:rFonts w:eastAsiaTheme="minorEastAsia" w:cs="Times New Roman"/>
          <w:b/>
          <w:i/>
          <w:noProof/>
          <w:sz w:val="20"/>
          <w:szCs w:val="20"/>
          <w:lang w:eastAsia="ru-RU"/>
        </w:rPr>
      </w:pPr>
      <w:hyperlink w:anchor="_Toc181745324" w:history="1">
        <w:r w:rsidR="00F47F25" w:rsidRPr="00F47F25">
          <w:rPr>
            <w:rStyle w:val="ad"/>
            <w:rFonts w:cs="Times New Roman"/>
            <w:b/>
            <w:i/>
            <w:noProof/>
            <w:sz w:val="20"/>
            <w:szCs w:val="20"/>
          </w:rPr>
          <w:t>Статья 28. Правила согласования архитектурно-градостроительного облика объекта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_Toc181745324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48</w:t>
        </w:r>
        <w:r w:rsidR="00F47F25" w:rsidRPr="00F47F25">
          <w:rPr>
            <w:rFonts w:cs="Times New Roman"/>
            <w:b/>
            <w:i/>
            <w:noProof/>
            <w:webHidden/>
            <w:sz w:val="20"/>
            <w:szCs w:val="20"/>
          </w:rPr>
          <w:fldChar w:fldCharType="end"/>
        </w:r>
      </w:hyperlink>
    </w:p>
    <w:p w14:paraId="6C1DE89F" w14:textId="5C235290" w:rsidR="00F47F25" w:rsidRPr="00F47F25" w:rsidRDefault="008C2C64">
      <w:pPr>
        <w:pStyle w:val="27"/>
        <w:rPr>
          <w:rFonts w:eastAsiaTheme="minorEastAsia" w:cs="Times New Roman"/>
          <w:b/>
          <w:i/>
          <w:noProof/>
          <w:szCs w:val="20"/>
        </w:rPr>
      </w:pPr>
      <w:hyperlink w:anchor="_Toc181745325" w:history="1">
        <w:r w:rsidR="00F47F25" w:rsidRPr="00F47F25">
          <w:rPr>
            <w:rStyle w:val="ad"/>
            <w:rFonts w:cs="Times New Roman"/>
            <w:b/>
            <w:i/>
            <w:noProof/>
            <w:szCs w:val="20"/>
          </w:rPr>
          <w:t>Глава 6. Положение о проведении общественных обсуждений или публичных слушаний по вопросам землепользования и застройки.</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_Toc181745325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51</w:t>
        </w:r>
        <w:r w:rsidR="00F47F25" w:rsidRPr="00F47F25">
          <w:rPr>
            <w:rFonts w:cs="Times New Roman"/>
            <w:b/>
            <w:i/>
            <w:noProof/>
            <w:webHidden/>
            <w:szCs w:val="20"/>
          </w:rPr>
          <w:fldChar w:fldCharType="end"/>
        </w:r>
      </w:hyperlink>
    </w:p>
    <w:p w14:paraId="52721F8F" w14:textId="1B0CD78A" w:rsidR="00F47F25" w:rsidRPr="00F47F25" w:rsidRDefault="008C2C64">
      <w:pPr>
        <w:pStyle w:val="43"/>
        <w:rPr>
          <w:rFonts w:eastAsiaTheme="minorEastAsia" w:cs="Times New Roman"/>
          <w:b/>
          <w:i/>
          <w:noProof/>
          <w:sz w:val="20"/>
          <w:szCs w:val="20"/>
          <w:lang w:eastAsia="ru-RU"/>
        </w:rPr>
      </w:pPr>
      <w:hyperlink w:anchor="_Toc181745326" w:history="1">
        <w:r w:rsidR="00F47F25" w:rsidRPr="00F47F25">
          <w:rPr>
            <w:rStyle w:val="ad"/>
            <w:rFonts w:cs="Times New Roman"/>
            <w:b/>
            <w:i/>
            <w:noProof/>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_Toc181745326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51</w:t>
        </w:r>
        <w:r w:rsidR="00F47F25" w:rsidRPr="00F47F25">
          <w:rPr>
            <w:rFonts w:cs="Times New Roman"/>
            <w:b/>
            <w:i/>
            <w:noProof/>
            <w:webHidden/>
            <w:sz w:val="20"/>
            <w:szCs w:val="20"/>
          </w:rPr>
          <w:fldChar w:fldCharType="end"/>
        </w:r>
      </w:hyperlink>
    </w:p>
    <w:p w14:paraId="7F319E44" w14:textId="6894E7B7" w:rsidR="00F47F25" w:rsidRPr="00F47F25" w:rsidRDefault="008C2C64">
      <w:pPr>
        <w:pStyle w:val="27"/>
        <w:rPr>
          <w:rFonts w:eastAsiaTheme="minorEastAsia" w:cs="Times New Roman"/>
          <w:b/>
          <w:i/>
          <w:noProof/>
          <w:szCs w:val="20"/>
        </w:rPr>
      </w:pPr>
      <w:hyperlink w:anchor="_Toc181745327" w:history="1">
        <w:r w:rsidR="00F47F25" w:rsidRPr="00F47F25">
          <w:rPr>
            <w:rStyle w:val="ad"/>
            <w:rFonts w:cs="Times New Roman"/>
            <w:b/>
            <w:i/>
            <w:noProof/>
            <w:szCs w:val="20"/>
          </w:rPr>
          <w:t>Глава 7. Внесение изменений в правила землепользования и застройки</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_Toc181745327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52</w:t>
        </w:r>
        <w:r w:rsidR="00F47F25" w:rsidRPr="00F47F25">
          <w:rPr>
            <w:rFonts w:cs="Times New Roman"/>
            <w:b/>
            <w:i/>
            <w:noProof/>
            <w:webHidden/>
            <w:szCs w:val="20"/>
          </w:rPr>
          <w:fldChar w:fldCharType="end"/>
        </w:r>
      </w:hyperlink>
    </w:p>
    <w:p w14:paraId="2D91976E" w14:textId="202EFC4F" w:rsidR="00F47F25" w:rsidRPr="00F47F25" w:rsidRDefault="008C2C64">
      <w:pPr>
        <w:pStyle w:val="43"/>
        <w:rPr>
          <w:rFonts w:eastAsiaTheme="minorEastAsia" w:cs="Times New Roman"/>
          <w:b/>
          <w:i/>
          <w:noProof/>
          <w:sz w:val="20"/>
          <w:szCs w:val="20"/>
          <w:lang w:eastAsia="ru-RU"/>
        </w:rPr>
      </w:pPr>
      <w:hyperlink w:anchor="_Toc181745328" w:history="1">
        <w:r w:rsidR="00F47F25" w:rsidRPr="00F47F25">
          <w:rPr>
            <w:rStyle w:val="ad"/>
            <w:rFonts w:cs="Times New Roman"/>
            <w:b/>
            <w:i/>
            <w:noProof/>
            <w:sz w:val="20"/>
            <w:szCs w:val="20"/>
          </w:rPr>
          <w:t>Статья 30. Порядок подготовки проекта правил землепользования и застройки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_Toc181745328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52</w:t>
        </w:r>
        <w:r w:rsidR="00F47F25" w:rsidRPr="00F47F25">
          <w:rPr>
            <w:rFonts w:cs="Times New Roman"/>
            <w:b/>
            <w:i/>
            <w:noProof/>
            <w:webHidden/>
            <w:sz w:val="20"/>
            <w:szCs w:val="20"/>
          </w:rPr>
          <w:fldChar w:fldCharType="end"/>
        </w:r>
      </w:hyperlink>
    </w:p>
    <w:p w14:paraId="456B3333" w14:textId="49D87D72" w:rsidR="00F47F25" w:rsidRPr="00F47F25" w:rsidRDefault="008C2C64">
      <w:pPr>
        <w:pStyle w:val="43"/>
        <w:rPr>
          <w:rFonts w:eastAsiaTheme="minorEastAsia" w:cs="Times New Roman"/>
          <w:b/>
          <w:i/>
          <w:noProof/>
          <w:sz w:val="20"/>
          <w:szCs w:val="20"/>
          <w:lang w:eastAsia="ru-RU"/>
        </w:rPr>
      </w:pPr>
      <w:hyperlink w:anchor="_Toc181745329" w:history="1">
        <w:r w:rsidR="00F47F25" w:rsidRPr="00F47F25">
          <w:rPr>
            <w:rStyle w:val="ad"/>
            <w:rFonts w:cs="Times New Roman"/>
            <w:b/>
            <w:i/>
            <w:noProof/>
            <w:sz w:val="20"/>
            <w:szCs w:val="20"/>
          </w:rPr>
          <w:t>Статья 31. Порядок утверждения правил землепользования и застройки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_Toc181745329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53</w:t>
        </w:r>
        <w:r w:rsidR="00F47F25" w:rsidRPr="00F47F25">
          <w:rPr>
            <w:rFonts w:cs="Times New Roman"/>
            <w:b/>
            <w:i/>
            <w:noProof/>
            <w:webHidden/>
            <w:sz w:val="20"/>
            <w:szCs w:val="20"/>
          </w:rPr>
          <w:fldChar w:fldCharType="end"/>
        </w:r>
      </w:hyperlink>
    </w:p>
    <w:p w14:paraId="3C97F602" w14:textId="23EE39C2" w:rsidR="00F47F25" w:rsidRPr="00F47F25" w:rsidRDefault="008C2C64">
      <w:pPr>
        <w:pStyle w:val="43"/>
        <w:rPr>
          <w:rFonts w:eastAsiaTheme="minorEastAsia" w:cs="Times New Roman"/>
          <w:b/>
          <w:i/>
          <w:noProof/>
          <w:sz w:val="20"/>
          <w:szCs w:val="20"/>
          <w:lang w:eastAsia="ru-RU"/>
        </w:rPr>
      </w:pPr>
      <w:hyperlink w:anchor="_Toc181745330" w:history="1">
        <w:r w:rsidR="00F47F25" w:rsidRPr="00F47F25">
          <w:rPr>
            <w:rStyle w:val="ad"/>
            <w:rFonts w:cs="Times New Roman"/>
            <w:b/>
            <w:i/>
            <w:noProof/>
            <w:sz w:val="20"/>
            <w:szCs w:val="20"/>
          </w:rPr>
          <w:t>Статья 32. Порядок внесения изменений в правила землепользования и застройки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_Toc181745330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54</w:t>
        </w:r>
        <w:r w:rsidR="00F47F25" w:rsidRPr="00F47F25">
          <w:rPr>
            <w:rFonts w:cs="Times New Roman"/>
            <w:b/>
            <w:i/>
            <w:noProof/>
            <w:webHidden/>
            <w:sz w:val="20"/>
            <w:szCs w:val="20"/>
          </w:rPr>
          <w:fldChar w:fldCharType="end"/>
        </w:r>
      </w:hyperlink>
    </w:p>
    <w:p w14:paraId="2CC57355" w14:textId="2FA13F18" w:rsidR="00F47F25" w:rsidRPr="00F47F25" w:rsidRDefault="008C2C64">
      <w:pPr>
        <w:pStyle w:val="27"/>
        <w:rPr>
          <w:rFonts w:eastAsiaTheme="minorEastAsia" w:cs="Times New Roman"/>
          <w:b/>
          <w:i/>
          <w:noProof/>
          <w:szCs w:val="20"/>
        </w:rPr>
      </w:pPr>
      <w:hyperlink w:anchor="_Toc181745331" w:history="1">
        <w:r w:rsidR="00F47F25" w:rsidRPr="00F47F25">
          <w:rPr>
            <w:rStyle w:val="ad"/>
            <w:rFonts w:cs="Times New Roman"/>
            <w:b/>
            <w:i/>
            <w:noProof/>
            <w:szCs w:val="20"/>
          </w:rPr>
          <w:t>Глава 8. Регулирование иных вопросов землепользования и застройки.</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_Toc181745331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57</w:t>
        </w:r>
        <w:r w:rsidR="00F47F25" w:rsidRPr="00F47F25">
          <w:rPr>
            <w:rFonts w:cs="Times New Roman"/>
            <w:b/>
            <w:i/>
            <w:noProof/>
            <w:webHidden/>
            <w:szCs w:val="20"/>
          </w:rPr>
          <w:fldChar w:fldCharType="end"/>
        </w:r>
      </w:hyperlink>
    </w:p>
    <w:p w14:paraId="2DE65E18" w14:textId="6C1B8057" w:rsidR="00F47F25" w:rsidRPr="00F47F25" w:rsidRDefault="008C2C64">
      <w:pPr>
        <w:pStyle w:val="43"/>
        <w:rPr>
          <w:rFonts w:eastAsiaTheme="minorEastAsia" w:cs="Times New Roman"/>
          <w:b/>
          <w:i/>
          <w:noProof/>
          <w:sz w:val="20"/>
          <w:szCs w:val="20"/>
          <w:lang w:eastAsia="ru-RU"/>
        </w:rPr>
      </w:pPr>
      <w:hyperlink w:anchor="_Toc181745332" w:history="1">
        <w:r w:rsidR="00F47F25" w:rsidRPr="00F47F25">
          <w:rPr>
            <w:rStyle w:val="ad"/>
            <w:rFonts w:cs="Times New Roman"/>
            <w:b/>
            <w:i/>
            <w:noProof/>
            <w:sz w:val="20"/>
            <w:szCs w:val="20"/>
          </w:rPr>
          <w:t>Статья 33. Градостроительные планы земельных участков.</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_Toc181745332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57</w:t>
        </w:r>
        <w:r w:rsidR="00F47F25" w:rsidRPr="00F47F25">
          <w:rPr>
            <w:rFonts w:cs="Times New Roman"/>
            <w:b/>
            <w:i/>
            <w:noProof/>
            <w:webHidden/>
            <w:sz w:val="20"/>
            <w:szCs w:val="20"/>
          </w:rPr>
          <w:fldChar w:fldCharType="end"/>
        </w:r>
      </w:hyperlink>
    </w:p>
    <w:p w14:paraId="79B48CDE" w14:textId="1963201B" w:rsidR="00F47F25" w:rsidRPr="00F47F25" w:rsidRDefault="008C2C64">
      <w:pPr>
        <w:pStyle w:val="43"/>
        <w:rPr>
          <w:rFonts w:eastAsiaTheme="minorEastAsia" w:cs="Times New Roman"/>
          <w:b/>
          <w:i/>
          <w:noProof/>
          <w:sz w:val="20"/>
          <w:szCs w:val="20"/>
          <w:lang w:eastAsia="ru-RU"/>
        </w:rPr>
      </w:pPr>
      <w:hyperlink w:anchor="_Toc181745333" w:history="1">
        <w:r w:rsidR="00F47F25" w:rsidRPr="00F47F25">
          <w:rPr>
            <w:rStyle w:val="ad"/>
            <w:rFonts w:cs="Times New Roman"/>
            <w:b/>
            <w:i/>
            <w:noProof/>
            <w:sz w:val="20"/>
            <w:szCs w:val="20"/>
          </w:rPr>
          <w:t>Статья 34. Выдача разрешений на строительство.</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_Toc181745333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60</w:t>
        </w:r>
        <w:r w:rsidR="00F47F25" w:rsidRPr="00F47F25">
          <w:rPr>
            <w:rFonts w:cs="Times New Roman"/>
            <w:b/>
            <w:i/>
            <w:noProof/>
            <w:webHidden/>
            <w:sz w:val="20"/>
            <w:szCs w:val="20"/>
          </w:rPr>
          <w:fldChar w:fldCharType="end"/>
        </w:r>
      </w:hyperlink>
    </w:p>
    <w:p w14:paraId="1E8D0BCC" w14:textId="2BE9EF77" w:rsidR="00F47F25" w:rsidRPr="00F47F25" w:rsidRDefault="008C2C64">
      <w:pPr>
        <w:pStyle w:val="43"/>
        <w:rPr>
          <w:rFonts w:eastAsiaTheme="minorEastAsia" w:cs="Times New Roman"/>
          <w:b/>
          <w:i/>
          <w:noProof/>
          <w:sz w:val="20"/>
          <w:szCs w:val="20"/>
          <w:lang w:eastAsia="ru-RU"/>
        </w:rPr>
      </w:pPr>
      <w:hyperlink w:anchor="_Toc181745334" w:history="1">
        <w:r w:rsidR="00F47F25" w:rsidRPr="00F47F25">
          <w:rPr>
            <w:rStyle w:val="ad"/>
            <w:rFonts w:cs="Times New Roman"/>
            <w:b/>
            <w:i/>
            <w:noProof/>
            <w:sz w:val="20"/>
            <w:szCs w:val="20"/>
          </w:rPr>
          <w:t>Статья 35. Выдача разрешения на ввод объекта в эксплуатацию.</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_Toc181745334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70</w:t>
        </w:r>
        <w:r w:rsidR="00F47F25" w:rsidRPr="00F47F25">
          <w:rPr>
            <w:rFonts w:cs="Times New Roman"/>
            <w:b/>
            <w:i/>
            <w:noProof/>
            <w:webHidden/>
            <w:sz w:val="20"/>
            <w:szCs w:val="20"/>
          </w:rPr>
          <w:fldChar w:fldCharType="end"/>
        </w:r>
      </w:hyperlink>
    </w:p>
    <w:p w14:paraId="240A615C" w14:textId="28A65587" w:rsidR="00F47F25" w:rsidRPr="00F47F25" w:rsidRDefault="008C2C64">
      <w:pPr>
        <w:pStyle w:val="43"/>
        <w:rPr>
          <w:rFonts w:eastAsiaTheme="minorEastAsia" w:cs="Times New Roman"/>
          <w:b/>
          <w:i/>
          <w:noProof/>
          <w:sz w:val="20"/>
          <w:szCs w:val="20"/>
          <w:lang w:eastAsia="ru-RU"/>
        </w:rPr>
      </w:pPr>
      <w:hyperlink w:anchor="_Toc181745335" w:history="1">
        <w:r w:rsidR="00F47F25" w:rsidRPr="00F47F25">
          <w:rPr>
            <w:rStyle w:val="ad"/>
            <w:rFonts w:cs="Times New Roman"/>
            <w:b/>
            <w:i/>
            <w:noProof/>
            <w:sz w:val="20"/>
            <w:szCs w:val="20"/>
          </w:rPr>
          <w:t>Статья 36. Уведомление о планируемых строительстве или реконструкции объекта индивидуального жилищного строительства или садового дома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_Toc181745335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78</w:t>
        </w:r>
        <w:r w:rsidR="00F47F25" w:rsidRPr="00F47F25">
          <w:rPr>
            <w:rFonts w:cs="Times New Roman"/>
            <w:b/>
            <w:i/>
            <w:noProof/>
            <w:webHidden/>
            <w:sz w:val="20"/>
            <w:szCs w:val="20"/>
          </w:rPr>
          <w:fldChar w:fldCharType="end"/>
        </w:r>
      </w:hyperlink>
    </w:p>
    <w:p w14:paraId="3D45CE81" w14:textId="0D4B19E7" w:rsidR="00F47F25" w:rsidRPr="00F47F25" w:rsidRDefault="008C2C64">
      <w:pPr>
        <w:pStyle w:val="43"/>
        <w:rPr>
          <w:rFonts w:eastAsiaTheme="minorEastAsia" w:cs="Times New Roman"/>
          <w:b/>
          <w:i/>
          <w:noProof/>
          <w:sz w:val="20"/>
          <w:szCs w:val="20"/>
          <w:lang w:eastAsia="ru-RU"/>
        </w:rPr>
      </w:pPr>
      <w:hyperlink w:anchor="_Toc181745336" w:history="1">
        <w:r w:rsidR="00F47F25" w:rsidRPr="00F47F25">
          <w:rPr>
            <w:rStyle w:val="ad"/>
            <w:rFonts w:cs="Times New Roman"/>
            <w:b/>
            <w:i/>
            <w:noProof/>
            <w:sz w:val="20"/>
            <w:szCs w:val="20"/>
          </w:rPr>
          <w:t>Статья 37. Уведомление об окончании строительства или реконструкции объекта индивидуального жилищного строительства или садового дома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_Toc181745336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82</w:t>
        </w:r>
        <w:r w:rsidR="00F47F25" w:rsidRPr="00F47F25">
          <w:rPr>
            <w:rFonts w:cs="Times New Roman"/>
            <w:b/>
            <w:i/>
            <w:noProof/>
            <w:webHidden/>
            <w:sz w:val="20"/>
            <w:szCs w:val="20"/>
          </w:rPr>
          <w:fldChar w:fldCharType="end"/>
        </w:r>
      </w:hyperlink>
    </w:p>
    <w:p w14:paraId="3A0FFAAA" w14:textId="6AF18EB6" w:rsidR="00F47F25" w:rsidRPr="00F47F25" w:rsidRDefault="008C2C64">
      <w:pPr>
        <w:pStyle w:val="43"/>
        <w:rPr>
          <w:rFonts w:eastAsiaTheme="minorEastAsia" w:cs="Times New Roman"/>
          <w:b/>
          <w:i/>
          <w:noProof/>
          <w:sz w:val="20"/>
          <w:szCs w:val="20"/>
          <w:lang w:eastAsia="ru-RU"/>
        </w:rPr>
      </w:pPr>
      <w:hyperlink w:anchor="_Toc181745337" w:history="1">
        <w:r w:rsidR="00F47F25" w:rsidRPr="00F47F25">
          <w:rPr>
            <w:rStyle w:val="ad"/>
            <w:rFonts w:cs="Times New Roman"/>
            <w:b/>
            <w:i/>
            <w:noProof/>
            <w:sz w:val="20"/>
            <w:szCs w:val="20"/>
          </w:rPr>
          <w:t>Статья 38. Снос объекта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_Toc181745337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87</w:t>
        </w:r>
        <w:r w:rsidR="00F47F25" w:rsidRPr="00F47F25">
          <w:rPr>
            <w:rFonts w:cs="Times New Roman"/>
            <w:b/>
            <w:i/>
            <w:noProof/>
            <w:webHidden/>
            <w:sz w:val="20"/>
            <w:szCs w:val="20"/>
          </w:rPr>
          <w:fldChar w:fldCharType="end"/>
        </w:r>
      </w:hyperlink>
    </w:p>
    <w:p w14:paraId="12101065" w14:textId="7509A62C" w:rsidR="00F47F25" w:rsidRPr="00F47F25" w:rsidRDefault="008C2C64">
      <w:pPr>
        <w:pStyle w:val="43"/>
        <w:rPr>
          <w:rFonts w:eastAsiaTheme="minorEastAsia" w:cs="Times New Roman"/>
          <w:b/>
          <w:i/>
          <w:noProof/>
          <w:sz w:val="20"/>
          <w:szCs w:val="20"/>
          <w:lang w:eastAsia="ru-RU"/>
        </w:rPr>
      </w:pPr>
      <w:hyperlink w:anchor="_Toc181745338" w:history="1">
        <w:r w:rsidR="00F47F25" w:rsidRPr="00F47F25">
          <w:rPr>
            <w:rStyle w:val="ad"/>
            <w:rFonts w:cs="Times New Roman"/>
            <w:b/>
            <w:i/>
            <w:noProof/>
            <w:sz w:val="20"/>
            <w:szCs w:val="20"/>
          </w:rPr>
          <w:t>Статья 39. Осуществление сноса объекта капитального строительства</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_Toc181745338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88</w:t>
        </w:r>
        <w:r w:rsidR="00F47F25" w:rsidRPr="00F47F25">
          <w:rPr>
            <w:rFonts w:cs="Times New Roman"/>
            <w:b/>
            <w:i/>
            <w:noProof/>
            <w:webHidden/>
            <w:sz w:val="20"/>
            <w:szCs w:val="20"/>
          </w:rPr>
          <w:fldChar w:fldCharType="end"/>
        </w:r>
      </w:hyperlink>
    </w:p>
    <w:p w14:paraId="0D51B4DB" w14:textId="6589BA33" w:rsidR="00F47F25" w:rsidRPr="00F47F25" w:rsidRDefault="008C2C64">
      <w:pPr>
        <w:pStyle w:val="43"/>
        <w:rPr>
          <w:rFonts w:eastAsiaTheme="minorEastAsia" w:cs="Times New Roman"/>
          <w:b/>
          <w:i/>
          <w:noProof/>
          <w:sz w:val="20"/>
          <w:szCs w:val="20"/>
          <w:lang w:eastAsia="ru-RU"/>
        </w:rPr>
      </w:pPr>
      <w:hyperlink w:anchor="_Toc181745339" w:history="1">
        <w:r w:rsidR="00F47F25" w:rsidRPr="00F47F25">
          <w:rPr>
            <w:rStyle w:val="ad"/>
            <w:rFonts w:cs="Times New Roman"/>
            <w:b/>
            <w:i/>
            <w:noProof/>
            <w:sz w:val="20"/>
            <w:szCs w:val="20"/>
          </w:rPr>
          <w:t>Статья 40. Особенности сноса самовольных построек или приведения их в соответствие с установленными требованиями.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_Toc181745339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90</w:t>
        </w:r>
        <w:r w:rsidR="00F47F25" w:rsidRPr="00F47F25">
          <w:rPr>
            <w:rFonts w:cs="Times New Roman"/>
            <w:b/>
            <w:i/>
            <w:noProof/>
            <w:webHidden/>
            <w:sz w:val="20"/>
            <w:szCs w:val="20"/>
          </w:rPr>
          <w:fldChar w:fldCharType="end"/>
        </w:r>
      </w:hyperlink>
    </w:p>
    <w:p w14:paraId="1293F7F3" w14:textId="4753CC59" w:rsidR="00F47F25" w:rsidRPr="00F47F25" w:rsidRDefault="008C2C64">
      <w:pPr>
        <w:pStyle w:val="43"/>
        <w:rPr>
          <w:rFonts w:eastAsiaTheme="minorEastAsia" w:cs="Times New Roman"/>
          <w:b/>
          <w:i/>
          <w:noProof/>
          <w:sz w:val="20"/>
          <w:szCs w:val="20"/>
          <w:lang w:eastAsia="ru-RU"/>
        </w:rPr>
      </w:pPr>
      <w:hyperlink w:anchor="_Toc181745340" w:history="1">
        <w:r w:rsidR="00F47F25" w:rsidRPr="00F47F25">
          <w:rPr>
            <w:rStyle w:val="ad"/>
            <w:rFonts w:cs="Times New Roman"/>
            <w:b/>
            <w:i/>
            <w:noProof/>
            <w:sz w:val="20"/>
            <w:szCs w:val="20"/>
          </w:rPr>
          <w:t>Статья 41.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_Toc181745340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93</w:t>
        </w:r>
        <w:r w:rsidR="00F47F25" w:rsidRPr="00F47F25">
          <w:rPr>
            <w:rFonts w:cs="Times New Roman"/>
            <w:b/>
            <w:i/>
            <w:noProof/>
            <w:webHidden/>
            <w:sz w:val="20"/>
            <w:szCs w:val="20"/>
          </w:rPr>
          <w:fldChar w:fldCharType="end"/>
        </w:r>
      </w:hyperlink>
    </w:p>
    <w:p w14:paraId="519BD634" w14:textId="3E041AA4" w:rsidR="00F47F25" w:rsidRPr="00F47F25" w:rsidRDefault="008C2C64">
      <w:pPr>
        <w:pStyle w:val="43"/>
        <w:rPr>
          <w:rFonts w:eastAsiaTheme="minorEastAsia" w:cs="Times New Roman"/>
          <w:b/>
          <w:i/>
          <w:noProof/>
          <w:sz w:val="20"/>
          <w:szCs w:val="20"/>
          <w:lang w:eastAsia="ru-RU"/>
        </w:rPr>
      </w:pPr>
      <w:hyperlink w:anchor="_Toc181745341" w:history="1">
        <w:r w:rsidR="00F47F25" w:rsidRPr="00F47F25">
          <w:rPr>
            <w:rStyle w:val="ad"/>
            <w:rFonts w:cs="Times New Roman"/>
            <w:b/>
            <w:i/>
            <w:noProof/>
            <w:sz w:val="20"/>
            <w:szCs w:val="20"/>
          </w:rPr>
          <w:t>Статья 42. Сохранение объектов культурного наследия (памятников истории и культуры) расположенных на территории поселения.</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_Toc181745341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94</w:t>
        </w:r>
        <w:r w:rsidR="00F47F25" w:rsidRPr="00F47F25">
          <w:rPr>
            <w:rFonts w:cs="Times New Roman"/>
            <w:b/>
            <w:i/>
            <w:noProof/>
            <w:webHidden/>
            <w:sz w:val="20"/>
            <w:szCs w:val="20"/>
          </w:rPr>
          <w:fldChar w:fldCharType="end"/>
        </w:r>
      </w:hyperlink>
    </w:p>
    <w:p w14:paraId="62757A2E" w14:textId="6AAC1293" w:rsidR="00F47F25" w:rsidRPr="00F47F25" w:rsidRDefault="008C2C64">
      <w:pPr>
        <w:pStyle w:val="27"/>
        <w:rPr>
          <w:rFonts w:eastAsiaTheme="minorEastAsia" w:cs="Times New Roman"/>
          <w:b/>
          <w:i/>
          <w:noProof/>
          <w:szCs w:val="20"/>
        </w:rPr>
      </w:pPr>
      <w:hyperlink w:anchor="_Toc181745342" w:history="1">
        <w:r w:rsidR="00F47F25" w:rsidRPr="00F47F25">
          <w:rPr>
            <w:rStyle w:val="ad"/>
            <w:rFonts w:cs="Times New Roman"/>
            <w:b/>
            <w:i/>
            <w:noProof/>
            <w:szCs w:val="20"/>
          </w:rPr>
          <w:t>Глава 9. Комплексное развитие территории.</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_Toc181745342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96</w:t>
        </w:r>
        <w:r w:rsidR="00F47F25" w:rsidRPr="00F47F25">
          <w:rPr>
            <w:rFonts w:cs="Times New Roman"/>
            <w:b/>
            <w:i/>
            <w:noProof/>
            <w:webHidden/>
            <w:szCs w:val="20"/>
          </w:rPr>
          <w:fldChar w:fldCharType="end"/>
        </w:r>
      </w:hyperlink>
    </w:p>
    <w:p w14:paraId="4FDD2920" w14:textId="4294651E" w:rsidR="00F47F25" w:rsidRPr="00F47F25" w:rsidRDefault="008C2C64">
      <w:pPr>
        <w:pStyle w:val="43"/>
        <w:rPr>
          <w:rFonts w:eastAsiaTheme="minorEastAsia" w:cs="Times New Roman"/>
          <w:b/>
          <w:i/>
          <w:noProof/>
          <w:sz w:val="20"/>
          <w:szCs w:val="20"/>
          <w:lang w:eastAsia="ru-RU"/>
        </w:rPr>
      </w:pPr>
      <w:hyperlink w:anchor="_Toc181745343" w:history="1">
        <w:r w:rsidR="00F47F25" w:rsidRPr="00F47F25">
          <w:rPr>
            <w:rStyle w:val="ad"/>
            <w:rFonts w:cs="Times New Roman"/>
            <w:b/>
            <w:i/>
            <w:noProof/>
            <w:sz w:val="20"/>
            <w:szCs w:val="20"/>
          </w:rPr>
          <w:t>Статья 43. Цели комплексного развития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_Toc181745343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96</w:t>
        </w:r>
        <w:r w:rsidR="00F47F25" w:rsidRPr="00F47F25">
          <w:rPr>
            <w:rFonts w:cs="Times New Roman"/>
            <w:b/>
            <w:i/>
            <w:noProof/>
            <w:webHidden/>
            <w:sz w:val="20"/>
            <w:szCs w:val="20"/>
          </w:rPr>
          <w:fldChar w:fldCharType="end"/>
        </w:r>
      </w:hyperlink>
    </w:p>
    <w:p w14:paraId="727F9879" w14:textId="134F292D" w:rsidR="00F47F25" w:rsidRPr="00F47F25" w:rsidRDefault="008C2C64">
      <w:pPr>
        <w:pStyle w:val="43"/>
        <w:rPr>
          <w:rFonts w:eastAsiaTheme="minorEastAsia" w:cs="Times New Roman"/>
          <w:b/>
          <w:i/>
          <w:noProof/>
          <w:sz w:val="20"/>
          <w:szCs w:val="20"/>
          <w:lang w:eastAsia="ru-RU"/>
        </w:rPr>
      </w:pPr>
      <w:hyperlink w:anchor="_Toc181745344" w:history="1">
        <w:r w:rsidR="00F47F25" w:rsidRPr="00F47F25">
          <w:rPr>
            <w:rStyle w:val="ad"/>
            <w:rFonts w:cs="Times New Roman"/>
            <w:b/>
            <w:i/>
            <w:noProof/>
            <w:sz w:val="20"/>
            <w:szCs w:val="20"/>
          </w:rPr>
          <w:t>Статья 44. Виды комплексного развития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_Toc181745344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96</w:t>
        </w:r>
        <w:r w:rsidR="00F47F25" w:rsidRPr="00F47F25">
          <w:rPr>
            <w:rFonts w:cs="Times New Roman"/>
            <w:b/>
            <w:i/>
            <w:noProof/>
            <w:webHidden/>
            <w:sz w:val="20"/>
            <w:szCs w:val="20"/>
          </w:rPr>
          <w:fldChar w:fldCharType="end"/>
        </w:r>
      </w:hyperlink>
    </w:p>
    <w:p w14:paraId="240950B8" w14:textId="041A262B" w:rsidR="00F47F25" w:rsidRPr="00F47F25" w:rsidRDefault="008C2C64">
      <w:pPr>
        <w:pStyle w:val="43"/>
        <w:rPr>
          <w:rFonts w:eastAsiaTheme="minorEastAsia" w:cs="Times New Roman"/>
          <w:b/>
          <w:i/>
          <w:noProof/>
          <w:sz w:val="20"/>
          <w:szCs w:val="20"/>
          <w:lang w:eastAsia="ru-RU"/>
        </w:rPr>
      </w:pPr>
      <w:hyperlink w:anchor="_Toc181745345" w:history="1">
        <w:r w:rsidR="00F47F25" w:rsidRPr="00F47F25">
          <w:rPr>
            <w:rStyle w:val="ad"/>
            <w:rFonts w:cs="Times New Roman"/>
            <w:b/>
            <w:i/>
            <w:noProof/>
            <w:sz w:val="20"/>
            <w:szCs w:val="20"/>
          </w:rPr>
          <w:t>Статья 45. Порядок принятия и реализации решения о комплексном развитии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_Toc181745345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98</w:t>
        </w:r>
        <w:r w:rsidR="00F47F25" w:rsidRPr="00F47F25">
          <w:rPr>
            <w:rFonts w:cs="Times New Roman"/>
            <w:b/>
            <w:i/>
            <w:noProof/>
            <w:webHidden/>
            <w:sz w:val="20"/>
            <w:szCs w:val="20"/>
          </w:rPr>
          <w:fldChar w:fldCharType="end"/>
        </w:r>
      </w:hyperlink>
    </w:p>
    <w:p w14:paraId="146A78F0" w14:textId="44BC9F86" w:rsidR="00F47F25" w:rsidRPr="00F47F25" w:rsidRDefault="008C2C64">
      <w:pPr>
        <w:pStyle w:val="43"/>
        <w:rPr>
          <w:rFonts w:eastAsiaTheme="minorEastAsia" w:cs="Times New Roman"/>
          <w:b/>
          <w:i/>
          <w:noProof/>
          <w:sz w:val="20"/>
          <w:szCs w:val="20"/>
          <w:lang w:eastAsia="ru-RU"/>
        </w:rPr>
      </w:pPr>
      <w:hyperlink w:anchor="_Toc181745346" w:history="1">
        <w:r w:rsidR="00F47F25" w:rsidRPr="00F47F25">
          <w:rPr>
            <w:rStyle w:val="ad"/>
            <w:rFonts w:cs="Times New Roman"/>
            <w:b/>
            <w:i/>
            <w:noProof/>
            <w:sz w:val="20"/>
            <w:szCs w:val="20"/>
          </w:rPr>
          <w:t>Статья 46. Решение о комплексном развитии территории.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_Toc181745346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101</w:t>
        </w:r>
        <w:r w:rsidR="00F47F25" w:rsidRPr="00F47F25">
          <w:rPr>
            <w:rFonts w:cs="Times New Roman"/>
            <w:b/>
            <w:i/>
            <w:noProof/>
            <w:webHidden/>
            <w:sz w:val="20"/>
            <w:szCs w:val="20"/>
          </w:rPr>
          <w:fldChar w:fldCharType="end"/>
        </w:r>
      </w:hyperlink>
    </w:p>
    <w:p w14:paraId="53AE5DB6" w14:textId="248BEBA8" w:rsidR="00F47F25" w:rsidRPr="00F47F25" w:rsidRDefault="008C2C64">
      <w:pPr>
        <w:pStyle w:val="43"/>
        <w:rPr>
          <w:rFonts w:eastAsiaTheme="minorEastAsia" w:cs="Times New Roman"/>
          <w:b/>
          <w:i/>
          <w:noProof/>
          <w:sz w:val="20"/>
          <w:szCs w:val="20"/>
          <w:lang w:eastAsia="ru-RU"/>
        </w:rPr>
      </w:pPr>
      <w:hyperlink w:anchor="_Toc181745347" w:history="1">
        <w:r w:rsidR="00F47F25" w:rsidRPr="00F47F25">
          <w:rPr>
            <w:rStyle w:val="ad"/>
            <w:rFonts w:cs="Times New Roman"/>
            <w:b/>
            <w:i/>
            <w:noProof/>
            <w:sz w:val="20"/>
            <w:szCs w:val="20"/>
          </w:rPr>
          <w:t>Статья 47. Комплексное развитие территории по инициативе правообладателей.</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_Toc181745347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102</w:t>
        </w:r>
        <w:r w:rsidR="00F47F25" w:rsidRPr="00F47F25">
          <w:rPr>
            <w:rFonts w:cs="Times New Roman"/>
            <w:b/>
            <w:i/>
            <w:noProof/>
            <w:webHidden/>
            <w:sz w:val="20"/>
            <w:szCs w:val="20"/>
          </w:rPr>
          <w:fldChar w:fldCharType="end"/>
        </w:r>
      </w:hyperlink>
    </w:p>
    <w:p w14:paraId="634DF6BE" w14:textId="3576265B" w:rsidR="00F47F25" w:rsidRPr="00F47F25" w:rsidRDefault="008C2C64">
      <w:pPr>
        <w:pStyle w:val="43"/>
        <w:rPr>
          <w:rFonts w:eastAsiaTheme="minorEastAsia" w:cs="Times New Roman"/>
          <w:b/>
          <w:i/>
          <w:noProof/>
          <w:sz w:val="20"/>
          <w:szCs w:val="20"/>
          <w:lang w:eastAsia="ru-RU"/>
        </w:rPr>
      </w:pPr>
      <w:hyperlink w:anchor="_Toc181745348" w:history="1">
        <w:r w:rsidR="00F47F25" w:rsidRPr="00F47F25">
          <w:rPr>
            <w:rStyle w:val="ad"/>
            <w:rFonts w:cs="Times New Roman"/>
            <w:b/>
            <w:i/>
            <w:noProof/>
            <w:sz w:val="20"/>
            <w:szCs w:val="20"/>
          </w:rPr>
          <w:t>Статья 48. Ответственность за нарушения Правил.</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_Toc181745348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103</w:t>
        </w:r>
        <w:r w:rsidR="00F47F25" w:rsidRPr="00F47F25">
          <w:rPr>
            <w:rFonts w:cs="Times New Roman"/>
            <w:b/>
            <w:i/>
            <w:noProof/>
            <w:webHidden/>
            <w:sz w:val="20"/>
            <w:szCs w:val="20"/>
          </w:rPr>
          <w:fldChar w:fldCharType="end"/>
        </w:r>
      </w:hyperlink>
    </w:p>
    <w:p w14:paraId="40FFB8E1" w14:textId="50279151" w:rsidR="00F47F25" w:rsidRPr="00F47F25" w:rsidRDefault="008C2C64">
      <w:pPr>
        <w:pStyle w:val="27"/>
        <w:rPr>
          <w:rFonts w:eastAsiaTheme="minorEastAsia" w:cs="Times New Roman"/>
          <w:b/>
          <w:i/>
          <w:noProof/>
          <w:szCs w:val="20"/>
        </w:rPr>
      </w:pPr>
      <w:hyperlink w:anchor="_Toc181745349" w:history="1">
        <w:r w:rsidR="00F47F25" w:rsidRPr="00F47F25">
          <w:rPr>
            <w:rStyle w:val="ad"/>
            <w:rFonts w:cs="Times New Roman"/>
            <w:b/>
            <w:i/>
            <w:noProof/>
            <w:szCs w:val="20"/>
          </w:rPr>
          <w:t>Глава 10. Архитектурно градостроительный облик.</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_Toc181745349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104</w:t>
        </w:r>
        <w:r w:rsidR="00F47F25" w:rsidRPr="00F47F25">
          <w:rPr>
            <w:rFonts w:cs="Times New Roman"/>
            <w:b/>
            <w:i/>
            <w:noProof/>
            <w:webHidden/>
            <w:szCs w:val="20"/>
          </w:rPr>
          <w:fldChar w:fldCharType="end"/>
        </w:r>
      </w:hyperlink>
    </w:p>
    <w:p w14:paraId="2D64721F" w14:textId="74B5D4DF" w:rsidR="00F47F25" w:rsidRPr="00F47F25" w:rsidRDefault="008C2C64">
      <w:pPr>
        <w:pStyle w:val="43"/>
        <w:rPr>
          <w:rFonts w:eastAsiaTheme="minorEastAsia" w:cs="Times New Roman"/>
          <w:b/>
          <w:i/>
          <w:noProof/>
          <w:sz w:val="20"/>
          <w:szCs w:val="20"/>
          <w:lang w:eastAsia="ru-RU"/>
        </w:rPr>
      </w:pPr>
      <w:hyperlink w:anchor="_Toc181745350" w:history="1">
        <w:r w:rsidR="00F47F25" w:rsidRPr="00F47F25">
          <w:rPr>
            <w:rStyle w:val="ad"/>
            <w:rFonts w:cs="Times New Roman"/>
            <w:b/>
            <w:i/>
            <w:noProof/>
            <w:sz w:val="20"/>
            <w:szCs w:val="20"/>
          </w:rPr>
          <w:t>Статья 49. Требования к архитектурно-градостроительному облику объекта капитального строительства (для сельских населенных пунктов)</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_Toc181745350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104</w:t>
        </w:r>
        <w:r w:rsidR="00F47F25" w:rsidRPr="00F47F25">
          <w:rPr>
            <w:rFonts w:cs="Times New Roman"/>
            <w:b/>
            <w:i/>
            <w:noProof/>
            <w:webHidden/>
            <w:sz w:val="20"/>
            <w:szCs w:val="20"/>
          </w:rPr>
          <w:fldChar w:fldCharType="end"/>
        </w:r>
      </w:hyperlink>
    </w:p>
    <w:p w14:paraId="017AD5B3" w14:textId="10DD6F58" w:rsidR="00F47F25" w:rsidRPr="00F47F25" w:rsidRDefault="008C2C64">
      <w:pPr>
        <w:pStyle w:val="1e"/>
        <w:rPr>
          <w:rFonts w:eastAsiaTheme="minorEastAsia" w:cs="Times New Roman"/>
          <w:b/>
          <w:i/>
          <w:noProof/>
          <w:sz w:val="20"/>
          <w:szCs w:val="20"/>
          <w:lang w:eastAsia="ru-RU"/>
        </w:rPr>
      </w:pPr>
      <w:hyperlink w:anchor="_Toc181745351" w:history="1">
        <w:r w:rsidR="00F47F25" w:rsidRPr="00F47F25">
          <w:rPr>
            <w:rStyle w:val="ad"/>
            <w:rFonts w:cs="Times New Roman"/>
            <w:b/>
            <w:i/>
            <w:noProof/>
            <w:sz w:val="20"/>
            <w:szCs w:val="20"/>
          </w:rPr>
          <w:t xml:space="preserve">ЧАСТЬ </w:t>
        </w:r>
        <w:r w:rsidR="00F47F25" w:rsidRPr="00F47F25">
          <w:rPr>
            <w:rStyle w:val="ad"/>
            <w:rFonts w:cs="Times New Roman"/>
            <w:b/>
            <w:i/>
            <w:noProof/>
            <w:sz w:val="20"/>
            <w:szCs w:val="20"/>
            <w:lang w:val="en-US"/>
          </w:rPr>
          <w:t>II</w:t>
        </w:r>
        <w:r w:rsidR="00F47F25" w:rsidRPr="00F47F25">
          <w:rPr>
            <w:rStyle w:val="ad"/>
            <w:rFonts w:cs="Times New Roman"/>
            <w:b/>
            <w:i/>
            <w:noProof/>
            <w:sz w:val="20"/>
            <w:szCs w:val="20"/>
          </w:rPr>
          <w:t>. КАРТА ГРАДОСТРОИТЕЛЬНОГО ЗОНИРОВАНИЯ</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_Toc181745351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130</w:t>
        </w:r>
        <w:r w:rsidR="00F47F25" w:rsidRPr="00F47F25">
          <w:rPr>
            <w:rFonts w:cs="Times New Roman"/>
            <w:b/>
            <w:i/>
            <w:noProof/>
            <w:webHidden/>
            <w:sz w:val="20"/>
            <w:szCs w:val="20"/>
          </w:rPr>
          <w:fldChar w:fldCharType="end"/>
        </w:r>
      </w:hyperlink>
    </w:p>
    <w:p w14:paraId="6064DD9C" w14:textId="42A025E0" w:rsidR="00F47F25" w:rsidRPr="00F47F25" w:rsidRDefault="008C2C64">
      <w:pPr>
        <w:pStyle w:val="43"/>
        <w:rPr>
          <w:rFonts w:eastAsiaTheme="minorEastAsia" w:cs="Times New Roman"/>
          <w:b/>
          <w:i/>
          <w:noProof/>
          <w:sz w:val="20"/>
          <w:szCs w:val="20"/>
          <w:lang w:eastAsia="ru-RU"/>
        </w:rPr>
      </w:pPr>
      <w:hyperlink w:anchor="_Toc181745352" w:history="1">
        <w:r w:rsidR="00F47F25" w:rsidRPr="00F47F25">
          <w:rPr>
            <w:rStyle w:val="ad"/>
            <w:rFonts w:cs="Times New Roman"/>
            <w:b/>
            <w:i/>
            <w:noProof/>
            <w:sz w:val="20"/>
            <w:szCs w:val="20"/>
          </w:rPr>
          <w:t>Статья 50. Карта(ы) градостроительного зонирования территории Нижнебаканского сельского поселения Крымского района, карта(ы) зон с особыми условиями использования территории (совмещено на одной карте)</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_Toc181745352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130</w:t>
        </w:r>
        <w:r w:rsidR="00F47F25" w:rsidRPr="00F47F25">
          <w:rPr>
            <w:rFonts w:cs="Times New Roman"/>
            <w:b/>
            <w:i/>
            <w:noProof/>
            <w:webHidden/>
            <w:sz w:val="20"/>
            <w:szCs w:val="20"/>
          </w:rPr>
          <w:fldChar w:fldCharType="end"/>
        </w:r>
      </w:hyperlink>
    </w:p>
    <w:p w14:paraId="1896A29C" w14:textId="74F6FFEA" w:rsidR="00F47F25" w:rsidRPr="00F47F25" w:rsidRDefault="008C2C64">
      <w:pPr>
        <w:pStyle w:val="27"/>
        <w:rPr>
          <w:rFonts w:eastAsiaTheme="minorEastAsia" w:cs="Times New Roman"/>
          <w:b/>
          <w:i/>
          <w:noProof/>
          <w:szCs w:val="20"/>
        </w:rPr>
      </w:pPr>
      <w:hyperlink w:anchor="_Toc181745353" w:history="1">
        <w:r w:rsidR="00F47F25" w:rsidRPr="00F47F25">
          <w:rPr>
            <w:rStyle w:val="ad"/>
            <w:rFonts w:eastAsia="Times New Roman" w:cs="Times New Roman"/>
            <w:b/>
            <w:bCs/>
            <w:i/>
            <w:noProof/>
            <w:spacing w:val="-1"/>
            <w:szCs w:val="20"/>
          </w:rPr>
          <w:t>ЧАСТЬ</w:t>
        </w:r>
        <w:r w:rsidR="00F47F25" w:rsidRPr="00F47F25">
          <w:rPr>
            <w:rStyle w:val="ad"/>
            <w:rFonts w:eastAsia="Times New Roman" w:cs="Times New Roman"/>
            <w:b/>
            <w:bCs/>
            <w:i/>
            <w:noProof/>
            <w:spacing w:val="6"/>
            <w:szCs w:val="20"/>
          </w:rPr>
          <w:t xml:space="preserve"> </w:t>
        </w:r>
        <w:r w:rsidR="00F47F25" w:rsidRPr="00F47F25">
          <w:rPr>
            <w:rStyle w:val="ad"/>
            <w:rFonts w:eastAsia="Times New Roman" w:cs="Times New Roman"/>
            <w:b/>
            <w:bCs/>
            <w:i/>
            <w:noProof/>
            <w:spacing w:val="-1"/>
            <w:szCs w:val="20"/>
            <w:lang w:val="en-US"/>
          </w:rPr>
          <w:t>IV</w:t>
        </w:r>
        <w:r w:rsidR="00F47F25" w:rsidRPr="00F47F25">
          <w:rPr>
            <w:rStyle w:val="ad"/>
            <w:rFonts w:eastAsia="Times New Roman" w:cs="Times New Roman"/>
            <w:b/>
            <w:bCs/>
            <w:i/>
            <w:noProof/>
            <w:spacing w:val="-1"/>
            <w:szCs w:val="20"/>
          </w:rPr>
          <w:t>. ЗАКЛЮЧИТЕЛЬНЫЕ</w:t>
        </w:r>
        <w:r w:rsidR="00F47F25" w:rsidRPr="00F47F25">
          <w:rPr>
            <w:rStyle w:val="ad"/>
            <w:rFonts w:eastAsia="Times New Roman" w:cs="Times New Roman"/>
            <w:b/>
            <w:bCs/>
            <w:i/>
            <w:noProof/>
            <w:szCs w:val="20"/>
          </w:rPr>
          <w:t xml:space="preserve"> </w:t>
        </w:r>
        <w:r w:rsidR="00F47F25" w:rsidRPr="00F47F25">
          <w:rPr>
            <w:rStyle w:val="ad"/>
            <w:rFonts w:eastAsia="Times New Roman" w:cs="Times New Roman"/>
            <w:b/>
            <w:bCs/>
            <w:i/>
            <w:noProof/>
            <w:spacing w:val="-1"/>
            <w:szCs w:val="20"/>
          </w:rPr>
          <w:t>ПОЛОЖЕНИЯ</w:t>
        </w:r>
        <w:r w:rsidR="00F47F25" w:rsidRPr="00F47F25">
          <w:rPr>
            <w:rFonts w:cs="Times New Roman"/>
            <w:b/>
            <w:i/>
            <w:noProof/>
            <w:webHidden/>
            <w:szCs w:val="20"/>
          </w:rPr>
          <w:tab/>
        </w:r>
        <w:r w:rsidR="00F47F25" w:rsidRPr="00F47F25">
          <w:rPr>
            <w:rFonts w:cs="Times New Roman"/>
            <w:b/>
            <w:i/>
            <w:noProof/>
            <w:webHidden/>
            <w:szCs w:val="20"/>
          </w:rPr>
          <w:fldChar w:fldCharType="begin"/>
        </w:r>
        <w:r w:rsidR="00F47F25" w:rsidRPr="00F47F25">
          <w:rPr>
            <w:rFonts w:cs="Times New Roman"/>
            <w:b/>
            <w:i/>
            <w:noProof/>
            <w:webHidden/>
            <w:szCs w:val="20"/>
          </w:rPr>
          <w:instrText xml:space="preserve"> PAGEREF _Toc181745353 \h </w:instrText>
        </w:r>
        <w:r w:rsidR="00F47F25" w:rsidRPr="00F47F25">
          <w:rPr>
            <w:rFonts w:cs="Times New Roman"/>
            <w:b/>
            <w:i/>
            <w:noProof/>
            <w:webHidden/>
            <w:szCs w:val="20"/>
          </w:rPr>
        </w:r>
        <w:r w:rsidR="00F47F25" w:rsidRPr="00F47F25">
          <w:rPr>
            <w:rFonts w:cs="Times New Roman"/>
            <w:b/>
            <w:i/>
            <w:noProof/>
            <w:webHidden/>
            <w:szCs w:val="20"/>
          </w:rPr>
          <w:fldChar w:fldCharType="separate"/>
        </w:r>
        <w:r w:rsidR="00F47F25" w:rsidRPr="00F47F25">
          <w:rPr>
            <w:rFonts w:cs="Times New Roman"/>
            <w:b/>
            <w:i/>
            <w:noProof/>
            <w:webHidden/>
            <w:szCs w:val="20"/>
          </w:rPr>
          <w:t>131</w:t>
        </w:r>
        <w:r w:rsidR="00F47F25" w:rsidRPr="00F47F25">
          <w:rPr>
            <w:rFonts w:cs="Times New Roman"/>
            <w:b/>
            <w:i/>
            <w:noProof/>
            <w:webHidden/>
            <w:szCs w:val="20"/>
          </w:rPr>
          <w:fldChar w:fldCharType="end"/>
        </w:r>
      </w:hyperlink>
    </w:p>
    <w:p w14:paraId="65E9000E" w14:textId="01E9A5C7" w:rsidR="00F47F25" w:rsidRDefault="008C2C64">
      <w:pPr>
        <w:pStyle w:val="36"/>
        <w:tabs>
          <w:tab w:val="right" w:leader="dot" w:pos="9629"/>
        </w:tabs>
        <w:rPr>
          <w:rFonts w:asciiTheme="minorHAnsi" w:eastAsiaTheme="minorEastAsia" w:hAnsiTheme="minorHAnsi"/>
          <w:noProof/>
          <w:sz w:val="22"/>
          <w:lang w:eastAsia="ru-RU"/>
        </w:rPr>
      </w:pPr>
      <w:hyperlink w:anchor="_Toc181745354" w:history="1">
        <w:r w:rsidR="00F47F25" w:rsidRPr="00F47F25">
          <w:rPr>
            <w:rStyle w:val="ad"/>
            <w:rFonts w:eastAsia="Times New Roman" w:cs="Times New Roman"/>
            <w:b/>
            <w:bCs/>
            <w:i/>
            <w:noProof/>
            <w:sz w:val="20"/>
            <w:szCs w:val="20"/>
          </w:rPr>
          <w:t>Статья 5</w:t>
        </w:r>
        <w:r w:rsidR="00587B3B">
          <w:rPr>
            <w:rStyle w:val="ad"/>
            <w:rFonts w:eastAsia="Times New Roman" w:cs="Times New Roman"/>
            <w:b/>
            <w:bCs/>
            <w:i/>
            <w:noProof/>
            <w:sz w:val="20"/>
            <w:szCs w:val="20"/>
          </w:rPr>
          <w:t>3</w:t>
        </w:r>
        <w:r w:rsidR="00F47F25" w:rsidRPr="00F47F25">
          <w:rPr>
            <w:rStyle w:val="ad"/>
            <w:rFonts w:eastAsia="Times New Roman" w:cs="Times New Roman"/>
            <w:b/>
            <w:bCs/>
            <w:i/>
            <w:noProof/>
            <w:sz w:val="20"/>
            <w:szCs w:val="20"/>
          </w:rPr>
          <w:t>.</w:t>
        </w:r>
        <w:r w:rsidR="00F47F25" w:rsidRPr="00F47F25">
          <w:rPr>
            <w:rStyle w:val="ad"/>
            <w:rFonts w:eastAsia="Times New Roman" w:cs="Times New Roman"/>
            <w:b/>
            <w:bCs/>
            <w:i/>
            <w:noProof/>
            <w:spacing w:val="-1"/>
            <w:sz w:val="20"/>
            <w:szCs w:val="20"/>
          </w:rPr>
          <w:t xml:space="preserve"> Ограничения</w:t>
        </w:r>
        <w:r w:rsidR="00F47F25" w:rsidRPr="00F47F25">
          <w:rPr>
            <w:rStyle w:val="ad"/>
            <w:rFonts w:eastAsia="Times New Roman" w:cs="Times New Roman"/>
            <w:b/>
            <w:bCs/>
            <w:i/>
            <w:noProof/>
            <w:spacing w:val="-2"/>
            <w:sz w:val="20"/>
            <w:szCs w:val="20"/>
          </w:rPr>
          <w:t xml:space="preserve"> </w:t>
        </w:r>
        <w:r w:rsidR="00F47F25" w:rsidRPr="00F47F25">
          <w:rPr>
            <w:rStyle w:val="ad"/>
            <w:rFonts w:eastAsia="Times New Roman" w:cs="Times New Roman"/>
            <w:b/>
            <w:bCs/>
            <w:i/>
            <w:noProof/>
            <w:spacing w:val="-1"/>
            <w:sz w:val="20"/>
            <w:szCs w:val="20"/>
          </w:rPr>
          <w:t>использования</w:t>
        </w:r>
        <w:r w:rsidR="00F47F25" w:rsidRPr="00F47F25">
          <w:rPr>
            <w:rStyle w:val="ad"/>
            <w:rFonts w:eastAsia="Times New Roman" w:cs="Times New Roman"/>
            <w:b/>
            <w:bCs/>
            <w:i/>
            <w:noProof/>
            <w:spacing w:val="-2"/>
            <w:sz w:val="20"/>
            <w:szCs w:val="20"/>
          </w:rPr>
          <w:t xml:space="preserve"> </w:t>
        </w:r>
        <w:r w:rsidR="00F47F25" w:rsidRPr="00F47F25">
          <w:rPr>
            <w:rStyle w:val="ad"/>
            <w:rFonts w:eastAsia="Times New Roman" w:cs="Times New Roman"/>
            <w:b/>
            <w:bCs/>
            <w:i/>
            <w:noProof/>
            <w:sz w:val="20"/>
            <w:szCs w:val="20"/>
          </w:rPr>
          <w:t>земельных</w:t>
        </w:r>
        <w:r w:rsidR="00F47F25" w:rsidRPr="00F47F25">
          <w:rPr>
            <w:rStyle w:val="ad"/>
            <w:rFonts w:eastAsia="Times New Roman" w:cs="Times New Roman"/>
            <w:b/>
            <w:bCs/>
            <w:i/>
            <w:noProof/>
            <w:spacing w:val="-3"/>
            <w:sz w:val="20"/>
            <w:szCs w:val="20"/>
          </w:rPr>
          <w:t xml:space="preserve"> </w:t>
        </w:r>
        <w:r w:rsidR="00F47F25" w:rsidRPr="00F47F25">
          <w:rPr>
            <w:rStyle w:val="ad"/>
            <w:rFonts w:eastAsia="Times New Roman" w:cs="Times New Roman"/>
            <w:b/>
            <w:bCs/>
            <w:i/>
            <w:noProof/>
            <w:spacing w:val="-1"/>
            <w:sz w:val="20"/>
            <w:szCs w:val="20"/>
          </w:rPr>
          <w:t>участков</w:t>
        </w:r>
        <w:r w:rsidR="00F47F25" w:rsidRPr="00F47F25">
          <w:rPr>
            <w:rStyle w:val="ad"/>
            <w:rFonts w:eastAsia="Times New Roman" w:cs="Times New Roman"/>
            <w:b/>
            <w:bCs/>
            <w:i/>
            <w:noProof/>
            <w:sz w:val="20"/>
            <w:szCs w:val="20"/>
          </w:rPr>
          <w:t xml:space="preserve"> и</w:t>
        </w:r>
        <w:r w:rsidR="00F47F25" w:rsidRPr="00F47F25">
          <w:rPr>
            <w:rStyle w:val="ad"/>
            <w:rFonts w:eastAsia="Times New Roman" w:cs="Times New Roman"/>
            <w:b/>
            <w:bCs/>
            <w:i/>
            <w:noProof/>
            <w:spacing w:val="-2"/>
            <w:sz w:val="20"/>
            <w:szCs w:val="20"/>
          </w:rPr>
          <w:t xml:space="preserve"> </w:t>
        </w:r>
        <w:r w:rsidR="00F47F25" w:rsidRPr="00F47F25">
          <w:rPr>
            <w:rStyle w:val="ad"/>
            <w:rFonts w:eastAsia="Times New Roman" w:cs="Times New Roman"/>
            <w:b/>
            <w:bCs/>
            <w:i/>
            <w:noProof/>
            <w:spacing w:val="-1"/>
            <w:sz w:val="20"/>
            <w:szCs w:val="20"/>
          </w:rPr>
          <w:t>объектов</w:t>
        </w:r>
        <w:r w:rsidR="00F47F25" w:rsidRPr="00F47F25">
          <w:rPr>
            <w:rStyle w:val="ad"/>
            <w:rFonts w:eastAsia="Times New Roman" w:cs="Times New Roman"/>
            <w:b/>
            <w:bCs/>
            <w:i/>
            <w:noProof/>
            <w:sz w:val="20"/>
            <w:szCs w:val="20"/>
          </w:rPr>
          <w:t xml:space="preserve"> </w:t>
        </w:r>
        <w:r w:rsidR="00F47F25" w:rsidRPr="00F47F25">
          <w:rPr>
            <w:rStyle w:val="ad"/>
            <w:rFonts w:eastAsia="Times New Roman" w:cs="Times New Roman"/>
            <w:b/>
            <w:bCs/>
            <w:i/>
            <w:noProof/>
            <w:spacing w:val="-1"/>
            <w:sz w:val="20"/>
            <w:szCs w:val="20"/>
          </w:rPr>
          <w:t>капитального</w:t>
        </w:r>
        <w:r w:rsidR="00F47F25" w:rsidRPr="00F47F25">
          <w:rPr>
            <w:rStyle w:val="ad"/>
            <w:rFonts w:eastAsia="Times New Roman" w:cs="Times New Roman"/>
            <w:b/>
            <w:bCs/>
            <w:i/>
            <w:noProof/>
            <w:spacing w:val="1"/>
            <w:sz w:val="20"/>
            <w:szCs w:val="20"/>
          </w:rPr>
          <w:t xml:space="preserve"> </w:t>
        </w:r>
        <w:r w:rsidR="00F47F25" w:rsidRPr="00F47F25">
          <w:rPr>
            <w:rStyle w:val="ad"/>
            <w:rFonts w:eastAsia="Times New Roman" w:cs="Times New Roman"/>
            <w:b/>
            <w:bCs/>
            <w:i/>
            <w:noProof/>
            <w:spacing w:val="-1"/>
            <w:sz w:val="20"/>
            <w:szCs w:val="20"/>
          </w:rPr>
          <w:t>строительства,</w:t>
        </w:r>
        <w:r w:rsidR="00F47F25" w:rsidRPr="00F47F25">
          <w:rPr>
            <w:rStyle w:val="ad"/>
            <w:rFonts w:eastAsia="Times New Roman" w:cs="Times New Roman"/>
            <w:b/>
            <w:bCs/>
            <w:i/>
            <w:noProof/>
            <w:spacing w:val="89"/>
            <w:sz w:val="20"/>
            <w:szCs w:val="20"/>
          </w:rPr>
          <w:t xml:space="preserve"> </w:t>
        </w:r>
        <w:r w:rsidR="00F47F25" w:rsidRPr="00F47F25">
          <w:rPr>
            <w:rStyle w:val="ad"/>
            <w:rFonts w:eastAsia="Times New Roman" w:cs="Times New Roman"/>
            <w:b/>
            <w:bCs/>
            <w:i/>
            <w:noProof/>
            <w:spacing w:val="-1"/>
            <w:sz w:val="20"/>
            <w:szCs w:val="20"/>
          </w:rPr>
          <w:t>устанавливаемые</w:t>
        </w:r>
        <w:r w:rsidR="00F47F25" w:rsidRPr="00F47F25">
          <w:rPr>
            <w:rStyle w:val="ad"/>
            <w:rFonts w:eastAsia="Times New Roman" w:cs="Times New Roman"/>
            <w:b/>
            <w:bCs/>
            <w:i/>
            <w:noProof/>
            <w:spacing w:val="1"/>
            <w:sz w:val="20"/>
            <w:szCs w:val="20"/>
          </w:rPr>
          <w:t xml:space="preserve"> </w:t>
        </w:r>
        <w:r w:rsidR="00F47F25" w:rsidRPr="00F47F25">
          <w:rPr>
            <w:rStyle w:val="ad"/>
            <w:rFonts w:eastAsia="Times New Roman" w:cs="Times New Roman"/>
            <w:b/>
            <w:bCs/>
            <w:i/>
            <w:noProof/>
            <w:sz w:val="20"/>
            <w:szCs w:val="20"/>
          </w:rPr>
          <w:t xml:space="preserve">в </w:t>
        </w:r>
        <w:r w:rsidR="00F47F25" w:rsidRPr="00F47F25">
          <w:rPr>
            <w:rStyle w:val="ad"/>
            <w:rFonts w:eastAsia="Times New Roman" w:cs="Times New Roman"/>
            <w:b/>
            <w:bCs/>
            <w:i/>
            <w:noProof/>
            <w:spacing w:val="-1"/>
            <w:sz w:val="20"/>
            <w:szCs w:val="20"/>
          </w:rPr>
          <w:t>соответствии</w:t>
        </w:r>
        <w:r w:rsidR="00F47F25" w:rsidRPr="00F47F25">
          <w:rPr>
            <w:rStyle w:val="ad"/>
            <w:rFonts w:eastAsia="Times New Roman" w:cs="Times New Roman"/>
            <w:b/>
            <w:bCs/>
            <w:i/>
            <w:noProof/>
            <w:spacing w:val="2"/>
            <w:sz w:val="20"/>
            <w:szCs w:val="20"/>
          </w:rPr>
          <w:t xml:space="preserve"> </w:t>
        </w:r>
        <w:r w:rsidR="00F47F25" w:rsidRPr="00F47F25">
          <w:rPr>
            <w:rStyle w:val="ad"/>
            <w:rFonts w:eastAsia="Times New Roman" w:cs="Times New Roman"/>
            <w:b/>
            <w:bCs/>
            <w:i/>
            <w:noProof/>
            <w:sz w:val="20"/>
            <w:szCs w:val="20"/>
          </w:rPr>
          <w:t>с</w:t>
        </w:r>
        <w:r w:rsidR="00F47F25" w:rsidRPr="00F47F25">
          <w:rPr>
            <w:rStyle w:val="ad"/>
            <w:rFonts w:eastAsia="Times New Roman" w:cs="Times New Roman"/>
            <w:b/>
            <w:bCs/>
            <w:i/>
            <w:noProof/>
            <w:spacing w:val="-3"/>
            <w:sz w:val="20"/>
            <w:szCs w:val="20"/>
          </w:rPr>
          <w:t xml:space="preserve"> </w:t>
        </w:r>
        <w:r w:rsidR="00F47F25" w:rsidRPr="00F47F25">
          <w:rPr>
            <w:rStyle w:val="ad"/>
            <w:rFonts w:eastAsia="Times New Roman" w:cs="Times New Roman"/>
            <w:b/>
            <w:bCs/>
            <w:i/>
            <w:noProof/>
            <w:spacing w:val="-1"/>
            <w:sz w:val="20"/>
            <w:szCs w:val="20"/>
          </w:rPr>
          <w:t>законодательством</w:t>
        </w:r>
        <w:r w:rsidR="00F47F25" w:rsidRPr="00F47F25">
          <w:rPr>
            <w:rStyle w:val="ad"/>
            <w:rFonts w:eastAsia="Times New Roman" w:cs="Times New Roman"/>
            <w:b/>
            <w:bCs/>
            <w:i/>
            <w:noProof/>
            <w:spacing w:val="-3"/>
            <w:sz w:val="20"/>
            <w:szCs w:val="20"/>
          </w:rPr>
          <w:t xml:space="preserve"> </w:t>
        </w:r>
        <w:r w:rsidR="00F47F25" w:rsidRPr="00F47F25">
          <w:rPr>
            <w:rStyle w:val="ad"/>
            <w:rFonts w:eastAsia="Times New Roman" w:cs="Times New Roman"/>
            <w:b/>
            <w:bCs/>
            <w:i/>
            <w:noProof/>
            <w:spacing w:val="-1"/>
            <w:sz w:val="20"/>
            <w:szCs w:val="20"/>
          </w:rPr>
          <w:t>Российской</w:t>
        </w:r>
        <w:r w:rsidR="00F47F25" w:rsidRPr="00F47F25">
          <w:rPr>
            <w:rStyle w:val="ad"/>
            <w:rFonts w:eastAsia="Times New Roman" w:cs="Times New Roman"/>
            <w:b/>
            <w:bCs/>
            <w:i/>
            <w:noProof/>
            <w:spacing w:val="2"/>
            <w:sz w:val="20"/>
            <w:szCs w:val="20"/>
          </w:rPr>
          <w:t xml:space="preserve"> </w:t>
        </w:r>
        <w:r w:rsidR="00F47F25" w:rsidRPr="00F47F25">
          <w:rPr>
            <w:rStyle w:val="ad"/>
            <w:rFonts w:eastAsia="Times New Roman" w:cs="Times New Roman"/>
            <w:b/>
            <w:bCs/>
            <w:i/>
            <w:noProof/>
            <w:spacing w:val="-1"/>
            <w:sz w:val="20"/>
            <w:szCs w:val="20"/>
          </w:rPr>
          <w:t>Федерации</w:t>
        </w:r>
        <w:r w:rsidR="00F47F25" w:rsidRPr="00F47F25">
          <w:rPr>
            <w:rFonts w:cs="Times New Roman"/>
            <w:b/>
            <w:i/>
            <w:noProof/>
            <w:webHidden/>
            <w:sz w:val="20"/>
            <w:szCs w:val="20"/>
          </w:rPr>
          <w:tab/>
        </w:r>
        <w:r w:rsidR="00F47F25" w:rsidRPr="00F47F25">
          <w:rPr>
            <w:rFonts w:cs="Times New Roman"/>
            <w:b/>
            <w:i/>
            <w:noProof/>
            <w:webHidden/>
            <w:sz w:val="20"/>
            <w:szCs w:val="20"/>
          </w:rPr>
          <w:fldChar w:fldCharType="begin"/>
        </w:r>
        <w:r w:rsidR="00F47F25" w:rsidRPr="00F47F25">
          <w:rPr>
            <w:rFonts w:cs="Times New Roman"/>
            <w:b/>
            <w:i/>
            <w:noProof/>
            <w:webHidden/>
            <w:sz w:val="20"/>
            <w:szCs w:val="20"/>
          </w:rPr>
          <w:instrText xml:space="preserve"> PAGEREF _Toc181745354 \h </w:instrText>
        </w:r>
        <w:r w:rsidR="00F47F25" w:rsidRPr="00F47F25">
          <w:rPr>
            <w:rFonts w:cs="Times New Roman"/>
            <w:b/>
            <w:i/>
            <w:noProof/>
            <w:webHidden/>
            <w:sz w:val="20"/>
            <w:szCs w:val="20"/>
          </w:rPr>
        </w:r>
        <w:r w:rsidR="00F47F25" w:rsidRPr="00F47F25">
          <w:rPr>
            <w:rFonts w:cs="Times New Roman"/>
            <w:b/>
            <w:i/>
            <w:noProof/>
            <w:webHidden/>
            <w:sz w:val="20"/>
            <w:szCs w:val="20"/>
          </w:rPr>
          <w:fldChar w:fldCharType="separate"/>
        </w:r>
        <w:r w:rsidR="00F47F25" w:rsidRPr="00F47F25">
          <w:rPr>
            <w:rFonts w:cs="Times New Roman"/>
            <w:b/>
            <w:i/>
            <w:noProof/>
            <w:webHidden/>
            <w:sz w:val="20"/>
            <w:szCs w:val="20"/>
          </w:rPr>
          <w:t>131</w:t>
        </w:r>
        <w:r w:rsidR="00F47F25" w:rsidRPr="00F47F25">
          <w:rPr>
            <w:rFonts w:cs="Times New Roman"/>
            <w:b/>
            <w:i/>
            <w:noProof/>
            <w:webHidden/>
            <w:sz w:val="20"/>
            <w:szCs w:val="20"/>
          </w:rPr>
          <w:fldChar w:fldCharType="end"/>
        </w:r>
      </w:hyperlink>
    </w:p>
    <w:p w14:paraId="300B6BD0" w14:textId="6017D366" w:rsidR="008D033E" w:rsidRPr="00D656B5" w:rsidRDefault="00EC227E" w:rsidP="00F53AB1">
      <w:pPr>
        <w:pStyle w:val="27"/>
      </w:pPr>
      <w:r w:rsidRPr="00F53AB1">
        <w:fldChar w:fldCharType="end"/>
      </w:r>
    </w:p>
    <w:p w14:paraId="7AE11463" w14:textId="27D82496" w:rsidR="00EC227E" w:rsidRPr="00D656B5" w:rsidRDefault="00EC227E" w:rsidP="00F53AB1">
      <w:pPr>
        <w:widowControl w:val="0"/>
        <w:spacing w:after="0" w:line="240" w:lineRule="auto"/>
        <w:jc w:val="both"/>
        <w:rPr>
          <w:rFonts w:cs="Times New Roman"/>
          <w:sz w:val="20"/>
          <w:szCs w:val="20"/>
          <w:lang w:eastAsia="ru-RU"/>
        </w:rPr>
      </w:pPr>
    </w:p>
    <w:p w14:paraId="2A004378" w14:textId="0D4B5451" w:rsidR="00F53AB1" w:rsidRDefault="00F53AB1" w:rsidP="00F53AB1">
      <w:pPr>
        <w:rPr>
          <w:rFonts w:cs="Times New Roman"/>
          <w:sz w:val="20"/>
          <w:szCs w:val="20"/>
          <w:lang w:eastAsia="ru-RU"/>
        </w:rPr>
      </w:pPr>
      <w:r>
        <w:rPr>
          <w:rFonts w:cs="Times New Roman"/>
          <w:sz w:val="20"/>
          <w:szCs w:val="20"/>
          <w:lang w:eastAsia="ru-RU"/>
        </w:rPr>
        <w:br w:type="page"/>
      </w:r>
    </w:p>
    <w:p w14:paraId="00F4D148" w14:textId="11740857" w:rsidR="00814148" w:rsidRPr="00D656B5" w:rsidRDefault="00814148" w:rsidP="00F53AB1">
      <w:pPr>
        <w:widowControl w:val="0"/>
        <w:tabs>
          <w:tab w:val="left" w:pos="-5387"/>
          <w:tab w:val="left" w:pos="9072"/>
        </w:tabs>
        <w:overflowPunct w:val="0"/>
        <w:autoSpaceDE w:val="0"/>
        <w:autoSpaceDN w:val="0"/>
        <w:adjustRightInd w:val="0"/>
        <w:spacing w:after="0" w:line="240" w:lineRule="auto"/>
        <w:jc w:val="center"/>
        <w:rPr>
          <w:rFonts w:eastAsia="Times New Roman" w:cs="Times New Roman"/>
          <w:b/>
          <w:bCs/>
          <w:sz w:val="20"/>
          <w:szCs w:val="20"/>
          <w:lang w:eastAsia="ru-RU"/>
        </w:rPr>
      </w:pPr>
      <w:bookmarkStart w:id="1" w:name="_Toc100154432"/>
      <w:r w:rsidRPr="00D656B5">
        <w:rPr>
          <w:rFonts w:eastAsia="Times New Roman" w:cs="Times New Roman"/>
          <w:b/>
          <w:bCs/>
          <w:sz w:val="20"/>
          <w:szCs w:val="20"/>
          <w:lang w:eastAsia="ru-RU"/>
        </w:rPr>
        <w:lastRenderedPageBreak/>
        <w:t>ПРАВИЛА ЗЕМЛЕПОЛЬЗОВАНИЯ И ЗАСТРОЙКИ</w:t>
      </w:r>
      <w:r w:rsidR="00A2669A" w:rsidRPr="00D656B5">
        <w:rPr>
          <w:rFonts w:eastAsia="Times New Roman" w:cs="Times New Roman"/>
          <w:b/>
          <w:bCs/>
          <w:sz w:val="20"/>
          <w:szCs w:val="20"/>
          <w:lang w:eastAsia="ru-RU"/>
        </w:rPr>
        <w:t xml:space="preserve"> </w:t>
      </w:r>
      <w:r w:rsidR="002423DE" w:rsidRPr="00D656B5">
        <w:rPr>
          <w:rFonts w:eastAsia="Times New Roman" w:cs="Times New Roman"/>
          <w:b/>
          <w:bCs/>
          <w:sz w:val="20"/>
          <w:szCs w:val="20"/>
          <w:lang w:eastAsia="ru-RU"/>
        </w:rPr>
        <w:t>НИЖНЕБАКАНСКОГО</w:t>
      </w:r>
      <w:r w:rsidRPr="00D656B5">
        <w:rPr>
          <w:rFonts w:eastAsia="Times New Roman" w:cs="Times New Roman"/>
          <w:b/>
          <w:bCs/>
          <w:sz w:val="20"/>
          <w:szCs w:val="20"/>
          <w:lang w:eastAsia="ru-RU"/>
        </w:rPr>
        <w:t xml:space="preserve"> СЕЛЬСКОГО ПОСЕЛЕНИЯ</w:t>
      </w:r>
      <w:r w:rsidR="00A2669A" w:rsidRPr="00D656B5">
        <w:rPr>
          <w:rFonts w:eastAsia="Times New Roman" w:cs="Times New Roman"/>
          <w:b/>
          <w:bCs/>
          <w:sz w:val="20"/>
          <w:szCs w:val="20"/>
          <w:lang w:eastAsia="ru-RU"/>
        </w:rPr>
        <w:t xml:space="preserve"> </w:t>
      </w:r>
      <w:r w:rsidRPr="00D656B5">
        <w:rPr>
          <w:rFonts w:eastAsia="Times New Roman" w:cs="Times New Roman"/>
          <w:b/>
          <w:bCs/>
          <w:sz w:val="20"/>
          <w:szCs w:val="20"/>
          <w:lang w:eastAsia="ru-RU"/>
        </w:rPr>
        <w:t>КРЫМСКОГО РАЙОНА КРАСНОДАРСКОГО КРАЯ</w:t>
      </w:r>
    </w:p>
    <w:p w14:paraId="4B0D70B3" w14:textId="77777777" w:rsidR="00814148" w:rsidRPr="00D656B5" w:rsidRDefault="00814148" w:rsidP="00F53AB1">
      <w:pPr>
        <w:widowControl w:val="0"/>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p>
    <w:p w14:paraId="5DA9700C" w14:textId="5EF8E5B9" w:rsidR="00814148" w:rsidRPr="00D656B5" w:rsidRDefault="00814148" w:rsidP="00F53AB1">
      <w:pPr>
        <w:widowControl w:val="0"/>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r w:rsidRPr="00D656B5">
        <w:rPr>
          <w:rFonts w:eastAsia="Times New Roman" w:cs="Times New Roman"/>
          <w:sz w:val="20"/>
          <w:szCs w:val="20"/>
          <w:lang w:eastAsia="ru-RU"/>
        </w:rPr>
        <w:t xml:space="preserve">Правила землепользования и застройки </w:t>
      </w:r>
      <w:proofErr w:type="spellStart"/>
      <w:r w:rsidR="002423DE" w:rsidRPr="00D656B5">
        <w:rPr>
          <w:rFonts w:eastAsia="Times New Roman" w:cs="Times New Roman"/>
          <w:sz w:val="20"/>
          <w:szCs w:val="20"/>
          <w:lang w:eastAsia="ru-RU"/>
        </w:rPr>
        <w:t>Нижнебаканского</w:t>
      </w:r>
      <w:proofErr w:type="spellEnd"/>
      <w:r w:rsidRPr="00D656B5">
        <w:rPr>
          <w:rFonts w:eastAsia="Times New Roman" w:cs="Times New Roman"/>
          <w:sz w:val="20"/>
          <w:szCs w:val="20"/>
          <w:lang w:eastAsia="ru-RU"/>
        </w:rPr>
        <w:t xml:space="preserve"> сельского поселения Крымского района Краснодарского края, (далее – Правила) являются нормативным правовым актом применительно к территории муниципального образования </w:t>
      </w:r>
      <w:proofErr w:type="spellStart"/>
      <w:r w:rsidR="002423DE" w:rsidRPr="00D656B5">
        <w:rPr>
          <w:rFonts w:eastAsia="Times New Roman" w:cs="Times New Roman"/>
          <w:sz w:val="20"/>
          <w:szCs w:val="20"/>
          <w:lang w:eastAsia="ru-RU"/>
        </w:rPr>
        <w:t>Нижнебаканское</w:t>
      </w:r>
      <w:proofErr w:type="spellEnd"/>
      <w:r w:rsidRPr="00D656B5">
        <w:rPr>
          <w:rFonts w:eastAsia="Times New Roman" w:cs="Times New Roman"/>
          <w:sz w:val="20"/>
          <w:szCs w:val="20"/>
          <w:lang w:eastAsia="ru-RU"/>
        </w:rPr>
        <w:t xml:space="preserve"> сельское поселение (далее – </w:t>
      </w:r>
      <w:proofErr w:type="spellStart"/>
      <w:r w:rsidR="002423DE" w:rsidRPr="00D656B5">
        <w:rPr>
          <w:rFonts w:eastAsia="Times New Roman" w:cs="Times New Roman"/>
          <w:sz w:val="20"/>
          <w:szCs w:val="20"/>
          <w:lang w:eastAsia="ru-RU"/>
        </w:rPr>
        <w:t>Нижнебаканское</w:t>
      </w:r>
      <w:proofErr w:type="spellEnd"/>
      <w:r w:rsidRPr="00D656B5">
        <w:rPr>
          <w:rFonts w:eastAsia="Times New Roman" w:cs="Times New Roman"/>
          <w:sz w:val="20"/>
          <w:szCs w:val="20"/>
          <w:lang w:eastAsia="ru-RU"/>
        </w:rPr>
        <w:t xml:space="preserve"> сельского 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Крымский район, Уставом </w:t>
      </w:r>
      <w:proofErr w:type="spellStart"/>
      <w:r w:rsidR="002423DE" w:rsidRPr="00D656B5">
        <w:rPr>
          <w:rFonts w:eastAsia="Times New Roman" w:cs="Times New Roman"/>
          <w:sz w:val="20"/>
          <w:szCs w:val="20"/>
          <w:lang w:eastAsia="ru-RU"/>
        </w:rPr>
        <w:t>Нижнебаканского</w:t>
      </w:r>
      <w:proofErr w:type="spellEnd"/>
      <w:r w:rsidRPr="00D656B5">
        <w:rPr>
          <w:rFonts w:eastAsia="Times New Roman" w:cs="Times New Roman"/>
          <w:sz w:val="20"/>
          <w:szCs w:val="20"/>
          <w:lang w:eastAsia="ru-RU"/>
        </w:rPr>
        <w:t xml:space="preserve"> сельского поселения, генеральным планом </w:t>
      </w:r>
      <w:proofErr w:type="spellStart"/>
      <w:r w:rsidR="002423DE" w:rsidRPr="00D656B5">
        <w:rPr>
          <w:rFonts w:eastAsia="Times New Roman" w:cs="Times New Roman"/>
          <w:sz w:val="20"/>
          <w:szCs w:val="20"/>
          <w:lang w:eastAsia="ru-RU"/>
        </w:rPr>
        <w:t>Нижнебаканского</w:t>
      </w:r>
      <w:proofErr w:type="spellEnd"/>
      <w:r w:rsidRPr="00D656B5">
        <w:rPr>
          <w:rFonts w:eastAsia="Times New Roman" w:cs="Times New Roman"/>
          <w:sz w:val="20"/>
          <w:szCs w:val="20"/>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sidR="002423DE" w:rsidRPr="00D656B5">
        <w:rPr>
          <w:rFonts w:eastAsia="Times New Roman" w:cs="Times New Roman"/>
          <w:sz w:val="20"/>
          <w:szCs w:val="20"/>
          <w:lang w:eastAsia="ru-RU"/>
        </w:rPr>
        <w:t>Нижнебаканское</w:t>
      </w:r>
      <w:proofErr w:type="spellEnd"/>
      <w:r w:rsidRPr="00D656B5">
        <w:rPr>
          <w:rFonts w:eastAsia="Times New Roman" w:cs="Times New Roman"/>
          <w:sz w:val="20"/>
          <w:szCs w:val="20"/>
          <w:lang w:eastAsia="ru-RU"/>
        </w:rPr>
        <w:t xml:space="preserve"> 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Pr="00D656B5" w:rsidRDefault="003D369E" w:rsidP="00F53AB1">
      <w:pPr>
        <w:pStyle w:val="1"/>
        <w:keepNext w:val="0"/>
        <w:widowControl w:val="0"/>
        <w:jc w:val="both"/>
        <w:rPr>
          <w:sz w:val="20"/>
          <w:szCs w:val="20"/>
        </w:rPr>
      </w:pPr>
      <w:bookmarkStart w:id="2" w:name="_Toc63410750"/>
      <w:bookmarkStart w:id="3" w:name="_Toc148689029"/>
    </w:p>
    <w:p w14:paraId="2B5676F1" w14:textId="77777777" w:rsidR="00F53AB1" w:rsidRDefault="00F53AB1" w:rsidP="00F53AB1">
      <w:pPr>
        <w:pStyle w:val="1"/>
        <w:keepNext w:val="0"/>
        <w:widowControl w:val="0"/>
        <w:jc w:val="center"/>
        <w:rPr>
          <w:sz w:val="20"/>
          <w:szCs w:val="20"/>
        </w:rPr>
      </w:pPr>
    </w:p>
    <w:p w14:paraId="242663CB" w14:textId="1B29BD78" w:rsidR="00524629" w:rsidRPr="00D656B5" w:rsidRDefault="00524629" w:rsidP="00F53AB1">
      <w:pPr>
        <w:pStyle w:val="1"/>
        <w:keepNext w:val="0"/>
        <w:widowControl w:val="0"/>
        <w:jc w:val="center"/>
        <w:rPr>
          <w:sz w:val="20"/>
          <w:szCs w:val="20"/>
        </w:rPr>
      </w:pPr>
      <w:bookmarkStart w:id="4" w:name="_Toc181745283"/>
      <w:r w:rsidRPr="00D656B5">
        <w:rPr>
          <w:sz w:val="20"/>
          <w:szCs w:val="20"/>
        </w:rPr>
        <w:t xml:space="preserve">ЧАСТЬ </w:t>
      </w:r>
      <w:r w:rsidRPr="00D656B5">
        <w:rPr>
          <w:sz w:val="20"/>
          <w:szCs w:val="20"/>
          <w:lang w:val="en-US"/>
        </w:rPr>
        <w:t>I</w:t>
      </w:r>
      <w:r w:rsidRPr="00D656B5">
        <w:rPr>
          <w:sz w:val="20"/>
          <w:szCs w:val="20"/>
        </w:rPr>
        <w:t>. ПОРЯДОК ПРИМЕНЕНИЯ ПРАВИЛ ЗЕМЛЕПОЛЬЗОВАНИЯ И ЗАСТРОЙКИ И ВНЕСЕНИЯ В НИХ ИЗМЕНЕНИЙ.</w:t>
      </w:r>
      <w:bookmarkEnd w:id="2"/>
      <w:bookmarkEnd w:id="3"/>
      <w:bookmarkEnd w:id="4"/>
    </w:p>
    <w:p w14:paraId="51220D67" w14:textId="77777777" w:rsidR="00814148" w:rsidRPr="00D656B5" w:rsidRDefault="00814148" w:rsidP="00F53AB1">
      <w:pPr>
        <w:pStyle w:val="aff6"/>
        <w:widowControl w:val="0"/>
        <w:ind w:firstLine="680"/>
        <w:jc w:val="both"/>
        <w:rPr>
          <w:rFonts w:ascii="Times New Roman" w:hAnsi="Times New Roman"/>
          <w:b/>
          <w:sz w:val="20"/>
          <w:szCs w:val="20"/>
        </w:rPr>
      </w:pPr>
    </w:p>
    <w:p w14:paraId="41BF2CC5" w14:textId="77777777" w:rsidR="00263D42" w:rsidRPr="00D656B5" w:rsidRDefault="00263D42" w:rsidP="00F53AB1">
      <w:pPr>
        <w:pStyle w:val="2"/>
        <w:keepNext w:val="0"/>
        <w:widowControl w:val="0"/>
        <w:ind w:firstLine="680"/>
        <w:jc w:val="both"/>
        <w:rPr>
          <w:sz w:val="20"/>
          <w:szCs w:val="20"/>
        </w:rPr>
      </w:pPr>
      <w:bookmarkStart w:id="5" w:name="_Toc24209009"/>
      <w:bookmarkStart w:id="6" w:name="_Toc30164410"/>
      <w:bookmarkStart w:id="7" w:name="_Toc50654355"/>
      <w:bookmarkStart w:id="8" w:name="_Toc63406177"/>
      <w:bookmarkStart w:id="9" w:name="_Toc63406642"/>
      <w:bookmarkStart w:id="10" w:name="_Toc63410751"/>
      <w:bookmarkStart w:id="11" w:name="_Toc181745284"/>
      <w:r w:rsidRPr="00D656B5">
        <w:rPr>
          <w:sz w:val="20"/>
          <w:szCs w:val="20"/>
        </w:rPr>
        <w:t>Глава 1. Регулирование землепользования и застройки органами местного самоуправления</w:t>
      </w:r>
      <w:bookmarkEnd w:id="5"/>
      <w:bookmarkEnd w:id="6"/>
      <w:bookmarkEnd w:id="7"/>
      <w:bookmarkEnd w:id="8"/>
      <w:bookmarkEnd w:id="9"/>
      <w:bookmarkEnd w:id="10"/>
      <w:bookmarkEnd w:id="11"/>
      <w:r w:rsidRPr="00D656B5">
        <w:rPr>
          <w:sz w:val="20"/>
          <w:szCs w:val="20"/>
        </w:rPr>
        <w:t xml:space="preserve"> </w:t>
      </w:r>
    </w:p>
    <w:p w14:paraId="5E256658" w14:textId="77777777" w:rsidR="00263D42" w:rsidRPr="00D656B5" w:rsidRDefault="00263D42" w:rsidP="00F53AB1">
      <w:pPr>
        <w:widowControl w:val="0"/>
        <w:spacing w:after="0" w:line="240" w:lineRule="auto"/>
        <w:jc w:val="both"/>
        <w:rPr>
          <w:rFonts w:cs="Times New Roman"/>
          <w:sz w:val="20"/>
          <w:szCs w:val="20"/>
        </w:rPr>
      </w:pPr>
    </w:p>
    <w:p w14:paraId="5BD42392" w14:textId="77777777" w:rsidR="00263D42" w:rsidRPr="00D656B5" w:rsidRDefault="00263D42" w:rsidP="00F53AB1">
      <w:pPr>
        <w:pStyle w:val="3"/>
        <w:keepNext w:val="0"/>
        <w:keepLines w:val="0"/>
        <w:widowControl w:val="0"/>
        <w:spacing w:before="0"/>
        <w:ind w:firstLine="680"/>
        <w:jc w:val="both"/>
        <w:rPr>
          <w:rFonts w:cs="Times New Roman"/>
          <w:sz w:val="20"/>
          <w:szCs w:val="20"/>
        </w:rPr>
      </w:pPr>
      <w:bookmarkStart w:id="12" w:name="_Toc24209010"/>
      <w:bookmarkStart w:id="13" w:name="_Toc30164411"/>
      <w:bookmarkStart w:id="14" w:name="_Toc50654356"/>
      <w:bookmarkStart w:id="15" w:name="_Toc63406178"/>
      <w:bookmarkStart w:id="16" w:name="_Toc63406643"/>
      <w:bookmarkStart w:id="17" w:name="_Toc63410752"/>
      <w:bookmarkStart w:id="18" w:name="_Toc181745285"/>
      <w:r w:rsidRPr="00D656B5">
        <w:rPr>
          <w:rFonts w:cs="Times New Roman"/>
          <w:sz w:val="20"/>
          <w:szCs w:val="20"/>
        </w:rPr>
        <w:t>Раздел 1. Общие положения</w:t>
      </w:r>
      <w:bookmarkEnd w:id="12"/>
      <w:bookmarkEnd w:id="13"/>
      <w:bookmarkEnd w:id="14"/>
      <w:bookmarkEnd w:id="15"/>
      <w:bookmarkEnd w:id="16"/>
      <w:bookmarkEnd w:id="17"/>
      <w:bookmarkEnd w:id="18"/>
    </w:p>
    <w:p w14:paraId="74657D90" w14:textId="77777777" w:rsidR="00263D42" w:rsidRPr="00D656B5" w:rsidRDefault="00263D42" w:rsidP="00F53AB1">
      <w:pPr>
        <w:widowControl w:val="0"/>
        <w:spacing w:after="0" w:line="240" w:lineRule="auto"/>
        <w:jc w:val="both"/>
        <w:rPr>
          <w:rFonts w:cs="Times New Roman"/>
          <w:sz w:val="20"/>
          <w:szCs w:val="20"/>
        </w:rPr>
      </w:pPr>
    </w:p>
    <w:p w14:paraId="748F023B" w14:textId="77777777" w:rsidR="00263D42" w:rsidRPr="00D656B5" w:rsidRDefault="00263D42" w:rsidP="00F53AB1">
      <w:pPr>
        <w:pStyle w:val="4"/>
        <w:keepNext w:val="0"/>
        <w:widowControl w:val="0"/>
        <w:numPr>
          <w:ilvl w:val="0"/>
          <w:numId w:val="0"/>
        </w:numPr>
        <w:jc w:val="both"/>
        <w:rPr>
          <w:b w:val="0"/>
          <w:sz w:val="20"/>
          <w:szCs w:val="20"/>
        </w:rPr>
      </w:pPr>
      <w:bookmarkStart w:id="19" w:name="_Toc63410753"/>
      <w:bookmarkStart w:id="20" w:name="_Toc181745286"/>
      <w:r w:rsidRPr="00D656B5">
        <w:rPr>
          <w:sz w:val="20"/>
          <w:szCs w:val="20"/>
        </w:rPr>
        <w:t>Статья 1. Основные понятия, используемые в Правилах.</w:t>
      </w:r>
      <w:bookmarkEnd w:id="19"/>
      <w:bookmarkEnd w:id="20"/>
    </w:p>
    <w:p w14:paraId="2D559AA1" w14:textId="77777777" w:rsidR="00263D42" w:rsidRPr="00D656B5" w:rsidRDefault="00263D42" w:rsidP="00F53AB1">
      <w:pPr>
        <w:widowControl w:val="0"/>
        <w:spacing w:after="0" w:line="240" w:lineRule="auto"/>
        <w:ind w:firstLine="680"/>
        <w:jc w:val="both"/>
        <w:rPr>
          <w:rFonts w:cs="Times New Roman"/>
          <w:b/>
          <w:i/>
          <w:sz w:val="20"/>
          <w:szCs w:val="20"/>
        </w:rPr>
      </w:pPr>
    </w:p>
    <w:p w14:paraId="4819DC71" w14:textId="3EC2821D"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sz w:val="20"/>
          <w:szCs w:val="20"/>
        </w:rPr>
        <w:t xml:space="preserve">В целях </w:t>
      </w:r>
      <w:r w:rsidR="00A47540" w:rsidRPr="00D656B5">
        <w:rPr>
          <w:rFonts w:eastAsia="Times New Roman" w:cs="Times New Roman"/>
          <w:sz w:val="20"/>
          <w:szCs w:val="20"/>
        </w:rPr>
        <w:t xml:space="preserve">Градостроительного кодекса Российской Федерации </w:t>
      </w:r>
      <w:r w:rsidRPr="00D656B5">
        <w:rPr>
          <w:rFonts w:eastAsia="Times New Roman" w:cs="Times New Roman"/>
          <w:sz w:val="20"/>
          <w:szCs w:val="20"/>
        </w:rPr>
        <w:t>используются следующие основные понятия:</w:t>
      </w:r>
    </w:p>
    <w:p w14:paraId="232ABF9B" w14:textId="76CCD313"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Градостроительная деятельность</w:t>
      </w:r>
      <w:r w:rsidRPr="00D656B5">
        <w:rPr>
          <w:rFonts w:eastAsia="Times New Roman" w:cs="Times New Roman"/>
          <w:sz w:val="20"/>
          <w:szCs w:val="20"/>
        </w:rPr>
        <w:t xml:space="preserve"> - </w:t>
      </w:r>
      <w:r w:rsidR="00A2669A" w:rsidRPr="00D656B5">
        <w:rPr>
          <w:rFonts w:eastAsia="Times New Roman" w:cs="Times New Roman"/>
          <w:sz w:val="20"/>
          <w:szCs w:val="20"/>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D656B5">
        <w:rPr>
          <w:rFonts w:eastAsia="Times New Roman" w:cs="Times New Roman"/>
          <w:sz w:val="20"/>
          <w:szCs w:val="20"/>
        </w:rPr>
        <w:t>.</w:t>
      </w:r>
    </w:p>
    <w:p w14:paraId="3A056E02" w14:textId="491FB1C9"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Территориальное планирование</w:t>
      </w:r>
      <w:r w:rsidRPr="00D656B5">
        <w:rPr>
          <w:rFonts w:eastAsia="Times New Roman" w:cs="Times New Roman"/>
          <w:sz w:val="20"/>
          <w:szCs w:val="20"/>
        </w:rPr>
        <w:t xml:space="preserve"> - </w:t>
      </w:r>
      <w:r w:rsidR="00A2669A" w:rsidRPr="00D656B5">
        <w:rPr>
          <w:rFonts w:eastAsia="Times New Roman" w:cs="Times New Roman"/>
          <w:sz w:val="20"/>
          <w:szCs w:val="20"/>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D656B5">
        <w:rPr>
          <w:rFonts w:eastAsia="Times New Roman" w:cs="Times New Roman"/>
          <w:sz w:val="20"/>
          <w:szCs w:val="20"/>
        </w:rPr>
        <w:t>.</w:t>
      </w:r>
    </w:p>
    <w:p w14:paraId="7D5A0E40" w14:textId="26201568"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Устойчивое развитие территорий</w:t>
      </w:r>
      <w:r w:rsidRPr="00D656B5">
        <w:rPr>
          <w:rFonts w:eastAsia="Times New Roman" w:cs="Times New Roman"/>
          <w:sz w:val="20"/>
          <w:szCs w:val="20"/>
        </w:rPr>
        <w:t xml:space="preserve"> - </w:t>
      </w:r>
      <w:r w:rsidR="00726441" w:rsidRPr="00D656B5">
        <w:rPr>
          <w:rFonts w:eastAsia="Times New Roman" w:cs="Times New Roman"/>
          <w:sz w:val="20"/>
          <w:szCs w:val="20"/>
        </w:rPr>
        <w:t>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r w:rsidRPr="00D656B5">
        <w:rPr>
          <w:rFonts w:eastAsia="Times New Roman" w:cs="Times New Roman"/>
          <w:sz w:val="20"/>
          <w:szCs w:val="20"/>
        </w:rPr>
        <w:t>.</w:t>
      </w:r>
    </w:p>
    <w:p w14:paraId="02E1B10E" w14:textId="6EA041CA"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Зоны с особыми условиями использования территорий</w:t>
      </w:r>
      <w:r w:rsidRPr="00D656B5">
        <w:rPr>
          <w:rFonts w:eastAsia="Times New Roman" w:cs="Times New Roman"/>
          <w:sz w:val="20"/>
          <w:szCs w:val="20"/>
        </w:rPr>
        <w:t xml:space="preserve"> - </w:t>
      </w:r>
      <w:r w:rsidR="00726441" w:rsidRPr="00D656B5">
        <w:rPr>
          <w:rFonts w:eastAsia="Times New Roman" w:cs="Times New Roman"/>
          <w:sz w:val="20"/>
          <w:szCs w:val="20"/>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w:t>
      </w:r>
      <w:r w:rsidRPr="00D656B5">
        <w:rPr>
          <w:rFonts w:eastAsia="Times New Roman" w:cs="Times New Roman"/>
          <w:sz w:val="20"/>
          <w:szCs w:val="20"/>
        </w:rPr>
        <w:t> </w:t>
      </w:r>
      <w:hyperlink r:id="rId8" w:anchor="dst1863" w:history="1">
        <w:r w:rsidRPr="00D656B5">
          <w:rPr>
            <w:rFonts w:eastAsia="Times New Roman" w:cs="Times New Roman"/>
            <w:sz w:val="20"/>
            <w:szCs w:val="20"/>
          </w:rPr>
          <w:t>законодательством</w:t>
        </w:r>
      </w:hyperlink>
      <w:r w:rsidRPr="00D656B5">
        <w:rPr>
          <w:rFonts w:eastAsia="Times New Roman" w:cs="Times New Roman"/>
          <w:sz w:val="20"/>
          <w:szCs w:val="20"/>
        </w:rPr>
        <w:t> Российской Федерации;</w:t>
      </w:r>
    </w:p>
    <w:p w14:paraId="275206AE" w14:textId="79D2529A"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Функциональные зоны</w:t>
      </w:r>
      <w:r w:rsidRPr="00D656B5">
        <w:rPr>
          <w:rFonts w:eastAsia="Times New Roman" w:cs="Times New Roman"/>
          <w:sz w:val="20"/>
          <w:szCs w:val="20"/>
        </w:rPr>
        <w:t xml:space="preserve"> - </w:t>
      </w:r>
      <w:r w:rsidR="00726441" w:rsidRPr="00D656B5">
        <w:rPr>
          <w:rFonts w:eastAsia="Times New Roman" w:cs="Times New Roman"/>
          <w:sz w:val="20"/>
          <w:szCs w:val="20"/>
        </w:rPr>
        <w:t>зоны, для которых документами территориального планирования определены границы и функциональное назначение</w:t>
      </w:r>
      <w:r w:rsidRPr="00D656B5">
        <w:rPr>
          <w:rFonts w:eastAsia="Times New Roman" w:cs="Times New Roman"/>
          <w:sz w:val="20"/>
          <w:szCs w:val="20"/>
        </w:rPr>
        <w:t>.</w:t>
      </w:r>
    </w:p>
    <w:p w14:paraId="10D71B94" w14:textId="61CC673E"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Градостроительное зонирование</w:t>
      </w:r>
      <w:r w:rsidRPr="00D656B5">
        <w:rPr>
          <w:rFonts w:eastAsia="Times New Roman" w:cs="Times New Roman"/>
          <w:sz w:val="20"/>
          <w:szCs w:val="20"/>
        </w:rPr>
        <w:t xml:space="preserve"> - </w:t>
      </w:r>
      <w:r w:rsidR="00726441" w:rsidRPr="00D656B5">
        <w:rPr>
          <w:rFonts w:eastAsia="Times New Roman" w:cs="Times New Roman"/>
          <w:sz w:val="20"/>
          <w:szCs w:val="20"/>
        </w:rPr>
        <w:t>зонирование территорий муниципальных образований в целях определения территориальных зон и установления градостроительных регламентов</w:t>
      </w:r>
      <w:r w:rsidRPr="00D656B5">
        <w:rPr>
          <w:rFonts w:eastAsia="Times New Roman" w:cs="Times New Roman"/>
          <w:sz w:val="20"/>
          <w:szCs w:val="20"/>
        </w:rPr>
        <w:t>.</w:t>
      </w:r>
    </w:p>
    <w:p w14:paraId="2749C97E" w14:textId="77777777"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Территориальные зоны</w:t>
      </w:r>
      <w:r w:rsidRPr="00D656B5">
        <w:rPr>
          <w:rFonts w:eastAsia="Times New Roman" w:cs="Times New Roman"/>
          <w:sz w:val="20"/>
          <w:szCs w:val="20"/>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31CBCA26"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Правила землепользования и застройки </w:t>
      </w:r>
      <w:r w:rsidRPr="00D656B5">
        <w:rPr>
          <w:rFonts w:eastAsia="Times New Roman" w:cs="Times New Roman"/>
          <w:sz w:val="20"/>
          <w:szCs w:val="20"/>
        </w:rPr>
        <w:t xml:space="preserve">- </w:t>
      </w:r>
      <w:r w:rsidR="00726441" w:rsidRPr="00D656B5">
        <w:rPr>
          <w:rFonts w:eastAsia="Times New Roman" w:cs="Times New Roman"/>
          <w:sz w:val="20"/>
          <w:szCs w:val="20"/>
        </w:rPr>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D656B5">
        <w:rPr>
          <w:rFonts w:eastAsia="Times New Roman" w:cs="Times New Roman"/>
          <w:sz w:val="20"/>
          <w:szCs w:val="20"/>
        </w:rPr>
        <w:t>.</w:t>
      </w:r>
    </w:p>
    <w:p w14:paraId="74C118B4" w14:textId="4366E51C"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Градостроительный регламент </w:t>
      </w:r>
      <w:r w:rsidRPr="00D656B5">
        <w:rPr>
          <w:rFonts w:eastAsia="Times New Roman" w:cs="Times New Roman"/>
          <w:sz w:val="20"/>
          <w:szCs w:val="20"/>
        </w:rPr>
        <w:t xml:space="preserve">- </w:t>
      </w:r>
      <w:r w:rsidR="00726441" w:rsidRPr="00D656B5">
        <w:rPr>
          <w:rFonts w:eastAsia="Times New Roman" w:cs="Times New Roman"/>
          <w:sz w:val="20"/>
          <w:szCs w:val="20"/>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w:t>
      </w:r>
      <w:r w:rsidR="00726441" w:rsidRPr="00D656B5">
        <w:rPr>
          <w:rFonts w:eastAsia="Times New Roman" w:cs="Times New Roman"/>
          <w:sz w:val="20"/>
          <w:szCs w:val="20"/>
        </w:rPr>
        <w:lastRenderedPageBreak/>
        <w:t>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D656B5">
        <w:rPr>
          <w:rFonts w:eastAsia="Times New Roman" w:cs="Times New Roman"/>
          <w:sz w:val="20"/>
          <w:szCs w:val="20"/>
        </w:rPr>
        <w:t>.</w:t>
      </w:r>
    </w:p>
    <w:p w14:paraId="2EDDB125" w14:textId="3B833335"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Объект капитального строительства</w:t>
      </w:r>
      <w:r w:rsidRPr="00D656B5">
        <w:rPr>
          <w:rFonts w:eastAsia="Times New Roman" w:cs="Times New Roman"/>
          <w:sz w:val="20"/>
          <w:szCs w:val="20"/>
        </w:rPr>
        <w:t xml:space="preserve"> - </w:t>
      </w:r>
      <w:r w:rsidR="00B8012E" w:rsidRPr="00D656B5">
        <w:rPr>
          <w:rFonts w:eastAsia="Times New Roman" w:cs="Times New Roman"/>
          <w:sz w:val="20"/>
          <w:szCs w:val="20"/>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D656B5">
        <w:rPr>
          <w:rFonts w:eastAsia="Times New Roman" w:cs="Times New Roman"/>
          <w:sz w:val="20"/>
          <w:szCs w:val="20"/>
        </w:rPr>
        <w:t>.</w:t>
      </w:r>
    </w:p>
    <w:p w14:paraId="09E1A6BF" w14:textId="2EAA8973"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Линейные объекты</w:t>
      </w:r>
      <w:r w:rsidRPr="00D656B5">
        <w:rPr>
          <w:rFonts w:eastAsia="Times New Roman" w:cs="Times New Roman"/>
          <w:sz w:val="20"/>
          <w:szCs w:val="20"/>
        </w:rPr>
        <w:t xml:space="preserve"> - </w:t>
      </w:r>
      <w:r w:rsidR="00B8012E" w:rsidRPr="00D656B5">
        <w:rPr>
          <w:rFonts w:eastAsia="Times New Roman" w:cs="Times New Roman"/>
          <w:sz w:val="20"/>
          <w:szCs w:val="20"/>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D656B5">
        <w:rPr>
          <w:rFonts w:eastAsia="Times New Roman" w:cs="Times New Roman"/>
          <w:sz w:val="20"/>
          <w:szCs w:val="20"/>
        </w:rPr>
        <w:t>.</w:t>
      </w:r>
    </w:p>
    <w:p w14:paraId="30C699BF" w14:textId="3B5ABA65"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Некапитальные строения, сооружения</w:t>
      </w:r>
      <w:r w:rsidRPr="00D656B5">
        <w:rPr>
          <w:rFonts w:eastAsia="Times New Roman" w:cs="Times New Roman"/>
          <w:sz w:val="20"/>
          <w:szCs w:val="20"/>
        </w:rPr>
        <w:t xml:space="preserve"> - </w:t>
      </w:r>
      <w:r w:rsidR="00B8012E" w:rsidRPr="00D656B5">
        <w:rPr>
          <w:rFonts w:eastAsia="Times New Roman" w:cs="Times New Roman"/>
          <w:sz w:val="20"/>
          <w:szCs w:val="20"/>
        </w:rPr>
        <w:t>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sidRPr="00D656B5">
        <w:rPr>
          <w:rFonts w:eastAsia="Times New Roman" w:cs="Times New Roman"/>
          <w:sz w:val="20"/>
          <w:szCs w:val="20"/>
        </w:rPr>
        <w:t>.</w:t>
      </w:r>
    </w:p>
    <w:p w14:paraId="4E04FC3E" w14:textId="2D6DDC22"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Информационная модель объекта капитального строительства (далее - информационная модель)</w:t>
      </w:r>
      <w:r w:rsidRPr="00D656B5">
        <w:rPr>
          <w:rFonts w:eastAsia="Times New Roman" w:cs="Times New Roman"/>
          <w:sz w:val="20"/>
          <w:szCs w:val="20"/>
        </w:rPr>
        <w:t xml:space="preserve"> - </w:t>
      </w:r>
      <w:r w:rsidR="00B8012E" w:rsidRPr="00D656B5">
        <w:rPr>
          <w:rFonts w:eastAsia="Times New Roman" w:cs="Times New Roman"/>
          <w:sz w:val="20"/>
          <w:szCs w:val="20"/>
        </w:rPr>
        <w:t>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r w:rsidRPr="00D656B5">
        <w:rPr>
          <w:rFonts w:eastAsia="Times New Roman" w:cs="Times New Roman"/>
          <w:sz w:val="20"/>
          <w:szCs w:val="20"/>
        </w:rPr>
        <w:t>.</w:t>
      </w:r>
    </w:p>
    <w:p w14:paraId="304DB7C8" w14:textId="3615334E"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Красные линии</w:t>
      </w:r>
      <w:r w:rsidRPr="00D656B5">
        <w:rPr>
          <w:rFonts w:eastAsia="Times New Roman" w:cs="Times New Roman"/>
          <w:sz w:val="20"/>
          <w:szCs w:val="20"/>
        </w:rPr>
        <w:t xml:space="preserve"> - </w:t>
      </w:r>
      <w:r w:rsidR="00B8012E" w:rsidRPr="00D656B5">
        <w:rPr>
          <w:rFonts w:eastAsia="Times New Roman" w:cs="Times New Roman"/>
          <w:sz w:val="20"/>
          <w:szCs w:val="20"/>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D656B5">
        <w:rPr>
          <w:rFonts w:eastAsia="Times New Roman" w:cs="Times New Roman"/>
          <w:sz w:val="20"/>
          <w:szCs w:val="20"/>
        </w:rPr>
        <w:t>.</w:t>
      </w:r>
    </w:p>
    <w:p w14:paraId="309044A8" w14:textId="1C445632"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Территории общего пользования </w:t>
      </w:r>
      <w:r w:rsidRPr="00D656B5">
        <w:rPr>
          <w:rFonts w:eastAsia="Times New Roman" w:cs="Times New Roman"/>
          <w:sz w:val="20"/>
          <w:szCs w:val="20"/>
        </w:rPr>
        <w:t xml:space="preserve">- </w:t>
      </w:r>
      <w:r w:rsidR="00B8012E" w:rsidRPr="00D656B5">
        <w:rPr>
          <w:rFonts w:eastAsia="Times New Roman" w:cs="Times New Roman"/>
          <w:sz w:val="20"/>
          <w:szCs w:val="20"/>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D656B5">
        <w:rPr>
          <w:rFonts w:eastAsia="Times New Roman" w:cs="Times New Roman"/>
          <w:sz w:val="20"/>
          <w:szCs w:val="20"/>
        </w:rPr>
        <w:t>.</w:t>
      </w:r>
    </w:p>
    <w:p w14:paraId="29A6A212" w14:textId="4F062E09"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Строительство</w:t>
      </w:r>
      <w:r w:rsidRPr="00D656B5">
        <w:rPr>
          <w:rFonts w:eastAsia="Times New Roman" w:cs="Times New Roman"/>
          <w:sz w:val="20"/>
          <w:szCs w:val="20"/>
        </w:rPr>
        <w:t xml:space="preserve"> - </w:t>
      </w:r>
      <w:r w:rsidR="00B8012E" w:rsidRPr="00D656B5">
        <w:rPr>
          <w:rFonts w:eastAsia="Times New Roman" w:cs="Times New Roman"/>
          <w:sz w:val="20"/>
          <w:szCs w:val="20"/>
        </w:rPr>
        <w:t>создание зданий, строений, сооружений (в том числе на месте сносимых объектов капитального строительства)</w:t>
      </w:r>
      <w:r w:rsidRPr="00D656B5">
        <w:rPr>
          <w:rFonts w:eastAsia="Times New Roman" w:cs="Times New Roman"/>
          <w:sz w:val="20"/>
          <w:szCs w:val="20"/>
        </w:rPr>
        <w:t>.</w:t>
      </w:r>
    </w:p>
    <w:p w14:paraId="78A4597D" w14:textId="7880177A"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Реконструкция объектов капитального строительства (за исключением линейных объектов)</w:t>
      </w:r>
      <w:r w:rsidRPr="00D656B5">
        <w:rPr>
          <w:rFonts w:eastAsia="Times New Roman" w:cs="Times New Roman"/>
          <w:sz w:val="20"/>
          <w:szCs w:val="20"/>
        </w:rPr>
        <w:t xml:space="preserve"> - </w:t>
      </w:r>
      <w:r w:rsidR="00D22255" w:rsidRPr="00D656B5">
        <w:rPr>
          <w:rFonts w:eastAsia="Times New Roman" w:cs="Times New Roman"/>
          <w:sz w:val="20"/>
          <w:szCs w:val="20"/>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D656B5">
        <w:rPr>
          <w:rFonts w:eastAsia="Times New Roman" w:cs="Times New Roman"/>
          <w:sz w:val="20"/>
          <w:szCs w:val="20"/>
        </w:rPr>
        <w:t>.</w:t>
      </w:r>
    </w:p>
    <w:p w14:paraId="5409FF27" w14:textId="59EF2516"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Реконструкция линейных объектов</w:t>
      </w:r>
      <w:r w:rsidRPr="00D656B5">
        <w:rPr>
          <w:rFonts w:eastAsia="Times New Roman" w:cs="Times New Roman"/>
          <w:sz w:val="20"/>
          <w:szCs w:val="20"/>
        </w:rPr>
        <w:t xml:space="preserve"> - </w:t>
      </w:r>
      <w:r w:rsidR="00D22255" w:rsidRPr="00D656B5">
        <w:rPr>
          <w:rFonts w:eastAsia="Times New Roman" w:cs="Times New Roman"/>
          <w:sz w:val="20"/>
          <w:szCs w:val="20"/>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Pr="00D656B5">
        <w:rPr>
          <w:rFonts w:eastAsia="Times New Roman" w:cs="Times New Roman"/>
          <w:sz w:val="20"/>
          <w:szCs w:val="20"/>
        </w:rPr>
        <w:t>.</w:t>
      </w:r>
    </w:p>
    <w:p w14:paraId="1E8E66FE" w14:textId="67F9A10F"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Капитальный ремонт объектов капитального строительства (за исключением линейных объектов</w:t>
      </w:r>
      <w:r w:rsidRPr="00D656B5">
        <w:rPr>
          <w:rFonts w:eastAsia="Times New Roman" w:cs="Times New Roman"/>
          <w:sz w:val="20"/>
          <w:szCs w:val="20"/>
        </w:rPr>
        <w:t xml:space="preserve">) - </w:t>
      </w:r>
      <w:r w:rsidR="00D22255" w:rsidRPr="00D656B5">
        <w:rPr>
          <w:rFonts w:eastAsia="Times New Roman" w:cs="Times New Roman"/>
          <w:sz w:val="20"/>
          <w:szCs w:val="20"/>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sidRPr="00D656B5">
        <w:rPr>
          <w:rFonts w:eastAsia="Times New Roman" w:cs="Times New Roman"/>
          <w:sz w:val="20"/>
          <w:szCs w:val="20"/>
        </w:rPr>
        <w:t>.</w:t>
      </w:r>
    </w:p>
    <w:p w14:paraId="5811E05C" w14:textId="028AB024"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Капитальный ремонт линейных объектов</w:t>
      </w:r>
      <w:r w:rsidRPr="00D656B5">
        <w:rPr>
          <w:rFonts w:eastAsia="Times New Roman" w:cs="Times New Roman"/>
          <w:sz w:val="20"/>
          <w:szCs w:val="20"/>
        </w:rPr>
        <w:t xml:space="preserve"> - </w:t>
      </w:r>
      <w:r w:rsidR="00D22255" w:rsidRPr="00D656B5">
        <w:rPr>
          <w:rFonts w:eastAsia="Times New Roman" w:cs="Times New Roman"/>
          <w:sz w:val="20"/>
          <w:szCs w:val="20"/>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w:t>
      </w:r>
      <w:r w:rsidRPr="00D656B5">
        <w:rPr>
          <w:rFonts w:eastAsia="Times New Roman" w:cs="Times New Roman"/>
          <w:sz w:val="20"/>
          <w:szCs w:val="20"/>
        </w:rPr>
        <w:t>.</w:t>
      </w:r>
    </w:p>
    <w:p w14:paraId="40D90B34" w14:textId="57E40CB1"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Снос объекта капитального строительства</w:t>
      </w:r>
      <w:r w:rsidRPr="00D656B5">
        <w:rPr>
          <w:rFonts w:eastAsia="Times New Roman" w:cs="Times New Roman"/>
          <w:sz w:val="20"/>
          <w:szCs w:val="20"/>
        </w:rPr>
        <w:t xml:space="preserve"> - </w:t>
      </w:r>
      <w:r w:rsidR="00DB2C75" w:rsidRPr="00D656B5">
        <w:rPr>
          <w:rFonts w:eastAsia="Times New Roman" w:cs="Times New Roman"/>
          <w:sz w:val="20"/>
          <w:szCs w:val="20"/>
        </w:rPr>
        <w:t>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r w:rsidRPr="00D656B5">
        <w:rPr>
          <w:rFonts w:eastAsia="Times New Roman" w:cs="Times New Roman"/>
          <w:sz w:val="20"/>
          <w:szCs w:val="20"/>
        </w:rPr>
        <w:t>.</w:t>
      </w:r>
    </w:p>
    <w:p w14:paraId="618FA54D" w14:textId="35BE8B6B"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Инженерные изыскания</w:t>
      </w:r>
      <w:r w:rsidRPr="00D656B5">
        <w:rPr>
          <w:rFonts w:eastAsia="Times New Roman" w:cs="Times New Roman"/>
          <w:sz w:val="20"/>
          <w:szCs w:val="20"/>
        </w:rPr>
        <w:t xml:space="preserve"> - </w:t>
      </w:r>
      <w:r w:rsidR="00DB2C75" w:rsidRPr="00D656B5">
        <w:rPr>
          <w:rFonts w:eastAsia="Times New Roman" w:cs="Times New Roman"/>
          <w:sz w:val="20"/>
          <w:szCs w:val="20"/>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Pr="00D656B5">
        <w:rPr>
          <w:rFonts w:eastAsia="Times New Roman" w:cs="Times New Roman"/>
          <w:sz w:val="20"/>
          <w:szCs w:val="20"/>
        </w:rPr>
        <w:t>.</w:t>
      </w:r>
    </w:p>
    <w:p w14:paraId="5EC56BE3" w14:textId="69A8EE51" w:rsidR="00263D42" w:rsidRPr="00D656B5" w:rsidRDefault="00263D42" w:rsidP="00F53AB1">
      <w:pPr>
        <w:widowControl w:val="0"/>
        <w:spacing w:after="0" w:line="240" w:lineRule="auto"/>
        <w:ind w:firstLine="680"/>
        <w:jc w:val="both"/>
        <w:rPr>
          <w:rFonts w:eastAsia="Times New Roman" w:cs="Times New Roman"/>
          <w:b/>
          <w:sz w:val="20"/>
          <w:szCs w:val="20"/>
        </w:rPr>
      </w:pPr>
      <w:r w:rsidRPr="00D656B5">
        <w:rPr>
          <w:rFonts w:eastAsia="Times New Roman" w:cs="Times New Roman"/>
          <w:b/>
          <w:sz w:val="20"/>
          <w:szCs w:val="20"/>
        </w:rPr>
        <w:t>Застройщик</w:t>
      </w:r>
      <w:r w:rsidRPr="00D656B5">
        <w:rPr>
          <w:rFonts w:eastAsia="Times New Roman" w:cs="Times New Roman"/>
          <w:sz w:val="20"/>
          <w:szCs w:val="20"/>
        </w:rPr>
        <w:t xml:space="preserve"> - </w:t>
      </w:r>
      <w:r w:rsidR="00DB2C75" w:rsidRPr="00D656B5">
        <w:rPr>
          <w:rFonts w:eastAsia="Times New Roman" w:cs="Times New Roman"/>
          <w:sz w:val="20"/>
          <w:szCs w:val="20"/>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DB2C75" w:rsidRPr="00D656B5">
        <w:rPr>
          <w:rFonts w:eastAsia="Times New Roman" w:cs="Times New Roman"/>
          <w:sz w:val="20"/>
          <w:szCs w:val="20"/>
        </w:rPr>
        <w:t>Росатом</w:t>
      </w:r>
      <w:proofErr w:type="spellEnd"/>
      <w:r w:rsidR="00DB2C75" w:rsidRPr="00D656B5">
        <w:rPr>
          <w:rFonts w:eastAsia="Times New Roman" w:cs="Times New Roman"/>
          <w:sz w:val="20"/>
          <w:szCs w:val="20"/>
        </w:rPr>
        <w:t>",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w:t>
      </w:r>
      <w:r w:rsidR="00DB2C75" w:rsidRPr="00D656B5">
        <w:rPr>
          <w:rFonts w:eastAsia="Times New Roman" w:cs="Times New Roman"/>
          <w:sz w:val="20"/>
          <w:szCs w:val="20"/>
        </w:rPr>
        <w:lastRenderedPageBreak/>
        <w:t>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D656B5">
        <w:rPr>
          <w:rFonts w:eastAsia="Times New Roman" w:cs="Times New Roman"/>
          <w:sz w:val="20"/>
          <w:szCs w:val="20"/>
        </w:rPr>
        <w:t>.</w:t>
      </w:r>
    </w:p>
    <w:p w14:paraId="56C8D967" w14:textId="02913F11"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w:t>
      </w:r>
      <w:r w:rsidRPr="00D656B5">
        <w:rPr>
          <w:rFonts w:eastAsia="Times New Roman" w:cs="Times New Roman"/>
          <w:sz w:val="20"/>
          <w:szCs w:val="20"/>
        </w:rPr>
        <w:t xml:space="preserve">- </w:t>
      </w:r>
      <w:r w:rsidR="0065373B" w:rsidRPr="00D656B5">
        <w:rPr>
          <w:rFonts w:eastAsia="Times New Roman" w:cs="Times New Roman"/>
          <w:sz w:val="20"/>
          <w:szCs w:val="20"/>
        </w:rPr>
        <w:t>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r w:rsidRPr="00D656B5">
        <w:rPr>
          <w:rFonts w:eastAsia="Times New Roman" w:cs="Times New Roman"/>
          <w:sz w:val="20"/>
          <w:szCs w:val="20"/>
        </w:rPr>
        <w:t>.</w:t>
      </w:r>
    </w:p>
    <w:p w14:paraId="72491A82" w14:textId="122B6C68"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Объекты федерального значения </w:t>
      </w:r>
      <w:r w:rsidRPr="00D656B5">
        <w:rPr>
          <w:rFonts w:eastAsia="Times New Roman" w:cs="Times New Roman"/>
          <w:sz w:val="20"/>
          <w:szCs w:val="20"/>
        </w:rPr>
        <w:t xml:space="preserve">- </w:t>
      </w:r>
      <w:r w:rsidR="00B03823" w:rsidRPr="00D656B5">
        <w:rPr>
          <w:rFonts w:eastAsia="Times New Roman" w:cs="Times New Roman"/>
          <w:sz w:val="20"/>
          <w:szCs w:val="20"/>
        </w:rPr>
        <w:t>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r w:rsidRPr="00D656B5">
        <w:rPr>
          <w:rFonts w:eastAsia="Times New Roman" w:cs="Times New Roman"/>
          <w:sz w:val="20"/>
          <w:szCs w:val="20"/>
        </w:rPr>
        <w:t>.</w:t>
      </w:r>
    </w:p>
    <w:p w14:paraId="798AE21D" w14:textId="6AF9AF6C"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cs="Times New Roman"/>
          <w:b/>
          <w:sz w:val="20"/>
          <w:szCs w:val="20"/>
          <w:shd w:val="clear" w:color="auto" w:fill="FFFFFF"/>
        </w:rPr>
        <w:t>Объекты регионального значения</w:t>
      </w:r>
      <w:r w:rsidRPr="00D656B5">
        <w:rPr>
          <w:rFonts w:cs="Times New Roman"/>
          <w:sz w:val="20"/>
          <w:szCs w:val="20"/>
          <w:shd w:val="clear" w:color="auto" w:fill="FFFFFF"/>
        </w:rPr>
        <w:t xml:space="preserve"> </w:t>
      </w:r>
      <w:r w:rsidRPr="00D656B5">
        <w:rPr>
          <w:rFonts w:eastAsia="Times New Roman" w:cs="Times New Roman"/>
          <w:sz w:val="20"/>
          <w:szCs w:val="20"/>
        </w:rPr>
        <w:t xml:space="preserve">- </w:t>
      </w:r>
      <w:r w:rsidR="00B03823" w:rsidRPr="00D656B5">
        <w:rPr>
          <w:rFonts w:eastAsia="Times New Roman" w:cs="Times New Roman"/>
          <w:sz w:val="20"/>
          <w:szCs w:val="20"/>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r w:rsidRPr="00D656B5">
        <w:rPr>
          <w:rFonts w:eastAsia="Times New Roman" w:cs="Times New Roman"/>
          <w:sz w:val="20"/>
          <w:szCs w:val="20"/>
        </w:rPr>
        <w:t>.</w:t>
      </w:r>
    </w:p>
    <w:p w14:paraId="60115A29" w14:textId="68C906ED"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Объекты местного значения</w:t>
      </w:r>
      <w:r w:rsidRPr="00D656B5">
        <w:rPr>
          <w:rFonts w:eastAsia="Times New Roman" w:cs="Times New Roman"/>
          <w:sz w:val="20"/>
          <w:szCs w:val="20"/>
        </w:rPr>
        <w:t xml:space="preserve"> - </w:t>
      </w:r>
      <w:r w:rsidR="00B03823" w:rsidRPr="00D656B5">
        <w:rPr>
          <w:rFonts w:eastAsia="Times New Roman" w:cs="Times New Roman"/>
          <w:sz w:val="20"/>
          <w:szCs w:val="20"/>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муниципальных округов, городских округов. Виды объектов местного значения муниципального района, поселения, муниципального округа, городского округа в указанных в пункте 1 части 3 статьи 19 и пункте 1 части 5 статьи 23 </w:t>
      </w:r>
      <w:r w:rsidR="00684221" w:rsidRPr="00D656B5">
        <w:rPr>
          <w:rFonts w:eastAsia="Times New Roman" w:cs="Times New Roman"/>
          <w:sz w:val="20"/>
          <w:szCs w:val="20"/>
        </w:rPr>
        <w:t>Градостроительного кодекса</w:t>
      </w:r>
      <w:r w:rsidR="00B03823" w:rsidRPr="00D656B5">
        <w:rPr>
          <w:rFonts w:eastAsia="Times New Roman" w:cs="Times New Roman"/>
          <w:sz w:val="20"/>
          <w:szCs w:val="20"/>
        </w:rPr>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муниципального округа, генеральном плане городского округа, определяются законом субъекта Российской Федерации</w:t>
      </w:r>
      <w:r w:rsidRPr="00D656B5">
        <w:rPr>
          <w:rFonts w:eastAsia="Times New Roman" w:cs="Times New Roman"/>
          <w:sz w:val="20"/>
          <w:szCs w:val="20"/>
        </w:rPr>
        <w:t>.</w:t>
      </w:r>
    </w:p>
    <w:p w14:paraId="14BCB8D4" w14:textId="7212C4C7"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Парковка (парковочное место)</w:t>
      </w:r>
      <w:r w:rsidRPr="00D656B5">
        <w:rPr>
          <w:rFonts w:eastAsia="Times New Roman" w:cs="Times New Roman"/>
          <w:sz w:val="20"/>
          <w:szCs w:val="20"/>
        </w:rPr>
        <w:t xml:space="preserve"> - </w:t>
      </w:r>
      <w:r w:rsidR="00150868" w:rsidRPr="00D656B5">
        <w:rPr>
          <w:rFonts w:eastAsia="Times New Roman" w:cs="Times New Roman"/>
          <w:sz w:val="20"/>
          <w:szCs w:val="20"/>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D656B5">
        <w:rPr>
          <w:rFonts w:eastAsia="Times New Roman" w:cs="Times New Roman"/>
          <w:sz w:val="20"/>
          <w:szCs w:val="20"/>
        </w:rPr>
        <w:t>.</w:t>
      </w:r>
    </w:p>
    <w:p w14:paraId="270B6001" w14:textId="613163AE" w:rsidR="00263D42" w:rsidRPr="00D656B5" w:rsidRDefault="00263D42" w:rsidP="00F53AB1">
      <w:pPr>
        <w:widowControl w:val="0"/>
        <w:spacing w:after="0" w:line="240" w:lineRule="auto"/>
        <w:ind w:firstLine="680"/>
        <w:jc w:val="both"/>
        <w:rPr>
          <w:rFonts w:eastAsia="Times New Roman" w:cs="Times New Roman"/>
          <w:b/>
          <w:sz w:val="20"/>
          <w:szCs w:val="20"/>
        </w:rPr>
      </w:pPr>
      <w:r w:rsidRPr="00D656B5">
        <w:rPr>
          <w:rFonts w:eastAsia="Times New Roman" w:cs="Times New Roman"/>
          <w:b/>
          <w:sz w:val="20"/>
          <w:szCs w:val="20"/>
        </w:rPr>
        <w:t>Технический заказчик</w:t>
      </w:r>
      <w:r w:rsidRPr="00D656B5">
        <w:rPr>
          <w:rFonts w:eastAsia="Times New Roman" w:cs="Times New Roman"/>
          <w:sz w:val="20"/>
          <w:szCs w:val="20"/>
        </w:rPr>
        <w:t xml:space="preserve"> - </w:t>
      </w:r>
      <w:r w:rsidR="00150868" w:rsidRPr="00D656B5">
        <w:rPr>
          <w:rFonts w:eastAsia="Times New Roman" w:cs="Times New Roman"/>
          <w:sz w:val="20"/>
          <w:szCs w:val="20"/>
        </w:rPr>
        <w:t>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w:t>
      </w:r>
      <w:r w:rsidRPr="00D656B5">
        <w:rPr>
          <w:rFonts w:eastAsia="Times New Roman" w:cs="Times New Roman"/>
          <w:sz w:val="20"/>
          <w:szCs w:val="20"/>
        </w:rPr>
        <w:t> Градостроительного кодекса.</w:t>
      </w:r>
    </w:p>
    <w:p w14:paraId="7A6EC8AC" w14:textId="1EF203C5"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Программы комплексного развития систем коммунальной инфраструктуры поселения, город</w:t>
      </w:r>
      <w:r w:rsidRPr="00D656B5">
        <w:rPr>
          <w:rFonts w:eastAsia="Times New Roman" w:cs="Times New Roman"/>
          <w:b/>
          <w:sz w:val="20"/>
          <w:szCs w:val="20"/>
        </w:rPr>
        <w:lastRenderedPageBreak/>
        <w:t xml:space="preserve">ского округа </w:t>
      </w:r>
      <w:r w:rsidRPr="00D656B5">
        <w:rPr>
          <w:rFonts w:eastAsia="Times New Roman" w:cs="Times New Roman"/>
          <w:sz w:val="20"/>
          <w:szCs w:val="20"/>
        </w:rPr>
        <w:t xml:space="preserve">- </w:t>
      </w:r>
      <w:r w:rsidR="00150868" w:rsidRPr="00D656B5">
        <w:rPr>
          <w:rFonts w:eastAsia="Times New Roman" w:cs="Times New Roman"/>
          <w:sz w:val="20"/>
          <w:szCs w:val="20"/>
        </w:rPr>
        <w:t>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коммунальных отходов, которые предусмотрены соответственно документами перспективного развития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Градостроительным кодексом, генеральных планов таких поселения, муниципального округа,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r w:rsidRPr="00D656B5">
        <w:rPr>
          <w:rFonts w:eastAsia="Times New Roman" w:cs="Times New Roman"/>
          <w:sz w:val="20"/>
          <w:szCs w:val="20"/>
        </w:rPr>
        <w:t>;</w:t>
      </w:r>
    </w:p>
    <w:p w14:paraId="0715652D" w14:textId="29C404D1"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Система коммунальной инфраструктуры</w:t>
      </w:r>
      <w:r w:rsidRPr="00D656B5">
        <w:rPr>
          <w:rFonts w:eastAsia="Times New Roman" w:cs="Times New Roman"/>
          <w:sz w:val="20"/>
          <w:szCs w:val="20"/>
        </w:rPr>
        <w:t xml:space="preserve"> - </w:t>
      </w:r>
      <w:r w:rsidR="00C37A27" w:rsidRPr="00D656B5">
        <w:rPr>
          <w:rFonts w:eastAsia="Times New Roman" w:cs="Times New Roman"/>
          <w:sz w:val="20"/>
          <w:szCs w:val="20"/>
        </w:rPr>
        <w:t>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r w:rsidRPr="00D656B5">
        <w:rPr>
          <w:rFonts w:eastAsia="Times New Roman" w:cs="Times New Roman"/>
          <w:sz w:val="20"/>
          <w:szCs w:val="20"/>
        </w:rPr>
        <w:t>.</w:t>
      </w:r>
    </w:p>
    <w:p w14:paraId="5AD71808" w14:textId="288C70F8"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Транспортно-пересадочный узел </w:t>
      </w:r>
      <w:r w:rsidRPr="00D656B5">
        <w:rPr>
          <w:rFonts w:eastAsia="Times New Roman" w:cs="Times New Roman"/>
          <w:sz w:val="20"/>
          <w:szCs w:val="20"/>
        </w:rPr>
        <w:t xml:space="preserve">- </w:t>
      </w:r>
      <w:r w:rsidR="00C37A27" w:rsidRPr="00D656B5">
        <w:rPr>
          <w:rFonts w:eastAsia="Times New Roman" w:cs="Times New Roman"/>
          <w:sz w:val="20"/>
          <w:szCs w:val="20"/>
        </w:rPr>
        <w:t>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r w:rsidRPr="00D656B5">
        <w:rPr>
          <w:rFonts w:eastAsia="Times New Roman" w:cs="Times New Roman"/>
          <w:sz w:val="20"/>
          <w:szCs w:val="20"/>
        </w:rPr>
        <w:t>.</w:t>
      </w:r>
    </w:p>
    <w:p w14:paraId="08C1DCF3" w14:textId="46DC0590" w:rsidR="00263D42" w:rsidRPr="00D656B5" w:rsidRDefault="00263D42" w:rsidP="00F53AB1">
      <w:pPr>
        <w:widowControl w:val="0"/>
        <w:spacing w:after="0" w:line="240" w:lineRule="auto"/>
        <w:ind w:firstLine="680"/>
        <w:jc w:val="both"/>
        <w:rPr>
          <w:rFonts w:eastAsia="Times New Roman" w:cs="Times New Roman"/>
          <w:b/>
          <w:sz w:val="20"/>
          <w:szCs w:val="20"/>
        </w:rPr>
      </w:pPr>
      <w:r w:rsidRPr="00D656B5">
        <w:rPr>
          <w:rFonts w:eastAsia="Times New Roman" w:cs="Times New Roman"/>
          <w:b/>
          <w:sz w:val="20"/>
          <w:szCs w:val="20"/>
        </w:rPr>
        <w:t xml:space="preserve">Нормативы градостроительного проектирования </w:t>
      </w:r>
      <w:r w:rsidRPr="00D656B5">
        <w:rPr>
          <w:rFonts w:eastAsia="Times New Roman" w:cs="Times New Roman"/>
          <w:sz w:val="20"/>
          <w:szCs w:val="20"/>
        </w:rPr>
        <w:t xml:space="preserve">- </w:t>
      </w:r>
      <w:r w:rsidR="00C37A27" w:rsidRPr="00D656B5">
        <w:rPr>
          <w:rFonts w:eastAsia="Times New Roman" w:cs="Times New Roman"/>
          <w:sz w:val="20"/>
          <w:szCs w:val="20"/>
        </w:rPr>
        <w:t xml:space="preserve">совокупность расчетных показателей, установленных в соответствии с </w:t>
      </w:r>
      <w:r w:rsidR="00A47540" w:rsidRPr="00D656B5">
        <w:rPr>
          <w:rFonts w:eastAsia="Times New Roman" w:cs="Times New Roman"/>
          <w:sz w:val="20"/>
          <w:szCs w:val="20"/>
        </w:rPr>
        <w:t>Градостроительным кодексом Российской Федерации</w:t>
      </w:r>
      <w:r w:rsidR="00C37A27" w:rsidRPr="00D656B5">
        <w:rPr>
          <w:rFonts w:eastAsia="Times New Roman" w:cs="Times New Roman"/>
          <w:sz w:val="20"/>
          <w:szCs w:val="20"/>
        </w:rPr>
        <w:t xml:space="preserve">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sidRPr="00D656B5">
        <w:rPr>
          <w:rFonts w:eastAsia="Times New Roman" w:cs="Times New Roman"/>
          <w:sz w:val="20"/>
          <w:szCs w:val="20"/>
        </w:rPr>
        <w:t>.</w:t>
      </w:r>
    </w:p>
    <w:p w14:paraId="10461B4A" w14:textId="285D4C9B" w:rsidR="00263D42" w:rsidRPr="00D656B5" w:rsidRDefault="00263D42" w:rsidP="00F53AB1">
      <w:pPr>
        <w:widowControl w:val="0"/>
        <w:spacing w:after="0" w:line="240" w:lineRule="auto"/>
        <w:ind w:firstLine="680"/>
        <w:jc w:val="both"/>
        <w:rPr>
          <w:rFonts w:eastAsia="Times New Roman" w:cs="Times New Roman"/>
          <w:b/>
          <w:sz w:val="20"/>
          <w:szCs w:val="20"/>
        </w:rPr>
      </w:pPr>
      <w:r w:rsidRPr="00D656B5">
        <w:rPr>
          <w:rFonts w:eastAsia="Times New Roman" w:cs="Times New Roman"/>
          <w:b/>
          <w:sz w:val="20"/>
          <w:szCs w:val="20"/>
        </w:rPr>
        <w:t xml:space="preserve">Программы комплексного развития транспортной инфраструктуры поселения, городского округа </w:t>
      </w:r>
      <w:r w:rsidRPr="00D656B5">
        <w:rPr>
          <w:rFonts w:eastAsia="Times New Roman" w:cs="Times New Roman"/>
          <w:sz w:val="20"/>
          <w:szCs w:val="20"/>
        </w:rPr>
        <w:t xml:space="preserve">- </w:t>
      </w:r>
      <w:r w:rsidR="00C37A27" w:rsidRPr="00D656B5">
        <w:rPr>
          <w:rFonts w:eastAsia="Times New Roman" w:cs="Times New Roman"/>
          <w:sz w:val="20"/>
          <w:szCs w:val="20"/>
        </w:rPr>
        <w:t>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Градостроительным кодексом, генеральных планов поселения, муниципального округа, городского округа и должны обеспечивать сбалансированное, перспективное развитие транспортной инфраструктуры поселения, муниципального округа, городского округа в соответствии с потребностями в строительстве, реконструкции объектов транспортной инфраструктуры местного значения</w:t>
      </w:r>
      <w:r w:rsidRPr="00D656B5">
        <w:rPr>
          <w:rFonts w:eastAsia="Times New Roman" w:cs="Times New Roman"/>
          <w:sz w:val="20"/>
          <w:szCs w:val="20"/>
        </w:rPr>
        <w:t>.</w:t>
      </w:r>
    </w:p>
    <w:p w14:paraId="6C91A485" w14:textId="2711FC0E"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Программы комплексного развития социальной инфраструктуры поселения, городского округа </w:t>
      </w:r>
      <w:r w:rsidRPr="00D656B5">
        <w:rPr>
          <w:rFonts w:eastAsia="Times New Roman" w:cs="Times New Roman"/>
          <w:sz w:val="20"/>
          <w:szCs w:val="20"/>
        </w:rPr>
        <w:t xml:space="preserve">- </w:t>
      </w:r>
      <w:r w:rsidR="009506FE" w:rsidRPr="00D656B5">
        <w:rPr>
          <w:rFonts w:eastAsia="Times New Roman" w:cs="Times New Roman"/>
          <w:sz w:val="20"/>
          <w:szCs w:val="20"/>
        </w:rPr>
        <w:t>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Градостроительным кодексом, генеральных планов поселения, муниципального округа, городского округа и должны обеспечивать сбалансированное, перспективное развитие социальной инфраструктуры поселения, муниципального округа, городского округа в соответствии с потребностями в строительстве объектов социальной инфраструктуры местного значения</w:t>
      </w:r>
      <w:r w:rsidRPr="00D656B5">
        <w:rPr>
          <w:rFonts w:eastAsia="Times New Roman" w:cs="Times New Roman"/>
          <w:sz w:val="20"/>
          <w:szCs w:val="20"/>
        </w:rPr>
        <w:t>.</w:t>
      </w:r>
    </w:p>
    <w:p w14:paraId="2A617CD3" w14:textId="342F5EB4"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Машино-место</w:t>
      </w:r>
      <w:r w:rsidRPr="00D656B5">
        <w:rPr>
          <w:rFonts w:eastAsia="Times New Roman" w:cs="Times New Roman"/>
          <w:sz w:val="20"/>
          <w:szCs w:val="20"/>
        </w:rPr>
        <w:t xml:space="preserve"> - </w:t>
      </w:r>
      <w:r w:rsidR="00C35D5F" w:rsidRPr="00D656B5">
        <w:rPr>
          <w:rFonts w:eastAsia="Times New Roman" w:cs="Times New Roman"/>
          <w:sz w:val="20"/>
          <w:szCs w:val="20"/>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sidRPr="00D656B5">
        <w:rPr>
          <w:rFonts w:eastAsia="Times New Roman" w:cs="Times New Roman"/>
          <w:sz w:val="20"/>
          <w:szCs w:val="20"/>
        </w:rPr>
        <w:t>.</w:t>
      </w:r>
    </w:p>
    <w:p w14:paraId="78FE83E4" w14:textId="79F31891" w:rsidR="00263D42" w:rsidRPr="00D656B5" w:rsidRDefault="00C35D5F"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00263D42" w:rsidRPr="00D656B5">
        <w:rPr>
          <w:rFonts w:eastAsia="Times New Roman" w:cs="Times New Roman"/>
          <w:sz w:val="20"/>
          <w:szCs w:val="20"/>
        </w:rPr>
        <w:t xml:space="preserve"> - </w:t>
      </w:r>
      <w:r w:rsidRPr="00D656B5">
        <w:rPr>
          <w:rFonts w:eastAsia="Times New Roman" w:cs="Times New Roman"/>
          <w:sz w:val="20"/>
          <w:szCs w:val="20"/>
        </w:rPr>
        <w:t>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статьей 8.3 Градостроительного кодекса</w:t>
      </w:r>
      <w:r w:rsidR="00263D42" w:rsidRPr="00D656B5">
        <w:rPr>
          <w:rFonts w:eastAsia="Times New Roman" w:cs="Times New Roman"/>
          <w:sz w:val="20"/>
          <w:szCs w:val="20"/>
        </w:rPr>
        <w:t>.</w:t>
      </w:r>
    </w:p>
    <w:p w14:paraId="5716A87B" w14:textId="1259C047"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lastRenderedPageBreak/>
        <w:t xml:space="preserve">Сметные нормы </w:t>
      </w:r>
      <w:r w:rsidRPr="00D656B5">
        <w:rPr>
          <w:rFonts w:eastAsia="Times New Roman" w:cs="Times New Roman"/>
          <w:sz w:val="20"/>
          <w:szCs w:val="20"/>
        </w:rPr>
        <w:t xml:space="preserve">- </w:t>
      </w:r>
      <w:r w:rsidR="00C35D5F" w:rsidRPr="00D656B5">
        <w:rPr>
          <w:rFonts w:eastAsia="Times New Roman" w:cs="Times New Roman"/>
          <w:sz w:val="20"/>
          <w:szCs w:val="20"/>
        </w:rPr>
        <w:t>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r w:rsidRPr="00D656B5">
        <w:rPr>
          <w:rFonts w:eastAsia="Times New Roman" w:cs="Times New Roman"/>
          <w:sz w:val="20"/>
          <w:szCs w:val="20"/>
        </w:rPr>
        <w:t>.</w:t>
      </w:r>
    </w:p>
    <w:p w14:paraId="1B4A4AD5" w14:textId="483889CC"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Сметные цены строительных ресурсов</w:t>
      </w:r>
      <w:r w:rsidRPr="00D656B5">
        <w:rPr>
          <w:rFonts w:eastAsia="Times New Roman" w:cs="Times New Roman"/>
          <w:sz w:val="20"/>
          <w:szCs w:val="20"/>
        </w:rPr>
        <w:t xml:space="preserve"> - </w:t>
      </w:r>
      <w:r w:rsidR="00C35D5F" w:rsidRPr="00D656B5">
        <w:rPr>
          <w:rFonts w:eastAsia="Times New Roman" w:cs="Times New Roman"/>
          <w:sz w:val="20"/>
          <w:szCs w:val="20"/>
        </w:rPr>
        <w:t>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r w:rsidRPr="00D656B5">
        <w:rPr>
          <w:rFonts w:eastAsia="Times New Roman" w:cs="Times New Roman"/>
          <w:sz w:val="20"/>
          <w:szCs w:val="20"/>
        </w:rPr>
        <w:t>;</w:t>
      </w:r>
    </w:p>
    <w:p w14:paraId="0C25802F" w14:textId="5CBCF2DE"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Сметные нормативы </w:t>
      </w:r>
      <w:r w:rsidRPr="00D656B5">
        <w:rPr>
          <w:rFonts w:eastAsia="Times New Roman" w:cs="Times New Roman"/>
          <w:sz w:val="20"/>
          <w:szCs w:val="20"/>
        </w:rPr>
        <w:t xml:space="preserve">- </w:t>
      </w:r>
      <w:r w:rsidR="0059175B" w:rsidRPr="00D656B5">
        <w:rPr>
          <w:rFonts w:eastAsia="Times New Roman" w:cs="Times New Roman"/>
          <w:sz w:val="20"/>
          <w:szCs w:val="20"/>
        </w:rPr>
        <w:t>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r w:rsidRPr="00D656B5">
        <w:rPr>
          <w:rFonts w:eastAsia="Times New Roman" w:cs="Times New Roman"/>
          <w:sz w:val="20"/>
          <w:szCs w:val="20"/>
        </w:rPr>
        <w:t>.</w:t>
      </w:r>
    </w:p>
    <w:p w14:paraId="15B34466" w14:textId="64D43A86"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Укрупненный норматив цены строительства</w:t>
      </w:r>
      <w:r w:rsidRPr="00D656B5">
        <w:rPr>
          <w:rFonts w:eastAsia="Times New Roman" w:cs="Times New Roman"/>
          <w:sz w:val="20"/>
          <w:szCs w:val="20"/>
        </w:rPr>
        <w:t xml:space="preserve"> - </w:t>
      </w:r>
      <w:r w:rsidR="0059175B" w:rsidRPr="00D656B5">
        <w:rPr>
          <w:rFonts w:eastAsia="Times New Roman" w:cs="Times New Roman"/>
          <w:sz w:val="20"/>
          <w:szCs w:val="20"/>
        </w:rPr>
        <w:t>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r w:rsidRPr="00D656B5">
        <w:rPr>
          <w:rFonts w:eastAsia="Times New Roman" w:cs="Times New Roman"/>
          <w:sz w:val="20"/>
          <w:szCs w:val="20"/>
        </w:rPr>
        <w:t>.</w:t>
      </w:r>
    </w:p>
    <w:p w14:paraId="1953AECF" w14:textId="69A35D49"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Комплексное развитие территорий</w:t>
      </w:r>
      <w:r w:rsidRPr="00D656B5">
        <w:rPr>
          <w:rFonts w:eastAsia="Times New Roman" w:cs="Times New Roman"/>
          <w:sz w:val="20"/>
          <w:szCs w:val="20"/>
        </w:rPr>
        <w:t xml:space="preserve"> - </w:t>
      </w:r>
      <w:r w:rsidR="0059175B" w:rsidRPr="00D656B5">
        <w:rPr>
          <w:rFonts w:eastAsia="Times New Roman" w:cs="Times New Roman"/>
          <w:sz w:val="20"/>
          <w:szCs w:val="20"/>
        </w:rPr>
        <w:t>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муниципальных округов, городских округов</w:t>
      </w:r>
      <w:r w:rsidRPr="00D656B5">
        <w:rPr>
          <w:rFonts w:eastAsia="Times New Roman" w:cs="Times New Roman"/>
          <w:sz w:val="20"/>
          <w:szCs w:val="20"/>
        </w:rPr>
        <w:t>.</w:t>
      </w:r>
    </w:p>
    <w:p w14:paraId="3B3EADE2" w14:textId="017C04B9" w:rsidR="0059175B" w:rsidRPr="00D656B5" w:rsidRDefault="0059175B"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Оператор комплексного развития территории</w:t>
      </w:r>
      <w:r w:rsidRPr="00D656B5">
        <w:rPr>
          <w:rFonts w:eastAsia="Times New Roman" w:cs="Times New Roman"/>
          <w:sz w:val="20"/>
          <w:szCs w:val="20"/>
        </w:rPr>
        <w:t xml:space="preserve"> - юридическое лицо, определенное Российской Федерацией или субъектом Российской Федерации в соответствии с Градостроительным кодексом и обеспечивающее реализацию решения о комплексном развитии территории.</w:t>
      </w:r>
    </w:p>
    <w:p w14:paraId="3A66060E" w14:textId="676F0E0C"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Элемент планировочной структуры</w:t>
      </w:r>
      <w:r w:rsidRPr="00D656B5">
        <w:rPr>
          <w:rFonts w:eastAsia="Times New Roman" w:cs="Times New Roman"/>
          <w:sz w:val="20"/>
          <w:szCs w:val="20"/>
        </w:rPr>
        <w:t xml:space="preserve"> - </w:t>
      </w:r>
      <w:r w:rsidR="0059175B" w:rsidRPr="00D656B5">
        <w:rPr>
          <w:rFonts w:eastAsia="Times New Roman" w:cs="Times New Roman"/>
          <w:sz w:val="20"/>
          <w:szCs w:val="20"/>
        </w:rPr>
        <w:t>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sidRPr="00D656B5">
        <w:rPr>
          <w:rFonts w:eastAsia="Times New Roman" w:cs="Times New Roman"/>
          <w:sz w:val="20"/>
          <w:szCs w:val="20"/>
        </w:rPr>
        <w:t>.</w:t>
      </w:r>
    </w:p>
    <w:p w14:paraId="77030C2B" w14:textId="0C3BE5FE"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Благоустройство территории</w:t>
      </w:r>
      <w:r w:rsidRPr="00D656B5">
        <w:rPr>
          <w:rFonts w:eastAsia="Times New Roman" w:cs="Times New Roman"/>
          <w:sz w:val="20"/>
          <w:szCs w:val="20"/>
        </w:rPr>
        <w:t xml:space="preserve"> - </w:t>
      </w:r>
      <w:r w:rsidR="009A2AB3" w:rsidRPr="00D656B5">
        <w:rPr>
          <w:rFonts w:eastAsia="Times New Roman" w:cs="Times New Roman"/>
          <w:sz w:val="20"/>
          <w:szCs w:val="20"/>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Pr="00D656B5">
        <w:rPr>
          <w:rFonts w:eastAsia="Times New Roman" w:cs="Times New Roman"/>
          <w:sz w:val="20"/>
          <w:szCs w:val="20"/>
        </w:rPr>
        <w:t>;</w:t>
      </w:r>
    </w:p>
    <w:p w14:paraId="4AF6B998" w14:textId="511F1273"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Прилегающая территория</w:t>
      </w:r>
      <w:r w:rsidRPr="00D656B5">
        <w:rPr>
          <w:rFonts w:eastAsia="Times New Roman" w:cs="Times New Roman"/>
          <w:sz w:val="20"/>
          <w:szCs w:val="20"/>
        </w:rPr>
        <w:t xml:space="preserve"> - </w:t>
      </w:r>
      <w:r w:rsidR="009A2AB3" w:rsidRPr="00D656B5">
        <w:rPr>
          <w:rFonts w:eastAsia="Times New Roman" w:cs="Times New Roman"/>
          <w:sz w:val="20"/>
          <w:szCs w:val="20"/>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r w:rsidRPr="00D656B5">
        <w:rPr>
          <w:rFonts w:eastAsia="Times New Roman" w:cs="Times New Roman"/>
          <w:sz w:val="20"/>
          <w:szCs w:val="20"/>
        </w:rPr>
        <w:t>.</w:t>
      </w:r>
    </w:p>
    <w:p w14:paraId="763ACC50" w14:textId="2391DC75"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Элементы благоустройства</w:t>
      </w:r>
      <w:r w:rsidRPr="00D656B5">
        <w:rPr>
          <w:rFonts w:eastAsia="Times New Roman" w:cs="Times New Roman"/>
          <w:sz w:val="20"/>
          <w:szCs w:val="20"/>
        </w:rPr>
        <w:t xml:space="preserve"> - </w:t>
      </w:r>
      <w:r w:rsidR="009A2AB3" w:rsidRPr="00D656B5">
        <w:rPr>
          <w:rFonts w:eastAsia="Times New Roman" w:cs="Times New Roman"/>
          <w:sz w:val="20"/>
          <w:szCs w:val="20"/>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D656B5">
        <w:rPr>
          <w:rFonts w:eastAsia="Times New Roman" w:cs="Times New Roman"/>
          <w:sz w:val="20"/>
          <w:szCs w:val="20"/>
        </w:rPr>
        <w:t>.</w:t>
      </w:r>
    </w:p>
    <w:p w14:paraId="48BD1FEF" w14:textId="1417CE16"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Объект индивидуального жилищного строительства</w:t>
      </w:r>
      <w:r w:rsidRPr="00D656B5">
        <w:rPr>
          <w:rFonts w:eastAsia="Times New Roman" w:cs="Times New Roman"/>
          <w:sz w:val="20"/>
          <w:szCs w:val="20"/>
        </w:rPr>
        <w:t xml:space="preserve"> - </w:t>
      </w:r>
      <w:r w:rsidR="009A2AB3" w:rsidRPr="00D656B5">
        <w:rPr>
          <w:rFonts w:eastAsia="Times New Roman" w:cs="Times New Roman"/>
          <w:sz w:val="20"/>
          <w:szCs w:val="20"/>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D656B5">
        <w:rPr>
          <w:rFonts w:eastAsia="Times New Roman" w:cs="Times New Roman"/>
          <w:sz w:val="20"/>
          <w:szCs w:val="20"/>
        </w:rPr>
        <w:t>.</w:t>
      </w:r>
    </w:p>
    <w:p w14:paraId="1A7EEBDE" w14:textId="50E98B5C" w:rsidR="00263D42" w:rsidRPr="00D656B5" w:rsidRDefault="00263D42" w:rsidP="00F53AB1">
      <w:pPr>
        <w:widowControl w:val="0"/>
        <w:spacing w:after="0" w:line="240" w:lineRule="auto"/>
        <w:ind w:firstLine="680"/>
        <w:jc w:val="both"/>
        <w:rPr>
          <w:rFonts w:eastAsia="Times New Roman" w:cs="Times New Roman"/>
          <w:sz w:val="20"/>
          <w:szCs w:val="20"/>
        </w:rPr>
      </w:pPr>
      <w:r w:rsidRPr="00D656B5">
        <w:rPr>
          <w:rFonts w:eastAsia="Times New Roman" w:cs="Times New Roman"/>
          <w:b/>
          <w:sz w:val="20"/>
          <w:szCs w:val="20"/>
        </w:rPr>
        <w:t xml:space="preserve">Дом блокированной застройки </w:t>
      </w:r>
      <w:r w:rsidRPr="00D656B5">
        <w:rPr>
          <w:rFonts w:eastAsia="Times New Roman" w:cs="Times New Roman"/>
          <w:sz w:val="20"/>
          <w:szCs w:val="20"/>
        </w:rPr>
        <w:t xml:space="preserve">- </w:t>
      </w:r>
      <w:r w:rsidR="007D2B60" w:rsidRPr="00D656B5">
        <w:rPr>
          <w:rFonts w:eastAsia="Times New Roman" w:cs="Times New Roman"/>
          <w:sz w:val="20"/>
          <w:szCs w:val="20"/>
        </w:rPr>
        <w:t>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Pr="00D656B5">
        <w:rPr>
          <w:rFonts w:eastAsia="Times New Roman" w:cs="Times New Roman"/>
          <w:sz w:val="20"/>
          <w:szCs w:val="20"/>
        </w:rPr>
        <w:t>.</w:t>
      </w:r>
    </w:p>
    <w:p w14:paraId="122B6789" w14:textId="13B56E0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Муниципальное образование</w:t>
      </w:r>
      <w:r w:rsidRPr="00D656B5">
        <w:rPr>
          <w:rFonts w:cs="Times New Roman"/>
          <w:sz w:val="20"/>
          <w:szCs w:val="20"/>
        </w:rPr>
        <w:t xml:space="preserve"> - </w:t>
      </w:r>
      <w:r w:rsidR="00EE5A03" w:rsidRPr="00D656B5">
        <w:rPr>
          <w:rFonts w:cs="Times New Roman"/>
          <w:sz w:val="20"/>
          <w:szCs w:val="20"/>
        </w:rPr>
        <w:t>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r w:rsidRPr="00D656B5">
        <w:rPr>
          <w:rFonts w:cs="Times New Roman"/>
          <w:sz w:val="20"/>
          <w:szCs w:val="20"/>
        </w:rPr>
        <w:t>.</w:t>
      </w:r>
    </w:p>
    <w:p w14:paraId="262FBBFA" w14:textId="327508E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Муниципальный район</w:t>
      </w:r>
      <w:r w:rsidRPr="00D656B5">
        <w:rPr>
          <w:rFonts w:cs="Times New Roman"/>
          <w:sz w:val="20"/>
          <w:szCs w:val="20"/>
        </w:rPr>
        <w:t xml:space="preserve"> - </w:t>
      </w:r>
      <w:r w:rsidR="007D2B60" w:rsidRPr="00D656B5">
        <w:rPr>
          <w:rFonts w:cs="Times New Roman"/>
          <w:sz w:val="20"/>
          <w:szCs w:val="20"/>
        </w:rPr>
        <w:t>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w:t>
      </w:r>
      <w:r w:rsidRPr="00D656B5">
        <w:rPr>
          <w:rFonts w:cs="Times New Roman"/>
          <w:sz w:val="20"/>
          <w:szCs w:val="20"/>
        </w:rPr>
        <w:t xml:space="preserve"> и законами Краснодарского края.</w:t>
      </w:r>
    </w:p>
    <w:p w14:paraId="104B2B0F"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Поселение</w:t>
      </w:r>
      <w:r w:rsidRPr="00D656B5">
        <w:rPr>
          <w:rFonts w:cs="Times New Roman"/>
          <w:sz w:val="20"/>
          <w:szCs w:val="20"/>
        </w:rPr>
        <w:t xml:space="preserve"> - городское или сельское поселение.</w:t>
      </w:r>
    </w:p>
    <w:p w14:paraId="2EBF8BA2" w14:textId="22ED564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Сельское поселение</w:t>
      </w:r>
      <w:r w:rsidRPr="00D656B5">
        <w:rPr>
          <w:rFonts w:cs="Times New Roman"/>
          <w:sz w:val="20"/>
          <w:szCs w:val="20"/>
        </w:rPr>
        <w:t xml:space="preserve"> - </w:t>
      </w:r>
      <w:r w:rsidR="007D2B60" w:rsidRPr="00D656B5">
        <w:rPr>
          <w:rFonts w:cs="Times New Roman"/>
          <w:sz w:val="20"/>
          <w:szCs w:val="20"/>
        </w:rPr>
        <w:t>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w:t>
      </w:r>
      <w:r w:rsidR="007D2B60" w:rsidRPr="00D656B5">
        <w:rPr>
          <w:rFonts w:cs="Times New Roman"/>
          <w:sz w:val="20"/>
          <w:szCs w:val="20"/>
        </w:rPr>
        <w:lastRenderedPageBreak/>
        <w:t>рых местное самоуправление осуществляется населением непосредственно и (или) через выборные и иные органы местного самоуправления</w:t>
      </w:r>
      <w:r w:rsidRPr="00D656B5">
        <w:rPr>
          <w:rFonts w:cs="Times New Roman"/>
          <w:sz w:val="20"/>
          <w:szCs w:val="20"/>
        </w:rPr>
        <w:t>.</w:t>
      </w:r>
    </w:p>
    <w:p w14:paraId="055C8DA3" w14:textId="1D518A3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Населенный пункт</w:t>
      </w:r>
      <w:r w:rsidRPr="00D656B5">
        <w:rPr>
          <w:rFonts w:cs="Times New Roman"/>
          <w:sz w:val="20"/>
          <w:szCs w:val="20"/>
        </w:rPr>
        <w:t xml:space="preserve"> - </w:t>
      </w:r>
      <w:r w:rsidR="005C1A44" w:rsidRPr="00D656B5">
        <w:rPr>
          <w:rFonts w:cs="Times New Roman"/>
          <w:sz w:val="20"/>
          <w:szCs w:val="20"/>
        </w:rPr>
        <w:t>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r w:rsidRPr="00D656B5">
        <w:rPr>
          <w:rFonts w:cs="Times New Roman"/>
          <w:sz w:val="20"/>
          <w:szCs w:val="20"/>
        </w:rPr>
        <w:t>.</w:t>
      </w:r>
    </w:p>
    <w:p w14:paraId="4AB25A24" w14:textId="0A2BE18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Вопросы местного значения</w:t>
      </w:r>
      <w:r w:rsidRPr="00D656B5">
        <w:rPr>
          <w:rFonts w:cs="Times New Roman"/>
          <w:sz w:val="20"/>
          <w:szCs w:val="20"/>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w:t>
      </w:r>
      <w:r w:rsidR="00C517DE" w:rsidRPr="00D656B5">
        <w:rPr>
          <w:rFonts w:cs="Times New Roman"/>
          <w:sz w:val="20"/>
          <w:szCs w:val="20"/>
        </w:rPr>
        <w:t xml:space="preserve"> от 06.10.2003 N 131-ФЗ (ред. от 08.08.2024) "Об общих принципах организации местного самоуправления в Российской Федерации"</w:t>
      </w:r>
      <w:r w:rsidRPr="00D656B5">
        <w:rPr>
          <w:rFonts w:cs="Times New Roman"/>
          <w:sz w:val="20"/>
          <w:szCs w:val="20"/>
        </w:rPr>
        <w:t xml:space="preserve"> осуществляется населением и (или) органами местного самоуправления самостоятельно.</w:t>
      </w:r>
    </w:p>
    <w:p w14:paraId="3738EC33" w14:textId="3B470B4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Генеральный план</w:t>
      </w:r>
      <w:r w:rsidRPr="00D656B5">
        <w:rPr>
          <w:rFonts w:cs="Times New Roman"/>
          <w:sz w:val="20"/>
          <w:szCs w:val="20"/>
        </w:rPr>
        <w:t xml:space="preserve"> – </w:t>
      </w:r>
      <w:r w:rsidR="005C1A44" w:rsidRPr="00D656B5">
        <w:rPr>
          <w:rFonts w:cs="Times New Roman"/>
          <w:sz w:val="20"/>
          <w:szCs w:val="20"/>
        </w:rPr>
        <w:t>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359F64D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Функциональное зонирование территории</w:t>
      </w:r>
      <w:r w:rsidRPr="00D656B5">
        <w:rPr>
          <w:rFonts w:cs="Times New Roman"/>
          <w:sz w:val="20"/>
          <w:szCs w:val="20"/>
        </w:rPr>
        <w:t xml:space="preserve"> - </w:t>
      </w:r>
      <w:r w:rsidR="005C1A44" w:rsidRPr="00D656B5">
        <w:rPr>
          <w:rFonts w:cs="Times New Roman"/>
          <w:sz w:val="20"/>
          <w:szCs w:val="20"/>
        </w:rPr>
        <w:t>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r w:rsidRPr="00D656B5">
        <w:rPr>
          <w:rFonts w:cs="Times New Roman"/>
          <w:sz w:val="20"/>
          <w:szCs w:val="20"/>
        </w:rPr>
        <w:t>.</w:t>
      </w:r>
    </w:p>
    <w:p w14:paraId="6E682545" w14:textId="47A9161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Линии градостроительного регулирования</w:t>
      </w:r>
      <w:r w:rsidRPr="00D656B5">
        <w:rPr>
          <w:rFonts w:cs="Times New Roman"/>
          <w:sz w:val="20"/>
          <w:szCs w:val="20"/>
        </w:rPr>
        <w:t xml:space="preserve"> – </w:t>
      </w:r>
      <w:r w:rsidR="005C1A44" w:rsidRPr="00D656B5">
        <w:rPr>
          <w:rFonts w:cs="Times New Roman"/>
          <w:sz w:val="20"/>
          <w:szCs w:val="20"/>
        </w:rPr>
        <w:t>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r w:rsidRPr="00D656B5">
        <w:rPr>
          <w:rFonts w:cs="Times New Roman"/>
          <w:sz w:val="20"/>
          <w:szCs w:val="20"/>
        </w:rPr>
        <w:t>.</w:t>
      </w:r>
    </w:p>
    <w:p w14:paraId="2C6ACB6B" w14:textId="48890EE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Линии застройки</w:t>
      </w:r>
      <w:r w:rsidRPr="00D656B5">
        <w:rPr>
          <w:rFonts w:cs="Times New Roman"/>
          <w:sz w:val="20"/>
          <w:szCs w:val="20"/>
        </w:rPr>
        <w:t xml:space="preserve"> - </w:t>
      </w:r>
      <w:r w:rsidR="00D96CAF" w:rsidRPr="00D656B5">
        <w:rPr>
          <w:rFonts w:cs="Times New Roman"/>
          <w:sz w:val="20"/>
          <w:szCs w:val="20"/>
        </w:rPr>
        <w:t>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656B5">
        <w:rPr>
          <w:rFonts w:cs="Times New Roman"/>
          <w:sz w:val="20"/>
          <w:szCs w:val="20"/>
        </w:rPr>
        <w:t>.</w:t>
      </w:r>
    </w:p>
    <w:p w14:paraId="180A8B62" w14:textId="159B494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Отступ застройки</w:t>
      </w:r>
      <w:r w:rsidRPr="00D656B5">
        <w:rPr>
          <w:rFonts w:cs="Times New Roman"/>
          <w:sz w:val="20"/>
          <w:szCs w:val="20"/>
        </w:rPr>
        <w:t xml:space="preserve"> - </w:t>
      </w:r>
      <w:r w:rsidR="00D96CAF" w:rsidRPr="00D656B5">
        <w:rPr>
          <w:rFonts w:cs="Times New Roman"/>
          <w:sz w:val="20"/>
          <w:szCs w:val="20"/>
        </w:rPr>
        <w:t>расстояние между красной линией или границей земельного участка и стеной здания, строения, сооружения</w:t>
      </w:r>
      <w:r w:rsidRPr="00D656B5">
        <w:rPr>
          <w:rFonts w:cs="Times New Roman"/>
          <w:sz w:val="20"/>
          <w:szCs w:val="20"/>
        </w:rPr>
        <w:t>.</w:t>
      </w:r>
    </w:p>
    <w:p w14:paraId="6791FB53" w14:textId="7348981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Границы полосы отвода железных дорог</w:t>
      </w:r>
      <w:r w:rsidRPr="00D656B5">
        <w:rPr>
          <w:rFonts w:cs="Times New Roman"/>
          <w:sz w:val="20"/>
          <w:szCs w:val="20"/>
        </w:rPr>
        <w:t xml:space="preserve"> - </w:t>
      </w:r>
      <w:r w:rsidR="00D96CAF" w:rsidRPr="00D656B5">
        <w:rPr>
          <w:rFonts w:cs="Times New Roman"/>
          <w:sz w:val="20"/>
          <w:szCs w:val="20"/>
        </w:rPr>
        <w:t>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r w:rsidRPr="00D656B5">
        <w:rPr>
          <w:rFonts w:cs="Times New Roman"/>
          <w:sz w:val="20"/>
          <w:szCs w:val="20"/>
        </w:rPr>
        <w:t>.</w:t>
      </w:r>
    </w:p>
    <w:p w14:paraId="66639F5A" w14:textId="762855B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Границы полосы отвода автомобильных дорог</w:t>
      </w:r>
      <w:r w:rsidRPr="00D656B5">
        <w:rPr>
          <w:rFonts w:cs="Times New Roman"/>
          <w:sz w:val="20"/>
          <w:szCs w:val="20"/>
        </w:rPr>
        <w:t xml:space="preserve"> - </w:t>
      </w:r>
      <w:r w:rsidR="00D96CAF" w:rsidRPr="00D656B5">
        <w:rPr>
          <w:rFonts w:cs="Times New Roman"/>
          <w:sz w:val="20"/>
          <w:szCs w:val="20"/>
        </w:rPr>
        <w:t>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r w:rsidRPr="00D656B5">
        <w:rPr>
          <w:rFonts w:cs="Times New Roman"/>
          <w:sz w:val="20"/>
          <w:szCs w:val="20"/>
        </w:rPr>
        <w:t>.</w:t>
      </w:r>
    </w:p>
    <w:p w14:paraId="16E537BC" w14:textId="05A0AE9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 xml:space="preserve">Границы технических (охранных) зон инженерных сооружений и коммуникаций </w:t>
      </w:r>
      <w:r w:rsidRPr="00D656B5">
        <w:rPr>
          <w:rFonts w:cs="Times New Roman"/>
          <w:sz w:val="20"/>
          <w:szCs w:val="20"/>
        </w:rPr>
        <w:t xml:space="preserve">- </w:t>
      </w:r>
      <w:r w:rsidR="00D96CAF" w:rsidRPr="00D656B5">
        <w:rPr>
          <w:rFonts w:cs="Times New Roman"/>
          <w:sz w:val="20"/>
          <w:szCs w:val="20"/>
        </w:rPr>
        <w:t>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Pr="00D656B5">
        <w:rPr>
          <w:rFonts w:cs="Times New Roman"/>
          <w:sz w:val="20"/>
          <w:szCs w:val="20"/>
        </w:rPr>
        <w:t>.</w:t>
      </w:r>
    </w:p>
    <w:p w14:paraId="7297DA52" w14:textId="7DC35C7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 xml:space="preserve">Границы территорий памятников и ансамблей </w:t>
      </w:r>
      <w:r w:rsidRPr="00D656B5">
        <w:rPr>
          <w:rFonts w:cs="Times New Roman"/>
          <w:sz w:val="20"/>
          <w:szCs w:val="20"/>
        </w:rPr>
        <w:t xml:space="preserve">- </w:t>
      </w:r>
      <w:r w:rsidR="00D96CAF" w:rsidRPr="00D656B5">
        <w:rPr>
          <w:rFonts w:cs="Times New Roman"/>
          <w:sz w:val="20"/>
          <w:szCs w:val="20"/>
        </w:rPr>
        <w:t>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r w:rsidRPr="00D656B5">
        <w:rPr>
          <w:rFonts w:cs="Times New Roman"/>
          <w:sz w:val="20"/>
          <w:szCs w:val="20"/>
        </w:rPr>
        <w:t>.</w:t>
      </w:r>
    </w:p>
    <w:p w14:paraId="469F7061" w14:textId="64535F67" w:rsidR="00263D42" w:rsidRPr="00D656B5" w:rsidRDefault="00263D42" w:rsidP="00F53AB1">
      <w:pPr>
        <w:widowControl w:val="0"/>
        <w:spacing w:after="0" w:line="240" w:lineRule="auto"/>
        <w:ind w:firstLine="680"/>
        <w:jc w:val="both"/>
        <w:rPr>
          <w:rFonts w:cs="Times New Roman"/>
          <w:sz w:val="20"/>
          <w:szCs w:val="20"/>
          <w:shd w:val="clear" w:color="auto" w:fill="FFFFFF"/>
        </w:rPr>
      </w:pPr>
      <w:r w:rsidRPr="00D656B5">
        <w:rPr>
          <w:rFonts w:cs="Times New Roman"/>
          <w:b/>
          <w:sz w:val="20"/>
          <w:szCs w:val="20"/>
          <w:shd w:val="clear" w:color="auto" w:fill="FFFFFF"/>
        </w:rPr>
        <w:t>Границами зон охраны объекта культурного наследия</w:t>
      </w:r>
      <w:r w:rsidRPr="00D656B5">
        <w:rPr>
          <w:rFonts w:cs="Times New Roman"/>
          <w:sz w:val="20"/>
          <w:szCs w:val="20"/>
          <w:shd w:val="clear" w:color="auto" w:fill="FFFFFF"/>
        </w:rPr>
        <w:t xml:space="preserve"> </w:t>
      </w:r>
      <w:r w:rsidR="00D96CAF" w:rsidRPr="00D656B5">
        <w:rPr>
          <w:rFonts w:cs="Times New Roman"/>
          <w:sz w:val="20"/>
          <w:szCs w:val="20"/>
          <w:shd w:val="clear" w:color="auto" w:fill="FFFFFF"/>
        </w:rPr>
        <w:t>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r w:rsidRPr="00D656B5">
        <w:rPr>
          <w:rFonts w:cs="Times New Roman"/>
          <w:sz w:val="20"/>
          <w:szCs w:val="20"/>
          <w:shd w:val="clear" w:color="auto" w:fill="FFFFFF"/>
        </w:rPr>
        <w:t>.</w:t>
      </w:r>
    </w:p>
    <w:p w14:paraId="6DA704FD" w14:textId="5E35725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Защитные зоны объектов культурного наследия</w:t>
      </w:r>
      <w:r w:rsidRPr="00D656B5">
        <w:rPr>
          <w:rFonts w:cs="Times New Roman"/>
          <w:sz w:val="20"/>
          <w:szCs w:val="20"/>
        </w:rPr>
        <w:t xml:space="preserve"> - </w:t>
      </w:r>
      <w:r w:rsidR="00D96CAF" w:rsidRPr="00D656B5">
        <w:rPr>
          <w:rFonts w:cs="Times New Roman"/>
          <w:sz w:val="20"/>
          <w:szCs w:val="20"/>
        </w:rPr>
        <w:t xml:space="preserve">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w:t>
      </w:r>
      <w:r w:rsidR="00D96CAF" w:rsidRPr="00D656B5">
        <w:rPr>
          <w:rFonts w:cs="Times New Roman"/>
          <w:sz w:val="20"/>
          <w:szCs w:val="20"/>
        </w:rPr>
        <w:lastRenderedPageBreak/>
        <w:t>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Pr="00D656B5">
        <w:rPr>
          <w:rFonts w:cs="Times New Roman"/>
          <w:sz w:val="20"/>
          <w:szCs w:val="20"/>
        </w:rPr>
        <w:t>.</w:t>
      </w:r>
    </w:p>
    <w:p w14:paraId="3B775040" w14:textId="188219D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Охранная зона объекта культурного наследия</w:t>
      </w:r>
      <w:r w:rsidRPr="00D656B5">
        <w:rPr>
          <w:rFonts w:cs="Times New Roman"/>
          <w:sz w:val="20"/>
          <w:szCs w:val="20"/>
        </w:rPr>
        <w:t xml:space="preserve"> - </w:t>
      </w:r>
      <w:r w:rsidR="00D96CAF" w:rsidRPr="00D656B5">
        <w:rPr>
          <w:rFonts w:cs="Times New Roman"/>
          <w:sz w:val="20"/>
          <w:szCs w:val="20"/>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r w:rsidRPr="00D656B5">
        <w:rPr>
          <w:rFonts w:cs="Times New Roman"/>
          <w:sz w:val="20"/>
          <w:szCs w:val="20"/>
        </w:rPr>
        <w:t>.</w:t>
      </w:r>
    </w:p>
    <w:p w14:paraId="6B4E8848" w14:textId="5CD150A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Границы охранных зон особо охраняемых природных территорий</w:t>
      </w:r>
      <w:r w:rsidRPr="00D656B5">
        <w:rPr>
          <w:rFonts w:cs="Times New Roman"/>
          <w:sz w:val="20"/>
          <w:szCs w:val="20"/>
        </w:rPr>
        <w:t xml:space="preserve"> - </w:t>
      </w:r>
      <w:r w:rsidR="00D96CAF" w:rsidRPr="00D656B5">
        <w:rPr>
          <w:rFonts w:cs="Times New Roman"/>
          <w:sz w:val="20"/>
          <w:szCs w:val="20"/>
        </w:rPr>
        <w:t>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r w:rsidRPr="00D656B5">
        <w:rPr>
          <w:rFonts w:cs="Times New Roman"/>
          <w:sz w:val="20"/>
          <w:szCs w:val="20"/>
        </w:rPr>
        <w:t>.</w:t>
      </w:r>
    </w:p>
    <w:p w14:paraId="3ECF149D" w14:textId="52C8E29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 xml:space="preserve">Границы территорий природного комплекса Краснодарского края, не являющихся особо охраняемыми </w:t>
      </w:r>
      <w:r w:rsidRPr="00D656B5">
        <w:rPr>
          <w:rFonts w:cs="Times New Roman"/>
          <w:sz w:val="20"/>
          <w:szCs w:val="20"/>
        </w:rPr>
        <w:t xml:space="preserve">- </w:t>
      </w:r>
      <w:r w:rsidR="00D96CAF" w:rsidRPr="00D656B5">
        <w:rPr>
          <w:rFonts w:cs="Times New Roman"/>
          <w:sz w:val="20"/>
          <w:szCs w:val="20"/>
        </w:rPr>
        <w:t>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Pr="00D656B5">
        <w:rPr>
          <w:rFonts w:cs="Times New Roman"/>
          <w:sz w:val="20"/>
          <w:szCs w:val="20"/>
        </w:rPr>
        <w:t>.</w:t>
      </w:r>
    </w:p>
    <w:p w14:paraId="29569896" w14:textId="30E20A3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Границы озелененных территорий, не входящих в природный комплекс городских округов и поселений Краснодарского края</w:t>
      </w:r>
      <w:r w:rsidRPr="00D656B5">
        <w:rPr>
          <w:rFonts w:cs="Times New Roman"/>
          <w:sz w:val="20"/>
          <w:szCs w:val="20"/>
        </w:rPr>
        <w:t xml:space="preserve"> - </w:t>
      </w:r>
      <w:r w:rsidR="00D96CAF" w:rsidRPr="00D656B5">
        <w:rPr>
          <w:rFonts w:cs="Times New Roman"/>
          <w:sz w:val="20"/>
          <w:szCs w:val="20"/>
        </w:rPr>
        <w:t>границы участков внутриквартального озеленения общего пользования и трасс внутриквартальных транспортных коммуникаций</w:t>
      </w:r>
      <w:r w:rsidRPr="00D656B5">
        <w:rPr>
          <w:rFonts w:cs="Times New Roman"/>
          <w:sz w:val="20"/>
          <w:szCs w:val="20"/>
        </w:rPr>
        <w:t>.</w:t>
      </w:r>
    </w:p>
    <w:p w14:paraId="7A288C41" w14:textId="3A0631F3" w:rsidR="00263D42" w:rsidRPr="00D656B5" w:rsidRDefault="00263D42" w:rsidP="00F53AB1">
      <w:pPr>
        <w:widowControl w:val="0"/>
        <w:spacing w:after="0" w:line="240" w:lineRule="auto"/>
        <w:ind w:firstLine="680"/>
        <w:jc w:val="both"/>
        <w:rPr>
          <w:rFonts w:cs="Times New Roman"/>
          <w:b/>
          <w:sz w:val="20"/>
          <w:szCs w:val="20"/>
        </w:rPr>
      </w:pPr>
      <w:r w:rsidRPr="00D656B5">
        <w:rPr>
          <w:rFonts w:cs="Times New Roman"/>
          <w:b/>
          <w:sz w:val="20"/>
          <w:szCs w:val="20"/>
        </w:rPr>
        <w:t>Границы водоохранных зон</w:t>
      </w:r>
      <w:r w:rsidRPr="00D656B5">
        <w:rPr>
          <w:rFonts w:cs="Times New Roman"/>
          <w:sz w:val="20"/>
          <w:szCs w:val="20"/>
        </w:rPr>
        <w:t xml:space="preserve"> - </w:t>
      </w:r>
      <w:r w:rsidR="00D96CAF" w:rsidRPr="00D656B5">
        <w:rPr>
          <w:rFonts w:cs="Times New Roman"/>
          <w:sz w:val="20"/>
          <w:szCs w:val="20"/>
        </w:rPr>
        <w:t>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r w:rsidRPr="00D656B5">
        <w:rPr>
          <w:rFonts w:cs="Times New Roman"/>
          <w:sz w:val="20"/>
          <w:szCs w:val="20"/>
        </w:rPr>
        <w:t>.</w:t>
      </w:r>
    </w:p>
    <w:p w14:paraId="00998AAF" w14:textId="5F580C7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Границы прибрежных зон (полос)</w:t>
      </w:r>
      <w:r w:rsidRPr="00D656B5">
        <w:rPr>
          <w:rFonts w:cs="Times New Roman"/>
          <w:sz w:val="20"/>
          <w:szCs w:val="20"/>
        </w:rPr>
        <w:t xml:space="preserve"> - </w:t>
      </w:r>
      <w:r w:rsidR="00D96CAF" w:rsidRPr="00D656B5">
        <w:rPr>
          <w:rFonts w:cs="Times New Roman"/>
          <w:sz w:val="20"/>
          <w:szCs w:val="20"/>
        </w:rPr>
        <w:t>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r w:rsidRPr="00D656B5">
        <w:rPr>
          <w:rFonts w:cs="Times New Roman"/>
          <w:sz w:val="20"/>
          <w:szCs w:val="20"/>
        </w:rPr>
        <w:t>.</w:t>
      </w:r>
    </w:p>
    <w:p w14:paraId="1D6A12CC" w14:textId="28D782B3" w:rsidR="00263D42" w:rsidRPr="00D656B5" w:rsidRDefault="00263D42" w:rsidP="00F53AB1">
      <w:pPr>
        <w:widowControl w:val="0"/>
        <w:spacing w:after="0" w:line="240" w:lineRule="auto"/>
        <w:ind w:firstLine="680"/>
        <w:jc w:val="both"/>
        <w:rPr>
          <w:rFonts w:cs="Times New Roman"/>
          <w:sz w:val="20"/>
          <w:szCs w:val="20"/>
        </w:rPr>
      </w:pPr>
      <w:proofErr w:type="spellStart"/>
      <w:r w:rsidRPr="00D656B5">
        <w:rPr>
          <w:rFonts w:cs="Times New Roman"/>
          <w:b/>
          <w:sz w:val="20"/>
          <w:szCs w:val="20"/>
        </w:rPr>
        <w:t>Водоохранная</w:t>
      </w:r>
      <w:proofErr w:type="spellEnd"/>
      <w:r w:rsidRPr="00D656B5">
        <w:rPr>
          <w:rFonts w:cs="Times New Roman"/>
          <w:b/>
          <w:sz w:val="20"/>
          <w:szCs w:val="20"/>
        </w:rPr>
        <w:t xml:space="preserve"> зона</w:t>
      </w:r>
      <w:r w:rsidRPr="00D656B5">
        <w:rPr>
          <w:rFonts w:cs="Times New Roman"/>
          <w:sz w:val="20"/>
          <w:szCs w:val="20"/>
        </w:rPr>
        <w:t xml:space="preserve"> – </w:t>
      </w:r>
      <w:r w:rsidR="00D96CAF" w:rsidRPr="00D656B5">
        <w:rPr>
          <w:rFonts w:cs="Times New Roman"/>
          <w:sz w:val="20"/>
          <w:szCs w:val="20"/>
        </w:rPr>
        <w:t>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D656B5">
        <w:rPr>
          <w:rFonts w:cs="Times New Roman"/>
          <w:sz w:val="20"/>
          <w:szCs w:val="20"/>
        </w:rPr>
        <w:t>.</w:t>
      </w:r>
    </w:p>
    <w:p w14:paraId="095FF0EF"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Границы зон санитарной охраны источников питьевого водоснабжения - границы зон I и II поясов, а также жесткой зоны II пояса</w:t>
      </w:r>
      <w:r w:rsidRPr="00D656B5">
        <w:rPr>
          <w:rFonts w:cs="Times New Roman"/>
          <w:sz w:val="20"/>
          <w:szCs w:val="20"/>
        </w:rPr>
        <w:t>:</w:t>
      </w:r>
    </w:p>
    <w:p w14:paraId="2C175B3A" w14:textId="0B17BA84" w:rsidR="00BD7335" w:rsidRPr="00D656B5" w:rsidRDefault="00BD7335" w:rsidP="00F53AB1">
      <w:pPr>
        <w:widowControl w:val="0"/>
        <w:spacing w:after="0" w:line="240" w:lineRule="auto"/>
        <w:ind w:firstLine="680"/>
        <w:jc w:val="both"/>
        <w:rPr>
          <w:rFonts w:cs="Times New Roman"/>
          <w:sz w:val="20"/>
          <w:szCs w:val="20"/>
        </w:rPr>
      </w:pPr>
      <w:r w:rsidRPr="00D656B5">
        <w:rPr>
          <w:rFonts w:cs="Times New Roman"/>
          <w:sz w:val="20"/>
          <w:szCs w:val="20"/>
        </w:rPr>
        <w:t>1)</w:t>
      </w:r>
      <w:r w:rsidRPr="00D656B5">
        <w:rPr>
          <w:rFonts w:cs="Times New Roman"/>
          <w:sz w:val="20"/>
          <w:szCs w:val="20"/>
        </w:rPr>
        <w:tab/>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171386CE" w14:textId="77777777" w:rsidR="00BD7335" w:rsidRPr="00D656B5" w:rsidRDefault="00BD7335" w:rsidP="00F53AB1">
      <w:pPr>
        <w:widowControl w:val="0"/>
        <w:spacing w:after="0" w:line="240" w:lineRule="auto"/>
        <w:ind w:firstLine="680"/>
        <w:jc w:val="both"/>
        <w:rPr>
          <w:rFonts w:cs="Times New Roman"/>
          <w:sz w:val="20"/>
          <w:szCs w:val="20"/>
        </w:rPr>
      </w:pPr>
      <w:r w:rsidRPr="00D656B5">
        <w:rPr>
          <w:rFonts w:cs="Times New Roman"/>
          <w:sz w:val="20"/>
          <w:szCs w:val="20"/>
        </w:rPr>
        <w:t>2)</w:t>
      </w:r>
      <w:r w:rsidRPr="00D656B5">
        <w:rPr>
          <w:rFonts w:cs="Times New Roman"/>
          <w:sz w:val="20"/>
          <w:szCs w:val="20"/>
        </w:rPr>
        <w:tab/>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2D2BE69C" w14:textId="77777777" w:rsidR="00BD7335" w:rsidRPr="00D656B5" w:rsidRDefault="00BD7335" w:rsidP="00F53AB1">
      <w:pPr>
        <w:widowControl w:val="0"/>
        <w:spacing w:after="0" w:line="240" w:lineRule="auto"/>
        <w:ind w:firstLine="680"/>
        <w:jc w:val="both"/>
        <w:rPr>
          <w:rFonts w:cs="Times New Roman"/>
          <w:b/>
          <w:sz w:val="20"/>
          <w:szCs w:val="20"/>
        </w:rPr>
      </w:pPr>
      <w:r w:rsidRPr="00D656B5">
        <w:rPr>
          <w:rFonts w:cs="Times New Roman"/>
          <w:sz w:val="20"/>
          <w:szCs w:val="20"/>
        </w:rPr>
        <w:t>3)</w:t>
      </w:r>
      <w:r w:rsidRPr="00D656B5">
        <w:rPr>
          <w:rFonts w:cs="Times New Roman"/>
          <w:sz w:val="20"/>
          <w:szCs w:val="20"/>
        </w:rPr>
        <w:tab/>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r w:rsidRPr="00D656B5">
        <w:rPr>
          <w:rFonts w:cs="Times New Roman"/>
          <w:b/>
          <w:sz w:val="20"/>
          <w:szCs w:val="20"/>
        </w:rPr>
        <w:t xml:space="preserve"> </w:t>
      </w:r>
    </w:p>
    <w:p w14:paraId="61A928B3" w14:textId="659EF0C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Границы санитарно-защитных зон</w:t>
      </w:r>
      <w:r w:rsidRPr="00D656B5">
        <w:rPr>
          <w:rFonts w:cs="Times New Roman"/>
          <w:sz w:val="20"/>
          <w:szCs w:val="20"/>
        </w:rPr>
        <w:t xml:space="preserve"> - </w:t>
      </w:r>
      <w:r w:rsidR="00BD7335" w:rsidRPr="00D656B5">
        <w:rPr>
          <w:rFonts w:cs="Times New Roman"/>
          <w:sz w:val="20"/>
          <w:szCs w:val="20"/>
        </w:rPr>
        <w:t>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 эпидемиологическом благополучии населения</w:t>
      </w:r>
      <w:r w:rsidRPr="00D656B5">
        <w:rPr>
          <w:rFonts w:cs="Times New Roman"/>
          <w:sz w:val="20"/>
          <w:szCs w:val="20"/>
        </w:rPr>
        <w:t>.</w:t>
      </w:r>
    </w:p>
    <w:p w14:paraId="318B462D" w14:textId="5AA3B3D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Земельный участок</w:t>
      </w:r>
      <w:r w:rsidRPr="00D656B5">
        <w:rPr>
          <w:rFonts w:cs="Times New Roman"/>
          <w:sz w:val="20"/>
          <w:szCs w:val="20"/>
        </w:rPr>
        <w:t xml:space="preserve"> - </w:t>
      </w:r>
      <w:r w:rsidR="00BD7335" w:rsidRPr="00D656B5">
        <w:rPr>
          <w:rFonts w:cs="Times New Roman"/>
          <w:sz w:val="20"/>
          <w:szCs w:val="20"/>
        </w:rPr>
        <w:t>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r w:rsidRPr="00D656B5">
        <w:rPr>
          <w:rFonts w:cs="Times New Roman"/>
          <w:sz w:val="20"/>
          <w:szCs w:val="20"/>
        </w:rPr>
        <w:t xml:space="preserve">. </w:t>
      </w:r>
    </w:p>
    <w:p w14:paraId="470FFC72" w14:textId="79942A4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Градостроительный план земельного участка</w:t>
      </w:r>
      <w:r w:rsidRPr="00D656B5">
        <w:rPr>
          <w:rFonts w:cs="Times New Roman"/>
          <w:sz w:val="20"/>
          <w:szCs w:val="20"/>
        </w:rPr>
        <w:t xml:space="preserve"> - </w:t>
      </w:r>
      <w:r w:rsidR="00BD7335" w:rsidRPr="00D656B5">
        <w:rPr>
          <w:rFonts w:cs="Times New Roman"/>
          <w:sz w:val="20"/>
          <w:szCs w:val="20"/>
        </w:rPr>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sidRPr="00D656B5">
        <w:rPr>
          <w:rFonts w:cs="Times New Roman"/>
          <w:sz w:val="20"/>
          <w:szCs w:val="20"/>
        </w:rPr>
        <w:t>.</w:t>
      </w:r>
      <w:r w:rsidRPr="00D656B5">
        <w:rPr>
          <w:rFonts w:cs="Times New Roman"/>
          <w:b/>
          <w:sz w:val="20"/>
          <w:szCs w:val="20"/>
        </w:rPr>
        <w:t xml:space="preserve"> </w:t>
      </w:r>
    </w:p>
    <w:p w14:paraId="4B5481EC" w14:textId="27274E5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Коэффициент плотности жилой застройки</w:t>
      </w:r>
      <w:r w:rsidRPr="00D656B5">
        <w:rPr>
          <w:rFonts w:cs="Times New Roman"/>
          <w:sz w:val="20"/>
          <w:szCs w:val="20"/>
        </w:rPr>
        <w:t xml:space="preserve"> – </w:t>
      </w:r>
      <w:r w:rsidR="00BD7335" w:rsidRPr="00D656B5">
        <w:rPr>
          <w:rFonts w:cs="Times New Roman"/>
          <w:sz w:val="20"/>
          <w:szCs w:val="20"/>
        </w:rPr>
        <w:t>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r w:rsidRPr="00D656B5">
        <w:rPr>
          <w:rFonts w:cs="Times New Roman"/>
          <w:sz w:val="20"/>
          <w:szCs w:val="20"/>
        </w:rPr>
        <w:t>.</w:t>
      </w:r>
    </w:p>
    <w:p w14:paraId="040912C7" w14:textId="7D13900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Плотность застройки</w:t>
      </w:r>
      <w:r w:rsidRPr="00D656B5">
        <w:rPr>
          <w:rFonts w:cs="Times New Roman"/>
          <w:sz w:val="20"/>
          <w:szCs w:val="20"/>
        </w:rPr>
        <w:t xml:space="preserve"> - </w:t>
      </w:r>
      <w:r w:rsidR="00D93980" w:rsidRPr="00D656B5">
        <w:rPr>
          <w:rFonts w:cs="Times New Roman"/>
          <w:sz w:val="20"/>
          <w:szCs w:val="20"/>
        </w:rPr>
        <w:t>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B22202D" w14:textId="3142CEB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lastRenderedPageBreak/>
        <w:t>Суммарная поэтажная площадь</w:t>
      </w:r>
      <w:r w:rsidRPr="00D656B5">
        <w:rPr>
          <w:rFonts w:cs="Times New Roman"/>
          <w:sz w:val="20"/>
          <w:szCs w:val="20"/>
        </w:rPr>
        <w:t xml:space="preserve"> - </w:t>
      </w:r>
      <w:r w:rsidR="00D93980" w:rsidRPr="00D656B5">
        <w:rPr>
          <w:rFonts w:cs="Times New Roman"/>
          <w:sz w:val="20"/>
          <w:szCs w:val="20"/>
        </w:rPr>
        <w:t>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r w:rsidRPr="00D656B5">
        <w:rPr>
          <w:rFonts w:cs="Times New Roman"/>
          <w:sz w:val="20"/>
          <w:szCs w:val="20"/>
        </w:rPr>
        <w:t>.</w:t>
      </w:r>
    </w:p>
    <w:p w14:paraId="17394DEB" w14:textId="33F5DDC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Высота здания, строения, сооружения</w:t>
      </w:r>
      <w:r w:rsidRPr="00D656B5">
        <w:rPr>
          <w:rFonts w:cs="Times New Roman"/>
          <w:sz w:val="20"/>
          <w:szCs w:val="20"/>
        </w:rPr>
        <w:t xml:space="preserve"> – </w:t>
      </w:r>
      <w:r w:rsidR="00D93980" w:rsidRPr="00D656B5">
        <w:rPr>
          <w:rFonts w:cs="Times New Roman"/>
          <w:sz w:val="20"/>
          <w:szCs w:val="20"/>
        </w:rPr>
        <w:t>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r w:rsidRPr="00D656B5">
        <w:rPr>
          <w:rFonts w:cs="Times New Roman"/>
          <w:sz w:val="20"/>
          <w:szCs w:val="20"/>
        </w:rPr>
        <w:t>.</w:t>
      </w:r>
    </w:p>
    <w:p w14:paraId="0C6EF5AF" w14:textId="2891BEB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Высота здания (архитектурная)</w:t>
      </w:r>
      <w:r w:rsidRPr="00D656B5">
        <w:rPr>
          <w:rFonts w:cs="Times New Roman"/>
          <w:sz w:val="20"/>
          <w:szCs w:val="20"/>
        </w:rPr>
        <w:t xml:space="preserve"> - </w:t>
      </w:r>
      <w:r w:rsidR="005E28CF" w:rsidRPr="00D656B5">
        <w:rPr>
          <w:rFonts w:cs="Times New Roman"/>
          <w:sz w:val="20"/>
          <w:szCs w:val="20"/>
        </w:rPr>
        <w:t>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r w:rsidRPr="00D656B5">
        <w:rPr>
          <w:rFonts w:cs="Times New Roman"/>
          <w:sz w:val="20"/>
          <w:szCs w:val="20"/>
        </w:rPr>
        <w:t>.</w:t>
      </w:r>
    </w:p>
    <w:p w14:paraId="17D3EEBA" w14:textId="60A8C6A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Строительство</w:t>
      </w:r>
      <w:r w:rsidRPr="00D656B5">
        <w:rPr>
          <w:rFonts w:cs="Times New Roman"/>
          <w:sz w:val="20"/>
          <w:szCs w:val="20"/>
        </w:rPr>
        <w:t xml:space="preserve"> - </w:t>
      </w:r>
      <w:r w:rsidR="005E28CF" w:rsidRPr="00D656B5">
        <w:rPr>
          <w:rFonts w:cs="Times New Roman"/>
          <w:sz w:val="20"/>
          <w:szCs w:val="20"/>
        </w:rPr>
        <w:t>создание зданий, строений, сооружений (в том числе на месте сносимых объектов капитального строительства).</w:t>
      </w:r>
    </w:p>
    <w:p w14:paraId="387A193B" w14:textId="242B350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Деятельность по комплексному и устойчивому развитию территории</w:t>
      </w:r>
      <w:r w:rsidRPr="00D656B5">
        <w:rPr>
          <w:rFonts w:cs="Times New Roman"/>
          <w:sz w:val="20"/>
          <w:szCs w:val="20"/>
        </w:rPr>
        <w:t xml:space="preserve"> - </w:t>
      </w:r>
      <w:r w:rsidR="005E28CF" w:rsidRPr="00D656B5">
        <w:rPr>
          <w:rFonts w:cs="Times New Roman"/>
          <w:sz w:val="20"/>
          <w:szCs w:val="20"/>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r w:rsidRPr="00D656B5">
        <w:rPr>
          <w:rFonts w:cs="Times New Roman"/>
          <w:sz w:val="20"/>
          <w:szCs w:val="20"/>
        </w:rPr>
        <w:t>.</w:t>
      </w:r>
    </w:p>
    <w:p w14:paraId="3F26C719"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Микрорайон (квартал)</w:t>
      </w:r>
      <w:r w:rsidRPr="00D656B5">
        <w:rPr>
          <w:rFonts w:cs="Times New Roman"/>
          <w:sz w:val="20"/>
          <w:szCs w:val="20"/>
        </w:rPr>
        <w:t xml:space="preserve"> - структурный элемент жилой застройки.</w:t>
      </w:r>
    </w:p>
    <w:p w14:paraId="4DB0DBA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Жилой район</w:t>
      </w:r>
      <w:r w:rsidRPr="00D656B5">
        <w:rPr>
          <w:rFonts w:cs="Times New Roman"/>
          <w:sz w:val="20"/>
          <w:szCs w:val="20"/>
        </w:rPr>
        <w:t xml:space="preserve"> - структурный элемент селитебной территории.</w:t>
      </w:r>
    </w:p>
    <w:p w14:paraId="14E874A3" w14:textId="5814A40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Улица</w:t>
      </w:r>
      <w:r w:rsidRPr="00D656B5">
        <w:rPr>
          <w:rFonts w:cs="Times New Roman"/>
          <w:sz w:val="20"/>
          <w:szCs w:val="20"/>
        </w:rPr>
        <w:t xml:space="preserve"> - </w:t>
      </w:r>
      <w:r w:rsidR="005E28CF" w:rsidRPr="00D656B5">
        <w:rPr>
          <w:rFonts w:cs="Times New Roman"/>
          <w:sz w:val="20"/>
          <w:szCs w:val="20"/>
        </w:rPr>
        <w:t>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 производственных, промышленных и коммунально-складских зонах (районах)</w:t>
      </w:r>
      <w:r w:rsidRPr="00D656B5">
        <w:rPr>
          <w:rFonts w:cs="Times New Roman"/>
          <w:sz w:val="20"/>
          <w:szCs w:val="20"/>
        </w:rPr>
        <w:t>.</w:t>
      </w:r>
    </w:p>
    <w:p w14:paraId="677DAD19" w14:textId="77777777" w:rsidR="005E28CF"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 xml:space="preserve">Дорога </w:t>
      </w:r>
      <w:r w:rsidRPr="00D656B5">
        <w:rPr>
          <w:rFonts w:cs="Times New Roman"/>
          <w:sz w:val="20"/>
          <w:szCs w:val="20"/>
        </w:rPr>
        <w:t xml:space="preserve">- </w:t>
      </w:r>
      <w:r w:rsidR="005E28CF" w:rsidRPr="00D656B5">
        <w:rPr>
          <w:rFonts w:cs="Times New Roman"/>
          <w:sz w:val="20"/>
          <w:szCs w:val="2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Пешеходная зона</w:t>
      </w:r>
      <w:r w:rsidRPr="00D656B5">
        <w:rPr>
          <w:rFonts w:cs="Times New Roman"/>
          <w:sz w:val="20"/>
          <w:szCs w:val="20"/>
        </w:rPr>
        <w:t xml:space="preserve"> - территория, предназначенная для передвижения пешеходов.</w:t>
      </w:r>
    </w:p>
    <w:p w14:paraId="73D5CBC7"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Одноквартирный жилой дом</w:t>
      </w:r>
      <w:r w:rsidRPr="00D656B5">
        <w:rPr>
          <w:rFonts w:cs="Times New Roman"/>
          <w:sz w:val="20"/>
          <w:szCs w:val="20"/>
        </w:rPr>
        <w:t xml:space="preserve"> – жилой дом, предназначенный для проживания одной семьи и имеющий </w:t>
      </w:r>
      <w:proofErr w:type="spellStart"/>
      <w:r w:rsidRPr="00D656B5">
        <w:rPr>
          <w:rFonts w:cs="Times New Roman"/>
          <w:sz w:val="20"/>
          <w:szCs w:val="20"/>
        </w:rPr>
        <w:t>приквартирный</w:t>
      </w:r>
      <w:proofErr w:type="spellEnd"/>
      <w:r w:rsidRPr="00D656B5">
        <w:rPr>
          <w:rFonts w:cs="Times New Roman"/>
          <w:sz w:val="20"/>
          <w:szCs w:val="20"/>
        </w:rPr>
        <w:t xml:space="preserve"> участок.</w:t>
      </w:r>
    </w:p>
    <w:p w14:paraId="6BF786C7" w14:textId="77777777" w:rsidR="00263D42" w:rsidRPr="00D656B5" w:rsidRDefault="00263D42" w:rsidP="00F53AB1">
      <w:pPr>
        <w:widowControl w:val="0"/>
        <w:spacing w:after="0" w:line="240" w:lineRule="auto"/>
        <w:ind w:firstLine="680"/>
        <w:jc w:val="both"/>
        <w:rPr>
          <w:rFonts w:cs="Times New Roman"/>
          <w:sz w:val="20"/>
          <w:szCs w:val="20"/>
        </w:rPr>
      </w:pPr>
      <w:proofErr w:type="spellStart"/>
      <w:r w:rsidRPr="00D656B5">
        <w:rPr>
          <w:rFonts w:cs="Times New Roman"/>
          <w:b/>
          <w:sz w:val="20"/>
          <w:szCs w:val="20"/>
        </w:rPr>
        <w:t>Приквартирный</w:t>
      </w:r>
      <w:proofErr w:type="spellEnd"/>
      <w:r w:rsidRPr="00D656B5">
        <w:rPr>
          <w:rFonts w:cs="Times New Roman"/>
          <w:b/>
          <w:sz w:val="20"/>
          <w:szCs w:val="20"/>
        </w:rPr>
        <w:t xml:space="preserve"> участок</w:t>
      </w:r>
      <w:r w:rsidRPr="00D656B5">
        <w:rPr>
          <w:rFonts w:cs="Times New Roman"/>
          <w:sz w:val="20"/>
          <w:szCs w:val="20"/>
        </w:rPr>
        <w:t xml:space="preserve"> - земельный участок, примыкающий к жилому зданию (квартире) с непосредственным выходом на него.</w:t>
      </w:r>
    </w:p>
    <w:p w14:paraId="11FA794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Индивидуальный жилой дом</w:t>
      </w:r>
      <w:r w:rsidRPr="00D656B5">
        <w:rPr>
          <w:rFonts w:cs="Times New Roman"/>
          <w:sz w:val="20"/>
          <w:szCs w:val="20"/>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Этаж надземный</w:t>
      </w:r>
      <w:r w:rsidRPr="00D656B5">
        <w:rPr>
          <w:rFonts w:cs="Times New Roman"/>
          <w:sz w:val="20"/>
          <w:szCs w:val="20"/>
        </w:rPr>
        <w:t xml:space="preserve"> - этаж с отметкой пола помещений не ниже планировочной отметки земли.</w:t>
      </w:r>
    </w:p>
    <w:p w14:paraId="63BD5DF4"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Этаж подземный</w:t>
      </w:r>
      <w:r w:rsidRPr="00D656B5">
        <w:rPr>
          <w:rFonts w:cs="Times New Roman"/>
          <w:sz w:val="20"/>
          <w:szCs w:val="20"/>
        </w:rPr>
        <w:t xml:space="preserve"> - этаж с отметкой пола помещений ниже планировочной отметки земли на всю высоту помещений.</w:t>
      </w:r>
    </w:p>
    <w:p w14:paraId="72CA4C8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Этаж первый</w:t>
      </w:r>
      <w:r w:rsidRPr="00D656B5">
        <w:rPr>
          <w:rFonts w:cs="Times New Roman"/>
          <w:sz w:val="20"/>
          <w:szCs w:val="20"/>
        </w:rPr>
        <w:t xml:space="preserve"> - нижний надземный этаж здания.</w:t>
      </w:r>
    </w:p>
    <w:p w14:paraId="55E5DC29"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Этаж цокольный</w:t>
      </w:r>
      <w:r w:rsidRPr="00D656B5">
        <w:rPr>
          <w:rFonts w:cs="Times New Roman"/>
          <w:sz w:val="20"/>
          <w:szCs w:val="20"/>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Этаж подвальный</w:t>
      </w:r>
      <w:r w:rsidRPr="00D656B5">
        <w:rPr>
          <w:rFonts w:cs="Times New Roman"/>
          <w:sz w:val="20"/>
          <w:szCs w:val="20"/>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Этаж мансардный</w:t>
      </w:r>
      <w:r w:rsidRPr="00D656B5">
        <w:rPr>
          <w:rFonts w:cs="Times New Roman"/>
          <w:sz w:val="20"/>
          <w:szCs w:val="20"/>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Этаж технический</w:t>
      </w:r>
      <w:r w:rsidRPr="00D656B5">
        <w:rPr>
          <w:rFonts w:cs="Times New Roman"/>
          <w:sz w:val="20"/>
          <w:szCs w:val="20"/>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Планировочная отметка земли</w:t>
      </w:r>
      <w:r w:rsidRPr="00D656B5">
        <w:rPr>
          <w:rFonts w:cs="Times New Roman"/>
          <w:sz w:val="20"/>
          <w:szCs w:val="20"/>
        </w:rPr>
        <w:t xml:space="preserve"> - уровень земли на границе земли и </w:t>
      </w:r>
      <w:proofErr w:type="spellStart"/>
      <w:r w:rsidRPr="00D656B5">
        <w:rPr>
          <w:rFonts w:cs="Times New Roman"/>
          <w:sz w:val="20"/>
          <w:szCs w:val="20"/>
        </w:rPr>
        <w:t>отмостки</w:t>
      </w:r>
      <w:proofErr w:type="spellEnd"/>
      <w:r w:rsidRPr="00D656B5">
        <w:rPr>
          <w:rFonts w:cs="Times New Roman"/>
          <w:sz w:val="20"/>
          <w:szCs w:val="20"/>
        </w:rPr>
        <w:t xml:space="preserve"> здания.</w:t>
      </w:r>
    </w:p>
    <w:p w14:paraId="5FEC86A0"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Подрядчик</w:t>
      </w:r>
      <w:r w:rsidRPr="00D656B5">
        <w:rPr>
          <w:rFonts w:cs="Times New Roman"/>
          <w:sz w:val="20"/>
          <w:szCs w:val="20"/>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Прибрежная защитная полоса</w:t>
      </w:r>
      <w:r w:rsidRPr="00D656B5">
        <w:rPr>
          <w:rFonts w:cs="Times New Roman"/>
          <w:sz w:val="20"/>
          <w:szCs w:val="20"/>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Процент застройки участка</w:t>
      </w:r>
      <w:r w:rsidRPr="00D656B5">
        <w:rPr>
          <w:rFonts w:cs="Times New Roman"/>
          <w:sz w:val="20"/>
          <w:szCs w:val="2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Максимальный процент застройки в границах земельного участка</w:t>
      </w:r>
      <w:r w:rsidRPr="00D656B5">
        <w:rPr>
          <w:rFonts w:cs="Times New Roman"/>
          <w:sz w:val="20"/>
          <w:szCs w:val="20"/>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06BA9F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Публичный сервитут</w:t>
      </w:r>
      <w:r w:rsidRPr="00D656B5">
        <w:rPr>
          <w:rFonts w:cs="Times New Roman"/>
          <w:sz w:val="20"/>
          <w:szCs w:val="20"/>
        </w:rPr>
        <w:t xml:space="preserve"> – </w:t>
      </w:r>
      <w:r w:rsidR="00635012" w:rsidRPr="00D656B5">
        <w:rPr>
          <w:rFonts w:cs="Times New Roman"/>
          <w:sz w:val="20"/>
          <w:szCs w:val="20"/>
        </w:rPr>
        <w:t xml:space="preserve">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w:t>
      </w:r>
      <w:r w:rsidR="00635012" w:rsidRPr="00D656B5">
        <w:rPr>
          <w:rFonts w:cs="Times New Roman"/>
          <w:sz w:val="20"/>
          <w:szCs w:val="20"/>
        </w:rPr>
        <w:lastRenderedPageBreak/>
        <w:t>обеспечения интересов государства, местного самоуправления или местного населения, без изъятия земельных участков</w:t>
      </w:r>
      <w:r w:rsidRPr="00D656B5">
        <w:rPr>
          <w:rFonts w:cs="Times New Roman"/>
          <w:sz w:val="20"/>
          <w:szCs w:val="20"/>
        </w:rPr>
        <w:t xml:space="preserve">. </w:t>
      </w:r>
    </w:p>
    <w:p w14:paraId="0207A6F2" w14:textId="37ADFCE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Разрешенное использование земельных участков и иных объектов недвижимости</w:t>
      </w:r>
      <w:r w:rsidRPr="00D656B5">
        <w:rPr>
          <w:rFonts w:cs="Times New Roman"/>
          <w:sz w:val="20"/>
          <w:szCs w:val="20"/>
        </w:rPr>
        <w:t xml:space="preserve"> – </w:t>
      </w:r>
      <w:r w:rsidR="00635012" w:rsidRPr="00D656B5">
        <w:rPr>
          <w:rFonts w:cs="Times New Roman"/>
          <w:sz w:val="20"/>
          <w:szCs w:val="20"/>
        </w:rPr>
        <w:t>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r w:rsidRPr="00D656B5">
        <w:rPr>
          <w:rFonts w:cs="Times New Roman"/>
          <w:sz w:val="20"/>
          <w:szCs w:val="20"/>
        </w:rPr>
        <w:t>.</w:t>
      </w:r>
    </w:p>
    <w:p w14:paraId="7A9C49E2" w14:textId="71F5219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Частный сервитут</w:t>
      </w:r>
      <w:r w:rsidRPr="00D656B5">
        <w:rPr>
          <w:rFonts w:cs="Times New Roman"/>
          <w:sz w:val="20"/>
          <w:szCs w:val="20"/>
        </w:rPr>
        <w:t xml:space="preserve"> – </w:t>
      </w:r>
      <w:r w:rsidR="00635012" w:rsidRPr="00D656B5">
        <w:rPr>
          <w:rFonts w:cs="Times New Roman"/>
          <w:sz w:val="20"/>
          <w:szCs w:val="20"/>
        </w:rPr>
        <w:t>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r w:rsidRPr="00D656B5">
        <w:rPr>
          <w:rFonts w:cs="Times New Roman"/>
          <w:sz w:val="20"/>
          <w:szCs w:val="20"/>
        </w:rPr>
        <w:t>.</w:t>
      </w:r>
    </w:p>
    <w:p w14:paraId="58CB573E" w14:textId="7FD01608" w:rsidR="00263D42" w:rsidRPr="00D656B5" w:rsidRDefault="00263D42" w:rsidP="00F53AB1">
      <w:pPr>
        <w:widowControl w:val="0"/>
        <w:spacing w:after="0" w:line="240" w:lineRule="auto"/>
        <w:ind w:firstLine="680"/>
        <w:jc w:val="both"/>
        <w:rPr>
          <w:rFonts w:cs="Times New Roman"/>
          <w:sz w:val="20"/>
          <w:szCs w:val="20"/>
          <w:shd w:val="clear" w:color="auto" w:fill="FFFFFF"/>
        </w:rPr>
      </w:pPr>
      <w:r w:rsidRPr="00D656B5">
        <w:rPr>
          <w:rStyle w:val="s10"/>
          <w:rFonts w:cs="Times New Roman"/>
          <w:b/>
          <w:bCs/>
          <w:sz w:val="20"/>
          <w:szCs w:val="20"/>
          <w:shd w:val="clear" w:color="auto" w:fill="FFFFFF"/>
        </w:rPr>
        <w:t>Процент озеленения земельного участка</w:t>
      </w:r>
      <w:r w:rsidRPr="00D656B5">
        <w:rPr>
          <w:rFonts w:cs="Times New Roman"/>
          <w:sz w:val="20"/>
          <w:szCs w:val="20"/>
          <w:shd w:val="clear" w:color="auto" w:fill="FFFFFF"/>
        </w:rPr>
        <w:t xml:space="preserve"> - </w:t>
      </w:r>
      <w:r w:rsidR="00635012" w:rsidRPr="00D656B5">
        <w:rPr>
          <w:rFonts w:cs="Times New Roman"/>
          <w:sz w:val="20"/>
          <w:szCs w:val="20"/>
          <w:shd w:val="clear" w:color="auto" w:fill="FFFFFF"/>
        </w:rPr>
        <w:t>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r w:rsidRPr="00D656B5">
        <w:rPr>
          <w:rFonts w:cs="Times New Roman"/>
          <w:sz w:val="20"/>
          <w:szCs w:val="20"/>
          <w:shd w:val="clear" w:color="auto" w:fill="FFFFFF"/>
        </w:rPr>
        <w:t>.</w:t>
      </w:r>
    </w:p>
    <w:p w14:paraId="0BDEC4E9" w14:textId="6025783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shd w:val="clear" w:color="auto" w:fill="FFFFFF"/>
        </w:rPr>
        <w:t> </w:t>
      </w:r>
      <w:r w:rsidRPr="00D656B5">
        <w:rPr>
          <w:rStyle w:val="s10"/>
          <w:rFonts w:cs="Times New Roman"/>
          <w:b/>
          <w:bCs/>
          <w:sz w:val="20"/>
          <w:szCs w:val="20"/>
          <w:shd w:val="clear" w:color="auto" w:fill="FFFFFF"/>
        </w:rPr>
        <w:t>Озеленение земельного участка</w:t>
      </w:r>
      <w:r w:rsidRPr="00D656B5">
        <w:rPr>
          <w:rFonts w:cs="Times New Roman"/>
          <w:sz w:val="20"/>
          <w:szCs w:val="20"/>
          <w:shd w:val="clear" w:color="auto" w:fill="FFFFFF"/>
        </w:rPr>
        <w:t xml:space="preserve"> - </w:t>
      </w:r>
      <w:r w:rsidR="00635012" w:rsidRPr="00D656B5">
        <w:rPr>
          <w:rFonts w:cs="Times New Roman"/>
          <w:sz w:val="20"/>
          <w:szCs w:val="20"/>
          <w:shd w:val="clear" w:color="auto" w:fill="FFFFFF"/>
        </w:rPr>
        <w:t>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r w:rsidRPr="00D656B5">
        <w:rPr>
          <w:rFonts w:cs="Times New Roman"/>
          <w:sz w:val="20"/>
          <w:szCs w:val="20"/>
          <w:shd w:val="clear" w:color="auto" w:fill="FFFFFF"/>
        </w:rPr>
        <w:t>.</w:t>
      </w:r>
    </w:p>
    <w:p w14:paraId="7C34DAE2" w14:textId="42ACAB4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Коэффициент озеленения</w:t>
      </w:r>
      <w:r w:rsidRPr="00D656B5">
        <w:rPr>
          <w:rFonts w:cs="Times New Roman"/>
          <w:sz w:val="20"/>
          <w:szCs w:val="20"/>
        </w:rPr>
        <w:t xml:space="preserve"> - </w:t>
      </w:r>
      <w:r w:rsidR="00635012" w:rsidRPr="00D656B5">
        <w:rPr>
          <w:rFonts w:cs="Times New Roman"/>
          <w:sz w:val="20"/>
          <w:szCs w:val="20"/>
        </w:rPr>
        <w:t>отношение территории земельного участка, которая должна быть занята зелеными насаждениями, ко всей площади участка (в процентах)</w:t>
      </w:r>
      <w:r w:rsidRPr="00D656B5">
        <w:rPr>
          <w:rFonts w:cs="Times New Roman"/>
          <w:sz w:val="20"/>
          <w:szCs w:val="20"/>
        </w:rPr>
        <w:t>.</w:t>
      </w:r>
    </w:p>
    <w:p w14:paraId="12BE11CE" w14:textId="370FE6E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Минимальный процент озеленения</w:t>
      </w:r>
      <w:r w:rsidRPr="00D656B5">
        <w:rPr>
          <w:rFonts w:cs="Times New Roman"/>
          <w:sz w:val="20"/>
          <w:szCs w:val="20"/>
        </w:rPr>
        <w:t xml:space="preserve"> – </w:t>
      </w:r>
      <w:r w:rsidR="00635012" w:rsidRPr="00D656B5">
        <w:rPr>
          <w:rFonts w:cs="Times New Roman"/>
          <w:sz w:val="20"/>
          <w:szCs w:val="20"/>
        </w:rPr>
        <w:t>отношение площади озеленения (зеленых зон) ко всей площади земельного участка</w:t>
      </w:r>
      <w:r w:rsidRPr="00D656B5">
        <w:rPr>
          <w:rFonts w:cs="Times New Roman"/>
          <w:sz w:val="20"/>
          <w:szCs w:val="20"/>
        </w:rPr>
        <w:t>.</w:t>
      </w:r>
    </w:p>
    <w:p w14:paraId="20BDCF80" w14:textId="590B095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Квартал сохраняемой застройки</w:t>
      </w:r>
      <w:r w:rsidRPr="00D656B5">
        <w:rPr>
          <w:rFonts w:cs="Times New Roman"/>
          <w:sz w:val="20"/>
          <w:szCs w:val="20"/>
        </w:rPr>
        <w:t xml:space="preserve"> </w:t>
      </w:r>
      <w:r w:rsidR="00635012" w:rsidRPr="00D656B5">
        <w:rPr>
          <w:rFonts w:cs="Times New Roman"/>
          <w:sz w:val="20"/>
          <w:szCs w:val="20"/>
        </w:rPr>
        <w:t>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r w:rsidRPr="00D656B5">
        <w:rPr>
          <w:rFonts w:cs="Times New Roman"/>
          <w:sz w:val="20"/>
          <w:szCs w:val="20"/>
        </w:rPr>
        <w:t>.</w:t>
      </w:r>
    </w:p>
    <w:p w14:paraId="2CCE15CD" w14:textId="7A3CAD6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Малые архитектурные формы</w:t>
      </w:r>
      <w:r w:rsidRPr="00D656B5">
        <w:rPr>
          <w:rFonts w:cs="Times New Roman"/>
          <w:sz w:val="20"/>
          <w:szCs w:val="20"/>
        </w:rPr>
        <w:t xml:space="preserve"> - </w:t>
      </w:r>
      <w:r w:rsidR="00635012" w:rsidRPr="00D656B5">
        <w:rPr>
          <w:rFonts w:cs="Times New Roman"/>
          <w:sz w:val="20"/>
          <w:szCs w:val="20"/>
        </w:rPr>
        <w:t>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r w:rsidRPr="00D656B5">
        <w:rPr>
          <w:rFonts w:cs="Times New Roman"/>
          <w:sz w:val="20"/>
          <w:szCs w:val="20"/>
        </w:rPr>
        <w:t>.</w:t>
      </w:r>
    </w:p>
    <w:p w14:paraId="79272B11" w14:textId="164B7F2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Защитные дорожные сооружения</w:t>
      </w:r>
      <w:r w:rsidRPr="00D656B5">
        <w:rPr>
          <w:rFonts w:cs="Times New Roman"/>
          <w:sz w:val="20"/>
          <w:szCs w:val="20"/>
        </w:rPr>
        <w:t xml:space="preserve"> - </w:t>
      </w:r>
      <w:r w:rsidR="00635012" w:rsidRPr="00D656B5">
        <w:rPr>
          <w:rFonts w:cs="Times New Roman"/>
          <w:sz w:val="20"/>
          <w:szCs w:val="20"/>
        </w:rPr>
        <w:t>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r w:rsidRPr="00D656B5">
        <w:rPr>
          <w:rFonts w:cs="Times New Roman"/>
          <w:sz w:val="20"/>
          <w:szCs w:val="20"/>
        </w:rPr>
        <w:t xml:space="preserve">. </w:t>
      </w:r>
    </w:p>
    <w:p w14:paraId="6EAC23F5" w14:textId="73BBDB1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Стоянка для автомобилей (автостоянка)</w:t>
      </w:r>
      <w:r w:rsidRPr="00D656B5">
        <w:rPr>
          <w:rFonts w:cs="Times New Roman"/>
          <w:sz w:val="20"/>
          <w:szCs w:val="20"/>
        </w:rPr>
        <w:t xml:space="preserve"> - </w:t>
      </w:r>
      <w:r w:rsidR="00635012" w:rsidRPr="00D656B5">
        <w:rPr>
          <w:rFonts w:cs="Times New Roman"/>
          <w:sz w:val="20"/>
          <w:szCs w:val="20"/>
        </w:rPr>
        <w:t>здание, сооружение (часть здания, сооружения) или специальная открытая площадка, предназначенные только для хранения (стоянки) автомобилей</w:t>
      </w:r>
      <w:r w:rsidRPr="00D656B5">
        <w:rPr>
          <w:rFonts w:cs="Times New Roman"/>
          <w:sz w:val="20"/>
          <w:szCs w:val="20"/>
        </w:rPr>
        <w:t>.</w:t>
      </w:r>
    </w:p>
    <w:p w14:paraId="5CEC66B6" w14:textId="0C10CE8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Надземная автостоянка закрытого типа</w:t>
      </w:r>
      <w:r w:rsidRPr="00D656B5">
        <w:rPr>
          <w:rFonts w:cs="Times New Roman"/>
          <w:sz w:val="20"/>
          <w:szCs w:val="20"/>
        </w:rPr>
        <w:t xml:space="preserve"> - </w:t>
      </w:r>
      <w:r w:rsidR="00635012" w:rsidRPr="00D656B5">
        <w:rPr>
          <w:rFonts w:cs="Times New Roman"/>
          <w:sz w:val="20"/>
          <w:szCs w:val="20"/>
        </w:rPr>
        <w:t>автостоянка с наружными стеновыми ограждениями (гаражи, гаражи-стоянки, гаражные комплексы).</w:t>
      </w:r>
    </w:p>
    <w:p w14:paraId="742D45EE" w14:textId="72BC22E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Автостоянка открытого типа</w:t>
      </w:r>
      <w:r w:rsidRPr="00D656B5">
        <w:rPr>
          <w:rFonts w:cs="Times New Roman"/>
          <w:sz w:val="20"/>
          <w:szCs w:val="20"/>
        </w:rPr>
        <w:t xml:space="preserve"> - </w:t>
      </w:r>
      <w:r w:rsidR="00D96CAF" w:rsidRPr="00D656B5">
        <w:rPr>
          <w:rFonts w:cs="Times New Roman"/>
          <w:sz w:val="20"/>
          <w:szCs w:val="20"/>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r w:rsidRPr="00D656B5">
        <w:rPr>
          <w:rFonts w:cs="Times New Roman"/>
          <w:sz w:val="20"/>
          <w:szCs w:val="20"/>
        </w:rPr>
        <w:t>.</w:t>
      </w:r>
    </w:p>
    <w:p w14:paraId="07E0B84C" w14:textId="55CEB1E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Гостевые стоянки автомобилей</w:t>
      </w:r>
      <w:r w:rsidRPr="00D656B5">
        <w:rPr>
          <w:rFonts w:cs="Times New Roman"/>
          <w:sz w:val="20"/>
          <w:szCs w:val="20"/>
        </w:rPr>
        <w:t xml:space="preserve"> - </w:t>
      </w:r>
      <w:r w:rsidR="00D96CAF" w:rsidRPr="00D656B5">
        <w:rPr>
          <w:rFonts w:cs="Times New Roman"/>
          <w:sz w:val="20"/>
          <w:szCs w:val="20"/>
        </w:rPr>
        <w:t xml:space="preserve">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w:t>
      </w:r>
      <w:proofErr w:type="spellStart"/>
      <w:r w:rsidR="00D96CAF" w:rsidRPr="00D656B5">
        <w:rPr>
          <w:rFonts w:cs="Times New Roman"/>
          <w:sz w:val="20"/>
          <w:szCs w:val="20"/>
        </w:rPr>
        <w:t>машино</w:t>
      </w:r>
      <w:proofErr w:type="spellEnd"/>
      <w:r w:rsidR="00D96CAF" w:rsidRPr="00D656B5">
        <w:rPr>
          <w:rFonts w:cs="Times New Roman"/>
          <w:sz w:val="20"/>
          <w:szCs w:val="20"/>
        </w:rPr>
        <w:t>- местах</w:t>
      </w:r>
      <w:r w:rsidRPr="00D656B5">
        <w:rPr>
          <w:rFonts w:cs="Times New Roman"/>
          <w:sz w:val="20"/>
          <w:szCs w:val="20"/>
        </w:rPr>
        <w:t>.</w:t>
      </w:r>
    </w:p>
    <w:p w14:paraId="530AE066" w14:textId="2D25840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Магазин</w:t>
      </w:r>
      <w:r w:rsidRPr="00D656B5">
        <w:rPr>
          <w:rFonts w:cs="Times New Roman"/>
          <w:sz w:val="20"/>
          <w:szCs w:val="20"/>
        </w:rPr>
        <w:t xml:space="preserve"> - </w:t>
      </w:r>
      <w:r w:rsidR="00D96CAF" w:rsidRPr="00D656B5">
        <w:rPr>
          <w:rFonts w:cs="Times New Roman"/>
          <w:sz w:val="20"/>
          <w:szCs w:val="20"/>
        </w:rPr>
        <w:t>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 бытовыми помещениями, а также помещениями для приема, хранения и подготовки товаров к продаже</w:t>
      </w:r>
      <w:r w:rsidRPr="00D656B5">
        <w:rPr>
          <w:rFonts w:cs="Times New Roman"/>
          <w:sz w:val="20"/>
          <w:szCs w:val="20"/>
        </w:rPr>
        <w:t>.</w:t>
      </w:r>
    </w:p>
    <w:p w14:paraId="634F8A03" w14:textId="601760F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Киоск</w:t>
      </w:r>
      <w:r w:rsidRPr="00D656B5">
        <w:rPr>
          <w:rFonts w:cs="Times New Roman"/>
          <w:sz w:val="20"/>
          <w:szCs w:val="20"/>
        </w:rPr>
        <w:t xml:space="preserve"> - </w:t>
      </w:r>
      <w:r w:rsidR="00635012" w:rsidRPr="00D656B5">
        <w:rPr>
          <w:rFonts w:cs="Times New Roman"/>
          <w:sz w:val="20"/>
          <w:szCs w:val="20"/>
        </w:rPr>
        <w:t xml:space="preserve">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w:t>
      </w:r>
      <w:proofErr w:type="spellStart"/>
      <w:r w:rsidR="00635012" w:rsidRPr="00D656B5">
        <w:rPr>
          <w:rFonts w:cs="Times New Roman"/>
          <w:sz w:val="20"/>
          <w:szCs w:val="20"/>
        </w:rPr>
        <w:t>кв.м</w:t>
      </w:r>
      <w:proofErr w:type="spellEnd"/>
      <w:r w:rsidRPr="00D656B5">
        <w:rPr>
          <w:rFonts w:cs="Times New Roman"/>
          <w:sz w:val="20"/>
          <w:szCs w:val="20"/>
        </w:rPr>
        <w:t>.</w:t>
      </w:r>
    </w:p>
    <w:p w14:paraId="7D6E7093" w14:textId="4EE405B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Торговый павильон</w:t>
      </w:r>
      <w:r w:rsidRPr="00D656B5">
        <w:rPr>
          <w:rFonts w:cs="Times New Roman"/>
          <w:sz w:val="20"/>
          <w:szCs w:val="20"/>
        </w:rPr>
        <w:t xml:space="preserve"> - </w:t>
      </w:r>
      <w:r w:rsidR="00635012" w:rsidRPr="00D656B5">
        <w:rPr>
          <w:rFonts w:cs="Times New Roman"/>
          <w:sz w:val="20"/>
          <w:szCs w:val="20"/>
        </w:rPr>
        <w:t>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r w:rsidRPr="00D656B5">
        <w:rPr>
          <w:rFonts w:cs="Times New Roman"/>
          <w:sz w:val="20"/>
          <w:szCs w:val="20"/>
        </w:rPr>
        <w:t>.</w:t>
      </w:r>
    </w:p>
    <w:p w14:paraId="10E1AF4A" w14:textId="52D7642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Пандус</w:t>
      </w:r>
      <w:r w:rsidRPr="00D656B5">
        <w:rPr>
          <w:rFonts w:cs="Times New Roman"/>
          <w:sz w:val="20"/>
          <w:szCs w:val="20"/>
        </w:rPr>
        <w:t xml:space="preserve"> - </w:t>
      </w:r>
      <w:r w:rsidR="00635012" w:rsidRPr="00D656B5">
        <w:rPr>
          <w:rFonts w:cs="Times New Roman"/>
          <w:sz w:val="20"/>
          <w:szCs w:val="20"/>
        </w:rPr>
        <w:t>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r w:rsidRPr="00D656B5">
        <w:rPr>
          <w:rFonts w:cs="Times New Roman"/>
          <w:sz w:val="20"/>
          <w:szCs w:val="20"/>
        </w:rPr>
        <w:t>.</w:t>
      </w:r>
    </w:p>
    <w:p w14:paraId="3D0E7556" w14:textId="44CBF7E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Маломобильные граждане</w:t>
      </w:r>
      <w:r w:rsidRPr="00D656B5">
        <w:rPr>
          <w:rFonts w:cs="Times New Roman"/>
          <w:sz w:val="20"/>
          <w:szCs w:val="20"/>
        </w:rPr>
        <w:t xml:space="preserve"> - </w:t>
      </w:r>
      <w:r w:rsidR="00635012" w:rsidRPr="00D656B5">
        <w:rPr>
          <w:rFonts w:cs="Times New Roman"/>
          <w:sz w:val="20"/>
          <w:szCs w:val="20"/>
        </w:rPr>
        <w:t>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r w:rsidRPr="00D656B5">
        <w:rPr>
          <w:rFonts w:cs="Times New Roman"/>
          <w:sz w:val="20"/>
          <w:szCs w:val="20"/>
        </w:rPr>
        <w:t xml:space="preserve">. </w:t>
      </w:r>
    </w:p>
    <w:p w14:paraId="6EB83AB5"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Контейнер</w:t>
      </w:r>
      <w:r w:rsidRPr="00D656B5">
        <w:rPr>
          <w:rFonts w:cs="Times New Roman"/>
          <w:sz w:val="20"/>
          <w:szCs w:val="20"/>
        </w:rPr>
        <w:t xml:space="preserve"> – стандартная емкость для сбора ТБО объемом 0,6 - 1,5 кубических метров;</w:t>
      </w:r>
    </w:p>
    <w:p w14:paraId="2CB1231F" w14:textId="5ACC4D1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b/>
          <w:sz w:val="20"/>
          <w:szCs w:val="20"/>
        </w:rPr>
        <w:t>Бункер-накопитель</w:t>
      </w:r>
      <w:r w:rsidRPr="00D656B5">
        <w:rPr>
          <w:rFonts w:cs="Times New Roman"/>
          <w:sz w:val="20"/>
          <w:szCs w:val="20"/>
        </w:rPr>
        <w:t xml:space="preserve"> – стандартная емкость для сбора КГМ объемом более 2,0 кубических метров</w:t>
      </w:r>
      <w:r w:rsidR="003565A9" w:rsidRPr="00D656B5">
        <w:rPr>
          <w:rFonts w:cs="Times New Roman"/>
          <w:sz w:val="20"/>
          <w:szCs w:val="20"/>
        </w:rPr>
        <w:t>.</w:t>
      </w:r>
    </w:p>
    <w:p w14:paraId="6AB571AB" w14:textId="77777777" w:rsidR="003565A9" w:rsidRPr="00D656B5" w:rsidRDefault="003565A9" w:rsidP="00F53AB1">
      <w:pPr>
        <w:widowControl w:val="0"/>
        <w:spacing w:after="0" w:line="240" w:lineRule="auto"/>
        <w:ind w:firstLine="680"/>
        <w:jc w:val="both"/>
        <w:rPr>
          <w:rFonts w:cs="Times New Roman"/>
          <w:sz w:val="20"/>
          <w:szCs w:val="20"/>
        </w:rPr>
      </w:pPr>
    </w:p>
    <w:p w14:paraId="0C69C2BC" w14:textId="575C41C0"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Основные понятия, используемые в документе для регламентирования АГО:</w:t>
      </w:r>
    </w:p>
    <w:p w14:paraId="50606935" w14:textId="77777777" w:rsidR="003565A9" w:rsidRPr="00D656B5" w:rsidRDefault="003565A9" w:rsidP="00F53AB1">
      <w:pPr>
        <w:widowControl w:val="0"/>
        <w:spacing w:after="0" w:line="240" w:lineRule="auto"/>
        <w:ind w:firstLine="680"/>
        <w:jc w:val="both"/>
        <w:rPr>
          <w:rFonts w:eastAsia="Roboto Light" w:cs="Times New Roman"/>
          <w:sz w:val="20"/>
          <w:szCs w:val="20"/>
        </w:rPr>
      </w:pPr>
      <w:r w:rsidRPr="00D656B5">
        <w:rPr>
          <w:rFonts w:eastAsia="Roboto" w:cs="Times New Roman"/>
          <w:b/>
          <w:sz w:val="20"/>
          <w:szCs w:val="20"/>
        </w:rPr>
        <w:lastRenderedPageBreak/>
        <w:t>Блок-секция</w:t>
      </w:r>
      <w:r w:rsidRPr="00D656B5">
        <w:rPr>
          <w:rFonts w:eastAsia="Roboto" w:cs="Times New Roman"/>
          <w:sz w:val="20"/>
          <w:szCs w:val="20"/>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Второстепенный фасад</w:t>
      </w:r>
      <w:r w:rsidRPr="00D656B5">
        <w:rPr>
          <w:rFonts w:eastAsia="Roboto" w:cs="Times New Roman"/>
          <w:sz w:val="20"/>
          <w:szCs w:val="20"/>
        </w:rPr>
        <w:t xml:space="preserve"> - фасад здания, не подходящий под определение главного фасада.</w:t>
      </w:r>
    </w:p>
    <w:p w14:paraId="29256CD0" w14:textId="77777777" w:rsidR="003565A9" w:rsidRPr="00D656B5" w:rsidRDefault="003565A9" w:rsidP="00F53AB1">
      <w:pPr>
        <w:widowControl w:val="0"/>
        <w:spacing w:after="0" w:line="240" w:lineRule="auto"/>
        <w:ind w:firstLine="680"/>
        <w:jc w:val="both"/>
        <w:rPr>
          <w:rFonts w:eastAsia="Roboto Light" w:cs="Times New Roman"/>
          <w:sz w:val="20"/>
          <w:szCs w:val="20"/>
        </w:rPr>
      </w:pPr>
      <w:r w:rsidRPr="00D656B5">
        <w:rPr>
          <w:rFonts w:eastAsia="Roboto" w:cs="Times New Roman"/>
          <w:b/>
          <w:sz w:val="20"/>
          <w:szCs w:val="20"/>
        </w:rPr>
        <w:t>Высота здания</w:t>
      </w:r>
      <w:r w:rsidRPr="00D656B5">
        <w:rPr>
          <w:rFonts w:eastAsia="Roboto" w:cs="Times New Roman"/>
          <w:sz w:val="20"/>
          <w:szCs w:val="20"/>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0A549EFE"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Высота этажа</w:t>
      </w:r>
      <w:r w:rsidRPr="00D656B5">
        <w:rPr>
          <w:rFonts w:eastAsia="Roboto" w:cs="Times New Roman"/>
          <w:sz w:val="20"/>
          <w:szCs w:val="20"/>
        </w:rPr>
        <w:t xml:space="preserve"> - расстояние от верха нижерасположенного перекрытия (или пола по грунту) </w:t>
      </w:r>
      <w:r w:rsidR="00E40D9F" w:rsidRPr="00D656B5">
        <w:rPr>
          <w:rFonts w:eastAsia="Roboto" w:cs="Times New Roman"/>
          <w:sz w:val="20"/>
          <w:szCs w:val="20"/>
        </w:rPr>
        <w:t>до верха,</w:t>
      </w:r>
      <w:r w:rsidRPr="00D656B5">
        <w:rPr>
          <w:rFonts w:eastAsia="Roboto" w:cs="Times New Roman"/>
          <w:sz w:val="20"/>
          <w:szCs w:val="20"/>
        </w:rPr>
        <w:t xml:space="preserve"> расположенного над ним перекрытия (или до низа стропильных конструкций для одноэтажного здания).</w:t>
      </w:r>
    </w:p>
    <w:p w14:paraId="0449915D" w14:textId="7777777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Главный фасад</w:t>
      </w:r>
      <w:r w:rsidRPr="00D656B5">
        <w:rPr>
          <w:rFonts w:eastAsia="Roboto" w:cs="Times New Roman"/>
          <w:sz w:val="20"/>
          <w:szCs w:val="20"/>
        </w:rPr>
        <w:t xml:space="preserve"> - фасад здания, выходящий на границу участка, примыкающую к территориям общего пользования.</w:t>
      </w:r>
    </w:p>
    <w:p w14:paraId="155A500A" w14:textId="7777777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Колер элемента здания</w:t>
      </w:r>
      <w:r w:rsidRPr="00D656B5">
        <w:rPr>
          <w:rFonts w:eastAsia="Roboto" w:cs="Times New Roman"/>
          <w:sz w:val="20"/>
          <w:szCs w:val="20"/>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4DDD920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Не</w:t>
      </w:r>
      <w:r w:rsidR="001F6B08" w:rsidRPr="00D656B5">
        <w:rPr>
          <w:rFonts w:eastAsia="Roboto" w:cs="Times New Roman"/>
          <w:b/>
          <w:sz w:val="20"/>
          <w:szCs w:val="20"/>
        </w:rPr>
        <w:t xml:space="preserve"> </w:t>
      </w:r>
      <w:r w:rsidRPr="00D656B5">
        <w:rPr>
          <w:rFonts w:eastAsia="Roboto" w:cs="Times New Roman"/>
          <w:b/>
          <w:sz w:val="20"/>
          <w:szCs w:val="20"/>
        </w:rPr>
        <w:t>просматриваемая часть ограждения</w:t>
      </w:r>
      <w:r w:rsidRPr="00D656B5">
        <w:rPr>
          <w:rFonts w:eastAsia="Roboto" w:cs="Times New Roman"/>
          <w:sz w:val="20"/>
          <w:szCs w:val="20"/>
        </w:rPr>
        <w:t xml:space="preserve"> - глухая не</w:t>
      </w:r>
      <w:r w:rsidR="001F6B08" w:rsidRPr="00D656B5">
        <w:rPr>
          <w:rFonts w:eastAsia="Roboto" w:cs="Times New Roman"/>
          <w:sz w:val="20"/>
          <w:szCs w:val="20"/>
        </w:rPr>
        <w:t xml:space="preserve"> </w:t>
      </w:r>
      <w:r w:rsidRPr="00D656B5">
        <w:rPr>
          <w:rFonts w:eastAsia="Roboto" w:cs="Times New Roman"/>
          <w:sz w:val="20"/>
          <w:szCs w:val="20"/>
        </w:rPr>
        <w:t>просматриваемая плоскость или плоскость с шириной зазора между элементами ограждения менее ширины элемента.</w:t>
      </w:r>
    </w:p>
    <w:p w14:paraId="2D28CACF" w14:textId="7777777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Отметка входной группы</w:t>
      </w:r>
      <w:r w:rsidRPr="00D656B5">
        <w:rPr>
          <w:rFonts w:eastAsia="Roboto" w:cs="Times New Roman"/>
          <w:sz w:val="20"/>
          <w:szCs w:val="20"/>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Первый этаж</w:t>
      </w:r>
      <w:r w:rsidRPr="00D656B5">
        <w:rPr>
          <w:rFonts w:eastAsia="Roboto" w:cs="Times New Roman"/>
          <w:sz w:val="20"/>
          <w:szCs w:val="20"/>
        </w:rPr>
        <w:t xml:space="preserve"> - нижний надземный этаж, доступный для входа с прилегающей территории.</w:t>
      </w:r>
    </w:p>
    <w:p w14:paraId="4358444A" w14:textId="058CEC80"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Процент остекления первого этажа</w:t>
      </w:r>
      <w:r w:rsidRPr="00D656B5">
        <w:rPr>
          <w:rFonts w:eastAsia="Roboto" w:cs="Times New Roman"/>
          <w:sz w:val="20"/>
          <w:szCs w:val="20"/>
        </w:rPr>
        <w:t xml:space="preserve"> - доля светопрозрачных конструкций от общей площади фасада первого этажа, выходящего на границу участка, примыкающею к </w:t>
      </w:r>
      <w:r w:rsidR="001F6B08" w:rsidRPr="00D656B5">
        <w:rPr>
          <w:rFonts w:eastAsia="Roboto" w:cs="Times New Roman"/>
          <w:sz w:val="20"/>
          <w:szCs w:val="20"/>
        </w:rPr>
        <w:t>в</w:t>
      </w:r>
      <w:r w:rsidRPr="00D656B5">
        <w:rPr>
          <w:rFonts w:eastAsia="Roboto" w:cs="Times New Roman"/>
          <w:sz w:val="20"/>
          <w:szCs w:val="20"/>
        </w:rPr>
        <w:t>торостепенн</w:t>
      </w:r>
      <w:r w:rsidR="001F6B08" w:rsidRPr="00D656B5">
        <w:rPr>
          <w:rFonts w:eastAsia="Roboto" w:cs="Times New Roman"/>
          <w:sz w:val="20"/>
          <w:szCs w:val="20"/>
        </w:rPr>
        <w:t>ому</w:t>
      </w:r>
      <w:r w:rsidRPr="00D656B5">
        <w:rPr>
          <w:rFonts w:eastAsia="Roboto" w:cs="Times New Roman"/>
          <w:sz w:val="20"/>
          <w:szCs w:val="20"/>
        </w:rPr>
        <w:t xml:space="preserve"> фасад</w:t>
      </w:r>
      <w:r w:rsidR="001F6B08" w:rsidRPr="00D656B5">
        <w:rPr>
          <w:rFonts w:eastAsia="Roboto" w:cs="Times New Roman"/>
          <w:sz w:val="20"/>
          <w:szCs w:val="20"/>
        </w:rPr>
        <w:t>у</w:t>
      </w:r>
      <w:r w:rsidRPr="00D656B5">
        <w:rPr>
          <w:rFonts w:eastAsia="Roboto" w:cs="Times New Roman"/>
          <w:sz w:val="20"/>
          <w:szCs w:val="20"/>
        </w:rPr>
        <w:t xml:space="preserve"> территори</w:t>
      </w:r>
      <w:r w:rsidR="001F6B08" w:rsidRPr="00D656B5">
        <w:rPr>
          <w:rFonts w:eastAsia="Roboto" w:cs="Times New Roman"/>
          <w:sz w:val="20"/>
          <w:szCs w:val="20"/>
        </w:rPr>
        <w:t>и</w:t>
      </w:r>
      <w:r w:rsidRPr="00D656B5">
        <w:rPr>
          <w:rFonts w:eastAsia="Roboto" w:cs="Times New Roman"/>
          <w:sz w:val="20"/>
          <w:szCs w:val="20"/>
        </w:rPr>
        <w:t xml:space="preserve"> общего пользования. </w:t>
      </w:r>
    </w:p>
    <w:p w14:paraId="2C40AE50" w14:textId="7777777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 xml:space="preserve">Текстура </w:t>
      </w:r>
      <w:r w:rsidRPr="00D656B5">
        <w:rPr>
          <w:rFonts w:eastAsia="Roboto" w:cs="Times New Roman"/>
          <w:sz w:val="20"/>
          <w:szCs w:val="20"/>
        </w:rPr>
        <w:t>- визуальное свойство поверхности, которое передает информацию о структуре материала.</w:t>
      </w:r>
    </w:p>
    <w:p w14:paraId="486C0E53" w14:textId="77777777"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Типовой этаж</w:t>
      </w:r>
      <w:r w:rsidRPr="00D656B5">
        <w:rPr>
          <w:rFonts w:eastAsia="Roboto" w:cs="Times New Roman"/>
          <w:sz w:val="20"/>
          <w:szCs w:val="20"/>
        </w:rPr>
        <w:t xml:space="preserve"> - этаж здания, планировочное и конструктивное решение которого неоднократно повторяется по высоте здания.</w:t>
      </w:r>
    </w:p>
    <w:p w14:paraId="746E6921" w14:textId="18A87675" w:rsidR="003565A9" w:rsidRPr="00D656B5" w:rsidRDefault="003565A9" w:rsidP="00F53AB1">
      <w:pPr>
        <w:widowControl w:val="0"/>
        <w:spacing w:after="0" w:line="240" w:lineRule="auto"/>
        <w:ind w:firstLine="680"/>
        <w:jc w:val="both"/>
        <w:rPr>
          <w:rFonts w:eastAsia="Roboto" w:cs="Times New Roman"/>
          <w:b/>
          <w:sz w:val="20"/>
          <w:szCs w:val="20"/>
        </w:rPr>
      </w:pPr>
      <w:r w:rsidRPr="00D656B5">
        <w:rPr>
          <w:rFonts w:eastAsia="Roboto" w:cs="Times New Roman"/>
          <w:b/>
          <w:sz w:val="20"/>
          <w:szCs w:val="20"/>
        </w:rPr>
        <w:t xml:space="preserve">Уличный фронт - </w:t>
      </w:r>
      <w:r w:rsidRPr="00D656B5">
        <w:rPr>
          <w:rFonts w:eastAsia="Roboto" w:cs="Times New Roman"/>
          <w:sz w:val="20"/>
          <w:szCs w:val="20"/>
        </w:rPr>
        <w:t>фронтальная граница</w:t>
      </w:r>
      <w:r w:rsidR="00DF021F" w:rsidRPr="00D656B5">
        <w:rPr>
          <w:rFonts w:eastAsia="Roboto" w:cs="Times New Roman"/>
          <w:sz w:val="20"/>
          <w:szCs w:val="20"/>
        </w:rPr>
        <w:t xml:space="preserve"> жилой и многофункциональной</w:t>
      </w:r>
      <w:r w:rsidRPr="00D656B5">
        <w:rPr>
          <w:rFonts w:eastAsia="Roboto" w:cs="Times New Roman"/>
          <w:sz w:val="20"/>
          <w:szCs w:val="20"/>
        </w:rPr>
        <w:t xml:space="preserve"> застройки на уровне нижних этажей зданий или ограждений, обращенная к территориям общего пользования (улицы и дороги, площади и пр.), сформированная вер</w:t>
      </w:r>
      <w:r w:rsidR="00DF021F" w:rsidRPr="00D656B5">
        <w:rPr>
          <w:rFonts w:eastAsia="Roboto" w:cs="Times New Roman"/>
          <w:sz w:val="20"/>
          <w:szCs w:val="20"/>
        </w:rPr>
        <w:t>тикальными элементами застройки, расположенными на границе красных линий или в отступе от красных линий;</w:t>
      </w:r>
    </w:p>
    <w:p w14:paraId="4AC4152B" w14:textId="77777777" w:rsidR="003565A9" w:rsidRPr="00D656B5" w:rsidRDefault="003565A9" w:rsidP="00F53AB1">
      <w:pPr>
        <w:widowControl w:val="0"/>
        <w:pBdr>
          <w:top w:val="nil"/>
          <w:left w:val="nil"/>
          <w:bottom w:val="nil"/>
          <w:right w:val="nil"/>
          <w:between w:val="nil"/>
        </w:pBdr>
        <w:spacing w:after="0" w:line="240" w:lineRule="auto"/>
        <w:ind w:firstLine="680"/>
        <w:jc w:val="both"/>
        <w:rPr>
          <w:rFonts w:eastAsia="Roboto" w:cs="Times New Roman"/>
          <w:sz w:val="20"/>
          <w:szCs w:val="20"/>
        </w:rPr>
      </w:pPr>
      <w:r w:rsidRPr="00D656B5">
        <w:rPr>
          <w:rFonts w:eastAsia="Roboto" w:cs="Times New Roman"/>
          <w:b/>
          <w:sz w:val="20"/>
          <w:szCs w:val="20"/>
        </w:rPr>
        <w:t>Фактура</w:t>
      </w:r>
      <w:r w:rsidRPr="00D656B5">
        <w:rPr>
          <w:rFonts w:eastAsia="Roboto" w:cs="Times New Roman"/>
          <w:sz w:val="20"/>
          <w:szCs w:val="20"/>
        </w:rPr>
        <w:t xml:space="preserve"> - внешнее строение поверхности материала с ее характерным рельефом.</w:t>
      </w:r>
    </w:p>
    <w:p w14:paraId="5F6CE7F6" w14:textId="10DFD2C9" w:rsidR="003565A9" w:rsidRPr="00D656B5" w:rsidRDefault="003565A9" w:rsidP="00F53AB1">
      <w:pPr>
        <w:widowControl w:val="0"/>
        <w:spacing w:after="0" w:line="240" w:lineRule="auto"/>
        <w:ind w:firstLine="680"/>
        <w:jc w:val="both"/>
        <w:rPr>
          <w:rFonts w:eastAsia="Roboto" w:cs="Times New Roman"/>
          <w:sz w:val="20"/>
          <w:szCs w:val="20"/>
        </w:rPr>
      </w:pPr>
      <w:r w:rsidRPr="00D656B5">
        <w:rPr>
          <w:rFonts w:eastAsia="Roboto" w:cs="Times New Roman"/>
          <w:b/>
          <w:sz w:val="20"/>
          <w:szCs w:val="20"/>
        </w:rPr>
        <w:t>Элементы входных групп</w:t>
      </w:r>
      <w:r w:rsidRPr="00D656B5">
        <w:rPr>
          <w:rFonts w:eastAsia="Roboto" w:cs="Times New Roman"/>
          <w:sz w:val="20"/>
          <w:szCs w:val="20"/>
        </w:rPr>
        <w:t xml:space="preserve"> - козырьки, навесы (в т</w:t>
      </w:r>
      <w:r w:rsidR="00F93E4B" w:rsidRPr="00D656B5">
        <w:rPr>
          <w:rFonts w:eastAsia="Roboto" w:cs="Times New Roman"/>
          <w:sz w:val="20"/>
          <w:szCs w:val="20"/>
        </w:rPr>
        <w:t xml:space="preserve">ом числе их несущие конструкции, </w:t>
      </w:r>
      <w:r w:rsidRPr="00D656B5">
        <w:rPr>
          <w:rFonts w:eastAsia="Roboto" w:cs="Times New Roman"/>
          <w:sz w:val="20"/>
          <w:szCs w:val="20"/>
        </w:rPr>
        <w:t>при наличии), лестницы, площадки, ступени, в случае организации выступающей входной группы - стены.</w:t>
      </w:r>
    </w:p>
    <w:p w14:paraId="3BE01CC8" w14:textId="77777777" w:rsidR="00263D42" w:rsidRPr="00D656B5" w:rsidRDefault="00263D42" w:rsidP="00F53AB1">
      <w:pPr>
        <w:pStyle w:val="aff6"/>
        <w:widowControl w:val="0"/>
        <w:ind w:firstLine="680"/>
        <w:jc w:val="both"/>
        <w:rPr>
          <w:rFonts w:ascii="Times New Roman" w:hAnsi="Times New Roman"/>
          <w:b/>
          <w:sz w:val="20"/>
          <w:szCs w:val="20"/>
        </w:rPr>
      </w:pPr>
    </w:p>
    <w:p w14:paraId="1FBCFA60" w14:textId="77777777" w:rsidR="00263D42" w:rsidRPr="00D656B5" w:rsidRDefault="00263D42" w:rsidP="00F53AB1">
      <w:pPr>
        <w:pStyle w:val="4"/>
        <w:keepNext w:val="0"/>
        <w:widowControl w:val="0"/>
        <w:numPr>
          <w:ilvl w:val="0"/>
          <w:numId w:val="0"/>
        </w:numPr>
        <w:jc w:val="both"/>
        <w:rPr>
          <w:b w:val="0"/>
          <w:bCs/>
          <w:sz w:val="20"/>
          <w:szCs w:val="20"/>
        </w:rPr>
      </w:pPr>
      <w:bookmarkStart w:id="21" w:name="_Toc181745287"/>
      <w:r w:rsidRPr="00D656B5">
        <w:rPr>
          <w:bCs/>
          <w:sz w:val="20"/>
          <w:szCs w:val="20"/>
        </w:rPr>
        <w:t xml:space="preserve">Статья 2. </w:t>
      </w:r>
      <w:r w:rsidRPr="00D656B5">
        <w:rPr>
          <w:sz w:val="20"/>
          <w:szCs w:val="20"/>
        </w:rPr>
        <w:t>Основания разработки, и назначение правил землепользования и застройки.</w:t>
      </w:r>
      <w:bookmarkEnd w:id="21"/>
    </w:p>
    <w:p w14:paraId="2FDE06EC" w14:textId="77777777" w:rsidR="00263D42" w:rsidRPr="00D656B5" w:rsidRDefault="00263D42" w:rsidP="00F53AB1">
      <w:pPr>
        <w:pStyle w:val="aff6"/>
        <w:widowControl w:val="0"/>
        <w:ind w:firstLine="680"/>
        <w:jc w:val="both"/>
        <w:rPr>
          <w:rFonts w:ascii="Times New Roman" w:hAnsi="Times New Roman"/>
          <w:b/>
          <w:sz w:val="20"/>
          <w:szCs w:val="20"/>
        </w:rPr>
      </w:pPr>
    </w:p>
    <w:p w14:paraId="73BC6199" w14:textId="79A6006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2A3E82" w:rsidRPr="00D656B5">
        <w:rPr>
          <w:rFonts w:cs="Times New Roman"/>
          <w:sz w:val="20"/>
          <w:szCs w:val="20"/>
        </w:rPr>
        <w:t> </w:t>
      </w:r>
      <w:r w:rsidRPr="00D656B5">
        <w:rPr>
          <w:rFonts w:cs="Times New Roman"/>
          <w:sz w:val="20"/>
          <w:szCs w:val="20"/>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proofErr w:type="spellStart"/>
      <w:r w:rsidR="002423DE" w:rsidRPr="00D656B5">
        <w:rPr>
          <w:rFonts w:cs="Times New Roman"/>
          <w:sz w:val="20"/>
          <w:szCs w:val="20"/>
        </w:rPr>
        <w:t>Нижнебаканского</w:t>
      </w:r>
      <w:proofErr w:type="spellEnd"/>
      <w:r w:rsidRPr="00D656B5">
        <w:rPr>
          <w:rFonts w:cs="Times New Roman"/>
          <w:sz w:val="20"/>
          <w:szCs w:val="20"/>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D656B5" w:rsidRDefault="00263D42" w:rsidP="00F53AB1">
      <w:pPr>
        <w:widowControl w:val="0"/>
        <w:tabs>
          <w:tab w:val="left" w:pos="709"/>
          <w:tab w:val="left" w:pos="851"/>
        </w:tabs>
        <w:spacing w:after="0" w:line="240" w:lineRule="auto"/>
        <w:ind w:firstLine="680"/>
        <w:jc w:val="both"/>
        <w:rPr>
          <w:rFonts w:cs="Times New Roman"/>
          <w:sz w:val="20"/>
          <w:szCs w:val="20"/>
        </w:rPr>
      </w:pPr>
      <w:r w:rsidRPr="00D656B5">
        <w:rPr>
          <w:rFonts w:cs="Times New Roman"/>
          <w:sz w:val="20"/>
          <w:szCs w:val="20"/>
        </w:rPr>
        <w:t>2. Правила землепользования и застройки разрабатываются в целях:</w:t>
      </w:r>
    </w:p>
    <w:p w14:paraId="2340DA27" w14:textId="77777777" w:rsidR="00964DDE" w:rsidRPr="00D656B5" w:rsidRDefault="00964DDE" w:rsidP="00F53AB1">
      <w:pPr>
        <w:widowControl w:val="0"/>
        <w:tabs>
          <w:tab w:val="left" w:pos="709"/>
          <w:tab w:val="left" w:pos="851"/>
        </w:tabs>
        <w:spacing w:after="0" w:line="240" w:lineRule="auto"/>
        <w:ind w:firstLine="680"/>
        <w:jc w:val="both"/>
        <w:rPr>
          <w:rFonts w:cs="Times New Roman"/>
          <w:sz w:val="20"/>
          <w:szCs w:val="20"/>
        </w:rPr>
      </w:pPr>
      <w:r w:rsidRPr="00D656B5">
        <w:rPr>
          <w:rFonts w:cs="Times New Roman"/>
          <w:sz w:val="20"/>
          <w:szCs w:val="20"/>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6721CBF2" w14:textId="77777777" w:rsidR="00964DDE" w:rsidRPr="00D656B5" w:rsidRDefault="00964DDE" w:rsidP="00F53AB1">
      <w:pPr>
        <w:widowControl w:val="0"/>
        <w:tabs>
          <w:tab w:val="left" w:pos="709"/>
          <w:tab w:val="left" w:pos="851"/>
        </w:tabs>
        <w:spacing w:after="0" w:line="240" w:lineRule="auto"/>
        <w:ind w:firstLine="680"/>
        <w:jc w:val="both"/>
        <w:rPr>
          <w:rFonts w:cs="Times New Roman"/>
          <w:sz w:val="20"/>
          <w:szCs w:val="20"/>
        </w:rPr>
      </w:pPr>
      <w:r w:rsidRPr="00D656B5">
        <w:rPr>
          <w:rFonts w:cs="Times New Roman"/>
          <w:sz w:val="20"/>
          <w:szCs w:val="20"/>
        </w:rPr>
        <w:t>2) создания условий для планировки территорий муниципальных образований;</w:t>
      </w:r>
    </w:p>
    <w:p w14:paraId="2C42D569" w14:textId="77777777" w:rsidR="00964DDE" w:rsidRPr="00D656B5" w:rsidRDefault="00964DDE" w:rsidP="00F53AB1">
      <w:pPr>
        <w:widowControl w:val="0"/>
        <w:tabs>
          <w:tab w:val="left" w:pos="709"/>
          <w:tab w:val="left" w:pos="851"/>
        </w:tabs>
        <w:spacing w:after="0" w:line="240" w:lineRule="auto"/>
        <w:ind w:firstLine="680"/>
        <w:jc w:val="both"/>
        <w:rPr>
          <w:rFonts w:cs="Times New Roman"/>
          <w:sz w:val="20"/>
          <w:szCs w:val="20"/>
        </w:rPr>
      </w:pPr>
      <w:r w:rsidRPr="00D656B5">
        <w:rPr>
          <w:rFonts w:cs="Times New Roman"/>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783A7143" w14:textId="77777777" w:rsidR="00964DDE" w:rsidRPr="00D656B5" w:rsidRDefault="00964DDE" w:rsidP="00F53AB1">
      <w:pPr>
        <w:widowControl w:val="0"/>
        <w:tabs>
          <w:tab w:val="left" w:pos="709"/>
          <w:tab w:val="left" w:pos="851"/>
        </w:tabs>
        <w:spacing w:after="0" w:line="240" w:lineRule="auto"/>
        <w:ind w:firstLine="680"/>
        <w:jc w:val="both"/>
        <w:rPr>
          <w:rFonts w:cs="Times New Roman"/>
          <w:sz w:val="20"/>
          <w:szCs w:val="20"/>
        </w:rPr>
      </w:pPr>
      <w:r w:rsidRPr="00D656B5">
        <w:rPr>
          <w:rFonts w:cs="Times New Roman"/>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1D62F414" w:rsidR="00263D42" w:rsidRPr="00D656B5" w:rsidRDefault="00263D42" w:rsidP="00F53AB1">
      <w:pPr>
        <w:widowControl w:val="0"/>
        <w:tabs>
          <w:tab w:val="left" w:pos="709"/>
          <w:tab w:val="left" w:pos="851"/>
        </w:tabs>
        <w:spacing w:after="0" w:line="240" w:lineRule="auto"/>
        <w:ind w:firstLine="680"/>
        <w:jc w:val="both"/>
        <w:rPr>
          <w:rFonts w:cs="Times New Roman"/>
          <w:sz w:val="20"/>
          <w:szCs w:val="20"/>
        </w:rPr>
      </w:pPr>
      <w:r w:rsidRPr="00D656B5">
        <w:rPr>
          <w:rFonts w:cs="Times New Roman"/>
          <w:sz w:val="20"/>
          <w:szCs w:val="20"/>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proofErr w:type="spellStart"/>
      <w:r w:rsidR="002423DE" w:rsidRPr="00D656B5">
        <w:rPr>
          <w:rFonts w:cs="Times New Roman"/>
          <w:sz w:val="20"/>
          <w:szCs w:val="20"/>
        </w:rPr>
        <w:t>Нижнебаканское</w:t>
      </w:r>
      <w:proofErr w:type="spellEnd"/>
      <w:r w:rsidRPr="00D656B5">
        <w:rPr>
          <w:rFonts w:cs="Times New Roman"/>
          <w:sz w:val="20"/>
          <w:szCs w:val="20"/>
        </w:rPr>
        <w:t xml:space="preserve">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Pr="00D656B5" w:rsidRDefault="00263D42" w:rsidP="00F53AB1">
      <w:pPr>
        <w:widowControl w:val="0"/>
        <w:spacing w:after="0" w:line="240" w:lineRule="auto"/>
        <w:jc w:val="both"/>
        <w:rPr>
          <w:rFonts w:cs="Times New Roman"/>
          <w:sz w:val="20"/>
          <w:szCs w:val="20"/>
        </w:rPr>
      </w:pPr>
    </w:p>
    <w:p w14:paraId="3A2EDABF" w14:textId="77777777" w:rsidR="00263D42" w:rsidRPr="00D656B5" w:rsidRDefault="00263D42" w:rsidP="00F53AB1">
      <w:pPr>
        <w:pStyle w:val="4"/>
        <w:keepNext w:val="0"/>
        <w:widowControl w:val="0"/>
        <w:numPr>
          <w:ilvl w:val="0"/>
          <w:numId w:val="0"/>
        </w:numPr>
        <w:jc w:val="both"/>
        <w:rPr>
          <w:b w:val="0"/>
          <w:sz w:val="20"/>
          <w:szCs w:val="20"/>
        </w:rPr>
      </w:pPr>
      <w:bookmarkStart w:id="22" w:name="_Toc181745288"/>
      <w:r w:rsidRPr="00D656B5">
        <w:rPr>
          <w:sz w:val="20"/>
          <w:szCs w:val="20"/>
        </w:rPr>
        <w:t>Статья 3. Содержание настоящих Правил.</w:t>
      </w:r>
      <w:bookmarkEnd w:id="22"/>
    </w:p>
    <w:p w14:paraId="328A98AF" w14:textId="77777777" w:rsidR="00263D42" w:rsidRPr="00D656B5" w:rsidRDefault="00263D42" w:rsidP="00F53AB1">
      <w:pPr>
        <w:widowControl w:val="0"/>
        <w:spacing w:after="0" w:line="240" w:lineRule="auto"/>
        <w:jc w:val="both"/>
        <w:rPr>
          <w:rFonts w:cs="Times New Roman"/>
          <w:b/>
          <w:bCs/>
          <w:sz w:val="20"/>
          <w:szCs w:val="20"/>
        </w:rPr>
      </w:pPr>
    </w:p>
    <w:p w14:paraId="0A1031B7"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Настоящие Правила содержат:</w:t>
      </w:r>
    </w:p>
    <w:p w14:paraId="2A4FFF8A"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порядок их применения и внесения изменений в указанные Правила;</w:t>
      </w:r>
    </w:p>
    <w:p w14:paraId="5A0B249A"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2) карту градостроительного зонирования;</w:t>
      </w:r>
    </w:p>
    <w:p w14:paraId="78880F1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градостроительные регламенты.</w:t>
      </w:r>
    </w:p>
    <w:p w14:paraId="16B8F6AD"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Порядок применения правил землепользования и застройки и внесения в них изменений включает в себя положения:</w:t>
      </w:r>
    </w:p>
    <w:p w14:paraId="004E556F" w14:textId="77777777" w:rsidR="00E54886" w:rsidRPr="00D656B5" w:rsidRDefault="00E54886" w:rsidP="00F53AB1">
      <w:pPr>
        <w:widowControl w:val="0"/>
        <w:spacing w:after="0" w:line="240" w:lineRule="auto"/>
        <w:ind w:firstLine="680"/>
        <w:jc w:val="both"/>
        <w:rPr>
          <w:rFonts w:cs="Times New Roman"/>
          <w:sz w:val="20"/>
          <w:szCs w:val="20"/>
        </w:rPr>
      </w:pPr>
      <w:r w:rsidRPr="00D656B5">
        <w:rPr>
          <w:rFonts w:cs="Times New Roman"/>
          <w:sz w:val="20"/>
          <w:szCs w:val="20"/>
        </w:rPr>
        <w:t>1) о регулировании землепользования и застройки органами местного самоуправления;</w:t>
      </w:r>
    </w:p>
    <w:p w14:paraId="1983564A" w14:textId="53F874ED" w:rsidR="00E54886" w:rsidRPr="00D656B5" w:rsidRDefault="00E54886" w:rsidP="00F53AB1">
      <w:pPr>
        <w:widowControl w:val="0"/>
        <w:spacing w:after="0" w:line="240" w:lineRule="auto"/>
        <w:ind w:firstLine="680"/>
        <w:jc w:val="both"/>
        <w:rPr>
          <w:rFonts w:cs="Times New Roman"/>
          <w:sz w:val="20"/>
          <w:szCs w:val="20"/>
        </w:rPr>
      </w:pPr>
      <w:r w:rsidRPr="00D656B5">
        <w:rPr>
          <w:rFonts w:cs="Times New Roman"/>
          <w:sz w:val="20"/>
          <w:szCs w:val="20"/>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E920642" w14:textId="77777777" w:rsidR="00E54886" w:rsidRPr="00D656B5" w:rsidRDefault="00E54886" w:rsidP="00F53AB1">
      <w:pPr>
        <w:widowControl w:val="0"/>
        <w:spacing w:after="0" w:line="240" w:lineRule="auto"/>
        <w:ind w:firstLine="680"/>
        <w:jc w:val="both"/>
        <w:rPr>
          <w:rFonts w:cs="Times New Roman"/>
          <w:sz w:val="20"/>
          <w:szCs w:val="20"/>
        </w:rPr>
      </w:pPr>
      <w:r w:rsidRPr="00D656B5">
        <w:rPr>
          <w:rFonts w:cs="Times New Roman"/>
          <w:sz w:val="20"/>
          <w:szCs w:val="20"/>
        </w:rPr>
        <w:t>3) о подготовке документации по планировке территории органами местного самоуправления;</w:t>
      </w:r>
    </w:p>
    <w:p w14:paraId="60C8571B" w14:textId="0FD8E3A6" w:rsidR="00E54886" w:rsidRPr="00D656B5" w:rsidRDefault="00E54886" w:rsidP="00F53AB1">
      <w:pPr>
        <w:widowControl w:val="0"/>
        <w:spacing w:after="0" w:line="240" w:lineRule="auto"/>
        <w:ind w:firstLine="680"/>
        <w:jc w:val="both"/>
        <w:rPr>
          <w:rFonts w:cs="Times New Roman"/>
          <w:sz w:val="20"/>
          <w:szCs w:val="20"/>
        </w:rPr>
      </w:pPr>
      <w:r w:rsidRPr="00D656B5">
        <w:rPr>
          <w:rFonts w:cs="Times New Roman"/>
          <w:sz w:val="20"/>
          <w:szCs w:val="20"/>
        </w:rPr>
        <w:t>4) о проведении общественных обсуждений или публичных слушаний по вопросам землепользования и застройки;</w:t>
      </w:r>
    </w:p>
    <w:p w14:paraId="00C283F3" w14:textId="77777777" w:rsidR="00E54886" w:rsidRPr="00D656B5" w:rsidRDefault="00E54886" w:rsidP="00F53AB1">
      <w:pPr>
        <w:widowControl w:val="0"/>
        <w:spacing w:after="0" w:line="240" w:lineRule="auto"/>
        <w:ind w:firstLine="680"/>
        <w:jc w:val="both"/>
        <w:rPr>
          <w:rFonts w:cs="Times New Roman"/>
          <w:sz w:val="20"/>
          <w:szCs w:val="20"/>
        </w:rPr>
      </w:pPr>
      <w:r w:rsidRPr="00D656B5">
        <w:rPr>
          <w:rFonts w:cs="Times New Roman"/>
          <w:sz w:val="20"/>
          <w:szCs w:val="20"/>
        </w:rPr>
        <w:t>5) о внесении изменений в правила землепользования и застройки;</w:t>
      </w:r>
    </w:p>
    <w:p w14:paraId="7C0B9647" w14:textId="357A5067" w:rsidR="00263D42" w:rsidRPr="00D656B5" w:rsidRDefault="00E54886" w:rsidP="00F53AB1">
      <w:pPr>
        <w:widowControl w:val="0"/>
        <w:spacing w:after="0" w:line="240" w:lineRule="auto"/>
        <w:ind w:firstLine="680"/>
        <w:jc w:val="both"/>
        <w:rPr>
          <w:rFonts w:cs="Times New Roman"/>
          <w:sz w:val="20"/>
          <w:szCs w:val="20"/>
        </w:rPr>
      </w:pPr>
      <w:r w:rsidRPr="00D656B5">
        <w:rPr>
          <w:rFonts w:cs="Times New Roman"/>
          <w:sz w:val="20"/>
          <w:szCs w:val="20"/>
        </w:rPr>
        <w:t>6) о регулировании иных вопросов землепользования и застройки.</w:t>
      </w:r>
    </w:p>
    <w:p w14:paraId="639123B7" w14:textId="4B2CB91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w:t>
      </w:r>
      <w:r w:rsidR="002A3E82" w:rsidRPr="00D656B5">
        <w:rPr>
          <w:rFonts w:cs="Times New Roman"/>
          <w:sz w:val="20"/>
          <w:szCs w:val="20"/>
        </w:rPr>
        <w:t> </w:t>
      </w:r>
      <w:r w:rsidR="00E54886" w:rsidRPr="00D656B5">
        <w:rPr>
          <w:rStyle w:val="blk"/>
          <w:rFonts w:cs="Times New Roman"/>
          <w:sz w:val="20"/>
          <w:szCs w:val="20"/>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14:paraId="5214227C" w14:textId="727D1357" w:rsidR="00263D42" w:rsidRPr="00D656B5" w:rsidRDefault="00263D42" w:rsidP="00F53AB1">
      <w:pPr>
        <w:widowControl w:val="0"/>
        <w:spacing w:after="0" w:line="240" w:lineRule="auto"/>
        <w:ind w:firstLine="680"/>
        <w:jc w:val="both"/>
        <w:rPr>
          <w:rStyle w:val="blk"/>
          <w:rFonts w:cs="Times New Roman"/>
          <w:sz w:val="20"/>
          <w:szCs w:val="20"/>
        </w:rPr>
      </w:pPr>
      <w:r w:rsidRPr="00D656B5">
        <w:rPr>
          <w:rFonts w:cs="Times New Roman"/>
          <w:sz w:val="20"/>
          <w:szCs w:val="20"/>
        </w:rPr>
        <w:t>4.</w:t>
      </w:r>
      <w:r w:rsidR="002A3E82" w:rsidRPr="00D656B5">
        <w:rPr>
          <w:rFonts w:cs="Times New Roman"/>
          <w:sz w:val="20"/>
          <w:szCs w:val="20"/>
        </w:rPr>
        <w:t> </w:t>
      </w:r>
      <w:r w:rsidR="00604FC1" w:rsidRPr="00D656B5">
        <w:rPr>
          <w:rStyle w:val="blk"/>
          <w:rFonts w:cs="Times New Roman"/>
          <w:sz w:val="20"/>
          <w:szCs w:val="20"/>
        </w:rPr>
        <w:t>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AB18C27" w:rsidR="00263D42" w:rsidRPr="00D656B5" w:rsidRDefault="00906620" w:rsidP="00F53AB1">
      <w:pPr>
        <w:widowControl w:val="0"/>
        <w:spacing w:after="0" w:line="240" w:lineRule="auto"/>
        <w:ind w:firstLine="680"/>
        <w:jc w:val="both"/>
        <w:rPr>
          <w:rFonts w:cs="Times New Roman"/>
          <w:sz w:val="20"/>
          <w:szCs w:val="20"/>
        </w:rPr>
      </w:pPr>
      <w:r w:rsidRPr="00D656B5">
        <w:rPr>
          <w:rFonts w:cs="Times New Roman"/>
          <w:sz w:val="20"/>
          <w:szCs w:val="20"/>
        </w:rPr>
        <w:t>4.1</w:t>
      </w:r>
      <w:r w:rsidR="00263D42" w:rsidRPr="00D656B5">
        <w:rPr>
          <w:rFonts w:cs="Times New Roman"/>
          <w:sz w:val="20"/>
          <w:szCs w:val="20"/>
        </w:rPr>
        <w:t xml:space="preserve">. </w:t>
      </w:r>
      <w:r w:rsidR="00604FC1" w:rsidRPr="00D656B5">
        <w:rPr>
          <w:rFonts w:cs="Times New Roman"/>
          <w:sz w:val="20"/>
          <w:szCs w:val="20"/>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784393CA" w14:textId="396FEA1D" w:rsidR="00906620" w:rsidRPr="00D656B5" w:rsidRDefault="00906620" w:rsidP="00F53AB1">
      <w:pPr>
        <w:widowControl w:val="0"/>
        <w:spacing w:after="0" w:line="240" w:lineRule="auto"/>
        <w:ind w:firstLine="680"/>
        <w:jc w:val="both"/>
        <w:rPr>
          <w:rFonts w:cs="Times New Roman"/>
          <w:sz w:val="20"/>
          <w:szCs w:val="20"/>
          <w:shd w:val="clear" w:color="auto" w:fill="FFFFFF"/>
        </w:rPr>
      </w:pPr>
      <w:r w:rsidRPr="00D656B5">
        <w:rPr>
          <w:rFonts w:cs="Times New Roman"/>
          <w:sz w:val="20"/>
          <w:szCs w:val="20"/>
          <w:shd w:val="clear" w:color="auto" w:fill="FFFFFF"/>
        </w:rPr>
        <w:t>4.2</w:t>
      </w:r>
      <w:r w:rsidR="00263D42" w:rsidRPr="00D656B5">
        <w:rPr>
          <w:rFonts w:cs="Times New Roman"/>
          <w:sz w:val="20"/>
          <w:szCs w:val="20"/>
          <w:shd w:val="clear" w:color="auto" w:fill="FFFFFF"/>
        </w:rPr>
        <w:t xml:space="preserve">. </w:t>
      </w:r>
      <w:r w:rsidRPr="00D656B5">
        <w:rPr>
          <w:rFonts w:cs="Times New Roman"/>
          <w:sz w:val="20"/>
          <w:szCs w:val="20"/>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C272606" w14:textId="0D58888F" w:rsidR="00263D42" w:rsidRPr="00D656B5" w:rsidRDefault="00906620" w:rsidP="00F53AB1">
      <w:pPr>
        <w:widowControl w:val="0"/>
        <w:spacing w:after="0" w:line="240" w:lineRule="auto"/>
        <w:ind w:firstLine="680"/>
        <w:jc w:val="both"/>
        <w:rPr>
          <w:rFonts w:cs="Times New Roman"/>
          <w:sz w:val="20"/>
          <w:szCs w:val="20"/>
        </w:rPr>
      </w:pPr>
      <w:r w:rsidRPr="00D656B5">
        <w:rPr>
          <w:rFonts w:cs="Times New Roman"/>
          <w:sz w:val="20"/>
          <w:szCs w:val="20"/>
          <w:shd w:val="clear" w:color="auto" w:fill="FFFFFF"/>
        </w:rPr>
        <w:t>4.3.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r w:rsidR="00263D42" w:rsidRPr="00D656B5">
        <w:rPr>
          <w:rFonts w:cs="Times New Roman"/>
          <w:sz w:val="20"/>
          <w:szCs w:val="20"/>
          <w:shd w:val="clear" w:color="auto" w:fill="FFFFFF"/>
        </w:rPr>
        <w:t xml:space="preserve"> </w:t>
      </w:r>
    </w:p>
    <w:p w14:paraId="14EAA2C7" w14:textId="1ED31B20" w:rsidR="00263D42" w:rsidRPr="00D656B5" w:rsidRDefault="00906620" w:rsidP="00F53AB1">
      <w:pPr>
        <w:widowControl w:val="0"/>
        <w:spacing w:after="0" w:line="240" w:lineRule="auto"/>
        <w:ind w:firstLine="680"/>
        <w:jc w:val="both"/>
        <w:rPr>
          <w:rFonts w:cs="Times New Roman"/>
          <w:sz w:val="20"/>
          <w:szCs w:val="20"/>
        </w:rPr>
      </w:pPr>
      <w:r w:rsidRPr="00D656B5">
        <w:rPr>
          <w:rStyle w:val="blk"/>
          <w:rFonts w:cs="Times New Roman"/>
          <w:sz w:val="20"/>
          <w:szCs w:val="20"/>
        </w:rPr>
        <w:t>5</w:t>
      </w:r>
      <w:r w:rsidR="00263D42" w:rsidRPr="00D656B5">
        <w:rPr>
          <w:rStyle w:val="blk"/>
          <w:rFonts w:cs="Times New Roman"/>
          <w:sz w:val="20"/>
          <w:szCs w:val="20"/>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1) виды разрешенного использования земельных участков и объектов капитального строительства;</w:t>
      </w:r>
    </w:p>
    <w:p w14:paraId="4DC35383" w14:textId="1E5CA062"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2) </w:t>
      </w:r>
      <w:hyperlink r:id="rId9" w:anchor="dst100606" w:history="1">
        <w:r w:rsidRPr="00D656B5">
          <w:rPr>
            <w:rStyle w:val="ad"/>
            <w:rFonts w:cs="Times New Roman"/>
            <w:color w:val="auto"/>
            <w:sz w:val="20"/>
            <w:szCs w:val="20"/>
            <w:u w:val="none"/>
          </w:rPr>
          <w:t>предельные</w:t>
        </w:r>
      </w:hyperlink>
      <w:r w:rsidRPr="00D656B5">
        <w:rPr>
          <w:rStyle w:val="blk"/>
          <w:rFonts w:cs="Times New Roman"/>
          <w:sz w:val="20"/>
          <w:szCs w:val="2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2819223" w14:textId="2E976C5B" w:rsidR="00906620" w:rsidRPr="00D656B5" w:rsidRDefault="00906620" w:rsidP="00F53AB1">
      <w:pPr>
        <w:widowControl w:val="0"/>
        <w:spacing w:after="0" w:line="240" w:lineRule="auto"/>
        <w:ind w:firstLine="680"/>
        <w:jc w:val="both"/>
        <w:rPr>
          <w:rFonts w:cs="Times New Roman"/>
          <w:sz w:val="20"/>
          <w:szCs w:val="20"/>
        </w:rPr>
      </w:pPr>
      <w:r w:rsidRPr="00D656B5">
        <w:rPr>
          <w:rStyle w:val="blk"/>
          <w:rFonts w:cs="Times New Roman"/>
          <w:sz w:val="20"/>
          <w:szCs w:val="20"/>
        </w:rPr>
        <w:t>2.1) требования к архитектурно-градостроительному облику объектов капитального строительства;</w:t>
      </w:r>
    </w:p>
    <w:p w14:paraId="5967B1DD"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3) ограничения использования земельных участков и объектов капитального строительства, устанавливаемые в соответствии с </w:t>
      </w:r>
      <w:hyperlink r:id="rId10" w:anchor="dst100220" w:history="1">
        <w:r w:rsidRPr="00D656B5">
          <w:rPr>
            <w:rStyle w:val="ad"/>
            <w:rFonts w:cs="Times New Roman"/>
            <w:color w:val="auto"/>
            <w:sz w:val="20"/>
            <w:szCs w:val="20"/>
            <w:u w:val="none"/>
          </w:rPr>
          <w:t>законодательством</w:t>
        </w:r>
      </w:hyperlink>
      <w:r w:rsidRPr="00D656B5">
        <w:rPr>
          <w:rStyle w:val="blk"/>
          <w:rFonts w:cs="Times New Roman"/>
          <w:sz w:val="20"/>
          <w:szCs w:val="20"/>
        </w:rPr>
        <w:t xml:space="preserve"> Российской Федерации;</w:t>
      </w:r>
    </w:p>
    <w:p w14:paraId="7A1F4CFD" w14:textId="07AA639E"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4) </w:t>
      </w:r>
      <w:r w:rsidR="005D198D" w:rsidRPr="00D656B5">
        <w:rPr>
          <w:rStyle w:val="blk"/>
          <w:rFonts w:cs="Times New Roman"/>
          <w:sz w:val="20"/>
          <w:szCs w:val="20"/>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D656B5">
        <w:rPr>
          <w:rStyle w:val="blk"/>
          <w:rFonts w:cs="Times New Roman"/>
          <w:sz w:val="20"/>
          <w:szCs w:val="20"/>
        </w:rPr>
        <w:t>.</w:t>
      </w:r>
    </w:p>
    <w:p w14:paraId="1DD980B8" w14:textId="6DC7C7B0" w:rsidR="00263D42" w:rsidRPr="00D656B5" w:rsidRDefault="005D198D"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5.1</w:t>
      </w:r>
      <w:r w:rsidR="00400713" w:rsidRPr="00D656B5">
        <w:rPr>
          <w:rStyle w:val="blk"/>
          <w:rFonts w:cs="Times New Roman"/>
          <w:sz w:val="20"/>
          <w:szCs w:val="20"/>
        </w:rPr>
        <w:t>.</w:t>
      </w:r>
      <w:r w:rsidRPr="00D656B5">
        <w:rPr>
          <w:rStyle w:val="blk"/>
          <w:rFonts w:cs="Times New Roman"/>
          <w:sz w:val="20"/>
          <w:szCs w:val="20"/>
        </w:rPr>
        <w:t xml:space="preserve">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DB32ECA" w14:textId="264D0613" w:rsidR="005D198D" w:rsidRPr="00D656B5" w:rsidRDefault="005D198D" w:rsidP="00F53AB1">
      <w:pPr>
        <w:widowControl w:val="0"/>
        <w:spacing w:after="0" w:line="240" w:lineRule="auto"/>
        <w:ind w:firstLine="680"/>
        <w:jc w:val="both"/>
        <w:rPr>
          <w:rFonts w:cs="Times New Roman"/>
          <w:sz w:val="20"/>
          <w:szCs w:val="20"/>
        </w:rPr>
      </w:pPr>
      <w:r w:rsidRPr="00D656B5">
        <w:rPr>
          <w:rStyle w:val="blk"/>
          <w:rFonts w:cs="Times New Roman"/>
          <w:sz w:val="20"/>
          <w:szCs w:val="20"/>
        </w:rPr>
        <w:t>5.2</w:t>
      </w:r>
      <w:r w:rsidR="00400713" w:rsidRPr="00D656B5">
        <w:rPr>
          <w:rStyle w:val="blk"/>
          <w:rFonts w:cs="Times New Roman"/>
          <w:sz w:val="20"/>
          <w:szCs w:val="20"/>
        </w:rPr>
        <w:t>.</w:t>
      </w:r>
      <w:r w:rsidRPr="00D656B5">
        <w:rPr>
          <w:rStyle w:val="blk"/>
          <w:rFonts w:cs="Times New Roman"/>
          <w:sz w:val="20"/>
          <w:szCs w:val="20"/>
        </w:rPr>
        <w:t xml:space="preserve">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w:t>
      </w:r>
      <w:r w:rsidRPr="00D656B5">
        <w:rPr>
          <w:rStyle w:val="blk"/>
          <w:rFonts w:cs="Times New Roman"/>
          <w:sz w:val="20"/>
          <w:szCs w:val="20"/>
        </w:rPr>
        <w:lastRenderedPageBreak/>
        <w:t>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w:t>
      </w:r>
    </w:p>
    <w:p w14:paraId="3C2BE198" w14:textId="17DAFEF5" w:rsidR="00263D42" w:rsidRPr="00D656B5" w:rsidRDefault="005D198D" w:rsidP="00F53AB1">
      <w:pPr>
        <w:widowControl w:val="0"/>
        <w:spacing w:after="0" w:line="240" w:lineRule="auto"/>
        <w:ind w:firstLine="680"/>
        <w:jc w:val="both"/>
        <w:rPr>
          <w:rFonts w:cs="Times New Roman"/>
          <w:sz w:val="20"/>
          <w:szCs w:val="20"/>
        </w:rPr>
      </w:pPr>
      <w:r w:rsidRPr="00D656B5">
        <w:rPr>
          <w:rStyle w:val="blk"/>
          <w:rFonts w:cs="Times New Roman"/>
          <w:sz w:val="20"/>
          <w:szCs w:val="20"/>
        </w:rPr>
        <w:t>6.</w:t>
      </w:r>
      <w:r w:rsidR="00263D42" w:rsidRPr="00D656B5">
        <w:rPr>
          <w:rStyle w:val="blk"/>
          <w:rFonts w:cs="Times New Roman"/>
          <w:sz w:val="20"/>
          <w:szCs w:val="20"/>
        </w:rPr>
        <w:t xml:space="preserve"> </w:t>
      </w:r>
      <w:r w:rsidR="00400713" w:rsidRPr="00D656B5">
        <w:rPr>
          <w:rStyle w:val="blk"/>
          <w:rFonts w:cs="Times New Roman"/>
          <w:sz w:val="20"/>
          <w:szCs w:val="20"/>
        </w:rPr>
        <w:t>Утвержденные правила землепользования и застройки поселения, муниципального округа,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r w:rsidR="00263D42" w:rsidRPr="00D656B5">
        <w:rPr>
          <w:rStyle w:val="blk"/>
          <w:rFonts w:cs="Times New Roman"/>
          <w:sz w:val="20"/>
          <w:szCs w:val="20"/>
        </w:rPr>
        <w:t>.</w:t>
      </w:r>
    </w:p>
    <w:p w14:paraId="7A7A5A62" w14:textId="5BF3F105" w:rsidR="00263D42" w:rsidRPr="00D656B5" w:rsidRDefault="00400713" w:rsidP="00F53AB1">
      <w:pPr>
        <w:widowControl w:val="0"/>
        <w:spacing w:after="0" w:line="240" w:lineRule="auto"/>
        <w:ind w:firstLine="680"/>
        <w:jc w:val="both"/>
        <w:rPr>
          <w:rFonts w:cs="Times New Roman"/>
          <w:sz w:val="20"/>
          <w:szCs w:val="20"/>
        </w:rPr>
      </w:pPr>
      <w:r w:rsidRPr="00D656B5">
        <w:rPr>
          <w:rStyle w:val="blk"/>
          <w:rFonts w:cs="Times New Roman"/>
          <w:sz w:val="20"/>
          <w:szCs w:val="20"/>
        </w:rPr>
        <w:t>7</w:t>
      </w:r>
      <w:r w:rsidR="00263D42" w:rsidRPr="00D656B5">
        <w:rPr>
          <w:rStyle w:val="blk"/>
          <w:rFonts w:cs="Times New Roman"/>
          <w:sz w:val="20"/>
          <w:szCs w:val="20"/>
        </w:rPr>
        <w:t xml:space="preserve">. </w:t>
      </w:r>
      <w:r w:rsidRPr="00D656B5">
        <w:rPr>
          <w:rStyle w:val="blk"/>
          <w:rFonts w:cs="Times New Roman"/>
          <w:sz w:val="20"/>
          <w:szCs w:val="20"/>
        </w:rPr>
        <w:t>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34103516" w14:textId="77777777" w:rsidR="00263D42" w:rsidRPr="00D656B5" w:rsidRDefault="00263D42" w:rsidP="00F53AB1">
      <w:pPr>
        <w:widowControl w:val="0"/>
        <w:spacing w:after="0" w:line="240" w:lineRule="auto"/>
        <w:ind w:firstLine="680"/>
        <w:jc w:val="both"/>
        <w:rPr>
          <w:rFonts w:cs="Times New Roman"/>
          <w:sz w:val="20"/>
          <w:szCs w:val="20"/>
        </w:rPr>
      </w:pPr>
    </w:p>
    <w:p w14:paraId="6CD14FD3" w14:textId="77777777" w:rsidR="00263D42" w:rsidRPr="00D656B5" w:rsidRDefault="00263D42" w:rsidP="00F53AB1">
      <w:pPr>
        <w:pStyle w:val="4"/>
        <w:keepNext w:val="0"/>
        <w:widowControl w:val="0"/>
        <w:numPr>
          <w:ilvl w:val="0"/>
          <w:numId w:val="0"/>
        </w:numPr>
        <w:jc w:val="both"/>
        <w:rPr>
          <w:b w:val="0"/>
          <w:bCs/>
          <w:sz w:val="20"/>
          <w:szCs w:val="20"/>
        </w:rPr>
      </w:pPr>
      <w:bookmarkStart w:id="23" w:name="_Toc181745289"/>
      <w:r w:rsidRPr="00D656B5">
        <w:rPr>
          <w:bCs/>
          <w:sz w:val="20"/>
          <w:szCs w:val="20"/>
        </w:rPr>
        <w:t>Статья 3.1. Объекты и субъекты градостроительных отношений</w:t>
      </w:r>
      <w:bookmarkEnd w:id="23"/>
    </w:p>
    <w:p w14:paraId="34F052C1" w14:textId="77777777" w:rsidR="00263D42" w:rsidRPr="00D656B5" w:rsidRDefault="00263D42" w:rsidP="00F53AB1">
      <w:pPr>
        <w:widowControl w:val="0"/>
        <w:spacing w:after="0" w:line="240" w:lineRule="auto"/>
        <w:ind w:firstLine="680"/>
        <w:jc w:val="both"/>
        <w:rPr>
          <w:rFonts w:cs="Times New Roman"/>
          <w:sz w:val="20"/>
          <w:szCs w:val="20"/>
        </w:rPr>
      </w:pPr>
    </w:p>
    <w:p w14:paraId="02A38EC2" w14:textId="074B07D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Объектами градостроительных отношений в </w:t>
      </w:r>
      <w:proofErr w:type="spellStart"/>
      <w:r w:rsidR="006E63FC">
        <w:rPr>
          <w:rFonts w:cs="Times New Roman"/>
          <w:sz w:val="20"/>
          <w:szCs w:val="20"/>
        </w:rPr>
        <w:t>Нижнебаканском</w:t>
      </w:r>
      <w:proofErr w:type="spellEnd"/>
      <w:r w:rsidRPr="00D656B5">
        <w:rPr>
          <w:rFonts w:cs="Times New Roman"/>
          <w:sz w:val="20"/>
          <w:szCs w:val="20"/>
        </w:rPr>
        <w:t xml:space="preserve"> сельском поселении является:</w:t>
      </w:r>
    </w:p>
    <w:p w14:paraId="57A8576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территория поселения;</w:t>
      </w:r>
    </w:p>
    <w:p w14:paraId="702D1933" w14:textId="7AB36CC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земельно</w:t>
      </w:r>
      <w:r w:rsidR="003E7309" w:rsidRPr="00D656B5">
        <w:rPr>
          <w:rFonts w:cs="Times New Roman"/>
          <w:sz w:val="20"/>
          <w:szCs w:val="20"/>
        </w:rPr>
        <w:t>-</w:t>
      </w:r>
      <w:r w:rsidRPr="00D656B5">
        <w:rPr>
          <w:rFonts w:cs="Times New Roman"/>
          <w:sz w:val="20"/>
          <w:szCs w:val="20"/>
        </w:rPr>
        <w:t>имущественные комплексы;</w:t>
      </w:r>
    </w:p>
    <w:p w14:paraId="0D2CBF2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земельные участки;</w:t>
      </w:r>
    </w:p>
    <w:p w14:paraId="08AD035F"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4) объекты капитального строительства.</w:t>
      </w:r>
    </w:p>
    <w:p w14:paraId="706717B2"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Крымский район, принятые в соответствии с законодательством о градостроительной деятельности и настоящими Правилами.</w:t>
      </w:r>
    </w:p>
    <w:p w14:paraId="5DFB1036" w14:textId="77777777" w:rsidR="00263D42" w:rsidRPr="00D656B5" w:rsidRDefault="00263D42" w:rsidP="00F53AB1">
      <w:pPr>
        <w:widowControl w:val="0"/>
        <w:spacing w:after="0" w:line="240" w:lineRule="auto"/>
        <w:ind w:firstLine="680"/>
        <w:jc w:val="both"/>
        <w:rPr>
          <w:rFonts w:cs="Times New Roman"/>
          <w:sz w:val="20"/>
          <w:szCs w:val="20"/>
        </w:rPr>
      </w:pPr>
    </w:p>
    <w:p w14:paraId="03A9C3A2" w14:textId="77777777" w:rsidR="00263D42" w:rsidRPr="00D656B5" w:rsidRDefault="00263D42" w:rsidP="00F53AB1">
      <w:pPr>
        <w:pStyle w:val="4"/>
        <w:keepNext w:val="0"/>
        <w:widowControl w:val="0"/>
        <w:numPr>
          <w:ilvl w:val="0"/>
          <w:numId w:val="0"/>
        </w:numPr>
        <w:jc w:val="both"/>
        <w:rPr>
          <w:sz w:val="20"/>
          <w:szCs w:val="20"/>
        </w:rPr>
      </w:pPr>
      <w:bookmarkStart w:id="24" w:name="_Toc181745290"/>
      <w:r w:rsidRPr="00D656B5">
        <w:rPr>
          <w:sz w:val="20"/>
          <w:szCs w:val="20"/>
        </w:rPr>
        <w:t>Статья 4. Открытость и доступность информации о землепользовании и застройке.</w:t>
      </w:r>
      <w:bookmarkEnd w:id="24"/>
    </w:p>
    <w:p w14:paraId="22C2D36D" w14:textId="77777777" w:rsidR="00263D42" w:rsidRPr="00D656B5" w:rsidRDefault="00263D42" w:rsidP="00F53AB1">
      <w:pPr>
        <w:widowControl w:val="0"/>
        <w:spacing w:after="0" w:line="240" w:lineRule="auto"/>
        <w:jc w:val="both"/>
        <w:rPr>
          <w:rFonts w:cs="Times New Roman"/>
          <w:sz w:val="20"/>
          <w:szCs w:val="20"/>
        </w:rPr>
      </w:pPr>
      <w:r w:rsidRPr="00D656B5">
        <w:rPr>
          <w:rFonts w:cs="Times New Roman"/>
          <w:sz w:val="20"/>
          <w:szCs w:val="20"/>
        </w:rPr>
        <w:t xml:space="preserve"> </w:t>
      </w:r>
    </w:p>
    <w:p w14:paraId="2735D19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Администрация муниципального образования</w:t>
      </w:r>
      <w:r w:rsidRPr="00D656B5">
        <w:rPr>
          <w:rFonts w:cs="Times New Roman"/>
          <w:i/>
          <w:sz w:val="20"/>
          <w:szCs w:val="20"/>
        </w:rPr>
        <w:t xml:space="preserve"> </w:t>
      </w:r>
      <w:r w:rsidRPr="00D656B5">
        <w:rPr>
          <w:rFonts w:cs="Times New Roman"/>
          <w:sz w:val="20"/>
          <w:szCs w:val="20"/>
        </w:rPr>
        <w:t>Крымский район обеспечивает возможность ознакомления с настоящими Правилами, 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Крымский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D656B5" w:rsidRDefault="00263D42" w:rsidP="00F53AB1">
      <w:pPr>
        <w:widowControl w:val="0"/>
        <w:spacing w:after="0" w:line="240" w:lineRule="auto"/>
        <w:ind w:firstLine="680"/>
        <w:jc w:val="both"/>
        <w:rPr>
          <w:rFonts w:cs="Times New Roman"/>
          <w:sz w:val="20"/>
          <w:szCs w:val="20"/>
        </w:rPr>
      </w:pPr>
    </w:p>
    <w:p w14:paraId="51B18E9B" w14:textId="77777777" w:rsidR="00263D42" w:rsidRPr="00D656B5" w:rsidRDefault="00263D42" w:rsidP="00F53AB1">
      <w:pPr>
        <w:pStyle w:val="3"/>
        <w:keepNext w:val="0"/>
        <w:keepLines w:val="0"/>
        <w:widowControl w:val="0"/>
        <w:jc w:val="both"/>
        <w:rPr>
          <w:rFonts w:cs="Times New Roman"/>
          <w:sz w:val="20"/>
          <w:szCs w:val="20"/>
        </w:rPr>
      </w:pPr>
      <w:bookmarkStart w:id="25" w:name="_Toc181745291"/>
      <w:r w:rsidRPr="00D656B5">
        <w:rPr>
          <w:rFonts w:cs="Times New Roman"/>
          <w:sz w:val="20"/>
          <w:szCs w:val="20"/>
        </w:rPr>
        <w:t>Раздел 2. Права использования недвижимости, возникшие до вступления в силу Правил</w:t>
      </w:r>
      <w:bookmarkEnd w:id="25"/>
    </w:p>
    <w:p w14:paraId="23B8C127" w14:textId="77777777" w:rsidR="00263D42" w:rsidRPr="00D656B5" w:rsidRDefault="00263D42" w:rsidP="00F53AB1">
      <w:pPr>
        <w:widowControl w:val="0"/>
        <w:spacing w:after="0" w:line="240" w:lineRule="auto"/>
        <w:jc w:val="both"/>
        <w:rPr>
          <w:rFonts w:cs="Times New Roman"/>
          <w:sz w:val="20"/>
          <w:szCs w:val="20"/>
          <w:lang w:eastAsia="zh-CN"/>
        </w:rPr>
      </w:pPr>
    </w:p>
    <w:p w14:paraId="01D6BDC7" w14:textId="77777777" w:rsidR="00263D42" w:rsidRPr="00D656B5" w:rsidRDefault="00263D42" w:rsidP="00F53AB1">
      <w:pPr>
        <w:pStyle w:val="4"/>
        <w:keepNext w:val="0"/>
        <w:widowControl w:val="0"/>
        <w:jc w:val="both"/>
        <w:rPr>
          <w:b w:val="0"/>
          <w:sz w:val="20"/>
          <w:szCs w:val="20"/>
        </w:rPr>
      </w:pPr>
      <w:bookmarkStart w:id="26" w:name="_Toc181745292"/>
      <w:r w:rsidRPr="00D656B5">
        <w:rPr>
          <w:sz w:val="20"/>
          <w:szCs w:val="20"/>
        </w:rPr>
        <w:t>Статья 5. Общие положения, относящиеся к ранее возникшим правам.</w:t>
      </w:r>
      <w:bookmarkEnd w:id="26"/>
    </w:p>
    <w:p w14:paraId="263B2F25" w14:textId="77777777" w:rsidR="00263D42" w:rsidRPr="00D656B5" w:rsidRDefault="00263D42" w:rsidP="00F53AB1">
      <w:pPr>
        <w:widowControl w:val="0"/>
        <w:spacing w:after="0" w:line="240" w:lineRule="auto"/>
        <w:ind w:firstLine="680"/>
        <w:jc w:val="both"/>
        <w:rPr>
          <w:rFonts w:cs="Times New Roman"/>
          <w:sz w:val="20"/>
          <w:szCs w:val="20"/>
        </w:rPr>
      </w:pPr>
    </w:p>
    <w:p w14:paraId="478C6C98" w14:textId="19CADCD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Принятые до введения в действие настоящих Правил нормативные правовые акты </w:t>
      </w:r>
      <w:proofErr w:type="spellStart"/>
      <w:r w:rsidR="002423DE" w:rsidRPr="00D656B5">
        <w:rPr>
          <w:rFonts w:cs="Times New Roman"/>
          <w:sz w:val="20"/>
          <w:szCs w:val="20"/>
        </w:rPr>
        <w:t>Нижнебаканского</w:t>
      </w:r>
      <w:proofErr w:type="spellEnd"/>
      <w:r w:rsidRPr="00D656B5">
        <w:rPr>
          <w:rFonts w:cs="Times New Roman"/>
          <w:sz w:val="20"/>
          <w:szCs w:val="20"/>
        </w:rPr>
        <w:t xml:space="preserve"> сельского поселения Крымского района по вопросам землепользования и застройки применяются в части, не противоречащей настоящим Правилам. </w:t>
      </w:r>
    </w:p>
    <w:p w14:paraId="712EDF0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Разрешения на строительство, реконструкцию, выданные до вступления в силу настоящих Правил являются действительными. </w:t>
      </w:r>
    </w:p>
    <w:p w14:paraId="02C7E367" w14:textId="4F2D9E25" w:rsidR="000A71FA" w:rsidRPr="00D656B5" w:rsidRDefault="000A71FA" w:rsidP="00F53AB1">
      <w:pPr>
        <w:widowControl w:val="0"/>
        <w:spacing w:after="0"/>
        <w:ind w:firstLine="709"/>
        <w:jc w:val="both"/>
        <w:rPr>
          <w:sz w:val="20"/>
        </w:rPr>
      </w:pPr>
      <w:r w:rsidRPr="00D656B5">
        <w:rPr>
          <w:sz w:val="20"/>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496BAB21" w14:textId="77777777" w:rsidR="000A71FA" w:rsidRPr="00D656B5" w:rsidRDefault="000A71FA" w:rsidP="00F53AB1">
      <w:pPr>
        <w:widowControl w:val="0"/>
        <w:numPr>
          <w:ilvl w:val="0"/>
          <w:numId w:val="95"/>
        </w:numPr>
        <w:tabs>
          <w:tab w:val="left" w:pos="1024"/>
        </w:tabs>
        <w:spacing w:before="1" w:after="0" w:line="240" w:lineRule="auto"/>
        <w:ind w:right="112" w:firstLine="680"/>
        <w:jc w:val="both"/>
        <w:rPr>
          <w:rFonts w:eastAsia="Times New Roman" w:cs="Times New Roman"/>
          <w:sz w:val="20"/>
          <w:szCs w:val="20"/>
        </w:rPr>
      </w:pPr>
      <w:r w:rsidRPr="00D656B5">
        <w:rPr>
          <w:rFonts w:eastAsia="Times New Roman" w:cs="Times New Roman"/>
          <w:spacing w:val="-1"/>
          <w:sz w:val="20"/>
          <w:szCs w:val="20"/>
        </w:rPr>
        <w:t>имеют</w:t>
      </w:r>
      <w:r w:rsidRPr="00D656B5">
        <w:rPr>
          <w:rFonts w:eastAsia="Times New Roman" w:cs="Times New Roman"/>
          <w:spacing w:val="26"/>
          <w:sz w:val="20"/>
          <w:szCs w:val="20"/>
        </w:rPr>
        <w:t xml:space="preserve"> </w:t>
      </w:r>
      <w:r w:rsidRPr="00D656B5">
        <w:rPr>
          <w:rFonts w:eastAsia="Times New Roman" w:cs="Times New Roman"/>
          <w:spacing w:val="-1"/>
          <w:sz w:val="20"/>
          <w:szCs w:val="20"/>
        </w:rPr>
        <w:t>вид,</w:t>
      </w:r>
      <w:r w:rsidRPr="00D656B5">
        <w:rPr>
          <w:rFonts w:eastAsia="Times New Roman" w:cs="Times New Roman"/>
          <w:spacing w:val="27"/>
          <w:sz w:val="20"/>
          <w:szCs w:val="20"/>
        </w:rPr>
        <w:t xml:space="preserve"> </w:t>
      </w:r>
      <w:r w:rsidRPr="00D656B5">
        <w:rPr>
          <w:rFonts w:eastAsia="Times New Roman" w:cs="Times New Roman"/>
          <w:spacing w:val="-2"/>
          <w:sz w:val="20"/>
          <w:szCs w:val="20"/>
        </w:rPr>
        <w:t>виды</w:t>
      </w:r>
      <w:r w:rsidRPr="00D656B5">
        <w:rPr>
          <w:rFonts w:eastAsia="Times New Roman" w:cs="Times New Roman"/>
          <w:spacing w:val="27"/>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27"/>
          <w:sz w:val="20"/>
          <w:szCs w:val="20"/>
        </w:rPr>
        <w:t xml:space="preserve"> </w:t>
      </w:r>
      <w:r w:rsidRPr="00D656B5">
        <w:rPr>
          <w:rFonts w:eastAsia="Times New Roman" w:cs="Times New Roman"/>
          <w:spacing w:val="-1"/>
          <w:sz w:val="20"/>
          <w:szCs w:val="20"/>
        </w:rPr>
        <w:t>которые</w:t>
      </w:r>
      <w:r w:rsidRPr="00D656B5">
        <w:rPr>
          <w:rFonts w:eastAsia="Times New Roman" w:cs="Times New Roman"/>
          <w:spacing w:val="21"/>
          <w:sz w:val="20"/>
          <w:szCs w:val="20"/>
        </w:rPr>
        <w:t xml:space="preserve"> </w:t>
      </w:r>
      <w:r w:rsidRPr="00D656B5">
        <w:rPr>
          <w:rFonts w:eastAsia="Times New Roman" w:cs="Times New Roman"/>
          <w:spacing w:val="-2"/>
          <w:sz w:val="20"/>
          <w:szCs w:val="20"/>
        </w:rPr>
        <w:t>не</w:t>
      </w:r>
      <w:r w:rsidRPr="00D656B5">
        <w:rPr>
          <w:rFonts w:eastAsia="Times New Roman" w:cs="Times New Roman"/>
          <w:spacing w:val="25"/>
          <w:sz w:val="20"/>
          <w:szCs w:val="20"/>
        </w:rPr>
        <w:t xml:space="preserve"> </w:t>
      </w:r>
      <w:r w:rsidRPr="00D656B5">
        <w:rPr>
          <w:rFonts w:eastAsia="Times New Roman" w:cs="Times New Roman"/>
          <w:spacing w:val="-1"/>
          <w:sz w:val="20"/>
          <w:szCs w:val="20"/>
        </w:rPr>
        <w:t>поименованы</w:t>
      </w:r>
      <w:r w:rsidRPr="00D656B5">
        <w:rPr>
          <w:rFonts w:eastAsia="Times New Roman" w:cs="Times New Roman"/>
          <w:spacing w:val="27"/>
          <w:sz w:val="20"/>
          <w:szCs w:val="20"/>
        </w:rPr>
        <w:t xml:space="preserve"> </w:t>
      </w:r>
      <w:r w:rsidRPr="00D656B5">
        <w:rPr>
          <w:rFonts w:eastAsia="Times New Roman" w:cs="Times New Roman"/>
          <w:spacing w:val="-1"/>
          <w:sz w:val="20"/>
          <w:szCs w:val="20"/>
        </w:rPr>
        <w:t>как</w:t>
      </w:r>
      <w:r w:rsidRPr="00D656B5">
        <w:rPr>
          <w:rFonts w:eastAsia="Times New Roman" w:cs="Times New Roman"/>
          <w:spacing w:val="24"/>
          <w:sz w:val="20"/>
          <w:szCs w:val="20"/>
        </w:rPr>
        <w:t xml:space="preserve"> </w:t>
      </w:r>
      <w:r w:rsidRPr="00D656B5">
        <w:rPr>
          <w:rFonts w:eastAsia="Times New Roman" w:cs="Times New Roman"/>
          <w:spacing w:val="-1"/>
          <w:sz w:val="20"/>
          <w:szCs w:val="20"/>
        </w:rPr>
        <w:t>разрешенные</w:t>
      </w:r>
      <w:r w:rsidRPr="00D656B5">
        <w:rPr>
          <w:rFonts w:eastAsia="Times New Roman" w:cs="Times New Roman"/>
          <w:spacing w:val="25"/>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26"/>
          <w:sz w:val="20"/>
          <w:szCs w:val="20"/>
        </w:rPr>
        <w:t xml:space="preserve"> </w:t>
      </w:r>
      <w:r w:rsidRPr="00D656B5">
        <w:rPr>
          <w:rFonts w:eastAsia="Times New Roman" w:cs="Times New Roman"/>
          <w:spacing w:val="-1"/>
          <w:sz w:val="20"/>
          <w:szCs w:val="20"/>
        </w:rPr>
        <w:t>соответствующих</w:t>
      </w:r>
      <w:r w:rsidRPr="00D656B5">
        <w:rPr>
          <w:rFonts w:eastAsia="Times New Roman" w:cs="Times New Roman"/>
          <w:spacing w:val="87"/>
          <w:sz w:val="20"/>
          <w:szCs w:val="20"/>
        </w:rPr>
        <w:t xml:space="preserve"> </w:t>
      </w:r>
      <w:r w:rsidRPr="00D656B5">
        <w:rPr>
          <w:rFonts w:eastAsia="Times New Roman" w:cs="Times New Roman"/>
          <w:sz w:val="20"/>
          <w:szCs w:val="20"/>
        </w:rPr>
        <w:t>территориальных</w:t>
      </w:r>
      <w:r w:rsidRPr="00D656B5">
        <w:rPr>
          <w:rFonts w:eastAsia="Times New Roman" w:cs="Times New Roman"/>
          <w:spacing w:val="-3"/>
          <w:sz w:val="20"/>
          <w:szCs w:val="20"/>
        </w:rPr>
        <w:t xml:space="preserve"> </w:t>
      </w:r>
      <w:r w:rsidRPr="00D656B5">
        <w:rPr>
          <w:rFonts w:eastAsia="Times New Roman" w:cs="Times New Roman"/>
          <w:sz w:val="20"/>
          <w:szCs w:val="20"/>
        </w:rPr>
        <w:t>зон</w:t>
      </w:r>
      <w:r w:rsidRPr="00D656B5">
        <w:rPr>
          <w:rFonts w:eastAsia="Times New Roman" w:cs="Times New Roman"/>
          <w:spacing w:val="-2"/>
          <w:sz w:val="20"/>
          <w:szCs w:val="20"/>
        </w:rPr>
        <w:t xml:space="preserve"> </w:t>
      </w:r>
      <w:r w:rsidRPr="00D656B5">
        <w:rPr>
          <w:rFonts w:eastAsia="Times New Roman" w:cs="Times New Roman"/>
          <w:spacing w:val="-1"/>
          <w:sz w:val="20"/>
          <w:szCs w:val="20"/>
        </w:rPr>
        <w:t>(Часть</w:t>
      </w:r>
      <w:r w:rsidRPr="00D656B5">
        <w:rPr>
          <w:rFonts w:eastAsia="Times New Roman" w:cs="Times New Roman"/>
          <w:spacing w:val="3"/>
          <w:sz w:val="20"/>
          <w:szCs w:val="20"/>
        </w:rPr>
        <w:t xml:space="preserve"> </w:t>
      </w:r>
      <w:r w:rsidRPr="00D656B5">
        <w:rPr>
          <w:rFonts w:eastAsia="Times New Roman" w:cs="Times New Roman"/>
          <w:spacing w:val="-1"/>
          <w:sz w:val="20"/>
          <w:szCs w:val="20"/>
          <w:lang w:val="en-US"/>
        </w:rPr>
        <w:t>III</w:t>
      </w:r>
      <w:r w:rsidRPr="00D656B5">
        <w:rPr>
          <w:rFonts w:eastAsia="Times New Roman" w:cs="Times New Roman"/>
          <w:spacing w:val="-1"/>
          <w:sz w:val="20"/>
          <w:szCs w:val="20"/>
        </w:rPr>
        <w:t xml:space="preserve"> настоящих</w:t>
      </w:r>
      <w:r w:rsidRPr="00D656B5">
        <w:rPr>
          <w:rFonts w:eastAsia="Times New Roman" w:cs="Times New Roman"/>
          <w:spacing w:val="-3"/>
          <w:sz w:val="20"/>
          <w:szCs w:val="20"/>
        </w:rPr>
        <w:t xml:space="preserve"> </w:t>
      </w:r>
      <w:r w:rsidRPr="00D656B5">
        <w:rPr>
          <w:rFonts w:eastAsia="Times New Roman" w:cs="Times New Roman"/>
          <w:spacing w:val="-1"/>
          <w:sz w:val="20"/>
          <w:szCs w:val="20"/>
        </w:rPr>
        <w:t>Правил);</w:t>
      </w:r>
    </w:p>
    <w:p w14:paraId="4290DA1F" w14:textId="77777777" w:rsidR="000A71FA" w:rsidRPr="00D656B5" w:rsidRDefault="000A71FA" w:rsidP="00F53AB1">
      <w:pPr>
        <w:widowControl w:val="0"/>
        <w:numPr>
          <w:ilvl w:val="0"/>
          <w:numId w:val="95"/>
        </w:numPr>
        <w:tabs>
          <w:tab w:val="left" w:pos="1052"/>
        </w:tabs>
        <w:spacing w:before="2" w:after="0" w:line="240" w:lineRule="auto"/>
        <w:ind w:right="109" w:firstLine="680"/>
        <w:jc w:val="both"/>
        <w:rPr>
          <w:rFonts w:eastAsia="Times New Roman" w:cs="Times New Roman"/>
          <w:sz w:val="20"/>
          <w:szCs w:val="20"/>
        </w:rPr>
      </w:pPr>
      <w:r w:rsidRPr="00D656B5">
        <w:rPr>
          <w:rFonts w:eastAsia="Times New Roman" w:cs="Times New Roman"/>
          <w:spacing w:val="-1"/>
          <w:sz w:val="20"/>
          <w:szCs w:val="20"/>
        </w:rPr>
        <w:t>имеют</w:t>
      </w:r>
      <w:r w:rsidRPr="00D656B5">
        <w:rPr>
          <w:rFonts w:eastAsia="Times New Roman" w:cs="Times New Roman"/>
          <w:sz w:val="20"/>
          <w:szCs w:val="20"/>
        </w:rPr>
        <w:t xml:space="preserve"> </w:t>
      </w:r>
      <w:r w:rsidRPr="00D656B5">
        <w:rPr>
          <w:rFonts w:eastAsia="Times New Roman" w:cs="Times New Roman"/>
          <w:spacing w:val="-1"/>
          <w:sz w:val="20"/>
          <w:szCs w:val="20"/>
        </w:rPr>
        <w:t>вид,</w:t>
      </w:r>
      <w:r w:rsidRPr="00D656B5">
        <w:rPr>
          <w:rFonts w:eastAsia="Times New Roman" w:cs="Times New Roman"/>
          <w:spacing w:val="1"/>
          <w:sz w:val="20"/>
          <w:szCs w:val="20"/>
        </w:rPr>
        <w:t xml:space="preserve"> </w:t>
      </w:r>
      <w:r w:rsidRPr="00D656B5">
        <w:rPr>
          <w:rFonts w:eastAsia="Times New Roman" w:cs="Times New Roman"/>
          <w:spacing w:val="-1"/>
          <w:sz w:val="20"/>
          <w:szCs w:val="20"/>
        </w:rPr>
        <w:t>виды</w:t>
      </w:r>
      <w:r w:rsidRPr="00D656B5">
        <w:rPr>
          <w:rFonts w:eastAsia="Times New Roman" w:cs="Times New Roman"/>
          <w:spacing w:val="1"/>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5"/>
          <w:sz w:val="20"/>
          <w:szCs w:val="20"/>
        </w:rPr>
        <w:t xml:space="preserve"> </w:t>
      </w:r>
      <w:r w:rsidRPr="00D656B5">
        <w:rPr>
          <w:rFonts w:eastAsia="Times New Roman" w:cs="Times New Roman"/>
          <w:spacing w:val="-1"/>
          <w:sz w:val="20"/>
          <w:szCs w:val="20"/>
        </w:rPr>
        <w:t>которые</w:t>
      </w:r>
      <w:r w:rsidRPr="00D656B5">
        <w:rPr>
          <w:rFonts w:eastAsia="Times New Roman" w:cs="Times New Roman"/>
          <w:spacing w:val="3"/>
          <w:sz w:val="20"/>
          <w:szCs w:val="20"/>
        </w:rPr>
        <w:t xml:space="preserve"> </w:t>
      </w:r>
      <w:r w:rsidRPr="00D656B5">
        <w:rPr>
          <w:rFonts w:eastAsia="Times New Roman" w:cs="Times New Roman"/>
          <w:spacing w:val="-1"/>
          <w:sz w:val="20"/>
          <w:szCs w:val="20"/>
        </w:rPr>
        <w:t>поименованы</w:t>
      </w:r>
      <w:r w:rsidRPr="00D656B5">
        <w:rPr>
          <w:rFonts w:eastAsia="Times New Roman" w:cs="Times New Roman"/>
          <w:spacing w:val="1"/>
          <w:sz w:val="20"/>
          <w:szCs w:val="20"/>
        </w:rPr>
        <w:t xml:space="preserve"> </w:t>
      </w:r>
      <w:r w:rsidRPr="00D656B5">
        <w:rPr>
          <w:rFonts w:eastAsia="Times New Roman" w:cs="Times New Roman"/>
          <w:spacing w:val="-1"/>
          <w:sz w:val="20"/>
          <w:szCs w:val="20"/>
        </w:rPr>
        <w:t>как</w:t>
      </w:r>
      <w:r w:rsidRPr="00D656B5">
        <w:rPr>
          <w:rFonts w:eastAsia="Times New Roman" w:cs="Times New Roman"/>
          <w:spacing w:val="2"/>
          <w:sz w:val="20"/>
          <w:szCs w:val="20"/>
        </w:rPr>
        <w:t xml:space="preserve"> </w:t>
      </w:r>
      <w:r w:rsidRPr="00D656B5">
        <w:rPr>
          <w:rFonts w:eastAsia="Times New Roman" w:cs="Times New Roman"/>
          <w:spacing w:val="-1"/>
          <w:sz w:val="20"/>
          <w:szCs w:val="20"/>
        </w:rPr>
        <w:t>разрешенные</w:t>
      </w:r>
      <w:r w:rsidRPr="00D656B5">
        <w:rPr>
          <w:rFonts w:eastAsia="Times New Roman" w:cs="Times New Roman"/>
          <w:spacing w:val="49"/>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4"/>
          <w:sz w:val="20"/>
          <w:szCs w:val="20"/>
        </w:rPr>
        <w:t xml:space="preserve"> </w:t>
      </w:r>
      <w:r w:rsidRPr="00D656B5">
        <w:rPr>
          <w:rFonts w:eastAsia="Times New Roman" w:cs="Times New Roman"/>
          <w:spacing w:val="-1"/>
          <w:sz w:val="20"/>
          <w:szCs w:val="20"/>
        </w:rPr>
        <w:t>соответствующих</w:t>
      </w:r>
      <w:r w:rsidRPr="00D656B5">
        <w:rPr>
          <w:rFonts w:eastAsia="Times New Roman" w:cs="Times New Roman"/>
          <w:spacing w:val="81"/>
          <w:sz w:val="20"/>
          <w:szCs w:val="20"/>
        </w:rPr>
        <w:t xml:space="preserve"> </w:t>
      </w:r>
      <w:r w:rsidRPr="00D656B5">
        <w:rPr>
          <w:rFonts w:eastAsia="Times New Roman" w:cs="Times New Roman"/>
          <w:sz w:val="20"/>
          <w:szCs w:val="20"/>
        </w:rPr>
        <w:t>территориальных</w:t>
      </w:r>
      <w:r w:rsidRPr="00D656B5">
        <w:rPr>
          <w:rFonts w:eastAsia="Times New Roman" w:cs="Times New Roman"/>
          <w:spacing w:val="17"/>
          <w:sz w:val="20"/>
          <w:szCs w:val="20"/>
        </w:rPr>
        <w:t xml:space="preserve"> </w:t>
      </w:r>
      <w:r w:rsidRPr="00D656B5">
        <w:rPr>
          <w:rFonts w:eastAsia="Times New Roman" w:cs="Times New Roman"/>
          <w:sz w:val="20"/>
          <w:szCs w:val="20"/>
        </w:rPr>
        <w:t>зон</w:t>
      </w:r>
      <w:r w:rsidRPr="00D656B5">
        <w:rPr>
          <w:rFonts w:eastAsia="Times New Roman" w:cs="Times New Roman"/>
          <w:spacing w:val="18"/>
          <w:sz w:val="20"/>
          <w:szCs w:val="20"/>
        </w:rPr>
        <w:t xml:space="preserve"> </w:t>
      </w:r>
      <w:r w:rsidRPr="00D656B5">
        <w:rPr>
          <w:rFonts w:eastAsia="Times New Roman" w:cs="Times New Roman"/>
          <w:sz w:val="20"/>
          <w:szCs w:val="20"/>
        </w:rPr>
        <w:t>(Часть</w:t>
      </w:r>
      <w:r w:rsidRPr="00D656B5">
        <w:rPr>
          <w:rFonts w:eastAsia="Times New Roman" w:cs="Times New Roman"/>
          <w:spacing w:val="19"/>
          <w:sz w:val="20"/>
          <w:szCs w:val="20"/>
        </w:rPr>
        <w:t xml:space="preserve"> </w:t>
      </w:r>
      <w:r w:rsidRPr="00D656B5">
        <w:rPr>
          <w:rFonts w:eastAsia="Times New Roman" w:cs="Times New Roman"/>
          <w:sz w:val="20"/>
          <w:szCs w:val="20"/>
          <w:lang w:val="en-US"/>
        </w:rPr>
        <w:t>III</w:t>
      </w:r>
      <w:r w:rsidRPr="00D656B5">
        <w:rPr>
          <w:rFonts w:eastAsia="Times New Roman" w:cs="Times New Roman"/>
          <w:spacing w:val="19"/>
          <w:sz w:val="20"/>
          <w:szCs w:val="20"/>
        </w:rPr>
        <w:t xml:space="preserve"> </w:t>
      </w:r>
      <w:r w:rsidRPr="00D656B5">
        <w:rPr>
          <w:rFonts w:eastAsia="Times New Roman" w:cs="Times New Roman"/>
          <w:sz w:val="20"/>
          <w:szCs w:val="20"/>
        </w:rPr>
        <w:t>настоящих</w:t>
      </w:r>
      <w:r w:rsidRPr="00D656B5">
        <w:rPr>
          <w:rFonts w:eastAsia="Times New Roman" w:cs="Times New Roman"/>
          <w:spacing w:val="17"/>
          <w:sz w:val="20"/>
          <w:szCs w:val="20"/>
        </w:rPr>
        <w:t xml:space="preserve"> </w:t>
      </w:r>
      <w:r w:rsidRPr="00D656B5">
        <w:rPr>
          <w:rFonts w:eastAsia="Times New Roman" w:cs="Times New Roman"/>
          <w:sz w:val="20"/>
          <w:szCs w:val="20"/>
        </w:rPr>
        <w:t>Правил),</w:t>
      </w:r>
      <w:r w:rsidRPr="00D656B5">
        <w:rPr>
          <w:rFonts w:eastAsia="Times New Roman" w:cs="Times New Roman"/>
          <w:spacing w:val="19"/>
          <w:sz w:val="20"/>
          <w:szCs w:val="20"/>
        </w:rPr>
        <w:t xml:space="preserve"> </w:t>
      </w:r>
      <w:r w:rsidRPr="00D656B5">
        <w:rPr>
          <w:rFonts w:eastAsia="Times New Roman" w:cs="Times New Roman"/>
          <w:spacing w:val="-2"/>
          <w:sz w:val="20"/>
          <w:szCs w:val="20"/>
        </w:rPr>
        <w:t>но</w:t>
      </w:r>
      <w:r w:rsidRPr="00D656B5">
        <w:rPr>
          <w:rFonts w:eastAsia="Times New Roman" w:cs="Times New Roman"/>
          <w:spacing w:val="25"/>
          <w:sz w:val="20"/>
          <w:szCs w:val="20"/>
        </w:rPr>
        <w:t xml:space="preserve"> </w:t>
      </w:r>
      <w:r w:rsidRPr="00D656B5">
        <w:rPr>
          <w:rFonts w:eastAsia="Times New Roman" w:cs="Times New Roman"/>
          <w:spacing w:val="-1"/>
          <w:sz w:val="20"/>
          <w:szCs w:val="20"/>
        </w:rPr>
        <w:t>расположены</w:t>
      </w:r>
      <w:r w:rsidRPr="00D656B5">
        <w:rPr>
          <w:rFonts w:eastAsia="Times New Roman" w:cs="Times New Roman"/>
          <w:spacing w:val="23"/>
          <w:sz w:val="20"/>
          <w:szCs w:val="20"/>
        </w:rPr>
        <w:t xml:space="preserve"> </w:t>
      </w:r>
      <w:r w:rsidRPr="00D656B5">
        <w:rPr>
          <w:rFonts w:eastAsia="Times New Roman" w:cs="Times New Roman"/>
          <w:sz w:val="20"/>
          <w:szCs w:val="20"/>
        </w:rPr>
        <w:t>в</w:t>
      </w:r>
      <w:r w:rsidRPr="00D656B5">
        <w:rPr>
          <w:rFonts w:eastAsia="Times New Roman" w:cs="Times New Roman"/>
          <w:spacing w:val="19"/>
          <w:sz w:val="20"/>
          <w:szCs w:val="20"/>
        </w:rPr>
        <w:t xml:space="preserve"> </w:t>
      </w:r>
      <w:r w:rsidRPr="00D656B5">
        <w:rPr>
          <w:rFonts w:eastAsia="Times New Roman" w:cs="Times New Roman"/>
          <w:spacing w:val="-1"/>
          <w:sz w:val="20"/>
          <w:szCs w:val="20"/>
        </w:rPr>
        <w:t>границах</w:t>
      </w:r>
      <w:r w:rsidRPr="00D656B5">
        <w:rPr>
          <w:rFonts w:eastAsia="Times New Roman" w:cs="Times New Roman"/>
          <w:spacing w:val="17"/>
          <w:sz w:val="20"/>
          <w:szCs w:val="20"/>
        </w:rPr>
        <w:t xml:space="preserve"> </w:t>
      </w:r>
      <w:r w:rsidRPr="00D656B5">
        <w:rPr>
          <w:rFonts w:eastAsia="Times New Roman" w:cs="Times New Roman"/>
          <w:spacing w:val="1"/>
          <w:sz w:val="20"/>
          <w:szCs w:val="20"/>
        </w:rPr>
        <w:t>зон</w:t>
      </w:r>
      <w:r w:rsidRPr="00D656B5">
        <w:rPr>
          <w:rFonts w:eastAsia="Times New Roman" w:cs="Times New Roman"/>
          <w:spacing w:val="22"/>
          <w:sz w:val="20"/>
          <w:szCs w:val="20"/>
        </w:rPr>
        <w:t xml:space="preserve"> </w:t>
      </w:r>
      <w:r w:rsidRPr="00D656B5">
        <w:rPr>
          <w:rFonts w:eastAsia="Times New Roman" w:cs="Times New Roman"/>
          <w:sz w:val="20"/>
          <w:szCs w:val="20"/>
        </w:rPr>
        <w:t>с</w:t>
      </w:r>
      <w:r w:rsidRPr="00D656B5">
        <w:rPr>
          <w:rFonts w:eastAsia="Times New Roman" w:cs="Times New Roman"/>
          <w:spacing w:val="17"/>
          <w:sz w:val="20"/>
          <w:szCs w:val="20"/>
        </w:rPr>
        <w:t xml:space="preserve"> </w:t>
      </w:r>
      <w:r w:rsidRPr="00D656B5">
        <w:rPr>
          <w:rFonts w:eastAsia="Times New Roman" w:cs="Times New Roman"/>
          <w:spacing w:val="-1"/>
          <w:sz w:val="20"/>
          <w:szCs w:val="20"/>
        </w:rPr>
        <w:t>особыми</w:t>
      </w:r>
      <w:r w:rsidRPr="00D656B5">
        <w:rPr>
          <w:rFonts w:eastAsia="Times New Roman" w:cs="Times New Roman"/>
          <w:spacing w:val="22"/>
          <w:sz w:val="20"/>
          <w:szCs w:val="20"/>
        </w:rPr>
        <w:t xml:space="preserve"> </w:t>
      </w:r>
      <w:r w:rsidRPr="00D656B5">
        <w:rPr>
          <w:rFonts w:eastAsia="Times New Roman" w:cs="Times New Roman"/>
          <w:spacing w:val="-1"/>
          <w:sz w:val="20"/>
          <w:szCs w:val="20"/>
        </w:rPr>
        <w:t>условиями,</w:t>
      </w:r>
      <w:r w:rsidRPr="00D656B5">
        <w:rPr>
          <w:rFonts w:eastAsia="Times New Roman" w:cs="Times New Roman"/>
          <w:spacing w:val="23"/>
          <w:sz w:val="20"/>
          <w:szCs w:val="20"/>
        </w:rPr>
        <w:t xml:space="preserve"> </w:t>
      </w:r>
      <w:r w:rsidRPr="00D656B5">
        <w:rPr>
          <w:rFonts w:eastAsia="Times New Roman" w:cs="Times New Roman"/>
          <w:sz w:val="20"/>
          <w:szCs w:val="20"/>
        </w:rPr>
        <w:t>в</w:t>
      </w:r>
      <w:r w:rsidRPr="00D656B5">
        <w:rPr>
          <w:rFonts w:eastAsia="Times New Roman" w:cs="Times New Roman"/>
          <w:spacing w:val="48"/>
          <w:sz w:val="20"/>
          <w:szCs w:val="20"/>
        </w:rPr>
        <w:t xml:space="preserve"> </w:t>
      </w:r>
      <w:r w:rsidRPr="00D656B5">
        <w:rPr>
          <w:rFonts w:eastAsia="Times New Roman" w:cs="Times New Roman"/>
          <w:spacing w:val="-1"/>
          <w:sz w:val="20"/>
          <w:szCs w:val="20"/>
        </w:rPr>
        <w:t>пределах</w:t>
      </w:r>
      <w:r w:rsidRPr="00D656B5">
        <w:rPr>
          <w:rFonts w:eastAsia="Times New Roman" w:cs="Times New Roman"/>
          <w:spacing w:val="19"/>
          <w:sz w:val="20"/>
          <w:szCs w:val="20"/>
        </w:rPr>
        <w:t xml:space="preserve"> </w:t>
      </w:r>
      <w:r w:rsidRPr="00D656B5">
        <w:rPr>
          <w:rFonts w:eastAsia="Times New Roman" w:cs="Times New Roman"/>
          <w:sz w:val="20"/>
          <w:szCs w:val="20"/>
        </w:rPr>
        <w:t>которых</w:t>
      </w:r>
      <w:r w:rsidRPr="00D656B5">
        <w:rPr>
          <w:rFonts w:eastAsia="Times New Roman" w:cs="Times New Roman"/>
          <w:spacing w:val="19"/>
          <w:sz w:val="20"/>
          <w:szCs w:val="20"/>
        </w:rPr>
        <w:t xml:space="preserve"> </w:t>
      </w:r>
      <w:r w:rsidRPr="00D656B5">
        <w:rPr>
          <w:rFonts w:eastAsia="Times New Roman" w:cs="Times New Roman"/>
          <w:sz w:val="20"/>
          <w:szCs w:val="20"/>
        </w:rPr>
        <w:t>не</w:t>
      </w:r>
      <w:r w:rsidRPr="00D656B5">
        <w:rPr>
          <w:rFonts w:eastAsia="Times New Roman" w:cs="Times New Roman"/>
          <w:spacing w:val="23"/>
          <w:sz w:val="20"/>
          <w:szCs w:val="20"/>
        </w:rPr>
        <w:t xml:space="preserve"> </w:t>
      </w:r>
      <w:r w:rsidRPr="00D656B5">
        <w:rPr>
          <w:rFonts w:eastAsia="Times New Roman" w:cs="Times New Roman"/>
          <w:spacing w:val="-1"/>
          <w:sz w:val="20"/>
          <w:szCs w:val="20"/>
        </w:rPr>
        <w:t>предусмотрено</w:t>
      </w:r>
      <w:r w:rsidRPr="00D656B5">
        <w:rPr>
          <w:rFonts w:eastAsia="Times New Roman" w:cs="Times New Roman"/>
          <w:spacing w:val="27"/>
          <w:sz w:val="20"/>
          <w:szCs w:val="20"/>
        </w:rPr>
        <w:t xml:space="preserve"> </w:t>
      </w:r>
      <w:r w:rsidRPr="00D656B5">
        <w:rPr>
          <w:rFonts w:eastAsia="Times New Roman" w:cs="Times New Roman"/>
          <w:spacing w:val="-1"/>
          <w:sz w:val="20"/>
          <w:szCs w:val="20"/>
        </w:rPr>
        <w:t>размещение</w:t>
      </w:r>
      <w:r w:rsidRPr="00D656B5">
        <w:rPr>
          <w:rFonts w:eastAsia="Times New Roman" w:cs="Times New Roman"/>
          <w:spacing w:val="23"/>
          <w:sz w:val="20"/>
          <w:szCs w:val="20"/>
        </w:rPr>
        <w:t xml:space="preserve"> </w:t>
      </w:r>
      <w:r w:rsidRPr="00D656B5">
        <w:rPr>
          <w:rFonts w:eastAsia="Times New Roman" w:cs="Times New Roman"/>
          <w:spacing w:val="-1"/>
          <w:sz w:val="20"/>
          <w:szCs w:val="20"/>
        </w:rPr>
        <w:t>соответствующих</w:t>
      </w:r>
      <w:r w:rsidRPr="00D656B5">
        <w:rPr>
          <w:rFonts w:eastAsia="Times New Roman" w:cs="Times New Roman"/>
          <w:spacing w:val="19"/>
          <w:sz w:val="20"/>
          <w:szCs w:val="20"/>
        </w:rPr>
        <w:t xml:space="preserve"> </w:t>
      </w:r>
      <w:r w:rsidRPr="00D656B5">
        <w:rPr>
          <w:rFonts w:eastAsia="Times New Roman" w:cs="Times New Roman"/>
          <w:sz w:val="20"/>
          <w:szCs w:val="20"/>
        </w:rPr>
        <w:t>объектов</w:t>
      </w:r>
      <w:r w:rsidRPr="00D656B5">
        <w:rPr>
          <w:rFonts w:eastAsia="Times New Roman" w:cs="Times New Roman"/>
          <w:spacing w:val="25"/>
          <w:sz w:val="20"/>
          <w:szCs w:val="20"/>
        </w:rPr>
        <w:t xml:space="preserve"> </w:t>
      </w:r>
      <w:r w:rsidRPr="00D656B5">
        <w:rPr>
          <w:rFonts w:eastAsia="Times New Roman" w:cs="Times New Roman"/>
          <w:spacing w:val="-1"/>
          <w:sz w:val="20"/>
          <w:szCs w:val="20"/>
        </w:rPr>
        <w:t>согласно</w:t>
      </w:r>
      <w:r w:rsidRPr="00D656B5">
        <w:rPr>
          <w:rFonts w:eastAsia="Times New Roman" w:cs="Times New Roman"/>
          <w:spacing w:val="23"/>
          <w:sz w:val="20"/>
          <w:szCs w:val="20"/>
        </w:rPr>
        <w:t xml:space="preserve"> </w:t>
      </w:r>
      <w:r w:rsidRPr="00D656B5">
        <w:rPr>
          <w:rFonts w:eastAsia="Times New Roman" w:cs="Times New Roman"/>
          <w:sz w:val="20"/>
          <w:szCs w:val="20"/>
        </w:rPr>
        <w:t>статьям</w:t>
      </w:r>
      <w:r w:rsidRPr="00D656B5">
        <w:rPr>
          <w:rFonts w:eastAsia="Times New Roman" w:cs="Times New Roman"/>
          <w:spacing w:val="25"/>
          <w:sz w:val="20"/>
          <w:szCs w:val="20"/>
        </w:rPr>
        <w:t xml:space="preserve"> </w:t>
      </w:r>
      <w:proofErr w:type="gramStart"/>
      <w:r w:rsidRPr="00D656B5">
        <w:rPr>
          <w:rFonts w:eastAsia="Times New Roman" w:cs="Times New Roman"/>
          <w:spacing w:val="-1"/>
          <w:sz w:val="20"/>
          <w:szCs w:val="20"/>
        </w:rPr>
        <w:t>части</w:t>
      </w:r>
      <w:proofErr w:type="gramEnd"/>
      <w:r w:rsidRPr="00D656B5">
        <w:rPr>
          <w:rFonts w:eastAsia="Times New Roman" w:cs="Times New Roman"/>
          <w:spacing w:val="25"/>
          <w:sz w:val="20"/>
          <w:szCs w:val="20"/>
        </w:rPr>
        <w:t xml:space="preserve"> </w:t>
      </w:r>
      <w:r w:rsidRPr="00D656B5">
        <w:rPr>
          <w:rFonts w:eastAsia="Times New Roman" w:cs="Times New Roman"/>
          <w:spacing w:val="-1"/>
          <w:sz w:val="20"/>
          <w:szCs w:val="20"/>
          <w:lang w:val="en-US"/>
        </w:rPr>
        <w:t>III</w:t>
      </w:r>
      <w:r w:rsidRPr="00D656B5">
        <w:rPr>
          <w:rFonts w:eastAsia="Times New Roman" w:cs="Times New Roman"/>
          <w:spacing w:val="77"/>
          <w:sz w:val="20"/>
          <w:szCs w:val="20"/>
        </w:rPr>
        <w:t xml:space="preserve"> </w:t>
      </w:r>
      <w:r w:rsidRPr="00D656B5">
        <w:rPr>
          <w:rFonts w:eastAsia="Times New Roman" w:cs="Times New Roman"/>
          <w:spacing w:val="-1"/>
          <w:sz w:val="20"/>
          <w:szCs w:val="20"/>
        </w:rPr>
        <w:t>настоящих</w:t>
      </w:r>
      <w:r w:rsidRPr="00D656B5">
        <w:rPr>
          <w:rFonts w:eastAsia="Times New Roman" w:cs="Times New Roman"/>
          <w:spacing w:val="-3"/>
          <w:sz w:val="20"/>
          <w:szCs w:val="20"/>
        </w:rPr>
        <w:t xml:space="preserve"> </w:t>
      </w:r>
      <w:r w:rsidRPr="00D656B5">
        <w:rPr>
          <w:rFonts w:eastAsia="Times New Roman" w:cs="Times New Roman"/>
          <w:spacing w:val="-1"/>
          <w:sz w:val="20"/>
          <w:szCs w:val="20"/>
        </w:rPr>
        <w:t>Правил;</w:t>
      </w:r>
    </w:p>
    <w:p w14:paraId="4A0CAC88" w14:textId="77777777" w:rsidR="000A71FA" w:rsidRPr="00D656B5" w:rsidRDefault="000A71FA" w:rsidP="00F53AB1">
      <w:pPr>
        <w:widowControl w:val="0"/>
        <w:numPr>
          <w:ilvl w:val="0"/>
          <w:numId w:val="95"/>
        </w:numPr>
        <w:tabs>
          <w:tab w:val="left" w:pos="1016"/>
        </w:tabs>
        <w:spacing w:before="2" w:after="0" w:line="237" w:lineRule="auto"/>
        <w:ind w:right="105" w:firstLine="680"/>
        <w:jc w:val="both"/>
        <w:rPr>
          <w:rFonts w:eastAsia="Times New Roman" w:cs="Times New Roman"/>
          <w:sz w:val="20"/>
          <w:szCs w:val="20"/>
        </w:rPr>
      </w:pPr>
      <w:r w:rsidRPr="00D656B5">
        <w:rPr>
          <w:rFonts w:eastAsia="Times New Roman" w:cs="Times New Roman"/>
          <w:spacing w:val="-1"/>
          <w:sz w:val="20"/>
          <w:szCs w:val="20"/>
        </w:rPr>
        <w:t>имеют</w:t>
      </w:r>
      <w:r w:rsidRPr="00D656B5">
        <w:rPr>
          <w:rFonts w:eastAsia="Times New Roman" w:cs="Times New Roman"/>
          <w:spacing w:val="14"/>
          <w:sz w:val="20"/>
          <w:szCs w:val="20"/>
        </w:rPr>
        <w:t xml:space="preserve"> </w:t>
      </w:r>
      <w:r w:rsidRPr="00D656B5">
        <w:rPr>
          <w:rFonts w:eastAsia="Times New Roman" w:cs="Times New Roman"/>
          <w:spacing w:val="-1"/>
          <w:sz w:val="20"/>
          <w:szCs w:val="20"/>
        </w:rPr>
        <w:t>параметры</w:t>
      </w:r>
      <w:r w:rsidRPr="00D656B5">
        <w:rPr>
          <w:rFonts w:eastAsia="Times New Roman" w:cs="Times New Roman"/>
          <w:spacing w:val="15"/>
          <w:sz w:val="20"/>
          <w:szCs w:val="20"/>
        </w:rPr>
        <w:t xml:space="preserve"> </w:t>
      </w:r>
      <w:r w:rsidRPr="00D656B5">
        <w:rPr>
          <w:rFonts w:eastAsia="Times New Roman" w:cs="Times New Roman"/>
          <w:sz w:val="20"/>
          <w:szCs w:val="20"/>
        </w:rPr>
        <w:t>меньше</w:t>
      </w:r>
      <w:r w:rsidRPr="00D656B5">
        <w:rPr>
          <w:rFonts w:eastAsia="Times New Roman" w:cs="Times New Roman"/>
          <w:spacing w:val="13"/>
          <w:sz w:val="20"/>
          <w:szCs w:val="20"/>
        </w:rPr>
        <w:t xml:space="preserve"> </w:t>
      </w:r>
      <w:r w:rsidRPr="00D656B5">
        <w:rPr>
          <w:rFonts w:eastAsia="Times New Roman" w:cs="Times New Roman"/>
          <w:spacing w:val="-1"/>
          <w:sz w:val="20"/>
          <w:szCs w:val="20"/>
        </w:rPr>
        <w:t>(площадь</w:t>
      </w:r>
      <w:r w:rsidRPr="00D656B5">
        <w:rPr>
          <w:rFonts w:eastAsia="Times New Roman" w:cs="Times New Roman"/>
          <w:spacing w:val="18"/>
          <w:sz w:val="20"/>
          <w:szCs w:val="20"/>
        </w:rPr>
        <w:t xml:space="preserve"> </w:t>
      </w:r>
      <w:r w:rsidRPr="00D656B5">
        <w:rPr>
          <w:rFonts w:eastAsia="Times New Roman" w:cs="Times New Roman"/>
          <w:sz w:val="20"/>
          <w:szCs w:val="20"/>
        </w:rPr>
        <w:t>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линейные</w:t>
      </w:r>
      <w:r w:rsidRPr="00D656B5">
        <w:rPr>
          <w:rFonts w:eastAsia="Times New Roman" w:cs="Times New Roman"/>
          <w:spacing w:val="17"/>
          <w:sz w:val="20"/>
          <w:szCs w:val="20"/>
        </w:rPr>
        <w:t xml:space="preserve"> </w:t>
      </w:r>
      <w:r w:rsidRPr="00D656B5">
        <w:rPr>
          <w:rFonts w:eastAsia="Times New Roman" w:cs="Times New Roman"/>
          <w:spacing w:val="-1"/>
          <w:sz w:val="20"/>
          <w:szCs w:val="20"/>
        </w:rPr>
        <w:t>размеры</w:t>
      </w:r>
      <w:r w:rsidRPr="00D656B5">
        <w:rPr>
          <w:rFonts w:eastAsia="Times New Roman" w:cs="Times New Roman"/>
          <w:spacing w:val="19"/>
          <w:sz w:val="20"/>
          <w:szCs w:val="20"/>
        </w:rPr>
        <w:t xml:space="preserve"> </w:t>
      </w:r>
      <w:r w:rsidRPr="00D656B5">
        <w:rPr>
          <w:rFonts w:eastAsia="Times New Roman" w:cs="Times New Roman"/>
          <w:spacing w:val="-1"/>
          <w:sz w:val="20"/>
          <w:szCs w:val="20"/>
        </w:rPr>
        <w:t>земельных</w:t>
      </w:r>
      <w:r w:rsidRPr="00D656B5">
        <w:rPr>
          <w:rFonts w:eastAsia="Times New Roman" w:cs="Times New Roman"/>
          <w:spacing w:val="13"/>
          <w:sz w:val="20"/>
          <w:szCs w:val="20"/>
        </w:rPr>
        <w:t xml:space="preserve"> </w:t>
      </w:r>
      <w:r w:rsidRPr="00D656B5">
        <w:rPr>
          <w:rFonts w:eastAsia="Times New Roman" w:cs="Times New Roman"/>
          <w:sz w:val="20"/>
          <w:szCs w:val="20"/>
        </w:rPr>
        <w:t>участков,</w:t>
      </w:r>
      <w:r w:rsidRPr="00D656B5">
        <w:rPr>
          <w:rFonts w:eastAsia="Times New Roman" w:cs="Times New Roman"/>
          <w:spacing w:val="15"/>
          <w:sz w:val="20"/>
          <w:szCs w:val="20"/>
        </w:rPr>
        <w:t xml:space="preserve"> </w:t>
      </w:r>
      <w:r w:rsidRPr="00D656B5">
        <w:rPr>
          <w:rFonts w:eastAsia="Times New Roman" w:cs="Times New Roman"/>
          <w:spacing w:val="-1"/>
          <w:sz w:val="20"/>
          <w:szCs w:val="20"/>
        </w:rPr>
        <w:t>отступы</w:t>
      </w:r>
      <w:r w:rsidRPr="00D656B5">
        <w:rPr>
          <w:rFonts w:eastAsia="Times New Roman" w:cs="Times New Roman"/>
          <w:spacing w:val="19"/>
          <w:sz w:val="20"/>
          <w:szCs w:val="20"/>
        </w:rPr>
        <w:t xml:space="preserve"> </w:t>
      </w:r>
      <w:r w:rsidRPr="00D656B5">
        <w:rPr>
          <w:rFonts w:eastAsia="Times New Roman" w:cs="Times New Roman"/>
          <w:spacing w:val="-1"/>
          <w:sz w:val="20"/>
          <w:szCs w:val="20"/>
        </w:rPr>
        <w:t>построек</w:t>
      </w:r>
      <w:r w:rsidRPr="00D656B5">
        <w:rPr>
          <w:rFonts w:eastAsia="Times New Roman" w:cs="Times New Roman"/>
          <w:spacing w:val="12"/>
          <w:sz w:val="20"/>
          <w:szCs w:val="20"/>
        </w:rPr>
        <w:t xml:space="preserve"> </w:t>
      </w:r>
      <w:r w:rsidRPr="00D656B5">
        <w:rPr>
          <w:rFonts w:eastAsia="Times New Roman" w:cs="Times New Roman"/>
          <w:spacing w:val="1"/>
          <w:sz w:val="20"/>
          <w:szCs w:val="20"/>
        </w:rPr>
        <w:t>от</w:t>
      </w:r>
      <w:r w:rsidRPr="00D656B5">
        <w:rPr>
          <w:rFonts w:eastAsia="Times New Roman" w:cs="Times New Roman"/>
          <w:spacing w:val="75"/>
          <w:sz w:val="20"/>
          <w:szCs w:val="20"/>
        </w:rPr>
        <w:t xml:space="preserve"> </w:t>
      </w:r>
      <w:r w:rsidRPr="00D656B5">
        <w:rPr>
          <w:rFonts w:eastAsia="Times New Roman" w:cs="Times New Roman"/>
          <w:sz w:val="20"/>
          <w:szCs w:val="20"/>
        </w:rPr>
        <w:t>границ</w:t>
      </w:r>
      <w:r w:rsidRPr="00D656B5">
        <w:rPr>
          <w:rFonts w:eastAsia="Times New Roman" w:cs="Times New Roman"/>
          <w:spacing w:val="6"/>
          <w:sz w:val="20"/>
          <w:szCs w:val="20"/>
        </w:rPr>
        <w:t xml:space="preserve"> </w:t>
      </w:r>
      <w:r w:rsidRPr="00D656B5">
        <w:rPr>
          <w:rFonts w:eastAsia="Times New Roman" w:cs="Times New Roman"/>
          <w:spacing w:val="-2"/>
          <w:sz w:val="20"/>
          <w:szCs w:val="20"/>
        </w:rPr>
        <w:t>участка)</w:t>
      </w:r>
      <w:r w:rsidRPr="00D656B5">
        <w:rPr>
          <w:rFonts w:eastAsia="Times New Roman" w:cs="Times New Roman"/>
          <w:spacing w:val="7"/>
          <w:sz w:val="20"/>
          <w:szCs w:val="20"/>
        </w:rPr>
        <w:t xml:space="preserve"> </w:t>
      </w:r>
      <w:r w:rsidRPr="00D656B5">
        <w:rPr>
          <w:rFonts w:eastAsia="Times New Roman" w:cs="Times New Roman"/>
          <w:sz w:val="20"/>
          <w:szCs w:val="20"/>
        </w:rPr>
        <w:t>или</w:t>
      </w:r>
      <w:r w:rsidRPr="00D656B5">
        <w:rPr>
          <w:rFonts w:eastAsia="Times New Roman" w:cs="Times New Roman"/>
          <w:spacing w:val="10"/>
          <w:sz w:val="20"/>
          <w:szCs w:val="20"/>
        </w:rPr>
        <w:t xml:space="preserve"> </w:t>
      </w:r>
      <w:r w:rsidRPr="00D656B5">
        <w:rPr>
          <w:rFonts w:eastAsia="Times New Roman" w:cs="Times New Roman"/>
          <w:sz w:val="20"/>
          <w:szCs w:val="20"/>
        </w:rPr>
        <w:t>больше</w:t>
      </w:r>
      <w:r w:rsidRPr="00D656B5">
        <w:rPr>
          <w:rFonts w:eastAsia="Times New Roman" w:cs="Times New Roman"/>
          <w:spacing w:val="5"/>
          <w:sz w:val="20"/>
          <w:szCs w:val="20"/>
        </w:rPr>
        <w:t xml:space="preserve"> </w:t>
      </w:r>
      <w:r w:rsidRPr="00D656B5">
        <w:rPr>
          <w:rFonts w:eastAsia="Times New Roman" w:cs="Times New Roman"/>
          <w:spacing w:val="-1"/>
          <w:sz w:val="20"/>
          <w:szCs w:val="20"/>
        </w:rPr>
        <w:t>(плотность</w:t>
      </w:r>
      <w:r w:rsidRPr="00D656B5">
        <w:rPr>
          <w:rFonts w:eastAsia="Times New Roman" w:cs="Times New Roman"/>
          <w:spacing w:val="6"/>
          <w:sz w:val="20"/>
          <w:szCs w:val="20"/>
        </w:rPr>
        <w:t xml:space="preserve"> </w:t>
      </w:r>
      <w:r w:rsidRPr="00D656B5">
        <w:rPr>
          <w:rFonts w:eastAsia="Times New Roman" w:cs="Times New Roman"/>
          <w:sz w:val="20"/>
          <w:szCs w:val="20"/>
        </w:rPr>
        <w:t>застройки</w:t>
      </w:r>
      <w:r w:rsidRPr="00D656B5">
        <w:rPr>
          <w:rFonts w:eastAsia="Times New Roman" w:cs="Times New Roman"/>
          <w:spacing w:val="13"/>
          <w:sz w:val="20"/>
          <w:szCs w:val="20"/>
        </w:rPr>
        <w:t xml:space="preserve"> </w:t>
      </w:r>
      <w:r w:rsidRPr="00D656B5">
        <w:rPr>
          <w:rFonts w:eastAsia="Times New Roman" w:cs="Times New Roman"/>
          <w:sz w:val="20"/>
          <w:szCs w:val="20"/>
        </w:rPr>
        <w:t>-</w:t>
      </w:r>
      <w:r w:rsidRPr="00D656B5">
        <w:rPr>
          <w:rFonts w:eastAsia="Times New Roman" w:cs="Times New Roman"/>
          <w:spacing w:val="7"/>
          <w:sz w:val="20"/>
          <w:szCs w:val="20"/>
        </w:rPr>
        <w:t xml:space="preserve"> </w:t>
      </w:r>
      <w:r w:rsidRPr="00D656B5">
        <w:rPr>
          <w:rFonts w:eastAsia="Times New Roman" w:cs="Times New Roman"/>
          <w:spacing w:val="-1"/>
          <w:sz w:val="20"/>
          <w:szCs w:val="20"/>
        </w:rPr>
        <w:t>высота/этажность</w:t>
      </w:r>
      <w:r w:rsidRPr="00D656B5">
        <w:rPr>
          <w:rFonts w:eastAsia="Times New Roman" w:cs="Times New Roman"/>
          <w:spacing w:val="7"/>
          <w:sz w:val="20"/>
          <w:szCs w:val="20"/>
        </w:rPr>
        <w:t xml:space="preserve"> </w:t>
      </w:r>
      <w:r w:rsidRPr="00D656B5">
        <w:rPr>
          <w:rFonts w:eastAsia="Times New Roman" w:cs="Times New Roman"/>
          <w:spacing w:val="-1"/>
          <w:sz w:val="20"/>
          <w:szCs w:val="20"/>
        </w:rPr>
        <w:t>построек,</w:t>
      </w:r>
      <w:r w:rsidRPr="00D656B5">
        <w:rPr>
          <w:rFonts w:eastAsia="Times New Roman" w:cs="Times New Roman"/>
          <w:spacing w:val="7"/>
          <w:sz w:val="20"/>
          <w:szCs w:val="20"/>
        </w:rPr>
        <w:t xml:space="preserve"> </w:t>
      </w:r>
      <w:r w:rsidRPr="00D656B5">
        <w:rPr>
          <w:rFonts w:eastAsia="Times New Roman" w:cs="Times New Roman"/>
          <w:spacing w:val="-1"/>
          <w:sz w:val="20"/>
          <w:szCs w:val="20"/>
        </w:rPr>
        <w:t>процент</w:t>
      </w:r>
      <w:r w:rsidRPr="00D656B5">
        <w:rPr>
          <w:rFonts w:eastAsia="Times New Roman" w:cs="Times New Roman"/>
          <w:spacing w:val="6"/>
          <w:sz w:val="20"/>
          <w:szCs w:val="20"/>
        </w:rPr>
        <w:t xml:space="preserve"> </w:t>
      </w:r>
      <w:r w:rsidRPr="00D656B5">
        <w:rPr>
          <w:rFonts w:eastAsia="Times New Roman" w:cs="Times New Roman"/>
          <w:spacing w:val="-1"/>
          <w:sz w:val="20"/>
          <w:szCs w:val="20"/>
        </w:rPr>
        <w:t>застройки,</w:t>
      </w:r>
      <w:r w:rsidRPr="00D656B5">
        <w:rPr>
          <w:rFonts w:eastAsia="Times New Roman" w:cs="Times New Roman"/>
          <w:spacing w:val="79"/>
          <w:sz w:val="20"/>
          <w:szCs w:val="20"/>
        </w:rPr>
        <w:t xml:space="preserve"> </w:t>
      </w:r>
      <w:r w:rsidRPr="00D656B5">
        <w:rPr>
          <w:rFonts w:eastAsia="Times New Roman" w:cs="Times New Roman"/>
          <w:spacing w:val="-1"/>
          <w:sz w:val="20"/>
          <w:szCs w:val="20"/>
        </w:rPr>
        <w:t>коэффициент</w:t>
      </w:r>
      <w:r w:rsidRPr="00D656B5">
        <w:rPr>
          <w:rFonts w:eastAsia="Times New Roman" w:cs="Times New Roman"/>
          <w:spacing w:val="48"/>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1"/>
          <w:sz w:val="20"/>
          <w:szCs w:val="20"/>
        </w:rPr>
        <w:t xml:space="preserve"> </w:t>
      </w:r>
      <w:r w:rsidRPr="00D656B5">
        <w:rPr>
          <w:rFonts w:eastAsia="Times New Roman" w:cs="Times New Roman"/>
          <w:spacing w:val="-2"/>
          <w:sz w:val="20"/>
          <w:szCs w:val="20"/>
        </w:rPr>
        <w:t>участка)</w:t>
      </w:r>
      <w:r w:rsidRPr="00D656B5">
        <w:rPr>
          <w:rFonts w:eastAsia="Times New Roman" w:cs="Times New Roman"/>
          <w:spacing w:val="49"/>
          <w:sz w:val="20"/>
          <w:szCs w:val="20"/>
        </w:rPr>
        <w:t xml:space="preserve"> </w:t>
      </w:r>
      <w:r w:rsidRPr="00D656B5">
        <w:rPr>
          <w:rFonts w:eastAsia="Times New Roman" w:cs="Times New Roman"/>
          <w:sz w:val="20"/>
          <w:szCs w:val="20"/>
        </w:rPr>
        <w:t>значений,</w:t>
      </w:r>
      <w:r w:rsidRPr="00D656B5">
        <w:rPr>
          <w:rFonts w:eastAsia="Times New Roman" w:cs="Times New Roman"/>
          <w:spacing w:val="49"/>
          <w:sz w:val="20"/>
          <w:szCs w:val="20"/>
        </w:rPr>
        <w:t xml:space="preserve"> </w:t>
      </w:r>
      <w:r w:rsidRPr="00D656B5">
        <w:rPr>
          <w:rFonts w:eastAsia="Times New Roman" w:cs="Times New Roman"/>
          <w:spacing w:val="-1"/>
          <w:sz w:val="20"/>
          <w:szCs w:val="20"/>
        </w:rPr>
        <w:t>установленных</w:t>
      </w:r>
      <w:r w:rsidRPr="00D656B5">
        <w:rPr>
          <w:rFonts w:eastAsia="Times New Roman" w:cs="Times New Roman"/>
          <w:spacing w:val="43"/>
          <w:sz w:val="20"/>
          <w:szCs w:val="20"/>
        </w:rPr>
        <w:t xml:space="preserve"> </w:t>
      </w:r>
      <w:r w:rsidRPr="00D656B5">
        <w:rPr>
          <w:rFonts w:eastAsia="Times New Roman" w:cs="Times New Roman"/>
          <w:sz w:val="20"/>
          <w:szCs w:val="20"/>
        </w:rPr>
        <w:t>статьями</w:t>
      </w:r>
      <w:r w:rsidRPr="00D656B5">
        <w:rPr>
          <w:rFonts w:eastAsia="Times New Roman" w:cs="Times New Roman"/>
          <w:spacing w:val="48"/>
          <w:sz w:val="20"/>
          <w:szCs w:val="20"/>
        </w:rPr>
        <w:t xml:space="preserve"> </w:t>
      </w:r>
      <w:r w:rsidRPr="00D656B5">
        <w:rPr>
          <w:rFonts w:eastAsia="Times New Roman" w:cs="Times New Roman"/>
          <w:spacing w:val="-1"/>
          <w:sz w:val="20"/>
          <w:szCs w:val="20"/>
        </w:rPr>
        <w:t>Части</w:t>
      </w:r>
      <w:r w:rsidRPr="00D656B5">
        <w:rPr>
          <w:rFonts w:eastAsia="Times New Roman" w:cs="Times New Roman"/>
          <w:spacing w:val="49"/>
          <w:sz w:val="20"/>
          <w:szCs w:val="20"/>
        </w:rPr>
        <w:t xml:space="preserve"> </w:t>
      </w:r>
      <w:r w:rsidRPr="00D656B5">
        <w:rPr>
          <w:rFonts w:eastAsia="Times New Roman" w:cs="Times New Roman"/>
          <w:sz w:val="20"/>
          <w:szCs w:val="20"/>
          <w:lang w:val="en-US"/>
        </w:rPr>
        <w:t>III</w:t>
      </w:r>
      <w:r w:rsidRPr="00D656B5">
        <w:rPr>
          <w:rFonts w:eastAsia="Times New Roman" w:cs="Times New Roman"/>
          <w:spacing w:val="49"/>
          <w:sz w:val="20"/>
          <w:szCs w:val="20"/>
        </w:rPr>
        <w:t xml:space="preserve"> </w:t>
      </w:r>
      <w:r w:rsidRPr="00D656B5">
        <w:rPr>
          <w:rFonts w:eastAsia="Times New Roman" w:cs="Times New Roman"/>
          <w:spacing w:val="-1"/>
          <w:sz w:val="20"/>
          <w:szCs w:val="20"/>
        </w:rPr>
        <w:t>настоящих</w:t>
      </w:r>
      <w:r w:rsidRPr="00D656B5">
        <w:rPr>
          <w:rFonts w:eastAsia="Times New Roman" w:cs="Times New Roman"/>
          <w:spacing w:val="43"/>
          <w:sz w:val="20"/>
          <w:szCs w:val="20"/>
        </w:rPr>
        <w:t xml:space="preserve"> </w:t>
      </w:r>
      <w:r w:rsidRPr="00D656B5">
        <w:rPr>
          <w:rFonts w:eastAsia="Times New Roman" w:cs="Times New Roman"/>
          <w:spacing w:val="-1"/>
          <w:sz w:val="20"/>
          <w:szCs w:val="20"/>
        </w:rPr>
        <w:t>Правил</w:t>
      </w:r>
      <w:r w:rsidRPr="00D656B5">
        <w:rPr>
          <w:rFonts w:eastAsia="Times New Roman" w:cs="Times New Roman"/>
          <w:spacing w:val="93"/>
          <w:sz w:val="20"/>
          <w:szCs w:val="20"/>
        </w:rPr>
        <w:t xml:space="preserve"> </w:t>
      </w:r>
      <w:r w:rsidRPr="00D656B5">
        <w:rPr>
          <w:rFonts w:eastAsia="Times New Roman" w:cs="Times New Roman"/>
          <w:spacing w:val="-1"/>
          <w:sz w:val="20"/>
          <w:szCs w:val="20"/>
        </w:rPr>
        <w:t>применительно</w:t>
      </w:r>
      <w:r w:rsidRPr="00D656B5">
        <w:rPr>
          <w:rFonts w:eastAsia="Times New Roman" w:cs="Times New Roman"/>
          <w:spacing w:val="5"/>
          <w:sz w:val="20"/>
          <w:szCs w:val="20"/>
        </w:rPr>
        <w:t xml:space="preserve"> </w:t>
      </w:r>
      <w:r w:rsidRPr="00D656B5">
        <w:rPr>
          <w:rFonts w:eastAsia="Times New Roman" w:cs="Times New Roman"/>
          <w:sz w:val="20"/>
          <w:szCs w:val="20"/>
        </w:rPr>
        <w:t xml:space="preserve">к </w:t>
      </w:r>
      <w:r w:rsidRPr="00D656B5">
        <w:rPr>
          <w:rFonts w:eastAsia="Times New Roman" w:cs="Times New Roman"/>
          <w:spacing w:val="-1"/>
          <w:sz w:val="20"/>
          <w:szCs w:val="20"/>
        </w:rPr>
        <w:t>соответствующим</w:t>
      </w:r>
      <w:r w:rsidRPr="00D656B5">
        <w:rPr>
          <w:rFonts w:eastAsia="Times New Roman" w:cs="Times New Roman"/>
          <w:spacing w:val="3"/>
          <w:sz w:val="20"/>
          <w:szCs w:val="20"/>
        </w:rPr>
        <w:t xml:space="preserve"> </w:t>
      </w:r>
      <w:r w:rsidRPr="00D656B5">
        <w:rPr>
          <w:rFonts w:eastAsia="Times New Roman" w:cs="Times New Roman"/>
          <w:sz w:val="20"/>
          <w:szCs w:val="20"/>
        </w:rPr>
        <w:t>зонам.</w:t>
      </w:r>
    </w:p>
    <w:p w14:paraId="19E952BB" w14:textId="1F8B89C1" w:rsidR="00263D42" w:rsidRPr="00D656B5" w:rsidRDefault="000A71FA" w:rsidP="00F53AB1">
      <w:pPr>
        <w:widowControl w:val="0"/>
        <w:spacing w:after="0" w:line="240" w:lineRule="auto"/>
        <w:ind w:firstLine="680"/>
        <w:jc w:val="both"/>
        <w:rPr>
          <w:rFonts w:eastAsia="Calibri" w:cs="Times New Roman"/>
          <w:spacing w:val="-1"/>
          <w:sz w:val="20"/>
        </w:rPr>
      </w:pPr>
      <w:r w:rsidRPr="00D656B5">
        <w:rPr>
          <w:rFonts w:eastAsia="Calibri" w:cs="Times New Roman"/>
          <w:sz w:val="20"/>
        </w:rPr>
        <w:lastRenderedPageBreak/>
        <w:t>Отношения</w:t>
      </w:r>
      <w:r w:rsidRPr="00D656B5">
        <w:rPr>
          <w:rFonts w:eastAsia="Calibri" w:cs="Times New Roman"/>
          <w:spacing w:val="43"/>
          <w:sz w:val="20"/>
        </w:rPr>
        <w:t xml:space="preserve"> </w:t>
      </w:r>
      <w:r w:rsidRPr="00D656B5">
        <w:rPr>
          <w:rFonts w:eastAsia="Calibri" w:cs="Times New Roman"/>
          <w:spacing w:val="-2"/>
          <w:sz w:val="20"/>
        </w:rPr>
        <w:t>по</w:t>
      </w:r>
      <w:r w:rsidRPr="00D656B5">
        <w:rPr>
          <w:rFonts w:eastAsia="Calibri" w:cs="Times New Roman"/>
          <w:spacing w:val="47"/>
          <w:sz w:val="20"/>
        </w:rPr>
        <w:t xml:space="preserve"> </w:t>
      </w:r>
      <w:r w:rsidRPr="00D656B5">
        <w:rPr>
          <w:rFonts w:eastAsia="Calibri" w:cs="Times New Roman"/>
          <w:sz w:val="20"/>
        </w:rPr>
        <w:t>поводу</w:t>
      </w:r>
      <w:r w:rsidRPr="00D656B5">
        <w:rPr>
          <w:rFonts w:eastAsia="Calibri" w:cs="Times New Roman"/>
          <w:spacing w:val="39"/>
          <w:sz w:val="20"/>
        </w:rPr>
        <w:t xml:space="preserve"> </w:t>
      </w:r>
      <w:r w:rsidRPr="00D656B5">
        <w:rPr>
          <w:rFonts w:eastAsia="Calibri" w:cs="Times New Roman"/>
          <w:spacing w:val="-1"/>
          <w:sz w:val="20"/>
        </w:rPr>
        <w:t>самовольного</w:t>
      </w:r>
      <w:r w:rsidRPr="00D656B5">
        <w:rPr>
          <w:rFonts w:eastAsia="Calibri" w:cs="Times New Roman"/>
          <w:spacing w:val="47"/>
          <w:sz w:val="20"/>
        </w:rPr>
        <w:t xml:space="preserve"> </w:t>
      </w:r>
      <w:r w:rsidRPr="00D656B5">
        <w:rPr>
          <w:rFonts w:eastAsia="Calibri" w:cs="Times New Roman"/>
          <w:spacing w:val="-1"/>
          <w:sz w:val="20"/>
        </w:rPr>
        <w:t>занятия</w:t>
      </w:r>
      <w:r w:rsidRPr="00D656B5">
        <w:rPr>
          <w:rFonts w:eastAsia="Calibri" w:cs="Times New Roman"/>
          <w:spacing w:val="47"/>
          <w:sz w:val="20"/>
        </w:rPr>
        <w:t xml:space="preserve"> </w:t>
      </w:r>
      <w:r w:rsidRPr="00D656B5">
        <w:rPr>
          <w:rFonts w:eastAsia="Calibri" w:cs="Times New Roman"/>
          <w:spacing w:val="-1"/>
          <w:sz w:val="20"/>
        </w:rPr>
        <w:t>земельных</w:t>
      </w:r>
      <w:r w:rsidRPr="00D656B5">
        <w:rPr>
          <w:rFonts w:eastAsia="Calibri" w:cs="Times New Roman"/>
          <w:spacing w:val="47"/>
          <w:sz w:val="20"/>
        </w:rPr>
        <w:t xml:space="preserve"> </w:t>
      </w:r>
      <w:r w:rsidRPr="00D656B5">
        <w:rPr>
          <w:rFonts w:eastAsia="Calibri" w:cs="Times New Roman"/>
          <w:spacing w:val="-1"/>
          <w:sz w:val="20"/>
        </w:rPr>
        <w:t>участков,</w:t>
      </w:r>
      <w:r w:rsidRPr="00D656B5">
        <w:rPr>
          <w:rFonts w:eastAsia="Calibri" w:cs="Times New Roman"/>
          <w:spacing w:val="49"/>
          <w:sz w:val="20"/>
        </w:rPr>
        <w:t xml:space="preserve"> </w:t>
      </w:r>
      <w:r w:rsidRPr="00D656B5">
        <w:rPr>
          <w:rFonts w:eastAsia="Calibri" w:cs="Times New Roman"/>
          <w:spacing w:val="-1"/>
          <w:sz w:val="20"/>
        </w:rPr>
        <w:t>самовольного</w:t>
      </w:r>
      <w:r w:rsidRPr="00D656B5">
        <w:rPr>
          <w:rFonts w:eastAsia="Calibri" w:cs="Times New Roman"/>
          <w:spacing w:val="47"/>
          <w:sz w:val="20"/>
        </w:rPr>
        <w:t xml:space="preserve"> </w:t>
      </w:r>
      <w:r w:rsidRPr="00D656B5">
        <w:rPr>
          <w:rFonts w:eastAsia="Calibri" w:cs="Times New Roman"/>
          <w:spacing w:val="-1"/>
          <w:sz w:val="20"/>
        </w:rPr>
        <w:t>строительства,</w:t>
      </w:r>
      <w:r w:rsidRPr="00D656B5">
        <w:rPr>
          <w:rFonts w:eastAsia="Calibri" w:cs="Times New Roman"/>
          <w:spacing w:val="71"/>
          <w:sz w:val="20"/>
        </w:rPr>
        <w:t xml:space="preserve"> </w:t>
      </w:r>
      <w:r w:rsidRPr="00D656B5">
        <w:rPr>
          <w:rFonts w:eastAsia="Calibri" w:cs="Times New Roman"/>
          <w:spacing w:val="-1"/>
          <w:sz w:val="20"/>
        </w:rPr>
        <w:t>использования</w:t>
      </w:r>
      <w:r w:rsidRPr="00D656B5">
        <w:rPr>
          <w:rFonts w:eastAsia="Calibri" w:cs="Times New Roman"/>
          <w:spacing w:val="23"/>
          <w:sz w:val="20"/>
        </w:rPr>
        <w:t xml:space="preserve"> </w:t>
      </w:r>
      <w:r w:rsidRPr="00D656B5">
        <w:rPr>
          <w:rFonts w:eastAsia="Calibri" w:cs="Times New Roman"/>
          <w:spacing w:val="-1"/>
          <w:sz w:val="20"/>
        </w:rPr>
        <w:t>самовольно</w:t>
      </w:r>
      <w:r w:rsidRPr="00D656B5">
        <w:rPr>
          <w:rFonts w:eastAsia="Calibri" w:cs="Times New Roman"/>
          <w:spacing w:val="31"/>
          <w:sz w:val="20"/>
        </w:rPr>
        <w:t xml:space="preserve"> </w:t>
      </w:r>
      <w:r w:rsidRPr="00D656B5">
        <w:rPr>
          <w:rFonts w:eastAsia="Calibri" w:cs="Times New Roman"/>
          <w:spacing w:val="-1"/>
          <w:sz w:val="20"/>
        </w:rPr>
        <w:t>занятых</w:t>
      </w:r>
      <w:r w:rsidRPr="00D656B5">
        <w:rPr>
          <w:rFonts w:eastAsia="Calibri" w:cs="Times New Roman"/>
          <w:spacing w:val="23"/>
          <w:sz w:val="20"/>
        </w:rPr>
        <w:t xml:space="preserve"> </w:t>
      </w:r>
      <w:r w:rsidRPr="00D656B5">
        <w:rPr>
          <w:rFonts w:eastAsia="Calibri" w:cs="Times New Roman"/>
          <w:sz w:val="20"/>
        </w:rPr>
        <w:t>земельных</w:t>
      </w:r>
      <w:r w:rsidRPr="00D656B5">
        <w:rPr>
          <w:rFonts w:eastAsia="Calibri" w:cs="Times New Roman"/>
          <w:spacing w:val="27"/>
          <w:sz w:val="20"/>
        </w:rPr>
        <w:t xml:space="preserve"> </w:t>
      </w:r>
      <w:r w:rsidRPr="00D656B5">
        <w:rPr>
          <w:rFonts w:eastAsia="Calibri" w:cs="Times New Roman"/>
          <w:spacing w:val="-1"/>
          <w:sz w:val="20"/>
        </w:rPr>
        <w:t>участков</w:t>
      </w:r>
      <w:r w:rsidRPr="00D656B5">
        <w:rPr>
          <w:rFonts w:eastAsia="Calibri" w:cs="Times New Roman"/>
          <w:spacing w:val="29"/>
          <w:sz w:val="20"/>
        </w:rPr>
        <w:t xml:space="preserve"> </w:t>
      </w:r>
      <w:r w:rsidRPr="00D656B5">
        <w:rPr>
          <w:rFonts w:eastAsia="Calibri" w:cs="Times New Roman"/>
          <w:sz w:val="20"/>
        </w:rPr>
        <w:t>и</w:t>
      </w:r>
      <w:r w:rsidRPr="00D656B5">
        <w:rPr>
          <w:rFonts w:eastAsia="Calibri" w:cs="Times New Roman"/>
          <w:spacing w:val="24"/>
          <w:sz w:val="20"/>
        </w:rPr>
        <w:t xml:space="preserve"> </w:t>
      </w:r>
      <w:r w:rsidRPr="00D656B5">
        <w:rPr>
          <w:rFonts w:eastAsia="Calibri" w:cs="Times New Roman"/>
          <w:spacing w:val="-1"/>
          <w:sz w:val="20"/>
        </w:rPr>
        <w:t>самовольных</w:t>
      </w:r>
      <w:r w:rsidRPr="00D656B5">
        <w:rPr>
          <w:rFonts w:eastAsia="Calibri" w:cs="Times New Roman"/>
          <w:spacing w:val="23"/>
          <w:sz w:val="20"/>
        </w:rPr>
        <w:t xml:space="preserve"> </w:t>
      </w:r>
      <w:r w:rsidRPr="00D656B5">
        <w:rPr>
          <w:rFonts w:eastAsia="Calibri" w:cs="Times New Roman"/>
          <w:spacing w:val="-1"/>
          <w:sz w:val="20"/>
        </w:rPr>
        <w:t>построек</w:t>
      </w:r>
      <w:r w:rsidRPr="00D656B5">
        <w:rPr>
          <w:rFonts w:eastAsia="Calibri" w:cs="Times New Roman"/>
          <w:spacing w:val="26"/>
          <w:sz w:val="20"/>
        </w:rPr>
        <w:t xml:space="preserve"> </w:t>
      </w:r>
      <w:r w:rsidRPr="00D656B5">
        <w:rPr>
          <w:rFonts w:eastAsia="Calibri" w:cs="Times New Roman"/>
          <w:spacing w:val="-1"/>
          <w:sz w:val="20"/>
        </w:rPr>
        <w:t>регулируются</w:t>
      </w:r>
      <w:r w:rsidRPr="00D656B5">
        <w:rPr>
          <w:rFonts w:eastAsia="Calibri" w:cs="Times New Roman"/>
          <w:spacing w:val="73"/>
          <w:sz w:val="20"/>
        </w:rPr>
        <w:t xml:space="preserve"> </w:t>
      </w:r>
      <w:r w:rsidRPr="00D656B5">
        <w:rPr>
          <w:rFonts w:eastAsia="Calibri" w:cs="Times New Roman"/>
          <w:spacing w:val="-1"/>
          <w:sz w:val="20"/>
        </w:rPr>
        <w:t>градостроительным, гражданским</w:t>
      </w:r>
      <w:r w:rsidRPr="00D656B5">
        <w:rPr>
          <w:rFonts w:eastAsia="Calibri" w:cs="Times New Roman"/>
          <w:spacing w:val="3"/>
          <w:sz w:val="20"/>
        </w:rPr>
        <w:t xml:space="preserve"> </w:t>
      </w:r>
      <w:r w:rsidRPr="00D656B5">
        <w:rPr>
          <w:rFonts w:eastAsia="Calibri" w:cs="Times New Roman"/>
          <w:sz w:val="20"/>
        </w:rPr>
        <w:t>и</w:t>
      </w:r>
      <w:r w:rsidRPr="00D656B5">
        <w:rPr>
          <w:rFonts w:eastAsia="Calibri" w:cs="Times New Roman"/>
          <w:spacing w:val="-2"/>
          <w:sz w:val="20"/>
        </w:rPr>
        <w:t xml:space="preserve"> </w:t>
      </w:r>
      <w:r w:rsidRPr="00D656B5">
        <w:rPr>
          <w:rFonts w:eastAsia="Calibri" w:cs="Times New Roman"/>
          <w:spacing w:val="-1"/>
          <w:sz w:val="20"/>
        </w:rPr>
        <w:t>земельным законодательством.</w:t>
      </w:r>
    </w:p>
    <w:p w14:paraId="47307F43" w14:textId="77777777" w:rsidR="000A71FA" w:rsidRPr="00D656B5" w:rsidRDefault="000A71FA" w:rsidP="00F53AB1">
      <w:pPr>
        <w:widowControl w:val="0"/>
        <w:spacing w:after="0" w:line="240" w:lineRule="auto"/>
        <w:ind w:firstLine="680"/>
        <w:jc w:val="both"/>
        <w:rPr>
          <w:rFonts w:cs="Times New Roman"/>
          <w:sz w:val="20"/>
          <w:szCs w:val="20"/>
        </w:rPr>
      </w:pPr>
    </w:p>
    <w:p w14:paraId="271780B7" w14:textId="77777777" w:rsidR="00263D42" w:rsidRPr="00D656B5" w:rsidRDefault="00263D42" w:rsidP="00F53AB1">
      <w:pPr>
        <w:pStyle w:val="4"/>
        <w:keepNext w:val="0"/>
        <w:widowControl w:val="0"/>
        <w:jc w:val="both"/>
        <w:rPr>
          <w:b w:val="0"/>
          <w:sz w:val="20"/>
          <w:szCs w:val="20"/>
        </w:rPr>
      </w:pPr>
      <w:bookmarkStart w:id="27" w:name="_Toc181745293"/>
      <w:r w:rsidRPr="00D656B5">
        <w:rPr>
          <w:sz w:val="20"/>
          <w:szCs w:val="20"/>
        </w:rPr>
        <w:t>Статья 6. Использование и строительные изменения объектов недвижимости, несоответствующих Правилам.</w:t>
      </w:r>
      <w:bookmarkEnd w:id="27"/>
    </w:p>
    <w:p w14:paraId="4BB1A979" w14:textId="77777777" w:rsidR="00263D42" w:rsidRPr="00D656B5" w:rsidRDefault="00263D42" w:rsidP="00F53AB1">
      <w:pPr>
        <w:widowControl w:val="0"/>
        <w:spacing w:after="0" w:line="240" w:lineRule="auto"/>
        <w:ind w:firstLine="680"/>
        <w:jc w:val="both"/>
        <w:rPr>
          <w:rFonts w:cs="Times New Roman"/>
          <w:sz w:val="20"/>
          <w:szCs w:val="20"/>
        </w:rPr>
      </w:pPr>
    </w:p>
    <w:p w14:paraId="79BF5B40"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BB391B0" w14:textId="77777777" w:rsidR="006B21B4" w:rsidRPr="00D656B5" w:rsidRDefault="006B21B4" w:rsidP="00F53AB1">
      <w:pPr>
        <w:widowControl w:val="0"/>
        <w:spacing w:after="0" w:line="240" w:lineRule="auto"/>
        <w:ind w:firstLine="680"/>
        <w:jc w:val="both"/>
        <w:rPr>
          <w:rFonts w:cs="Times New Roman"/>
          <w:sz w:val="20"/>
          <w:szCs w:val="20"/>
        </w:rPr>
      </w:pPr>
      <w:r w:rsidRPr="00D656B5">
        <w:rPr>
          <w:rFonts w:cs="Times New Roman"/>
          <w:sz w:val="20"/>
          <w:szCs w:val="20"/>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14:paraId="22E8E1AF" w14:textId="30372DAF" w:rsidR="006B21B4" w:rsidRPr="00D656B5" w:rsidRDefault="006B21B4" w:rsidP="00F53AB1">
      <w:pPr>
        <w:widowControl w:val="0"/>
        <w:spacing w:after="0" w:line="240" w:lineRule="auto"/>
        <w:ind w:firstLine="680"/>
        <w:jc w:val="both"/>
        <w:rPr>
          <w:rFonts w:cs="Times New Roman"/>
          <w:sz w:val="20"/>
          <w:szCs w:val="20"/>
        </w:rPr>
      </w:pPr>
      <w:r w:rsidRPr="00D656B5">
        <w:rPr>
          <w:rFonts w:cs="Times New Roman"/>
          <w:sz w:val="20"/>
          <w:szCs w:val="20"/>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14:paraId="5B26BAC2" w14:textId="77777777" w:rsidR="006B21B4" w:rsidRPr="00D656B5" w:rsidRDefault="006B21B4" w:rsidP="00F53AB1">
      <w:pPr>
        <w:widowControl w:val="0"/>
        <w:spacing w:after="0" w:line="240" w:lineRule="auto"/>
        <w:ind w:firstLine="680"/>
        <w:jc w:val="both"/>
        <w:rPr>
          <w:rFonts w:cs="Times New Roman"/>
          <w:sz w:val="20"/>
          <w:szCs w:val="20"/>
        </w:rPr>
      </w:pPr>
      <w:r w:rsidRPr="00D656B5">
        <w:rPr>
          <w:rFonts w:cs="Times New Roman"/>
          <w:sz w:val="20"/>
          <w:szCs w:val="20"/>
        </w:rPr>
        <w:t>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14:paraId="77D7898D" w14:textId="77777777" w:rsidR="006B21B4" w:rsidRPr="00D656B5" w:rsidRDefault="006B21B4" w:rsidP="00F53AB1">
      <w:pPr>
        <w:widowControl w:val="0"/>
        <w:spacing w:after="0" w:line="240" w:lineRule="auto"/>
        <w:ind w:firstLine="680"/>
        <w:jc w:val="both"/>
        <w:rPr>
          <w:rFonts w:cs="Times New Roman"/>
          <w:sz w:val="20"/>
          <w:szCs w:val="20"/>
        </w:rPr>
      </w:pPr>
      <w:r w:rsidRPr="00D656B5">
        <w:rPr>
          <w:rFonts w:cs="Times New Roman"/>
          <w:sz w:val="20"/>
          <w:szCs w:val="20"/>
        </w:rPr>
        <w:t>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47B70ACA" w14:textId="22C4E7B3" w:rsidR="00263D42" w:rsidRPr="00D656B5" w:rsidRDefault="006B21B4" w:rsidP="00F53AB1">
      <w:pPr>
        <w:widowControl w:val="0"/>
        <w:spacing w:after="0" w:line="240" w:lineRule="auto"/>
        <w:ind w:firstLine="680"/>
        <w:jc w:val="both"/>
        <w:rPr>
          <w:rFonts w:cs="Times New Roman"/>
          <w:sz w:val="20"/>
          <w:szCs w:val="20"/>
        </w:rPr>
      </w:pPr>
      <w:r w:rsidRPr="00D656B5">
        <w:rPr>
          <w:rFonts w:cs="Times New Roman"/>
          <w:sz w:val="20"/>
          <w:szCs w:val="20"/>
        </w:rPr>
        <w:t>Несоответствующий вид использования недвижимости не может быть заменен на иной несоответствующий вид использования.</w:t>
      </w:r>
      <w:r w:rsidR="00263D42" w:rsidRPr="00D656B5">
        <w:rPr>
          <w:rFonts w:cs="Times New Roman"/>
          <w:sz w:val="20"/>
          <w:szCs w:val="20"/>
        </w:rPr>
        <w:t xml:space="preserve"> </w:t>
      </w:r>
    </w:p>
    <w:p w14:paraId="5425B0BD" w14:textId="77777777" w:rsidR="00263D42" w:rsidRPr="00D656B5" w:rsidRDefault="00263D42" w:rsidP="00F53AB1">
      <w:pPr>
        <w:widowControl w:val="0"/>
        <w:spacing w:after="0" w:line="240" w:lineRule="auto"/>
        <w:jc w:val="both"/>
        <w:rPr>
          <w:rFonts w:eastAsia="Calibri" w:cs="Times New Roman"/>
          <w:b/>
          <w:sz w:val="20"/>
          <w:szCs w:val="20"/>
        </w:rPr>
      </w:pPr>
      <w:r w:rsidRPr="00D656B5">
        <w:rPr>
          <w:rFonts w:cs="Times New Roman"/>
          <w:b/>
          <w:sz w:val="20"/>
          <w:szCs w:val="20"/>
        </w:rPr>
        <w:br w:type="page"/>
      </w:r>
    </w:p>
    <w:p w14:paraId="44FA15D5" w14:textId="77777777" w:rsidR="00263D42" w:rsidRPr="00D656B5" w:rsidRDefault="00263D42" w:rsidP="00F53AB1">
      <w:pPr>
        <w:pStyle w:val="2"/>
        <w:keepNext w:val="0"/>
        <w:widowControl w:val="0"/>
        <w:jc w:val="both"/>
        <w:rPr>
          <w:sz w:val="20"/>
          <w:szCs w:val="20"/>
        </w:rPr>
      </w:pPr>
      <w:bookmarkStart w:id="28" w:name="_Toc181745294"/>
      <w:r w:rsidRPr="00D656B5">
        <w:rPr>
          <w:sz w:val="20"/>
          <w:szCs w:val="20"/>
        </w:rPr>
        <w:lastRenderedPageBreak/>
        <w:t>Глава 2. Положение о регулирование землепользования и застройки органами местного самоуправления.</w:t>
      </w:r>
      <w:bookmarkEnd w:id="28"/>
    </w:p>
    <w:p w14:paraId="492457AE" w14:textId="77777777" w:rsidR="00263D42" w:rsidRPr="00D656B5" w:rsidRDefault="00263D42" w:rsidP="00F53AB1">
      <w:pPr>
        <w:widowControl w:val="0"/>
        <w:spacing w:after="0" w:line="240" w:lineRule="auto"/>
        <w:ind w:firstLine="680"/>
        <w:jc w:val="both"/>
        <w:rPr>
          <w:rFonts w:cs="Times New Roman"/>
          <w:sz w:val="20"/>
          <w:szCs w:val="20"/>
        </w:rPr>
      </w:pPr>
    </w:p>
    <w:p w14:paraId="12449D1C" w14:textId="77777777" w:rsidR="00263D42" w:rsidRPr="00D656B5" w:rsidRDefault="00263D42" w:rsidP="00F53AB1">
      <w:pPr>
        <w:pStyle w:val="3"/>
        <w:keepNext w:val="0"/>
        <w:keepLines w:val="0"/>
        <w:widowControl w:val="0"/>
        <w:jc w:val="both"/>
        <w:rPr>
          <w:rFonts w:cs="Times New Roman"/>
          <w:sz w:val="20"/>
          <w:szCs w:val="20"/>
        </w:rPr>
      </w:pPr>
      <w:bookmarkStart w:id="29" w:name="_Toc181745295"/>
      <w:r w:rsidRPr="00D656B5">
        <w:rPr>
          <w:rFonts w:cs="Times New Roman"/>
          <w:sz w:val="20"/>
          <w:szCs w:val="20"/>
        </w:rPr>
        <w:t>Раздел 3. Участники отношений, возникающих по поводу землепользования и застройки</w:t>
      </w:r>
      <w:bookmarkEnd w:id="29"/>
    </w:p>
    <w:p w14:paraId="6D4BE80D" w14:textId="77777777" w:rsidR="00263D42" w:rsidRPr="00D656B5" w:rsidRDefault="00263D42" w:rsidP="00F53AB1">
      <w:pPr>
        <w:widowControl w:val="0"/>
        <w:spacing w:after="0" w:line="240" w:lineRule="auto"/>
        <w:ind w:firstLine="680"/>
        <w:jc w:val="both"/>
        <w:rPr>
          <w:rFonts w:cs="Times New Roman"/>
          <w:sz w:val="20"/>
          <w:szCs w:val="20"/>
        </w:rPr>
      </w:pPr>
    </w:p>
    <w:p w14:paraId="1412335C" w14:textId="77777777" w:rsidR="00263D42" w:rsidRPr="00D656B5" w:rsidRDefault="00263D42" w:rsidP="00F53AB1">
      <w:pPr>
        <w:pStyle w:val="4"/>
        <w:keepNext w:val="0"/>
        <w:widowControl w:val="0"/>
        <w:jc w:val="both"/>
        <w:rPr>
          <w:b w:val="0"/>
          <w:sz w:val="20"/>
          <w:szCs w:val="20"/>
        </w:rPr>
      </w:pPr>
      <w:bookmarkStart w:id="30" w:name="_Toc181745296"/>
      <w:r w:rsidRPr="00D656B5">
        <w:rPr>
          <w:sz w:val="20"/>
          <w:szCs w:val="20"/>
        </w:rPr>
        <w:t>Статья 7. Общие положения о лицах, осуществляющих землепользование и застройку, и их действиях.</w:t>
      </w:r>
      <w:bookmarkEnd w:id="30"/>
    </w:p>
    <w:p w14:paraId="194914FC" w14:textId="77777777" w:rsidR="00263D42" w:rsidRPr="00D656B5" w:rsidRDefault="00263D42" w:rsidP="00F53AB1">
      <w:pPr>
        <w:widowControl w:val="0"/>
        <w:spacing w:after="0" w:line="240" w:lineRule="auto"/>
        <w:ind w:firstLine="680"/>
        <w:jc w:val="both"/>
        <w:rPr>
          <w:rFonts w:cs="Times New Roman"/>
          <w:sz w:val="20"/>
          <w:szCs w:val="20"/>
        </w:rPr>
      </w:pPr>
    </w:p>
    <w:p w14:paraId="23B6C2B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 осуществляют иные действия в области землепользования и застройки.</w:t>
      </w:r>
    </w:p>
    <w:p w14:paraId="18177BD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D656B5" w:rsidRDefault="00263D42" w:rsidP="00F53AB1">
      <w:pPr>
        <w:widowControl w:val="0"/>
        <w:spacing w:after="0" w:line="240" w:lineRule="auto"/>
        <w:ind w:firstLine="680"/>
        <w:jc w:val="both"/>
        <w:rPr>
          <w:rFonts w:cs="Times New Roman"/>
          <w:sz w:val="20"/>
          <w:szCs w:val="20"/>
        </w:rPr>
      </w:pPr>
    </w:p>
    <w:p w14:paraId="60CCA7CD" w14:textId="32F9B87A" w:rsidR="00263D42" w:rsidRPr="00D656B5" w:rsidRDefault="00263D42" w:rsidP="00F53AB1">
      <w:pPr>
        <w:pStyle w:val="4"/>
        <w:keepNext w:val="0"/>
        <w:widowControl w:val="0"/>
        <w:jc w:val="both"/>
        <w:rPr>
          <w:b w:val="0"/>
          <w:sz w:val="20"/>
          <w:szCs w:val="20"/>
        </w:rPr>
      </w:pPr>
      <w:bookmarkStart w:id="31" w:name="_Toc181745297"/>
      <w:r w:rsidRPr="00D656B5">
        <w:rPr>
          <w:bCs/>
          <w:sz w:val="20"/>
          <w:szCs w:val="20"/>
        </w:rPr>
        <w:t xml:space="preserve">Статья 7.1. </w:t>
      </w:r>
      <w:r w:rsidRPr="00D656B5">
        <w:rPr>
          <w:sz w:val="20"/>
          <w:szCs w:val="20"/>
        </w:rPr>
        <w:t>Органы, осуществляющие регулирование землепользования</w:t>
      </w:r>
      <w:r w:rsidRPr="00D656B5">
        <w:rPr>
          <w:b w:val="0"/>
          <w:sz w:val="20"/>
          <w:szCs w:val="20"/>
        </w:rPr>
        <w:t xml:space="preserve"> </w:t>
      </w:r>
      <w:r w:rsidRPr="00D656B5">
        <w:rPr>
          <w:sz w:val="20"/>
          <w:szCs w:val="20"/>
        </w:rPr>
        <w:t xml:space="preserve">и застройки на территории </w:t>
      </w:r>
      <w:proofErr w:type="spellStart"/>
      <w:r w:rsidR="002423DE" w:rsidRPr="00D656B5">
        <w:rPr>
          <w:sz w:val="20"/>
          <w:szCs w:val="20"/>
        </w:rPr>
        <w:t>Нижнебаканского</w:t>
      </w:r>
      <w:proofErr w:type="spellEnd"/>
      <w:r w:rsidRPr="00D656B5">
        <w:rPr>
          <w:sz w:val="20"/>
          <w:szCs w:val="20"/>
        </w:rPr>
        <w:t xml:space="preserve"> сельского поселения.</w:t>
      </w:r>
      <w:bookmarkEnd w:id="31"/>
    </w:p>
    <w:p w14:paraId="264E5298" w14:textId="77777777" w:rsidR="00263D42" w:rsidRPr="00D656B5" w:rsidRDefault="00263D42" w:rsidP="00F53AB1">
      <w:pPr>
        <w:widowControl w:val="0"/>
        <w:spacing w:after="0" w:line="240" w:lineRule="auto"/>
        <w:ind w:firstLine="680"/>
        <w:jc w:val="both"/>
        <w:rPr>
          <w:rFonts w:cs="Times New Roman"/>
          <w:sz w:val="20"/>
          <w:szCs w:val="20"/>
        </w:rPr>
      </w:pPr>
    </w:p>
    <w:p w14:paraId="25C35302" w14:textId="3E9FD0D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На территории </w:t>
      </w:r>
      <w:proofErr w:type="spellStart"/>
      <w:r w:rsidR="002423DE" w:rsidRPr="00D656B5">
        <w:rPr>
          <w:rFonts w:cs="Times New Roman"/>
          <w:sz w:val="20"/>
          <w:szCs w:val="20"/>
        </w:rPr>
        <w:t>Нижнебаканского</w:t>
      </w:r>
      <w:proofErr w:type="spellEnd"/>
      <w:r w:rsidRPr="00D656B5">
        <w:rPr>
          <w:rFonts w:cs="Times New Roman"/>
          <w:sz w:val="20"/>
          <w:szCs w:val="20"/>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D656B5" w:rsidRDefault="00263D42" w:rsidP="00F53AB1">
      <w:pPr>
        <w:widowControl w:val="0"/>
        <w:numPr>
          <w:ilvl w:val="0"/>
          <w:numId w:val="8"/>
        </w:numPr>
        <w:tabs>
          <w:tab w:val="left" w:pos="1134"/>
        </w:tabs>
        <w:spacing w:after="0" w:line="240" w:lineRule="auto"/>
        <w:ind w:left="0" w:firstLine="680"/>
        <w:contextualSpacing/>
        <w:jc w:val="both"/>
        <w:rPr>
          <w:rFonts w:cs="Times New Roman"/>
          <w:sz w:val="20"/>
          <w:szCs w:val="20"/>
          <w:lang w:bidi="en-US"/>
        </w:rPr>
      </w:pPr>
      <w:r w:rsidRPr="00D656B5">
        <w:rPr>
          <w:rFonts w:cs="Times New Roman"/>
          <w:sz w:val="20"/>
          <w:szCs w:val="20"/>
          <w:lang w:bidi="en-US"/>
        </w:rPr>
        <w:t>Советом Муниципального образования Крымский район;</w:t>
      </w:r>
    </w:p>
    <w:p w14:paraId="2733E7C0" w14:textId="77777777" w:rsidR="00263D42" w:rsidRPr="00D656B5" w:rsidRDefault="00263D42" w:rsidP="00F53AB1">
      <w:pPr>
        <w:widowControl w:val="0"/>
        <w:numPr>
          <w:ilvl w:val="0"/>
          <w:numId w:val="8"/>
        </w:numPr>
        <w:tabs>
          <w:tab w:val="left" w:pos="1134"/>
        </w:tabs>
        <w:spacing w:after="0" w:line="240" w:lineRule="auto"/>
        <w:ind w:left="0" w:firstLine="680"/>
        <w:contextualSpacing/>
        <w:jc w:val="both"/>
        <w:rPr>
          <w:rFonts w:cs="Times New Roman"/>
          <w:sz w:val="20"/>
          <w:szCs w:val="20"/>
          <w:lang w:bidi="en-US"/>
        </w:rPr>
      </w:pPr>
      <w:r w:rsidRPr="00D656B5">
        <w:rPr>
          <w:rFonts w:cs="Times New Roman"/>
          <w:sz w:val="20"/>
          <w:szCs w:val="20"/>
          <w:lang w:bidi="en-US"/>
        </w:rPr>
        <w:t>главой Муниципального образования Крымский район;</w:t>
      </w:r>
    </w:p>
    <w:p w14:paraId="0D4E79CF" w14:textId="77777777" w:rsidR="00263D42" w:rsidRPr="00D656B5" w:rsidRDefault="00263D42" w:rsidP="00F53AB1">
      <w:pPr>
        <w:widowControl w:val="0"/>
        <w:numPr>
          <w:ilvl w:val="0"/>
          <w:numId w:val="8"/>
        </w:numPr>
        <w:tabs>
          <w:tab w:val="left" w:pos="1134"/>
        </w:tabs>
        <w:spacing w:after="0" w:line="240" w:lineRule="auto"/>
        <w:ind w:left="0" w:firstLine="680"/>
        <w:contextualSpacing/>
        <w:jc w:val="both"/>
        <w:rPr>
          <w:rFonts w:cs="Times New Roman"/>
          <w:sz w:val="20"/>
          <w:szCs w:val="20"/>
          <w:lang w:bidi="en-US"/>
        </w:rPr>
      </w:pPr>
      <w:r w:rsidRPr="00D656B5">
        <w:rPr>
          <w:rFonts w:cs="Times New Roman"/>
          <w:sz w:val="20"/>
          <w:szCs w:val="20"/>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D656B5" w:rsidRDefault="00263D42" w:rsidP="00F53AB1">
      <w:pPr>
        <w:widowControl w:val="0"/>
        <w:numPr>
          <w:ilvl w:val="0"/>
          <w:numId w:val="8"/>
        </w:numPr>
        <w:tabs>
          <w:tab w:val="left" w:pos="1134"/>
        </w:tabs>
        <w:spacing w:after="0" w:line="240" w:lineRule="auto"/>
        <w:ind w:left="0" w:firstLine="680"/>
        <w:contextualSpacing/>
        <w:jc w:val="both"/>
        <w:rPr>
          <w:rFonts w:cs="Times New Roman"/>
          <w:sz w:val="20"/>
          <w:szCs w:val="20"/>
          <w:lang w:bidi="en-US"/>
        </w:rPr>
      </w:pPr>
      <w:r w:rsidRPr="00D656B5">
        <w:rPr>
          <w:rFonts w:cs="Times New Roman"/>
          <w:sz w:val="20"/>
          <w:szCs w:val="20"/>
          <w:lang w:bidi="en-US"/>
        </w:rPr>
        <w:t xml:space="preserve">комиссией по подготовке правил землепользования и застройки </w:t>
      </w:r>
      <w:r w:rsidRPr="00D656B5">
        <w:rPr>
          <w:rFonts w:cs="Times New Roman"/>
          <w:sz w:val="20"/>
          <w:szCs w:val="20"/>
        </w:rPr>
        <w:t>муниципального образования Крымский район</w:t>
      </w:r>
      <w:r w:rsidRPr="00D656B5">
        <w:rPr>
          <w:rFonts w:cs="Times New Roman"/>
          <w:sz w:val="20"/>
          <w:szCs w:val="20"/>
          <w:lang w:bidi="en-US"/>
        </w:rPr>
        <w:t xml:space="preserve"> (далее – Комиссия). </w:t>
      </w:r>
    </w:p>
    <w:p w14:paraId="20DD30ED"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Полномочия органов местного самоуправления </w:t>
      </w:r>
      <w:r w:rsidRPr="00D656B5">
        <w:rPr>
          <w:rFonts w:cs="Times New Roman"/>
          <w:sz w:val="20"/>
          <w:szCs w:val="20"/>
          <w:lang w:bidi="en-US"/>
        </w:rPr>
        <w:t>Муниципального образования Крымский район</w:t>
      </w:r>
      <w:r w:rsidRPr="00D656B5">
        <w:rPr>
          <w:rFonts w:cs="Times New Roman"/>
          <w:sz w:val="20"/>
          <w:szCs w:val="20"/>
        </w:rPr>
        <w:t xml:space="preserve"> в сфере регулирования землепользования и застройки устанавливаются Уставом </w:t>
      </w:r>
      <w:r w:rsidRPr="00D656B5">
        <w:rPr>
          <w:rFonts w:cs="Times New Roman"/>
          <w:sz w:val="20"/>
          <w:szCs w:val="20"/>
          <w:lang w:bidi="en-US"/>
        </w:rPr>
        <w:t>Муниципального образования Крымский район</w:t>
      </w:r>
      <w:r w:rsidRPr="00D656B5">
        <w:rPr>
          <w:rFonts w:cs="Times New Roman"/>
          <w:sz w:val="20"/>
          <w:szCs w:val="20"/>
        </w:rPr>
        <w:t xml:space="preserve"> в соответствии с федеральным и краевым законодательством.</w:t>
      </w:r>
    </w:p>
    <w:p w14:paraId="60AABB21" w14:textId="77777777" w:rsidR="00263D42" w:rsidRPr="00D656B5" w:rsidRDefault="00263D42" w:rsidP="00F53AB1">
      <w:pPr>
        <w:widowControl w:val="0"/>
        <w:tabs>
          <w:tab w:val="left" w:pos="1134"/>
        </w:tabs>
        <w:spacing w:after="0" w:line="240" w:lineRule="auto"/>
        <w:ind w:firstLine="680"/>
        <w:contextualSpacing/>
        <w:jc w:val="both"/>
        <w:rPr>
          <w:rFonts w:cs="Times New Roman"/>
          <w:sz w:val="20"/>
          <w:szCs w:val="20"/>
          <w:lang w:bidi="en-US"/>
        </w:rPr>
      </w:pPr>
      <w:r w:rsidRPr="00D656B5">
        <w:rPr>
          <w:rFonts w:cs="Times New Roman"/>
          <w:sz w:val="20"/>
          <w:szCs w:val="20"/>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D656B5" w:rsidRDefault="00263D42" w:rsidP="00F53AB1">
      <w:pPr>
        <w:widowControl w:val="0"/>
        <w:tabs>
          <w:tab w:val="left" w:pos="1134"/>
        </w:tabs>
        <w:spacing w:after="0" w:line="240" w:lineRule="auto"/>
        <w:ind w:firstLine="680"/>
        <w:contextualSpacing/>
        <w:jc w:val="both"/>
        <w:rPr>
          <w:rFonts w:cs="Times New Roman"/>
          <w:sz w:val="20"/>
          <w:szCs w:val="20"/>
          <w:lang w:bidi="en-US"/>
        </w:rPr>
      </w:pPr>
      <w:r w:rsidRPr="00D656B5">
        <w:rPr>
          <w:rFonts w:cs="Times New Roman"/>
          <w:sz w:val="20"/>
          <w:szCs w:val="20"/>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D656B5" w:rsidRDefault="00263D42" w:rsidP="00F53AB1">
      <w:pPr>
        <w:widowControl w:val="0"/>
        <w:tabs>
          <w:tab w:val="left" w:pos="1134"/>
        </w:tabs>
        <w:spacing w:after="0" w:line="240" w:lineRule="auto"/>
        <w:ind w:firstLine="680"/>
        <w:contextualSpacing/>
        <w:jc w:val="both"/>
        <w:rPr>
          <w:rFonts w:cs="Times New Roman"/>
          <w:i/>
          <w:sz w:val="20"/>
          <w:szCs w:val="20"/>
          <w:lang w:bidi="en-US"/>
        </w:rPr>
      </w:pPr>
    </w:p>
    <w:p w14:paraId="6B641E64" w14:textId="77777777" w:rsidR="00263D42" w:rsidRPr="00D656B5" w:rsidRDefault="00263D42" w:rsidP="00F53AB1">
      <w:pPr>
        <w:pStyle w:val="4"/>
        <w:keepNext w:val="0"/>
        <w:widowControl w:val="0"/>
        <w:jc w:val="both"/>
        <w:rPr>
          <w:b w:val="0"/>
          <w:sz w:val="20"/>
          <w:szCs w:val="20"/>
        </w:rPr>
      </w:pPr>
      <w:bookmarkStart w:id="32" w:name="_Toc181745298"/>
      <w:r w:rsidRPr="00D656B5">
        <w:rPr>
          <w:sz w:val="20"/>
          <w:szCs w:val="20"/>
        </w:rPr>
        <w:t>Статья 7.2. Комиссия по землепользованию и застройке</w:t>
      </w:r>
      <w:bookmarkEnd w:id="32"/>
    </w:p>
    <w:p w14:paraId="7AEED604" w14:textId="77777777" w:rsidR="00263D42" w:rsidRPr="00D656B5" w:rsidRDefault="00263D42" w:rsidP="00F53AB1">
      <w:pPr>
        <w:widowControl w:val="0"/>
        <w:spacing w:after="0" w:line="240" w:lineRule="auto"/>
        <w:ind w:firstLine="680"/>
        <w:jc w:val="both"/>
        <w:rPr>
          <w:rFonts w:cs="Times New Roman"/>
          <w:b/>
          <w:sz w:val="20"/>
          <w:szCs w:val="20"/>
        </w:rPr>
      </w:pPr>
      <w:r w:rsidRPr="00D656B5">
        <w:rPr>
          <w:rFonts w:cs="Times New Roman"/>
          <w:b/>
          <w:sz w:val="20"/>
          <w:szCs w:val="20"/>
        </w:rPr>
        <w:t xml:space="preserve"> </w:t>
      </w:r>
    </w:p>
    <w:p w14:paraId="379542AD"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о внесении изменений в схему территориального планирования муниципального образования Крымский район;</w:t>
      </w:r>
    </w:p>
    <w:p w14:paraId="0AD9E327"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о внесении изменений в Генеральные планы сельских поселений Крымского района;</w:t>
      </w:r>
    </w:p>
    <w:p w14:paraId="63EBF77A"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о внесении изменений в Правила землепользования и застройки сельских поселений Крымского района.</w:t>
      </w:r>
    </w:p>
    <w:p w14:paraId="6E81F8E1"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5) 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6) о подготовке проектов планировки и проектов межевания территорий, а также внесения изменений в них.</w:t>
      </w:r>
    </w:p>
    <w:p w14:paraId="6C95806C" w14:textId="77777777" w:rsidR="00263D42" w:rsidRPr="00D656B5" w:rsidRDefault="00263D42" w:rsidP="00F53AB1">
      <w:pPr>
        <w:widowControl w:val="0"/>
        <w:shd w:val="clear" w:color="auto" w:fill="FFFFFF"/>
        <w:spacing w:after="0" w:line="240" w:lineRule="auto"/>
        <w:ind w:firstLine="680"/>
        <w:jc w:val="both"/>
        <w:textAlignment w:val="baseline"/>
        <w:rPr>
          <w:rFonts w:cs="Times New Roman"/>
          <w:spacing w:val="2"/>
          <w:sz w:val="20"/>
          <w:szCs w:val="20"/>
        </w:rPr>
      </w:pPr>
      <w:r w:rsidRPr="00D656B5">
        <w:rPr>
          <w:rFonts w:cs="Times New Roman"/>
          <w:spacing w:val="2"/>
          <w:sz w:val="20"/>
          <w:szCs w:val="20"/>
        </w:rPr>
        <w:t>2. 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shd w:val="clear" w:color="auto" w:fill="FFFFFF"/>
        </w:rPr>
      </w:pPr>
      <w:r w:rsidRPr="00D656B5">
        <w:rPr>
          <w:rFonts w:cs="Times New Roman"/>
          <w:sz w:val="20"/>
          <w:szCs w:val="20"/>
        </w:rPr>
        <w:t>3. Рассмотрение</w:t>
      </w:r>
      <w:r w:rsidRPr="00D656B5">
        <w:rPr>
          <w:rFonts w:cs="Times New Roman"/>
          <w:sz w:val="20"/>
          <w:szCs w:val="20"/>
          <w:shd w:val="clear" w:color="auto" w:fill="FFFFFF"/>
        </w:rPr>
        <w:t xml:space="preserve"> заявлений:</w:t>
      </w:r>
    </w:p>
    <w:p w14:paraId="68AA836B"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shd w:val="clear" w:color="auto" w:fill="FFFFFF"/>
        </w:rPr>
      </w:pPr>
      <w:r w:rsidRPr="00D656B5">
        <w:rPr>
          <w:rFonts w:cs="Times New Roman"/>
          <w:sz w:val="20"/>
          <w:szCs w:val="20"/>
          <w:shd w:val="clear" w:color="auto" w:fill="FFFFFF"/>
        </w:rPr>
        <w:t>1) 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shd w:val="clear" w:color="auto" w:fill="FFFFFF"/>
        </w:rPr>
      </w:pPr>
      <w:r w:rsidRPr="00D656B5">
        <w:rPr>
          <w:rFonts w:cs="Times New Roman"/>
          <w:sz w:val="20"/>
          <w:szCs w:val="20"/>
          <w:shd w:val="clear" w:color="auto" w:fill="FFFFFF"/>
        </w:rPr>
        <w:t>2)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D656B5" w:rsidRDefault="00263D42" w:rsidP="00F53AB1">
      <w:pPr>
        <w:widowControl w:val="0"/>
        <w:autoSpaceDE w:val="0"/>
        <w:autoSpaceDN w:val="0"/>
        <w:adjustRightInd w:val="0"/>
        <w:spacing w:after="0" w:line="240" w:lineRule="auto"/>
        <w:ind w:firstLine="680"/>
        <w:jc w:val="both"/>
        <w:rPr>
          <w:rFonts w:cs="Times New Roman"/>
          <w:spacing w:val="2"/>
          <w:sz w:val="20"/>
          <w:szCs w:val="20"/>
        </w:rPr>
      </w:pPr>
      <w:r w:rsidRPr="00D656B5">
        <w:rPr>
          <w:rFonts w:cs="Times New Roman"/>
          <w:sz w:val="20"/>
          <w:szCs w:val="20"/>
          <w:shd w:val="clear" w:color="auto" w:fill="FFFFFF"/>
        </w:rPr>
        <w:t>4.</w:t>
      </w:r>
      <w:r w:rsidRPr="00D656B5">
        <w:rPr>
          <w:rFonts w:cs="Times New Roman"/>
          <w:spacing w:val="2"/>
          <w:sz w:val="20"/>
          <w:szCs w:val="20"/>
        </w:rPr>
        <w:t>Рассмотрение:</w:t>
      </w:r>
    </w:p>
    <w:p w14:paraId="1422E4B0"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pacing w:val="2"/>
          <w:sz w:val="20"/>
          <w:szCs w:val="20"/>
        </w:rPr>
        <w:t xml:space="preserve">1) проекта </w:t>
      </w:r>
      <w:r w:rsidRPr="00D656B5">
        <w:rPr>
          <w:rFonts w:cs="Times New Roman"/>
          <w:sz w:val="20"/>
          <w:szCs w:val="20"/>
        </w:rPr>
        <w:t>внесения изменений в схему территориального планирования муниципального образования Крымский район;</w:t>
      </w:r>
    </w:p>
    <w:p w14:paraId="19ABE8D7"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проектов внесения изменений в Генеральные планы сельских поселений Крымского района;</w:t>
      </w:r>
    </w:p>
    <w:p w14:paraId="73103CB8"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проектов внесения изменений в Правила землепользования и застройки сельских поселений Крымского района.</w:t>
      </w:r>
    </w:p>
    <w:p w14:paraId="50F65D06"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5) 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6) проектов планировки и проектов межевания территорий, а также внесения изменений в них;</w:t>
      </w:r>
    </w:p>
    <w:p w14:paraId="7316015B"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shd w:val="clear" w:color="auto" w:fill="FFFFFF"/>
        </w:rPr>
      </w:pPr>
      <w:r w:rsidRPr="00D656B5">
        <w:rPr>
          <w:rFonts w:cs="Times New Roman"/>
          <w:sz w:val="20"/>
          <w:szCs w:val="20"/>
        </w:rPr>
        <w:t xml:space="preserve">7) </w:t>
      </w:r>
      <w:r w:rsidRPr="00D656B5">
        <w:rPr>
          <w:rFonts w:cs="Times New Roman"/>
          <w:sz w:val="20"/>
          <w:szCs w:val="20"/>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shd w:val="clear" w:color="auto" w:fill="FFFFFF"/>
        </w:rPr>
      </w:pPr>
      <w:r w:rsidRPr="00D656B5">
        <w:rPr>
          <w:rFonts w:cs="Times New Roman"/>
          <w:sz w:val="20"/>
          <w:szCs w:val="20"/>
          <w:shd w:val="clear" w:color="auto" w:fill="FFFFFF"/>
        </w:rPr>
        <w:t>8) проекта решения о предоставлении разрешения на условно разрешенный вид использования;</w:t>
      </w:r>
    </w:p>
    <w:p w14:paraId="429DB4A4"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shd w:val="clear" w:color="auto" w:fill="FFFFFF"/>
        </w:rPr>
        <w:t>9) иных вопросов в области градостроительной деятельности.</w:t>
      </w:r>
    </w:p>
    <w:p w14:paraId="3727CC3F" w14:textId="77777777" w:rsidR="00263D42" w:rsidRPr="00D656B5" w:rsidRDefault="00263D42" w:rsidP="00F53AB1">
      <w:pPr>
        <w:widowControl w:val="0"/>
        <w:autoSpaceDE w:val="0"/>
        <w:autoSpaceDN w:val="0"/>
        <w:adjustRightInd w:val="0"/>
        <w:spacing w:after="0" w:line="240" w:lineRule="auto"/>
        <w:ind w:firstLine="680"/>
        <w:jc w:val="both"/>
        <w:rPr>
          <w:rFonts w:cs="Times New Roman"/>
          <w:spacing w:val="2"/>
          <w:sz w:val="20"/>
          <w:szCs w:val="20"/>
        </w:rPr>
      </w:pPr>
      <w:r w:rsidRPr="00D656B5">
        <w:rPr>
          <w:rFonts w:cs="Times New Roman"/>
          <w:sz w:val="20"/>
          <w:szCs w:val="20"/>
        </w:rPr>
        <w:t xml:space="preserve">5. </w:t>
      </w:r>
      <w:r w:rsidRPr="00D656B5">
        <w:rPr>
          <w:rFonts w:cs="Times New Roman"/>
          <w:spacing w:val="2"/>
          <w:sz w:val="20"/>
          <w:szCs w:val="20"/>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D656B5" w:rsidRDefault="00263D42" w:rsidP="00F53AB1">
      <w:pPr>
        <w:widowControl w:val="0"/>
        <w:shd w:val="clear" w:color="auto" w:fill="FFFFFF"/>
        <w:spacing w:after="0" w:line="240" w:lineRule="auto"/>
        <w:ind w:firstLine="680"/>
        <w:jc w:val="both"/>
        <w:textAlignment w:val="baseline"/>
        <w:rPr>
          <w:rFonts w:cs="Times New Roman"/>
          <w:spacing w:val="2"/>
          <w:sz w:val="20"/>
          <w:szCs w:val="20"/>
        </w:rPr>
      </w:pPr>
      <w:r w:rsidRPr="00D656B5">
        <w:rPr>
          <w:rFonts w:cs="Times New Roman"/>
          <w:spacing w:val="2"/>
          <w:sz w:val="20"/>
          <w:szCs w:val="20"/>
        </w:rPr>
        <w:t xml:space="preserve">6. 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11" w:history="1">
        <w:r w:rsidRPr="00D656B5">
          <w:rPr>
            <w:rFonts w:cs="Times New Roman"/>
            <w:spacing w:val="2"/>
            <w:sz w:val="20"/>
            <w:szCs w:val="20"/>
          </w:rPr>
          <w:t>Градостроительным кодексом Российской Федерации</w:t>
        </w:r>
      </w:hyperlink>
      <w:r w:rsidRPr="00D656B5">
        <w:rPr>
          <w:rFonts w:cs="Times New Roman"/>
          <w:spacing w:val="2"/>
          <w:sz w:val="20"/>
          <w:szCs w:val="20"/>
        </w:rPr>
        <w:t>.</w:t>
      </w:r>
    </w:p>
    <w:p w14:paraId="268E6E6F" w14:textId="77777777" w:rsidR="00263D42" w:rsidRPr="00D656B5" w:rsidRDefault="00263D42" w:rsidP="00F53AB1">
      <w:pPr>
        <w:widowControl w:val="0"/>
        <w:shd w:val="clear" w:color="auto" w:fill="FFFFFF"/>
        <w:spacing w:after="0" w:line="240" w:lineRule="auto"/>
        <w:ind w:firstLine="680"/>
        <w:jc w:val="both"/>
        <w:textAlignment w:val="baseline"/>
        <w:rPr>
          <w:rFonts w:cs="Times New Roman"/>
          <w:spacing w:val="2"/>
          <w:sz w:val="20"/>
          <w:szCs w:val="20"/>
        </w:rPr>
      </w:pPr>
      <w:r w:rsidRPr="00D656B5">
        <w:rPr>
          <w:rFonts w:cs="Times New Roman"/>
          <w:spacing w:val="2"/>
          <w:sz w:val="20"/>
          <w:szCs w:val="20"/>
        </w:rPr>
        <w:t xml:space="preserve">7. 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12" w:history="1">
        <w:r w:rsidRPr="00D656B5">
          <w:rPr>
            <w:rFonts w:cs="Times New Roman"/>
            <w:spacing w:val="2"/>
            <w:sz w:val="20"/>
            <w:szCs w:val="20"/>
          </w:rPr>
          <w:t>Градостроительным кодексом Российской Федерации</w:t>
        </w:r>
      </w:hyperlink>
      <w:r w:rsidRPr="00D656B5">
        <w:rPr>
          <w:rFonts w:cs="Times New Roman"/>
          <w:spacing w:val="2"/>
          <w:sz w:val="20"/>
          <w:szCs w:val="20"/>
        </w:rPr>
        <w:t>.</w:t>
      </w:r>
    </w:p>
    <w:p w14:paraId="412F4CB3"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Состав и порядок деятельности комиссии утверждаются постановлением администрации муниципального образования Крымский район</w:t>
      </w:r>
      <w:r w:rsidRPr="00D656B5">
        <w:rPr>
          <w:rFonts w:cs="Times New Roman"/>
          <w:i/>
          <w:sz w:val="20"/>
          <w:szCs w:val="20"/>
        </w:rPr>
        <w:t>.</w:t>
      </w:r>
    </w:p>
    <w:p w14:paraId="4E9E4798" w14:textId="1553440F" w:rsidR="00263D42" w:rsidRPr="00D656B5" w:rsidRDefault="00263D42" w:rsidP="00F53AB1">
      <w:pPr>
        <w:widowControl w:val="0"/>
        <w:spacing w:after="0" w:line="240" w:lineRule="auto"/>
        <w:jc w:val="both"/>
        <w:rPr>
          <w:rFonts w:eastAsia="Calibri" w:cs="Times New Roman"/>
          <w:sz w:val="20"/>
          <w:szCs w:val="20"/>
        </w:rPr>
      </w:pPr>
      <w:r w:rsidRPr="00D656B5">
        <w:rPr>
          <w:rFonts w:cs="Times New Roman"/>
          <w:sz w:val="20"/>
          <w:szCs w:val="20"/>
        </w:rPr>
        <w:br w:type="page"/>
      </w:r>
    </w:p>
    <w:p w14:paraId="292D6085" w14:textId="77777777" w:rsidR="00263D42" w:rsidRPr="00D656B5" w:rsidRDefault="00263D42" w:rsidP="00F53AB1">
      <w:pPr>
        <w:pStyle w:val="2"/>
        <w:keepNext w:val="0"/>
        <w:widowControl w:val="0"/>
        <w:jc w:val="both"/>
        <w:rPr>
          <w:sz w:val="20"/>
          <w:szCs w:val="20"/>
        </w:rPr>
      </w:pPr>
      <w:bookmarkStart w:id="33" w:name="_Toc181745299"/>
      <w:r w:rsidRPr="00D656B5">
        <w:rPr>
          <w:sz w:val="20"/>
          <w:szCs w:val="20"/>
        </w:rPr>
        <w:lastRenderedPageBreak/>
        <w:t>Глава 3. Предоставление прав на земельные участки.</w:t>
      </w:r>
      <w:bookmarkEnd w:id="33"/>
    </w:p>
    <w:p w14:paraId="4CDCA109" w14:textId="77777777" w:rsidR="00263D42" w:rsidRPr="00D656B5" w:rsidRDefault="00263D42" w:rsidP="00F53AB1">
      <w:pPr>
        <w:widowControl w:val="0"/>
        <w:spacing w:after="0" w:line="240" w:lineRule="auto"/>
        <w:ind w:firstLine="680"/>
        <w:jc w:val="both"/>
        <w:rPr>
          <w:rFonts w:cs="Times New Roman"/>
          <w:sz w:val="20"/>
          <w:szCs w:val="20"/>
        </w:rPr>
      </w:pPr>
    </w:p>
    <w:p w14:paraId="471AC47D" w14:textId="77777777" w:rsidR="00263D42" w:rsidRPr="00D656B5" w:rsidRDefault="00263D42" w:rsidP="00F53AB1">
      <w:pPr>
        <w:pStyle w:val="3"/>
        <w:keepNext w:val="0"/>
        <w:keepLines w:val="0"/>
        <w:widowControl w:val="0"/>
        <w:jc w:val="both"/>
        <w:rPr>
          <w:rFonts w:cs="Times New Roman"/>
          <w:sz w:val="20"/>
          <w:szCs w:val="20"/>
        </w:rPr>
      </w:pPr>
      <w:bookmarkStart w:id="34" w:name="_Toc181745300"/>
      <w:r w:rsidRPr="00D656B5">
        <w:rPr>
          <w:rFonts w:cs="Times New Roman"/>
          <w:sz w:val="20"/>
          <w:szCs w:val="20"/>
        </w:rPr>
        <w:t>Раздел 4. Предоставление прав на земельные участки</w:t>
      </w:r>
      <w:bookmarkEnd w:id="34"/>
    </w:p>
    <w:p w14:paraId="68F0D0AA" w14:textId="77777777" w:rsidR="00263D42" w:rsidRPr="00D656B5" w:rsidRDefault="00263D42" w:rsidP="00F53AB1">
      <w:pPr>
        <w:widowControl w:val="0"/>
        <w:spacing w:after="0" w:line="240" w:lineRule="auto"/>
        <w:ind w:firstLine="680"/>
        <w:jc w:val="both"/>
        <w:rPr>
          <w:rFonts w:cs="Times New Roman"/>
          <w:sz w:val="20"/>
          <w:szCs w:val="20"/>
        </w:rPr>
      </w:pPr>
    </w:p>
    <w:p w14:paraId="7982011E" w14:textId="77777777" w:rsidR="00263D42" w:rsidRPr="00D656B5" w:rsidRDefault="00263D42" w:rsidP="00F53AB1">
      <w:pPr>
        <w:pStyle w:val="4"/>
        <w:keepNext w:val="0"/>
        <w:widowControl w:val="0"/>
        <w:jc w:val="both"/>
        <w:rPr>
          <w:b w:val="0"/>
          <w:sz w:val="20"/>
          <w:szCs w:val="20"/>
        </w:rPr>
      </w:pPr>
      <w:bookmarkStart w:id="35" w:name="_Toc181745301"/>
      <w:r w:rsidRPr="00D656B5">
        <w:rPr>
          <w:sz w:val="20"/>
          <w:szCs w:val="20"/>
        </w:rPr>
        <w:t>Статья 8. Общие положения предоставления прав на земельные участки.</w:t>
      </w:r>
      <w:bookmarkEnd w:id="35"/>
    </w:p>
    <w:p w14:paraId="0B71C34E" w14:textId="77777777" w:rsidR="00263D42" w:rsidRPr="00D656B5" w:rsidRDefault="00263D42" w:rsidP="00F53AB1">
      <w:pPr>
        <w:widowControl w:val="0"/>
        <w:spacing w:after="0" w:line="240" w:lineRule="auto"/>
        <w:ind w:firstLine="680"/>
        <w:jc w:val="both"/>
        <w:rPr>
          <w:rFonts w:cs="Times New Roman"/>
          <w:b/>
          <w:i/>
          <w:sz w:val="20"/>
          <w:szCs w:val="20"/>
        </w:rPr>
      </w:pPr>
    </w:p>
    <w:p w14:paraId="265E2DED" w14:textId="61E387C6" w:rsidR="00263D42" w:rsidRPr="00D656B5" w:rsidRDefault="00A3527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263D42" w:rsidRPr="00D656B5">
        <w:rPr>
          <w:rFonts w:cs="Times New Roman"/>
          <w:sz w:val="20"/>
          <w:szCs w:val="20"/>
        </w:rPr>
        <w:t xml:space="preserve">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proofErr w:type="spellStart"/>
      <w:r w:rsidR="002423DE" w:rsidRPr="00D656B5">
        <w:rPr>
          <w:rFonts w:cs="Times New Roman"/>
          <w:sz w:val="20"/>
          <w:szCs w:val="20"/>
        </w:rPr>
        <w:t>Нижнебаканского</w:t>
      </w:r>
      <w:proofErr w:type="spellEnd"/>
      <w:r w:rsidR="00263D42" w:rsidRPr="00D656B5">
        <w:rPr>
          <w:rFonts w:cs="Times New Roman"/>
          <w:sz w:val="20"/>
          <w:szCs w:val="20"/>
        </w:rPr>
        <w:t xml:space="preserve"> сельского поселения осуществляется администрацией муниципального образования Крымский </w:t>
      </w:r>
      <w:proofErr w:type="gramStart"/>
      <w:r w:rsidR="00263D42" w:rsidRPr="00D656B5">
        <w:rPr>
          <w:rFonts w:cs="Times New Roman"/>
          <w:sz w:val="20"/>
          <w:szCs w:val="20"/>
        </w:rPr>
        <w:t>район  в</w:t>
      </w:r>
      <w:proofErr w:type="gramEnd"/>
      <w:r w:rsidR="00263D42" w:rsidRPr="00D656B5">
        <w:rPr>
          <w:rFonts w:cs="Times New Roman"/>
          <w:sz w:val="20"/>
          <w:szCs w:val="20"/>
        </w:rPr>
        <w:t xml:space="preserve">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280C061A" w:rsidR="00263D42" w:rsidRPr="00D656B5" w:rsidRDefault="00A35272" w:rsidP="00F53AB1">
      <w:pPr>
        <w:widowControl w:val="0"/>
        <w:spacing w:after="0" w:line="240" w:lineRule="auto"/>
        <w:ind w:firstLine="680"/>
        <w:jc w:val="both"/>
        <w:rPr>
          <w:rFonts w:cs="Times New Roman"/>
          <w:sz w:val="20"/>
          <w:szCs w:val="20"/>
        </w:rPr>
      </w:pPr>
      <w:r w:rsidRPr="00D656B5">
        <w:rPr>
          <w:rFonts w:cs="Times New Roman"/>
          <w:sz w:val="20"/>
          <w:szCs w:val="20"/>
        </w:rPr>
        <w:t>2)</w:t>
      </w:r>
      <w:r w:rsidR="00263D42" w:rsidRPr="00D656B5">
        <w:rPr>
          <w:rFonts w:cs="Times New Roman"/>
          <w:sz w:val="20"/>
          <w:szCs w:val="20"/>
        </w:rPr>
        <w:t xml:space="preserve">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договора купли-продажи в случае предоставления земельного участка в собственность за плату;</w:t>
      </w:r>
    </w:p>
    <w:p w14:paraId="2ADB4F0B"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договора аренды в случае предоставления земельного участка в аренду;</w:t>
      </w:r>
    </w:p>
    <w:p w14:paraId="3A7433A9"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договора безвозмездного пользования в случае предоставления земельного участка в безвозмездное пользование. </w:t>
      </w:r>
    </w:p>
    <w:p w14:paraId="16EEABFF" w14:textId="3AA4852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проектная документация лесных участков;</w:t>
      </w:r>
    </w:p>
    <w:p w14:paraId="384F2A78"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4181E95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4</w:t>
      </w:r>
      <w:r w:rsidR="00A35272" w:rsidRPr="00D656B5">
        <w:rPr>
          <w:rFonts w:cs="Times New Roman"/>
          <w:sz w:val="20"/>
          <w:szCs w:val="20"/>
        </w:rPr>
        <w:t>)</w:t>
      </w:r>
      <w:r w:rsidRPr="00D656B5">
        <w:rPr>
          <w:rFonts w:cs="Times New Roman"/>
          <w:sz w:val="20"/>
          <w:szCs w:val="20"/>
        </w:rPr>
        <w:t xml:space="preserve"> </w:t>
      </w:r>
      <w:r w:rsidR="00F86CD3" w:rsidRPr="00D656B5">
        <w:rPr>
          <w:rFonts w:cs="Times New Roman"/>
          <w:sz w:val="20"/>
          <w:szCs w:val="20"/>
        </w:rPr>
        <w:t>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 за исключением случаев, установленных федеральными законами</w:t>
      </w:r>
      <w:r w:rsidRPr="00D656B5">
        <w:rPr>
          <w:rFonts w:cs="Times New Roman"/>
          <w:sz w:val="20"/>
          <w:szCs w:val="20"/>
        </w:rPr>
        <w:t>.</w:t>
      </w:r>
    </w:p>
    <w:p w14:paraId="058C20D9" w14:textId="0469A47B" w:rsidR="00263D42" w:rsidRPr="00D656B5" w:rsidRDefault="00A35272" w:rsidP="00F53AB1">
      <w:pPr>
        <w:widowControl w:val="0"/>
        <w:spacing w:after="0" w:line="240" w:lineRule="auto"/>
        <w:ind w:firstLine="680"/>
        <w:jc w:val="both"/>
        <w:rPr>
          <w:rFonts w:cs="Times New Roman"/>
          <w:sz w:val="20"/>
          <w:szCs w:val="20"/>
        </w:rPr>
      </w:pPr>
      <w:r w:rsidRPr="00D656B5">
        <w:rPr>
          <w:rStyle w:val="blk"/>
          <w:rFonts w:cs="Times New Roman"/>
          <w:sz w:val="20"/>
          <w:szCs w:val="20"/>
        </w:rPr>
        <w:t>4.1</w:t>
      </w:r>
      <w:r w:rsidR="00263D42" w:rsidRPr="00D656B5">
        <w:rPr>
          <w:rStyle w:val="blk"/>
          <w:rFonts w:cs="Times New Roman"/>
          <w:sz w:val="20"/>
          <w:szCs w:val="20"/>
        </w:rPr>
        <w:t xml:space="preserve"> </w:t>
      </w:r>
      <w:r w:rsidR="00F86CD3" w:rsidRPr="00D656B5">
        <w:rPr>
          <w:rStyle w:val="blk"/>
          <w:rFonts w:cs="Times New Roman"/>
          <w:sz w:val="20"/>
          <w:szCs w:val="20"/>
        </w:rPr>
        <w:t>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r w:rsidR="00263D42" w:rsidRPr="00D656B5">
        <w:rPr>
          <w:rStyle w:val="blk"/>
          <w:rFonts w:cs="Times New Roman"/>
          <w:sz w:val="20"/>
          <w:szCs w:val="20"/>
        </w:rPr>
        <w:t>.</w:t>
      </w:r>
    </w:p>
    <w:p w14:paraId="6BD4D11D" w14:textId="483A46B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 Исключительно в соответствии с утвержденным проектом межевания территории осуществляется образование земельных участков:</w:t>
      </w:r>
    </w:p>
    <w:p w14:paraId="372E008C" w14:textId="63F785DB" w:rsidR="00263D42" w:rsidRPr="00D656B5" w:rsidRDefault="00F86CD3" w:rsidP="00F53AB1">
      <w:pPr>
        <w:widowControl w:val="0"/>
        <w:spacing w:after="0" w:line="240" w:lineRule="auto"/>
        <w:ind w:firstLine="680"/>
        <w:jc w:val="both"/>
        <w:rPr>
          <w:rFonts w:cs="Times New Roman"/>
          <w:sz w:val="20"/>
          <w:szCs w:val="20"/>
        </w:rPr>
      </w:pPr>
      <w:r w:rsidRPr="00D656B5">
        <w:rPr>
          <w:rStyle w:val="blk"/>
          <w:rFonts w:cs="Times New Roman"/>
          <w:sz w:val="20"/>
          <w:szCs w:val="20"/>
        </w:rPr>
        <w:t>1</w:t>
      </w:r>
      <w:r w:rsidR="00263D42" w:rsidRPr="00D656B5">
        <w:rPr>
          <w:rStyle w:val="blk"/>
          <w:rFonts w:cs="Times New Roman"/>
          <w:sz w:val="20"/>
          <w:szCs w:val="20"/>
        </w:rPr>
        <w:t xml:space="preserve">. </w:t>
      </w:r>
      <w:r w:rsidR="00A761CF" w:rsidRPr="00D656B5">
        <w:rPr>
          <w:rStyle w:val="blk"/>
          <w:rFonts w:cs="Times New Roman"/>
          <w:sz w:val="20"/>
          <w:szCs w:val="20"/>
        </w:rPr>
        <w:t>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263D42" w:rsidRPr="00D656B5">
        <w:rPr>
          <w:rStyle w:val="blk"/>
          <w:rFonts w:cs="Times New Roman"/>
          <w:sz w:val="20"/>
          <w:szCs w:val="20"/>
        </w:rPr>
        <w:t>;</w:t>
      </w:r>
    </w:p>
    <w:p w14:paraId="7AD7D96A" w14:textId="03ADD03E" w:rsidR="00263D42" w:rsidRPr="00D656B5" w:rsidRDefault="00F86CD3" w:rsidP="00F53AB1">
      <w:pPr>
        <w:widowControl w:val="0"/>
        <w:spacing w:after="0" w:line="240" w:lineRule="auto"/>
        <w:ind w:firstLine="680"/>
        <w:jc w:val="both"/>
        <w:rPr>
          <w:rFonts w:cs="Times New Roman"/>
          <w:sz w:val="20"/>
          <w:szCs w:val="20"/>
        </w:rPr>
      </w:pPr>
      <w:r w:rsidRPr="00D656B5">
        <w:rPr>
          <w:rStyle w:val="blk"/>
          <w:rFonts w:cs="Times New Roman"/>
          <w:sz w:val="20"/>
          <w:szCs w:val="20"/>
        </w:rPr>
        <w:t>2</w:t>
      </w:r>
      <w:r w:rsidR="00263D42" w:rsidRPr="00D656B5">
        <w:rPr>
          <w:rStyle w:val="blk"/>
          <w:rFonts w:cs="Times New Roman"/>
          <w:sz w:val="20"/>
          <w:szCs w:val="20"/>
        </w:rPr>
        <w:t xml:space="preserve">. </w:t>
      </w:r>
      <w:r w:rsidR="00A761CF" w:rsidRPr="00D656B5">
        <w:rPr>
          <w:rStyle w:val="blk"/>
          <w:rFonts w:cs="Times New Roman"/>
          <w:sz w:val="20"/>
          <w:szCs w:val="20"/>
        </w:rPr>
        <w:t>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статьей 3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r w:rsidR="00263D42" w:rsidRPr="00D656B5">
        <w:rPr>
          <w:rStyle w:val="blk"/>
          <w:rFonts w:cs="Times New Roman"/>
          <w:sz w:val="20"/>
          <w:szCs w:val="20"/>
        </w:rPr>
        <w:t>;</w:t>
      </w:r>
    </w:p>
    <w:p w14:paraId="45BCC08D" w14:textId="3B623CF3" w:rsidR="00263D42" w:rsidRPr="00D656B5" w:rsidRDefault="00F86CD3"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3</w:t>
      </w:r>
      <w:r w:rsidR="00263D42" w:rsidRPr="00D656B5">
        <w:rPr>
          <w:rStyle w:val="blk"/>
          <w:rFonts w:cs="Times New Roman"/>
          <w:sz w:val="20"/>
          <w:szCs w:val="20"/>
        </w:rPr>
        <w:t xml:space="preserve">. </w:t>
      </w:r>
      <w:r w:rsidR="00A761CF" w:rsidRPr="00D656B5">
        <w:rPr>
          <w:rStyle w:val="blk"/>
          <w:rFonts w:cs="Times New Roman"/>
          <w:sz w:val="20"/>
          <w:szCs w:val="20"/>
        </w:rPr>
        <w:t>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r w:rsidR="00263D42" w:rsidRPr="00D656B5">
        <w:rPr>
          <w:rStyle w:val="blk"/>
          <w:rFonts w:cs="Times New Roman"/>
          <w:sz w:val="20"/>
          <w:szCs w:val="20"/>
        </w:rPr>
        <w:t>.</w:t>
      </w:r>
    </w:p>
    <w:p w14:paraId="42C908B3" w14:textId="0B97F5AF" w:rsidR="00A761CF" w:rsidRPr="00D656B5" w:rsidRDefault="00A761CF"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4.</w:t>
      </w:r>
      <w:r w:rsidRPr="00D656B5">
        <w:t xml:space="preserve"> </w:t>
      </w:r>
      <w:r w:rsidRPr="00D656B5">
        <w:rPr>
          <w:rStyle w:val="blk"/>
          <w:rFonts w:cs="Times New Roman"/>
          <w:sz w:val="20"/>
          <w:szCs w:val="20"/>
        </w:rPr>
        <w:t>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5FB8EE93" w14:textId="66210650" w:rsidR="00A761CF" w:rsidRPr="00D656B5" w:rsidRDefault="00A761CF" w:rsidP="00F53AB1">
      <w:pPr>
        <w:widowControl w:val="0"/>
        <w:spacing w:after="0" w:line="240" w:lineRule="auto"/>
        <w:ind w:firstLine="680"/>
        <w:jc w:val="both"/>
        <w:rPr>
          <w:rFonts w:cs="Times New Roman"/>
          <w:sz w:val="20"/>
          <w:szCs w:val="20"/>
        </w:rPr>
      </w:pPr>
      <w:r w:rsidRPr="00D656B5">
        <w:rPr>
          <w:rStyle w:val="blk"/>
          <w:rFonts w:cs="Times New Roman"/>
          <w:sz w:val="20"/>
          <w:szCs w:val="20"/>
        </w:rPr>
        <w:t>5.</w:t>
      </w:r>
      <w:r w:rsidR="0007620C" w:rsidRPr="00D656B5">
        <w:t xml:space="preserve"> </w:t>
      </w:r>
      <w:r w:rsidR="0007620C" w:rsidRPr="00D656B5">
        <w:rPr>
          <w:rStyle w:val="blk"/>
          <w:rFonts w:cs="Times New Roman"/>
          <w:sz w:val="20"/>
          <w:szCs w:val="20"/>
        </w:rPr>
        <w:t>из земельного участка, предоставленного для размещения гаражей в границах территории гаражного назначения.</w:t>
      </w:r>
    </w:p>
    <w:p w14:paraId="7533C39A" w14:textId="02FA228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Pr="00D656B5">
        <w:rPr>
          <w:rStyle w:val="blk"/>
          <w:rFonts w:cs="Times New Roman"/>
          <w:sz w:val="20"/>
          <w:szCs w:val="20"/>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13" w:anchor="dst435" w:history="1">
        <w:r w:rsidRPr="00D656B5">
          <w:rPr>
            <w:rStyle w:val="ad"/>
            <w:rFonts w:cs="Times New Roman"/>
            <w:color w:val="auto"/>
            <w:sz w:val="20"/>
            <w:szCs w:val="20"/>
            <w:u w:val="none"/>
          </w:rPr>
          <w:t>пунктом 7</w:t>
        </w:r>
      </w:hyperlink>
      <w:r w:rsidRPr="00D656B5">
        <w:rPr>
          <w:rStyle w:val="blk"/>
          <w:rFonts w:cs="Times New Roman"/>
          <w:sz w:val="20"/>
          <w:szCs w:val="20"/>
        </w:rPr>
        <w:t xml:space="preserve"> настоящей статьи.</w:t>
      </w:r>
    </w:p>
    <w:p w14:paraId="5DE3D7BD" w14:textId="430B019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lastRenderedPageBreak/>
        <w:t>7) Без проведения торгов осуществляется продажа:</w:t>
      </w:r>
    </w:p>
    <w:p w14:paraId="08D863FA" w14:textId="3943110C"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1. </w:t>
      </w:r>
      <w:r w:rsidR="0007620C" w:rsidRPr="00D656B5">
        <w:rPr>
          <w:rStyle w:val="blk"/>
          <w:rFonts w:cs="Times New Roman"/>
          <w:sz w:val="20"/>
          <w:szCs w:val="20"/>
        </w:rPr>
        <w:t>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r w:rsidRPr="00D656B5">
        <w:rPr>
          <w:rStyle w:val="blk"/>
          <w:rFonts w:cs="Times New Roman"/>
          <w:sz w:val="20"/>
          <w:szCs w:val="20"/>
        </w:rPr>
        <w:t>;</w:t>
      </w:r>
    </w:p>
    <w:p w14:paraId="70801A06" w14:textId="04D4B7C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 2. </w:t>
      </w:r>
      <w:r w:rsidR="00304D73" w:rsidRPr="00D656B5">
        <w:rPr>
          <w:rStyle w:val="blk"/>
          <w:rFonts w:cs="Times New Roman"/>
          <w:sz w:val="20"/>
          <w:szCs w:val="20"/>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0FA84724" w:rsidR="00263D42" w:rsidRPr="00D656B5" w:rsidRDefault="00304D73" w:rsidP="00F53AB1">
      <w:pPr>
        <w:widowControl w:val="0"/>
        <w:spacing w:after="0" w:line="240" w:lineRule="auto"/>
        <w:ind w:firstLine="680"/>
        <w:jc w:val="both"/>
        <w:rPr>
          <w:rFonts w:cs="Times New Roman"/>
          <w:sz w:val="20"/>
          <w:szCs w:val="20"/>
        </w:rPr>
      </w:pPr>
      <w:r w:rsidRPr="00D656B5">
        <w:rPr>
          <w:rStyle w:val="blk"/>
          <w:rFonts w:cs="Times New Roman"/>
          <w:sz w:val="20"/>
          <w:szCs w:val="20"/>
        </w:rPr>
        <w:t>3.</w:t>
      </w:r>
      <w:r w:rsidR="00263D42" w:rsidRPr="00D656B5">
        <w:rPr>
          <w:rStyle w:val="blk"/>
          <w:rFonts w:cs="Times New Roman"/>
          <w:sz w:val="20"/>
          <w:szCs w:val="20"/>
        </w:rPr>
        <w:t xml:space="preserve">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4" w:anchor="dst884" w:history="1">
        <w:r w:rsidR="00263D42" w:rsidRPr="00D656B5">
          <w:rPr>
            <w:rStyle w:val="ad"/>
            <w:rFonts w:cs="Times New Roman"/>
            <w:color w:val="auto"/>
            <w:sz w:val="20"/>
            <w:szCs w:val="20"/>
            <w:u w:val="none"/>
          </w:rPr>
          <w:t>статьей 39.20</w:t>
        </w:r>
      </w:hyperlink>
      <w:r w:rsidR="00263D42" w:rsidRPr="00D656B5">
        <w:rPr>
          <w:rStyle w:val="blk"/>
          <w:rFonts w:cs="Times New Roman"/>
          <w:sz w:val="20"/>
          <w:szCs w:val="20"/>
        </w:rPr>
        <w:t xml:space="preserve"> Земельного Кодекса;</w:t>
      </w:r>
    </w:p>
    <w:p w14:paraId="4E09AE3A" w14:textId="69511E0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4. </w:t>
      </w:r>
      <w:r w:rsidR="004E29C8" w:rsidRPr="00D656B5">
        <w:rPr>
          <w:rStyle w:val="blk"/>
          <w:rFonts w:cs="Times New Roman"/>
          <w:sz w:val="20"/>
          <w:szCs w:val="20"/>
        </w:rPr>
        <w:t>земельных участков, находящихся в постоянном (бессрочном) пользовании юридических лиц, указанным юридическим лицам, за исключением лиц, указанных в</w:t>
      </w:r>
      <w:r w:rsidRPr="00D656B5">
        <w:rPr>
          <w:rStyle w:val="blk"/>
          <w:rFonts w:cs="Times New Roman"/>
          <w:sz w:val="20"/>
          <w:szCs w:val="20"/>
        </w:rPr>
        <w:t xml:space="preserve"> </w:t>
      </w:r>
      <w:hyperlink r:id="rId15" w:anchor="dst563" w:history="1">
        <w:r w:rsidRPr="00D656B5">
          <w:rPr>
            <w:rStyle w:val="ad"/>
            <w:rFonts w:cs="Times New Roman"/>
            <w:color w:val="auto"/>
            <w:sz w:val="20"/>
            <w:szCs w:val="20"/>
            <w:u w:val="none"/>
          </w:rPr>
          <w:t>пункте 2 статьи 39.9</w:t>
        </w:r>
      </w:hyperlink>
      <w:r w:rsidRPr="00D656B5">
        <w:rPr>
          <w:rStyle w:val="blk"/>
          <w:rFonts w:cs="Times New Roman"/>
          <w:sz w:val="20"/>
          <w:szCs w:val="20"/>
        </w:rPr>
        <w:t xml:space="preserve"> Земельного Кодекса;</w:t>
      </w:r>
    </w:p>
    <w:p w14:paraId="646DBE5C"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16" w:anchor="dst0" w:history="1">
        <w:r w:rsidRPr="00D656B5">
          <w:rPr>
            <w:rStyle w:val="ad"/>
            <w:rFonts w:cs="Times New Roman"/>
            <w:color w:val="auto"/>
            <w:sz w:val="20"/>
            <w:szCs w:val="20"/>
            <w:u w:val="none"/>
          </w:rPr>
          <w:t>законом</w:t>
        </w:r>
      </w:hyperlink>
      <w:r w:rsidRPr="00D656B5">
        <w:rPr>
          <w:rStyle w:val="blk"/>
          <w:rFonts w:cs="Times New Roman"/>
          <w:sz w:val="20"/>
          <w:szCs w:val="20"/>
        </w:rPr>
        <w:t xml:space="preserve"> "Об обороте земель сельскохозяйственного назначения";</w:t>
      </w:r>
    </w:p>
    <w:p w14:paraId="612CC0B6" w14:textId="1893E8FF"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6. </w:t>
      </w:r>
      <w:r w:rsidR="00C7562A" w:rsidRPr="00D656B5">
        <w:rPr>
          <w:rStyle w:val="blk"/>
          <w:rFonts w:cs="Times New Roman"/>
          <w:sz w:val="20"/>
          <w:szCs w:val="20"/>
        </w:rPr>
        <w:t>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r w:rsidRPr="00D656B5">
        <w:rPr>
          <w:rStyle w:val="blk"/>
          <w:rFonts w:cs="Times New Roman"/>
          <w:sz w:val="20"/>
          <w:szCs w:val="20"/>
        </w:rPr>
        <w:t>;</w:t>
      </w:r>
    </w:p>
    <w:p w14:paraId="0CE9F889" w14:textId="41317DB3"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7. </w:t>
      </w:r>
      <w:hyperlink r:id="rId17" w:anchor="dst1726" w:history="1">
        <w:r w:rsidR="00C7562A" w:rsidRPr="00D656B5">
          <w:rPr>
            <w:rStyle w:val="ad"/>
            <w:rFonts w:cs="Times New Roman"/>
            <w:color w:val="auto"/>
            <w:sz w:val="20"/>
            <w:szCs w:val="20"/>
            <w:u w:val="none"/>
          </w:rPr>
          <w:t xml:space="preserve">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пунктом 5 статьи </w:t>
        </w:r>
        <w:r w:rsidRPr="00D656B5">
          <w:rPr>
            <w:rStyle w:val="ad"/>
            <w:rFonts w:cs="Times New Roman"/>
            <w:color w:val="auto"/>
            <w:sz w:val="20"/>
            <w:szCs w:val="20"/>
            <w:u w:val="none"/>
          </w:rPr>
          <w:t>39.18</w:t>
        </w:r>
      </w:hyperlink>
      <w:r w:rsidRPr="00D656B5">
        <w:rPr>
          <w:rStyle w:val="blk"/>
          <w:rFonts w:cs="Times New Roman"/>
          <w:sz w:val="20"/>
          <w:szCs w:val="20"/>
        </w:rPr>
        <w:t xml:space="preserve"> Земельного Кодекса;</w:t>
      </w:r>
    </w:p>
    <w:p w14:paraId="06F06143" w14:textId="5099E29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8. </w:t>
      </w:r>
      <w:r w:rsidR="00A35272" w:rsidRPr="00D656B5">
        <w:rPr>
          <w:rStyle w:val="blk"/>
          <w:rFonts w:cs="Times New Roman"/>
          <w:sz w:val="20"/>
          <w:szCs w:val="20"/>
        </w:rPr>
        <w:t>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Pr="00D656B5">
        <w:rPr>
          <w:rStyle w:val="blk"/>
          <w:rFonts w:cs="Times New Roman"/>
          <w:sz w:val="20"/>
          <w:szCs w:val="20"/>
        </w:rPr>
        <w:t>.</w:t>
      </w:r>
    </w:p>
    <w:p w14:paraId="4ECFF160" w14:textId="23DDD05A"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8) </w:t>
      </w:r>
      <w:r w:rsidR="00A35272" w:rsidRPr="00D656B5">
        <w:rPr>
          <w:rStyle w:val="blk"/>
          <w:rFonts w:cs="Times New Roman"/>
          <w:sz w:val="20"/>
          <w:szCs w:val="20"/>
        </w:rPr>
        <w:t>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016129D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18" w:anchor="dst100573" w:history="1">
        <w:r w:rsidRPr="00D656B5">
          <w:rPr>
            <w:rStyle w:val="ad"/>
            <w:rFonts w:cs="Times New Roman"/>
            <w:color w:val="auto"/>
            <w:sz w:val="20"/>
            <w:szCs w:val="20"/>
            <w:u w:val="none"/>
          </w:rPr>
          <w:t>исключением</w:t>
        </w:r>
      </w:hyperlink>
      <w:r w:rsidRPr="00D656B5">
        <w:rPr>
          <w:rStyle w:val="blk"/>
          <w:rFonts w:cs="Times New Roman"/>
          <w:sz w:val="20"/>
          <w:szCs w:val="20"/>
        </w:rPr>
        <w:t xml:space="preserve"> случаев, предусмотренных </w:t>
      </w:r>
      <w:hyperlink r:id="rId19" w:anchor="dst467" w:history="1">
        <w:r w:rsidRPr="00D656B5">
          <w:rPr>
            <w:rStyle w:val="ad"/>
            <w:rFonts w:cs="Times New Roman"/>
            <w:color w:val="auto"/>
            <w:sz w:val="20"/>
            <w:szCs w:val="20"/>
            <w:u w:val="none"/>
          </w:rPr>
          <w:t>пунктом 10</w:t>
        </w:r>
      </w:hyperlink>
      <w:r w:rsidRPr="00D656B5">
        <w:rPr>
          <w:rStyle w:val="blk"/>
          <w:rFonts w:cs="Times New Roman"/>
          <w:sz w:val="20"/>
          <w:szCs w:val="20"/>
        </w:rPr>
        <w:t xml:space="preserve"> настоящей статьи.</w:t>
      </w:r>
    </w:p>
    <w:p w14:paraId="3393A9C0" w14:textId="11FC87F1"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10) </w:t>
      </w:r>
      <w:r w:rsidR="007C6F00" w:rsidRPr="00D656B5">
        <w:rPr>
          <w:rStyle w:val="blk"/>
          <w:rFonts w:cs="Times New Roman"/>
          <w:sz w:val="20"/>
          <w:szCs w:val="20"/>
        </w:rPr>
        <w:t>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r w:rsidRPr="00D656B5">
        <w:rPr>
          <w:rStyle w:val="blk"/>
          <w:rFonts w:cs="Times New Roman"/>
          <w:sz w:val="20"/>
          <w:szCs w:val="20"/>
        </w:rPr>
        <w:t>:</w:t>
      </w:r>
    </w:p>
    <w:p w14:paraId="42E3F022" w14:textId="407D07C5"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 </w:t>
      </w:r>
      <w:r w:rsidR="007C6F00" w:rsidRPr="00D656B5">
        <w:rPr>
          <w:rStyle w:val="blk"/>
          <w:rFonts w:cs="Times New Roman"/>
          <w:sz w:val="20"/>
          <w:szCs w:val="20"/>
        </w:rPr>
        <w:t>земельного участка юридическим лицам в соответствии с указом или распоряжением Президента Российской Федерации</w:t>
      </w:r>
      <w:r w:rsidRPr="00D656B5">
        <w:rPr>
          <w:rStyle w:val="blk"/>
          <w:rFonts w:cs="Times New Roman"/>
          <w:sz w:val="20"/>
          <w:szCs w:val="20"/>
        </w:rPr>
        <w:t>;</w:t>
      </w:r>
    </w:p>
    <w:p w14:paraId="3D8029D5" w14:textId="717DA40F"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2</w:t>
      </w:r>
      <w:r w:rsidR="007C6F00" w:rsidRPr="00D656B5">
        <w:rPr>
          <w:rStyle w:val="blk"/>
          <w:rFonts w:cs="Times New Roman"/>
          <w:sz w:val="20"/>
          <w:szCs w:val="20"/>
        </w:rPr>
        <w:t>.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r w:rsidRPr="00D656B5">
        <w:rPr>
          <w:rStyle w:val="blk"/>
          <w:rFonts w:cs="Times New Roman"/>
          <w:sz w:val="20"/>
          <w:szCs w:val="20"/>
        </w:rPr>
        <w:t>;</w:t>
      </w:r>
    </w:p>
    <w:p w14:paraId="78D1B647" w14:textId="4513DC13"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3. </w:t>
      </w:r>
      <w:r w:rsidR="007C6F00" w:rsidRPr="00D656B5">
        <w:rPr>
          <w:rStyle w:val="blk"/>
          <w:rFonts w:cs="Times New Roman"/>
          <w:sz w:val="20"/>
          <w:szCs w:val="20"/>
        </w:rPr>
        <w:t>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r w:rsidRPr="00D656B5">
        <w:rPr>
          <w:rStyle w:val="blk"/>
          <w:rFonts w:cs="Times New Roman"/>
          <w:sz w:val="20"/>
          <w:szCs w:val="20"/>
        </w:rPr>
        <w:t>;</w:t>
      </w:r>
    </w:p>
    <w:p w14:paraId="204AC332" w14:textId="790E4F8E"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3.1 </w:t>
      </w:r>
      <w:r w:rsidR="00074CC5" w:rsidRPr="00D656B5">
        <w:rPr>
          <w:rStyle w:val="blk"/>
          <w:rFonts w:cs="Times New Roman"/>
          <w:sz w:val="20"/>
          <w:szCs w:val="20"/>
        </w:rPr>
        <w:t>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r w:rsidRPr="00D656B5">
        <w:rPr>
          <w:rStyle w:val="blk"/>
          <w:rFonts w:cs="Times New Roman"/>
          <w:sz w:val="20"/>
          <w:szCs w:val="20"/>
        </w:rPr>
        <w:t>;</w:t>
      </w:r>
    </w:p>
    <w:p w14:paraId="350EF64B" w14:textId="3E395F8E" w:rsidR="00074CC5" w:rsidRPr="00D656B5" w:rsidRDefault="00074CC5"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r w:rsidRPr="00D656B5">
        <w:rPr>
          <w:rStyle w:val="blk"/>
          <w:rFonts w:cs="Times New Roman"/>
          <w:sz w:val="20"/>
          <w:szCs w:val="20"/>
        </w:rPr>
        <w:lastRenderedPageBreak/>
        <w:t>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14:paraId="6F2F2350" w14:textId="087AE406"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4. </w:t>
      </w:r>
      <w:r w:rsidR="00074CC5" w:rsidRPr="00D656B5">
        <w:rPr>
          <w:rStyle w:val="blk"/>
          <w:rFonts w:cs="Times New Roman"/>
          <w:sz w:val="20"/>
          <w:szCs w:val="20"/>
        </w:rPr>
        <w:t>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r w:rsidRPr="00D656B5">
        <w:rPr>
          <w:rStyle w:val="blk"/>
          <w:rFonts w:cs="Times New Roman"/>
          <w:sz w:val="20"/>
          <w:szCs w:val="20"/>
        </w:rPr>
        <w:t>;</w:t>
      </w:r>
    </w:p>
    <w:p w14:paraId="7E6A9F35" w14:textId="63F7DF8F"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5. </w:t>
      </w:r>
      <w:r w:rsidR="00074CC5" w:rsidRPr="00D656B5">
        <w:rPr>
          <w:rStyle w:val="blk"/>
          <w:rFonts w:cs="Times New Roman"/>
          <w:sz w:val="20"/>
          <w:szCs w:val="20"/>
        </w:rPr>
        <w:t>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w:t>
      </w:r>
      <w:r w:rsidRPr="00D656B5">
        <w:rPr>
          <w:rStyle w:val="blk"/>
          <w:rFonts w:cs="Times New Roman"/>
          <w:sz w:val="20"/>
          <w:szCs w:val="20"/>
        </w:rPr>
        <w:t xml:space="preserve"> </w:t>
      </w:r>
      <w:r w:rsidR="00074CC5" w:rsidRPr="00D656B5">
        <w:rPr>
          <w:rStyle w:val="blk"/>
          <w:rFonts w:cs="Times New Roman"/>
          <w:sz w:val="20"/>
          <w:szCs w:val="20"/>
        </w:rPr>
        <w:t>Земельного Кодекса</w:t>
      </w:r>
      <w:r w:rsidRPr="00D656B5">
        <w:rPr>
          <w:rStyle w:val="blk"/>
          <w:rFonts w:cs="Times New Roman"/>
          <w:sz w:val="20"/>
          <w:szCs w:val="20"/>
        </w:rPr>
        <w:t>;</w:t>
      </w:r>
    </w:p>
    <w:p w14:paraId="5B6AAADD" w14:textId="5FF5F56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6</w:t>
      </w:r>
      <w:r w:rsidR="00053BCD" w:rsidRPr="00D656B5">
        <w:rPr>
          <w:rStyle w:val="blk"/>
          <w:rFonts w:cs="Times New Roman"/>
          <w:sz w:val="20"/>
          <w:szCs w:val="20"/>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r w:rsidRPr="00D656B5">
        <w:rPr>
          <w:rStyle w:val="blk"/>
          <w:rFonts w:cs="Times New Roman"/>
          <w:sz w:val="20"/>
          <w:szCs w:val="20"/>
        </w:rPr>
        <w:t>;</w:t>
      </w:r>
    </w:p>
    <w:p w14:paraId="2629CECE" w14:textId="5CEB8640"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7. </w:t>
      </w:r>
      <w:r w:rsidR="003A5751" w:rsidRPr="00D656B5">
        <w:rPr>
          <w:rStyle w:val="blk"/>
          <w:rFonts w:cs="Times New Roman"/>
          <w:sz w:val="20"/>
          <w:szCs w:val="20"/>
        </w:rPr>
        <w:t>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r w:rsidRPr="00D656B5">
        <w:rPr>
          <w:rStyle w:val="blk"/>
          <w:rFonts w:cs="Times New Roman"/>
          <w:sz w:val="20"/>
          <w:szCs w:val="20"/>
        </w:rPr>
        <w:t>;</w:t>
      </w:r>
    </w:p>
    <w:p w14:paraId="2CEF8B9B" w14:textId="47F47CD8" w:rsidR="00263D42" w:rsidRPr="00D656B5" w:rsidRDefault="003A5751"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7.1</w:t>
      </w:r>
      <w:r w:rsidR="00263D42" w:rsidRPr="00D656B5">
        <w:rPr>
          <w:rStyle w:val="blk"/>
          <w:rFonts w:cs="Times New Roman"/>
          <w:sz w:val="20"/>
          <w:szCs w:val="20"/>
        </w:rPr>
        <w:t xml:space="preserve">. </w:t>
      </w:r>
      <w:r w:rsidRPr="00D656B5">
        <w:rPr>
          <w:rStyle w:val="blk"/>
          <w:rFonts w:cs="Times New Roman"/>
          <w:sz w:val="20"/>
          <w:szCs w:val="20"/>
        </w:rPr>
        <w:t>земельного участка участникам долевого строительства в случаях, предусмотренных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09663879" w14:textId="72EBE2DB" w:rsidR="003A5751" w:rsidRPr="00D656B5" w:rsidRDefault="003A5751" w:rsidP="00F53AB1">
      <w:pPr>
        <w:widowControl w:val="0"/>
        <w:spacing w:after="0" w:line="240" w:lineRule="auto"/>
        <w:ind w:firstLine="680"/>
        <w:jc w:val="both"/>
        <w:rPr>
          <w:rFonts w:cs="Times New Roman"/>
          <w:sz w:val="20"/>
          <w:szCs w:val="20"/>
        </w:rPr>
      </w:pPr>
      <w:r w:rsidRPr="00D656B5">
        <w:rPr>
          <w:rStyle w:val="blk"/>
          <w:rFonts w:cs="Times New Roman"/>
          <w:sz w:val="20"/>
          <w:szCs w:val="20"/>
        </w:rPr>
        <w:t>8.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на праве оперативного управления;</w:t>
      </w:r>
    </w:p>
    <w:p w14:paraId="7CCB79D2" w14:textId="5669D68B" w:rsidR="00263D42" w:rsidRPr="00D656B5" w:rsidRDefault="00742E37" w:rsidP="00F53AB1">
      <w:pPr>
        <w:widowControl w:val="0"/>
        <w:spacing w:after="0" w:line="240" w:lineRule="auto"/>
        <w:ind w:firstLine="680"/>
        <w:jc w:val="both"/>
        <w:rPr>
          <w:rFonts w:cs="Times New Roman"/>
          <w:sz w:val="20"/>
          <w:szCs w:val="20"/>
        </w:rPr>
      </w:pPr>
      <w:r w:rsidRPr="00D656B5">
        <w:rPr>
          <w:rStyle w:val="blk"/>
          <w:rFonts w:cs="Times New Roman"/>
          <w:sz w:val="20"/>
          <w:szCs w:val="20"/>
        </w:rPr>
        <w:t>9</w:t>
      </w:r>
      <w:r w:rsidR="00263D42" w:rsidRPr="00D656B5">
        <w:rPr>
          <w:rStyle w:val="blk"/>
          <w:rFonts w:cs="Times New Roman"/>
          <w:sz w:val="20"/>
          <w:szCs w:val="20"/>
        </w:rPr>
        <w:t xml:space="preserve">. </w:t>
      </w:r>
      <w:r w:rsidRPr="00D656B5">
        <w:rPr>
          <w:rStyle w:val="blk"/>
          <w:rFonts w:cs="Times New Roman"/>
          <w:sz w:val="20"/>
          <w:szCs w:val="20"/>
        </w:rPr>
        <w:t>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r w:rsidR="00263D42" w:rsidRPr="00D656B5">
        <w:rPr>
          <w:rStyle w:val="blk"/>
          <w:rFonts w:cs="Times New Roman"/>
          <w:sz w:val="20"/>
          <w:szCs w:val="20"/>
        </w:rPr>
        <w:t>;</w:t>
      </w:r>
    </w:p>
    <w:p w14:paraId="250D5631" w14:textId="36D8E3F9"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10. </w:t>
      </w:r>
      <w:r w:rsidR="00742E37" w:rsidRPr="00D656B5">
        <w:rPr>
          <w:rStyle w:val="blk"/>
          <w:rFonts w:cs="Times New Roman"/>
          <w:sz w:val="20"/>
          <w:szCs w:val="20"/>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w:t>
      </w:r>
      <w:r w:rsidR="00D83649" w:rsidRPr="00D656B5">
        <w:rPr>
          <w:rStyle w:val="blk"/>
          <w:rFonts w:cs="Times New Roman"/>
          <w:sz w:val="20"/>
          <w:szCs w:val="20"/>
        </w:rPr>
        <w:t>Земельного Кодекса</w:t>
      </w:r>
      <w:r w:rsidR="00742E37" w:rsidRPr="00D656B5">
        <w:rPr>
          <w:rStyle w:val="blk"/>
          <w:rFonts w:cs="Times New Roman"/>
          <w:sz w:val="20"/>
          <w:szCs w:val="20"/>
        </w:rPr>
        <w:t xml:space="preserve"> и при этом такой земельный участок не может находиться в частной собственности</w:t>
      </w:r>
      <w:r w:rsidRPr="00D656B5">
        <w:rPr>
          <w:rStyle w:val="blk"/>
          <w:rFonts w:cs="Times New Roman"/>
          <w:sz w:val="20"/>
          <w:szCs w:val="20"/>
        </w:rPr>
        <w:t>;</w:t>
      </w:r>
    </w:p>
    <w:p w14:paraId="0BB054AB" w14:textId="77575F7E"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11. </w:t>
      </w:r>
      <w:r w:rsidR="00D83649" w:rsidRPr="00D656B5">
        <w:rPr>
          <w:rStyle w:val="blk"/>
          <w:rFonts w:cs="Times New Roman"/>
          <w:sz w:val="20"/>
          <w:szCs w:val="20"/>
        </w:rPr>
        <w:t>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r w:rsidRPr="00D656B5">
        <w:rPr>
          <w:rStyle w:val="blk"/>
          <w:rFonts w:cs="Times New Roman"/>
          <w:sz w:val="20"/>
          <w:szCs w:val="20"/>
        </w:rPr>
        <w:t>;</w:t>
      </w:r>
    </w:p>
    <w:p w14:paraId="06ACE6D0" w14:textId="499C03C5"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12. </w:t>
      </w:r>
      <w:r w:rsidR="00D83649" w:rsidRPr="00D656B5">
        <w:rPr>
          <w:rStyle w:val="blk"/>
          <w:rFonts w:cs="Times New Roman"/>
          <w:sz w:val="20"/>
          <w:szCs w:val="20"/>
        </w:rPr>
        <w:t>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r w:rsidRPr="00D656B5">
        <w:rPr>
          <w:rStyle w:val="blk"/>
          <w:rFonts w:cs="Times New Roman"/>
          <w:sz w:val="20"/>
          <w:szCs w:val="20"/>
        </w:rPr>
        <w:t>;</w:t>
      </w:r>
    </w:p>
    <w:p w14:paraId="321F6000" w14:textId="387D75A9"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13</w:t>
      </w:r>
      <w:r w:rsidR="00B94E56" w:rsidRPr="00D656B5">
        <w:t xml:space="preserve"> </w:t>
      </w:r>
      <w:r w:rsidR="00B94E56" w:rsidRPr="00D656B5">
        <w:rPr>
          <w:rStyle w:val="blk"/>
          <w:rFonts w:cs="Times New Roman"/>
          <w:sz w:val="20"/>
          <w:szCs w:val="20"/>
        </w:rPr>
        <w:t>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r w:rsidRPr="00D656B5">
        <w:rPr>
          <w:rStyle w:val="blk"/>
          <w:rFonts w:cs="Times New Roman"/>
          <w:sz w:val="20"/>
          <w:szCs w:val="20"/>
        </w:rPr>
        <w:t>;</w:t>
      </w:r>
    </w:p>
    <w:p w14:paraId="78B2C0CE" w14:textId="481E04A0"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14) </w:t>
      </w:r>
      <w:r w:rsidR="00B94E56" w:rsidRPr="00D656B5">
        <w:rPr>
          <w:rStyle w:val="blk"/>
          <w:rFonts w:cs="Times New Roman"/>
          <w:sz w:val="20"/>
          <w:szCs w:val="20"/>
        </w:rPr>
        <w:t>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пунктом 5 статьи 39.18</w:t>
      </w:r>
      <w:r w:rsidRPr="00D656B5">
        <w:rPr>
          <w:rStyle w:val="blk"/>
          <w:rFonts w:cs="Times New Roman"/>
          <w:sz w:val="20"/>
          <w:szCs w:val="20"/>
        </w:rPr>
        <w:t xml:space="preserve"> Земельного Кодекса;</w:t>
      </w:r>
    </w:p>
    <w:p w14:paraId="7C9B92BF" w14:textId="58988ACC"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15. </w:t>
      </w:r>
      <w:r w:rsidR="00D348AF" w:rsidRPr="00D656B5">
        <w:rPr>
          <w:rStyle w:val="blk"/>
          <w:rFonts w:cs="Times New Roman"/>
          <w:sz w:val="20"/>
          <w:szCs w:val="20"/>
        </w:rPr>
        <w:t>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r w:rsidRPr="00D656B5">
        <w:rPr>
          <w:rStyle w:val="blk"/>
          <w:rFonts w:cs="Times New Roman"/>
          <w:sz w:val="20"/>
          <w:szCs w:val="20"/>
        </w:rPr>
        <w:t>;</w:t>
      </w:r>
    </w:p>
    <w:p w14:paraId="7759A996" w14:textId="0A60450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16. </w:t>
      </w:r>
      <w:r w:rsidR="00D348AF" w:rsidRPr="00D656B5">
        <w:rPr>
          <w:rStyle w:val="blk"/>
          <w:rFonts w:cs="Times New Roman"/>
          <w:sz w:val="20"/>
          <w:szCs w:val="20"/>
        </w:rPr>
        <w:t>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r w:rsidRPr="00D656B5">
        <w:rPr>
          <w:rStyle w:val="blk"/>
          <w:rFonts w:cs="Times New Roman"/>
          <w:sz w:val="20"/>
          <w:szCs w:val="20"/>
        </w:rPr>
        <w:t>;</w:t>
      </w:r>
    </w:p>
    <w:p w14:paraId="45CBD79A" w14:textId="2C481EC9"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17. </w:t>
      </w:r>
      <w:r w:rsidR="00D348AF" w:rsidRPr="00D656B5">
        <w:rPr>
          <w:rStyle w:val="blk"/>
          <w:rFonts w:cs="Times New Roman"/>
          <w:sz w:val="20"/>
          <w:szCs w:val="20"/>
        </w:rPr>
        <w:t xml:space="preserve">земельного участка лицу, которое в соответствии с </w:t>
      </w:r>
      <w:r w:rsidR="00A47540" w:rsidRPr="00D656B5">
        <w:rPr>
          <w:rStyle w:val="blk"/>
          <w:rFonts w:cs="Times New Roman"/>
          <w:sz w:val="20"/>
          <w:szCs w:val="20"/>
        </w:rPr>
        <w:t>Градостроительным кодексом Российской Федерации</w:t>
      </w:r>
      <w:r w:rsidR="00D348AF" w:rsidRPr="00D656B5">
        <w:rPr>
          <w:rStyle w:val="blk"/>
          <w:rFonts w:cs="Times New Roman"/>
          <w:sz w:val="20"/>
          <w:szCs w:val="20"/>
        </w:rPr>
        <w:t xml:space="preserve">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r w:rsidRPr="00D656B5">
        <w:rPr>
          <w:rStyle w:val="blk"/>
          <w:rFonts w:cs="Times New Roman"/>
          <w:sz w:val="20"/>
          <w:szCs w:val="20"/>
        </w:rPr>
        <w:t>;</w:t>
      </w:r>
    </w:p>
    <w:p w14:paraId="381B0F61" w14:textId="48C10B15"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18. </w:t>
      </w:r>
      <w:r w:rsidR="00D348AF" w:rsidRPr="00D656B5">
        <w:rPr>
          <w:rStyle w:val="blk"/>
          <w:rFonts w:cs="Times New Roman"/>
          <w:sz w:val="20"/>
          <w:szCs w:val="20"/>
        </w:rPr>
        <w:t>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w:t>
      </w:r>
      <w:r w:rsidRPr="00D656B5">
        <w:rPr>
          <w:rStyle w:val="blk"/>
          <w:rFonts w:cs="Times New Roman"/>
          <w:sz w:val="20"/>
          <w:szCs w:val="20"/>
        </w:rPr>
        <w:t xml:space="preserve"> хозяйства;</w:t>
      </w:r>
    </w:p>
    <w:p w14:paraId="0129CD51" w14:textId="083D555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19. </w:t>
      </w:r>
      <w:r w:rsidR="00D348AF" w:rsidRPr="00D656B5">
        <w:rPr>
          <w:rStyle w:val="blk"/>
          <w:rFonts w:cs="Times New Roman"/>
          <w:sz w:val="20"/>
          <w:szCs w:val="20"/>
        </w:rPr>
        <w:t xml:space="preserve">земельного участка, необходимого для осуществления пользования недрами, </w:t>
      </w:r>
      <w:proofErr w:type="spellStart"/>
      <w:r w:rsidR="00D348AF" w:rsidRPr="00D656B5">
        <w:rPr>
          <w:rStyle w:val="blk"/>
          <w:rFonts w:cs="Times New Roman"/>
          <w:sz w:val="20"/>
          <w:szCs w:val="20"/>
        </w:rPr>
        <w:t>недропользователю</w:t>
      </w:r>
      <w:proofErr w:type="spellEnd"/>
      <w:r w:rsidRPr="00D656B5">
        <w:rPr>
          <w:rStyle w:val="blk"/>
          <w:rFonts w:cs="Times New Roman"/>
          <w:sz w:val="20"/>
          <w:szCs w:val="20"/>
        </w:rPr>
        <w:t>;</w:t>
      </w:r>
    </w:p>
    <w:p w14:paraId="3BB63E12" w14:textId="48619361"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20. </w:t>
      </w:r>
      <w:r w:rsidR="0028784B" w:rsidRPr="00D656B5">
        <w:rPr>
          <w:rStyle w:val="blk"/>
          <w:rFonts w:cs="Times New Roman"/>
          <w:sz w:val="20"/>
          <w:szCs w:val="20"/>
        </w:rPr>
        <w:t xml:space="preserve">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w:t>
      </w:r>
      <w:r w:rsidR="0028784B" w:rsidRPr="00D656B5">
        <w:rPr>
          <w:rStyle w:val="blk"/>
          <w:rFonts w:cs="Times New Roman"/>
          <w:sz w:val="20"/>
          <w:szCs w:val="20"/>
        </w:rPr>
        <w:lastRenderedPageBreak/>
        <w:t>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r w:rsidRPr="00D656B5">
        <w:rPr>
          <w:rStyle w:val="blk"/>
          <w:rFonts w:cs="Times New Roman"/>
          <w:sz w:val="20"/>
          <w:szCs w:val="20"/>
        </w:rPr>
        <w:t>;</w:t>
      </w:r>
    </w:p>
    <w:p w14:paraId="5978015F" w14:textId="37E2B8FA"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21.  </w:t>
      </w:r>
      <w:r w:rsidR="0028784B" w:rsidRPr="00D656B5">
        <w:rPr>
          <w:rStyle w:val="blk"/>
          <w:rFonts w:cs="Times New Roman"/>
          <w:sz w:val="20"/>
          <w:szCs w:val="20"/>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Pr="00D656B5">
        <w:rPr>
          <w:rStyle w:val="blk"/>
          <w:rFonts w:cs="Times New Roman"/>
          <w:sz w:val="20"/>
          <w:szCs w:val="20"/>
        </w:rPr>
        <w:t>;</w:t>
      </w:r>
    </w:p>
    <w:p w14:paraId="6BD96DBB" w14:textId="4FCFF281"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22. </w:t>
      </w:r>
      <w:r w:rsidR="00B26E67" w:rsidRPr="00D656B5">
        <w:rPr>
          <w:rStyle w:val="blk"/>
          <w:rFonts w:cs="Times New Roman"/>
          <w:sz w:val="20"/>
          <w:szCs w:val="20"/>
        </w:rPr>
        <w:t>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r w:rsidRPr="00D656B5">
        <w:rPr>
          <w:rStyle w:val="blk"/>
          <w:rFonts w:cs="Times New Roman"/>
          <w:sz w:val="20"/>
          <w:szCs w:val="20"/>
        </w:rPr>
        <w:t>;</w:t>
      </w:r>
    </w:p>
    <w:p w14:paraId="0F537F12" w14:textId="487AD2D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22.1</w:t>
      </w:r>
      <w:r w:rsidR="00823513" w:rsidRPr="00D656B5">
        <w:rPr>
          <w:rStyle w:val="blk"/>
          <w:rFonts w:cs="Times New Roman"/>
          <w:sz w:val="20"/>
          <w:szCs w:val="20"/>
        </w:rPr>
        <w:t xml:space="preserve">.  </w:t>
      </w:r>
      <w:r w:rsidR="00B26E67" w:rsidRPr="00D656B5">
        <w:rPr>
          <w:rStyle w:val="blk"/>
          <w:rFonts w:cs="Times New Roman"/>
          <w:sz w:val="20"/>
          <w:szCs w:val="20"/>
        </w:rPr>
        <w:t>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r w:rsidRPr="00D656B5">
        <w:rPr>
          <w:rStyle w:val="blk"/>
          <w:rFonts w:cs="Times New Roman"/>
          <w:sz w:val="20"/>
          <w:szCs w:val="20"/>
        </w:rPr>
        <w:t>;</w:t>
      </w:r>
    </w:p>
    <w:p w14:paraId="113E8AD1" w14:textId="185E9B6C"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22.2</w:t>
      </w:r>
      <w:r w:rsidR="00823513" w:rsidRPr="00D656B5">
        <w:rPr>
          <w:rStyle w:val="blk"/>
          <w:rFonts w:cs="Times New Roman"/>
          <w:sz w:val="20"/>
          <w:szCs w:val="20"/>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r w:rsidRPr="00D656B5">
        <w:rPr>
          <w:rStyle w:val="blk"/>
          <w:rFonts w:cs="Times New Roman"/>
          <w:sz w:val="20"/>
          <w:szCs w:val="20"/>
        </w:rPr>
        <w:t>;</w:t>
      </w:r>
    </w:p>
    <w:p w14:paraId="6716E711" w14:textId="59A2671F" w:rsidR="00823513" w:rsidRPr="00D656B5" w:rsidRDefault="00823513" w:rsidP="00F53AB1">
      <w:pPr>
        <w:widowControl w:val="0"/>
        <w:spacing w:after="0" w:line="240" w:lineRule="auto"/>
        <w:ind w:firstLine="680"/>
        <w:jc w:val="both"/>
        <w:rPr>
          <w:rFonts w:cs="Times New Roman"/>
          <w:sz w:val="20"/>
          <w:szCs w:val="20"/>
        </w:rPr>
      </w:pPr>
      <w:r w:rsidRPr="00D656B5">
        <w:rPr>
          <w:rStyle w:val="blk"/>
          <w:rFonts w:cs="Times New Roman"/>
          <w:sz w:val="20"/>
          <w:szCs w:val="20"/>
        </w:rPr>
        <w:t>22.3.</w:t>
      </w:r>
      <w:r w:rsidRPr="00D656B5">
        <w:t xml:space="preserve"> </w:t>
      </w:r>
      <w:r w:rsidRPr="00D656B5">
        <w:rPr>
          <w:rStyle w:val="blk"/>
          <w:rFonts w:cs="Times New Roman"/>
          <w:sz w:val="20"/>
          <w:szCs w:val="20"/>
        </w:rPr>
        <w:t>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14:paraId="27602D06" w14:textId="1C93CE1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23. </w:t>
      </w:r>
      <w:r w:rsidR="00844EDA" w:rsidRPr="00D656B5">
        <w:rPr>
          <w:rStyle w:val="blk"/>
          <w:rFonts w:cs="Times New Roman"/>
          <w:sz w:val="20"/>
          <w:szCs w:val="20"/>
        </w:rPr>
        <w:t xml:space="preserve">земельного участка, необходимого для осуществления видов деятельности в сфере охотничьего хозяйства, лицу, с которым заключено </w:t>
      </w:r>
      <w:proofErr w:type="spellStart"/>
      <w:r w:rsidR="00844EDA" w:rsidRPr="00D656B5">
        <w:rPr>
          <w:rStyle w:val="blk"/>
          <w:rFonts w:cs="Times New Roman"/>
          <w:sz w:val="20"/>
          <w:szCs w:val="20"/>
        </w:rPr>
        <w:t>охотхозяйственное</w:t>
      </w:r>
      <w:proofErr w:type="spellEnd"/>
      <w:r w:rsidR="00844EDA" w:rsidRPr="00D656B5">
        <w:rPr>
          <w:rStyle w:val="blk"/>
          <w:rFonts w:cs="Times New Roman"/>
          <w:sz w:val="20"/>
          <w:szCs w:val="20"/>
        </w:rPr>
        <w:t xml:space="preserve"> соглашение</w:t>
      </w:r>
      <w:r w:rsidRPr="00D656B5">
        <w:rPr>
          <w:rStyle w:val="blk"/>
          <w:rFonts w:cs="Times New Roman"/>
          <w:sz w:val="20"/>
          <w:szCs w:val="20"/>
        </w:rPr>
        <w:t>;</w:t>
      </w:r>
    </w:p>
    <w:p w14:paraId="2FAC0264" w14:textId="66670F4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24. </w:t>
      </w:r>
      <w:r w:rsidR="00844EDA" w:rsidRPr="00D656B5">
        <w:rPr>
          <w:rStyle w:val="blk"/>
          <w:rFonts w:cs="Times New Roman"/>
          <w:sz w:val="20"/>
          <w:szCs w:val="20"/>
        </w:rPr>
        <w:t>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r w:rsidRPr="00D656B5">
        <w:rPr>
          <w:rStyle w:val="blk"/>
          <w:rFonts w:cs="Times New Roman"/>
          <w:sz w:val="20"/>
          <w:szCs w:val="20"/>
        </w:rPr>
        <w:t>;</w:t>
      </w:r>
    </w:p>
    <w:p w14:paraId="74E48D8B" w14:textId="568D4DC6"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25. </w:t>
      </w:r>
      <w:r w:rsidR="00844EDA" w:rsidRPr="00D656B5">
        <w:rPr>
          <w:rStyle w:val="blk"/>
          <w:rFonts w:cs="Times New Roman"/>
          <w:sz w:val="20"/>
          <w:szCs w:val="20"/>
        </w:rPr>
        <w:t>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r w:rsidRPr="00D656B5">
        <w:rPr>
          <w:rStyle w:val="blk"/>
          <w:rFonts w:cs="Times New Roman"/>
          <w:sz w:val="20"/>
          <w:szCs w:val="20"/>
        </w:rPr>
        <w:t>;</w:t>
      </w:r>
    </w:p>
    <w:p w14:paraId="7F16F7D1" w14:textId="7D5DCD7D"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26. </w:t>
      </w:r>
      <w:r w:rsidR="00844EDA" w:rsidRPr="00D656B5">
        <w:rPr>
          <w:rStyle w:val="blk"/>
          <w:rFonts w:cs="Times New Roman"/>
          <w:sz w:val="20"/>
          <w:szCs w:val="20"/>
        </w:rPr>
        <w:t>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r w:rsidRPr="00D656B5">
        <w:rPr>
          <w:rStyle w:val="blk"/>
          <w:rFonts w:cs="Times New Roman"/>
          <w:sz w:val="20"/>
          <w:szCs w:val="20"/>
        </w:rPr>
        <w:t>;</w:t>
      </w:r>
    </w:p>
    <w:p w14:paraId="2F2E038A" w14:textId="3974ACFE"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27. </w:t>
      </w:r>
      <w:r w:rsidR="00844EDA" w:rsidRPr="00D656B5">
        <w:rPr>
          <w:rStyle w:val="blk"/>
          <w:rFonts w:cs="Times New Roman"/>
          <w:sz w:val="20"/>
          <w:szCs w:val="20"/>
        </w:rPr>
        <w:t>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r w:rsidRPr="00D656B5">
        <w:rPr>
          <w:rStyle w:val="blk"/>
          <w:rFonts w:cs="Times New Roman"/>
          <w:sz w:val="20"/>
          <w:szCs w:val="20"/>
        </w:rPr>
        <w:t>;</w:t>
      </w:r>
    </w:p>
    <w:p w14:paraId="134A8D4B" w14:textId="07F78F5D"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28. </w:t>
      </w:r>
      <w:r w:rsidR="00844EDA" w:rsidRPr="00D656B5">
        <w:rPr>
          <w:rStyle w:val="blk"/>
          <w:rFonts w:cs="Times New Roman"/>
          <w:sz w:val="20"/>
          <w:szCs w:val="20"/>
        </w:rPr>
        <w:t>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r w:rsidRPr="00D656B5">
        <w:rPr>
          <w:rStyle w:val="blk"/>
          <w:rFonts w:cs="Times New Roman"/>
          <w:sz w:val="20"/>
          <w:szCs w:val="20"/>
        </w:rPr>
        <w:t>;</w:t>
      </w:r>
    </w:p>
    <w:p w14:paraId="2E1B26A7" w14:textId="73111968"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28.1</w:t>
      </w:r>
      <w:r w:rsidR="008A4F9C" w:rsidRPr="00D656B5">
        <w:rPr>
          <w:rStyle w:val="blk"/>
          <w:rFonts w:cs="Times New Roman"/>
          <w:sz w:val="20"/>
          <w:szCs w:val="20"/>
        </w:rPr>
        <w:t>.</w:t>
      </w:r>
      <w:r w:rsidRPr="00D656B5">
        <w:rPr>
          <w:rStyle w:val="blk"/>
          <w:rFonts w:cs="Times New Roman"/>
          <w:sz w:val="20"/>
          <w:szCs w:val="20"/>
        </w:rPr>
        <w:t xml:space="preserve"> </w:t>
      </w:r>
      <w:r w:rsidR="00844EDA" w:rsidRPr="00D656B5">
        <w:rPr>
          <w:rStyle w:val="blk"/>
          <w:rFonts w:cs="Times New Roman"/>
          <w:sz w:val="20"/>
          <w:szCs w:val="20"/>
        </w:rPr>
        <w:t>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r w:rsidRPr="00D656B5">
        <w:rPr>
          <w:rStyle w:val="blk"/>
          <w:rFonts w:cs="Times New Roman"/>
          <w:sz w:val="20"/>
          <w:szCs w:val="20"/>
        </w:rPr>
        <w:t>;</w:t>
      </w:r>
    </w:p>
    <w:p w14:paraId="62A6952E" w14:textId="5B2E2368"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29. </w:t>
      </w:r>
      <w:r w:rsidR="008A4F9C" w:rsidRPr="00D656B5">
        <w:rPr>
          <w:rStyle w:val="blk"/>
          <w:rFonts w:cs="Times New Roman"/>
          <w:sz w:val="20"/>
          <w:szCs w:val="20"/>
        </w:rPr>
        <w:t>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r w:rsidRPr="00D656B5">
        <w:rPr>
          <w:rStyle w:val="blk"/>
          <w:rFonts w:cs="Times New Roman"/>
          <w:sz w:val="20"/>
          <w:szCs w:val="20"/>
        </w:rPr>
        <w:t>;</w:t>
      </w:r>
    </w:p>
    <w:p w14:paraId="2BB5EE9D" w14:textId="35AC07F1"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30. </w:t>
      </w:r>
      <w:r w:rsidR="008A4F9C" w:rsidRPr="00D656B5">
        <w:rPr>
          <w:rStyle w:val="blk"/>
          <w:rFonts w:cs="Times New Roman"/>
          <w:sz w:val="20"/>
          <w:szCs w:val="20"/>
        </w:rPr>
        <w:t>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r w:rsidRPr="00D656B5">
        <w:rPr>
          <w:rStyle w:val="blk"/>
          <w:rFonts w:cs="Times New Roman"/>
          <w:sz w:val="20"/>
          <w:szCs w:val="20"/>
        </w:rPr>
        <w:t>;</w:t>
      </w:r>
    </w:p>
    <w:p w14:paraId="7D8FBBE6" w14:textId="4BE5FFDE"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31. </w:t>
      </w:r>
      <w:r w:rsidR="008A4F9C" w:rsidRPr="00D656B5">
        <w:rPr>
          <w:rStyle w:val="blk"/>
          <w:rFonts w:cs="Times New Roman"/>
          <w:sz w:val="20"/>
          <w:szCs w:val="20"/>
        </w:rPr>
        <w:t>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r w:rsidRPr="00D656B5">
        <w:rPr>
          <w:rStyle w:val="blk"/>
          <w:rFonts w:cs="Times New Roman"/>
          <w:sz w:val="20"/>
          <w:szCs w:val="20"/>
        </w:rPr>
        <w:t>;</w:t>
      </w:r>
    </w:p>
    <w:p w14:paraId="0E284F9C" w14:textId="2E8252A4"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32. </w:t>
      </w:r>
      <w:r w:rsidR="00BA4477" w:rsidRPr="00D656B5">
        <w:rPr>
          <w:rStyle w:val="blk"/>
          <w:rFonts w:cs="Times New Roman"/>
          <w:sz w:val="20"/>
          <w:szCs w:val="20"/>
        </w:rPr>
        <w:t>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14:paraId="3B82BA43" w14:textId="52495CEE"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lastRenderedPageBreak/>
        <w:t xml:space="preserve">33. </w:t>
      </w:r>
      <w:r w:rsidR="00BA4477" w:rsidRPr="00D656B5">
        <w:rPr>
          <w:rStyle w:val="blk"/>
          <w:rFonts w:cs="Times New Roman"/>
          <w:sz w:val="20"/>
          <w:szCs w:val="20"/>
        </w:rPr>
        <w:t>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5604D54" w14:textId="0C287C98" w:rsidR="00434F5C"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34. </w:t>
      </w:r>
      <w:r w:rsidR="00BA4477" w:rsidRPr="00D656B5">
        <w:rPr>
          <w:rStyle w:val="blk"/>
          <w:rFonts w:cs="Times New Roman"/>
          <w:sz w:val="20"/>
          <w:szCs w:val="20"/>
        </w:rPr>
        <w:t>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14:paraId="5CC14479" w14:textId="22C2F4B5" w:rsidR="00434F5C" w:rsidRPr="00D656B5" w:rsidRDefault="00434F5C"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35. </w:t>
      </w:r>
      <w:r w:rsidR="00BA4477" w:rsidRPr="00D656B5">
        <w:rPr>
          <w:rStyle w:val="blk"/>
          <w:rFonts w:cs="Times New Roman"/>
          <w:sz w:val="20"/>
          <w:szCs w:val="20"/>
        </w:rPr>
        <w:t>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4005F770" w14:textId="1F0FE258" w:rsidR="00434F5C" w:rsidRPr="00D656B5" w:rsidRDefault="00BA4477"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36.</w:t>
      </w:r>
      <w:r w:rsidRPr="00D656B5">
        <w:t xml:space="preserve"> </w:t>
      </w:r>
      <w:r w:rsidRPr="00D656B5">
        <w:rPr>
          <w:rStyle w:val="blk"/>
          <w:rFonts w:cs="Times New Roman"/>
          <w:sz w:val="20"/>
          <w:szCs w:val="20"/>
        </w:rPr>
        <w:t>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14:paraId="0316EF72" w14:textId="0C74EA79" w:rsidR="0054565B" w:rsidRPr="00D656B5" w:rsidRDefault="0054565B"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37.</w:t>
      </w:r>
      <w:r w:rsidRPr="00D656B5">
        <w:t xml:space="preserve"> </w:t>
      </w:r>
      <w:r w:rsidR="00BA4477" w:rsidRPr="00D656B5">
        <w:rPr>
          <w:rStyle w:val="blk"/>
          <w:rFonts w:cs="Times New Roman"/>
          <w:sz w:val="20"/>
          <w:szCs w:val="20"/>
        </w:rPr>
        <w:t>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14:paraId="296ECF85" w14:textId="681277E0" w:rsidR="0054565B" w:rsidRPr="00D656B5" w:rsidRDefault="0054565B"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38.</w:t>
      </w:r>
      <w:r w:rsidRPr="00D656B5">
        <w:t xml:space="preserve"> </w:t>
      </w:r>
      <w:r w:rsidR="00BA4477" w:rsidRPr="00D656B5">
        <w:rPr>
          <w:rStyle w:val="blk"/>
          <w:rFonts w:cs="Times New Roman"/>
          <w:sz w:val="20"/>
          <w:szCs w:val="20"/>
        </w:rPr>
        <w:t>земельного участка, предназначенного для размещения объектов Единой системы газоснабжения, организации, являющейся в соответствии с Федеральным законом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14:paraId="13A12F73" w14:textId="6FA08E63" w:rsidR="00434F5C" w:rsidRPr="00D656B5" w:rsidRDefault="001859CC"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39</w:t>
      </w:r>
      <w:r w:rsidR="00C816CD" w:rsidRPr="00D656B5">
        <w:rPr>
          <w:rStyle w:val="blk"/>
          <w:rFonts w:cs="Times New Roman"/>
          <w:sz w:val="20"/>
          <w:szCs w:val="20"/>
        </w:rPr>
        <w:t>.</w:t>
      </w:r>
      <w:r w:rsidR="00C816CD" w:rsidRPr="00D656B5">
        <w:t xml:space="preserve"> </w:t>
      </w:r>
      <w:r w:rsidR="00C816CD" w:rsidRPr="00D656B5">
        <w:rPr>
          <w:rStyle w:val="blk"/>
          <w:rFonts w:cs="Times New Roman"/>
          <w:sz w:val="20"/>
          <w:szCs w:val="20"/>
        </w:rPr>
        <w:t>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70FB482C" w14:textId="27419E10" w:rsidR="001859CC" w:rsidRPr="00D656B5" w:rsidRDefault="00BB35E4"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39.1</w:t>
      </w:r>
      <w:r w:rsidR="001859CC" w:rsidRPr="00D656B5">
        <w:rPr>
          <w:rStyle w:val="blk"/>
          <w:rFonts w:cs="Times New Roman"/>
          <w:sz w:val="20"/>
          <w:szCs w:val="20"/>
        </w:rPr>
        <w:t xml:space="preserve">. </w:t>
      </w:r>
      <w:r w:rsidRPr="00D656B5">
        <w:rPr>
          <w:rStyle w:val="blk"/>
          <w:rFonts w:cs="Times New Roman"/>
          <w:sz w:val="20"/>
          <w:szCs w:val="20"/>
        </w:rPr>
        <w:t>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w:t>
      </w:r>
    </w:p>
    <w:p w14:paraId="71570B54" w14:textId="35808DD2" w:rsidR="001859CC" w:rsidRPr="00D656B5" w:rsidRDefault="00BB35E4"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39.2.</w:t>
      </w:r>
      <w:r w:rsidRPr="00D656B5">
        <w:t xml:space="preserve"> </w:t>
      </w:r>
      <w:r w:rsidRPr="00D656B5">
        <w:rPr>
          <w:rStyle w:val="blk"/>
          <w:rFonts w:cs="Times New Roman"/>
          <w:sz w:val="20"/>
          <w:szCs w:val="20"/>
        </w:rPr>
        <w:t>земельный участок предоставлен гражданину на аукционе для ведения садоводства для собственных нужд.</w:t>
      </w:r>
    </w:p>
    <w:p w14:paraId="1FCD7CD2" w14:textId="22C01C6D" w:rsidR="00BB35E4" w:rsidRPr="00D656B5" w:rsidRDefault="00BB35E4"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40. </w:t>
      </w:r>
      <w:r w:rsidR="00673C14" w:rsidRPr="00D656B5">
        <w:rPr>
          <w:rStyle w:val="blk"/>
          <w:rFonts w:cs="Times New Roman"/>
          <w:sz w:val="20"/>
          <w:szCs w:val="20"/>
        </w:rPr>
        <w:t xml:space="preserve"> </w:t>
      </w:r>
      <w:r w:rsidRPr="00D656B5">
        <w:rPr>
          <w:rStyle w:val="blk"/>
          <w:rFonts w:cs="Times New Roman"/>
          <w:sz w:val="20"/>
          <w:szCs w:val="20"/>
        </w:rPr>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3</w:t>
      </w:r>
      <w:r w:rsidR="00673C14" w:rsidRPr="00D656B5">
        <w:rPr>
          <w:rStyle w:val="blk"/>
          <w:rFonts w:cs="Times New Roman"/>
          <w:sz w:val="20"/>
          <w:szCs w:val="20"/>
        </w:rPr>
        <w:t>9</w:t>
      </w:r>
      <w:r w:rsidRPr="00D656B5">
        <w:rPr>
          <w:rStyle w:val="blk"/>
          <w:rFonts w:cs="Times New Roman"/>
          <w:sz w:val="20"/>
          <w:szCs w:val="20"/>
        </w:rPr>
        <w:t xml:space="preserve"> настоящей статьи случаях при наличии в совокупности следующих условий:</w:t>
      </w:r>
    </w:p>
    <w:p w14:paraId="21F3CB4E" w14:textId="77777777" w:rsidR="00673C14" w:rsidRPr="00D656B5" w:rsidRDefault="00673C14"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40.1.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7032A806" w14:textId="5CA6CC32" w:rsidR="00673C14" w:rsidRPr="00D656B5" w:rsidRDefault="00673C14"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40.2. исключительным правом на приобретение такого земельного участка в случаях, предусмотренных </w:t>
      </w:r>
      <w:r w:rsidR="00A47540" w:rsidRPr="00D656B5">
        <w:rPr>
          <w:rStyle w:val="blk"/>
          <w:rFonts w:cs="Times New Roman"/>
          <w:sz w:val="20"/>
          <w:szCs w:val="20"/>
        </w:rPr>
        <w:t>Градостроительным кодексом Российской Федерации</w:t>
      </w:r>
      <w:r w:rsidRPr="00D656B5">
        <w:rPr>
          <w:rStyle w:val="blk"/>
          <w:rFonts w:cs="Times New Roman"/>
          <w:sz w:val="20"/>
          <w:szCs w:val="20"/>
        </w:rPr>
        <w:t>, другими федеральными законами, не обладает иное лицо;</w:t>
      </w:r>
    </w:p>
    <w:p w14:paraId="68891894" w14:textId="220A5E77" w:rsidR="00673C14" w:rsidRPr="00D656B5" w:rsidRDefault="00673C14"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40.3.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пунктами 1 и 2 статьи 46 Земельного Кодекса;</w:t>
      </w:r>
    </w:p>
    <w:p w14:paraId="6E80C4EC" w14:textId="77777777" w:rsidR="00673C14" w:rsidRPr="00D656B5" w:rsidRDefault="00673C14" w:rsidP="00F53AB1">
      <w:pPr>
        <w:widowControl w:val="0"/>
        <w:spacing w:after="0" w:line="240" w:lineRule="auto"/>
        <w:ind w:firstLine="680"/>
        <w:jc w:val="both"/>
        <w:rPr>
          <w:rStyle w:val="blk"/>
          <w:rFonts w:cs="Times New Roman"/>
          <w:sz w:val="20"/>
          <w:szCs w:val="20"/>
        </w:rPr>
      </w:pPr>
    </w:p>
    <w:p w14:paraId="710B2C55" w14:textId="3A234B6E" w:rsidR="00673C14" w:rsidRPr="00D656B5" w:rsidRDefault="00825153"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40.4.</w:t>
      </w:r>
      <w:r w:rsidR="00673C14" w:rsidRPr="00D656B5">
        <w:rPr>
          <w:rStyle w:val="blk"/>
          <w:rFonts w:cs="Times New Roman"/>
          <w:sz w:val="20"/>
          <w:szCs w:val="20"/>
        </w:rPr>
        <w:t xml:space="preserve"> на момент заключения нового договора аренды такого земельного участка имеются предусмотренные подпунктами 1 - 30 пункта 2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771190D3" w14:textId="7D80747B" w:rsidR="00825153" w:rsidRPr="00D656B5" w:rsidRDefault="00825153"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41.</w:t>
      </w:r>
      <w:r w:rsidRPr="00D656B5">
        <w:t xml:space="preserve"> </w:t>
      </w:r>
      <w:r w:rsidRPr="00D656B5">
        <w:rPr>
          <w:rStyle w:val="blk"/>
          <w:rFonts w:cs="Times New Roman"/>
          <w:sz w:val="20"/>
          <w:szCs w:val="20"/>
        </w:rPr>
        <w:t>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0DC508BD" w14:textId="77777777" w:rsidR="00825153" w:rsidRPr="00D656B5" w:rsidRDefault="00825153"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lastRenderedPageBreak/>
        <w:t>41.1.</w:t>
      </w:r>
      <w:r w:rsidRPr="00D656B5">
        <w:t xml:space="preserve"> </w:t>
      </w:r>
      <w:r w:rsidRPr="00D656B5">
        <w:rPr>
          <w:rStyle w:val="blk"/>
          <w:rFonts w:cs="Times New Roman"/>
          <w:sz w:val="20"/>
          <w:szCs w:val="20"/>
        </w:rPr>
        <w:t>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440193A3" w14:textId="5CBDB32E" w:rsidR="00825153" w:rsidRPr="00D656B5" w:rsidRDefault="00825153"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41.2. собственнику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5E3951E4" w14:textId="442FD182" w:rsidR="00BB35E4" w:rsidRPr="00D656B5" w:rsidRDefault="00825153" w:rsidP="00F53AB1">
      <w:pPr>
        <w:widowControl w:val="0"/>
        <w:spacing w:after="0" w:line="240" w:lineRule="auto"/>
        <w:ind w:firstLine="680"/>
        <w:jc w:val="both"/>
        <w:rPr>
          <w:rFonts w:cs="Times New Roman"/>
          <w:sz w:val="20"/>
          <w:szCs w:val="20"/>
        </w:rPr>
      </w:pPr>
      <w:r w:rsidRPr="00D656B5">
        <w:rPr>
          <w:rStyle w:val="blk"/>
          <w:rFonts w:cs="Times New Roman"/>
          <w:sz w:val="20"/>
          <w:szCs w:val="20"/>
        </w:rPr>
        <w:t>42.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6CFC6AF4" w14:textId="77777777" w:rsidR="001D669B" w:rsidRPr="00D656B5" w:rsidRDefault="001D669B" w:rsidP="00F53AB1">
      <w:pPr>
        <w:widowControl w:val="0"/>
        <w:spacing w:after="0" w:line="240" w:lineRule="auto"/>
        <w:ind w:firstLine="680"/>
        <w:jc w:val="both"/>
        <w:rPr>
          <w:rFonts w:cs="Times New Roman"/>
          <w:sz w:val="20"/>
          <w:szCs w:val="20"/>
        </w:rPr>
      </w:pPr>
    </w:p>
    <w:p w14:paraId="11E5B39E" w14:textId="77777777" w:rsidR="00263D42" w:rsidRPr="00D656B5" w:rsidRDefault="00263D42" w:rsidP="00F53AB1">
      <w:pPr>
        <w:pStyle w:val="4"/>
        <w:keepNext w:val="0"/>
        <w:widowControl w:val="0"/>
        <w:jc w:val="both"/>
        <w:rPr>
          <w:b w:val="0"/>
          <w:sz w:val="20"/>
          <w:szCs w:val="20"/>
        </w:rPr>
      </w:pPr>
      <w:bookmarkStart w:id="36" w:name="_Toc181745302"/>
      <w:r w:rsidRPr="00D656B5">
        <w:rPr>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6"/>
    </w:p>
    <w:p w14:paraId="34285D3D" w14:textId="77777777" w:rsidR="00263D42" w:rsidRPr="00D656B5" w:rsidRDefault="00263D42" w:rsidP="00F53AB1">
      <w:pPr>
        <w:widowControl w:val="0"/>
        <w:spacing w:after="0" w:line="240" w:lineRule="auto"/>
        <w:ind w:firstLine="680"/>
        <w:jc w:val="both"/>
        <w:rPr>
          <w:rFonts w:cs="Times New Roman"/>
          <w:sz w:val="16"/>
          <w:szCs w:val="20"/>
        </w:rPr>
      </w:pPr>
    </w:p>
    <w:p w14:paraId="0B8DB76B"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D656B5" w:rsidRDefault="00263D42" w:rsidP="00F53AB1">
      <w:pPr>
        <w:widowControl w:val="0"/>
        <w:spacing w:after="0" w:line="240" w:lineRule="auto"/>
        <w:ind w:firstLine="680"/>
        <w:jc w:val="both"/>
        <w:rPr>
          <w:rFonts w:cs="Times New Roman"/>
          <w:sz w:val="20"/>
          <w:szCs w:val="20"/>
        </w:rPr>
      </w:pPr>
    </w:p>
    <w:p w14:paraId="73DAC29D" w14:textId="77777777" w:rsidR="00263D42" w:rsidRPr="00D656B5" w:rsidRDefault="00263D42" w:rsidP="00F53AB1">
      <w:pPr>
        <w:pStyle w:val="4"/>
        <w:keepNext w:val="0"/>
        <w:widowControl w:val="0"/>
        <w:jc w:val="both"/>
        <w:rPr>
          <w:b w:val="0"/>
          <w:sz w:val="20"/>
          <w:szCs w:val="20"/>
        </w:rPr>
      </w:pPr>
      <w:bookmarkStart w:id="37" w:name="_Toc181745303"/>
      <w:r w:rsidRPr="00D656B5">
        <w:rPr>
          <w:sz w:val="20"/>
          <w:szCs w:val="20"/>
        </w:rPr>
        <w:t>Статья 10. Приобретение прав на земельные участки, на которых расположены объекты недвижимости.</w:t>
      </w:r>
      <w:bookmarkEnd w:id="37"/>
    </w:p>
    <w:p w14:paraId="2A68F46D" w14:textId="77777777" w:rsidR="00263D42" w:rsidRPr="00D656B5" w:rsidRDefault="00263D42" w:rsidP="00F53AB1">
      <w:pPr>
        <w:widowControl w:val="0"/>
        <w:spacing w:after="0" w:line="240" w:lineRule="auto"/>
        <w:ind w:firstLine="680"/>
        <w:jc w:val="both"/>
        <w:rPr>
          <w:rFonts w:cs="Times New Roman"/>
          <w:b/>
          <w:i/>
          <w:sz w:val="20"/>
          <w:szCs w:val="20"/>
        </w:rPr>
      </w:pPr>
    </w:p>
    <w:p w14:paraId="1775C8F3" w14:textId="77D50A0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662D8D" w:rsidRPr="00D656B5">
        <w:t xml:space="preserve"> </w:t>
      </w:r>
      <w:r w:rsidR="00662D8D" w:rsidRPr="00D656B5">
        <w:rPr>
          <w:rFonts w:cs="Times New Roman"/>
          <w:sz w:val="20"/>
          <w:szCs w:val="20"/>
        </w:rPr>
        <w:t>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0345612F" w14:textId="0FDECBFC" w:rsidR="00662D8D" w:rsidRPr="00D656B5" w:rsidRDefault="00662D8D" w:rsidP="00F53AB1">
      <w:pPr>
        <w:widowControl w:val="0"/>
        <w:spacing w:after="0" w:line="240" w:lineRule="auto"/>
        <w:ind w:firstLine="680"/>
        <w:jc w:val="both"/>
        <w:rPr>
          <w:rFonts w:cs="Times New Roman"/>
          <w:sz w:val="20"/>
          <w:szCs w:val="20"/>
        </w:rPr>
      </w:pPr>
      <w:r w:rsidRPr="00D656B5">
        <w:rPr>
          <w:rFonts w:cs="Times New Roman"/>
          <w:sz w:val="20"/>
          <w:szCs w:val="20"/>
        </w:rPr>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 Российской Федерации.</w:t>
      </w:r>
    </w:p>
    <w:p w14:paraId="1CAAD378" w14:textId="564BAD1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w:t>
      </w:r>
      <w:r w:rsidR="00662D8D" w:rsidRPr="00D656B5">
        <w:t xml:space="preserve"> </w:t>
      </w:r>
      <w:r w:rsidR="00662D8D" w:rsidRPr="00D656B5">
        <w:rPr>
          <w:rFonts w:cs="Times New Roman"/>
          <w:sz w:val="20"/>
          <w:szCs w:val="20"/>
        </w:rPr>
        <w:t>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2EB355D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w:t>
      </w:r>
      <w:r w:rsidR="00662D8D" w:rsidRPr="00D656B5">
        <w:t xml:space="preserve"> </w:t>
      </w:r>
      <w:r w:rsidR="00662D8D" w:rsidRPr="00D656B5">
        <w:rPr>
          <w:rFonts w:cs="Times New Roman"/>
          <w:sz w:val="20"/>
          <w:szCs w:val="20"/>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0183E9C6" w14:textId="77777777" w:rsidR="00662D8D"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4.</w:t>
      </w:r>
      <w:r w:rsidR="00662D8D" w:rsidRPr="00D656B5">
        <w:t xml:space="preserve"> </w:t>
      </w:r>
      <w:r w:rsidR="00662D8D" w:rsidRPr="00D656B5">
        <w:rPr>
          <w:rFonts w:cs="Times New Roman"/>
          <w:sz w:val="20"/>
          <w:szCs w:val="20"/>
        </w:rPr>
        <w:t>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17429D0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w:t>
      </w:r>
      <w:r w:rsidR="00662D8D" w:rsidRPr="00D656B5">
        <w:t xml:space="preserve"> </w:t>
      </w:r>
      <w:r w:rsidR="00662D8D" w:rsidRPr="00D656B5">
        <w:rPr>
          <w:rFonts w:cs="Times New Roman"/>
          <w:sz w:val="20"/>
          <w:szCs w:val="20"/>
        </w:rPr>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2AEA5CCB" w14:textId="31FEEE9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6.</w:t>
      </w:r>
      <w:r w:rsidR="00662D8D" w:rsidRPr="00D656B5">
        <w:t xml:space="preserve"> </w:t>
      </w:r>
      <w:r w:rsidR="00662D8D" w:rsidRPr="00D656B5">
        <w:rPr>
          <w:rFonts w:cs="Times New Roman"/>
          <w:sz w:val="20"/>
          <w:szCs w:val="20"/>
        </w:rPr>
        <w:t>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508AAC4C" w:rsidR="00263D42" w:rsidRPr="00D656B5" w:rsidRDefault="00540E69"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09CBB2FF" w:rsidR="00263D42" w:rsidRPr="00D656B5" w:rsidRDefault="00540E69" w:rsidP="00F53AB1">
      <w:pPr>
        <w:widowControl w:val="0"/>
        <w:spacing w:after="0" w:line="240" w:lineRule="auto"/>
        <w:ind w:firstLine="680"/>
        <w:jc w:val="both"/>
        <w:rPr>
          <w:rFonts w:cs="Times New Roman"/>
          <w:sz w:val="20"/>
          <w:szCs w:val="20"/>
        </w:rPr>
      </w:pPr>
      <w:r w:rsidRPr="00D656B5">
        <w:rPr>
          <w:rFonts w:cs="Times New Roman"/>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B294D2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7.</w:t>
      </w:r>
      <w:r w:rsidR="00540E69" w:rsidRPr="00D656B5">
        <w:t xml:space="preserve"> </w:t>
      </w:r>
      <w:r w:rsidR="00540E69" w:rsidRPr="00D656B5">
        <w:rPr>
          <w:rFonts w:cs="Times New Roman"/>
          <w:sz w:val="20"/>
          <w:szCs w:val="20"/>
        </w:rPr>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659BE27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8.</w:t>
      </w:r>
      <w:r w:rsidR="00540E69" w:rsidRPr="00D656B5">
        <w:rPr>
          <w:rFonts w:cs="Times New Roman"/>
          <w:sz w:val="20"/>
          <w:szCs w:val="20"/>
        </w:rPr>
        <w:t xml:space="preserve"> Уполномоченный орган вправе обратиться в суд с иском о понуждении указанных в пунктах 1 - 4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548D5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540E69" w:rsidRPr="00D656B5">
        <w:rPr>
          <w:rFonts w:cs="Times New Roman"/>
          <w:sz w:val="20"/>
          <w:szCs w:val="20"/>
        </w:rPr>
        <w:t xml:space="preserve">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r w:rsidRPr="00D656B5">
        <w:rPr>
          <w:rFonts w:cs="Times New Roman"/>
          <w:sz w:val="20"/>
          <w:szCs w:val="20"/>
        </w:rPr>
        <w:t>.</w:t>
      </w:r>
    </w:p>
    <w:p w14:paraId="1FB13A1F" w14:textId="078FEDA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10.</w:t>
      </w:r>
      <w:r w:rsidR="00540E69" w:rsidRPr="00D656B5">
        <w:rPr>
          <w:rFonts w:cs="Times New Roman"/>
          <w:sz w:val="20"/>
          <w:szCs w:val="20"/>
        </w:rPr>
        <w:t xml:space="preserve">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0B0BAB5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11.</w:t>
      </w:r>
      <w:r w:rsidR="00540E69" w:rsidRPr="00D656B5">
        <w:t xml:space="preserve"> </w:t>
      </w:r>
      <w:r w:rsidR="00540E69" w:rsidRPr="00D656B5">
        <w:rPr>
          <w:rFonts w:cs="Times New Roman"/>
          <w:sz w:val="20"/>
          <w:szCs w:val="20"/>
        </w:rPr>
        <w:t>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10A3B1FB" w:rsidR="00263D42" w:rsidRPr="00D656B5" w:rsidRDefault="00540E69" w:rsidP="00F53AB1">
      <w:pPr>
        <w:widowControl w:val="0"/>
        <w:spacing w:after="0" w:line="240" w:lineRule="auto"/>
        <w:ind w:firstLine="680"/>
        <w:jc w:val="both"/>
        <w:rPr>
          <w:rFonts w:cs="Times New Roman"/>
          <w:sz w:val="20"/>
          <w:szCs w:val="20"/>
        </w:rPr>
      </w:pPr>
      <w:r w:rsidRPr="00D656B5">
        <w:rPr>
          <w:rFonts w:cs="Times New Roman"/>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5B42C0E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12.</w:t>
      </w:r>
      <w:r w:rsidR="00540E69" w:rsidRPr="00D656B5">
        <w:t xml:space="preserve"> </w:t>
      </w:r>
      <w:r w:rsidR="00540E69" w:rsidRPr="00D656B5">
        <w:rPr>
          <w:rFonts w:cs="Times New Roman"/>
          <w:sz w:val="20"/>
          <w:szCs w:val="20"/>
        </w:rPr>
        <w:t>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r w:rsidRPr="00D656B5">
        <w:rPr>
          <w:rFonts w:cs="Times New Roman"/>
          <w:sz w:val="20"/>
          <w:szCs w:val="20"/>
        </w:rPr>
        <w:t>.</w:t>
      </w:r>
    </w:p>
    <w:p w14:paraId="1E3713E0" w14:textId="1CB717A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13.</w:t>
      </w:r>
      <w:r w:rsidR="00540E69" w:rsidRPr="00D656B5">
        <w:t xml:space="preserve"> </w:t>
      </w:r>
      <w:r w:rsidR="00540E69" w:rsidRPr="00D656B5">
        <w:rPr>
          <w:rFonts w:cs="Times New Roman"/>
          <w:sz w:val="20"/>
          <w:szCs w:val="20"/>
        </w:rPr>
        <w:t>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3712E27E" w14:textId="44CD31C9" w:rsidR="000B216A" w:rsidRPr="00D656B5" w:rsidRDefault="000B216A" w:rsidP="00F53AB1">
      <w:pPr>
        <w:widowControl w:val="0"/>
        <w:spacing w:after="0" w:line="240" w:lineRule="auto"/>
        <w:ind w:firstLine="680"/>
        <w:jc w:val="both"/>
        <w:rPr>
          <w:rFonts w:cs="Times New Roman"/>
          <w:sz w:val="20"/>
          <w:szCs w:val="20"/>
        </w:rPr>
      </w:pPr>
      <w:r w:rsidRPr="00D656B5">
        <w:rPr>
          <w:rFonts w:cs="Times New Roman"/>
          <w:sz w:val="20"/>
          <w:szCs w:val="20"/>
        </w:rPr>
        <w:t>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14:paraId="0EFBCDA8" w14:textId="7705A1D0" w:rsidR="000B216A" w:rsidRPr="00D656B5" w:rsidRDefault="000B216A"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15. Положения настоящей статьи применяются также к собственникам </w:t>
      </w:r>
      <w:proofErr w:type="spellStart"/>
      <w:r w:rsidRPr="00D656B5">
        <w:rPr>
          <w:rFonts w:cs="Times New Roman"/>
          <w:sz w:val="20"/>
          <w:szCs w:val="20"/>
        </w:rPr>
        <w:t>машино</w:t>
      </w:r>
      <w:proofErr w:type="spellEnd"/>
      <w:r w:rsidRPr="00D656B5">
        <w:rPr>
          <w:rFonts w:cs="Times New Roman"/>
          <w:sz w:val="20"/>
          <w:szCs w:val="20"/>
        </w:rPr>
        <w:t>-мест, нежилых помещений, расположенных в гаражных комплексах.</w:t>
      </w:r>
    </w:p>
    <w:p w14:paraId="2E1D8DCB" w14:textId="77777777" w:rsidR="000B216A" w:rsidRPr="00D656B5" w:rsidRDefault="000B216A" w:rsidP="00F53AB1">
      <w:pPr>
        <w:widowControl w:val="0"/>
        <w:jc w:val="both"/>
        <w:rPr>
          <w:rFonts w:cs="Times New Roman"/>
          <w:sz w:val="20"/>
          <w:szCs w:val="20"/>
        </w:rPr>
      </w:pPr>
      <w:r w:rsidRPr="00D656B5">
        <w:rPr>
          <w:rFonts w:cs="Times New Roman"/>
          <w:sz w:val="20"/>
          <w:szCs w:val="20"/>
        </w:rPr>
        <w:br w:type="page"/>
      </w:r>
    </w:p>
    <w:p w14:paraId="6A084877" w14:textId="77777777" w:rsidR="00263D42" w:rsidRPr="00D656B5" w:rsidRDefault="00263D42" w:rsidP="00F53AB1">
      <w:pPr>
        <w:pStyle w:val="3"/>
        <w:keepNext w:val="0"/>
        <w:keepLines w:val="0"/>
        <w:widowControl w:val="0"/>
        <w:jc w:val="both"/>
        <w:rPr>
          <w:rFonts w:cs="Times New Roman"/>
          <w:sz w:val="20"/>
          <w:szCs w:val="20"/>
        </w:rPr>
      </w:pPr>
      <w:bookmarkStart w:id="38" w:name="_Toc181745304"/>
      <w:r w:rsidRPr="00D656B5">
        <w:rPr>
          <w:rFonts w:cs="Times New Roman"/>
          <w:sz w:val="20"/>
          <w:szCs w:val="20"/>
        </w:rPr>
        <w:lastRenderedPageBreak/>
        <w:t>Раздел 5. Прекращение и ограничение прав на земельные участки. Сервитуты</w:t>
      </w:r>
      <w:bookmarkEnd w:id="38"/>
    </w:p>
    <w:p w14:paraId="5AD0F8A3" w14:textId="77777777" w:rsidR="00263D42" w:rsidRPr="00D656B5" w:rsidRDefault="00263D42" w:rsidP="00F53AB1">
      <w:pPr>
        <w:widowControl w:val="0"/>
        <w:spacing w:after="0" w:line="240" w:lineRule="auto"/>
        <w:ind w:firstLine="680"/>
        <w:jc w:val="both"/>
        <w:rPr>
          <w:rFonts w:cs="Times New Roman"/>
          <w:sz w:val="20"/>
          <w:szCs w:val="20"/>
        </w:rPr>
      </w:pPr>
    </w:p>
    <w:p w14:paraId="1DDF6546" w14:textId="77777777" w:rsidR="00263D42" w:rsidRPr="00D656B5" w:rsidRDefault="00263D42" w:rsidP="00F53AB1">
      <w:pPr>
        <w:pStyle w:val="4"/>
        <w:keepNext w:val="0"/>
        <w:widowControl w:val="0"/>
        <w:jc w:val="both"/>
        <w:rPr>
          <w:b w:val="0"/>
          <w:sz w:val="20"/>
          <w:szCs w:val="20"/>
        </w:rPr>
      </w:pPr>
      <w:bookmarkStart w:id="39" w:name="_Toc181745305"/>
      <w:r w:rsidRPr="00D656B5">
        <w:rPr>
          <w:sz w:val="20"/>
          <w:szCs w:val="20"/>
        </w:rPr>
        <w:t>Статья 11. Прекращение прав на земельные участки.</w:t>
      </w:r>
      <w:bookmarkEnd w:id="39"/>
    </w:p>
    <w:p w14:paraId="1E3D0307" w14:textId="77777777" w:rsidR="00263D42" w:rsidRPr="00D656B5" w:rsidRDefault="00263D42" w:rsidP="00F53AB1">
      <w:pPr>
        <w:pStyle w:val="aff6"/>
        <w:widowControl w:val="0"/>
        <w:ind w:firstLine="680"/>
        <w:jc w:val="both"/>
        <w:rPr>
          <w:rFonts w:ascii="Times New Roman" w:hAnsi="Times New Roman"/>
          <w:b/>
          <w:sz w:val="20"/>
          <w:szCs w:val="20"/>
        </w:rPr>
      </w:pPr>
    </w:p>
    <w:p w14:paraId="25A9D9CB"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1.Права на земельный участок прекращаются по основаниям, установленным федеральным законодательством.</w:t>
      </w:r>
    </w:p>
    <w:p w14:paraId="001507B5"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31A0EE34" w14:textId="77777777" w:rsidR="00263D42" w:rsidRPr="00D656B5" w:rsidRDefault="00263D42" w:rsidP="00F53AB1">
      <w:pPr>
        <w:pStyle w:val="4"/>
        <w:keepNext w:val="0"/>
        <w:widowControl w:val="0"/>
        <w:jc w:val="both"/>
        <w:rPr>
          <w:b w:val="0"/>
          <w:sz w:val="20"/>
          <w:szCs w:val="20"/>
        </w:rPr>
      </w:pPr>
      <w:bookmarkStart w:id="40" w:name="_Toc181745306"/>
      <w:r w:rsidRPr="00D656B5">
        <w:rPr>
          <w:sz w:val="20"/>
          <w:szCs w:val="20"/>
        </w:rPr>
        <w:t>Статья 12. Право ограниченного пользования чужим земельным участком (сервитут).</w:t>
      </w:r>
      <w:bookmarkEnd w:id="40"/>
    </w:p>
    <w:p w14:paraId="58B884A2" w14:textId="77777777" w:rsidR="00263D42" w:rsidRPr="00D656B5" w:rsidRDefault="00263D42" w:rsidP="00F53AB1">
      <w:pPr>
        <w:widowControl w:val="0"/>
        <w:spacing w:after="0" w:line="240" w:lineRule="auto"/>
        <w:ind w:firstLine="680"/>
        <w:jc w:val="both"/>
        <w:rPr>
          <w:rFonts w:cs="Times New Roman"/>
          <w:b/>
          <w:i/>
          <w:sz w:val="20"/>
          <w:szCs w:val="20"/>
        </w:rPr>
      </w:pPr>
    </w:p>
    <w:p w14:paraId="39C5258D" w14:textId="6235C2CF" w:rsidR="00263D42" w:rsidRPr="00D656B5" w:rsidRDefault="00263D42"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1. </w:t>
      </w:r>
      <w:r w:rsidR="00DC2F87" w:rsidRPr="00D656B5">
        <w:rPr>
          <w:rFonts w:cs="Times New Roman"/>
          <w:kern w:val="1"/>
          <w:sz w:val="20"/>
          <w:szCs w:val="20"/>
          <w:lang w:eastAsia="hi-IN" w:bidi="hi-IN"/>
        </w:rPr>
        <w:t>В порядке, предусмотренном настоящей главой, публичный сервитут устанавливается для использования земельных участков и (или) земель в следующих целях:</w:t>
      </w:r>
    </w:p>
    <w:p w14:paraId="5B3E5EDF" w14:textId="5C5E5062" w:rsidR="00263D42" w:rsidRPr="00D656B5" w:rsidRDefault="00263D42"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1) </w:t>
      </w:r>
      <w:r w:rsidR="00A970FF" w:rsidRPr="00D656B5">
        <w:rPr>
          <w:rFonts w:cs="Times New Roman"/>
          <w:kern w:val="1"/>
          <w:sz w:val="20"/>
          <w:szCs w:val="20"/>
          <w:lang w:eastAsia="hi-IN" w:bidi="hi-IN"/>
        </w:rPr>
        <w:t>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1848CE99" w:rsidR="00263D42" w:rsidRPr="00D656B5" w:rsidRDefault="00263D42"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2) </w:t>
      </w:r>
      <w:r w:rsidR="00A970FF" w:rsidRPr="00D656B5">
        <w:rPr>
          <w:rFonts w:cs="Times New Roman"/>
          <w:kern w:val="1"/>
          <w:sz w:val="20"/>
          <w:szCs w:val="20"/>
          <w:lang w:eastAsia="hi-IN" w:bidi="hi-IN"/>
        </w:rPr>
        <w:t>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04380A93" w:rsidR="00263D42" w:rsidRPr="00D656B5" w:rsidRDefault="00263D42"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3) </w:t>
      </w:r>
      <w:r w:rsidR="00A970FF" w:rsidRPr="00D656B5">
        <w:rPr>
          <w:rFonts w:cs="Times New Roman"/>
          <w:kern w:val="1"/>
          <w:sz w:val="20"/>
          <w:szCs w:val="20"/>
          <w:lang w:eastAsia="hi-IN" w:bidi="hi-IN"/>
        </w:rPr>
        <w:t>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22C4A879" w:rsidR="00263D42" w:rsidRPr="00D656B5" w:rsidRDefault="00263D42"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4) размещение автомобильных дорог и железнодорожных путей в туннелях;</w:t>
      </w:r>
    </w:p>
    <w:p w14:paraId="6D7FFCD3" w14:textId="37B8F2A4" w:rsidR="00A970FF" w:rsidRPr="00D656B5" w:rsidRDefault="00A970FF"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4.1) прокладка, переустройство, перенос инженерных коммуникаций, их эксплуатация в границах полос отвода и придорожных полос автомобильных дорог;</w:t>
      </w:r>
    </w:p>
    <w:p w14:paraId="3730FDD2" w14:textId="6F786BC6" w:rsidR="00263D42" w:rsidRPr="00D656B5" w:rsidRDefault="00263D42"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5) </w:t>
      </w:r>
      <w:r w:rsidR="00A970FF" w:rsidRPr="00D656B5">
        <w:rPr>
          <w:rFonts w:cs="Times New Roman"/>
          <w:kern w:val="1"/>
          <w:sz w:val="20"/>
          <w:szCs w:val="20"/>
          <w:lang w:eastAsia="hi-IN" w:bidi="hi-IN"/>
        </w:rPr>
        <w:t>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79CB892E" w14:textId="3F591217" w:rsidR="00A970FF" w:rsidRPr="00D656B5" w:rsidRDefault="00A970FF"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6) реконструкция, капитальный ремонт участков (частей) инженерных сооружений, являющихся линейными объектами.</w:t>
      </w:r>
    </w:p>
    <w:p w14:paraId="6D8638BA"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20" w:anchor="dst913" w:history="1">
        <w:r w:rsidRPr="00D656B5">
          <w:rPr>
            <w:rStyle w:val="ad"/>
            <w:rFonts w:cs="Times New Roman"/>
            <w:color w:val="auto"/>
            <w:sz w:val="20"/>
            <w:szCs w:val="20"/>
            <w:u w:val="none"/>
          </w:rPr>
          <w:t>главой V.3</w:t>
        </w:r>
      </w:hyperlink>
      <w:r w:rsidRPr="00D656B5">
        <w:rPr>
          <w:rStyle w:val="blk"/>
          <w:rFonts w:cs="Times New Roman"/>
          <w:sz w:val="20"/>
          <w:szCs w:val="20"/>
        </w:rPr>
        <w:t xml:space="preserve"> Земельного Кодекса.</w:t>
      </w:r>
    </w:p>
    <w:p w14:paraId="513B36CC" w14:textId="6693A2A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3. </w:t>
      </w:r>
      <w:r w:rsidR="002947AB" w:rsidRPr="00D656B5">
        <w:rPr>
          <w:rStyle w:val="blk"/>
          <w:rFonts w:cs="Times New Roman"/>
          <w:sz w:val="20"/>
          <w:szCs w:val="20"/>
        </w:rPr>
        <w:t>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21" w:anchor="dst101415" w:history="1">
        <w:r w:rsidRPr="00D656B5">
          <w:rPr>
            <w:rStyle w:val="ad"/>
            <w:rFonts w:cs="Times New Roman"/>
            <w:color w:val="auto"/>
            <w:sz w:val="20"/>
            <w:szCs w:val="20"/>
            <w:u w:val="none"/>
          </w:rPr>
          <w:t>кодекса</w:t>
        </w:r>
      </w:hyperlink>
      <w:r w:rsidRPr="00D656B5">
        <w:rPr>
          <w:rStyle w:val="blk"/>
          <w:rFonts w:cs="Times New Roman"/>
          <w:sz w:val="20"/>
          <w:szCs w:val="20"/>
        </w:rPr>
        <w:t xml:space="preserve"> Российской Федерации о сервитуте и положения </w:t>
      </w:r>
      <w:hyperlink r:id="rId22" w:anchor="dst913" w:history="1">
        <w:r w:rsidRPr="00D656B5">
          <w:rPr>
            <w:rStyle w:val="ad"/>
            <w:rFonts w:cs="Times New Roman"/>
            <w:color w:val="auto"/>
            <w:sz w:val="20"/>
            <w:szCs w:val="20"/>
            <w:u w:val="none"/>
          </w:rPr>
          <w:t>главы V.3</w:t>
        </w:r>
      </w:hyperlink>
      <w:r w:rsidRPr="00D656B5">
        <w:rPr>
          <w:rStyle w:val="blk"/>
          <w:rFonts w:cs="Times New Roman"/>
          <w:sz w:val="20"/>
          <w:szCs w:val="20"/>
        </w:rPr>
        <w:t xml:space="preserve"> Земельного Кодекса не применяются.</w:t>
      </w:r>
    </w:p>
    <w:p w14:paraId="36ACE480"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5. Публичный сервитут может устанавливаться для:</w:t>
      </w:r>
    </w:p>
    <w:p w14:paraId="21C6C39D" w14:textId="7B9B7F4D"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 </w:t>
      </w:r>
      <w:r w:rsidR="00B42E93" w:rsidRPr="00D656B5">
        <w:rPr>
          <w:rStyle w:val="blk"/>
          <w:rFonts w:cs="Times New Roman"/>
          <w:sz w:val="20"/>
          <w:szCs w:val="20"/>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14:paraId="614B31F4" w14:textId="5E56DF9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 </w:t>
      </w:r>
      <w:r w:rsidR="00B42E93" w:rsidRPr="00D656B5">
        <w:rPr>
          <w:rStyle w:val="blk"/>
          <w:rFonts w:cs="Times New Roman"/>
          <w:sz w:val="20"/>
          <w:szCs w:val="20"/>
        </w:rPr>
        <w:t>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14:paraId="1CC84844"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3) проведения дренажных и мелиоративных работ на земельном участке;</w:t>
      </w:r>
    </w:p>
    <w:p w14:paraId="4A891E63"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4) забора (изъятия) водных ресурсов из водных объектов и водопоя;</w:t>
      </w:r>
    </w:p>
    <w:p w14:paraId="095F92F6"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5) прогона сельскохозяйственных животных через земельный участок;</w:t>
      </w:r>
    </w:p>
    <w:p w14:paraId="3295966C" w14:textId="49B518D1"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6) </w:t>
      </w:r>
      <w:r w:rsidR="00B42E93" w:rsidRPr="00D656B5">
        <w:rPr>
          <w:rStyle w:val="blk"/>
          <w:rFonts w:cs="Times New Roman"/>
          <w:sz w:val="20"/>
          <w:szCs w:val="20"/>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r w:rsidRPr="00D656B5">
        <w:rPr>
          <w:rStyle w:val="blk"/>
          <w:rFonts w:cs="Times New Roman"/>
          <w:sz w:val="20"/>
          <w:szCs w:val="20"/>
        </w:rPr>
        <w:t>;</w:t>
      </w:r>
    </w:p>
    <w:p w14:paraId="2FB889C6"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7) использования земельного участка в целях охоты, рыболовства, </w:t>
      </w:r>
      <w:proofErr w:type="spellStart"/>
      <w:r w:rsidRPr="00D656B5">
        <w:rPr>
          <w:rStyle w:val="blk"/>
          <w:rFonts w:cs="Times New Roman"/>
          <w:sz w:val="20"/>
          <w:szCs w:val="20"/>
        </w:rPr>
        <w:t>аквакультуры</w:t>
      </w:r>
      <w:proofErr w:type="spellEnd"/>
      <w:r w:rsidRPr="00D656B5">
        <w:rPr>
          <w:rStyle w:val="blk"/>
          <w:rFonts w:cs="Times New Roman"/>
          <w:sz w:val="20"/>
          <w:szCs w:val="20"/>
        </w:rPr>
        <w:t xml:space="preserve"> (рыбоводства);</w:t>
      </w:r>
    </w:p>
    <w:p w14:paraId="2CBC7AEF" w14:textId="60605439" w:rsidR="00175DB5"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lastRenderedPageBreak/>
        <w:t>8) использования земельного участка в целях, пр</w:t>
      </w:r>
      <w:r w:rsidR="00F91066" w:rsidRPr="00D656B5">
        <w:rPr>
          <w:rStyle w:val="blk"/>
          <w:rFonts w:cs="Times New Roman"/>
          <w:sz w:val="20"/>
          <w:szCs w:val="20"/>
        </w:rPr>
        <w:t>едусмотренных статьей 39.37 Земельного кодекса Российской Федерации</w:t>
      </w:r>
      <w:r w:rsidR="001253D3" w:rsidRPr="00D656B5">
        <w:rPr>
          <w:rStyle w:val="blk"/>
          <w:rFonts w:cs="Times New Roman"/>
          <w:sz w:val="20"/>
          <w:szCs w:val="20"/>
        </w:rPr>
        <w:t>;</w:t>
      </w:r>
    </w:p>
    <w:p w14:paraId="72C720C2" w14:textId="6AF171F7" w:rsidR="00615BAC" w:rsidRPr="00D656B5" w:rsidRDefault="00615BAC"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6. Публичный сервитут может быть установлен в отношении одного или нескольких земельных участков и (или) земель.</w:t>
      </w:r>
    </w:p>
    <w:p w14:paraId="512747A6" w14:textId="43A7CF13"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17BFE1B3" w14:textId="431E0C7B"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7.</w:t>
      </w:r>
      <w:r w:rsidRPr="00D656B5">
        <w:t xml:space="preserve"> </w:t>
      </w:r>
      <w:r w:rsidRPr="00D656B5">
        <w:rPr>
          <w:rFonts w:cs="Times New Roman"/>
          <w:sz w:val="20"/>
          <w:szCs w:val="20"/>
        </w:rPr>
        <w:t>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72D19CCD" w14:textId="766494CE"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8.</w:t>
      </w:r>
      <w:r w:rsidRPr="00D656B5">
        <w:t xml:space="preserve"> </w:t>
      </w:r>
      <w:r w:rsidRPr="00D656B5">
        <w:rPr>
          <w:rFonts w:cs="Times New Roman"/>
          <w:sz w:val="20"/>
          <w:szCs w:val="20"/>
        </w:rPr>
        <w:t>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220BDF8C" w14:textId="05208980"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Срок публичного сервитута определяется решением о его установлении.</w:t>
      </w:r>
    </w:p>
    <w:p w14:paraId="4C47B25D" w14:textId="13A82506"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6E665BA" w14:textId="77777777" w:rsidR="00870AF8" w:rsidRPr="00D656B5" w:rsidRDefault="00870AF8" w:rsidP="00F53AB1">
      <w:pPr>
        <w:widowControl w:val="0"/>
        <w:spacing w:after="0" w:line="240" w:lineRule="auto"/>
        <w:ind w:firstLine="680"/>
        <w:jc w:val="both"/>
        <w:rPr>
          <w:rFonts w:cs="Times New Roman"/>
          <w:sz w:val="20"/>
          <w:szCs w:val="20"/>
        </w:rPr>
      </w:pPr>
      <w:r w:rsidRPr="00D656B5">
        <w:rPr>
          <w:rFonts w:cs="Times New Roman"/>
          <w:sz w:val="20"/>
          <w:szCs w:val="20"/>
        </w:rPr>
        <w:t>8.1.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Российской Федерации и следующих ограничений:</w:t>
      </w:r>
    </w:p>
    <w:p w14:paraId="5FD9641D" w14:textId="77777777" w:rsidR="00870AF8" w:rsidRPr="00D656B5" w:rsidRDefault="00870AF8" w:rsidP="00F53AB1">
      <w:pPr>
        <w:widowControl w:val="0"/>
        <w:spacing w:after="0" w:line="240" w:lineRule="auto"/>
        <w:ind w:firstLine="680"/>
        <w:jc w:val="both"/>
        <w:rPr>
          <w:rFonts w:cs="Times New Roman"/>
          <w:sz w:val="20"/>
          <w:szCs w:val="20"/>
        </w:rPr>
      </w:pPr>
      <w:r w:rsidRPr="00D656B5">
        <w:rPr>
          <w:rFonts w:cs="Times New Roman"/>
          <w:sz w:val="20"/>
          <w:szCs w:val="20"/>
        </w:rPr>
        <w:t>1) от десяти до сорока девяти лет в случае установления публичного сервитута в целях, предусмотренных подпунктами 1, 3 - 4.1 статьи 39.37 Земельного Кодекса Российской Федерации;</w:t>
      </w:r>
    </w:p>
    <w:p w14:paraId="31E29AAE" w14:textId="77777777" w:rsidR="00870AF8" w:rsidRPr="00D656B5" w:rsidRDefault="00870AF8" w:rsidP="00F53AB1">
      <w:pPr>
        <w:widowControl w:val="0"/>
        <w:spacing w:after="0" w:line="240" w:lineRule="auto"/>
        <w:ind w:firstLine="680"/>
        <w:jc w:val="both"/>
        <w:rPr>
          <w:rFonts w:cs="Times New Roman"/>
          <w:sz w:val="20"/>
          <w:szCs w:val="20"/>
        </w:rPr>
      </w:pPr>
      <w:r w:rsidRPr="00D656B5">
        <w:rPr>
          <w:rFonts w:cs="Times New Roman"/>
          <w:sz w:val="20"/>
          <w:szCs w:val="20"/>
        </w:rPr>
        <w:t>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Российской Федерации;</w:t>
      </w:r>
    </w:p>
    <w:p w14:paraId="34A1234F" w14:textId="5D54DF80" w:rsidR="00870AF8" w:rsidRPr="00D656B5" w:rsidRDefault="00870AF8" w:rsidP="00F53AB1">
      <w:pPr>
        <w:widowControl w:val="0"/>
        <w:spacing w:after="0" w:line="240" w:lineRule="auto"/>
        <w:ind w:firstLine="680"/>
        <w:jc w:val="both"/>
        <w:rPr>
          <w:rFonts w:cs="Times New Roman"/>
          <w:sz w:val="20"/>
          <w:szCs w:val="20"/>
        </w:rPr>
      </w:pPr>
      <w:r w:rsidRPr="00D656B5">
        <w:rPr>
          <w:rFonts w:cs="Times New Roman"/>
          <w:sz w:val="20"/>
          <w:szCs w:val="20"/>
        </w:rPr>
        <w:t>3)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подпунктом 6 статьи 39.37 Земельного Кодекса Российской Федерации.</w:t>
      </w:r>
    </w:p>
    <w:p w14:paraId="56E6AAB9" w14:textId="1BC6885A"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9.</w:t>
      </w:r>
      <w:r w:rsidRPr="00D656B5">
        <w:t xml:space="preserve"> </w:t>
      </w:r>
      <w:r w:rsidRPr="00D656B5">
        <w:rPr>
          <w:rFonts w:cs="Times New Roman"/>
          <w:sz w:val="20"/>
          <w:szCs w:val="20"/>
        </w:rPr>
        <w:t>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2A69A6C9" w14:textId="3DA1F64F"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10.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0972F7D7" w14:textId="3599FFEE" w:rsidR="00615BAC" w:rsidRPr="00D656B5" w:rsidRDefault="00615BAC"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11. </w:t>
      </w:r>
      <w:r w:rsidR="001C3D0F" w:rsidRPr="00D656B5">
        <w:rPr>
          <w:rFonts w:cs="Times New Roman"/>
          <w:sz w:val="20"/>
          <w:szCs w:val="20"/>
        </w:rPr>
        <w:t>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0960CAC5" w14:textId="43373F4E" w:rsidR="00615BAC" w:rsidRPr="00D656B5" w:rsidRDefault="001C3D0F" w:rsidP="00F53AB1">
      <w:pPr>
        <w:widowControl w:val="0"/>
        <w:spacing w:after="0" w:line="240" w:lineRule="auto"/>
        <w:ind w:firstLine="680"/>
        <w:jc w:val="both"/>
        <w:rPr>
          <w:rFonts w:cs="Times New Roman"/>
          <w:sz w:val="20"/>
          <w:szCs w:val="20"/>
        </w:rPr>
      </w:pPr>
      <w:r w:rsidRPr="00D656B5">
        <w:rPr>
          <w:rFonts w:cs="Times New Roman"/>
          <w:sz w:val="20"/>
          <w:szCs w:val="20"/>
        </w:rPr>
        <w:t>12.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3984593F" w14:textId="7944C6B4" w:rsidR="001C3D0F" w:rsidRPr="00D656B5" w:rsidRDefault="001C3D0F" w:rsidP="00F53AB1">
      <w:pPr>
        <w:widowControl w:val="0"/>
        <w:spacing w:after="0" w:line="240" w:lineRule="auto"/>
        <w:ind w:firstLine="680"/>
        <w:jc w:val="both"/>
        <w:rPr>
          <w:rFonts w:cs="Times New Roman"/>
          <w:sz w:val="20"/>
          <w:szCs w:val="20"/>
        </w:rPr>
      </w:pPr>
      <w:r w:rsidRPr="00D656B5">
        <w:rPr>
          <w:rFonts w:cs="Times New Roman"/>
          <w:sz w:val="20"/>
          <w:szCs w:val="20"/>
        </w:rPr>
        <w:t>13.</w:t>
      </w:r>
      <w:r w:rsidRPr="00D656B5">
        <w:t xml:space="preserve"> </w:t>
      </w:r>
      <w:r w:rsidRPr="00D656B5">
        <w:rPr>
          <w:rFonts w:cs="Times New Roman"/>
          <w:sz w:val="20"/>
          <w:szCs w:val="20"/>
        </w:rPr>
        <w:t>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5E87E232" w14:textId="6C310D7D" w:rsidR="001C3D0F" w:rsidRPr="00D656B5" w:rsidRDefault="001C3D0F"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14.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r w:rsidR="00051ECB" w:rsidRPr="00D656B5">
        <w:rPr>
          <w:rFonts w:cs="Times New Roman"/>
          <w:sz w:val="20"/>
          <w:szCs w:val="20"/>
        </w:rPr>
        <w:t>Земельным кодексом Российской Федерации</w:t>
      </w:r>
      <w:r w:rsidRPr="00D656B5">
        <w:rPr>
          <w:rFonts w:cs="Times New Roman"/>
          <w:sz w:val="20"/>
          <w:szCs w:val="20"/>
        </w:rPr>
        <w:t>.</w:t>
      </w:r>
    </w:p>
    <w:p w14:paraId="30DF5345" w14:textId="166BBF15" w:rsidR="00051ECB" w:rsidRPr="00D656B5" w:rsidRDefault="00051ECB" w:rsidP="00F53AB1">
      <w:pPr>
        <w:widowControl w:val="0"/>
        <w:spacing w:after="0" w:line="240" w:lineRule="auto"/>
        <w:ind w:firstLine="680"/>
        <w:jc w:val="both"/>
        <w:rPr>
          <w:rFonts w:cs="Times New Roman"/>
          <w:sz w:val="20"/>
          <w:szCs w:val="20"/>
        </w:rPr>
      </w:pPr>
      <w:r w:rsidRPr="00D656B5">
        <w:rPr>
          <w:rFonts w:cs="Times New Roman"/>
          <w:sz w:val="20"/>
          <w:szCs w:val="20"/>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3E8E5249" w14:textId="42EBFA4A" w:rsidR="00051ECB" w:rsidRPr="00D656B5" w:rsidRDefault="00051ECB" w:rsidP="00F53AB1">
      <w:pPr>
        <w:widowControl w:val="0"/>
        <w:spacing w:after="0" w:line="240" w:lineRule="auto"/>
        <w:ind w:firstLine="680"/>
        <w:jc w:val="both"/>
        <w:rPr>
          <w:rFonts w:cs="Times New Roman"/>
          <w:sz w:val="20"/>
          <w:szCs w:val="20"/>
        </w:rPr>
      </w:pPr>
      <w:r w:rsidRPr="00D656B5">
        <w:rPr>
          <w:rFonts w:cs="Times New Roman"/>
          <w:sz w:val="20"/>
          <w:szCs w:val="20"/>
        </w:rPr>
        <w:t>16.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71EDC45E" w14:textId="6989F904" w:rsidR="00051ECB" w:rsidRPr="00D656B5" w:rsidRDefault="00051ECB" w:rsidP="00F53AB1">
      <w:pPr>
        <w:widowControl w:val="0"/>
        <w:spacing w:after="0" w:line="240" w:lineRule="auto"/>
        <w:ind w:firstLine="680"/>
        <w:jc w:val="both"/>
        <w:rPr>
          <w:rFonts w:cs="Times New Roman"/>
          <w:sz w:val="20"/>
          <w:szCs w:val="20"/>
        </w:rPr>
      </w:pPr>
      <w:r w:rsidRPr="00D656B5">
        <w:rPr>
          <w:rFonts w:cs="Times New Roman"/>
          <w:sz w:val="20"/>
          <w:szCs w:val="20"/>
        </w:rPr>
        <w:t>17.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6D22FA92" w14:textId="3DAD0853" w:rsidR="00051ECB" w:rsidRPr="00D656B5" w:rsidRDefault="00051ECB"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18.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32251B24" w14:textId="5EC85DD6" w:rsidR="0046391C" w:rsidRPr="00D656B5" w:rsidRDefault="0046391C" w:rsidP="00F53AB1">
      <w:pPr>
        <w:widowControl w:val="0"/>
        <w:spacing w:after="0" w:line="240" w:lineRule="auto"/>
        <w:ind w:firstLine="680"/>
        <w:jc w:val="both"/>
        <w:rPr>
          <w:rFonts w:cs="Times New Roman"/>
          <w:sz w:val="20"/>
          <w:szCs w:val="20"/>
        </w:rPr>
      </w:pPr>
      <w:r w:rsidRPr="00D656B5">
        <w:rPr>
          <w:rFonts w:cs="Times New Roman"/>
          <w:sz w:val="20"/>
          <w:szCs w:val="20"/>
        </w:rPr>
        <w:t>19.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Российской Федерации,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14:paraId="47C4CE6E" w14:textId="361011BF" w:rsidR="0046391C" w:rsidRPr="00D656B5" w:rsidRDefault="0046391C" w:rsidP="00F53AB1">
      <w:pPr>
        <w:widowControl w:val="0"/>
        <w:spacing w:after="0" w:line="240" w:lineRule="auto"/>
        <w:ind w:firstLine="680"/>
        <w:jc w:val="both"/>
        <w:rPr>
          <w:rFonts w:cs="Times New Roman"/>
          <w:sz w:val="20"/>
          <w:szCs w:val="20"/>
        </w:rPr>
      </w:pPr>
      <w:r w:rsidRPr="00D656B5">
        <w:rPr>
          <w:rFonts w:cs="Times New Roman"/>
          <w:sz w:val="20"/>
          <w:szCs w:val="20"/>
        </w:rPr>
        <w:t>20.</w:t>
      </w:r>
      <w:r w:rsidRPr="00D656B5">
        <w:t xml:space="preserve"> </w:t>
      </w:r>
      <w:r w:rsidRPr="00D656B5">
        <w:rPr>
          <w:rFonts w:cs="Times New Roman"/>
          <w:sz w:val="20"/>
          <w:szCs w:val="20"/>
        </w:rPr>
        <w:t>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06DFAE7" w:rsidR="00263D42" w:rsidRPr="00D656B5" w:rsidRDefault="00263D42" w:rsidP="00F53AB1">
      <w:pPr>
        <w:widowControl w:val="0"/>
        <w:spacing w:after="0" w:line="240" w:lineRule="auto"/>
        <w:ind w:firstLine="680"/>
        <w:jc w:val="both"/>
        <w:rPr>
          <w:rFonts w:cs="Times New Roman"/>
          <w:sz w:val="20"/>
          <w:szCs w:val="20"/>
        </w:rPr>
      </w:pPr>
    </w:p>
    <w:p w14:paraId="45E57A9F" w14:textId="77777777" w:rsidR="00263D42" w:rsidRPr="00D656B5" w:rsidRDefault="00263D42" w:rsidP="00F53AB1">
      <w:pPr>
        <w:pStyle w:val="4"/>
        <w:keepNext w:val="0"/>
        <w:widowControl w:val="0"/>
        <w:jc w:val="both"/>
        <w:rPr>
          <w:b w:val="0"/>
          <w:sz w:val="20"/>
          <w:szCs w:val="20"/>
        </w:rPr>
      </w:pPr>
      <w:bookmarkStart w:id="41" w:name="_Toc181745307"/>
      <w:r w:rsidRPr="00D656B5">
        <w:rPr>
          <w:sz w:val="20"/>
          <w:szCs w:val="20"/>
        </w:rPr>
        <w:t>Статья 13. Ограничение прав на землю.</w:t>
      </w:r>
      <w:bookmarkEnd w:id="41"/>
    </w:p>
    <w:p w14:paraId="0F9DF770" w14:textId="77777777" w:rsidR="00263D42" w:rsidRPr="00D656B5" w:rsidRDefault="00263D42" w:rsidP="00F53AB1">
      <w:pPr>
        <w:widowControl w:val="0"/>
        <w:spacing w:after="0" w:line="240" w:lineRule="auto"/>
        <w:ind w:firstLine="680"/>
        <w:jc w:val="both"/>
        <w:rPr>
          <w:rFonts w:cs="Times New Roman"/>
          <w:b/>
          <w:i/>
          <w:sz w:val="20"/>
          <w:szCs w:val="20"/>
        </w:rPr>
      </w:pPr>
    </w:p>
    <w:p w14:paraId="3A2A36B7" w14:textId="25837988" w:rsidR="00263D42" w:rsidRPr="00D656B5" w:rsidRDefault="00263D42"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1. Права на землю могут быть ограничены по основаниям, установленным Земельным </w:t>
      </w:r>
      <w:r w:rsidR="00584ECD" w:rsidRPr="00D656B5">
        <w:rPr>
          <w:rFonts w:cs="Times New Roman"/>
          <w:kern w:val="1"/>
          <w:sz w:val="20"/>
          <w:szCs w:val="20"/>
          <w:lang w:eastAsia="hi-IN" w:bidi="hi-IN"/>
        </w:rPr>
        <w:t>к</w:t>
      </w:r>
      <w:r w:rsidRPr="00D656B5">
        <w:rPr>
          <w:rFonts w:cs="Times New Roman"/>
          <w:kern w:val="1"/>
          <w:sz w:val="20"/>
          <w:szCs w:val="20"/>
          <w:lang w:eastAsia="hi-IN" w:bidi="hi-IN"/>
        </w:rPr>
        <w:t>одексом Российской Федерации, федеральными законами.</w:t>
      </w:r>
    </w:p>
    <w:p w14:paraId="476DB7A1" w14:textId="24D9889F" w:rsidR="000515EC" w:rsidRPr="00D656B5" w:rsidRDefault="000515EC"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2.</w:t>
      </w:r>
      <w:r w:rsidRPr="00D656B5">
        <w:t xml:space="preserve"> </w:t>
      </w:r>
      <w:r w:rsidRPr="00D656B5">
        <w:rPr>
          <w:rFonts w:cs="Times New Roman"/>
          <w:kern w:val="1"/>
          <w:sz w:val="20"/>
          <w:szCs w:val="20"/>
          <w:lang w:eastAsia="hi-IN" w:bidi="hi-IN"/>
        </w:rPr>
        <w:t>Могут устанавливаться следующие ограничения прав на землю:</w:t>
      </w:r>
    </w:p>
    <w:p w14:paraId="57478714" w14:textId="4E5865C3" w:rsidR="000515EC" w:rsidRPr="00D656B5" w:rsidRDefault="000515EC"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1) ограничения использования земельных участков в зонах с особыми условиями использования территорий;</w:t>
      </w:r>
    </w:p>
    <w:p w14:paraId="3155934D" w14:textId="2BF94039" w:rsidR="000515EC" w:rsidRPr="00D656B5" w:rsidRDefault="000515EC"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 </w:t>
      </w:r>
    </w:p>
    <w:p w14:paraId="3FDA2934" w14:textId="4BBBEA8C" w:rsidR="000515EC" w:rsidRPr="00D656B5" w:rsidRDefault="000515EC"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 xml:space="preserve">4) иные ограничения использования земельных участков в случаях, установленных </w:t>
      </w:r>
      <w:r w:rsidR="00A47540" w:rsidRPr="00D656B5">
        <w:rPr>
          <w:rFonts w:cs="Times New Roman"/>
          <w:kern w:val="1"/>
          <w:sz w:val="20"/>
          <w:szCs w:val="20"/>
          <w:lang w:eastAsia="hi-IN" w:bidi="hi-IN"/>
        </w:rPr>
        <w:t>Градостроительным кодексом Российской Федерации</w:t>
      </w:r>
      <w:r w:rsidRPr="00D656B5">
        <w:rPr>
          <w:rFonts w:cs="Times New Roman"/>
          <w:kern w:val="1"/>
          <w:sz w:val="20"/>
          <w:szCs w:val="20"/>
          <w:lang w:eastAsia="hi-IN" w:bidi="hi-IN"/>
        </w:rPr>
        <w:t>, федеральными законами</w:t>
      </w:r>
    </w:p>
    <w:p w14:paraId="0081D8B6" w14:textId="648EB352" w:rsidR="00263D42" w:rsidRPr="00D656B5" w:rsidRDefault="00E935B5" w:rsidP="00F53AB1">
      <w:pPr>
        <w:widowControl w:val="0"/>
        <w:spacing w:after="0" w:line="240" w:lineRule="auto"/>
        <w:ind w:firstLine="680"/>
        <w:jc w:val="both"/>
        <w:rPr>
          <w:rFonts w:cs="Times New Roman"/>
          <w:sz w:val="20"/>
          <w:szCs w:val="20"/>
        </w:rPr>
      </w:pPr>
      <w:r w:rsidRPr="00D656B5">
        <w:rPr>
          <w:rFonts w:cs="Times New Roman"/>
          <w:sz w:val="20"/>
          <w:szCs w:val="20"/>
        </w:rPr>
        <w:t>3</w:t>
      </w:r>
      <w:r w:rsidR="00263D42" w:rsidRPr="00D656B5">
        <w:rPr>
          <w:rFonts w:cs="Times New Roman"/>
          <w:sz w:val="20"/>
          <w:szCs w:val="20"/>
        </w:rPr>
        <w:t>. Зоны с особыми условиями использования территорий устанавливаются в следующих целях:</w:t>
      </w:r>
    </w:p>
    <w:p w14:paraId="10636382"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защита жизни и здоровья граждан;</w:t>
      </w:r>
    </w:p>
    <w:p w14:paraId="4FED3E34"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безопасная эксплуатация объектов транспорта, связи, энергетики, объектов обороны страны и безопасности государства;</w:t>
      </w:r>
    </w:p>
    <w:p w14:paraId="5B783D46" w14:textId="1D03C56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8D2DD4" w:rsidRPr="00D656B5">
        <w:rPr>
          <w:rFonts w:cs="Times New Roman"/>
          <w:sz w:val="20"/>
          <w:szCs w:val="20"/>
        </w:rPr>
        <w:t>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Pr="00D656B5">
        <w:rPr>
          <w:rFonts w:cs="Times New Roman"/>
          <w:sz w:val="20"/>
          <w:szCs w:val="20"/>
        </w:rPr>
        <w:t>;</w:t>
      </w:r>
    </w:p>
    <w:p w14:paraId="2ED389A3" w14:textId="603CB2D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8D2DD4" w:rsidRPr="00D656B5">
        <w:rPr>
          <w:rFonts w:cs="Times New Roman"/>
          <w:sz w:val="20"/>
          <w:szCs w:val="20"/>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r w:rsidRPr="00D656B5">
        <w:rPr>
          <w:rFonts w:cs="Times New Roman"/>
          <w:sz w:val="20"/>
          <w:szCs w:val="20"/>
        </w:rPr>
        <w:t>;</w:t>
      </w:r>
    </w:p>
    <w:p w14:paraId="0453F894" w14:textId="6182FDF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 обеспечение обороны страны и безопасности государства.</w:t>
      </w:r>
    </w:p>
    <w:p w14:paraId="79571B91" w14:textId="1706BB83" w:rsidR="008D2DD4" w:rsidRPr="00D656B5" w:rsidRDefault="008D2DD4"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В </w:t>
      </w:r>
      <w:r w:rsidR="00E935B5" w:rsidRPr="00D656B5">
        <w:rPr>
          <w:rFonts w:cs="Times New Roman"/>
          <w:sz w:val="20"/>
          <w:szCs w:val="20"/>
        </w:rPr>
        <w:t>целях, предусмотренных пунктом 3</w:t>
      </w:r>
      <w:r w:rsidRPr="00D656B5">
        <w:rPr>
          <w:rFonts w:cs="Times New Roman"/>
          <w:sz w:val="20"/>
          <w:szCs w:val="20"/>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3A5F17C2" w14:textId="27072EAD" w:rsidR="008D2DD4" w:rsidRPr="00D656B5" w:rsidRDefault="008D2DD4" w:rsidP="00F53AB1">
      <w:pPr>
        <w:widowControl w:val="0"/>
        <w:spacing w:after="0" w:line="240" w:lineRule="auto"/>
        <w:ind w:firstLine="680"/>
        <w:jc w:val="both"/>
        <w:rPr>
          <w:rFonts w:cs="Times New Roman"/>
          <w:sz w:val="20"/>
          <w:szCs w:val="20"/>
        </w:rPr>
      </w:pPr>
      <w:r w:rsidRPr="00D656B5">
        <w:rPr>
          <w:rFonts w:cs="Times New Roman"/>
          <w:sz w:val="20"/>
          <w:szCs w:val="20"/>
        </w:rPr>
        <w:t>4.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2473E862" w14:textId="5D54DC07" w:rsidR="00263D42" w:rsidRPr="00D656B5" w:rsidRDefault="008D2DD4" w:rsidP="00F53AB1">
      <w:pPr>
        <w:widowControl w:val="0"/>
        <w:spacing w:after="0" w:line="240" w:lineRule="auto"/>
        <w:ind w:firstLine="680"/>
        <w:jc w:val="both"/>
        <w:rPr>
          <w:rFonts w:cs="Times New Roman"/>
          <w:sz w:val="20"/>
          <w:szCs w:val="20"/>
        </w:rPr>
      </w:pPr>
      <w:r w:rsidRPr="00D656B5">
        <w:rPr>
          <w:rStyle w:val="blk"/>
          <w:rFonts w:cs="Times New Roman"/>
          <w:sz w:val="20"/>
          <w:szCs w:val="20"/>
        </w:rPr>
        <w:t>5</w:t>
      </w:r>
      <w:r w:rsidR="00263D42" w:rsidRPr="00D656B5">
        <w:rPr>
          <w:rStyle w:val="blk"/>
          <w:rFonts w:cs="Times New Roman"/>
          <w:sz w:val="20"/>
          <w:szCs w:val="20"/>
        </w:rPr>
        <w:t>.</w:t>
      </w:r>
      <w:r w:rsidRPr="00D656B5">
        <w:rPr>
          <w:rStyle w:val="blk"/>
          <w:rFonts w:cs="Times New Roman"/>
          <w:sz w:val="20"/>
          <w:szCs w:val="20"/>
        </w:rPr>
        <w:t xml:space="preserve"> </w:t>
      </w:r>
      <w:r w:rsidR="00263D42" w:rsidRPr="00D656B5">
        <w:rPr>
          <w:rStyle w:val="blk"/>
          <w:rFonts w:cs="Times New Roman"/>
          <w:sz w:val="20"/>
          <w:szCs w:val="20"/>
        </w:rPr>
        <w:t>Могут быть установлены следующие виды зон с особыми условиями использования территорий:</w:t>
      </w:r>
    </w:p>
    <w:p w14:paraId="0DA6CE4C"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1) зоны охраны объектов культурного наследия;</w:t>
      </w:r>
    </w:p>
    <w:p w14:paraId="5344F327"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 защитная </w:t>
      </w:r>
      <w:hyperlink r:id="rId23" w:anchor="dst852" w:history="1">
        <w:r w:rsidRPr="00D656B5">
          <w:rPr>
            <w:rStyle w:val="ad"/>
            <w:rFonts w:cs="Times New Roman"/>
            <w:color w:val="auto"/>
            <w:sz w:val="20"/>
            <w:szCs w:val="20"/>
            <w:u w:val="none"/>
          </w:rPr>
          <w:t>зона</w:t>
        </w:r>
      </w:hyperlink>
      <w:r w:rsidRPr="00D656B5">
        <w:rPr>
          <w:rStyle w:val="blk"/>
          <w:rFonts w:cs="Times New Roman"/>
          <w:sz w:val="20"/>
          <w:szCs w:val="20"/>
        </w:rPr>
        <w:t xml:space="preserve"> объекта культурного наследия;</w:t>
      </w:r>
    </w:p>
    <w:p w14:paraId="17310C31"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4) охранная зона железных дорог;</w:t>
      </w:r>
    </w:p>
    <w:p w14:paraId="4C066D74"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5) придорожные </w:t>
      </w:r>
      <w:hyperlink r:id="rId24" w:anchor="dst100285" w:history="1">
        <w:r w:rsidRPr="00D656B5">
          <w:rPr>
            <w:rStyle w:val="ad"/>
            <w:rFonts w:cs="Times New Roman"/>
            <w:color w:val="auto"/>
            <w:sz w:val="20"/>
            <w:szCs w:val="20"/>
            <w:u w:val="none"/>
          </w:rPr>
          <w:t>полосы</w:t>
        </w:r>
      </w:hyperlink>
      <w:r w:rsidRPr="00D656B5">
        <w:rPr>
          <w:rStyle w:val="blk"/>
          <w:rFonts w:cs="Times New Roman"/>
          <w:sz w:val="20"/>
          <w:szCs w:val="20"/>
        </w:rPr>
        <w:t xml:space="preserve"> автомобильных дорог;</w:t>
      </w:r>
    </w:p>
    <w:p w14:paraId="2DA1DC8D"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6) охранная </w:t>
      </w:r>
      <w:hyperlink r:id="rId25" w:anchor="dst91" w:history="1">
        <w:r w:rsidRPr="00D656B5">
          <w:rPr>
            <w:rStyle w:val="ad"/>
            <w:rFonts w:cs="Times New Roman"/>
            <w:color w:val="auto"/>
            <w:sz w:val="20"/>
            <w:szCs w:val="20"/>
            <w:u w:val="none"/>
          </w:rPr>
          <w:t>зона</w:t>
        </w:r>
      </w:hyperlink>
      <w:r w:rsidRPr="00D656B5">
        <w:rPr>
          <w:rStyle w:val="blk"/>
          <w:rFonts w:cs="Times New Roman"/>
          <w:sz w:val="20"/>
          <w:szCs w:val="20"/>
        </w:rPr>
        <w:t xml:space="preserve"> трубопроводов (газопроводов, нефтепроводов и нефтепродуктопроводов, </w:t>
      </w:r>
      <w:proofErr w:type="spellStart"/>
      <w:r w:rsidRPr="00D656B5">
        <w:rPr>
          <w:rStyle w:val="blk"/>
          <w:rFonts w:cs="Times New Roman"/>
          <w:sz w:val="20"/>
          <w:szCs w:val="20"/>
        </w:rPr>
        <w:t>аммиакопроводов</w:t>
      </w:r>
      <w:proofErr w:type="spellEnd"/>
      <w:r w:rsidRPr="00D656B5">
        <w:rPr>
          <w:rStyle w:val="blk"/>
          <w:rFonts w:cs="Times New Roman"/>
          <w:sz w:val="20"/>
          <w:szCs w:val="20"/>
        </w:rPr>
        <w:t>);</w:t>
      </w:r>
    </w:p>
    <w:p w14:paraId="3596C5CB"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7) охранная </w:t>
      </w:r>
      <w:hyperlink r:id="rId26" w:anchor="dst100015" w:history="1">
        <w:r w:rsidRPr="00D656B5">
          <w:rPr>
            <w:rStyle w:val="ad"/>
            <w:rFonts w:cs="Times New Roman"/>
            <w:color w:val="auto"/>
            <w:sz w:val="20"/>
            <w:szCs w:val="20"/>
            <w:u w:val="none"/>
          </w:rPr>
          <w:t>зона</w:t>
        </w:r>
      </w:hyperlink>
      <w:r w:rsidRPr="00D656B5">
        <w:rPr>
          <w:rStyle w:val="blk"/>
          <w:rFonts w:cs="Times New Roman"/>
          <w:sz w:val="20"/>
          <w:szCs w:val="20"/>
        </w:rPr>
        <w:t xml:space="preserve"> линий и сооружений связи;</w:t>
      </w:r>
    </w:p>
    <w:p w14:paraId="742EDBE7"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8) приаэродромная территория;</w:t>
      </w:r>
    </w:p>
    <w:p w14:paraId="44B720FB"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9) </w:t>
      </w:r>
      <w:hyperlink r:id="rId27" w:anchor="dst100012" w:history="1">
        <w:r w:rsidRPr="00D656B5">
          <w:rPr>
            <w:rStyle w:val="ad"/>
            <w:rFonts w:cs="Times New Roman"/>
            <w:color w:val="auto"/>
            <w:sz w:val="20"/>
            <w:szCs w:val="20"/>
            <w:u w:val="none"/>
          </w:rPr>
          <w:t>зона</w:t>
        </w:r>
      </w:hyperlink>
      <w:r w:rsidRPr="00D656B5">
        <w:rPr>
          <w:rStyle w:val="blk"/>
          <w:rFonts w:cs="Times New Roman"/>
          <w:sz w:val="20"/>
          <w:szCs w:val="20"/>
        </w:rPr>
        <w:t xml:space="preserve"> охраняемого объекта;</w:t>
      </w:r>
    </w:p>
    <w:p w14:paraId="407924F6"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10) </w:t>
      </w:r>
      <w:hyperlink r:id="rId28" w:anchor="dst100014" w:history="1">
        <w:r w:rsidRPr="00D656B5">
          <w:rPr>
            <w:rStyle w:val="ad"/>
            <w:rFonts w:cs="Times New Roman"/>
            <w:color w:val="auto"/>
            <w:sz w:val="20"/>
            <w:szCs w:val="20"/>
            <w:u w:val="none"/>
          </w:rPr>
          <w:t>зона</w:t>
        </w:r>
      </w:hyperlink>
      <w:r w:rsidRPr="00D656B5">
        <w:rPr>
          <w:rStyle w:val="blk"/>
          <w:rFonts w:cs="Times New Roman"/>
          <w:sz w:val="20"/>
          <w:szCs w:val="20"/>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65892A9"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11) </w:t>
      </w:r>
      <w:r w:rsidR="00754B56" w:rsidRPr="00D656B5">
        <w:rPr>
          <w:rStyle w:val="blk"/>
          <w:rFonts w:cs="Times New Roman"/>
          <w:sz w:val="20"/>
          <w:szCs w:val="20"/>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12) охранная зона стационарных пунктов наблюдений за состоянием окружающей среды, ее загрязнением;</w:t>
      </w:r>
    </w:p>
    <w:p w14:paraId="59EBA46F" w14:textId="4CED53DE"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13) </w:t>
      </w:r>
      <w:proofErr w:type="spellStart"/>
      <w:r w:rsidRPr="00D656B5">
        <w:rPr>
          <w:rStyle w:val="blk"/>
          <w:rFonts w:cs="Times New Roman"/>
          <w:sz w:val="20"/>
          <w:szCs w:val="20"/>
        </w:rPr>
        <w:t>водоохранная</w:t>
      </w:r>
      <w:proofErr w:type="spellEnd"/>
      <w:r w:rsidRPr="00D656B5">
        <w:rPr>
          <w:rStyle w:val="blk"/>
          <w:rFonts w:cs="Times New Roman"/>
          <w:sz w:val="20"/>
          <w:szCs w:val="20"/>
        </w:rPr>
        <w:t xml:space="preserve"> зона;</w:t>
      </w:r>
    </w:p>
    <w:p w14:paraId="4010163C"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lastRenderedPageBreak/>
        <w:t>14) прибрежная защитная полоса;</w:t>
      </w:r>
    </w:p>
    <w:p w14:paraId="4431C274" w14:textId="059F17C4"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15) </w:t>
      </w:r>
      <w:r w:rsidR="00754B56" w:rsidRPr="00D656B5">
        <w:rPr>
          <w:rStyle w:val="blk"/>
          <w:rFonts w:cs="Times New Roman"/>
          <w:sz w:val="20"/>
          <w:szCs w:val="20"/>
        </w:rPr>
        <w:t>округ санитарной (горно-санитарной) охраны природных лечебных ресурсов;</w:t>
      </w:r>
    </w:p>
    <w:p w14:paraId="43FDC0FF" w14:textId="3AE1A77C"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16) </w:t>
      </w:r>
      <w:r w:rsidR="001D3BE4" w:rsidRPr="00D656B5">
        <w:rPr>
          <w:sz w:val="20"/>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8E1BCD7"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17) </w:t>
      </w:r>
      <w:hyperlink r:id="rId29" w:anchor="dst226" w:history="1">
        <w:r w:rsidRPr="00D656B5">
          <w:rPr>
            <w:rStyle w:val="ad"/>
            <w:rFonts w:cs="Times New Roman"/>
            <w:color w:val="auto"/>
            <w:sz w:val="20"/>
            <w:szCs w:val="20"/>
            <w:u w:val="none"/>
          </w:rPr>
          <w:t>зоны</w:t>
        </w:r>
      </w:hyperlink>
      <w:r w:rsidRPr="00D656B5">
        <w:rPr>
          <w:rStyle w:val="blk"/>
          <w:rFonts w:cs="Times New Roman"/>
          <w:sz w:val="20"/>
          <w:szCs w:val="20"/>
        </w:rPr>
        <w:t xml:space="preserve"> затопления и подтопления;</w:t>
      </w:r>
    </w:p>
    <w:p w14:paraId="07168BE1"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18) санитарно-защитная зона;</w:t>
      </w:r>
    </w:p>
    <w:p w14:paraId="0700EF50"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19) зона ограничений передающего радиотехнического объекта, являющегося объектом капитального строительства;</w:t>
      </w:r>
    </w:p>
    <w:p w14:paraId="49E988DC" w14:textId="32B44429"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20) </w:t>
      </w:r>
      <w:r w:rsidR="001D3BE4" w:rsidRPr="00D656B5">
        <w:rPr>
          <w:rStyle w:val="blk"/>
          <w:rFonts w:cs="Times New Roman"/>
          <w:sz w:val="20"/>
          <w:szCs w:val="20"/>
        </w:rPr>
        <w:t>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Pr="00D656B5">
        <w:rPr>
          <w:rStyle w:val="blk"/>
          <w:rFonts w:cs="Times New Roman"/>
          <w:sz w:val="20"/>
          <w:szCs w:val="20"/>
        </w:rPr>
        <w:t>;</w:t>
      </w:r>
    </w:p>
    <w:p w14:paraId="1F342DA0"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21) </w:t>
      </w:r>
      <w:hyperlink r:id="rId30" w:anchor="dst198" w:history="1">
        <w:r w:rsidRPr="00D656B5">
          <w:rPr>
            <w:rStyle w:val="ad"/>
            <w:rFonts w:cs="Times New Roman"/>
            <w:color w:val="auto"/>
            <w:sz w:val="20"/>
            <w:szCs w:val="20"/>
            <w:u w:val="none"/>
          </w:rPr>
          <w:t>зона</w:t>
        </w:r>
      </w:hyperlink>
      <w:r w:rsidRPr="00D656B5">
        <w:rPr>
          <w:rStyle w:val="blk"/>
          <w:rFonts w:cs="Times New Roman"/>
          <w:sz w:val="20"/>
          <w:szCs w:val="20"/>
        </w:rPr>
        <w:t xml:space="preserve"> наблюдения;</w:t>
      </w:r>
    </w:p>
    <w:p w14:paraId="2FC71477"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22) зона безопасности с особым правовым режимом;</w:t>
      </w:r>
    </w:p>
    <w:p w14:paraId="0368DBB2" w14:textId="308503F0"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23) </w:t>
      </w:r>
      <w:proofErr w:type="spellStart"/>
      <w:r w:rsidR="001D3BE4" w:rsidRPr="00D656B5">
        <w:rPr>
          <w:rStyle w:val="blk"/>
          <w:rFonts w:cs="Times New Roman"/>
          <w:sz w:val="20"/>
          <w:szCs w:val="20"/>
        </w:rPr>
        <w:t>рыбохозяйственная</w:t>
      </w:r>
      <w:proofErr w:type="spellEnd"/>
      <w:r w:rsidR="001D3BE4" w:rsidRPr="00D656B5">
        <w:rPr>
          <w:rStyle w:val="blk"/>
          <w:rFonts w:cs="Times New Roman"/>
          <w:sz w:val="20"/>
          <w:szCs w:val="20"/>
        </w:rPr>
        <w:t xml:space="preserve"> заповедная зона озера Байкал</w:t>
      </w:r>
      <w:r w:rsidRPr="00D656B5">
        <w:rPr>
          <w:rStyle w:val="blk"/>
          <w:rFonts w:cs="Times New Roman"/>
          <w:sz w:val="20"/>
          <w:szCs w:val="20"/>
        </w:rPr>
        <w:t>;</w:t>
      </w:r>
    </w:p>
    <w:p w14:paraId="68C0F38F"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24) </w:t>
      </w:r>
      <w:proofErr w:type="spellStart"/>
      <w:r w:rsidRPr="00D656B5">
        <w:rPr>
          <w:rStyle w:val="blk"/>
          <w:rFonts w:cs="Times New Roman"/>
          <w:sz w:val="20"/>
          <w:szCs w:val="20"/>
        </w:rPr>
        <w:t>рыбохозяйственная</w:t>
      </w:r>
      <w:proofErr w:type="spellEnd"/>
      <w:r w:rsidRPr="00D656B5">
        <w:rPr>
          <w:rStyle w:val="blk"/>
          <w:rFonts w:cs="Times New Roman"/>
          <w:sz w:val="20"/>
          <w:szCs w:val="20"/>
        </w:rPr>
        <w:t xml:space="preserve"> заповедная зона;</w:t>
      </w:r>
    </w:p>
    <w:p w14:paraId="4D4CA21F" w14:textId="0054B782"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25) </w:t>
      </w:r>
      <w:r w:rsidR="001D3BE4" w:rsidRPr="00D656B5">
        <w:rPr>
          <w:sz w:val="20"/>
          <w:szCs w:val="20"/>
        </w:rPr>
        <w:t xml:space="preserve">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001D3BE4" w:rsidRPr="00D656B5">
        <w:rPr>
          <w:sz w:val="20"/>
          <w:szCs w:val="20"/>
        </w:rPr>
        <w:t>аммиакопроводов</w:t>
      </w:r>
      <w:proofErr w:type="spellEnd"/>
      <w:r w:rsidR="001D3BE4" w:rsidRPr="00D656B5">
        <w:rPr>
          <w:sz w:val="20"/>
          <w:szCs w:val="20"/>
        </w:rPr>
        <w:t>)</w:t>
      </w:r>
      <w:r w:rsidRPr="00D656B5">
        <w:rPr>
          <w:rStyle w:val="blk"/>
          <w:rFonts w:cs="Times New Roman"/>
          <w:sz w:val="20"/>
          <w:szCs w:val="20"/>
        </w:rPr>
        <w:t>;</w:t>
      </w:r>
    </w:p>
    <w:p w14:paraId="0FF44BB1"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26) охранная зона гидроэнергетического объекта;</w:t>
      </w:r>
    </w:p>
    <w:p w14:paraId="2A088345"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27) охранная зона объектов инфраструктуры метрополитена;</w:t>
      </w:r>
    </w:p>
    <w:p w14:paraId="23A0A9DC" w14:textId="51B89C75"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28) охранная </w:t>
      </w:r>
      <w:hyperlink r:id="rId31" w:anchor="dst100019" w:history="1">
        <w:r w:rsidRPr="00D656B5">
          <w:rPr>
            <w:rStyle w:val="ad"/>
            <w:rFonts w:cs="Times New Roman"/>
            <w:color w:val="auto"/>
            <w:sz w:val="20"/>
            <w:szCs w:val="20"/>
            <w:u w:val="none"/>
          </w:rPr>
          <w:t>зона</w:t>
        </w:r>
      </w:hyperlink>
      <w:r w:rsidRPr="00D656B5">
        <w:rPr>
          <w:rStyle w:val="blk"/>
          <w:rFonts w:cs="Times New Roman"/>
          <w:sz w:val="20"/>
          <w:szCs w:val="20"/>
        </w:rPr>
        <w:t xml:space="preserve"> тепловых сетей.</w:t>
      </w:r>
    </w:p>
    <w:p w14:paraId="32570CD8" w14:textId="3BC0624F" w:rsidR="006576AB" w:rsidRPr="00D656B5" w:rsidRDefault="006576AB" w:rsidP="00F53AB1">
      <w:pPr>
        <w:widowControl w:val="0"/>
        <w:spacing w:after="0" w:line="240" w:lineRule="auto"/>
        <w:ind w:firstLine="680"/>
        <w:jc w:val="both"/>
        <w:rPr>
          <w:rFonts w:cs="Times New Roman"/>
          <w:sz w:val="20"/>
          <w:szCs w:val="20"/>
        </w:rPr>
      </w:pPr>
      <w:r w:rsidRPr="00D656B5">
        <w:rPr>
          <w:rStyle w:val="blk"/>
          <w:rFonts w:cs="Times New Roman"/>
          <w:sz w:val="20"/>
          <w:szCs w:val="20"/>
        </w:rPr>
        <w:t>4.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7473EBDF" w14:textId="14A02CFE" w:rsidR="00263D42" w:rsidRPr="00D656B5" w:rsidRDefault="006576AB"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5</w:t>
      </w:r>
      <w:r w:rsidR="00263D42" w:rsidRPr="00D656B5">
        <w:rPr>
          <w:rFonts w:cs="Times New Roman"/>
          <w:kern w:val="1"/>
          <w:sz w:val="20"/>
          <w:szCs w:val="20"/>
          <w:lang w:eastAsia="hi-IN" w:bidi="hi-IN"/>
        </w:rPr>
        <w:t xml:space="preserve">. </w:t>
      </w:r>
      <w:r w:rsidR="001766E0" w:rsidRPr="00D656B5">
        <w:rPr>
          <w:rFonts w:cs="Times New Roman"/>
          <w:kern w:val="1"/>
          <w:sz w:val="20"/>
          <w:szCs w:val="20"/>
          <w:lang w:eastAsia="hi-IN" w:bidi="hi-IN"/>
        </w:rPr>
        <w:t xml:space="preserve">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263D42" w:rsidRPr="00D656B5">
        <w:rPr>
          <w:rFonts w:cs="Times New Roman"/>
          <w:kern w:val="1"/>
          <w:sz w:val="20"/>
          <w:szCs w:val="20"/>
          <w:lang w:eastAsia="hi-IN" w:bidi="hi-IN"/>
        </w:rPr>
        <w:t xml:space="preserve">Земельным Кодексом </w:t>
      </w:r>
      <w:r w:rsidR="001766E0" w:rsidRPr="00D656B5">
        <w:rPr>
          <w:rFonts w:cs="Times New Roman"/>
          <w:kern w:val="1"/>
          <w:sz w:val="20"/>
          <w:szCs w:val="20"/>
          <w:lang w:eastAsia="hi-IN" w:bidi="hi-IN"/>
        </w:rPr>
        <w:t>Российской</w:t>
      </w:r>
      <w:r w:rsidR="001766E0" w:rsidRPr="00D656B5">
        <w:rPr>
          <w:rFonts w:cs="Times New Roman"/>
          <w:kern w:val="1"/>
          <w:sz w:val="20"/>
          <w:szCs w:val="20"/>
          <w:lang w:eastAsia="hi-IN" w:bidi="hi-IN"/>
        </w:rPr>
        <w:tab/>
        <w:t xml:space="preserve"> Федерации</w:t>
      </w:r>
      <w:r w:rsidR="00263D42" w:rsidRPr="00D656B5">
        <w:rPr>
          <w:rFonts w:cs="Times New Roman"/>
          <w:kern w:val="1"/>
          <w:sz w:val="20"/>
          <w:szCs w:val="20"/>
          <w:lang w:eastAsia="hi-IN" w:bidi="hi-IN"/>
        </w:rPr>
        <w:t xml:space="preserve">. </w:t>
      </w:r>
    </w:p>
    <w:p w14:paraId="1E2CC1D3" w14:textId="4EE3F665" w:rsidR="00263D42" w:rsidRPr="00D656B5" w:rsidRDefault="006576AB"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6</w:t>
      </w:r>
      <w:r w:rsidR="00263D42" w:rsidRPr="00D656B5">
        <w:rPr>
          <w:rFonts w:cs="Times New Roman"/>
          <w:kern w:val="1"/>
          <w:sz w:val="20"/>
          <w:szCs w:val="20"/>
          <w:lang w:eastAsia="hi-IN" w:bidi="hi-IN"/>
        </w:rPr>
        <w:t>. Ограничения прав на землю устанавливаются бессрочно или на определенный срок.</w:t>
      </w:r>
    </w:p>
    <w:p w14:paraId="36148036" w14:textId="6BB8178B" w:rsidR="00263D42" w:rsidRPr="00D656B5" w:rsidRDefault="006576AB"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7</w:t>
      </w:r>
      <w:r w:rsidR="00263D42" w:rsidRPr="00D656B5">
        <w:rPr>
          <w:rFonts w:cs="Times New Roman"/>
          <w:kern w:val="1"/>
          <w:sz w:val="20"/>
          <w:szCs w:val="20"/>
          <w:lang w:eastAsia="hi-IN" w:bidi="hi-IN"/>
        </w:rPr>
        <w:t xml:space="preserve">. </w:t>
      </w:r>
      <w:r w:rsidR="000175A5" w:rsidRPr="00D656B5">
        <w:rPr>
          <w:rFonts w:cs="Times New Roman"/>
          <w:kern w:val="1"/>
          <w:sz w:val="20"/>
          <w:szCs w:val="20"/>
          <w:lang w:eastAsia="hi-IN" w:bidi="hi-IN"/>
        </w:rPr>
        <w:t>Ограничения прав на землю сохраняются при переходе права собственности на земельный участок к другому лицу.</w:t>
      </w:r>
    </w:p>
    <w:p w14:paraId="4B87792C" w14:textId="2A590127" w:rsidR="00263D42" w:rsidRPr="00D656B5" w:rsidRDefault="006576AB"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8</w:t>
      </w:r>
      <w:r w:rsidR="00263D42" w:rsidRPr="00D656B5">
        <w:rPr>
          <w:rFonts w:cs="Times New Roman"/>
          <w:kern w:val="1"/>
          <w:sz w:val="20"/>
          <w:szCs w:val="20"/>
          <w:lang w:eastAsia="hi-IN" w:bidi="hi-IN"/>
        </w:rPr>
        <w:t xml:space="preserve">. </w:t>
      </w:r>
      <w:r w:rsidR="000175A5" w:rsidRPr="00D656B5">
        <w:rPr>
          <w:rFonts w:cs="Times New Roman"/>
          <w:kern w:val="1"/>
          <w:sz w:val="20"/>
          <w:szCs w:val="20"/>
          <w:lang w:eastAsia="hi-IN" w:bidi="hi-IN"/>
        </w:rPr>
        <w:t>Ограничение прав на землю подлежит государственной регистрации в случаях и в порядке, которые установлены федеральными законами</w:t>
      </w:r>
      <w:r w:rsidR="00263D42" w:rsidRPr="00D656B5">
        <w:rPr>
          <w:rFonts w:cs="Times New Roman"/>
          <w:kern w:val="1"/>
          <w:sz w:val="20"/>
          <w:szCs w:val="20"/>
          <w:lang w:eastAsia="hi-IN" w:bidi="hi-IN"/>
        </w:rPr>
        <w:t>.</w:t>
      </w:r>
    </w:p>
    <w:p w14:paraId="73991FC4" w14:textId="2129AC30" w:rsidR="00263D42" w:rsidRPr="00D656B5" w:rsidRDefault="006576AB"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hi-IN" w:bidi="hi-IN"/>
        </w:rPr>
        <w:t>9</w:t>
      </w:r>
      <w:r w:rsidR="00263D42" w:rsidRPr="00D656B5">
        <w:rPr>
          <w:rFonts w:cs="Times New Roman"/>
          <w:kern w:val="1"/>
          <w:sz w:val="20"/>
          <w:szCs w:val="20"/>
          <w:lang w:eastAsia="hi-IN" w:bidi="hi-IN"/>
        </w:rPr>
        <w:t xml:space="preserve">. </w:t>
      </w:r>
      <w:r w:rsidR="000175A5" w:rsidRPr="00D656B5">
        <w:rPr>
          <w:rFonts w:cs="Times New Roman"/>
          <w:kern w:val="1"/>
          <w:sz w:val="20"/>
          <w:szCs w:val="20"/>
          <w:lang w:eastAsia="hi-IN" w:bidi="hi-IN"/>
        </w:rPr>
        <w:t>Ограничение прав на землю может быть обжаловано лицом, чьи права ограничены, в судебном порядке.</w:t>
      </w:r>
    </w:p>
    <w:p w14:paraId="5464A94C" w14:textId="69EDFF8A" w:rsidR="00263D42" w:rsidRPr="00D656B5" w:rsidRDefault="00263D42" w:rsidP="00F53AB1">
      <w:pPr>
        <w:widowControl w:val="0"/>
        <w:spacing w:after="0" w:line="240" w:lineRule="auto"/>
        <w:jc w:val="both"/>
        <w:rPr>
          <w:rFonts w:cs="Times New Roman"/>
          <w:sz w:val="20"/>
          <w:szCs w:val="20"/>
        </w:rPr>
      </w:pPr>
      <w:r w:rsidRPr="00D656B5">
        <w:rPr>
          <w:rFonts w:cs="Times New Roman"/>
          <w:sz w:val="20"/>
          <w:szCs w:val="20"/>
        </w:rPr>
        <w:br w:type="page"/>
      </w:r>
    </w:p>
    <w:p w14:paraId="34BFB5A2" w14:textId="77777777" w:rsidR="00263D42" w:rsidRPr="00D656B5" w:rsidRDefault="00263D42" w:rsidP="00F53AB1">
      <w:pPr>
        <w:pStyle w:val="2"/>
        <w:keepNext w:val="0"/>
        <w:widowControl w:val="0"/>
        <w:jc w:val="both"/>
        <w:rPr>
          <w:sz w:val="20"/>
          <w:szCs w:val="20"/>
        </w:rPr>
      </w:pPr>
      <w:bookmarkStart w:id="42" w:name="_Toc181745308"/>
      <w:r w:rsidRPr="00D656B5">
        <w:rPr>
          <w:sz w:val="20"/>
          <w:szCs w:val="20"/>
        </w:rPr>
        <w:lastRenderedPageBreak/>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2"/>
    </w:p>
    <w:p w14:paraId="39A7C658" w14:textId="77777777" w:rsidR="00263D42" w:rsidRPr="00D656B5" w:rsidRDefault="00263D42" w:rsidP="00F53AB1">
      <w:pPr>
        <w:widowControl w:val="0"/>
        <w:spacing w:after="0" w:line="240" w:lineRule="auto"/>
        <w:ind w:firstLine="680"/>
        <w:jc w:val="both"/>
        <w:rPr>
          <w:rFonts w:cs="Times New Roman"/>
          <w:sz w:val="12"/>
          <w:szCs w:val="20"/>
        </w:rPr>
      </w:pPr>
    </w:p>
    <w:p w14:paraId="7470E42C" w14:textId="77777777" w:rsidR="00263D42" w:rsidRPr="00D656B5" w:rsidRDefault="00263D42" w:rsidP="00F53AB1">
      <w:pPr>
        <w:pStyle w:val="4"/>
        <w:keepNext w:val="0"/>
        <w:widowControl w:val="0"/>
        <w:jc w:val="both"/>
        <w:rPr>
          <w:b w:val="0"/>
          <w:sz w:val="20"/>
          <w:szCs w:val="20"/>
        </w:rPr>
      </w:pPr>
      <w:bookmarkStart w:id="43" w:name="_Toc181745309"/>
      <w:r w:rsidRPr="00D656B5">
        <w:rPr>
          <w:sz w:val="20"/>
          <w:szCs w:val="20"/>
        </w:rPr>
        <w:t>Статья 14. Градостроительные регламенты и их применение.</w:t>
      </w:r>
      <w:bookmarkEnd w:id="43"/>
    </w:p>
    <w:p w14:paraId="29EE73C2" w14:textId="77777777" w:rsidR="00263D42" w:rsidRPr="00D656B5" w:rsidRDefault="00263D42" w:rsidP="00F53AB1">
      <w:pPr>
        <w:widowControl w:val="0"/>
        <w:spacing w:after="0" w:line="240" w:lineRule="auto"/>
        <w:ind w:firstLine="680"/>
        <w:jc w:val="both"/>
        <w:rPr>
          <w:rFonts w:eastAsia="MS Mincho" w:cs="Times New Roman"/>
          <w:sz w:val="12"/>
          <w:szCs w:val="20"/>
        </w:rPr>
      </w:pPr>
    </w:p>
    <w:p w14:paraId="3BDB920C" w14:textId="7F5A9AB4" w:rsidR="00263D42" w:rsidRPr="00D656B5" w:rsidRDefault="00263D4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1.</w:t>
      </w:r>
      <w:r w:rsidR="00D505D3" w:rsidRPr="00D656B5">
        <w:t xml:space="preserve"> </w:t>
      </w:r>
      <w:r w:rsidR="00D505D3" w:rsidRPr="00D656B5">
        <w:rPr>
          <w:rFonts w:eastAsia="MS Mincho" w:cs="Times New Roman"/>
          <w:sz w:val="20"/>
          <w:szCs w:val="20"/>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2E0666E2" w14:textId="5D33677A" w:rsidR="00D505D3" w:rsidRPr="00D656B5" w:rsidRDefault="00263D4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2.</w:t>
      </w:r>
      <w:r w:rsidR="00D505D3" w:rsidRPr="00D656B5">
        <w:t xml:space="preserve"> </w:t>
      </w:r>
      <w:r w:rsidR="00D505D3" w:rsidRPr="00D656B5">
        <w:rPr>
          <w:rFonts w:eastAsia="MS Mincho" w:cs="Times New Roman"/>
          <w:sz w:val="20"/>
          <w:szCs w:val="20"/>
        </w:rPr>
        <w:t>Градостроительные регламенты устанавливаются с учетом:</w:t>
      </w:r>
    </w:p>
    <w:p w14:paraId="5BF31669"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1) фактического использования земельных участков и объектов капитального строительства в границах территориальной зоны;</w:t>
      </w:r>
    </w:p>
    <w:p w14:paraId="45CA1C59"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D9FAF52"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479A245"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4) видов территориальных зон;</w:t>
      </w:r>
    </w:p>
    <w:p w14:paraId="4977432D"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5) требований охраны объектов культурного наследия, а также особо охраняемых природных территорий, иных природных объектов.</w:t>
      </w:r>
    </w:p>
    <w:p w14:paraId="083CCFB7" w14:textId="01CA6525" w:rsidR="00263D42" w:rsidRPr="00D656B5" w:rsidRDefault="00263D4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3.</w:t>
      </w:r>
      <w:r w:rsidR="00D505D3" w:rsidRPr="00D656B5">
        <w:t xml:space="preserve"> </w:t>
      </w:r>
      <w:r w:rsidR="00D505D3" w:rsidRPr="00D656B5">
        <w:rPr>
          <w:rFonts w:eastAsia="MS Mincho" w:cs="Times New Roman"/>
          <w:sz w:val="20"/>
          <w:szCs w:val="20"/>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7132E98" w14:textId="5A6049FE" w:rsidR="00D505D3" w:rsidRPr="00D656B5" w:rsidRDefault="00263D4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4.</w:t>
      </w:r>
      <w:r w:rsidR="00D505D3" w:rsidRPr="00D656B5">
        <w:t xml:space="preserve"> </w:t>
      </w:r>
      <w:r w:rsidR="00D505D3" w:rsidRPr="00D656B5">
        <w:rPr>
          <w:rFonts w:eastAsia="MS Mincho" w:cs="Times New Roman"/>
          <w:sz w:val="20"/>
          <w:szCs w:val="20"/>
        </w:rPr>
        <w:t>Действие градостроительного регламента не распространяется на земельные участки:</w:t>
      </w:r>
    </w:p>
    <w:p w14:paraId="68144154"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EAEAFE"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2) в границах территорий общего пользования;</w:t>
      </w:r>
    </w:p>
    <w:p w14:paraId="3D5B6170" w14:textId="77777777"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3) предназначенные для размещения линейных объектов и (или) занятые линейными объектами;</w:t>
      </w:r>
    </w:p>
    <w:p w14:paraId="6D55060F" w14:textId="7A03A65E" w:rsidR="00D505D3" w:rsidRPr="00D656B5" w:rsidRDefault="00D505D3"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4) предоставленные для добычи полезных ископаемых.</w:t>
      </w:r>
    </w:p>
    <w:p w14:paraId="79124BC5" w14:textId="10B7A063" w:rsidR="00750AA2" w:rsidRPr="00D656B5" w:rsidRDefault="00750AA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5.</w:t>
      </w:r>
      <w:r w:rsidRPr="00D656B5">
        <w:t xml:space="preserve"> </w:t>
      </w:r>
      <w:r w:rsidRPr="00D656B5">
        <w:rPr>
          <w:rFonts w:eastAsia="MS Mincho" w:cs="Times New Roman"/>
          <w:sz w:val="20"/>
          <w:szCs w:val="20"/>
        </w:rPr>
        <w:t>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6F90AD1C" w14:textId="596C4BF7" w:rsidR="00750AA2" w:rsidRPr="00D656B5" w:rsidRDefault="00750AA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6.</w:t>
      </w:r>
      <w:r w:rsidRPr="00D656B5">
        <w:t xml:space="preserve"> </w:t>
      </w:r>
      <w:r w:rsidRPr="00D656B5">
        <w:rPr>
          <w:rFonts w:eastAsia="MS Mincho" w:cs="Times New Roman"/>
          <w:sz w:val="20"/>
          <w:szCs w:val="20"/>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2AAB1EAB" w14:textId="328200CA" w:rsidR="00750AA2" w:rsidRPr="00D656B5" w:rsidRDefault="00750AA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6.1.</w:t>
      </w:r>
      <w:r w:rsidRPr="00D656B5">
        <w:t xml:space="preserve"> </w:t>
      </w:r>
      <w:r w:rsidRPr="00D656B5">
        <w:rPr>
          <w:rFonts w:eastAsia="MS Mincho" w:cs="Times New Roman"/>
          <w:sz w:val="20"/>
          <w:szCs w:val="20"/>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0650F1D" w14:textId="6C08B2D1" w:rsidR="00750AA2" w:rsidRPr="00D656B5" w:rsidRDefault="00750AA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7.</w:t>
      </w:r>
      <w:r w:rsidRPr="00D656B5">
        <w:t xml:space="preserve"> </w:t>
      </w:r>
      <w:r w:rsidRPr="00D656B5">
        <w:rPr>
          <w:rFonts w:eastAsia="MS Mincho"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49AA7FF0" w14:textId="0FAE6133" w:rsidR="00750AA2" w:rsidRPr="00D656B5" w:rsidRDefault="00750AA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8.</w:t>
      </w:r>
      <w:r w:rsidRPr="00D656B5">
        <w:t xml:space="preserve"> </w:t>
      </w:r>
      <w:r w:rsidRPr="00D656B5">
        <w:rPr>
          <w:rFonts w:eastAsia="MS Mincho" w:cs="Times New Roman"/>
          <w:sz w:val="20"/>
          <w:szCs w:val="20"/>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82A919B" w14:textId="5AA323E5" w:rsidR="00750AA2" w:rsidRPr="00D656B5" w:rsidRDefault="00750AA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9.</w:t>
      </w:r>
      <w:r w:rsidRPr="00D656B5">
        <w:t xml:space="preserve"> </w:t>
      </w:r>
      <w:r w:rsidRPr="00D656B5">
        <w:rPr>
          <w:rFonts w:eastAsia="MS Mincho" w:cs="Times New Roman"/>
          <w:sz w:val="20"/>
          <w:szCs w:val="20"/>
        </w:rPr>
        <w:t>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w:t>
      </w:r>
      <w:r w:rsidRPr="00D656B5">
        <w:rPr>
          <w:rFonts w:eastAsia="MS Mincho" w:cs="Times New Roman"/>
          <w:sz w:val="20"/>
          <w:szCs w:val="20"/>
        </w:rPr>
        <w:lastRenderedPageBreak/>
        <w:t>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FA4E28E" w14:textId="3E1BE415" w:rsidR="00750AA2" w:rsidRPr="00D656B5" w:rsidRDefault="00750AA2" w:rsidP="00F53AB1">
      <w:pPr>
        <w:widowControl w:val="0"/>
        <w:spacing w:after="0" w:line="240" w:lineRule="auto"/>
        <w:ind w:firstLine="680"/>
        <w:jc w:val="both"/>
        <w:rPr>
          <w:rFonts w:eastAsia="MS Mincho" w:cs="Times New Roman"/>
          <w:sz w:val="20"/>
          <w:szCs w:val="20"/>
        </w:rPr>
      </w:pPr>
      <w:r w:rsidRPr="00D656B5">
        <w:rPr>
          <w:rFonts w:eastAsia="MS Mincho" w:cs="Times New Roman"/>
          <w:sz w:val="20"/>
          <w:szCs w:val="20"/>
        </w:rPr>
        <w:t>10.</w:t>
      </w:r>
      <w:r w:rsidRPr="00D656B5">
        <w:t xml:space="preserve"> </w:t>
      </w:r>
      <w:r w:rsidRPr="00D656B5">
        <w:rPr>
          <w:rFonts w:eastAsia="MS Mincho" w:cs="Times New Roman"/>
          <w:sz w:val="20"/>
          <w:szCs w:val="20"/>
        </w:rPr>
        <w:t>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61EC9570" w:rsidR="00263D42" w:rsidRPr="00D656B5" w:rsidRDefault="00263D42" w:rsidP="00F53AB1">
      <w:pPr>
        <w:widowControl w:val="0"/>
        <w:spacing w:after="0" w:line="240" w:lineRule="auto"/>
        <w:ind w:firstLine="680"/>
        <w:jc w:val="both"/>
        <w:rPr>
          <w:rFonts w:eastAsia="MS Mincho" w:cs="Times New Roman"/>
          <w:sz w:val="10"/>
          <w:szCs w:val="20"/>
        </w:rPr>
      </w:pPr>
    </w:p>
    <w:p w14:paraId="4C2DCBEB" w14:textId="77777777" w:rsidR="000408E4" w:rsidRPr="00D656B5" w:rsidRDefault="000408E4" w:rsidP="00F53AB1">
      <w:pPr>
        <w:widowControl w:val="0"/>
        <w:spacing w:after="0" w:line="240" w:lineRule="auto"/>
        <w:ind w:firstLine="680"/>
        <w:jc w:val="both"/>
        <w:rPr>
          <w:rFonts w:eastAsia="MS Mincho" w:cs="Times New Roman"/>
          <w:sz w:val="10"/>
          <w:szCs w:val="20"/>
        </w:rPr>
      </w:pPr>
    </w:p>
    <w:p w14:paraId="5B1CFCC0" w14:textId="77777777" w:rsidR="00263D42" w:rsidRPr="00D656B5" w:rsidRDefault="00263D42" w:rsidP="00F53AB1">
      <w:pPr>
        <w:pStyle w:val="4"/>
        <w:keepNext w:val="0"/>
        <w:widowControl w:val="0"/>
        <w:jc w:val="both"/>
        <w:rPr>
          <w:b w:val="0"/>
          <w:sz w:val="20"/>
          <w:szCs w:val="20"/>
        </w:rPr>
      </w:pPr>
      <w:bookmarkStart w:id="44" w:name="_Toc181745310"/>
      <w:r w:rsidRPr="00D656B5">
        <w:rPr>
          <w:sz w:val="20"/>
          <w:szCs w:val="20"/>
        </w:rPr>
        <w:t>Статья 15. Виды разрешенного использования земельных участков и объектов капитального строительства.</w:t>
      </w:r>
      <w:bookmarkEnd w:id="44"/>
    </w:p>
    <w:p w14:paraId="02192599" w14:textId="77777777" w:rsidR="00263D42" w:rsidRPr="00D656B5" w:rsidRDefault="00263D42" w:rsidP="00F53AB1">
      <w:pPr>
        <w:pStyle w:val="aff6"/>
        <w:widowControl w:val="0"/>
        <w:ind w:firstLine="680"/>
        <w:jc w:val="both"/>
        <w:rPr>
          <w:rFonts w:ascii="Times New Roman" w:hAnsi="Times New Roman"/>
          <w:b/>
          <w:sz w:val="12"/>
          <w:szCs w:val="20"/>
        </w:rPr>
      </w:pPr>
    </w:p>
    <w:p w14:paraId="7B0BBB18" w14:textId="77777777"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1. Разрешенное использование земельных участков и объектов капитального строительства может быть следующих видов:</w:t>
      </w:r>
    </w:p>
    <w:p w14:paraId="2EDE9392" w14:textId="77777777"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1) основные виды разрешенного использования;</w:t>
      </w:r>
    </w:p>
    <w:p w14:paraId="6ABEE5C3" w14:textId="77777777"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2) условно разрешенные виды использования;</w:t>
      </w:r>
    </w:p>
    <w:p w14:paraId="54A63E02" w14:textId="77777777"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7D9DCD6" w14:textId="77777777"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1DC28028" w14:textId="6C687E6A"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 xml:space="preserve">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14:paraId="2D8B87A0" w14:textId="77777777"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956A6DB" w14:textId="77777777"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71D64A9E" w14:textId="5FD60873"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 xml:space="preserve">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p>
    <w:p w14:paraId="31D39DA0" w14:textId="142360FE"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E52DBB1" w14:textId="12740D22" w:rsidR="00203B86"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136D2F09" w14:textId="1F2E0ED4" w:rsidR="00263D42" w:rsidRPr="00D656B5" w:rsidRDefault="00203B86" w:rsidP="00F53AB1">
      <w:pPr>
        <w:pStyle w:val="aff6"/>
        <w:widowControl w:val="0"/>
        <w:ind w:firstLine="680"/>
        <w:jc w:val="both"/>
        <w:rPr>
          <w:rFonts w:ascii="Times New Roman" w:eastAsiaTheme="minorHAnsi" w:hAnsi="Times New Roman"/>
          <w:sz w:val="20"/>
          <w:szCs w:val="20"/>
        </w:rPr>
      </w:pPr>
      <w:r w:rsidRPr="00D656B5">
        <w:rPr>
          <w:rFonts w:ascii="Times New Roman" w:eastAsiaTheme="minorHAnsi" w:hAnsi="Times New Roman"/>
          <w:sz w:val="20"/>
          <w:szCs w:val="20"/>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44FBA7D1" w14:textId="77777777" w:rsidR="00203B86" w:rsidRPr="00D656B5" w:rsidRDefault="00203B86" w:rsidP="00F53AB1">
      <w:pPr>
        <w:pStyle w:val="aff6"/>
        <w:widowControl w:val="0"/>
        <w:ind w:firstLine="680"/>
        <w:jc w:val="both"/>
        <w:rPr>
          <w:rFonts w:ascii="Times New Roman" w:hAnsi="Times New Roman"/>
          <w:b/>
          <w:sz w:val="20"/>
          <w:szCs w:val="20"/>
        </w:rPr>
      </w:pPr>
    </w:p>
    <w:p w14:paraId="5EB2254A" w14:textId="5B60FBFB" w:rsidR="00263D42" w:rsidRPr="00D656B5" w:rsidRDefault="00263D42" w:rsidP="00F53AB1">
      <w:pPr>
        <w:pStyle w:val="4"/>
        <w:keepNext w:val="0"/>
        <w:widowControl w:val="0"/>
        <w:jc w:val="both"/>
        <w:rPr>
          <w:b w:val="0"/>
          <w:i w:val="0"/>
          <w:sz w:val="20"/>
          <w:szCs w:val="20"/>
        </w:rPr>
      </w:pPr>
      <w:bookmarkStart w:id="45" w:name="_Toc181745311"/>
      <w:r w:rsidRPr="00D656B5">
        <w:rPr>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5"/>
    </w:p>
    <w:p w14:paraId="734D6A7C" w14:textId="77777777" w:rsidR="00263D42" w:rsidRPr="00D656B5" w:rsidRDefault="00263D42" w:rsidP="00F53AB1">
      <w:pPr>
        <w:widowControl w:val="0"/>
        <w:spacing w:after="0" w:line="240" w:lineRule="auto"/>
        <w:ind w:firstLine="680"/>
        <w:jc w:val="both"/>
        <w:rPr>
          <w:rFonts w:cs="Times New Roman"/>
          <w:b/>
          <w:i/>
          <w:sz w:val="20"/>
          <w:szCs w:val="20"/>
        </w:rPr>
      </w:pPr>
    </w:p>
    <w:p w14:paraId="5BB5B0CB" w14:textId="77777777" w:rsidR="0063546A"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63546A" w:rsidRPr="00D656B5">
        <w:rPr>
          <w:rFonts w:cs="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5115A0F1" w14:textId="77777777" w:rsidR="0063546A" w:rsidRPr="00D656B5" w:rsidRDefault="0063546A" w:rsidP="00F53AB1">
      <w:pPr>
        <w:widowControl w:val="0"/>
        <w:spacing w:after="0" w:line="240" w:lineRule="auto"/>
        <w:ind w:firstLine="680"/>
        <w:jc w:val="both"/>
        <w:rPr>
          <w:rFonts w:cs="Times New Roman"/>
          <w:sz w:val="20"/>
          <w:szCs w:val="20"/>
        </w:rPr>
      </w:pPr>
      <w:r w:rsidRPr="00D656B5">
        <w:rPr>
          <w:rFonts w:cs="Times New Roman"/>
          <w:sz w:val="20"/>
          <w:szCs w:val="20"/>
        </w:rPr>
        <w:t>1) предельные (минимальные и (или) максимальные) размеры земельных участков, в том числе их площадь;</w:t>
      </w:r>
    </w:p>
    <w:p w14:paraId="414B4D45" w14:textId="77777777" w:rsidR="0063546A" w:rsidRPr="00D656B5" w:rsidRDefault="0063546A" w:rsidP="00F53AB1">
      <w:pPr>
        <w:widowControl w:val="0"/>
        <w:spacing w:after="0" w:line="240" w:lineRule="auto"/>
        <w:ind w:firstLine="680"/>
        <w:jc w:val="both"/>
        <w:rPr>
          <w:rFonts w:cs="Times New Roman"/>
          <w:sz w:val="20"/>
          <w:szCs w:val="20"/>
        </w:rPr>
      </w:pPr>
      <w:r w:rsidRPr="00D656B5">
        <w:rPr>
          <w:rFonts w:cs="Times New Roman"/>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00579DD" w14:textId="77777777" w:rsidR="0063546A" w:rsidRPr="00D656B5" w:rsidRDefault="0063546A" w:rsidP="00F53AB1">
      <w:pPr>
        <w:widowControl w:val="0"/>
        <w:spacing w:after="0" w:line="240" w:lineRule="auto"/>
        <w:ind w:firstLine="680"/>
        <w:jc w:val="both"/>
        <w:rPr>
          <w:rFonts w:cs="Times New Roman"/>
          <w:sz w:val="20"/>
          <w:szCs w:val="20"/>
        </w:rPr>
      </w:pPr>
      <w:r w:rsidRPr="00D656B5">
        <w:rPr>
          <w:rFonts w:cs="Times New Roman"/>
          <w:sz w:val="20"/>
          <w:szCs w:val="20"/>
        </w:rPr>
        <w:t>3) предельное количество этажей или предельную высоту зданий, строений, сооружений;</w:t>
      </w:r>
    </w:p>
    <w:p w14:paraId="71620303" w14:textId="77777777" w:rsidR="0063546A" w:rsidRPr="00D656B5" w:rsidRDefault="0063546A" w:rsidP="00F53AB1">
      <w:pPr>
        <w:widowControl w:val="0"/>
        <w:spacing w:after="0" w:line="240" w:lineRule="auto"/>
        <w:ind w:firstLine="680"/>
        <w:jc w:val="both"/>
        <w:rPr>
          <w:rFonts w:cs="Times New Roman"/>
          <w:sz w:val="20"/>
          <w:szCs w:val="20"/>
        </w:rPr>
      </w:pPr>
      <w:r w:rsidRPr="00D656B5">
        <w:rPr>
          <w:rFonts w:cs="Times New Roman"/>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79446D9" w14:textId="50C97CC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1.1. </w:t>
      </w:r>
      <w:r w:rsidR="0063546A" w:rsidRPr="00D656B5">
        <w:rPr>
          <w:rFonts w:cs="Times New Roman"/>
          <w:sz w:val="20"/>
          <w:szCs w:val="20"/>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4FAC128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 xml:space="preserve">1.2. </w:t>
      </w:r>
      <w:r w:rsidR="00247034" w:rsidRPr="00D656B5">
        <w:rPr>
          <w:rFonts w:cs="Times New Roman"/>
          <w:sz w:val="20"/>
          <w:szCs w:val="20"/>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0133C16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247034" w:rsidRPr="00D656B5">
        <w:rPr>
          <w:rFonts w:cs="Times New Roman"/>
          <w:sz w:val="20"/>
          <w:szCs w:val="20"/>
        </w:rPr>
        <w:t>Применительно к каждой территориальной зоне устанавливаются указанные в части 1 настоящей статьи размеры и параметры, их сочетания</w:t>
      </w:r>
      <w:r w:rsidRPr="00D656B5">
        <w:rPr>
          <w:rFonts w:cs="Times New Roman"/>
          <w:sz w:val="20"/>
          <w:szCs w:val="20"/>
        </w:rPr>
        <w:t>.</w:t>
      </w:r>
    </w:p>
    <w:p w14:paraId="39904877" w14:textId="0FCA2CB2" w:rsidR="00247034" w:rsidRPr="00D656B5" w:rsidRDefault="00247034" w:rsidP="00F53AB1">
      <w:pPr>
        <w:widowControl w:val="0"/>
        <w:spacing w:after="0" w:line="240" w:lineRule="auto"/>
        <w:ind w:firstLine="680"/>
        <w:jc w:val="both"/>
        <w:rPr>
          <w:rFonts w:cs="Times New Roman"/>
          <w:sz w:val="20"/>
          <w:szCs w:val="20"/>
        </w:rPr>
      </w:pPr>
      <w:r w:rsidRPr="00D656B5">
        <w:rPr>
          <w:rFonts w:cs="Times New Roman"/>
          <w:sz w:val="20"/>
          <w:szCs w:val="20"/>
        </w:rPr>
        <w:t>2.1.</w:t>
      </w:r>
      <w:r w:rsidRPr="00D656B5">
        <w:t xml:space="preserve"> </w:t>
      </w:r>
      <w:r w:rsidRPr="00D656B5">
        <w:rPr>
          <w:rFonts w:cs="Times New Roman"/>
          <w:sz w:val="20"/>
          <w:szCs w:val="20"/>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0D9F079E" w14:textId="2F3A20C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247034" w:rsidRPr="00D656B5">
        <w:rPr>
          <w:rFonts w:cs="Times New Roman"/>
          <w:sz w:val="20"/>
          <w:szCs w:val="20"/>
        </w:rPr>
        <w:t xml:space="preserve">В пределах территориальных зон могут устанавливаться </w:t>
      </w:r>
      <w:proofErr w:type="spellStart"/>
      <w:r w:rsidR="00247034" w:rsidRPr="00D656B5">
        <w:rPr>
          <w:rFonts w:cs="Times New Roman"/>
          <w:sz w:val="20"/>
          <w:szCs w:val="20"/>
        </w:rPr>
        <w:t>подзоны</w:t>
      </w:r>
      <w:proofErr w:type="spellEnd"/>
      <w:r w:rsidR="00247034" w:rsidRPr="00D656B5">
        <w:rPr>
          <w:rFonts w:cs="Times New Roman"/>
          <w:sz w:val="20"/>
          <w:szCs w:val="20"/>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D656B5" w:rsidRDefault="00263D42" w:rsidP="00F53AB1">
      <w:pPr>
        <w:pStyle w:val="aff6"/>
        <w:widowControl w:val="0"/>
        <w:ind w:firstLine="680"/>
        <w:jc w:val="both"/>
        <w:rPr>
          <w:rFonts w:ascii="Times New Roman" w:hAnsi="Times New Roman"/>
          <w:b/>
          <w:sz w:val="16"/>
          <w:szCs w:val="20"/>
        </w:rPr>
      </w:pPr>
    </w:p>
    <w:p w14:paraId="32FCE768" w14:textId="77777777" w:rsidR="00263D42" w:rsidRPr="00D656B5" w:rsidRDefault="00263D42" w:rsidP="00F53AB1">
      <w:pPr>
        <w:pStyle w:val="4"/>
        <w:keepNext w:val="0"/>
        <w:widowControl w:val="0"/>
        <w:jc w:val="both"/>
        <w:rPr>
          <w:b w:val="0"/>
          <w:sz w:val="20"/>
          <w:szCs w:val="20"/>
        </w:rPr>
      </w:pPr>
      <w:bookmarkStart w:id="46" w:name="_Toc181745312"/>
      <w:r w:rsidRPr="00D656B5">
        <w:rPr>
          <w:sz w:val="20"/>
          <w:szCs w:val="20"/>
        </w:rPr>
        <w:t>Статья 17. Порядок изменения видов разрешенного использования земельных участков и объектов капитального строительства.</w:t>
      </w:r>
      <w:bookmarkEnd w:id="46"/>
    </w:p>
    <w:p w14:paraId="2B46553A" w14:textId="77777777" w:rsidR="00263D42" w:rsidRPr="00D656B5" w:rsidRDefault="00263D42" w:rsidP="00F53AB1">
      <w:pPr>
        <w:widowControl w:val="0"/>
        <w:spacing w:after="0" w:line="240" w:lineRule="auto"/>
        <w:ind w:firstLine="680"/>
        <w:jc w:val="both"/>
        <w:rPr>
          <w:rFonts w:cs="Times New Roman"/>
          <w:bCs/>
          <w:sz w:val="16"/>
          <w:szCs w:val="20"/>
        </w:rPr>
      </w:pPr>
    </w:p>
    <w:p w14:paraId="444060BF" w14:textId="522E685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B77E87" w:rsidRPr="00D656B5">
        <w:t xml:space="preserve"> </w:t>
      </w:r>
      <w:r w:rsidR="00B77E87" w:rsidRPr="00D656B5">
        <w:rPr>
          <w:rFonts w:cs="Times New Roman"/>
          <w:sz w:val="20"/>
          <w:szCs w:val="20"/>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Pr="00D656B5">
        <w:rPr>
          <w:rFonts w:cs="Times New Roman"/>
          <w:sz w:val="20"/>
          <w:szCs w:val="20"/>
        </w:rPr>
        <w:t>.</w:t>
      </w:r>
    </w:p>
    <w:p w14:paraId="74CC4E95" w14:textId="24FC806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2.Основные и вспомогательные виды разрешенного использования земельных участков и объектов капитального строительства правообладателями земельных </w:t>
      </w:r>
      <w:r w:rsidR="00A3338D" w:rsidRPr="00D656B5">
        <w:rPr>
          <w:rFonts w:cs="Times New Roman"/>
          <w:sz w:val="20"/>
          <w:szCs w:val="20"/>
        </w:rPr>
        <w:t>участков и</w:t>
      </w:r>
      <w:r w:rsidRPr="00D656B5">
        <w:rPr>
          <w:rFonts w:cs="Times New Roman"/>
          <w:sz w:val="20"/>
          <w:szCs w:val="20"/>
        </w:rPr>
        <w:t xml:space="preserve">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2)собственники зданий, строений, сооружений, владеющие земельными участками на праве аренды;</w:t>
      </w:r>
    </w:p>
    <w:p w14:paraId="3A1806CD"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D656B5" w:rsidRDefault="00263D42" w:rsidP="00F53AB1">
      <w:pPr>
        <w:widowControl w:val="0"/>
        <w:spacing w:after="0" w:line="240" w:lineRule="auto"/>
        <w:ind w:firstLine="680"/>
        <w:jc w:val="both"/>
        <w:rPr>
          <w:rFonts w:cs="Times New Roman"/>
          <w:sz w:val="16"/>
          <w:szCs w:val="20"/>
        </w:rPr>
      </w:pPr>
    </w:p>
    <w:p w14:paraId="62BF704D" w14:textId="77777777" w:rsidR="00263D42" w:rsidRPr="00D656B5" w:rsidRDefault="00263D42" w:rsidP="00F53AB1">
      <w:pPr>
        <w:pStyle w:val="4"/>
        <w:keepNext w:val="0"/>
        <w:widowControl w:val="0"/>
        <w:jc w:val="both"/>
        <w:rPr>
          <w:b w:val="0"/>
          <w:sz w:val="20"/>
          <w:szCs w:val="20"/>
        </w:rPr>
      </w:pPr>
      <w:bookmarkStart w:id="47" w:name="_Toc181745313"/>
      <w:r w:rsidRPr="00D656B5">
        <w:rPr>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7"/>
    </w:p>
    <w:p w14:paraId="6544130F" w14:textId="77777777" w:rsidR="00263D42" w:rsidRPr="00D656B5" w:rsidRDefault="00263D42" w:rsidP="00F53AB1">
      <w:pPr>
        <w:widowControl w:val="0"/>
        <w:spacing w:after="0" w:line="240" w:lineRule="auto"/>
        <w:ind w:firstLine="680"/>
        <w:jc w:val="both"/>
        <w:rPr>
          <w:rFonts w:cs="Times New Roman"/>
          <w:bCs/>
          <w:sz w:val="10"/>
          <w:szCs w:val="20"/>
        </w:rPr>
      </w:pPr>
    </w:p>
    <w:p w14:paraId="7F9C2586" w14:textId="49CFDB8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C252D7" w:rsidRPr="00D656B5">
        <w:rPr>
          <w:rFonts w:cs="Times New Roman"/>
          <w:sz w:val="20"/>
          <w:szCs w:val="20"/>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24588848" w14:textId="470107EC"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2. </w:t>
      </w:r>
      <w:r w:rsidR="00C252D7" w:rsidRPr="00D656B5">
        <w:rPr>
          <w:rFonts w:cs="Times New Roman"/>
          <w:kern w:val="1"/>
          <w:sz w:val="20"/>
          <w:szCs w:val="20"/>
          <w:lang w:eastAsia="ar-SA"/>
        </w:rPr>
        <w:t>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w:t>
      </w:r>
      <w:r w:rsidRPr="00D656B5">
        <w:rPr>
          <w:rFonts w:cs="Times New Roman"/>
          <w:kern w:val="1"/>
          <w:sz w:val="20"/>
          <w:szCs w:val="20"/>
          <w:lang w:eastAsia="ar-SA"/>
        </w:rPr>
        <w:t xml:space="preserve"> статьей 5.1 Градостроительного Кодекса Российской Федерации, с учетом положений настоящей статьи.</w:t>
      </w:r>
    </w:p>
    <w:p w14:paraId="7370FCB5" w14:textId="7544E385"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3. </w:t>
      </w:r>
      <w:r w:rsidR="00C252D7" w:rsidRPr="00D656B5">
        <w:rPr>
          <w:rFonts w:cs="Times New Roman"/>
          <w:kern w:val="1"/>
          <w:sz w:val="20"/>
          <w:szCs w:val="20"/>
          <w:lang w:eastAsia="ar-SA"/>
        </w:rPr>
        <w:t xml:space="preserve">В случае, если условно разрешенный вид использования земельного участка или объекта капитального </w:t>
      </w:r>
      <w:r w:rsidR="00C252D7" w:rsidRPr="00D656B5">
        <w:rPr>
          <w:rFonts w:cs="Times New Roman"/>
          <w:kern w:val="1"/>
          <w:sz w:val="20"/>
          <w:szCs w:val="20"/>
          <w:lang w:eastAsia="ar-SA"/>
        </w:rPr>
        <w:lastRenderedPageBreak/>
        <w:t>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2B19D38A" w:rsidR="00263D42" w:rsidRPr="00D656B5" w:rsidRDefault="00263D42" w:rsidP="00F53AB1">
      <w:pPr>
        <w:widowControl w:val="0"/>
        <w:autoSpaceDE w:val="0"/>
        <w:spacing w:after="0" w:line="240" w:lineRule="auto"/>
        <w:ind w:firstLine="680"/>
        <w:jc w:val="both"/>
        <w:rPr>
          <w:rFonts w:cs="Times New Roman"/>
          <w:kern w:val="1"/>
          <w:sz w:val="20"/>
          <w:szCs w:val="20"/>
          <w:shd w:val="clear" w:color="auto" w:fill="FFFF00"/>
          <w:lang w:eastAsia="ar-SA"/>
        </w:rPr>
      </w:pPr>
      <w:r w:rsidRPr="00D656B5">
        <w:rPr>
          <w:rFonts w:cs="Times New Roman"/>
          <w:kern w:val="1"/>
          <w:sz w:val="20"/>
          <w:szCs w:val="20"/>
          <w:lang w:eastAsia="ar-SA"/>
        </w:rPr>
        <w:t xml:space="preserve">4. </w:t>
      </w:r>
      <w:r w:rsidR="00906364" w:rsidRPr="00D656B5">
        <w:rPr>
          <w:rFonts w:cs="Times New Roman"/>
          <w:kern w:val="1"/>
          <w:sz w:val="20"/>
          <w:szCs w:val="20"/>
          <w:lang w:eastAsia="ar-SA"/>
        </w:rPr>
        <w:t>Организатор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5574EEF3" w:rsidR="00263D42" w:rsidRPr="00D656B5" w:rsidRDefault="00263D42" w:rsidP="00F53AB1">
      <w:pPr>
        <w:widowControl w:val="0"/>
        <w:autoSpaceDE w:val="0"/>
        <w:spacing w:after="0" w:line="240" w:lineRule="auto"/>
        <w:ind w:firstLine="680"/>
        <w:jc w:val="both"/>
        <w:rPr>
          <w:rFonts w:cs="Times New Roman"/>
          <w:kern w:val="1"/>
          <w:sz w:val="20"/>
          <w:szCs w:val="20"/>
          <w:shd w:val="clear" w:color="auto" w:fill="FFFF00"/>
          <w:lang w:eastAsia="ar-SA"/>
        </w:rPr>
      </w:pPr>
      <w:r w:rsidRPr="00D656B5">
        <w:rPr>
          <w:rFonts w:cs="Times New Roman"/>
          <w:kern w:val="1"/>
          <w:sz w:val="20"/>
          <w:szCs w:val="20"/>
          <w:lang w:eastAsia="ar-SA"/>
        </w:rPr>
        <w:t xml:space="preserve">5. Срок проведения публичных слушаний с момента оповещения жителей </w:t>
      </w:r>
      <w:proofErr w:type="spellStart"/>
      <w:r w:rsidR="002423DE" w:rsidRPr="00D656B5">
        <w:rPr>
          <w:rFonts w:cs="Times New Roman"/>
          <w:kern w:val="1"/>
          <w:sz w:val="20"/>
          <w:szCs w:val="20"/>
          <w:lang w:eastAsia="ar-SA"/>
        </w:rPr>
        <w:t>Нижнебаканского</w:t>
      </w:r>
      <w:proofErr w:type="spellEnd"/>
      <w:r w:rsidRPr="00D656B5">
        <w:rPr>
          <w:rFonts w:cs="Times New Roman"/>
          <w:kern w:val="1"/>
          <w:sz w:val="20"/>
          <w:szCs w:val="20"/>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0DD23E39"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6. </w:t>
      </w:r>
      <w:r w:rsidR="00906364" w:rsidRPr="00D656B5">
        <w:rPr>
          <w:rFonts w:cs="Times New Roman"/>
          <w:kern w:val="1"/>
          <w:sz w:val="20"/>
          <w:szCs w:val="20"/>
          <w:lang w:eastAsia="ar-SA"/>
        </w:rPr>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w:t>
      </w:r>
      <w:r w:rsidRPr="00D656B5">
        <w:rPr>
          <w:rFonts w:cs="Times New Roman"/>
          <w:kern w:val="1"/>
          <w:sz w:val="20"/>
          <w:szCs w:val="20"/>
          <w:lang w:eastAsia="ar-SA"/>
        </w:rPr>
        <w:t xml:space="preserve"> администрации муниципального образования Крымский район.</w:t>
      </w:r>
    </w:p>
    <w:p w14:paraId="5733E789" w14:textId="2B78ABCA" w:rsidR="00263D42" w:rsidRPr="00D656B5" w:rsidRDefault="00263D42" w:rsidP="00F53AB1">
      <w:pPr>
        <w:widowControl w:val="0"/>
        <w:autoSpaceDE w:val="0"/>
        <w:spacing w:after="0" w:line="240" w:lineRule="auto"/>
        <w:ind w:firstLine="680"/>
        <w:jc w:val="both"/>
        <w:rPr>
          <w:rFonts w:cs="Times New Roman"/>
          <w:kern w:val="1"/>
          <w:sz w:val="20"/>
          <w:szCs w:val="20"/>
          <w:shd w:val="clear" w:color="auto" w:fill="FFFF00"/>
          <w:lang w:eastAsia="ar-SA"/>
        </w:rPr>
      </w:pPr>
      <w:r w:rsidRPr="00D656B5">
        <w:rPr>
          <w:rFonts w:cs="Times New Roman"/>
          <w:kern w:val="1"/>
          <w:sz w:val="20"/>
          <w:szCs w:val="20"/>
          <w:lang w:eastAsia="ar-SA"/>
        </w:rPr>
        <w:t xml:space="preserve">7. </w:t>
      </w:r>
      <w:r w:rsidR="00906364" w:rsidRPr="00D656B5">
        <w:rPr>
          <w:rFonts w:cs="Times New Roman"/>
          <w:kern w:val="1"/>
          <w:sz w:val="20"/>
          <w:szCs w:val="20"/>
          <w:lang w:eastAsia="ar-SA"/>
        </w:rPr>
        <w:t>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w:t>
      </w:r>
      <w:r w:rsidRPr="00D656B5">
        <w:rPr>
          <w:rFonts w:cs="Times New Roman"/>
          <w:kern w:val="1"/>
          <w:sz w:val="20"/>
          <w:szCs w:val="20"/>
          <w:lang w:eastAsia="ar-SA"/>
        </w:rPr>
        <w:t xml:space="preserve"> Крымский район в сети "Интернет".</w:t>
      </w:r>
    </w:p>
    <w:p w14:paraId="43B3CD90" w14:textId="19879E63" w:rsidR="00120B73"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8. Расходы, связанные с организацией и проведением публичных слушаний</w:t>
      </w:r>
      <w:r w:rsidR="00120B73" w:rsidRPr="00D656B5">
        <w:rPr>
          <w:rFonts w:cs="Times New Roman"/>
          <w:kern w:val="1"/>
          <w:sz w:val="20"/>
          <w:szCs w:val="20"/>
          <w:lang w:eastAsia="ar-SA"/>
        </w:rPr>
        <w:t xml:space="preserve">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6503B44E" w:rsidR="00263D42" w:rsidRPr="00D656B5" w:rsidRDefault="00263D42" w:rsidP="00F53AB1">
      <w:pPr>
        <w:widowControl w:val="0"/>
        <w:autoSpaceDE w:val="0"/>
        <w:spacing w:after="0" w:line="240" w:lineRule="auto"/>
        <w:ind w:firstLine="680"/>
        <w:jc w:val="both"/>
        <w:rPr>
          <w:rFonts w:cs="Times New Roman"/>
          <w:kern w:val="1"/>
          <w:sz w:val="20"/>
          <w:szCs w:val="20"/>
          <w:shd w:val="clear" w:color="auto" w:fill="FFFF00"/>
          <w:lang w:eastAsia="ar-SA"/>
        </w:rPr>
      </w:pPr>
      <w:r w:rsidRPr="00D656B5">
        <w:rPr>
          <w:rFonts w:cs="Times New Roman"/>
          <w:kern w:val="1"/>
          <w:sz w:val="20"/>
          <w:szCs w:val="20"/>
          <w:lang w:eastAsia="ar-SA"/>
        </w:rPr>
        <w:t xml:space="preserve">9. </w:t>
      </w:r>
      <w:r w:rsidR="00120B73" w:rsidRPr="00D656B5">
        <w:rPr>
          <w:rFonts w:cs="Times New Roman"/>
          <w:kern w:val="1"/>
          <w:sz w:val="20"/>
          <w:szCs w:val="20"/>
          <w:lang w:eastAsia="ar-SA"/>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5251344E" w14:textId="07C13561" w:rsidR="00263D42" w:rsidRPr="00D656B5" w:rsidRDefault="00263D42" w:rsidP="00F53AB1">
      <w:pPr>
        <w:widowControl w:val="0"/>
        <w:autoSpaceDE w:val="0"/>
        <w:spacing w:after="0" w:line="240" w:lineRule="auto"/>
        <w:ind w:firstLine="680"/>
        <w:jc w:val="both"/>
        <w:rPr>
          <w:rFonts w:cs="Times New Roman"/>
          <w:kern w:val="1"/>
          <w:sz w:val="20"/>
          <w:szCs w:val="20"/>
          <w:shd w:val="clear" w:color="auto" w:fill="FFFF00"/>
          <w:lang w:eastAsia="ar-SA"/>
        </w:rPr>
      </w:pPr>
      <w:r w:rsidRPr="00D656B5">
        <w:rPr>
          <w:rFonts w:cs="Times New Roman"/>
          <w:kern w:val="1"/>
          <w:sz w:val="20"/>
          <w:szCs w:val="20"/>
          <w:lang w:eastAsia="ar-SA"/>
        </w:rPr>
        <w:t xml:space="preserve">10. </w:t>
      </w:r>
      <w:r w:rsidR="00AF5B9C" w:rsidRPr="00D656B5">
        <w:rPr>
          <w:rFonts w:cs="Times New Roman"/>
          <w:kern w:val="1"/>
          <w:sz w:val="20"/>
          <w:szCs w:val="20"/>
          <w:lang w:eastAsia="ar-SA"/>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1A4478" w:rsidRPr="00D656B5">
        <w:rPr>
          <w:rFonts w:cs="Times New Roman"/>
          <w:kern w:val="1"/>
          <w:sz w:val="20"/>
          <w:szCs w:val="20"/>
          <w:lang w:eastAsia="ar-SA"/>
        </w:rPr>
        <w:t xml:space="preserve">Градостроительного кодекса Российской Федерации </w:t>
      </w:r>
      <w:r w:rsidR="00AF5B9C" w:rsidRPr="00D656B5">
        <w:rPr>
          <w:rFonts w:cs="Times New Roman"/>
          <w:kern w:val="1"/>
          <w:sz w:val="20"/>
          <w:szCs w:val="20"/>
          <w:lang w:eastAsia="ar-SA"/>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4335375B"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11. </w:t>
      </w:r>
      <w:r w:rsidR="00AF5B9C" w:rsidRPr="00D656B5">
        <w:rPr>
          <w:rFonts w:cs="Times New Roman"/>
          <w:kern w:val="1"/>
          <w:sz w:val="20"/>
          <w:szCs w:val="20"/>
          <w:lang w:eastAsia="ar-SA"/>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D656B5">
        <w:rPr>
          <w:rFonts w:cs="Times New Roman"/>
          <w:kern w:val="1"/>
          <w:sz w:val="20"/>
          <w:szCs w:val="20"/>
          <w:lang w:eastAsia="ar-SA"/>
        </w:rPr>
        <w:t>.</w:t>
      </w:r>
    </w:p>
    <w:p w14:paraId="77B0F0C0" w14:textId="77777777" w:rsidR="00263D42" w:rsidRPr="00D656B5" w:rsidRDefault="00263D42" w:rsidP="00F53AB1">
      <w:pPr>
        <w:widowControl w:val="0"/>
        <w:autoSpaceDE w:val="0"/>
        <w:spacing w:after="0" w:line="240" w:lineRule="auto"/>
        <w:ind w:firstLine="680"/>
        <w:jc w:val="both"/>
        <w:rPr>
          <w:rFonts w:cs="Times New Roman"/>
          <w:kern w:val="1"/>
          <w:sz w:val="16"/>
          <w:szCs w:val="20"/>
          <w:lang w:eastAsia="ar-SA"/>
        </w:rPr>
      </w:pPr>
    </w:p>
    <w:p w14:paraId="572B89CC" w14:textId="77777777" w:rsidR="00263D42" w:rsidRPr="00D656B5" w:rsidRDefault="00263D42" w:rsidP="00F53AB1">
      <w:pPr>
        <w:pStyle w:val="4"/>
        <w:keepNext w:val="0"/>
        <w:widowControl w:val="0"/>
        <w:jc w:val="both"/>
        <w:rPr>
          <w:b w:val="0"/>
          <w:sz w:val="20"/>
          <w:szCs w:val="20"/>
        </w:rPr>
      </w:pPr>
      <w:bookmarkStart w:id="48" w:name="_Toc181745314"/>
      <w:r w:rsidRPr="00D656B5">
        <w:rPr>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8"/>
    </w:p>
    <w:p w14:paraId="3C52488D" w14:textId="77777777" w:rsidR="00263D42" w:rsidRPr="00D656B5" w:rsidRDefault="00263D42" w:rsidP="00F53AB1">
      <w:pPr>
        <w:pStyle w:val="aff6"/>
        <w:widowControl w:val="0"/>
        <w:ind w:firstLine="680"/>
        <w:jc w:val="both"/>
        <w:rPr>
          <w:rFonts w:ascii="Times New Roman" w:hAnsi="Times New Roman"/>
          <w:b/>
          <w:sz w:val="10"/>
          <w:szCs w:val="20"/>
        </w:rPr>
      </w:pPr>
    </w:p>
    <w:p w14:paraId="3BB62336" w14:textId="35FA7AE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1A4478" w:rsidRPr="00D656B5">
        <w:rPr>
          <w:rFonts w:cs="Times New Roman"/>
          <w:sz w:val="20"/>
          <w:szCs w:val="2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D656B5">
        <w:rPr>
          <w:rFonts w:cs="Times New Roman"/>
          <w:sz w:val="20"/>
          <w:szCs w:val="20"/>
        </w:rPr>
        <w:t>.</w:t>
      </w:r>
    </w:p>
    <w:p w14:paraId="5571AE3A" w14:textId="75678B4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1.1. </w:t>
      </w:r>
      <w:r w:rsidR="00A83DE5" w:rsidRPr="00D656B5">
        <w:rPr>
          <w:rFonts w:cs="Times New Roman"/>
          <w:sz w:val="20"/>
          <w:szCs w:val="20"/>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Pr="00D656B5">
        <w:rPr>
          <w:rFonts w:cs="Times New Roman"/>
          <w:sz w:val="20"/>
          <w:szCs w:val="20"/>
        </w:rPr>
        <w:t>.</w:t>
      </w:r>
    </w:p>
    <w:p w14:paraId="78E90B51" w14:textId="25ADBDE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 xml:space="preserve">2. </w:t>
      </w:r>
      <w:r w:rsidR="00A83DE5" w:rsidRPr="00D656B5">
        <w:rPr>
          <w:rFonts w:cs="Times New Roman"/>
          <w:sz w:val="20"/>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r w:rsidRPr="00D656B5">
        <w:rPr>
          <w:rFonts w:cs="Times New Roman"/>
          <w:sz w:val="20"/>
          <w:szCs w:val="20"/>
        </w:rPr>
        <w:t>.</w:t>
      </w:r>
    </w:p>
    <w:p w14:paraId="1F640D80" w14:textId="5F5E801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8C1FC0" w:rsidRPr="00D656B5">
        <w:rPr>
          <w:rFonts w:cs="Times New Roman"/>
          <w:sz w:val="20"/>
          <w:szCs w:val="20"/>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735357B4" w14:textId="02A6C000" w:rsidR="008C1FC0"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8C1FC0" w:rsidRPr="00D656B5">
        <w:rPr>
          <w:rFonts w:cs="Times New Roman"/>
          <w:sz w:val="20"/>
          <w:szCs w:val="20"/>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35CD076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8C1FC0" w:rsidRPr="00D656B5">
        <w:rPr>
          <w:rFonts w:cs="Times New Roman"/>
          <w:sz w:val="20"/>
          <w:szCs w:val="20"/>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032B224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8C1FC0" w:rsidRPr="00D656B5">
        <w:rPr>
          <w:rFonts w:cs="Times New Roman"/>
          <w:sz w:val="20"/>
          <w:szCs w:val="20"/>
        </w:rPr>
        <w:t>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4BF1C6CB" w:rsidR="00263D42" w:rsidRPr="00D656B5" w:rsidRDefault="00B36BC7"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39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39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104F38DE" w:rsidR="00263D42" w:rsidRPr="00D656B5" w:rsidRDefault="00B36BC7" w:rsidP="00F53AB1">
      <w:pPr>
        <w:widowControl w:val="0"/>
        <w:spacing w:after="0" w:line="240" w:lineRule="auto"/>
        <w:ind w:firstLine="680"/>
        <w:jc w:val="both"/>
        <w:rPr>
          <w:rFonts w:cs="Times New Roman"/>
          <w:sz w:val="20"/>
          <w:szCs w:val="20"/>
        </w:rPr>
      </w:pPr>
      <w:r w:rsidRPr="00D656B5">
        <w:rPr>
          <w:rFonts w:cs="Times New Roman"/>
          <w:sz w:val="20"/>
          <w:szCs w:val="20"/>
        </w:rPr>
        <w:t>7</w:t>
      </w:r>
      <w:r w:rsidR="00263D42" w:rsidRPr="00D656B5">
        <w:rPr>
          <w:rFonts w:cs="Times New Roman"/>
          <w:sz w:val="20"/>
          <w:szCs w:val="20"/>
        </w:rPr>
        <w:t xml:space="preserve">. </w:t>
      </w:r>
      <w:r w:rsidRPr="00D656B5">
        <w:rPr>
          <w:rFonts w:cs="Times New Roman"/>
          <w:sz w:val="20"/>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68881914" w:rsidR="00263D42" w:rsidRPr="00D656B5" w:rsidRDefault="00B36BC7" w:rsidP="00F53AB1">
      <w:pPr>
        <w:widowControl w:val="0"/>
        <w:autoSpaceDE w:val="0"/>
        <w:spacing w:after="0" w:line="240" w:lineRule="auto"/>
        <w:ind w:firstLine="680"/>
        <w:jc w:val="both"/>
        <w:rPr>
          <w:rFonts w:cs="Times New Roman"/>
          <w:kern w:val="1"/>
          <w:sz w:val="20"/>
          <w:szCs w:val="20"/>
          <w:lang w:eastAsia="hi-IN" w:bidi="hi-IN"/>
        </w:rPr>
      </w:pPr>
      <w:r w:rsidRPr="00D656B5">
        <w:rPr>
          <w:rFonts w:cs="Times New Roman"/>
          <w:kern w:val="1"/>
          <w:sz w:val="20"/>
          <w:szCs w:val="20"/>
          <w:lang w:eastAsia="ar-SA"/>
        </w:rPr>
        <w:t>8</w:t>
      </w:r>
      <w:r w:rsidR="00263D42" w:rsidRPr="00D656B5">
        <w:rPr>
          <w:rFonts w:cs="Times New Roman"/>
          <w:kern w:val="1"/>
          <w:sz w:val="20"/>
          <w:szCs w:val="20"/>
          <w:lang w:eastAsia="ar-SA"/>
        </w:rPr>
        <w:t xml:space="preserve">. </w:t>
      </w:r>
      <w:r w:rsidRPr="00D656B5">
        <w:rPr>
          <w:rFonts w:cs="Times New Roman"/>
          <w:kern w:val="1"/>
          <w:sz w:val="20"/>
          <w:szCs w:val="20"/>
          <w:lang w:eastAsia="ar-SA"/>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00263D42" w:rsidRPr="00D656B5">
        <w:rPr>
          <w:rFonts w:cs="Times New Roman"/>
          <w:kern w:val="1"/>
          <w:sz w:val="20"/>
          <w:szCs w:val="20"/>
          <w:lang w:eastAsia="ar-SA"/>
        </w:rPr>
        <w:t>.</w:t>
      </w:r>
    </w:p>
    <w:p w14:paraId="3929D753" w14:textId="77777777" w:rsidR="00263D42" w:rsidRPr="00D656B5" w:rsidRDefault="00263D42" w:rsidP="00F53AB1">
      <w:pPr>
        <w:pStyle w:val="aff6"/>
        <w:widowControl w:val="0"/>
        <w:ind w:firstLine="680"/>
        <w:jc w:val="both"/>
        <w:rPr>
          <w:rFonts w:ascii="Times New Roman" w:hAnsi="Times New Roman"/>
          <w:b/>
          <w:sz w:val="20"/>
          <w:szCs w:val="20"/>
        </w:rPr>
      </w:pPr>
    </w:p>
    <w:p w14:paraId="15365782" w14:textId="77777777" w:rsidR="00263D42" w:rsidRPr="00D656B5" w:rsidRDefault="00263D42" w:rsidP="00F53AB1">
      <w:pPr>
        <w:pStyle w:val="4"/>
        <w:keepNext w:val="0"/>
        <w:widowControl w:val="0"/>
        <w:jc w:val="both"/>
        <w:rPr>
          <w:b w:val="0"/>
          <w:sz w:val="20"/>
          <w:szCs w:val="20"/>
        </w:rPr>
      </w:pPr>
      <w:bookmarkStart w:id="49" w:name="_Toc181745315"/>
      <w:r w:rsidRPr="00D656B5">
        <w:rPr>
          <w:sz w:val="20"/>
          <w:szCs w:val="20"/>
        </w:rPr>
        <w:t>Статья 20. Использование объектов недвижимости, не соответствующих установленному градостроительному регламенту.</w:t>
      </w:r>
      <w:bookmarkEnd w:id="49"/>
    </w:p>
    <w:p w14:paraId="60C7CD39" w14:textId="77777777" w:rsidR="00263D42" w:rsidRPr="00D656B5" w:rsidRDefault="00263D42" w:rsidP="00F53AB1">
      <w:pPr>
        <w:pStyle w:val="aff6"/>
        <w:widowControl w:val="0"/>
        <w:ind w:firstLine="680"/>
        <w:jc w:val="both"/>
        <w:rPr>
          <w:rFonts w:ascii="Times New Roman" w:hAnsi="Times New Roman"/>
          <w:b/>
          <w:sz w:val="20"/>
          <w:szCs w:val="20"/>
        </w:rPr>
      </w:pPr>
    </w:p>
    <w:p w14:paraId="2A251A9C" w14:textId="4C9C470C" w:rsidR="0064608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646082" w:rsidRPr="00D656B5">
        <w:t xml:space="preserve"> </w:t>
      </w:r>
      <w:r w:rsidR="00646082" w:rsidRPr="00D656B5">
        <w:rPr>
          <w:rFonts w:cs="Times New Roman"/>
          <w:sz w:val="20"/>
          <w:szCs w:val="20"/>
        </w:rPr>
        <w:t>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34C3C29B" w14:textId="0CF23639" w:rsidR="00646082" w:rsidRPr="00D656B5" w:rsidRDefault="00646082" w:rsidP="00F53AB1">
      <w:pPr>
        <w:widowControl w:val="0"/>
        <w:spacing w:after="0" w:line="240" w:lineRule="auto"/>
        <w:ind w:firstLine="680"/>
        <w:jc w:val="both"/>
        <w:rPr>
          <w:rFonts w:cs="Times New Roman"/>
          <w:sz w:val="20"/>
          <w:szCs w:val="20"/>
        </w:rPr>
      </w:pPr>
      <w:r w:rsidRPr="00D656B5">
        <w:rPr>
          <w:rFonts w:cs="Times New Roman"/>
          <w:sz w:val="20"/>
          <w:szCs w:val="20"/>
        </w:rPr>
        <w:t>1)   виды их использования не входят в перечень видов разрешенного использования;</w:t>
      </w:r>
    </w:p>
    <w:p w14:paraId="0FDAE6BC" w14:textId="41278D93" w:rsidR="00646082" w:rsidRPr="00D656B5" w:rsidRDefault="00646082" w:rsidP="00F53AB1">
      <w:pPr>
        <w:widowControl w:val="0"/>
        <w:spacing w:after="0" w:line="240" w:lineRule="auto"/>
        <w:ind w:firstLine="680"/>
        <w:jc w:val="both"/>
        <w:rPr>
          <w:rFonts w:cs="Times New Roman"/>
          <w:sz w:val="20"/>
          <w:szCs w:val="20"/>
        </w:rPr>
      </w:pPr>
      <w:r w:rsidRPr="00D656B5">
        <w:rPr>
          <w:rFonts w:cs="Times New Roman"/>
          <w:sz w:val="20"/>
          <w:szCs w:val="20"/>
        </w:rPr>
        <w:t>2) их размеры не соответствуют предельным значениям, установленным градостроительным регламентом.</w:t>
      </w:r>
    </w:p>
    <w:p w14:paraId="256F2209" w14:textId="5B0A8C2B" w:rsidR="0029005A" w:rsidRPr="00D656B5" w:rsidRDefault="0029005A" w:rsidP="00F53AB1">
      <w:pPr>
        <w:widowControl w:val="0"/>
        <w:spacing w:after="0" w:line="240" w:lineRule="auto"/>
        <w:ind w:firstLine="680"/>
        <w:jc w:val="both"/>
        <w:rPr>
          <w:rFonts w:cs="Times New Roman"/>
          <w:sz w:val="20"/>
          <w:szCs w:val="20"/>
        </w:rPr>
      </w:pPr>
      <w:r w:rsidRPr="00D656B5">
        <w:rPr>
          <w:rFonts w:cs="Times New Roman"/>
          <w:sz w:val="20"/>
          <w:szCs w:val="20"/>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3EB02B82" w14:textId="0A7D5DB6" w:rsidR="0029005A" w:rsidRPr="00D656B5" w:rsidRDefault="0029005A" w:rsidP="00F53AB1">
      <w:pPr>
        <w:widowControl w:val="0"/>
        <w:spacing w:after="0" w:line="240" w:lineRule="auto"/>
        <w:ind w:firstLine="680"/>
        <w:jc w:val="both"/>
        <w:rPr>
          <w:rFonts w:cs="Times New Roman"/>
          <w:sz w:val="20"/>
          <w:szCs w:val="20"/>
        </w:rPr>
      </w:pPr>
      <w:r w:rsidRPr="00D656B5">
        <w:rPr>
          <w:rFonts w:cs="Times New Roman"/>
          <w:sz w:val="20"/>
          <w:szCs w:val="20"/>
        </w:rPr>
        <w:t xml:space="preserve">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w:t>
      </w:r>
      <w:r w:rsidRPr="00D656B5">
        <w:rPr>
          <w:rFonts w:cs="Times New Roman"/>
          <w:sz w:val="20"/>
          <w:szCs w:val="20"/>
        </w:rPr>
        <w:lastRenderedPageBreak/>
        <w:t>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680B483" w14:textId="54317C5E" w:rsidR="0029005A" w:rsidRPr="00D656B5" w:rsidRDefault="0029005A" w:rsidP="00F53AB1">
      <w:pPr>
        <w:widowControl w:val="0"/>
        <w:spacing w:after="0" w:line="240" w:lineRule="auto"/>
        <w:ind w:firstLine="680"/>
        <w:jc w:val="both"/>
        <w:rPr>
          <w:rFonts w:cs="Times New Roman"/>
          <w:sz w:val="20"/>
          <w:szCs w:val="20"/>
        </w:rPr>
      </w:pPr>
      <w:r w:rsidRPr="00D656B5">
        <w:rPr>
          <w:rFonts w:cs="Times New Roman"/>
          <w:sz w:val="20"/>
          <w:szCs w:val="20"/>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105228EC" w14:textId="5700ED37" w:rsidR="00CA3B8E" w:rsidRPr="00D656B5" w:rsidRDefault="00A3338D" w:rsidP="00F53AB1">
      <w:pPr>
        <w:widowControl w:val="0"/>
        <w:spacing w:after="0" w:line="240" w:lineRule="auto"/>
        <w:ind w:firstLine="680"/>
        <w:jc w:val="both"/>
        <w:rPr>
          <w:rFonts w:cs="Times New Roman"/>
          <w:sz w:val="20"/>
          <w:szCs w:val="20"/>
        </w:rPr>
      </w:pPr>
      <w:r w:rsidRPr="00D656B5">
        <w:rPr>
          <w:rFonts w:cs="Times New Roman"/>
          <w:sz w:val="20"/>
          <w:szCs w:val="20"/>
        </w:rPr>
        <w:t>2</w:t>
      </w:r>
      <w:r w:rsidR="00CA3B8E" w:rsidRPr="00D656B5">
        <w:rPr>
          <w:rFonts w:cs="Times New Roman"/>
          <w:sz w:val="20"/>
          <w:szCs w:val="20"/>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A800EC0" w14:textId="66968083" w:rsidR="00E3526F" w:rsidRPr="00D656B5" w:rsidRDefault="00A3338D" w:rsidP="00F53AB1">
      <w:pPr>
        <w:widowControl w:val="0"/>
        <w:spacing w:after="0" w:line="240" w:lineRule="auto"/>
        <w:ind w:firstLine="680"/>
        <w:jc w:val="both"/>
        <w:rPr>
          <w:rFonts w:cs="Times New Roman"/>
          <w:sz w:val="20"/>
          <w:szCs w:val="20"/>
        </w:rPr>
      </w:pPr>
      <w:r w:rsidRPr="00D656B5">
        <w:rPr>
          <w:rFonts w:cs="Times New Roman"/>
          <w:sz w:val="20"/>
          <w:szCs w:val="20"/>
        </w:rPr>
        <w:t>3</w:t>
      </w:r>
      <w:r w:rsidR="00263D42" w:rsidRPr="00D656B5">
        <w:rPr>
          <w:rFonts w:cs="Times New Roman"/>
          <w:sz w:val="20"/>
          <w:szCs w:val="20"/>
        </w:rPr>
        <w:t>.</w:t>
      </w:r>
      <w:r w:rsidR="00E3526F" w:rsidRPr="00D656B5">
        <w:rPr>
          <w:rFonts w:cs="Times New Roman"/>
          <w:sz w:val="20"/>
          <w:szCs w:val="20"/>
        </w:rPr>
        <w:t xml:space="preserve">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1331AD63" w14:textId="725D6B0B" w:rsidR="009227A3" w:rsidRPr="00D656B5" w:rsidRDefault="00A3338D" w:rsidP="00F53AB1">
      <w:pPr>
        <w:widowControl w:val="0"/>
        <w:spacing w:after="0" w:line="240" w:lineRule="auto"/>
        <w:ind w:firstLine="680"/>
        <w:jc w:val="both"/>
        <w:rPr>
          <w:rFonts w:cs="Times New Roman"/>
          <w:sz w:val="20"/>
          <w:szCs w:val="20"/>
        </w:rPr>
      </w:pPr>
      <w:r w:rsidRPr="00D656B5">
        <w:rPr>
          <w:rFonts w:cs="Times New Roman"/>
          <w:sz w:val="20"/>
          <w:szCs w:val="20"/>
        </w:rPr>
        <w:t>4</w:t>
      </w:r>
      <w:r w:rsidR="00CA3B8E" w:rsidRPr="00D656B5">
        <w:rPr>
          <w:rFonts w:cs="Times New Roman"/>
          <w:sz w:val="20"/>
          <w:szCs w:val="20"/>
        </w:rPr>
        <w:t>.</w:t>
      </w:r>
      <w:r w:rsidR="00CA3B8E" w:rsidRPr="00D656B5">
        <w:t xml:space="preserve"> </w:t>
      </w:r>
      <w:r w:rsidR="00CA3B8E" w:rsidRPr="00D656B5">
        <w:rPr>
          <w:rFonts w:cs="Times New Roman"/>
          <w:sz w:val="20"/>
          <w:szCs w:val="20"/>
        </w:rPr>
        <w:t>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A853BEA" w14:textId="30D0B067" w:rsidR="00263D42" w:rsidRPr="00D656B5" w:rsidRDefault="00A3338D" w:rsidP="00F53AB1">
      <w:pPr>
        <w:widowControl w:val="0"/>
        <w:spacing w:after="0" w:line="240" w:lineRule="auto"/>
        <w:ind w:firstLine="680"/>
        <w:jc w:val="both"/>
        <w:rPr>
          <w:rFonts w:cs="Times New Roman"/>
          <w:sz w:val="20"/>
          <w:szCs w:val="20"/>
        </w:rPr>
      </w:pPr>
      <w:r w:rsidRPr="00D656B5">
        <w:rPr>
          <w:rFonts w:cs="Times New Roman"/>
          <w:sz w:val="20"/>
          <w:szCs w:val="20"/>
        </w:rPr>
        <w:t>5</w:t>
      </w:r>
      <w:r w:rsidR="009227A3" w:rsidRPr="00D656B5">
        <w:rPr>
          <w:rFonts w:cs="Times New Roman"/>
          <w:sz w:val="20"/>
          <w:szCs w:val="20"/>
        </w:rPr>
        <w:t xml:space="preserve">. </w:t>
      </w:r>
      <w:r w:rsidR="00263D42" w:rsidRPr="00D656B5">
        <w:rPr>
          <w:rFonts w:cs="Times New Roman"/>
          <w:sz w:val="20"/>
          <w:szCs w:val="20"/>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1D5A5474" w14:textId="25B79B7C" w:rsidR="00263D42" w:rsidRPr="00D656B5" w:rsidRDefault="00263D42" w:rsidP="00F53AB1">
      <w:pPr>
        <w:widowControl w:val="0"/>
        <w:spacing w:after="0" w:line="240" w:lineRule="auto"/>
        <w:jc w:val="both"/>
        <w:rPr>
          <w:rFonts w:cs="Times New Roman"/>
          <w:sz w:val="20"/>
          <w:szCs w:val="20"/>
        </w:rPr>
      </w:pPr>
      <w:r w:rsidRPr="00D656B5">
        <w:rPr>
          <w:rFonts w:cs="Times New Roman"/>
          <w:sz w:val="20"/>
          <w:szCs w:val="20"/>
        </w:rPr>
        <w:br w:type="page"/>
      </w:r>
    </w:p>
    <w:p w14:paraId="2D66B21F" w14:textId="77777777" w:rsidR="00263D42" w:rsidRPr="00D656B5" w:rsidRDefault="00263D42" w:rsidP="00F53AB1">
      <w:pPr>
        <w:pStyle w:val="2"/>
        <w:keepNext w:val="0"/>
        <w:widowControl w:val="0"/>
        <w:jc w:val="both"/>
        <w:rPr>
          <w:sz w:val="20"/>
          <w:szCs w:val="20"/>
        </w:rPr>
      </w:pPr>
      <w:bookmarkStart w:id="50" w:name="_Toc181745316"/>
      <w:r w:rsidRPr="00D656B5">
        <w:rPr>
          <w:sz w:val="20"/>
          <w:szCs w:val="20"/>
        </w:rPr>
        <w:lastRenderedPageBreak/>
        <w:t>Глава 5. Положение о подготовке документации по планировке территории.</w:t>
      </w:r>
      <w:bookmarkEnd w:id="50"/>
    </w:p>
    <w:p w14:paraId="57CC09C8" w14:textId="77777777" w:rsidR="00263D42" w:rsidRPr="00D656B5" w:rsidRDefault="00263D42" w:rsidP="00F53AB1">
      <w:pPr>
        <w:widowControl w:val="0"/>
        <w:spacing w:after="0" w:line="240" w:lineRule="auto"/>
        <w:ind w:firstLine="680"/>
        <w:jc w:val="both"/>
        <w:rPr>
          <w:rFonts w:cs="Times New Roman"/>
          <w:sz w:val="20"/>
          <w:szCs w:val="20"/>
        </w:rPr>
      </w:pPr>
    </w:p>
    <w:p w14:paraId="49A0122D" w14:textId="77777777" w:rsidR="00263D42" w:rsidRPr="00D656B5" w:rsidRDefault="00263D42" w:rsidP="00F53AB1">
      <w:pPr>
        <w:pStyle w:val="4"/>
        <w:keepNext w:val="0"/>
        <w:widowControl w:val="0"/>
        <w:jc w:val="both"/>
        <w:rPr>
          <w:b w:val="0"/>
          <w:sz w:val="20"/>
          <w:szCs w:val="20"/>
        </w:rPr>
      </w:pPr>
      <w:bookmarkStart w:id="51" w:name="_Toc181745317"/>
      <w:r w:rsidRPr="00D656B5">
        <w:rPr>
          <w:sz w:val="20"/>
          <w:szCs w:val="20"/>
        </w:rPr>
        <w:t>Статья 21. Общие положения о планировке территории.</w:t>
      </w:r>
      <w:bookmarkEnd w:id="51"/>
    </w:p>
    <w:p w14:paraId="4319645A" w14:textId="77777777" w:rsidR="00263D42" w:rsidRPr="00D656B5" w:rsidRDefault="00263D42" w:rsidP="00F53AB1">
      <w:pPr>
        <w:widowControl w:val="0"/>
        <w:spacing w:after="0" w:line="240" w:lineRule="auto"/>
        <w:ind w:firstLine="680"/>
        <w:jc w:val="both"/>
        <w:rPr>
          <w:rFonts w:cs="Times New Roman"/>
          <w:b/>
          <w:sz w:val="20"/>
          <w:szCs w:val="20"/>
        </w:rPr>
      </w:pPr>
    </w:p>
    <w:p w14:paraId="402BAAAF" w14:textId="53422E8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3C190A" w:rsidRPr="00D656B5">
        <w:rPr>
          <w:rFonts w:cs="Times New Roman"/>
          <w:sz w:val="20"/>
          <w:szCs w:val="2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D251070" w14:textId="77777777" w:rsidR="003C190A" w:rsidRPr="00D656B5" w:rsidRDefault="00263D42"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 xml:space="preserve">2. </w:t>
      </w:r>
      <w:r w:rsidR="003C190A" w:rsidRPr="00D656B5">
        <w:rPr>
          <w:rFonts w:cs="Times New Roman"/>
          <w:sz w:val="20"/>
          <w:szCs w:val="20"/>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7792F0F7" w14:textId="77777777"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552E5739" w14:textId="5AC201C0"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2)  необходимы установление, изменение или отмена красных линий;</w:t>
      </w:r>
    </w:p>
    <w:p w14:paraId="22FCE5C3" w14:textId="64C9290F"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CABAAB3" w14:textId="77777777"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0B2149A" w14:textId="77777777"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672C8F5" w14:textId="77777777"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5048C8A" w14:textId="77777777"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7) планируется осуществление комплексного развития территории;</w:t>
      </w:r>
    </w:p>
    <w:p w14:paraId="14390449" w14:textId="77777777" w:rsidR="003C190A" w:rsidRPr="00D656B5" w:rsidRDefault="003C190A" w:rsidP="00F53AB1">
      <w:pPr>
        <w:widowControl w:val="0"/>
        <w:autoSpaceDE w:val="0"/>
        <w:autoSpaceDN w:val="0"/>
        <w:spacing w:after="0" w:line="240" w:lineRule="auto"/>
        <w:ind w:firstLine="680"/>
        <w:jc w:val="both"/>
        <w:rPr>
          <w:rFonts w:cs="Times New Roman"/>
          <w:sz w:val="20"/>
          <w:szCs w:val="20"/>
        </w:rPr>
      </w:pPr>
      <w:r w:rsidRPr="00D656B5">
        <w:rPr>
          <w:rFonts w:cs="Times New Roman"/>
          <w:sz w:val="20"/>
          <w:szCs w:val="20"/>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6A662435" w:rsidR="00263D42" w:rsidRPr="00D656B5" w:rsidRDefault="00263D42" w:rsidP="00F53AB1">
      <w:pPr>
        <w:widowControl w:val="0"/>
        <w:autoSpaceDE w:val="0"/>
        <w:autoSpaceDN w:val="0"/>
        <w:spacing w:after="0" w:line="240" w:lineRule="auto"/>
        <w:ind w:firstLine="680"/>
        <w:jc w:val="both"/>
        <w:rPr>
          <w:rFonts w:cs="Times New Roman"/>
          <w:sz w:val="20"/>
          <w:szCs w:val="20"/>
        </w:rPr>
      </w:pPr>
      <w:r w:rsidRPr="00D656B5">
        <w:rPr>
          <w:rStyle w:val="blk"/>
          <w:rFonts w:cs="Times New Roman"/>
          <w:sz w:val="20"/>
          <w:szCs w:val="20"/>
        </w:rPr>
        <w:t>3. Видами документации по планировке территории являются:</w:t>
      </w:r>
    </w:p>
    <w:p w14:paraId="2BC736DD"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1) проект планировки территории;</w:t>
      </w:r>
    </w:p>
    <w:p w14:paraId="14907EF9" w14:textId="77777777"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2) проект межевания территории.</w:t>
      </w:r>
    </w:p>
    <w:p w14:paraId="0663E343" w14:textId="1672EC5F"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4. </w:t>
      </w:r>
      <w:r w:rsidR="003C190A" w:rsidRPr="00D656B5">
        <w:rPr>
          <w:rStyle w:val="blk"/>
          <w:rFonts w:cs="Times New Roman"/>
          <w:sz w:val="20"/>
          <w:szCs w:val="20"/>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Градостроительный кодекс Российской Федерации.</w:t>
      </w:r>
    </w:p>
    <w:p w14:paraId="41123BC9" w14:textId="3883A846"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5. </w:t>
      </w:r>
      <w:r w:rsidR="003C190A" w:rsidRPr="00D656B5">
        <w:rPr>
          <w:rStyle w:val="blk"/>
          <w:rFonts w:cs="Times New Roman"/>
          <w:sz w:val="20"/>
          <w:szCs w:val="20"/>
        </w:rPr>
        <w:t>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447174E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3C190A" w:rsidRPr="00D656B5">
        <w:rPr>
          <w:rFonts w:cs="Times New Roman"/>
          <w:sz w:val="20"/>
          <w:szCs w:val="20"/>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222D00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7. </w:t>
      </w:r>
      <w:r w:rsidR="00406685" w:rsidRPr="00D656B5">
        <w:rPr>
          <w:rFonts w:cs="Times New Roman"/>
          <w:sz w:val="20"/>
          <w:szCs w:val="20"/>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0F744EF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8. </w:t>
      </w:r>
      <w:r w:rsidR="00406685" w:rsidRPr="00D656B5">
        <w:rPr>
          <w:rFonts w:cs="Times New Roman"/>
          <w:sz w:val="20"/>
          <w:szCs w:val="20"/>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4FC8A670" w14:textId="77777777" w:rsidR="00406685"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9. </w:t>
      </w:r>
      <w:r w:rsidR="00406685" w:rsidRPr="00D656B5">
        <w:rPr>
          <w:rFonts w:cs="Times New Roman"/>
          <w:sz w:val="20"/>
          <w:szCs w:val="20"/>
        </w:rPr>
        <w:t>Подготовка графической части документации по планировке территории осуществляется:</w:t>
      </w:r>
    </w:p>
    <w:p w14:paraId="64899DBA" w14:textId="77777777" w:rsidR="00406685" w:rsidRPr="00D656B5" w:rsidRDefault="00406685" w:rsidP="00F53AB1">
      <w:pPr>
        <w:widowControl w:val="0"/>
        <w:spacing w:after="0" w:line="240" w:lineRule="auto"/>
        <w:ind w:firstLine="680"/>
        <w:jc w:val="both"/>
        <w:rPr>
          <w:rFonts w:cs="Times New Roman"/>
          <w:sz w:val="20"/>
          <w:szCs w:val="20"/>
        </w:rPr>
      </w:pPr>
      <w:r w:rsidRPr="00D656B5">
        <w:rPr>
          <w:rFonts w:cs="Times New Roman"/>
          <w:sz w:val="20"/>
          <w:szCs w:val="20"/>
        </w:rPr>
        <w:t>1) в соответствии с системой координат, используемой для ведения Единого государственного реестра недвижимости;</w:t>
      </w:r>
    </w:p>
    <w:p w14:paraId="330378E2" w14:textId="77777777" w:rsidR="00406685" w:rsidRPr="00D656B5" w:rsidRDefault="00406685" w:rsidP="00F53AB1">
      <w:pPr>
        <w:widowControl w:val="0"/>
        <w:spacing w:after="0" w:line="240" w:lineRule="auto"/>
        <w:ind w:firstLine="680"/>
        <w:jc w:val="both"/>
        <w:rPr>
          <w:rFonts w:cs="Times New Roman"/>
          <w:sz w:val="20"/>
          <w:szCs w:val="20"/>
        </w:rPr>
      </w:pPr>
      <w:r w:rsidRPr="00D656B5">
        <w:rPr>
          <w:rFonts w:cs="Times New Roman"/>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651BC8D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 xml:space="preserve">10. </w:t>
      </w:r>
      <w:r w:rsidR="00406685" w:rsidRPr="00D656B5">
        <w:rPr>
          <w:rFonts w:cs="Times New Roman"/>
          <w:sz w:val="20"/>
          <w:szCs w:val="20"/>
        </w:rPr>
        <w:t>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4AEFDE6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11. Таким образом, деятельность по устойчивому развитию территории </w:t>
      </w:r>
      <w:proofErr w:type="spellStart"/>
      <w:r w:rsidR="002423DE" w:rsidRPr="00D656B5">
        <w:rPr>
          <w:rFonts w:cs="Times New Roman"/>
          <w:sz w:val="20"/>
          <w:szCs w:val="20"/>
        </w:rPr>
        <w:t>Нижнебаканского</w:t>
      </w:r>
      <w:proofErr w:type="spellEnd"/>
      <w:r w:rsidRPr="00D656B5">
        <w:rPr>
          <w:rFonts w:cs="Times New Roman"/>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D656B5" w:rsidRDefault="00263D42" w:rsidP="00F53AB1">
      <w:pPr>
        <w:widowControl w:val="0"/>
        <w:spacing w:after="0" w:line="240" w:lineRule="auto"/>
        <w:ind w:firstLine="680"/>
        <w:jc w:val="both"/>
        <w:rPr>
          <w:rFonts w:cs="Times New Roman"/>
          <w:sz w:val="20"/>
          <w:szCs w:val="20"/>
        </w:rPr>
      </w:pPr>
    </w:p>
    <w:p w14:paraId="6C1C1DFA" w14:textId="77777777" w:rsidR="00263D42" w:rsidRPr="00D656B5" w:rsidRDefault="00263D42" w:rsidP="00F53AB1">
      <w:pPr>
        <w:pStyle w:val="4"/>
        <w:keepNext w:val="0"/>
        <w:widowControl w:val="0"/>
        <w:jc w:val="both"/>
        <w:rPr>
          <w:b w:val="0"/>
          <w:sz w:val="20"/>
          <w:szCs w:val="20"/>
        </w:rPr>
      </w:pPr>
      <w:bookmarkStart w:id="52" w:name="_Toc181745318"/>
      <w:r w:rsidRPr="00D656B5">
        <w:rPr>
          <w:sz w:val="20"/>
          <w:szCs w:val="20"/>
        </w:rPr>
        <w:t>Статья 22. Инженерные изыскания для подготовки документации по</w:t>
      </w:r>
      <w:r w:rsidRPr="00D656B5">
        <w:rPr>
          <w:b w:val="0"/>
          <w:sz w:val="20"/>
          <w:szCs w:val="20"/>
        </w:rPr>
        <w:t xml:space="preserve"> </w:t>
      </w:r>
      <w:r w:rsidRPr="00D656B5">
        <w:rPr>
          <w:sz w:val="20"/>
          <w:szCs w:val="20"/>
        </w:rPr>
        <w:t>планировке территории.</w:t>
      </w:r>
      <w:bookmarkEnd w:id="52"/>
    </w:p>
    <w:p w14:paraId="0DB6F6F6" w14:textId="77777777" w:rsidR="00263D42" w:rsidRPr="00D656B5" w:rsidRDefault="00263D42" w:rsidP="00F53AB1">
      <w:pPr>
        <w:widowControl w:val="0"/>
        <w:spacing w:after="0" w:line="240" w:lineRule="auto"/>
        <w:ind w:firstLine="680"/>
        <w:jc w:val="both"/>
        <w:rPr>
          <w:rFonts w:cs="Times New Roman"/>
          <w:b/>
          <w:sz w:val="20"/>
          <w:szCs w:val="20"/>
        </w:rPr>
      </w:pPr>
    </w:p>
    <w:p w14:paraId="3F2CE7A6" w14:textId="1F90999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D81E00" w:rsidRPr="00D656B5">
        <w:t xml:space="preserve"> </w:t>
      </w:r>
      <w:r w:rsidR="00D81E00" w:rsidRPr="00D656B5">
        <w:rPr>
          <w:rFonts w:cs="Times New Roman"/>
          <w:sz w:val="20"/>
          <w:szCs w:val="20"/>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r w:rsidRPr="00D656B5">
        <w:rPr>
          <w:rFonts w:cs="Times New Roman"/>
          <w:sz w:val="20"/>
          <w:szCs w:val="20"/>
        </w:rPr>
        <w:t>.</w:t>
      </w:r>
    </w:p>
    <w:p w14:paraId="38BFB28F" w14:textId="0D6B2FE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w:t>
      </w:r>
      <w:r w:rsidR="00254EF3" w:rsidRPr="00D656B5">
        <w:t xml:space="preserve"> </w:t>
      </w:r>
      <w:r w:rsidR="00254EF3" w:rsidRPr="00D656B5">
        <w:rPr>
          <w:rFonts w:cs="Times New Roman"/>
          <w:sz w:val="20"/>
          <w:szCs w:val="20"/>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D31D6F7" w14:textId="1787B70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w:t>
      </w:r>
      <w:r w:rsidR="00254EF3" w:rsidRPr="00D656B5">
        <w:rPr>
          <w:rFonts w:cs="Times New Roman"/>
          <w:sz w:val="20"/>
          <w:szCs w:val="20"/>
        </w:rPr>
        <w:t xml:space="preserve">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451EC19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4.</w:t>
      </w:r>
      <w:r w:rsidR="00254EF3" w:rsidRPr="00D656B5">
        <w:t xml:space="preserve"> </w:t>
      </w:r>
      <w:r w:rsidR="00254EF3" w:rsidRPr="00D656B5">
        <w:rPr>
          <w:rFonts w:cs="Times New Roman"/>
          <w:sz w:val="20"/>
          <w:szCs w:val="20"/>
        </w:rPr>
        <w:t>Инженерные изыскания для подготовки документации по планировке территории выполняются в целях получения:</w:t>
      </w:r>
    </w:p>
    <w:p w14:paraId="1F5752B5" w14:textId="77777777" w:rsidR="00254EF3" w:rsidRPr="00D656B5" w:rsidRDefault="00254EF3" w:rsidP="00F53AB1">
      <w:pPr>
        <w:widowControl w:val="0"/>
        <w:spacing w:after="0" w:line="240" w:lineRule="auto"/>
        <w:ind w:firstLine="680"/>
        <w:jc w:val="both"/>
        <w:rPr>
          <w:rFonts w:cs="Times New Roman"/>
          <w:sz w:val="20"/>
          <w:szCs w:val="20"/>
        </w:rPr>
      </w:pPr>
      <w:r w:rsidRPr="00D656B5">
        <w:rPr>
          <w:rFonts w:cs="Times New Roman"/>
          <w:sz w:val="20"/>
          <w:szCs w:val="20"/>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2309F155" w14:textId="77777777" w:rsidR="00254EF3" w:rsidRPr="00D656B5" w:rsidRDefault="00254EF3" w:rsidP="00F53AB1">
      <w:pPr>
        <w:widowControl w:val="0"/>
        <w:spacing w:after="0" w:line="240" w:lineRule="auto"/>
        <w:ind w:firstLine="680"/>
        <w:jc w:val="both"/>
        <w:rPr>
          <w:rFonts w:cs="Times New Roman"/>
          <w:sz w:val="20"/>
          <w:szCs w:val="20"/>
        </w:rPr>
      </w:pPr>
      <w:r w:rsidRPr="00D656B5">
        <w:rPr>
          <w:rFonts w:cs="Times New Roman"/>
          <w:sz w:val="20"/>
          <w:szCs w:val="20"/>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23720A1C" w:rsidR="00263D42" w:rsidRPr="00D656B5" w:rsidRDefault="00254EF3" w:rsidP="00F53AB1">
      <w:pPr>
        <w:widowControl w:val="0"/>
        <w:spacing w:after="0" w:line="240" w:lineRule="auto"/>
        <w:ind w:firstLine="680"/>
        <w:jc w:val="both"/>
        <w:rPr>
          <w:rFonts w:cs="Times New Roman"/>
          <w:sz w:val="20"/>
          <w:szCs w:val="20"/>
        </w:rPr>
      </w:pPr>
      <w:r w:rsidRPr="00D656B5">
        <w:rPr>
          <w:rFonts w:cs="Times New Roman"/>
          <w:sz w:val="20"/>
          <w:szCs w:val="20"/>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08B4F626" w14:textId="6FBCA20C" w:rsidR="00254EF3"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w:t>
      </w:r>
      <w:r w:rsidR="00254EF3" w:rsidRPr="00D656B5">
        <w:t xml:space="preserve"> </w:t>
      </w:r>
      <w:r w:rsidR="00254EF3" w:rsidRPr="00D656B5">
        <w:rPr>
          <w:rFonts w:cs="Times New Roman"/>
          <w:sz w:val="20"/>
          <w:szCs w:val="20"/>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r w:rsidR="00A47540" w:rsidRPr="00D656B5">
        <w:rPr>
          <w:rFonts w:cs="Times New Roman"/>
          <w:sz w:val="20"/>
          <w:szCs w:val="20"/>
        </w:rPr>
        <w:t>Градостроительным кодексом Российской Федерации</w:t>
      </w:r>
      <w:r w:rsidR="00254EF3" w:rsidRPr="00D656B5">
        <w:rPr>
          <w:rFonts w:cs="Times New Roman"/>
          <w:sz w:val="20"/>
          <w:szCs w:val="20"/>
        </w:rPr>
        <w:t>,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2512E3D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6.</w:t>
      </w:r>
      <w:r w:rsidR="00254EF3" w:rsidRPr="00D656B5">
        <w:rPr>
          <w:rFonts w:cs="Times New Roman"/>
          <w:sz w:val="20"/>
          <w:szCs w:val="20"/>
        </w:rPr>
        <w:t xml:space="preserve">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D656B5" w:rsidRDefault="00263D42" w:rsidP="00F53AB1">
      <w:pPr>
        <w:widowControl w:val="0"/>
        <w:spacing w:after="0" w:line="240" w:lineRule="auto"/>
        <w:ind w:firstLine="680"/>
        <w:jc w:val="both"/>
        <w:rPr>
          <w:rFonts w:cs="Times New Roman"/>
          <w:sz w:val="20"/>
          <w:szCs w:val="20"/>
        </w:rPr>
      </w:pPr>
    </w:p>
    <w:p w14:paraId="3A2D2BBF" w14:textId="77777777" w:rsidR="00263D42" w:rsidRPr="00D656B5" w:rsidRDefault="00263D42" w:rsidP="00F53AB1">
      <w:pPr>
        <w:pStyle w:val="4"/>
        <w:keepNext w:val="0"/>
        <w:widowControl w:val="0"/>
        <w:jc w:val="both"/>
        <w:rPr>
          <w:b w:val="0"/>
          <w:sz w:val="20"/>
          <w:szCs w:val="20"/>
        </w:rPr>
      </w:pPr>
      <w:bookmarkStart w:id="53" w:name="_Toc181745319"/>
      <w:r w:rsidRPr="00D656B5">
        <w:rPr>
          <w:sz w:val="20"/>
          <w:szCs w:val="20"/>
        </w:rPr>
        <w:t>Статья 23. Проекты планировки территории.</w:t>
      </w:r>
      <w:bookmarkEnd w:id="53"/>
    </w:p>
    <w:p w14:paraId="71F42243" w14:textId="77777777" w:rsidR="00263D42" w:rsidRPr="00D656B5" w:rsidRDefault="00263D42" w:rsidP="00F53AB1">
      <w:pPr>
        <w:widowControl w:val="0"/>
        <w:spacing w:after="0" w:line="240" w:lineRule="auto"/>
        <w:ind w:firstLine="680"/>
        <w:jc w:val="both"/>
        <w:rPr>
          <w:rFonts w:cs="Times New Roman"/>
          <w:b/>
          <w:sz w:val="20"/>
          <w:szCs w:val="20"/>
        </w:rPr>
      </w:pPr>
    </w:p>
    <w:p w14:paraId="3DD3696A" w14:textId="5CC4E61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E943BC" w:rsidRPr="00D656B5">
        <w:rPr>
          <w:rFonts w:cs="Times New Roman"/>
          <w:sz w:val="20"/>
          <w:szCs w:val="20"/>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5018614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E943BC" w:rsidRPr="00D656B5">
        <w:rPr>
          <w:rFonts w:cs="Times New Roman"/>
          <w:sz w:val="20"/>
          <w:szCs w:val="20"/>
        </w:rPr>
        <w:t>Проект планировки территории состоит из основной части, которая подлежит утверждению, и материалов по ее обоснованию.</w:t>
      </w:r>
    </w:p>
    <w:p w14:paraId="2DF3B965"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3. Основная часть проекта планировки территории включает в себя:</w:t>
      </w:r>
    </w:p>
    <w:p w14:paraId="26AABFD2"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чертеж или чертежи планировки территории, на которых отображаются:</w:t>
      </w:r>
    </w:p>
    <w:p w14:paraId="6B88259D"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а) красные линии;</w:t>
      </w:r>
    </w:p>
    <w:p w14:paraId="461BD3FF"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б) границы существующих и планируемых элементов планировочной структуры;</w:t>
      </w:r>
    </w:p>
    <w:p w14:paraId="14275AF2"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в) границы зон планируемого размещения объектов капитального строительства;</w:t>
      </w:r>
    </w:p>
    <w:p w14:paraId="0DECCDF4" w14:textId="602E76BC"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sidR="00D117BA" w:rsidRPr="00D656B5">
        <w:rPr>
          <w:rFonts w:cs="Times New Roman"/>
          <w:kern w:val="1"/>
          <w:sz w:val="20"/>
          <w:szCs w:val="20"/>
          <w:lang w:eastAsia="ar-SA"/>
        </w:rPr>
        <w:t>Градостроительного кодекса Российской Федерации</w:t>
      </w:r>
      <w:r w:rsidRPr="00D656B5">
        <w:rPr>
          <w:rFonts w:cs="Times New Roman"/>
          <w:kern w:val="1"/>
          <w:sz w:val="20"/>
          <w:szCs w:val="20"/>
          <w:lang w:eastAsia="ar-SA"/>
        </w:rPr>
        <w:t xml:space="preserve"> информация о планируемых мероприятиях по обеспечению сохранения приме</w:t>
      </w:r>
      <w:r w:rsidRPr="00D656B5">
        <w:rPr>
          <w:rFonts w:cs="Times New Roman"/>
          <w:kern w:val="1"/>
          <w:sz w:val="20"/>
          <w:szCs w:val="20"/>
          <w:lang w:eastAsia="ar-SA"/>
        </w:rPr>
        <w:lastRenderedPageBreak/>
        <w:t>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03C79D62"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7BDFA963"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4. Материалы по обоснованию проекта планировки территории содержат:</w:t>
      </w:r>
    </w:p>
    <w:p w14:paraId="0D270B76"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14:paraId="1B450202" w14:textId="3D6EAFF4"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A47540" w:rsidRPr="00D656B5">
        <w:rPr>
          <w:rFonts w:cs="Times New Roman"/>
          <w:kern w:val="1"/>
          <w:sz w:val="20"/>
          <w:szCs w:val="20"/>
          <w:lang w:eastAsia="ar-SA"/>
        </w:rPr>
        <w:t>Градостроительным кодексом Российской Федерации</w:t>
      </w:r>
      <w:r w:rsidRPr="00D656B5">
        <w:rPr>
          <w:rFonts w:cs="Times New Roman"/>
          <w:kern w:val="1"/>
          <w:sz w:val="20"/>
          <w:szCs w:val="20"/>
          <w:lang w:eastAsia="ar-SA"/>
        </w:rPr>
        <w:t>;</w:t>
      </w:r>
    </w:p>
    <w:p w14:paraId="38EBB23E"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3) обоснование определения границ зон планируемого размещения объектов капитального строительства;</w:t>
      </w:r>
    </w:p>
    <w:p w14:paraId="39E01B06"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00BBC3A9"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5) схему границ территорий объектов культурного наследия;</w:t>
      </w:r>
    </w:p>
    <w:p w14:paraId="4B906DD5"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6) схему границ зон с особыми условиями использования территории;</w:t>
      </w:r>
    </w:p>
    <w:p w14:paraId="67C5D864"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06C89FBD"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19FB712"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14816EA7"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4A38789F"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11) перечень мероприятий по охране окружающей среды;</w:t>
      </w:r>
    </w:p>
    <w:p w14:paraId="6B3AB246"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12) обоснование очередности планируемого развития территории;</w:t>
      </w:r>
    </w:p>
    <w:p w14:paraId="429BD088" w14:textId="77777777"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3D314063" w14:textId="4D9527F1" w:rsidR="00E943BC" w:rsidRPr="00D656B5" w:rsidRDefault="00E943BC"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14) иные материалы для обоснования положений по планировке территории.</w:t>
      </w:r>
    </w:p>
    <w:p w14:paraId="6ACC27A4" w14:textId="603FB5F7" w:rsidR="00263D42" w:rsidRPr="00D656B5" w:rsidRDefault="00E943BC" w:rsidP="00F53AB1">
      <w:pPr>
        <w:widowControl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6</w:t>
      </w:r>
      <w:r w:rsidR="00263D42" w:rsidRPr="00D656B5">
        <w:rPr>
          <w:rFonts w:cs="Times New Roman"/>
          <w:kern w:val="1"/>
          <w:sz w:val="20"/>
          <w:szCs w:val="20"/>
          <w:lang w:eastAsia="ar-SA"/>
        </w:rPr>
        <w:t xml:space="preserve">. </w:t>
      </w:r>
      <w:r w:rsidRPr="00D656B5">
        <w:rPr>
          <w:rFonts w:cs="Times New Roman"/>
          <w:kern w:val="1"/>
          <w:sz w:val="20"/>
          <w:szCs w:val="20"/>
          <w:lang w:eastAsia="ar-SA"/>
        </w:rPr>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D656B5" w:rsidRDefault="00263D42" w:rsidP="00F53AB1">
      <w:pPr>
        <w:widowControl w:val="0"/>
        <w:spacing w:after="0" w:line="240" w:lineRule="auto"/>
        <w:ind w:firstLine="680"/>
        <w:jc w:val="both"/>
        <w:rPr>
          <w:rFonts w:cs="Times New Roman"/>
          <w:b/>
          <w:i/>
          <w:sz w:val="20"/>
          <w:szCs w:val="20"/>
        </w:rPr>
      </w:pPr>
    </w:p>
    <w:p w14:paraId="37E3EE8A" w14:textId="77777777" w:rsidR="00263D42" w:rsidRPr="00D656B5" w:rsidRDefault="00263D42" w:rsidP="00F53AB1">
      <w:pPr>
        <w:pStyle w:val="4"/>
        <w:keepNext w:val="0"/>
        <w:widowControl w:val="0"/>
        <w:jc w:val="both"/>
        <w:rPr>
          <w:b w:val="0"/>
          <w:sz w:val="20"/>
          <w:szCs w:val="20"/>
        </w:rPr>
      </w:pPr>
      <w:bookmarkStart w:id="54" w:name="_Toc181745320"/>
      <w:r w:rsidRPr="00D656B5">
        <w:rPr>
          <w:sz w:val="20"/>
          <w:szCs w:val="20"/>
        </w:rPr>
        <w:t>Статья 24. Проекты межевания территорий.</w:t>
      </w:r>
      <w:bookmarkEnd w:id="54"/>
    </w:p>
    <w:p w14:paraId="3E42F402" w14:textId="77777777" w:rsidR="00263D42" w:rsidRPr="00D656B5" w:rsidRDefault="00263D42" w:rsidP="00F53AB1">
      <w:pPr>
        <w:widowControl w:val="0"/>
        <w:spacing w:after="0" w:line="240" w:lineRule="auto"/>
        <w:ind w:firstLine="680"/>
        <w:jc w:val="both"/>
        <w:rPr>
          <w:rFonts w:cs="Times New Roman"/>
          <w:b/>
          <w:i/>
          <w:sz w:val="20"/>
          <w:szCs w:val="20"/>
        </w:rPr>
      </w:pPr>
    </w:p>
    <w:p w14:paraId="2997BC55" w14:textId="217826BF"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1. </w:t>
      </w:r>
      <w:r w:rsidR="00340C1D" w:rsidRPr="00D656B5">
        <w:rPr>
          <w:rFonts w:cs="Times New Roman"/>
          <w:kern w:val="1"/>
          <w:sz w:val="20"/>
          <w:szCs w:val="20"/>
          <w:lang w:eastAsia="ar-SA"/>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14:paraId="3D11AC92" w14:textId="0305930D" w:rsidR="00340C1D"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2. </w:t>
      </w:r>
      <w:r w:rsidR="00340C1D" w:rsidRPr="00D656B5">
        <w:rPr>
          <w:rFonts w:cs="Times New Roman"/>
          <w:kern w:val="1"/>
          <w:sz w:val="20"/>
          <w:szCs w:val="20"/>
          <w:lang w:eastAsia="ar-SA"/>
        </w:rPr>
        <w:t>Подготовка проекта межевания территории осуществляется, для:</w:t>
      </w:r>
    </w:p>
    <w:p w14:paraId="6DB21089" w14:textId="377D3CAE" w:rsidR="00340C1D" w:rsidRPr="00D656B5" w:rsidRDefault="00340C1D"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определения местоположения границ</w:t>
      </w:r>
      <w:r w:rsidR="000D7C98" w:rsidRPr="00D656B5">
        <w:rPr>
          <w:rFonts w:cs="Times New Roman"/>
          <w:kern w:val="1"/>
          <w:sz w:val="20"/>
          <w:szCs w:val="20"/>
          <w:lang w:eastAsia="ar-SA"/>
        </w:rPr>
        <w:t>,</w:t>
      </w:r>
      <w:r w:rsidRPr="00D656B5">
        <w:rPr>
          <w:rFonts w:cs="Times New Roman"/>
          <w:kern w:val="1"/>
          <w:sz w:val="20"/>
          <w:szCs w:val="20"/>
          <w:lang w:eastAsia="ar-SA"/>
        </w:rPr>
        <w:t xml:space="preserve"> образуемых и изменяемых земельных участков;</w:t>
      </w:r>
    </w:p>
    <w:p w14:paraId="0B44F1E9" w14:textId="72237596" w:rsidR="00263D42" w:rsidRPr="00D656B5" w:rsidRDefault="00340C1D"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w:t>
      </w:r>
      <w:r w:rsidRPr="00D656B5">
        <w:rPr>
          <w:rFonts w:cs="Times New Roman"/>
          <w:kern w:val="1"/>
          <w:sz w:val="20"/>
          <w:szCs w:val="20"/>
          <w:lang w:eastAsia="ar-SA"/>
        </w:rPr>
        <w:lastRenderedPageBreak/>
        <w:t>при условии, что такие установление, изменение, отмена влекут за собой исключительно изменение границ территории общего пользования.</w:t>
      </w:r>
    </w:p>
    <w:p w14:paraId="3FFA5836" w14:textId="77777777" w:rsidR="000D7C98"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3. </w:t>
      </w:r>
      <w:r w:rsidR="000D7C98" w:rsidRPr="00D656B5">
        <w:rPr>
          <w:rFonts w:cs="Times New Roman"/>
          <w:kern w:val="1"/>
          <w:sz w:val="20"/>
          <w:szCs w:val="20"/>
          <w:lang w:eastAsia="ar-SA"/>
        </w:rPr>
        <w:t>Проект межевания территории состоит из основной части, которая подлежит утверждению, и материалов по обоснованию этого проекта.</w:t>
      </w:r>
    </w:p>
    <w:p w14:paraId="1B4D5106" w14:textId="469CFF1E"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4. </w:t>
      </w:r>
      <w:r w:rsidR="000D7C98" w:rsidRPr="00D656B5">
        <w:rPr>
          <w:rFonts w:cs="Times New Roman"/>
          <w:kern w:val="1"/>
          <w:sz w:val="20"/>
          <w:szCs w:val="20"/>
          <w:lang w:eastAsia="ar-SA"/>
        </w:rPr>
        <w:t>Основная часть проекта межевания территории включает в себя текстовую часть и чертежи межевания территории</w:t>
      </w:r>
      <w:r w:rsidRPr="00D656B5">
        <w:rPr>
          <w:rFonts w:cs="Times New Roman"/>
          <w:kern w:val="1"/>
          <w:sz w:val="20"/>
          <w:szCs w:val="20"/>
          <w:lang w:eastAsia="ar-SA"/>
        </w:rPr>
        <w:t>.</w:t>
      </w:r>
    </w:p>
    <w:p w14:paraId="1A943FD2" w14:textId="77777777" w:rsidR="000D7C98"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5. </w:t>
      </w:r>
      <w:r w:rsidR="000D7C98" w:rsidRPr="00D656B5">
        <w:rPr>
          <w:rFonts w:cs="Times New Roman"/>
          <w:kern w:val="1"/>
          <w:sz w:val="20"/>
          <w:szCs w:val="20"/>
          <w:lang w:eastAsia="ar-SA"/>
        </w:rPr>
        <w:t>Текстовая часть проекта межевания территории включает в себя:</w:t>
      </w:r>
    </w:p>
    <w:p w14:paraId="5A130BCA" w14:textId="77777777" w:rsidR="000D7C98" w:rsidRPr="00D656B5" w:rsidRDefault="000D7C98"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перечень и сведения о площади образуемых земельных участков, в том числе возможные способы их образования;</w:t>
      </w:r>
    </w:p>
    <w:p w14:paraId="5DD3BDB9" w14:textId="77777777" w:rsidR="000D7C98" w:rsidRPr="00D656B5" w:rsidRDefault="000D7C98"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018A204" w14:textId="76C57F13" w:rsidR="000D7C98" w:rsidRPr="00D656B5" w:rsidRDefault="000D7C98"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sidR="00A47540" w:rsidRPr="00D656B5">
        <w:rPr>
          <w:rFonts w:cs="Times New Roman"/>
          <w:kern w:val="1"/>
          <w:sz w:val="20"/>
          <w:szCs w:val="20"/>
          <w:lang w:eastAsia="ar-SA"/>
        </w:rPr>
        <w:t>Градостроительным кодексом Российской Федерации</w:t>
      </w:r>
      <w:r w:rsidRPr="00D656B5">
        <w:rPr>
          <w:rFonts w:cs="Times New Roman"/>
          <w:kern w:val="1"/>
          <w:sz w:val="20"/>
          <w:szCs w:val="20"/>
          <w:lang w:eastAsia="ar-SA"/>
        </w:rPr>
        <w:t>;</w:t>
      </w:r>
    </w:p>
    <w:p w14:paraId="0B213469" w14:textId="5B005A1F" w:rsidR="000D7C98" w:rsidRPr="00D656B5" w:rsidRDefault="000D7C98"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1D3DE33A" w:rsidR="00263D42" w:rsidRPr="00D656B5" w:rsidRDefault="000D7C98"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0FF64E2C" w14:textId="5C101C4C"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6. </w:t>
      </w:r>
      <w:r w:rsidR="00A9106B" w:rsidRPr="00D656B5">
        <w:rPr>
          <w:rFonts w:cs="Times New Roman"/>
          <w:kern w:val="1"/>
          <w:sz w:val="20"/>
          <w:szCs w:val="20"/>
          <w:lang w:eastAsia="ar-SA"/>
        </w:rPr>
        <w:t>На чертежах межевания территории отображаются</w:t>
      </w:r>
      <w:r w:rsidRPr="00D656B5">
        <w:rPr>
          <w:rFonts w:cs="Times New Roman"/>
          <w:kern w:val="1"/>
          <w:sz w:val="20"/>
          <w:szCs w:val="20"/>
          <w:lang w:eastAsia="ar-SA"/>
        </w:rPr>
        <w:t>:</w:t>
      </w:r>
    </w:p>
    <w:p w14:paraId="15347763" w14:textId="77777777" w:rsidR="00A9106B" w:rsidRPr="00D656B5" w:rsidRDefault="00A9106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36DCC513" w14:textId="77777777" w:rsidR="00A9106B" w:rsidRPr="00D656B5" w:rsidRDefault="00A9106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50024257" w14:textId="77777777" w:rsidR="00A9106B" w:rsidRPr="00D656B5" w:rsidRDefault="00A9106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3) линии отступа от красных линий в целях определения мест допустимого размещения зданий, строений, сооружений;</w:t>
      </w:r>
    </w:p>
    <w:p w14:paraId="08BC6D4D" w14:textId="77777777" w:rsidR="00A9106B" w:rsidRPr="00D656B5" w:rsidRDefault="00A9106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133D6151" w14:textId="77777777" w:rsidR="00A9106B" w:rsidRPr="00D656B5" w:rsidRDefault="00A9106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5) границы публичных сервитутов.</w:t>
      </w:r>
    </w:p>
    <w:p w14:paraId="5050F55F" w14:textId="5FEF96DA"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6.1. </w:t>
      </w:r>
      <w:r w:rsidR="004608E3" w:rsidRPr="00D656B5">
        <w:rPr>
          <w:rFonts w:cs="Times New Roman"/>
          <w:kern w:val="1"/>
          <w:sz w:val="20"/>
          <w:szCs w:val="20"/>
          <w:lang w:eastAsia="ar-SA"/>
        </w:rPr>
        <w:t>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37F4CCFB" w14:textId="77777777" w:rsidR="004608E3"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7. </w:t>
      </w:r>
      <w:r w:rsidR="004608E3" w:rsidRPr="00D656B5">
        <w:rPr>
          <w:rFonts w:cs="Times New Roman"/>
          <w:kern w:val="1"/>
          <w:sz w:val="20"/>
          <w:szCs w:val="20"/>
          <w:lang w:eastAsia="ar-SA"/>
        </w:rPr>
        <w:t>Материалы по обоснованию проекта межевания территории включают в себя чертежи, на которых отображаются:</w:t>
      </w:r>
    </w:p>
    <w:p w14:paraId="58477A11" w14:textId="77777777" w:rsidR="004608E3" w:rsidRPr="00D656B5" w:rsidRDefault="004608E3"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границы существующих земельных участков;</w:t>
      </w:r>
    </w:p>
    <w:p w14:paraId="540E6238" w14:textId="77777777" w:rsidR="004608E3" w:rsidRPr="00D656B5" w:rsidRDefault="004608E3"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2) границы зон с особыми условиями использования территорий;</w:t>
      </w:r>
    </w:p>
    <w:p w14:paraId="56002519" w14:textId="77777777" w:rsidR="004608E3" w:rsidRPr="00D656B5" w:rsidRDefault="004608E3"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3) местоположение существующих объектов капитального строительства;</w:t>
      </w:r>
    </w:p>
    <w:p w14:paraId="2327150E" w14:textId="77777777" w:rsidR="004608E3" w:rsidRPr="00D656B5" w:rsidRDefault="004608E3"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4) границы особо охраняемых природных территорий;</w:t>
      </w:r>
    </w:p>
    <w:p w14:paraId="44003C32" w14:textId="77777777" w:rsidR="004608E3" w:rsidRPr="00D656B5" w:rsidRDefault="004608E3"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5) границы территорий объектов культурного наследия;</w:t>
      </w:r>
    </w:p>
    <w:p w14:paraId="28241CD4" w14:textId="4B8325F5" w:rsidR="00263D42" w:rsidRPr="00D656B5" w:rsidRDefault="004608E3"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0D6C03C8"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8. </w:t>
      </w:r>
      <w:r w:rsidR="004608E3" w:rsidRPr="00D656B5">
        <w:rPr>
          <w:rFonts w:cs="Times New Roman"/>
          <w:kern w:val="1"/>
          <w:sz w:val="20"/>
          <w:szCs w:val="20"/>
          <w:lang w:eastAsia="ar-SA"/>
        </w:rPr>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6497CAFA"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9. </w:t>
      </w:r>
      <w:r w:rsidR="004608E3" w:rsidRPr="00D656B5">
        <w:rPr>
          <w:rFonts w:cs="Times New Roman"/>
          <w:kern w:val="1"/>
          <w:sz w:val="20"/>
          <w:szCs w:val="20"/>
          <w:lang w:eastAsia="ar-SA"/>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1984321"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10. </w:t>
      </w:r>
      <w:r w:rsidR="004608E3" w:rsidRPr="00D656B5">
        <w:rPr>
          <w:rFonts w:cs="Times New Roman"/>
          <w:kern w:val="1"/>
          <w:sz w:val="20"/>
          <w:szCs w:val="20"/>
          <w:lang w:eastAsia="ar-SA"/>
        </w:rPr>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50EB9973"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11. </w:t>
      </w:r>
      <w:r w:rsidR="004608E3" w:rsidRPr="00D656B5">
        <w:rPr>
          <w:rFonts w:cs="Times New Roman"/>
          <w:kern w:val="1"/>
          <w:sz w:val="20"/>
          <w:szCs w:val="20"/>
          <w:lang w:eastAsia="ar-SA"/>
        </w:rPr>
        <w:t>В проекте межевания территории, подготовленном применительно к территории исторического посе</w:t>
      </w:r>
      <w:r w:rsidR="004608E3" w:rsidRPr="00D656B5">
        <w:rPr>
          <w:rFonts w:cs="Times New Roman"/>
          <w:kern w:val="1"/>
          <w:sz w:val="20"/>
          <w:szCs w:val="20"/>
          <w:lang w:eastAsia="ar-SA"/>
        </w:rPr>
        <w:lastRenderedPageBreak/>
        <w:t>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5A104D33"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12. </w:t>
      </w:r>
      <w:r w:rsidR="004608E3" w:rsidRPr="00D656B5">
        <w:rPr>
          <w:rFonts w:cs="Times New Roman"/>
          <w:kern w:val="1"/>
          <w:sz w:val="20"/>
          <w:szCs w:val="20"/>
          <w:lang w:eastAsia="ar-SA"/>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767FF452" w14:textId="77777777" w:rsidR="00263D42" w:rsidRPr="00D656B5" w:rsidRDefault="00263D42" w:rsidP="00F53AB1">
      <w:pPr>
        <w:widowControl w:val="0"/>
        <w:spacing w:after="0" w:line="240" w:lineRule="auto"/>
        <w:ind w:firstLine="680"/>
        <w:jc w:val="both"/>
        <w:rPr>
          <w:rFonts w:cs="Times New Roman"/>
          <w:b/>
          <w:sz w:val="20"/>
          <w:szCs w:val="20"/>
        </w:rPr>
      </w:pPr>
    </w:p>
    <w:p w14:paraId="25CCF6FC" w14:textId="77777777" w:rsidR="00263D42" w:rsidRPr="00D656B5" w:rsidRDefault="00263D42" w:rsidP="00F53AB1">
      <w:pPr>
        <w:pStyle w:val="4"/>
        <w:keepNext w:val="0"/>
        <w:widowControl w:val="0"/>
        <w:jc w:val="both"/>
        <w:rPr>
          <w:b w:val="0"/>
          <w:sz w:val="20"/>
          <w:szCs w:val="20"/>
        </w:rPr>
      </w:pPr>
      <w:bookmarkStart w:id="55" w:name="_Toc181745321"/>
      <w:r w:rsidRPr="00D656B5">
        <w:rPr>
          <w:sz w:val="20"/>
          <w:szCs w:val="20"/>
        </w:rPr>
        <w:t>Статья 25. Особенности подготовки документации по планировке территории.</w:t>
      </w:r>
      <w:bookmarkEnd w:id="55"/>
      <w:r w:rsidRPr="00D656B5">
        <w:rPr>
          <w:sz w:val="20"/>
          <w:szCs w:val="20"/>
        </w:rPr>
        <w:t xml:space="preserve"> </w:t>
      </w:r>
    </w:p>
    <w:p w14:paraId="432BEB80" w14:textId="77777777" w:rsidR="00263D42" w:rsidRPr="00D656B5" w:rsidRDefault="00263D42" w:rsidP="00F53AB1">
      <w:pPr>
        <w:widowControl w:val="0"/>
        <w:spacing w:after="0" w:line="240" w:lineRule="auto"/>
        <w:ind w:firstLine="680"/>
        <w:jc w:val="both"/>
        <w:rPr>
          <w:rFonts w:cs="Times New Roman"/>
          <w:sz w:val="20"/>
          <w:szCs w:val="20"/>
        </w:rPr>
      </w:pPr>
    </w:p>
    <w:p w14:paraId="06F6720F" w14:textId="1B309B6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4608E3" w:rsidRPr="00D656B5">
        <w:rPr>
          <w:rFonts w:cs="Times New Roman"/>
          <w:sz w:val="20"/>
          <w:szCs w:val="20"/>
        </w:rPr>
        <w:t>Решения о подготовке документации по планировке территории принимаются уполномоченными федеральными органами исполнительной власти, исполнительными органами субъекта Российской Федерации, органами местного самоуправления, за исключением случаев, указанных в частях 1.1 и 12.12 настоящей статьи.</w:t>
      </w:r>
    </w:p>
    <w:p w14:paraId="5BB33CEC" w14:textId="77777777" w:rsidR="004608E3"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1.1. </w:t>
      </w:r>
      <w:r w:rsidR="004608E3" w:rsidRPr="00D656B5">
        <w:rPr>
          <w:rStyle w:val="blk"/>
          <w:rFonts w:cs="Times New Roman"/>
          <w:sz w:val="20"/>
          <w:szCs w:val="20"/>
        </w:rPr>
        <w:t>Решения о подготовке документации по планировке территории принимаются самостоятельно:</w:t>
      </w:r>
    </w:p>
    <w:p w14:paraId="2B79C44B" w14:textId="77777777" w:rsidR="004608E3" w:rsidRPr="00D656B5" w:rsidRDefault="004608E3"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1) лицами, с которыми заключены договоры о комплексном развитии территории, операторами комплексного развития территории; </w:t>
      </w:r>
    </w:p>
    <w:p w14:paraId="120F054C" w14:textId="69BB9083"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2) </w:t>
      </w:r>
      <w:r w:rsidR="004608E3" w:rsidRPr="00D656B5">
        <w:rPr>
          <w:rStyle w:val="blk"/>
          <w:rFonts w:cs="Times New Roman"/>
          <w:sz w:val="20"/>
          <w:szCs w:val="20"/>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r w:rsidRPr="00D656B5">
        <w:rPr>
          <w:rStyle w:val="blk"/>
          <w:rFonts w:cs="Times New Roman"/>
          <w:sz w:val="20"/>
          <w:szCs w:val="20"/>
        </w:rPr>
        <w:t>;</w:t>
      </w:r>
    </w:p>
    <w:p w14:paraId="654AFB7D" w14:textId="108E9F40"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3) </w:t>
      </w:r>
      <w:r w:rsidR="004608E3" w:rsidRPr="00D656B5">
        <w:rPr>
          <w:rStyle w:val="blk"/>
          <w:rFonts w:cs="Times New Roman"/>
          <w:sz w:val="20"/>
          <w:szCs w:val="20"/>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r w:rsidRPr="00D656B5">
        <w:rPr>
          <w:rStyle w:val="blk"/>
          <w:rFonts w:cs="Times New Roman"/>
          <w:sz w:val="20"/>
          <w:szCs w:val="20"/>
        </w:rPr>
        <w:t>;</w:t>
      </w:r>
    </w:p>
    <w:p w14:paraId="089EE42C" w14:textId="3D0131B5" w:rsidR="00263D42" w:rsidRPr="00D656B5" w:rsidRDefault="00263D42" w:rsidP="00F53AB1">
      <w:pPr>
        <w:widowControl w:val="0"/>
        <w:spacing w:after="0" w:line="240" w:lineRule="auto"/>
        <w:ind w:firstLine="680"/>
        <w:jc w:val="both"/>
        <w:rPr>
          <w:rFonts w:cs="Times New Roman"/>
          <w:sz w:val="20"/>
          <w:szCs w:val="20"/>
        </w:rPr>
      </w:pPr>
      <w:r w:rsidRPr="00D656B5">
        <w:rPr>
          <w:rStyle w:val="blk"/>
          <w:rFonts w:cs="Times New Roman"/>
          <w:sz w:val="20"/>
          <w:szCs w:val="20"/>
        </w:rPr>
        <w:t xml:space="preserve">4) </w:t>
      </w:r>
      <w:r w:rsidR="00C2539A" w:rsidRPr="00D656B5">
        <w:rPr>
          <w:rStyle w:val="blk"/>
          <w:rFonts w:cs="Times New Roman"/>
          <w:sz w:val="20"/>
          <w:szCs w:val="20"/>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5F9E4EE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1.2. </w:t>
      </w:r>
      <w:r w:rsidR="00C2539A" w:rsidRPr="00D656B5">
        <w:rPr>
          <w:rFonts w:cs="Times New Roman"/>
          <w:sz w:val="20"/>
          <w:szCs w:val="20"/>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3FFECA60"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2. </w:t>
      </w:r>
      <w:r w:rsidR="00C2539A" w:rsidRPr="00D656B5">
        <w:rPr>
          <w:rStyle w:val="blk"/>
          <w:rFonts w:cs="Times New Roman"/>
          <w:sz w:val="20"/>
          <w:szCs w:val="20"/>
        </w:rPr>
        <w:t>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1254087F"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3. </w:t>
      </w:r>
      <w:r w:rsidR="00C2539A" w:rsidRPr="00D656B5">
        <w:rPr>
          <w:rStyle w:val="blk"/>
          <w:rFonts w:cs="Times New Roman"/>
          <w:sz w:val="20"/>
          <w:szCs w:val="20"/>
        </w:rPr>
        <w:t>Уполномоченные исполнительные органы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настоящей статьи.</w:t>
      </w:r>
      <w:r w:rsidRPr="00D656B5">
        <w:rPr>
          <w:rStyle w:val="blk"/>
          <w:rFonts w:cs="Times New Roman"/>
          <w:sz w:val="20"/>
          <w:szCs w:val="20"/>
        </w:rPr>
        <w:t xml:space="preserve"> </w:t>
      </w:r>
    </w:p>
    <w:p w14:paraId="3A8EAA4A" w14:textId="0CAFC36A"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3.1. </w:t>
      </w:r>
      <w:r w:rsidR="00C2539A" w:rsidRPr="00D656B5">
        <w:rPr>
          <w:rStyle w:val="blk"/>
          <w:rFonts w:cs="Times New Roman"/>
          <w:sz w:val="20"/>
          <w:szCs w:val="20"/>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исполнительным органом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исполнительному органу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исполнительными органами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0E27BA25" w14:textId="750684B6"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3.2. </w:t>
      </w:r>
      <w:r w:rsidR="00C2539A" w:rsidRPr="00D656B5">
        <w:rPr>
          <w:rStyle w:val="blk"/>
          <w:rFonts w:cs="Times New Roman"/>
          <w:sz w:val="20"/>
          <w:szCs w:val="20"/>
        </w:rPr>
        <w:t xml:space="preserve">В случае отказа в согласовании документации по планировке территории одного или нескольких исполнительных органов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w:t>
      </w:r>
      <w:r w:rsidR="00C2539A" w:rsidRPr="00D656B5">
        <w:rPr>
          <w:rStyle w:val="blk"/>
          <w:rFonts w:cs="Times New Roman"/>
          <w:sz w:val="20"/>
          <w:szCs w:val="20"/>
        </w:rPr>
        <w:lastRenderedPageBreak/>
        <w:t>Правительством Российской Федерации.</w:t>
      </w:r>
    </w:p>
    <w:p w14:paraId="251CC814" w14:textId="0630C492"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4. </w:t>
      </w:r>
      <w:r w:rsidR="00C2539A" w:rsidRPr="00D656B5">
        <w:rPr>
          <w:rStyle w:val="blk"/>
          <w:rFonts w:cs="Times New Roman"/>
          <w:sz w:val="20"/>
          <w:szCs w:val="20"/>
        </w:rPr>
        <w:t>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6FCD3F9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4.1. </w:t>
      </w:r>
      <w:r w:rsidR="00C2539A" w:rsidRPr="00D656B5">
        <w:rPr>
          <w:rFonts w:cs="Times New Roman"/>
          <w:sz w:val="20"/>
          <w:szCs w:val="20"/>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61924549" w14:textId="1E3DDE4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4.2. </w:t>
      </w:r>
      <w:r w:rsidR="00C2539A" w:rsidRPr="00D656B5">
        <w:rPr>
          <w:rFonts w:cs="Times New Roman"/>
          <w:sz w:val="20"/>
          <w:szCs w:val="20"/>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исполнительным органом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1C1CE063"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5. </w:t>
      </w:r>
      <w:r w:rsidR="00C2539A" w:rsidRPr="00D656B5">
        <w:rPr>
          <w:rStyle w:val="blk"/>
          <w:rFonts w:cs="Times New Roman"/>
          <w:sz w:val="20"/>
          <w:szCs w:val="20"/>
        </w:rPr>
        <w:t>Органы местного самоуправления поселения, органы местного самоуправления муниципального округа,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11A62604" w14:textId="5F8AEC9A"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5.1. </w:t>
      </w:r>
      <w:r w:rsidR="00C2539A" w:rsidRPr="00D656B5">
        <w:rPr>
          <w:rStyle w:val="blk"/>
          <w:rFonts w:cs="Times New Roman"/>
          <w:sz w:val="20"/>
          <w:szCs w:val="20"/>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2E0D1B9B" w14:textId="40D0727B" w:rsidR="00263D42" w:rsidRPr="00D656B5" w:rsidRDefault="00263D42" w:rsidP="00F53AB1">
      <w:pPr>
        <w:widowControl w:val="0"/>
        <w:spacing w:after="0" w:line="240" w:lineRule="auto"/>
        <w:ind w:firstLine="680"/>
        <w:jc w:val="both"/>
        <w:rPr>
          <w:rStyle w:val="blk"/>
          <w:rFonts w:cs="Times New Roman"/>
          <w:sz w:val="20"/>
          <w:szCs w:val="20"/>
        </w:rPr>
      </w:pPr>
      <w:r w:rsidRPr="00D656B5">
        <w:rPr>
          <w:rStyle w:val="blk"/>
          <w:rFonts w:cs="Times New Roman"/>
          <w:sz w:val="20"/>
          <w:szCs w:val="20"/>
        </w:rPr>
        <w:t xml:space="preserve">5.2. </w:t>
      </w:r>
      <w:r w:rsidR="00C2539A" w:rsidRPr="00D656B5">
        <w:rPr>
          <w:rStyle w:val="blk"/>
          <w:rFonts w:cs="Times New Roman"/>
          <w:sz w:val="20"/>
          <w:szCs w:val="20"/>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5A359387" w14:textId="77777777" w:rsidR="00E04387"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E04387" w:rsidRPr="00D656B5">
        <w:rPr>
          <w:rFonts w:cs="Times New Roman"/>
          <w:sz w:val="20"/>
          <w:szCs w:val="20"/>
        </w:rPr>
        <w:t xml:space="preserve">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муниципального округа, городского округа в областях, указанных в пункте 1 части </w:t>
      </w:r>
      <w:r w:rsidR="00E04387" w:rsidRPr="00D656B5">
        <w:rPr>
          <w:rFonts w:cs="Times New Roman"/>
          <w:sz w:val="20"/>
          <w:szCs w:val="20"/>
        </w:rPr>
        <w:lastRenderedPageBreak/>
        <w:t xml:space="preserve">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муниципальных округов, городских округов в областях, указанных в пункте 1 части 5 статьи 23 Градостроительного кодекса Российской Федерации. </w:t>
      </w:r>
    </w:p>
    <w:p w14:paraId="490C20C2" w14:textId="3C14B3B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7. </w:t>
      </w:r>
      <w:r w:rsidR="00E04387" w:rsidRPr="00D656B5">
        <w:rPr>
          <w:rFonts w:cs="Times New Roman"/>
          <w:sz w:val="20"/>
          <w:szCs w:val="20"/>
        </w:rPr>
        <w:t>В случае принятия решения о подготовке документации по планировке территории уполномоченный федеральный орган исполнительной власти, исполнительный орган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14:paraId="71518412" w14:textId="5B8BA67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8. </w:t>
      </w:r>
      <w:r w:rsidR="00E04387" w:rsidRPr="00D656B5">
        <w:rPr>
          <w:rFonts w:cs="Times New Roman"/>
          <w:sz w:val="20"/>
          <w:szCs w:val="20"/>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3B04F21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8.1. </w:t>
      </w:r>
      <w:r w:rsidR="00692C9C" w:rsidRPr="00D656B5">
        <w:rPr>
          <w:rFonts w:cs="Times New Roman"/>
          <w:sz w:val="20"/>
          <w:szCs w:val="20"/>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4A5CCAE1" w14:textId="79806B62" w:rsidR="00263D42" w:rsidRPr="00D656B5" w:rsidRDefault="00692C9C"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263D42" w:rsidRPr="00D656B5">
        <w:rPr>
          <w:rFonts w:cs="Times New Roman"/>
          <w:sz w:val="20"/>
          <w:szCs w:val="20"/>
        </w:rPr>
        <w:t xml:space="preserve">. </w:t>
      </w:r>
      <w:r w:rsidR="008A713A" w:rsidRPr="00D656B5">
        <w:rPr>
          <w:rFonts w:cs="Times New Roman"/>
          <w:sz w:val="20"/>
          <w:szCs w:val="20"/>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9.2 настоящей статьи.</w:t>
      </w:r>
    </w:p>
    <w:p w14:paraId="64DFE93C" w14:textId="6895C73C" w:rsidR="00263D42" w:rsidRPr="00D656B5" w:rsidRDefault="008A713A"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263D42" w:rsidRPr="00D656B5">
        <w:rPr>
          <w:rFonts w:cs="Times New Roman"/>
          <w:sz w:val="20"/>
          <w:szCs w:val="20"/>
        </w:rPr>
        <w:t xml:space="preserve">.1. </w:t>
      </w:r>
      <w:r w:rsidR="007D259C" w:rsidRPr="00D656B5">
        <w:rPr>
          <w:rFonts w:cs="Times New Roman"/>
          <w:sz w:val="20"/>
          <w:szCs w:val="20"/>
        </w:rPr>
        <w:t>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9 настоящей статьи, и направляют такую документацию для утверждения соответственно в уполномоченные федеральные органы исполнительной власти, исполнительные органы субъекта Российской Федерации, органы местного самоуправления, указанные в частях 2 - 5.2 настоящей статьи.</w:t>
      </w:r>
    </w:p>
    <w:p w14:paraId="7D039848" w14:textId="19DB9553" w:rsidR="00263D42" w:rsidRPr="00D656B5" w:rsidRDefault="00CD757B"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263D42" w:rsidRPr="00D656B5">
        <w:rPr>
          <w:rFonts w:cs="Times New Roman"/>
          <w:sz w:val="20"/>
          <w:szCs w:val="20"/>
        </w:rPr>
        <w:t xml:space="preserve">.2. </w:t>
      </w:r>
      <w:r w:rsidRPr="00D656B5">
        <w:rPr>
          <w:rFonts w:cs="Times New Roman"/>
          <w:sz w:val="20"/>
          <w:szCs w:val="20"/>
        </w:rPr>
        <w:t>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такими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и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0DF5FB2B" w14:textId="56A8B3D5" w:rsidR="00263D42" w:rsidRPr="00D656B5" w:rsidRDefault="003C4B91"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263D42" w:rsidRPr="00D656B5">
        <w:rPr>
          <w:rFonts w:cs="Times New Roman"/>
          <w:sz w:val="20"/>
          <w:szCs w:val="20"/>
        </w:rPr>
        <w:t xml:space="preserve">.3. </w:t>
      </w:r>
      <w:r w:rsidRPr="00D656B5">
        <w:rPr>
          <w:rFonts w:cs="Times New Roman"/>
          <w:sz w:val="20"/>
          <w:szCs w:val="20"/>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r w:rsidR="00263D42" w:rsidRPr="00D656B5">
        <w:rPr>
          <w:rFonts w:cs="Times New Roman"/>
          <w:sz w:val="20"/>
          <w:szCs w:val="20"/>
        </w:rPr>
        <w:t>.</w:t>
      </w:r>
    </w:p>
    <w:p w14:paraId="30B16196" w14:textId="2089BB33" w:rsidR="00263D42" w:rsidRPr="00D656B5" w:rsidRDefault="00577203" w:rsidP="00F53AB1">
      <w:pPr>
        <w:widowControl w:val="0"/>
        <w:spacing w:after="0" w:line="240" w:lineRule="auto"/>
        <w:ind w:firstLine="680"/>
        <w:jc w:val="both"/>
        <w:rPr>
          <w:rFonts w:cs="Times New Roman"/>
          <w:sz w:val="20"/>
          <w:szCs w:val="20"/>
        </w:rPr>
      </w:pPr>
      <w:r w:rsidRPr="00D656B5">
        <w:rPr>
          <w:rFonts w:cs="Times New Roman"/>
          <w:sz w:val="20"/>
          <w:szCs w:val="20"/>
        </w:rPr>
        <w:t>10</w:t>
      </w:r>
      <w:r w:rsidR="00263D42" w:rsidRPr="00D656B5">
        <w:rPr>
          <w:rFonts w:cs="Times New Roman"/>
          <w:sz w:val="20"/>
          <w:szCs w:val="20"/>
        </w:rPr>
        <w:t xml:space="preserve">. </w:t>
      </w:r>
      <w:r w:rsidRPr="00D656B5">
        <w:rPr>
          <w:rFonts w:cs="Times New Roman"/>
          <w:sz w:val="20"/>
          <w:szCs w:val="20"/>
        </w:rPr>
        <w:t>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w:t>
      </w:r>
      <w:r w:rsidRPr="00D656B5">
        <w:rPr>
          <w:rFonts w:cs="Times New Roman"/>
          <w:sz w:val="20"/>
          <w:szCs w:val="20"/>
        </w:rPr>
        <w:lastRenderedPageBreak/>
        <w:t>риального планирования субъекта Российской Федерации, документами территориального планирования муниципального района.</w:t>
      </w:r>
    </w:p>
    <w:p w14:paraId="1FF97D7A" w14:textId="295681A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1C345D" w:rsidRPr="00D656B5">
        <w:rPr>
          <w:rFonts w:cs="Times New Roman"/>
          <w:sz w:val="20"/>
          <w:szCs w:val="20"/>
        </w:rPr>
        <w:t>1</w:t>
      </w:r>
      <w:r w:rsidRPr="00D656B5">
        <w:rPr>
          <w:rFonts w:cs="Times New Roman"/>
          <w:sz w:val="20"/>
          <w:szCs w:val="20"/>
        </w:rPr>
        <w:t xml:space="preserve">. </w:t>
      </w:r>
      <w:r w:rsidR="001C345D" w:rsidRPr="00D656B5">
        <w:rPr>
          <w:rFonts w:cs="Times New Roman"/>
          <w:sz w:val="20"/>
          <w:szCs w:val="20"/>
        </w:rPr>
        <w:t>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0BFD50C2" w:rsidR="00263D42" w:rsidRPr="00D656B5" w:rsidRDefault="001C345D" w:rsidP="00F53AB1">
      <w:pPr>
        <w:widowControl w:val="0"/>
        <w:spacing w:after="0" w:line="240" w:lineRule="auto"/>
        <w:ind w:firstLine="680"/>
        <w:jc w:val="both"/>
        <w:rPr>
          <w:rFonts w:cs="Times New Roman"/>
          <w:sz w:val="20"/>
          <w:szCs w:val="20"/>
        </w:rPr>
      </w:pPr>
      <w:r w:rsidRPr="00D656B5">
        <w:rPr>
          <w:rFonts w:cs="Times New Roman"/>
          <w:sz w:val="20"/>
          <w:szCs w:val="20"/>
        </w:rPr>
        <w:t>11</w:t>
      </w:r>
      <w:r w:rsidR="00263D42" w:rsidRPr="00D656B5">
        <w:rPr>
          <w:rFonts w:cs="Times New Roman"/>
          <w:sz w:val="20"/>
          <w:szCs w:val="20"/>
        </w:rPr>
        <w:t xml:space="preserve">.1. </w:t>
      </w:r>
      <w:r w:rsidRPr="00D656B5">
        <w:rPr>
          <w:rFonts w:cs="Times New Roman"/>
          <w:sz w:val="20"/>
          <w:szCs w:val="20"/>
        </w:rPr>
        <w:t>Уполномоченные исполнительные органы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Российской</w:t>
      </w:r>
      <w:r w:rsidRPr="00D656B5">
        <w:rPr>
          <w:rFonts w:cs="Times New Roman"/>
          <w:sz w:val="20"/>
          <w:szCs w:val="20"/>
        </w:rPr>
        <w:tab/>
        <w:t xml:space="preserve"> Федерации, об утверждении такой документации или о направлении ее на доработку.</w:t>
      </w:r>
    </w:p>
    <w:p w14:paraId="219ACC97" w14:textId="1AE07A2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1C345D" w:rsidRPr="00D656B5">
        <w:rPr>
          <w:rFonts w:cs="Times New Roman"/>
          <w:sz w:val="20"/>
          <w:szCs w:val="20"/>
        </w:rPr>
        <w:t>1</w:t>
      </w:r>
      <w:r w:rsidRPr="00D656B5">
        <w:rPr>
          <w:rFonts w:cs="Times New Roman"/>
          <w:sz w:val="20"/>
          <w:szCs w:val="20"/>
        </w:rPr>
        <w:t>.</w:t>
      </w:r>
      <w:r w:rsidR="001C345D" w:rsidRPr="00D656B5">
        <w:rPr>
          <w:rFonts w:cs="Times New Roman"/>
          <w:sz w:val="20"/>
          <w:szCs w:val="20"/>
        </w:rPr>
        <w:t>2</w:t>
      </w:r>
      <w:r w:rsidRPr="00D656B5">
        <w:rPr>
          <w:rFonts w:cs="Times New Roman"/>
          <w:sz w:val="20"/>
          <w:szCs w:val="20"/>
        </w:rPr>
        <w:t xml:space="preserve">. </w:t>
      </w:r>
      <w:r w:rsidR="001C345D" w:rsidRPr="00D656B5">
        <w:rPr>
          <w:rFonts w:cs="Times New Roman"/>
          <w:sz w:val="20"/>
          <w:szCs w:val="20"/>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B77FAF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1476CD" w:rsidRPr="00D656B5">
        <w:rPr>
          <w:rFonts w:cs="Times New Roman"/>
          <w:sz w:val="20"/>
          <w:szCs w:val="20"/>
        </w:rPr>
        <w:t>1</w:t>
      </w:r>
      <w:r w:rsidRPr="00D656B5">
        <w:rPr>
          <w:rFonts w:cs="Times New Roman"/>
          <w:sz w:val="20"/>
          <w:szCs w:val="20"/>
        </w:rPr>
        <w:t>.</w:t>
      </w:r>
      <w:r w:rsidR="001476CD" w:rsidRPr="00D656B5">
        <w:rPr>
          <w:rFonts w:cs="Times New Roman"/>
          <w:sz w:val="20"/>
          <w:szCs w:val="20"/>
        </w:rPr>
        <w:t>3</w:t>
      </w:r>
      <w:r w:rsidRPr="00D656B5">
        <w:rPr>
          <w:rFonts w:cs="Times New Roman"/>
          <w:sz w:val="20"/>
          <w:szCs w:val="20"/>
        </w:rPr>
        <w:t xml:space="preserve">. </w:t>
      </w:r>
      <w:r w:rsidR="001476CD" w:rsidRPr="00D656B5">
        <w:rPr>
          <w:rFonts w:cs="Times New Roman"/>
          <w:sz w:val="20"/>
          <w:szCs w:val="20"/>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w:t>
      </w:r>
      <w:r w:rsidR="00650216" w:rsidRPr="00D656B5">
        <w:rPr>
          <w:rFonts w:cs="Times New Roman"/>
          <w:sz w:val="20"/>
          <w:szCs w:val="20"/>
        </w:rPr>
        <w:t>18</w:t>
      </w:r>
      <w:r w:rsidR="001476CD" w:rsidRPr="00D656B5">
        <w:rPr>
          <w:rFonts w:cs="Times New Roman"/>
          <w:sz w:val="20"/>
          <w:szCs w:val="20"/>
        </w:rPr>
        <w:t xml:space="preserve">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r w:rsidRPr="00D656B5">
        <w:rPr>
          <w:rFonts w:cs="Times New Roman"/>
          <w:sz w:val="20"/>
          <w:szCs w:val="20"/>
        </w:rPr>
        <w:t>.</w:t>
      </w:r>
    </w:p>
    <w:p w14:paraId="152E3750" w14:textId="232463E1" w:rsidR="00263D42" w:rsidRPr="00D656B5" w:rsidRDefault="001476CD" w:rsidP="00F53AB1">
      <w:pPr>
        <w:widowControl w:val="0"/>
        <w:spacing w:after="0" w:line="240" w:lineRule="auto"/>
        <w:ind w:firstLine="680"/>
        <w:jc w:val="both"/>
        <w:rPr>
          <w:rFonts w:cs="Times New Roman"/>
          <w:sz w:val="20"/>
          <w:szCs w:val="20"/>
        </w:rPr>
      </w:pPr>
      <w:r w:rsidRPr="00D656B5">
        <w:rPr>
          <w:rFonts w:cs="Times New Roman"/>
          <w:sz w:val="20"/>
          <w:szCs w:val="20"/>
        </w:rPr>
        <w:t>11</w:t>
      </w:r>
      <w:r w:rsidR="00263D42" w:rsidRPr="00D656B5">
        <w:rPr>
          <w:rFonts w:cs="Times New Roman"/>
          <w:sz w:val="20"/>
          <w:szCs w:val="20"/>
        </w:rPr>
        <w:t>.</w:t>
      </w:r>
      <w:r w:rsidRPr="00D656B5">
        <w:rPr>
          <w:rFonts w:cs="Times New Roman"/>
          <w:sz w:val="20"/>
          <w:szCs w:val="20"/>
        </w:rPr>
        <w:t>4</w:t>
      </w:r>
      <w:r w:rsidR="00263D42" w:rsidRPr="00D656B5">
        <w:rPr>
          <w:rFonts w:cs="Times New Roman"/>
          <w:sz w:val="20"/>
          <w:szCs w:val="20"/>
        </w:rPr>
        <w:t xml:space="preserve">. </w:t>
      </w:r>
      <w:r w:rsidRPr="00D656B5">
        <w:rPr>
          <w:rFonts w:cs="Times New Roman"/>
          <w:sz w:val="20"/>
          <w:szCs w:val="20"/>
        </w:rPr>
        <w:t>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9 настоящей статьи, такими органами не представлены возражения относительно данного проекта планировки, он считается согласованным.</w:t>
      </w:r>
    </w:p>
    <w:p w14:paraId="290CAA7E" w14:textId="3637A51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1476CD" w:rsidRPr="00D656B5">
        <w:rPr>
          <w:rFonts w:cs="Times New Roman"/>
          <w:sz w:val="20"/>
          <w:szCs w:val="20"/>
        </w:rPr>
        <w:t>1</w:t>
      </w:r>
      <w:r w:rsidRPr="00D656B5">
        <w:rPr>
          <w:rFonts w:cs="Times New Roman"/>
          <w:sz w:val="20"/>
          <w:szCs w:val="20"/>
        </w:rPr>
        <w:t>.</w:t>
      </w:r>
      <w:r w:rsidR="001476CD" w:rsidRPr="00D656B5">
        <w:rPr>
          <w:rFonts w:cs="Times New Roman"/>
          <w:sz w:val="20"/>
          <w:szCs w:val="20"/>
        </w:rPr>
        <w:t>5</w:t>
      </w:r>
      <w:r w:rsidRPr="00D656B5">
        <w:rPr>
          <w:rFonts w:cs="Times New Roman"/>
          <w:sz w:val="20"/>
          <w:szCs w:val="20"/>
        </w:rPr>
        <w:t xml:space="preserve">. </w:t>
      </w:r>
      <w:r w:rsidR="001476CD" w:rsidRPr="00D656B5">
        <w:rPr>
          <w:rFonts w:cs="Times New Roman"/>
          <w:sz w:val="20"/>
          <w:szCs w:val="20"/>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0D56D2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1476CD" w:rsidRPr="00D656B5">
        <w:rPr>
          <w:rFonts w:cs="Times New Roman"/>
          <w:sz w:val="20"/>
          <w:szCs w:val="20"/>
        </w:rPr>
        <w:t>1</w:t>
      </w:r>
      <w:r w:rsidRPr="00D656B5">
        <w:rPr>
          <w:rFonts w:cs="Times New Roman"/>
          <w:sz w:val="20"/>
          <w:szCs w:val="20"/>
        </w:rPr>
        <w:t>.</w:t>
      </w:r>
      <w:r w:rsidR="001476CD" w:rsidRPr="00D656B5">
        <w:rPr>
          <w:rFonts w:cs="Times New Roman"/>
          <w:sz w:val="20"/>
          <w:szCs w:val="20"/>
        </w:rPr>
        <w:t>6</w:t>
      </w:r>
      <w:r w:rsidRPr="00D656B5">
        <w:rPr>
          <w:rFonts w:cs="Times New Roman"/>
          <w:sz w:val="20"/>
          <w:szCs w:val="20"/>
        </w:rPr>
        <w:t xml:space="preserve">. </w:t>
      </w:r>
      <w:r w:rsidR="001476CD" w:rsidRPr="00D656B5">
        <w:rPr>
          <w:rFonts w:cs="Times New Roman"/>
          <w:sz w:val="20"/>
          <w:szCs w:val="20"/>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исполнительным органом субъекта Российской Федерации, уполномоченным органом местного самоуправления </w:t>
      </w:r>
      <w:r w:rsidR="001476CD" w:rsidRPr="00D656B5">
        <w:rPr>
          <w:rFonts w:cs="Times New Roman"/>
          <w:sz w:val="20"/>
          <w:szCs w:val="20"/>
        </w:rPr>
        <w:lastRenderedPageBreak/>
        <w:t xml:space="preserve">муниципального района, до ее утверждения подлежит согласованию с главой такого поселения, главой такого муниципального округа, главой такого городского округа, за исключением случая, предусмотренного частью </w:t>
      </w:r>
      <w:r w:rsidR="00650216" w:rsidRPr="00D656B5">
        <w:rPr>
          <w:rFonts w:cs="Times New Roman"/>
          <w:sz w:val="20"/>
          <w:szCs w:val="20"/>
        </w:rPr>
        <w:t>18</w:t>
      </w:r>
      <w:r w:rsidR="001476CD" w:rsidRPr="00D656B5">
        <w:rPr>
          <w:rFonts w:cs="Times New Roman"/>
          <w:sz w:val="20"/>
          <w:szCs w:val="20"/>
        </w:rPr>
        <w:t xml:space="preserve">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5FF59FE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F776BD" w:rsidRPr="00D656B5">
        <w:rPr>
          <w:rFonts w:cs="Times New Roman"/>
          <w:sz w:val="20"/>
          <w:szCs w:val="20"/>
        </w:rPr>
        <w:t>1</w:t>
      </w:r>
      <w:r w:rsidRPr="00D656B5">
        <w:rPr>
          <w:rFonts w:cs="Times New Roman"/>
          <w:sz w:val="20"/>
          <w:szCs w:val="20"/>
        </w:rPr>
        <w:t>.</w:t>
      </w:r>
      <w:r w:rsidR="00F776BD" w:rsidRPr="00D656B5">
        <w:rPr>
          <w:rFonts w:cs="Times New Roman"/>
          <w:sz w:val="20"/>
          <w:szCs w:val="20"/>
        </w:rPr>
        <w:t>7</w:t>
      </w:r>
      <w:r w:rsidRPr="00D656B5">
        <w:rPr>
          <w:rFonts w:cs="Times New Roman"/>
          <w:sz w:val="20"/>
          <w:szCs w:val="20"/>
        </w:rPr>
        <w:t xml:space="preserve">. </w:t>
      </w:r>
      <w:r w:rsidR="00F776BD" w:rsidRPr="00D656B5">
        <w:rPr>
          <w:rFonts w:cs="Times New Roman"/>
          <w:sz w:val="20"/>
          <w:szCs w:val="20"/>
        </w:rPr>
        <w:t>В течение пятнадцати рабочих дней со дня получения указанной в части 11.6 настоящей статьи документации по планировке территории глава поселения, глава муниципального округа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376F799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F776BD" w:rsidRPr="00D656B5">
        <w:rPr>
          <w:rFonts w:cs="Times New Roman"/>
          <w:sz w:val="20"/>
          <w:szCs w:val="20"/>
        </w:rPr>
        <w:t>несоответствие планируемого размещения объектов, указанных в части 11.6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r w:rsidRPr="00D656B5">
        <w:rPr>
          <w:rFonts w:cs="Times New Roman"/>
          <w:sz w:val="20"/>
          <w:szCs w:val="20"/>
        </w:rPr>
        <w:t>;</w:t>
      </w:r>
    </w:p>
    <w:p w14:paraId="06251933" w14:textId="4F2571D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D66F1A" w:rsidRPr="00D656B5">
        <w:rPr>
          <w:rFonts w:cs="Times New Roman"/>
          <w:sz w:val="20"/>
          <w:szCs w:val="20"/>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r w:rsidRPr="00D656B5">
        <w:rPr>
          <w:rFonts w:cs="Times New Roman"/>
          <w:sz w:val="20"/>
          <w:szCs w:val="20"/>
        </w:rPr>
        <w:t>.</w:t>
      </w:r>
    </w:p>
    <w:p w14:paraId="58447312" w14:textId="2788CB9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D66F1A" w:rsidRPr="00D656B5">
        <w:rPr>
          <w:rFonts w:cs="Times New Roman"/>
          <w:sz w:val="20"/>
          <w:szCs w:val="20"/>
        </w:rPr>
        <w:t>1</w:t>
      </w:r>
      <w:r w:rsidRPr="00D656B5">
        <w:rPr>
          <w:rFonts w:cs="Times New Roman"/>
          <w:sz w:val="20"/>
          <w:szCs w:val="20"/>
        </w:rPr>
        <w:t>.</w:t>
      </w:r>
      <w:r w:rsidR="00D66F1A" w:rsidRPr="00D656B5">
        <w:rPr>
          <w:rFonts w:cs="Times New Roman"/>
          <w:sz w:val="20"/>
          <w:szCs w:val="20"/>
        </w:rPr>
        <w:t>8</w:t>
      </w:r>
      <w:r w:rsidRPr="00D656B5">
        <w:rPr>
          <w:rFonts w:cs="Times New Roman"/>
          <w:sz w:val="20"/>
          <w:szCs w:val="20"/>
        </w:rPr>
        <w:t xml:space="preserve">. </w:t>
      </w:r>
      <w:r w:rsidR="00D66F1A" w:rsidRPr="00D656B5">
        <w:rPr>
          <w:rFonts w:cs="Times New Roman"/>
          <w:sz w:val="20"/>
          <w:szCs w:val="20"/>
        </w:rPr>
        <w:t>В случае, если по истечении пятнадцати рабочих дней с момента поступления главе поселения, главе муниципального округа или главе городского округа предусмотренной частью 11.6 настоящей статьи документации по планировке территории такими главой поселения, главой муниципального округа или главой городского округа не направлен предусмотренный частью 11.7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r w:rsidRPr="00D656B5">
        <w:rPr>
          <w:rFonts w:cs="Times New Roman"/>
          <w:sz w:val="20"/>
          <w:szCs w:val="20"/>
        </w:rPr>
        <w:t>.</w:t>
      </w:r>
    </w:p>
    <w:p w14:paraId="54FF668F" w14:textId="138504D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D66F1A" w:rsidRPr="00D656B5">
        <w:rPr>
          <w:rFonts w:cs="Times New Roman"/>
          <w:sz w:val="20"/>
          <w:szCs w:val="20"/>
        </w:rPr>
        <w:t>1</w:t>
      </w:r>
      <w:r w:rsidRPr="00D656B5">
        <w:rPr>
          <w:rFonts w:cs="Times New Roman"/>
          <w:sz w:val="20"/>
          <w:szCs w:val="20"/>
        </w:rPr>
        <w:t>.</w:t>
      </w:r>
      <w:r w:rsidR="00D66F1A" w:rsidRPr="00D656B5">
        <w:rPr>
          <w:rFonts w:cs="Times New Roman"/>
          <w:sz w:val="20"/>
          <w:szCs w:val="20"/>
        </w:rPr>
        <w:t>9</w:t>
      </w:r>
      <w:r w:rsidRPr="00D656B5">
        <w:rPr>
          <w:rFonts w:cs="Times New Roman"/>
          <w:sz w:val="20"/>
          <w:szCs w:val="20"/>
        </w:rPr>
        <w:t xml:space="preserve">. </w:t>
      </w:r>
      <w:r w:rsidR="00D66F1A" w:rsidRPr="00D656B5">
        <w:rPr>
          <w:rFonts w:cs="Times New Roman"/>
          <w:sz w:val="20"/>
          <w:szCs w:val="20"/>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proofErr w:type="spellStart"/>
      <w:r w:rsidR="00D66F1A" w:rsidRPr="00D656B5">
        <w:rPr>
          <w:rFonts w:cs="Times New Roman"/>
          <w:sz w:val="20"/>
          <w:szCs w:val="20"/>
        </w:rPr>
        <w:t>неухудшения</w:t>
      </w:r>
      <w:proofErr w:type="spellEnd"/>
      <w:r w:rsidR="00D66F1A" w:rsidRPr="00D656B5">
        <w:rPr>
          <w:rFonts w:cs="Times New Roman"/>
          <w:sz w:val="20"/>
          <w:szCs w:val="20"/>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r w:rsidRPr="00D656B5">
        <w:rPr>
          <w:rFonts w:cs="Times New Roman"/>
          <w:sz w:val="20"/>
          <w:szCs w:val="20"/>
        </w:rPr>
        <w:t>.</w:t>
      </w:r>
    </w:p>
    <w:p w14:paraId="650E60CD" w14:textId="0E5A02BC" w:rsidR="00263D42" w:rsidRPr="00D656B5" w:rsidRDefault="006310E4" w:rsidP="00F53AB1">
      <w:pPr>
        <w:widowControl w:val="0"/>
        <w:spacing w:after="0" w:line="240" w:lineRule="auto"/>
        <w:ind w:firstLine="680"/>
        <w:jc w:val="both"/>
        <w:rPr>
          <w:rFonts w:cs="Times New Roman"/>
          <w:sz w:val="20"/>
          <w:szCs w:val="20"/>
        </w:rPr>
      </w:pPr>
      <w:r w:rsidRPr="00D656B5">
        <w:rPr>
          <w:rFonts w:cs="Times New Roman"/>
          <w:sz w:val="20"/>
          <w:szCs w:val="20"/>
        </w:rPr>
        <w:t>11</w:t>
      </w:r>
      <w:r w:rsidR="00263D42" w:rsidRPr="00D656B5">
        <w:rPr>
          <w:rFonts w:cs="Times New Roman"/>
          <w:sz w:val="20"/>
          <w:szCs w:val="20"/>
        </w:rPr>
        <w:t>.1</w:t>
      </w:r>
      <w:r w:rsidRPr="00D656B5">
        <w:rPr>
          <w:rFonts w:cs="Times New Roman"/>
          <w:sz w:val="20"/>
          <w:szCs w:val="20"/>
        </w:rPr>
        <w:t>0</w:t>
      </w:r>
      <w:r w:rsidR="00263D42" w:rsidRPr="00D656B5">
        <w:rPr>
          <w:rFonts w:cs="Times New Roman"/>
          <w:sz w:val="20"/>
          <w:szCs w:val="20"/>
        </w:rPr>
        <w:t xml:space="preserve">. </w:t>
      </w:r>
      <w:r w:rsidR="005A75ED" w:rsidRPr="00D656B5">
        <w:rPr>
          <w:rFonts w:cs="Times New Roman"/>
          <w:sz w:val="20"/>
          <w:szCs w:val="20"/>
        </w:rPr>
        <w:t>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r w:rsidR="00263D42" w:rsidRPr="00D656B5">
        <w:rPr>
          <w:rFonts w:cs="Times New Roman"/>
          <w:sz w:val="20"/>
          <w:szCs w:val="20"/>
        </w:rPr>
        <w:t>.</w:t>
      </w:r>
    </w:p>
    <w:p w14:paraId="73A4850A" w14:textId="514F2C1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B716C2" w:rsidRPr="00D656B5">
        <w:rPr>
          <w:rFonts w:cs="Times New Roman"/>
          <w:sz w:val="20"/>
          <w:szCs w:val="20"/>
        </w:rPr>
        <w:t>1</w:t>
      </w:r>
      <w:r w:rsidRPr="00D656B5">
        <w:rPr>
          <w:rFonts w:cs="Times New Roman"/>
          <w:sz w:val="20"/>
          <w:szCs w:val="20"/>
        </w:rPr>
        <w:t>.1</w:t>
      </w:r>
      <w:r w:rsidR="00B716C2" w:rsidRPr="00D656B5">
        <w:rPr>
          <w:rFonts w:cs="Times New Roman"/>
          <w:sz w:val="20"/>
          <w:szCs w:val="20"/>
        </w:rPr>
        <w:t>1</w:t>
      </w:r>
      <w:r w:rsidRPr="00D656B5">
        <w:rPr>
          <w:rFonts w:cs="Times New Roman"/>
          <w:sz w:val="20"/>
          <w:szCs w:val="20"/>
        </w:rPr>
        <w:t xml:space="preserve">. </w:t>
      </w:r>
      <w:r w:rsidR="00B716C2" w:rsidRPr="00D656B5">
        <w:rPr>
          <w:rFonts w:cs="Times New Roman"/>
          <w:sz w:val="20"/>
          <w:szCs w:val="20"/>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w:t>
      </w:r>
      <w:r w:rsidR="00650216" w:rsidRPr="00D656B5">
        <w:rPr>
          <w:rFonts w:cs="Times New Roman"/>
          <w:sz w:val="20"/>
          <w:szCs w:val="20"/>
        </w:rPr>
        <w:t>18</w:t>
      </w:r>
      <w:r w:rsidR="00B716C2" w:rsidRPr="00D656B5">
        <w:rPr>
          <w:rFonts w:cs="Times New Roman"/>
          <w:sz w:val="20"/>
          <w:szCs w:val="20"/>
        </w:rP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r w:rsidRPr="00D656B5">
        <w:rPr>
          <w:rFonts w:cs="Times New Roman"/>
          <w:sz w:val="20"/>
          <w:szCs w:val="20"/>
        </w:rPr>
        <w:t>.</w:t>
      </w:r>
    </w:p>
    <w:p w14:paraId="0990D868" w14:textId="795A9D04" w:rsidR="00263D42" w:rsidRPr="00D656B5" w:rsidRDefault="002B40C7" w:rsidP="00F53AB1">
      <w:pPr>
        <w:widowControl w:val="0"/>
        <w:spacing w:after="0" w:line="240" w:lineRule="auto"/>
        <w:ind w:firstLine="680"/>
        <w:jc w:val="both"/>
        <w:rPr>
          <w:rFonts w:cs="Times New Roman"/>
          <w:sz w:val="20"/>
          <w:szCs w:val="20"/>
        </w:rPr>
      </w:pPr>
      <w:r w:rsidRPr="00D656B5">
        <w:rPr>
          <w:rFonts w:cs="Times New Roman"/>
          <w:sz w:val="20"/>
          <w:szCs w:val="20"/>
        </w:rPr>
        <w:t>12</w:t>
      </w:r>
      <w:r w:rsidR="00263D42" w:rsidRPr="00D656B5">
        <w:rPr>
          <w:rFonts w:cs="Times New Roman"/>
          <w:sz w:val="20"/>
          <w:szCs w:val="20"/>
        </w:rPr>
        <w:t xml:space="preserve">. </w:t>
      </w:r>
      <w:r w:rsidRPr="00D656B5">
        <w:rPr>
          <w:rFonts w:cs="Times New Roman"/>
          <w:sz w:val="20"/>
          <w:szCs w:val="20"/>
        </w:rPr>
        <w:t>Особенности подготовки документации по планировке территории применительно к территориям поселения, муниципального округа, городского округа устанавливаются статьей 46 Градостроительного кодекса Российской Федерации</w:t>
      </w:r>
      <w:r w:rsidR="00263D42" w:rsidRPr="00D656B5">
        <w:rPr>
          <w:rFonts w:cs="Times New Roman"/>
          <w:sz w:val="20"/>
          <w:szCs w:val="20"/>
        </w:rPr>
        <w:t>.</w:t>
      </w:r>
    </w:p>
    <w:p w14:paraId="14CAC65B" w14:textId="25EA2D3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2B40C7" w:rsidRPr="00D656B5">
        <w:rPr>
          <w:rFonts w:cs="Times New Roman"/>
          <w:sz w:val="20"/>
          <w:szCs w:val="20"/>
        </w:rPr>
        <w:t>2</w:t>
      </w:r>
      <w:r w:rsidRPr="00D656B5">
        <w:rPr>
          <w:rFonts w:cs="Times New Roman"/>
          <w:sz w:val="20"/>
          <w:szCs w:val="20"/>
        </w:rPr>
        <w:t xml:space="preserve">.1. </w:t>
      </w:r>
      <w:r w:rsidR="002B40C7" w:rsidRPr="00D656B5">
        <w:rPr>
          <w:rFonts w:cs="Times New Roman"/>
          <w:sz w:val="20"/>
          <w:szCs w:val="20"/>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w:t>
      </w:r>
      <w:r w:rsidR="002B40C7" w:rsidRPr="00D656B5">
        <w:rPr>
          <w:rFonts w:cs="Times New Roman"/>
          <w:sz w:val="20"/>
          <w:szCs w:val="20"/>
        </w:rPr>
        <w:lastRenderedPageBreak/>
        <w:t xml:space="preserve">слушаниях, за исключением случаев, предусмотренных частью 5.1 статьи 46 </w:t>
      </w:r>
      <w:r w:rsidR="00F32215" w:rsidRPr="00D656B5">
        <w:rPr>
          <w:rFonts w:cs="Times New Roman"/>
          <w:sz w:val="20"/>
          <w:szCs w:val="20"/>
        </w:rPr>
        <w:t>Градостроительного кодекса Российской Федерации</w:t>
      </w:r>
      <w:r w:rsidR="002B40C7" w:rsidRPr="00D656B5">
        <w:rPr>
          <w:rFonts w:cs="Times New Roman"/>
          <w:sz w:val="20"/>
          <w:szCs w:val="20"/>
        </w:rPr>
        <w:t xml:space="preserve">. Общественные обсуждения или публичные слушания по указанным проектам проводятся в порядке, установленном статьей 5.1 </w:t>
      </w:r>
      <w:r w:rsidR="00F32215" w:rsidRPr="00D656B5">
        <w:rPr>
          <w:rFonts w:cs="Times New Roman"/>
          <w:sz w:val="20"/>
          <w:szCs w:val="20"/>
        </w:rPr>
        <w:t>Градостроительного кодекса Российской Федерации</w:t>
      </w:r>
      <w:r w:rsidR="002B40C7" w:rsidRPr="00D656B5">
        <w:rPr>
          <w:rFonts w:cs="Times New Roman"/>
          <w:sz w:val="20"/>
          <w:szCs w:val="20"/>
        </w:rPr>
        <w:t xml:space="preserve">, и по правилам, предусмотренным частями 11 и 12 статьи 46 </w:t>
      </w:r>
      <w:r w:rsidR="00F32215" w:rsidRPr="00D656B5">
        <w:rPr>
          <w:rFonts w:cs="Times New Roman"/>
          <w:sz w:val="20"/>
          <w:szCs w:val="20"/>
        </w:rPr>
        <w:t>Градостроительного кодекса Российской Федерации</w:t>
      </w:r>
      <w:r w:rsidR="002B40C7" w:rsidRPr="00D656B5">
        <w:rPr>
          <w:rFonts w:cs="Times New Roman"/>
          <w:sz w:val="20"/>
          <w:szCs w:val="20"/>
        </w:rPr>
        <w:t>.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r w:rsidRPr="00D656B5">
        <w:rPr>
          <w:rFonts w:cs="Times New Roman"/>
          <w:sz w:val="20"/>
          <w:szCs w:val="20"/>
        </w:rPr>
        <w:t>.</w:t>
      </w:r>
    </w:p>
    <w:p w14:paraId="422849DB" w14:textId="27A1493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F32215" w:rsidRPr="00D656B5">
        <w:rPr>
          <w:rFonts w:cs="Times New Roman"/>
          <w:sz w:val="20"/>
          <w:szCs w:val="20"/>
        </w:rPr>
        <w:t>3</w:t>
      </w:r>
      <w:r w:rsidRPr="00D656B5">
        <w:rPr>
          <w:rFonts w:cs="Times New Roman"/>
          <w:sz w:val="20"/>
          <w:szCs w:val="20"/>
        </w:rPr>
        <w:t xml:space="preserve">. </w:t>
      </w:r>
      <w:r w:rsidR="00F32215" w:rsidRPr="00D656B5">
        <w:rPr>
          <w:rFonts w:cs="Times New Roman"/>
          <w:sz w:val="20"/>
          <w:szCs w:val="20"/>
        </w:rPr>
        <w:t>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A9EAE4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615EAD" w:rsidRPr="00D656B5">
        <w:rPr>
          <w:rFonts w:cs="Times New Roman"/>
          <w:sz w:val="20"/>
          <w:szCs w:val="20"/>
        </w:rPr>
        <w:t>4</w:t>
      </w:r>
      <w:r w:rsidRPr="00D656B5">
        <w:rPr>
          <w:rFonts w:cs="Times New Roman"/>
          <w:sz w:val="20"/>
          <w:szCs w:val="20"/>
        </w:rPr>
        <w:t xml:space="preserve">. </w:t>
      </w:r>
      <w:r w:rsidR="00615EAD" w:rsidRPr="00D656B5">
        <w:rPr>
          <w:rFonts w:cs="Times New Roman"/>
          <w:sz w:val="20"/>
          <w:szCs w:val="20"/>
        </w:rPr>
        <w:t>Уполномоченный орган местного самоуправления обеспечивает опубликование указанной в части 13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r w:rsidRPr="00D656B5">
        <w:rPr>
          <w:rFonts w:cs="Times New Roman"/>
          <w:sz w:val="20"/>
          <w:szCs w:val="20"/>
        </w:rPr>
        <w:t>.</w:t>
      </w:r>
    </w:p>
    <w:p w14:paraId="66C9DFAD" w14:textId="05D1F0A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CB3B50" w:rsidRPr="00D656B5">
        <w:rPr>
          <w:rFonts w:cs="Times New Roman"/>
          <w:sz w:val="20"/>
          <w:szCs w:val="20"/>
        </w:rPr>
        <w:t>5</w:t>
      </w:r>
      <w:r w:rsidRPr="00D656B5">
        <w:rPr>
          <w:rFonts w:cs="Times New Roman"/>
          <w:sz w:val="20"/>
          <w:szCs w:val="20"/>
        </w:rPr>
        <w:t xml:space="preserve">. </w:t>
      </w:r>
      <w:r w:rsidR="00CB3B50" w:rsidRPr="00D656B5">
        <w:rPr>
          <w:rFonts w:cs="Times New Roman"/>
          <w:sz w:val="20"/>
          <w:szCs w:val="20"/>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01CDE6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4423B1" w:rsidRPr="00D656B5">
        <w:rPr>
          <w:rFonts w:cs="Times New Roman"/>
          <w:sz w:val="20"/>
          <w:szCs w:val="20"/>
        </w:rPr>
        <w:t>6</w:t>
      </w:r>
      <w:r w:rsidRPr="00D656B5">
        <w:rPr>
          <w:rFonts w:cs="Times New Roman"/>
          <w:sz w:val="20"/>
          <w:szCs w:val="20"/>
        </w:rPr>
        <w:t xml:space="preserve">. </w:t>
      </w:r>
      <w:r w:rsidR="00CB3B50" w:rsidRPr="00D656B5">
        <w:rPr>
          <w:rFonts w:cs="Times New Roman"/>
          <w:sz w:val="20"/>
          <w:szCs w:val="20"/>
        </w:rPr>
        <w:t>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14:paraId="435F5497" w14:textId="598A513D" w:rsidR="00263D42" w:rsidRPr="00D656B5" w:rsidRDefault="004423B1" w:rsidP="00F53AB1">
      <w:pPr>
        <w:widowControl w:val="0"/>
        <w:spacing w:after="0" w:line="240" w:lineRule="auto"/>
        <w:ind w:firstLine="680"/>
        <w:jc w:val="both"/>
        <w:rPr>
          <w:rFonts w:cs="Times New Roman"/>
          <w:sz w:val="20"/>
          <w:szCs w:val="20"/>
        </w:rPr>
      </w:pPr>
      <w:r w:rsidRPr="00D656B5">
        <w:rPr>
          <w:rFonts w:cs="Times New Roman"/>
          <w:sz w:val="20"/>
          <w:szCs w:val="20"/>
        </w:rPr>
        <w:t>17</w:t>
      </w:r>
      <w:r w:rsidR="00263D42" w:rsidRPr="00D656B5">
        <w:rPr>
          <w:rFonts w:cs="Times New Roman"/>
          <w:sz w:val="20"/>
          <w:szCs w:val="20"/>
        </w:rPr>
        <w:t xml:space="preserve">. </w:t>
      </w:r>
      <w:r w:rsidRPr="00D656B5">
        <w:rPr>
          <w:rFonts w:cs="Times New Roman"/>
          <w:sz w:val="20"/>
          <w:szCs w:val="20"/>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r w:rsidR="00263D42" w:rsidRPr="00D656B5">
        <w:rPr>
          <w:rFonts w:cs="Times New Roman"/>
          <w:sz w:val="20"/>
          <w:szCs w:val="20"/>
        </w:rPr>
        <w:t>.</w:t>
      </w:r>
    </w:p>
    <w:p w14:paraId="3B3D092F" w14:textId="42A882EB" w:rsidR="00263D42" w:rsidRPr="00D656B5" w:rsidRDefault="00D919F6" w:rsidP="00F53AB1">
      <w:pPr>
        <w:widowControl w:val="0"/>
        <w:spacing w:after="0" w:line="240" w:lineRule="auto"/>
        <w:ind w:firstLine="680"/>
        <w:jc w:val="both"/>
        <w:rPr>
          <w:rFonts w:cs="Times New Roman"/>
          <w:sz w:val="20"/>
          <w:szCs w:val="20"/>
        </w:rPr>
      </w:pPr>
      <w:r w:rsidRPr="00D656B5">
        <w:rPr>
          <w:rFonts w:cs="Times New Roman"/>
          <w:sz w:val="20"/>
          <w:szCs w:val="20"/>
        </w:rPr>
        <w:t>18</w:t>
      </w:r>
      <w:r w:rsidR="00263D42" w:rsidRPr="00D656B5">
        <w:rPr>
          <w:rFonts w:cs="Times New Roman"/>
          <w:sz w:val="20"/>
          <w:szCs w:val="20"/>
        </w:rPr>
        <w:t xml:space="preserve">. </w:t>
      </w:r>
      <w:r w:rsidR="004423B1" w:rsidRPr="00D656B5">
        <w:rPr>
          <w:rFonts w:cs="Times New Roman"/>
          <w:sz w:val="20"/>
          <w:szCs w:val="20"/>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11.6 и 11.11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11.</w:t>
      </w:r>
      <w:r w:rsidR="005007BA" w:rsidRPr="00D656B5">
        <w:rPr>
          <w:rFonts w:cs="Times New Roman"/>
          <w:sz w:val="20"/>
          <w:szCs w:val="20"/>
        </w:rPr>
        <w:t>5</w:t>
      </w:r>
      <w:r w:rsidR="004423B1" w:rsidRPr="00D656B5">
        <w:rPr>
          <w:rFonts w:cs="Times New Roman"/>
          <w:sz w:val="20"/>
          <w:szCs w:val="20"/>
        </w:rPr>
        <w:t xml:space="preserve">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r w:rsidR="00263D42" w:rsidRPr="00D656B5">
        <w:rPr>
          <w:rFonts w:cs="Times New Roman"/>
          <w:sz w:val="20"/>
          <w:szCs w:val="20"/>
        </w:rPr>
        <w:t>.</w:t>
      </w:r>
    </w:p>
    <w:p w14:paraId="2F96323B" w14:textId="77777777" w:rsidR="00263D42" w:rsidRPr="00D656B5" w:rsidRDefault="00263D42" w:rsidP="00F53AB1">
      <w:pPr>
        <w:widowControl w:val="0"/>
        <w:spacing w:after="0" w:line="240" w:lineRule="auto"/>
        <w:ind w:firstLine="680"/>
        <w:jc w:val="both"/>
        <w:rPr>
          <w:rFonts w:cs="Times New Roman"/>
          <w:sz w:val="20"/>
          <w:szCs w:val="20"/>
        </w:rPr>
      </w:pPr>
    </w:p>
    <w:p w14:paraId="3011D953" w14:textId="77777777" w:rsidR="00263D42" w:rsidRPr="00D656B5" w:rsidRDefault="00263D42" w:rsidP="00F53AB1">
      <w:pPr>
        <w:pStyle w:val="4"/>
        <w:keepNext w:val="0"/>
        <w:widowControl w:val="0"/>
        <w:jc w:val="both"/>
        <w:rPr>
          <w:b w:val="0"/>
          <w:sz w:val="20"/>
          <w:szCs w:val="20"/>
        </w:rPr>
      </w:pPr>
      <w:bookmarkStart w:id="56" w:name="_Toc181745322"/>
      <w:r w:rsidRPr="00D656B5">
        <w:rPr>
          <w:sz w:val="20"/>
          <w:szCs w:val="20"/>
        </w:rPr>
        <w:t>Статья 26. Особенности подготовки документации по планировке территории применительно к территории поселения.</w:t>
      </w:r>
      <w:bookmarkEnd w:id="56"/>
    </w:p>
    <w:p w14:paraId="37CB2177" w14:textId="77777777" w:rsidR="00263D42" w:rsidRPr="00D656B5" w:rsidRDefault="00263D42" w:rsidP="00F53AB1">
      <w:pPr>
        <w:widowControl w:val="0"/>
        <w:spacing w:after="0" w:line="240" w:lineRule="auto"/>
        <w:ind w:firstLine="680"/>
        <w:jc w:val="both"/>
        <w:rPr>
          <w:rFonts w:cs="Times New Roman"/>
          <w:b/>
          <w:sz w:val="20"/>
          <w:szCs w:val="20"/>
        </w:rPr>
      </w:pPr>
    </w:p>
    <w:p w14:paraId="06CFA3AE" w14:textId="0DBA7F7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E34ACF" w:rsidRPr="00D656B5">
        <w:rPr>
          <w:rFonts w:cs="Times New Roman"/>
          <w:sz w:val="20"/>
          <w:szCs w:val="20"/>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14:paraId="66C70EB1" w14:textId="4A5CA15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proofErr w:type="spellStart"/>
      <w:r w:rsidR="002423DE" w:rsidRPr="00D656B5">
        <w:rPr>
          <w:rFonts w:cs="Times New Roman"/>
          <w:sz w:val="20"/>
          <w:szCs w:val="20"/>
        </w:rPr>
        <w:t>Нижнебаканское</w:t>
      </w:r>
      <w:proofErr w:type="spellEnd"/>
      <w:r w:rsidRPr="00D656B5">
        <w:rPr>
          <w:rFonts w:cs="Times New Roman"/>
          <w:sz w:val="20"/>
          <w:szCs w:val="20"/>
        </w:rPr>
        <w:t xml:space="preserve"> сельское поселение (при наличии официального сайта) в сети "Интернет".</w:t>
      </w:r>
    </w:p>
    <w:p w14:paraId="7D8B9D40"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16245A6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3.1. </w:t>
      </w:r>
      <w:r w:rsidR="00BC60CA" w:rsidRPr="00D656B5">
        <w:rPr>
          <w:rFonts w:cs="Times New Roman"/>
          <w:sz w:val="20"/>
          <w:szCs w:val="20"/>
        </w:rPr>
        <w:t xml:space="preserve">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w:t>
      </w:r>
      <w:r w:rsidR="00BC60CA" w:rsidRPr="00D656B5">
        <w:rPr>
          <w:rFonts w:cs="Times New Roman"/>
          <w:sz w:val="20"/>
          <w:szCs w:val="20"/>
        </w:rPr>
        <w:lastRenderedPageBreak/>
        <w:t xml:space="preserve">указанными в части 10 статьи 45 </w:t>
      </w:r>
      <w:r w:rsidR="007A17BF" w:rsidRPr="00D656B5">
        <w:rPr>
          <w:rFonts w:cs="Times New Roman"/>
          <w:sz w:val="20"/>
          <w:szCs w:val="20"/>
        </w:rPr>
        <w:t>Градостроительного кодекса Российской Федерации</w:t>
      </w:r>
      <w:r w:rsidR="00BC60CA" w:rsidRPr="00D656B5">
        <w:rPr>
          <w:rFonts w:cs="Times New Roman"/>
          <w:sz w:val="20"/>
          <w:szCs w:val="20"/>
        </w:rPr>
        <w:t>, и направляют ее для утверждения в орган местного самоуправления</w:t>
      </w:r>
      <w:r w:rsidRPr="00D656B5">
        <w:rPr>
          <w:rFonts w:cs="Times New Roman"/>
          <w:sz w:val="20"/>
          <w:szCs w:val="20"/>
        </w:rPr>
        <w:t xml:space="preserve"> Крымский район.</w:t>
      </w:r>
    </w:p>
    <w:p w14:paraId="12FCCE12" w14:textId="3FCC0603" w:rsidR="00263D42" w:rsidRPr="00D656B5" w:rsidRDefault="00263D42" w:rsidP="00F53AB1">
      <w:pPr>
        <w:widowControl w:val="0"/>
        <w:spacing w:after="0" w:line="240" w:lineRule="auto"/>
        <w:ind w:firstLine="680"/>
        <w:jc w:val="both"/>
        <w:rPr>
          <w:rStyle w:val="blk"/>
          <w:rFonts w:cs="Times New Roman"/>
          <w:sz w:val="20"/>
          <w:szCs w:val="20"/>
        </w:rPr>
      </w:pPr>
      <w:r w:rsidRPr="00D656B5">
        <w:rPr>
          <w:rFonts w:cs="Times New Roman"/>
          <w:sz w:val="20"/>
          <w:szCs w:val="20"/>
        </w:rPr>
        <w:t xml:space="preserve">4. </w:t>
      </w:r>
      <w:r w:rsidRPr="00D656B5">
        <w:rPr>
          <w:rStyle w:val="blk"/>
          <w:rFonts w:cs="Times New Roman"/>
          <w:sz w:val="20"/>
          <w:szCs w:val="20"/>
        </w:rPr>
        <w:t xml:space="preserve">Орган местного самоуправления муниципального образования Крымский район </w:t>
      </w:r>
      <w:r w:rsidR="007A17BF" w:rsidRPr="00D656B5">
        <w:rPr>
          <w:rStyle w:val="blk"/>
          <w:rFonts w:cs="Times New Roman"/>
          <w:sz w:val="20"/>
          <w:szCs w:val="20"/>
        </w:rPr>
        <w:t>в течение двадцати рабочих дней со дня поступления документации по планировке территории, решение об утверждении которой принимается в соответствии с</w:t>
      </w:r>
      <w:r w:rsidR="007A17BF" w:rsidRPr="00D656B5">
        <w:t xml:space="preserve"> </w:t>
      </w:r>
      <w:r w:rsidR="007A17BF" w:rsidRPr="00D656B5">
        <w:rPr>
          <w:rStyle w:val="blk"/>
          <w:rFonts w:cs="Times New Roman"/>
          <w:sz w:val="20"/>
          <w:szCs w:val="20"/>
        </w:rPr>
        <w:t>Градостроительным кодексом Российской Федерации и</w:t>
      </w:r>
      <w:r w:rsidRPr="00D656B5">
        <w:rPr>
          <w:rStyle w:val="blk"/>
          <w:rFonts w:cs="Times New Roman"/>
          <w:sz w:val="20"/>
          <w:szCs w:val="20"/>
        </w:rPr>
        <w:t xml:space="preserve">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32" w:anchor="dst3354" w:history="1">
        <w:r w:rsidR="007A17BF" w:rsidRPr="00D656B5">
          <w:rPr>
            <w:rStyle w:val="ad"/>
            <w:rFonts w:cs="Times New Roman"/>
            <w:color w:val="auto"/>
            <w:sz w:val="20"/>
            <w:szCs w:val="20"/>
            <w:u w:val="none"/>
          </w:rPr>
          <w:t>части 10</w:t>
        </w:r>
        <w:r w:rsidRPr="00D656B5">
          <w:rPr>
            <w:rStyle w:val="ad"/>
            <w:rFonts w:cs="Times New Roman"/>
            <w:color w:val="auto"/>
            <w:sz w:val="20"/>
            <w:szCs w:val="20"/>
            <w:u w:val="none"/>
          </w:rPr>
          <w:t xml:space="preserve"> статьи </w:t>
        </w:r>
        <w:r w:rsidR="007A17BF" w:rsidRPr="00D656B5">
          <w:rPr>
            <w:rStyle w:val="ad"/>
            <w:rFonts w:cs="Times New Roman"/>
            <w:color w:val="auto"/>
            <w:sz w:val="20"/>
            <w:szCs w:val="20"/>
            <w:u w:val="none"/>
          </w:rPr>
          <w:t>45</w:t>
        </w:r>
      </w:hyperlink>
      <w:r w:rsidRPr="00D656B5">
        <w:rPr>
          <w:rStyle w:val="blk"/>
          <w:rFonts w:cs="Times New Roman"/>
          <w:sz w:val="20"/>
          <w:szCs w:val="20"/>
        </w:rPr>
        <w:t xml:space="preserve"> </w:t>
      </w:r>
      <w:r w:rsidR="007A17BF" w:rsidRPr="00D656B5">
        <w:rPr>
          <w:rStyle w:val="blk"/>
          <w:rFonts w:cs="Times New Roman"/>
          <w:sz w:val="20"/>
          <w:szCs w:val="20"/>
        </w:rPr>
        <w:t>Градостроительного кодекса Российской Федерации</w:t>
      </w:r>
      <w:r w:rsidRPr="00D656B5">
        <w:rPr>
          <w:rStyle w:val="blk"/>
          <w:rFonts w:cs="Times New Roman"/>
          <w:sz w:val="20"/>
          <w:szCs w:val="20"/>
        </w:rPr>
        <w:t xml:space="preserve">. </w:t>
      </w:r>
      <w:r w:rsidR="007C30BC" w:rsidRPr="00D656B5">
        <w:rPr>
          <w:rStyle w:val="blk"/>
          <w:rFonts w:cs="Times New Roman"/>
          <w:sz w:val="20"/>
          <w:szCs w:val="20"/>
        </w:rPr>
        <w:t>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4D557F0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BD17CC" w:rsidRPr="00D656B5">
        <w:rPr>
          <w:rFonts w:cs="Times New Roman"/>
          <w:sz w:val="20"/>
          <w:szCs w:val="20"/>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sidRPr="00D656B5">
        <w:rPr>
          <w:rFonts w:cs="Times New Roman"/>
          <w:sz w:val="20"/>
          <w:szCs w:val="20"/>
        </w:rPr>
        <w:t>;</w:t>
      </w:r>
    </w:p>
    <w:p w14:paraId="4ABEF2AA" w14:textId="7B9F099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E17087" w:rsidRPr="00D656B5">
        <w:rPr>
          <w:rFonts w:cs="Times New Roman"/>
          <w:sz w:val="20"/>
          <w:szCs w:val="20"/>
        </w:rPr>
        <w:t>территории для размещения линейных объектов в границах земель лесного фонда</w:t>
      </w:r>
      <w:r w:rsidRPr="00D656B5">
        <w:rPr>
          <w:rFonts w:cs="Times New Roman"/>
          <w:sz w:val="20"/>
          <w:szCs w:val="20"/>
        </w:rPr>
        <w:t>.</w:t>
      </w:r>
    </w:p>
    <w:p w14:paraId="1F400707" w14:textId="3C3652EE" w:rsidR="00E17087" w:rsidRPr="00D656B5" w:rsidRDefault="00E17087" w:rsidP="00F53AB1">
      <w:pPr>
        <w:widowControl w:val="0"/>
        <w:spacing w:after="0" w:line="240" w:lineRule="auto"/>
        <w:ind w:firstLine="680"/>
        <w:jc w:val="both"/>
        <w:rPr>
          <w:rFonts w:cs="Times New Roman"/>
          <w:sz w:val="20"/>
          <w:szCs w:val="20"/>
        </w:rPr>
      </w:pPr>
      <w:r w:rsidRPr="00D656B5">
        <w:rPr>
          <w:rFonts w:cs="Times New Roman"/>
          <w:sz w:val="20"/>
          <w:szCs w:val="20"/>
        </w:rPr>
        <w:t>5.2.</w:t>
      </w:r>
      <w:r w:rsidRPr="00D656B5">
        <w:t xml:space="preserve"> </w:t>
      </w:r>
      <w:r w:rsidRPr="00D656B5">
        <w:rPr>
          <w:rFonts w:cs="Times New Roman"/>
          <w:sz w:val="20"/>
          <w:szCs w:val="20"/>
        </w:rPr>
        <w:t>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1A704B76" w14:textId="08097D7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с учетом положений настоящей статьи,</w:t>
      </w:r>
      <w:r w:rsidR="00E17087" w:rsidRPr="00D656B5">
        <w:rPr>
          <w:rFonts w:cs="Times New Roman"/>
          <w:sz w:val="20"/>
          <w:szCs w:val="20"/>
        </w:rPr>
        <w:t xml:space="preserve"> статьи 5.</w:t>
      </w:r>
      <w:proofErr w:type="gramStart"/>
      <w:r w:rsidR="00E17087" w:rsidRPr="00D656B5">
        <w:rPr>
          <w:rFonts w:cs="Times New Roman"/>
          <w:sz w:val="20"/>
          <w:szCs w:val="20"/>
        </w:rPr>
        <w:t>1.Градостроительного</w:t>
      </w:r>
      <w:proofErr w:type="gramEnd"/>
      <w:r w:rsidR="00E17087" w:rsidRPr="00D656B5">
        <w:rPr>
          <w:rFonts w:cs="Times New Roman"/>
          <w:sz w:val="20"/>
          <w:szCs w:val="20"/>
        </w:rPr>
        <w:t xml:space="preserve"> к</w:t>
      </w:r>
      <w:r w:rsidRPr="00D656B5">
        <w:rPr>
          <w:rFonts w:cs="Times New Roman"/>
          <w:sz w:val="20"/>
          <w:szCs w:val="20"/>
        </w:rPr>
        <w:t>одекса Российской Федерации.</w:t>
      </w:r>
    </w:p>
    <w:p w14:paraId="610BBBCA" w14:textId="0977EAC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7. Срок проведения публичных слушаний со дня оповещения жителей муниципального образования </w:t>
      </w:r>
      <w:proofErr w:type="spellStart"/>
      <w:r w:rsidR="002423DE" w:rsidRPr="00D656B5">
        <w:rPr>
          <w:rFonts w:cs="Times New Roman"/>
          <w:sz w:val="20"/>
          <w:szCs w:val="20"/>
        </w:rPr>
        <w:t>Нижнебаканское</w:t>
      </w:r>
      <w:proofErr w:type="spellEnd"/>
      <w:r w:rsidRPr="00D656B5">
        <w:rPr>
          <w:rFonts w:cs="Times New Roman"/>
          <w:sz w:val="20"/>
          <w:szCs w:val="20"/>
        </w:rPr>
        <w:t xml:space="preserve"> сельское поселение </w:t>
      </w:r>
      <w:r w:rsidR="0095071D" w:rsidRPr="00D656B5">
        <w:rPr>
          <w:rFonts w:cs="Times New Roman"/>
          <w:sz w:val="20"/>
          <w:szCs w:val="20"/>
        </w:rPr>
        <w:t xml:space="preserve">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w:t>
      </w:r>
      <w:proofErr w:type="spellStart"/>
      <w:r w:rsidR="0095071D" w:rsidRPr="00D656B5">
        <w:rPr>
          <w:rFonts w:cs="Times New Roman"/>
          <w:sz w:val="20"/>
          <w:szCs w:val="20"/>
        </w:rPr>
        <w:t>Нижнебаканское</w:t>
      </w:r>
      <w:proofErr w:type="spellEnd"/>
      <w:r w:rsidR="0095071D" w:rsidRPr="00D656B5">
        <w:rPr>
          <w:rFonts w:cs="Times New Roman"/>
          <w:sz w:val="20"/>
          <w:szCs w:val="20"/>
        </w:rPr>
        <w:t xml:space="preserve"> сельское поселение и не может быть менее четырнадцати дней и более тридцати дней.</w:t>
      </w:r>
    </w:p>
    <w:p w14:paraId="1A3030FE" w14:textId="0575A236" w:rsidR="00263D42" w:rsidRPr="00D656B5" w:rsidRDefault="0095071D" w:rsidP="00F53AB1">
      <w:pPr>
        <w:widowControl w:val="0"/>
        <w:spacing w:after="0" w:line="240" w:lineRule="auto"/>
        <w:ind w:firstLine="680"/>
        <w:jc w:val="both"/>
        <w:rPr>
          <w:rStyle w:val="blk"/>
          <w:rFonts w:cs="Times New Roman"/>
          <w:sz w:val="20"/>
          <w:szCs w:val="20"/>
        </w:rPr>
      </w:pPr>
      <w:r w:rsidRPr="00D656B5">
        <w:rPr>
          <w:rFonts w:cs="Times New Roman"/>
          <w:sz w:val="20"/>
          <w:szCs w:val="20"/>
        </w:rPr>
        <w:t xml:space="preserve">8. </w:t>
      </w:r>
      <w:r w:rsidRPr="00D656B5">
        <w:rPr>
          <w:rStyle w:val="blk"/>
          <w:rFonts w:cs="Times New Roman"/>
          <w:sz w:val="20"/>
          <w:szCs w:val="20"/>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7936B9E4" w14:textId="3EA21BD3" w:rsidR="00263D42" w:rsidRPr="00D656B5" w:rsidRDefault="00526024" w:rsidP="00F53AB1">
      <w:pPr>
        <w:widowControl w:val="0"/>
        <w:spacing w:after="0" w:line="240" w:lineRule="auto"/>
        <w:ind w:firstLine="680"/>
        <w:jc w:val="both"/>
        <w:rPr>
          <w:rFonts w:cs="Times New Roman"/>
          <w:sz w:val="20"/>
          <w:szCs w:val="20"/>
        </w:rPr>
      </w:pPr>
      <w:r w:rsidRPr="00D656B5">
        <w:rPr>
          <w:rFonts w:cs="Times New Roman"/>
          <w:sz w:val="20"/>
          <w:szCs w:val="20"/>
        </w:rPr>
        <w:t>8.1</w:t>
      </w:r>
      <w:r w:rsidR="00263D42" w:rsidRPr="00D656B5">
        <w:rPr>
          <w:rFonts w:cs="Times New Roman"/>
          <w:sz w:val="20"/>
          <w:szCs w:val="20"/>
        </w:rPr>
        <w:t xml:space="preserve">. </w:t>
      </w:r>
      <w:r w:rsidRPr="00D656B5">
        <w:rPr>
          <w:rFonts w:cs="Times New Roman"/>
          <w:sz w:val="20"/>
          <w:szCs w:val="20"/>
        </w:rPr>
        <w:t>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r w:rsidR="00263D42" w:rsidRPr="00D656B5">
        <w:rPr>
          <w:rFonts w:cs="Times New Roman"/>
          <w:sz w:val="20"/>
          <w:szCs w:val="20"/>
        </w:rPr>
        <w:t>.</w:t>
      </w:r>
    </w:p>
    <w:p w14:paraId="438668CC" w14:textId="3E86B87E" w:rsidR="00263D42" w:rsidRPr="00D656B5" w:rsidRDefault="00526024"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263D42" w:rsidRPr="00D656B5">
        <w:rPr>
          <w:rFonts w:cs="Times New Roman"/>
          <w:sz w:val="20"/>
          <w:szCs w:val="20"/>
        </w:rPr>
        <w:t xml:space="preserve">. </w:t>
      </w:r>
      <w:r w:rsidRPr="00D656B5">
        <w:rPr>
          <w:rFonts w:cs="Times New Roman"/>
          <w:sz w:val="20"/>
          <w:szCs w:val="20"/>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w:t>
      </w:r>
      <w:r w:rsidR="00E34ACF" w:rsidRPr="00D656B5">
        <w:rPr>
          <w:rFonts w:cs="Times New Roman"/>
          <w:sz w:val="20"/>
          <w:szCs w:val="20"/>
        </w:rPr>
        <w:t xml:space="preserve"> </w:t>
      </w:r>
      <w:r w:rsidR="00263D42" w:rsidRPr="00D656B5">
        <w:rPr>
          <w:rFonts w:cs="Times New Roman"/>
          <w:sz w:val="20"/>
          <w:szCs w:val="20"/>
        </w:rPr>
        <w:t xml:space="preserve">Крымский район, </w:t>
      </w:r>
      <w:proofErr w:type="spellStart"/>
      <w:r w:rsidR="002423DE" w:rsidRPr="00D656B5">
        <w:rPr>
          <w:rFonts w:cs="Times New Roman"/>
          <w:sz w:val="20"/>
          <w:szCs w:val="20"/>
        </w:rPr>
        <w:t>Нижнебаканское</w:t>
      </w:r>
      <w:proofErr w:type="spellEnd"/>
      <w:r w:rsidR="00263D42" w:rsidRPr="00D656B5">
        <w:rPr>
          <w:rFonts w:cs="Times New Roman"/>
          <w:sz w:val="20"/>
          <w:szCs w:val="20"/>
        </w:rPr>
        <w:t xml:space="preserve"> сельское поселение (при наличии официального сайта муниципального образования) в сети "Интернет".</w:t>
      </w:r>
    </w:p>
    <w:p w14:paraId="0D012D2E" w14:textId="4F4F50DF" w:rsidR="00044F3D" w:rsidRPr="00D656B5" w:rsidRDefault="00044F3D" w:rsidP="00F53AB1">
      <w:pPr>
        <w:widowControl w:val="0"/>
        <w:spacing w:after="0" w:line="240" w:lineRule="auto"/>
        <w:ind w:firstLine="680"/>
        <w:jc w:val="both"/>
        <w:rPr>
          <w:rFonts w:cs="Times New Roman"/>
          <w:sz w:val="20"/>
          <w:szCs w:val="20"/>
        </w:rPr>
      </w:pPr>
      <w:r w:rsidRPr="00D656B5">
        <w:rPr>
          <w:rFonts w:cs="Times New Roman"/>
          <w:sz w:val="20"/>
          <w:szCs w:val="20"/>
        </w:rPr>
        <w:t>10.</w:t>
      </w:r>
      <w:r w:rsidRPr="00D656B5">
        <w:t xml:space="preserve"> </w:t>
      </w:r>
      <w:r w:rsidRPr="00D656B5">
        <w:rPr>
          <w:rFonts w:cs="Times New Roman"/>
          <w:sz w:val="20"/>
          <w:szCs w:val="20"/>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52B6F12E" w14:textId="77777777" w:rsidR="00044F3D" w:rsidRPr="00D656B5" w:rsidRDefault="00044F3D" w:rsidP="00F53AB1">
      <w:pPr>
        <w:widowControl w:val="0"/>
        <w:spacing w:after="0" w:line="240" w:lineRule="auto"/>
        <w:ind w:firstLine="680"/>
        <w:jc w:val="both"/>
        <w:rPr>
          <w:rFonts w:cs="Times New Roman"/>
          <w:sz w:val="20"/>
          <w:szCs w:val="20"/>
        </w:rPr>
      </w:pPr>
    </w:p>
    <w:p w14:paraId="4362405D" w14:textId="77777777" w:rsidR="00263D42" w:rsidRPr="00D656B5" w:rsidRDefault="00263D42" w:rsidP="00F53AB1">
      <w:pPr>
        <w:pStyle w:val="4"/>
        <w:keepNext w:val="0"/>
        <w:widowControl w:val="0"/>
        <w:jc w:val="both"/>
        <w:rPr>
          <w:sz w:val="20"/>
          <w:szCs w:val="20"/>
        </w:rPr>
      </w:pPr>
      <w:bookmarkStart w:id="57" w:name="_Toc181745323"/>
      <w:r w:rsidRPr="00D656B5">
        <w:rPr>
          <w:sz w:val="20"/>
          <w:szCs w:val="20"/>
        </w:rPr>
        <w:t>Статья 27. Архитектурно-градостроительный облик объекта капитального строительства</w:t>
      </w:r>
      <w:bookmarkEnd w:id="57"/>
    </w:p>
    <w:p w14:paraId="2B4C037B" w14:textId="77777777" w:rsidR="00263D42" w:rsidRPr="00D656B5" w:rsidRDefault="00263D42" w:rsidP="00F53AB1">
      <w:pPr>
        <w:widowControl w:val="0"/>
        <w:spacing w:after="0" w:line="240" w:lineRule="auto"/>
        <w:jc w:val="both"/>
        <w:rPr>
          <w:rFonts w:cs="Times New Roman"/>
          <w:sz w:val="20"/>
          <w:szCs w:val="20"/>
          <w:lang w:eastAsia="zh-CN"/>
        </w:rPr>
      </w:pPr>
    </w:p>
    <w:p w14:paraId="1E2E5B67" w14:textId="6D0AE1BC" w:rsidR="00263D42" w:rsidRPr="00D656B5" w:rsidRDefault="00263D42"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 xml:space="preserve">1. </w:t>
      </w:r>
      <w:r w:rsidR="00091046" w:rsidRPr="00D656B5">
        <w:rPr>
          <w:rFonts w:eastAsia="Times New Roman" w:cs="Times New Roman"/>
          <w:sz w:val="20"/>
          <w:szCs w:val="20"/>
          <w:lang w:eastAsia="zh-CN"/>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w:t>
      </w:r>
      <w:r w:rsidRPr="00D656B5">
        <w:rPr>
          <w:rFonts w:eastAsia="Times New Roman" w:cs="Times New Roman"/>
          <w:sz w:val="20"/>
          <w:szCs w:val="20"/>
          <w:lang w:eastAsia="zh-CN"/>
        </w:rPr>
        <w:t xml:space="preserve"> частью 5.3 статьи 30 Градостроительного Кодекса, за исключением случаев, предусмотренных частью 2 настоящей статьи.</w:t>
      </w:r>
    </w:p>
    <w:p w14:paraId="15D35F28" w14:textId="77777777" w:rsidR="00091046" w:rsidRPr="00D656B5" w:rsidRDefault="00263D42"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 xml:space="preserve">2. </w:t>
      </w:r>
      <w:r w:rsidR="00091046" w:rsidRPr="00D656B5">
        <w:rPr>
          <w:rFonts w:eastAsia="Times New Roman" w:cs="Times New Roman"/>
          <w:sz w:val="20"/>
          <w:szCs w:val="20"/>
          <w:lang w:eastAsia="zh-CN"/>
        </w:rPr>
        <w:t>Согласование архитектурно-градостроительного облика объекта капитального строительства не требуется в отношении:</w:t>
      </w:r>
    </w:p>
    <w:p w14:paraId="49567426" w14:textId="77777777" w:rsidR="00091046" w:rsidRPr="00D656B5" w:rsidRDefault="00091046"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23FB1648" w14:textId="77777777" w:rsidR="00091046" w:rsidRPr="00D656B5" w:rsidRDefault="00091046"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2) объектов, для строительства или реконструкции которых не требуется получение разрешения на строительство;</w:t>
      </w:r>
    </w:p>
    <w:p w14:paraId="7C553CB7" w14:textId="77777777" w:rsidR="00091046" w:rsidRPr="00D656B5" w:rsidRDefault="00091046"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3) объектов, расположенных на земельных участках, находящихся в пользовании учреждений, исполняющих наказание;</w:t>
      </w:r>
    </w:p>
    <w:p w14:paraId="45D4C8D3" w14:textId="77777777" w:rsidR="00091046" w:rsidRPr="00D656B5" w:rsidRDefault="00091046"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lastRenderedPageBreak/>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1F4A28F0" w14:textId="77777777" w:rsidR="00091046" w:rsidRPr="00D656B5" w:rsidRDefault="00091046"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 xml:space="preserve">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 </w:t>
      </w:r>
    </w:p>
    <w:p w14:paraId="3AAE9F76" w14:textId="0AC60DE7" w:rsidR="00263D42" w:rsidRPr="00D656B5" w:rsidRDefault="00263D42"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 xml:space="preserve">3. </w:t>
      </w:r>
      <w:r w:rsidR="00091046" w:rsidRPr="00D656B5">
        <w:rPr>
          <w:rFonts w:eastAsia="Times New Roman" w:cs="Times New Roman"/>
          <w:sz w:val="20"/>
          <w:szCs w:val="20"/>
          <w:lang w:eastAsia="zh-CN"/>
        </w:rPr>
        <w:t>Срок выдачи согласования архитектурно-градостроительного облика объекта капитального строительства не может превышать десять рабочих дней</w:t>
      </w:r>
      <w:r w:rsidRPr="00D656B5">
        <w:rPr>
          <w:rFonts w:eastAsia="Times New Roman" w:cs="Times New Roman"/>
          <w:sz w:val="20"/>
          <w:szCs w:val="20"/>
          <w:lang w:eastAsia="zh-CN"/>
        </w:rPr>
        <w:t>.</w:t>
      </w:r>
    </w:p>
    <w:p w14:paraId="58283633" w14:textId="2894F402" w:rsidR="00263D42" w:rsidRPr="00D656B5" w:rsidRDefault="00263D42"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 xml:space="preserve">4. </w:t>
      </w:r>
      <w:r w:rsidR="00091046" w:rsidRPr="00D656B5">
        <w:rPr>
          <w:rFonts w:eastAsia="Times New Roman" w:cs="Times New Roman"/>
          <w:sz w:val="20"/>
          <w:szCs w:val="20"/>
          <w:lang w:eastAsia="zh-CN"/>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D656B5" w:rsidRDefault="00263D42" w:rsidP="00F53AB1">
      <w:pPr>
        <w:widowControl w:val="0"/>
        <w:spacing w:after="0" w:line="240" w:lineRule="auto"/>
        <w:ind w:firstLine="709"/>
        <w:jc w:val="both"/>
        <w:rPr>
          <w:rFonts w:eastAsia="Times New Roman" w:cs="Times New Roman"/>
          <w:sz w:val="20"/>
          <w:szCs w:val="20"/>
          <w:lang w:eastAsia="zh-CN"/>
        </w:rPr>
      </w:pPr>
      <w:r w:rsidRPr="00D656B5">
        <w:rPr>
          <w:rFonts w:eastAsia="Times New Roman" w:cs="Times New Roman"/>
          <w:sz w:val="20"/>
          <w:szCs w:val="20"/>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D656B5" w:rsidRDefault="00263D42" w:rsidP="00F53AB1">
      <w:pPr>
        <w:widowControl w:val="0"/>
        <w:spacing w:after="0" w:line="240" w:lineRule="auto"/>
        <w:ind w:firstLine="709"/>
        <w:jc w:val="both"/>
        <w:rPr>
          <w:rFonts w:eastAsia="Times New Roman" w:cs="Times New Roman"/>
          <w:sz w:val="20"/>
          <w:szCs w:val="20"/>
          <w:lang w:eastAsia="zh-CN"/>
        </w:rPr>
      </w:pPr>
    </w:p>
    <w:p w14:paraId="39BD33F1" w14:textId="77777777" w:rsidR="00263D42" w:rsidRPr="00D656B5" w:rsidRDefault="00263D42" w:rsidP="00F53AB1">
      <w:pPr>
        <w:pStyle w:val="4"/>
        <w:keepNext w:val="0"/>
        <w:widowControl w:val="0"/>
        <w:jc w:val="both"/>
        <w:rPr>
          <w:sz w:val="20"/>
          <w:szCs w:val="20"/>
        </w:rPr>
      </w:pPr>
      <w:bookmarkStart w:id="58" w:name="_Toc181745324"/>
      <w:r w:rsidRPr="00D656B5">
        <w:rPr>
          <w:sz w:val="20"/>
          <w:szCs w:val="20"/>
        </w:rPr>
        <w:t>Статья 28. Правила согласования архитектурно-градостроительного облика объекта капитального строительства</w:t>
      </w:r>
      <w:bookmarkEnd w:id="58"/>
    </w:p>
    <w:p w14:paraId="2A7E7D91" w14:textId="77777777" w:rsidR="00263D42" w:rsidRPr="00D656B5" w:rsidRDefault="00263D42" w:rsidP="00F53AB1">
      <w:pPr>
        <w:widowControl w:val="0"/>
        <w:spacing w:after="0" w:line="240" w:lineRule="auto"/>
        <w:ind w:firstLine="709"/>
        <w:jc w:val="both"/>
        <w:rPr>
          <w:rFonts w:eastAsia="Times New Roman" w:cs="Times New Roman"/>
          <w:b/>
          <w:sz w:val="20"/>
          <w:szCs w:val="20"/>
          <w:lang w:eastAsia="zh-CN"/>
        </w:rPr>
      </w:pPr>
    </w:p>
    <w:p w14:paraId="51A3F56C" w14:textId="77777777" w:rsidR="00263D42" w:rsidRPr="00D656B5" w:rsidRDefault="00263D42" w:rsidP="00F53AB1">
      <w:pPr>
        <w:widowControl w:val="0"/>
        <w:spacing w:after="0" w:line="240" w:lineRule="auto"/>
        <w:jc w:val="both"/>
        <w:rPr>
          <w:rFonts w:cs="Times New Roman"/>
          <w:b/>
          <w:sz w:val="20"/>
          <w:szCs w:val="20"/>
          <w:lang w:eastAsia="ru-RU"/>
        </w:rPr>
      </w:pPr>
      <w:r w:rsidRPr="00D656B5">
        <w:rPr>
          <w:rFonts w:cs="Times New Roman"/>
          <w:b/>
          <w:sz w:val="20"/>
          <w:szCs w:val="20"/>
          <w:lang w:eastAsia="ru-RU"/>
        </w:rPr>
        <w:t>I. Общие положения</w:t>
      </w:r>
    </w:p>
    <w:p w14:paraId="1A0B1098" w14:textId="3C8C108E"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1. </w:t>
      </w:r>
      <w:r w:rsidR="00E95F3C" w:rsidRPr="00D656B5">
        <w:rPr>
          <w:rFonts w:eastAsiaTheme="minorEastAsia" w:cs="Times New Roman"/>
          <w:sz w:val="20"/>
          <w:szCs w:val="20"/>
          <w:lang w:eastAsia="ru-RU"/>
        </w:rPr>
        <w:t>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5CC01B82"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33" w:history="1">
        <w:r w:rsidRPr="00D656B5">
          <w:rPr>
            <w:rFonts w:eastAsiaTheme="minorEastAsia" w:cs="Times New Roman"/>
            <w:sz w:val="20"/>
            <w:szCs w:val="20"/>
            <w:lang w:eastAsia="ru-RU"/>
          </w:rPr>
          <w:t>пунктах 1 - 4 части 2 статьи 40</w:t>
        </w:r>
      </w:hyperlink>
      <w:r w:rsidR="00E95F3C" w:rsidRPr="00D656B5">
        <w:rPr>
          <w:rFonts w:eastAsiaTheme="minorEastAsia" w:cs="Times New Roman"/>
          <w:sz w:val="20"/>
          <w:szCs w:val="20"/>
          <w:lang w:eastAsia="ru-RU"/>
        </w:rPr>
        <w:t xml:space="preserve">.1 </w:t>
      </w:r>
      <w:hyperlink r:id="rId34" w:history="1"/>
      <w:r w:rsidRPr="00D656B5">
        <w:rPr>
          <w:rFonts w:eastAsiaTheme="minorEastAsia" w:cs="Times New Roman"/>
          <w:sz w:val="20"/>
          <w:szCs w:val="20"/>
          <w:lang w:eastAsia="ru-RU"/>
        </w:rPr>
        <w:t>Градостроительного кодекса Российской Федерации, а также в отношении:</w:t>
      </w:r>
    </w:p>
    <w:p w14:paraId="0BF74A0F"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а) гидротехнических сооружений;</w:t>
      </w:r>
    </w:p>
    <w:p w14:paraId="612A922A"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68426E7A"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в) подземных сооружений;</w:t>
      </w:r>
    </w:p>
    <w:p w14:paraId="387288C6"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765061EF"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0A9BCC25"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е) объектов капитального строительства, предназначенных для обезвреживания, размещения и утилизации медицинских отходов;</w:t>
      </w:r>
    </w:p>
    <w:p w14:paraId="25F815E5"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ж) объектов капитального строительства, предназначенных для хранения, переработки и утилизации биологических отходов;</w:t>
      </w:r>
    </w:p>
    <w:p w14:paraId="36A03F9B"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з) объектов капитального строительства, связанных с обращением с радиоактивными отходами;</w:t>
      </w:r>
    </w:p>
    <w:p w14:paraId="72C94CEE"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и) объектов капитального строительства, связанных с обращением веществ, разрушающих озоновый слой;</w:t>
      </w:r>
    </w:p>
    <w:p w14:paraId="21029F21"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к) объектов использования атомной энергии;</w:t>
      </w:r>
    </w:p>
    <w:p w14:paraId="58101DBD" w14:textId="46599987" w:rsidR="00263D42"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л) опасных производственных объектов, определяемых в соответствии с законодательством Российской Федерации.</w:t>
      </w:r>
    </w:p>
    <w:p w14:paraId="76639D84" w14:textId="77777777" w:rsidR="00761ED8" w:rsidRPr="00D656B5" w:rsidRDefault="00761ED8"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D51C169" w14:textId="77777777" w:rsidR="00263D42" w:rsidRPr="00D656B5" w:rsidRDefault="00263D42" w:rsidP="00F53AB1">
      <w:pPr>
        <w:widowControl w:val="0"/>
        <w:spacing w:after="0" w:line="240" w:lineRule="auto"/>
        <w:jc w:val="both"/>
        <w:rPr>
          <w:rFonts w:cs="Times New Roman"/>
          <w:b/>
          <w:sz w:val="20"/>
          <w:szCs w:val="20"/>
          <w:lang w:eastAsia="ru-RU"/>
        </w:rPr>
      </w:pPr>
      <w:r w:rsidRPr="00D656B5">
        <w:rPr>
          <w:rFonts w:cs="Times New Roman"/>
          <w:b/>
          <w:sz w:val="20"/>
          <w:szCs w:val="20"/>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6375310" w14:textId="7F743D93"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3. </w:t>
      </w:r>
      <w:r w:rsidR="00856A36" w:rsidRPr="00D656B5">
        <w:rPr>
          <w:rFonts w:eastAsiaTheme="minorEastAsia" w:cs="Times New Roman"/>
          <w:sz w:val="20"/>
          <w:szCs w:val="20"/>
          <w:lang w:eastAsia="ru-RU"/>
        </w:rPr>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w:t>
      </w:r>
      <w:proofErr w:type="spellStart"/>
      <w:r w:rsidR="00856A36" w:rsidRPr="00D656B5">
        <w:rPr>
          <w:rFonts w:eastAsiaTheme="minorEastAsia" w:cs="Times New Roman"/>
          <w:sz w:val="20"/>
          <w:szCs w:val="20"/>
          <w:lang w:eastAsia="ru-RU"/>
        </w:rPr>
        <w:t>урбанистики</w:t>
      </w:r>
      <w:proofErr w:type="spellEnd"/>
      <w:r w:rsidR="00856A36" w:rsidRPr="00D656B5">
        <w:rPr>
          <w:rFonts w:eastAsiaTheme="minorEastAsia" w:cs="Times New Roman"/>
          <w:sz w:val="20"/>
          <w:szCs w:val="20"/>
          <w:lang w:eastAsia="ru-RU"/>
        </w:rPr>
        <w:t>, экономики города, истории, культуры, археологии, дендрологии и экологии).</w:t>
      </w:r>
    </w:p>
    <w:p w14:paraId="437A7736" w14:textId="26B877B1"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4. </w:t>
      </w:r>
      <w:r w:rsidR="00856A36" w:rsidRPr="00D656B5">
        <w:rPr>
          <w:rFonts w:eastAsiaTheme="minorEastAsia" w:cs="Times New Roman"/>
          <w:sz w:val="20"/>
          <w:szCs w:val="20"/>
          <w:lang w:eastAsia="ru-RU"/>
        </w:rPr>
        <w:t>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частью 1.1 статьи 57.3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r w:rsidRPr="00D656B5">
        <w:rPr>
          <w:rFonts w:eastAsiaTheme="minorEastAsia" w:cs="Times New Roman"/>
          <w:sz w:val="20"/>
          <w:szCs w:val="20"/>
          <w:lang w:eastAsia="ru-RU"/>
        </w:rPr>
        <w:t>:</w:t>
      </w:r>
    </w:p>
    <w:p w14:paraId="113F8573"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а) наименование и организационно-правовую форму, идентификационный номер налогоплательщика, </w:t>
      </w:r>
      <w:r w:rsidRPr="00D656B5">
        <w:rPr>
          <w:rFonts w:eastAsiaTheme="minorEastAsia" w:cs="Times New Roman"/>
          <w:sz w:val="20"/>
          <w:szCs w:val="20"/>
          <w:lang w:eastAsia="ru-RU"/>
        </w:rPr>
        <w:lastRenderedPageBreak/>
        <w:t>телефон, факс и адрес электронной почты (в случае подачи заявления юридическим лицом);</w:t>
      </w:r>
    </w:p>
    <w:p w14:paraId="7F5AF007"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2EA86C35"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в) наименование объекта капитального строительства, архитектурный облик которого согласовывается.</w:t>
      </w:r>
    </w:p>
    <w:p w14:paraId="46B5362E"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5. К заявлению, указанному в пункте 4 настоящих Правил (далее - заявление), прилагаются следующие разделы проектной документации объекта капитального строительства:</w:t>
      </w:r>
    </w:p>
    <w:p w14:paraId="0229A0E2"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а) пояснительная записка;</w:t>
      </w:r>
    </w:p>
    <w:p w14:paraId="0097C983"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б) схема планировочной организации земельного участка;</w:t>
      </w:r>
    </w:p>
    <w:p w14:paraId="34DC8A09"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в) объемно-планировочные и архитектурные решения.</w:t>
      </w:r>
    </w:p>
    <w:p w14:paraId="042A06AB" w14:textId="7A591923"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6. </w:t>
      </w:r>
      <w:r w:rsidR="00856A36" w:rsidRPr="00D656B5">
        <w:rPr>
          <w:rFonts w:eastAsiaTheme="minorEastAsia" w:cs="Times New Roman"/>
          <w:sz w:val="20"/>
          <w:szCs w:val="20"/>
          <w:lang w:eastAsia="ru-RU"/>
        </w:rPr>
        <w:t>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пунктом 5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1E34F809"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7. </w:t>
      </w:r>
      <w:r w:rsidR="00856A36" w:rsidRPr="00D656B5">
        <w:rPr>
          <w:rFonts w:eastAsiaTheme="minorEastAsia" w:cs="Times New Roman"/>
          <w:sz w:val="20"/>
          <w:szCs w:val="20"/>
          <w:lang w:eastAsia="ru-RU"/>
        </w:rPr>
        <w:t>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"Единый портал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0A1F1087"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51C1E34C"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79750199"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6F4CB1D4"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48E71E71" w:rsidR="00263D42"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В случае несоответствия заявления требованиям, предусмотренным пунктом 4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0337DC7F"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9. </w:t>
      </w:r>
      <w:r w:rsidR="00856A36" w:rsidRPr="00D656B5">
        <w:rPr>
          <w:rFonts w:eastAsiaTheme="minorEastAsia" w:cs="Times New Roman"/>
          <w:sz w:val="20"/>
          <w:szCs w:val="20"/>
          <w:lang w:eastAsia="ru-RU"/>
        </w:rPr>
        <w:t>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B1A12A9"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10. П</w:t>
      </w:r>
      <w:r w:rsidR="00856A36" w:rsidRPr="00D656B5">
        <w:rPr>
          <w:rFonts w:eastAsiaTheme="minorEastAsia" w:cs="Times New Roman"/>
          <w:sz w:val="20"/>
          <w:szCs w:val="20"/>
          <w:lang w:eastAsia="ru-RU"/>
        </w:rPr>
        <w:t>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r w:rsidRPr="00D656B5">
        <w:rPr>
          <w:rFonts w:eastAsiaTheme="minorEastAsia" w:cs="Times New Roman"/>
          <w:sz w:val="20"/>
          <w:szCs w:val="20"/>
          <w:lang w:eastAsia="ru-RU"/>
        </w:rPr>
        <w:t>.</w:t>
      </w:r>
    </w:p>
    <w:p w14:paraId="7D42851E" w14:textId="77777777" w:rsidR="00856A36"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11. </w:t>
      </w:r>
      <w:r w:rsidR="00856A36" w:rsidRPr="00D656B5">
        <w:rPr>
          <w:rFonts w:eastAsiaTheme="minorEastAsia" w:cs="Times New Roman"/>
          <w:sz w:val="20"/>
          <w:szCs w:val="20"/>
          <w:lang w:eastAsia="ru-RU"/>
        </w:rPr>
        <w:t>В решении о согласовании архитектурно-градостроительного облика объекта капитального строительства содержится следующая информация:</w:t>
      </w:r>
    </w:p>
    <w:p w14:paraId="49F41841"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456AEEE7"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б) местонахождение объекта капитального строительства (при реконструкции);</w:t>
      </w:r>
    </w:p>
    <w:p w14:paraId="11E0BEB2"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349472AA"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г) кадастровый номер объекта капитального строительства (при его наличии);</w:t>
      </w:r>
    </w:p>
    <w:p w14:paraId="315F1F0B"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д) кадастровый номер земельного участка (при его наличии);</w:t>
      </w:r>
    </w:p>
    <w:p w14:paraId="1F6FB817"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е) функциональное назначение объекта капитального строительства;</w:t>
      </w:r>
    </w:p>
    <w:p w14:paraId="712AFD01" w14:textId="77777777" w:rsidR="00856A36"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ж) основные параметры объекта капитального строительства (площадь, этажность);</w:t>
      </w:r>
    </w:p>
    <w:p w14:paraId="2EB0C138" w14:textId="64403BFC" w:rsidR="00263D42" w:rsidRPr="00D656B5" w:rsidRDefault="00856A36"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r w:rsidR="00263D42" w:rsidRPr="00D656B5">
        <w:rPr>
          <w:rFonts w:eastAsiaTheme="minorEastAsia" w:cs="Times New Roman"/>
          <w:sz w:val="20"/>
          <w:szCs w:val="20"/>
          <w:lang w:eastAsia="ru-RU"/>
        </w:rPr>
        <w:t>.</w:t>
      </w:r>
    </w:p>
    <w:p w14:paraId="05CE6C7D" w14:textId="77777777" w:rsidR="00412CF0"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12. </w:t>
      </w:r>
      <w:r w:rsidR="00412CF0" w:rsidRPr="00D656B5">
        <w:rPr>
          <w:rFonts w:eastAsiaTheme="minorEastAsia" w:cs="Times New Roman"/>
          <w:sz w:val="20"/>
          <w:szCs w:val="20"/>
          <w:lang w:eastAsia="ru-RU"/>
        </w:rPr>
        <w:t>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77BFC91B"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0EA7972C"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lastRenderedPageBreak/>
        <w:t>б) местонахождение объекта капитального строительства (при реконструкции);</w:t>
      </w:r>
    </w:p>
    <w:p w14:paraId="2D6E3840"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1502838B"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г) кадастровый номер объекта капитального строительства (при его наличии);</w:t>
      </w:r>
    </w:p>
    <w:p w14:paraId="35FDA8E5"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д) кадастровый номер земельного участка (при его наличии);</w:t>
      </w:r>
    </w:p>
    <w:p w14:paraId="7E8F34AF"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е) функциональное назначение объекта капитального строительства;</w:t>
      </w:r>
    </w:p>
    <w:p w14:paraId="2B986E7F"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ж) основные параметры объекта капитального строительства (площадь, этажность);</w:t>
      </w:r>
    </w:p>
    <w:p w14:paraId="029298A0"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6575718" w14:textId="77777777" w:rsidR="00412CF0"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2B1D7BD4" w:rsidR="00263D42" w:rsidRPr="00D656B5" w:rsidRDefault="00412CF0"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к) предложения (при наличии) по доработке разделов проектной документации</w:t>
      </w:r>
      <w:r w:rsidR="00263D42" w:rsidRPr="00D656B5">
        <w:rPr>
          <w:rFonts w:eastAsiaTheme="minorEastAsia" w:cs="Times New Roman"/>
          <w:sz w:val="20"/>
          <w:szCs w:val="20"/>
          <w:lang w:eastAsia="ru-RU"/>
        </w:rPr>
        <w:t>.</w:t>
      </w:r>
    </w:p>
    <w:p w14:paraId="34DC9720" w14:textId="56E53141" w:rsidR="00263D42"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13. </w:t>
      </w:r>
      <w:r w:rsidR="00023BCB" w:rsidRPr="00D656B5">
        <w:rPr>
          <w:rFonts w:eastAsiaTheme="minorEastAsia" w:cs="Times New Roman"/>
          <w:sz w:val="20"/>
          <w:szCs w:val="20"/>
          <w:lang w:eastAsia="ru-RU"/>
        </w:rPr>
        <w:t>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r w:rsidRPr="00D656B5">
        <w:rPr>
          <w:rFonts w:eastAsiaTheme="minorEastAsia" w:cs="Times New Roman"/>
          <w:sz w:val="20"/>
          <w:szCs w:val="20"/>
          <w:lang w:eastAsia="ru-RU"/>
        </w:rPr>
        <w:t>.</w:t>
      </w:r>
    </w:p>
    <w:p w14:paraId="7F380A87" w14:textId="77777777" w:rsidR="00023BCB" w:rsidRPr="00D656B5" w:rsidRDefault="00263D42"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 xml:space="preserve">14. </w:t>
      </w:r>
      <w:r w:rsidR="00023BCB" w:rsidRPr="00D656B5">
        <w:rPr>
          <w:rFonts w:eastAsiaTheme="minorEastAsia" w:cs="Times New Roman"/>
          <w:sz w:val="20"/>
          <w:szCs w:val="20"/>
          <w:lang w:eastAsia="ru-RU"/>
        </w:rPr>
        <w:t>Указанные в пункте 10 настоящих Правил решения подписываются руководителем уполномоченного органа местного самоуправления или его заместителем.</w:t>
      </w:r>
    </w:p>
    <w:p w14:paraId="4820D71C" w14:textId="77777777" w:rsidR="00023BCB" w:rsidRPr="00D656B5" w:rsidRDefault="00023BCB"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748B0CBC" w14:textId="77777777" w:rsidR="00023BCB" w:rsidRPr="00D656B5" w:rsidRDefault="00023BCB"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245FD1D4" w14:textId="77777777" w:rsidR="00023BCB" w:rsidRPr="00D656B5" w:rsidRDefault="00023BCB"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частями 4-6 статьи 51 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65EAE806" w14:textId="77777777" w:rsidR="00023BCB" w:rsidRPr="00D656B5" w:rsidRDefault="00023BCB"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1697A6EE" w14:textId="77777777" w:rsidR="00023BCB" w:rsidRPr="00D656B5" w:rsidRDefault="00023BCB"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7C27E055" w:rsidR="00263D42" w:rsidRPr="00D656B5" w:rsidRDefault="00023BCB" w:rsidP="00F53AB1">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656B5">
        <w:rPr>
          <w:rFonts w:eastAsiaTheme="minorEastAsia" w:cs="Times New Roman"/>
          <w:sz w:val="20"/>
          <w:szCs w:val="20"/>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r w:rsidR="00263D42" w:rsidRPr="00D656B5">
        <w:rPr>
          <w:rFonts w:eastAsiaTheme="minorEastAsia" w:cs="Times New Roman"/>
          <w:sz w:val="20"/>
          <w:szCs w:val="20"/>
          <w:lang w:eastAsia="ru-RU"/>
        </w:rPr>
        <w:t>.</w:t>
      </w:r>
    </w:p>
    <w:p w14:paraId="60E0A8C6" w14:textId="77777777" w:rsidR="00263D42" w:rsidRPr="00D656B5" w:rsidRDefault="00263D42" w:rsidP="00F53AB1">
      <w:pPr>
        <w:widowControl w:val="0"/>
        <w:spacing w:after="0" w:line="240" w:lineRule="auto"/>
        <w:jc w:val="both"/>
        <w:rPr>
          <w:rFonts w:eastAsiaTheme="minorEastAsia" w:cs="Times New Roman"/>
          <w:sz w:val="20"/>
          <w:szCs w:val="20"/>
          <w:lang w:eastAsia="ru-RU"/>
        </w:rPr>
      </w:pPr>
      <w:r w:rsidRPr="00D656B5">
        <w:rPr>
          <w:rFonts w:eastAsiaTheme="minorEastAsia" w:cs="Times New Roman"/>
          <w:sz w:val="20"/>
          <w:szCs w:val="20"/>
          <w:lang w:eastAsia="ru-RU"/>
        </w:rPr>
        <w:br w:type="page"/>
      </w:r>
    </w:p>
    <w:p w14:paraId="1B1E59A1" w14:textId="2F169D8F" w:rsidR="00263D42" w:rsidRPr="00D656B5" w:rsidRDefault="00263D42" w:rsidP="00F53AB1">
      <w:pPr>
        <w:pStyle w:val="2"/>
        <w:keepNext w:val="0"/>
        <w:widowControl w:val="0"/>
        <w:jc w:val="both"/>
        <w:rPr>
          <w:sz w:val="20"/>
          <w:szCs w:val="20"/>
        </w:rPr>
      </w:pPr>
      <w:bookmarkStart w:id="59" w:name="_Toc181745325"/>
      <w:r w:rsidRPr="00D656B5">
        <w:rPr>
          <w:sz w:val="20"/>
          <w:szCs w:val="20"/>
        </w:rPr>
        <w:lastRenderedPageBreak/>
        <w:t>Глава 6. Положение о проведении</w:t>
      </w:r>
      <w:r w:rsidR="00BA031B" w:rsidRPr="00D656B5">
        <w:rPr>
          <w:sz w:val="20"/>
          <w:szCs w:val="20"/>
        </w:rPr>
        <w:t xml:space="preserve"> общественных обсуждений или </w:t>
      </w:r>
      <w:r w:rsidRPr="00D656B5">
        <w:rPr>
          <w:sz w:val="20"/>
          <w:szCs w:val="20"/>
        </w:rPr>
        <w:t>публичных слушаний по вопросам землепользования и застройки.</w:t>
      </w:r>
      <w:bookmarkEnd w:id="59"/>
    </w:p>
    <w:p w14:paraId="7661468F" w14:textId="77777777" w:rsidR="00263D42" w:rsidRPr="00D656B5" w:rsidRDefault="00263D42" w:rsidP="00F53AB1">
      <w:pPr>
        <w:widowControl w:val="0"/>
        <w:spacing w:after="0" w:line="240" w:lineRule="auto"/>
        <w:ind w:firstLine="680"/>
        <w:jc w:val="both"/>
        <w:rPr>
          <w:rFonts w:cs="Times New Roman"/>
          <w:sz w:val="20"/>
          <w:szCs w:val="20"/>
        </w:rPr>
      </w:pPr>
    </w:p>
    <w:p w14:paraId="0CDCCA52" w14:textId="5807720A" w:rsidR="00263D42" w:rsidRPr="00D656B5" w:rsidRDefault="00263D42" w:rsidP="00F53AB1">
      <w:pPr>
        <w:pStyle w:val="4"/>
        <w:keepNext w:val="0"/>
        <w:widowControl w:val="0"/>
        <w:jc w:val="both"/>
        <w:rPr>
          <w:sz w:val="20"/>
          <w:szCs w:val="20"/>
        </w:rPr>
      </w:pPr>
      <w:bookmarkStart w:id="60" w:name="_Toc181745326"/>
      <w:r w:rsidRPr="00D656B5">
        <w:rPr>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0"/>
    </w:p>
    <w:p w14:paraId="30AEDE26" w14:textId="77777777" w:rsidR="001D669B" w:rsidRPr="00D656B5" w:rsidRDefault="001D669B" w:rsidP="00F53AB1">
      <w:pPr>
        <w:widowControl w:val="0"/>
        <w:spacing w:after="0" w:line="240" w:lineRule="auto"/>
        <w:jc w:val="both"/>
        <w:rPr>
          <w:rFonts w:cs="Times New Roman"/>
          <w:sz w:val="20"/>
          <w:szCs w:val="20"/>
          <w:lang w:eastAsia="zh-CN"/>
        </w:rPr>
      </w:pPr>
    </w:p>
    <w:p w14:paraId="0D4A74B3" w14:textId="21E548AD"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1. </w:t>
      </w:r>
      <w:r w:rsidR="00443CDC" w:rsidRPr="00D656B5">
        <w:rPr>
          <w:rFonts w:cs="Times New Roman"/>
          <w:sz w:val="20"/>
          <w:szCs w:val="20"/>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w:t>
      </w:r>
      <w:r w:rsidRPr="00D656B5">
        <w:rPr>
          <w:rFonts w:cs="Times New Roman"/>
          <w:sz w:val="20"/>
          <w:szCs w:val="20"/>
        </w:rPr>
        <w:t xml:space="preserve"> Крымский район и с учетом положений статьи 5.1 Градостроительного </w:t>
      </w:r>
      <w:r w:rsidR="00443CDC" w:rsidRPr="00D656B5">
        <w:rPr>
          <w:rFonts w:cs="Times New Roman"/>
          <w:sz w:val="20"/>
          <w:szCs w:val="20"/>
        </w:rPr>
        <w:t>к</w:t>
      </w:r>
      <w:r w:rsidRPr="00D656B5">
        <w:rPr>
          <w:rFonts w:cs="Times New Roman"/>
          <w:sz w:val="20"/>
          <w:szCs w:val="20"/>
        </w:rPr>
        <w:t>одекса</w:t>
      </w:r>
      <w:r w:rsidR="00443CDC" w:rsidRPr="00D656B5">
        <w:rPr>
          <w:rFonts w:cs="Times New Roman"/>
          <w:sz w:val="20"/>
          <w:szCs w:val="20"/>
        </w:rPr>
        <w:t xml:space="preserve"> Российской Федерации</w:t>
      </w:r>
      <w:r w:rsidRPr="00D656B5">
        <w:rPr>
          <w:rFonts w:cs="Times New Roman"/>
          <w:sz w:val="20"/>
          <w:szCs w:val="20"/>
        </w:rPr>
        <w:t xml:space="preserve"> проводятся публичные слушания, за исключением случаев, предусмотренных </w:t>
      </w:r>
      <w:r w:rsidR="00443CDC" w:rsidRPr="00D656B5">
        <w:rPr>
          <w:rFonts w:cs="Times New Roman"/>
          <w:sz w:val="20"/>
          <w:szCs w:val="20"/>
        </w:rPr>
        <w:t>Градостроительным кодексом Российской Федерации</w:t>
      </w:r>
      <w:r w:rsidRPr="00D656B5">
        <w:rPr>
          <w:rFonts w:cs="Times New Roman"/>
          <w:sz w:val="20"/>
          <w:szCs w:val="20"/>
        </w:rPr>
        <w:t xml:space="preserve"> и другими федеральными законами.</w:t>
      </w:r>
    </w:p>
    <w:p w14:paraId="7C6BA062" w14:textId="77CA16A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2. </w:t>
      </w:r>
      <w:r w:rsidR="00443CDC" w:rsidRPr="00D656B5">
        <w:rPr>
          <w:rFonts w:cs="Times New Roman"/>
          <w:sz w:val="20"/>
          <w:szCs w:val="20"/>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Pr="00D656B5">
        <w:rPr>
          <w:rFonts w:cs="Times New Roman"/>
          <w:sz w:val="20"/>
          <w:szCs w:val="20"/>
        </w:rPr>
        <w:t>.</w:t>
      </w:r>
    </w:p>
    <w:p w14:paraId="47F4D9FE" w14:textId="14D2628B"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Уставом муниципального образования и (или) нормативным правовым актом представительного органа муниципального образования на основани</w:t>
      </w:r>
      <w:r w:rsidR="00443CDC" w:rsidRPr="00D656B5">
        <w:rPr>
          <w:rFonts w:cs="Times New Roman"/>
          <w:sz w:val="20"/>
          <w:szCs w:val="20"/>
        </w:rPr>
        <w:t>и положений Градостроительного к</w:t>
      </w:r>
      <w:r w:rsidRPr="00D656B5">
        <w:rPr>
          <w:rFonts w:cs="Times New Roman"/>
          <w:sz w:val="20"/>
          <w:szCs w:val="20"/>
        </w:rPr>
        <w:t xml:space="preserve">одекса </w:t>
      </w:r>
      <w:r w:rsidR="00443CDC" w:rsidRPr="00D656B5">
        <w:rPr>
          <w:rFonts w:cs="Times New Roman"/>
          <w:sz w:val="20"/>
          <w:szCs w:val="20"/>
        </w:rPr>
        <w:t>Российской Федерации</w:t>
      </w:r>
      <w:r w:rsidRPr="00D656B5">
        <w:rPr>
          <w:rFonts w:cs="Times New Roman"/>
          <w:sz w:val="20"/>
          <w:szCs w:val="20"/>
        </w:rPr>
        <w:t xml:space="preserve"> определяются:</w:t>
      </w:r>
    </w:p>
    <w:p w14:paraId="111F5F61" w14:textId="77777777" w:rsidR="00443CDC"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1) </w:t>
      </w:r>
      <w:r w:rsidR="00443CDC" w:rsidRPr="00D656B5">
        <w:rPr>
          <w:rFonts w:cs="Times New Roman"/>
          <w:sz w:val="20"/>
          <w:szCs w:val="20"/>
        </w:rPr>
        <w:t>порядок организации и проведения общественных обсуждений или публичных слушаний по проектам;</w:t>
      </w:r>
    </w:p>
    <w:p w14:paraId="7D99800B" w14:textId="77777777" w:rsidR="00443CDC" w:rsidRPr="00D656B5" w:rsidRDefault="00443CDC"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организатор общественных обсуждений или публичных слушаний;</w:t>
      </w:r>
    </w:p>
    <w:p w14:paraId="0A24E5E7" w14:textId="77777777" w:rsidR="00443CDC" w:rsidRPr="00D656B5" w:rsidRDefault="00443CDC"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срок проведения общественных обсуждений или публичных слушаний;</w:t>
      </w:r>
    </w:p>
    <w:p w14:paraId="10EDC7C5" w14:textId="77777777" w:rsidR="00443CDC" w:rsidRPr="00D656B5" w:rsidRDefault="00443CDC"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официальный сайт и (или) информационные системы;</w:t>
      </w:r>
    </w:p>
    <w:p w14:paraId="1065A9EB" w14:textId="77777777" w:rsidR="00443CDC" w:rsidRPr="00D656B5" w:rsidRDefault="00443CDC"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5) требования к информационным стендам, на которых размещаются оповещения о начале общественных обсуждений или публичных слушаний;</w:t>
      </w:r>
    </w:p>
    <w:p w14:paraId="1CA02CBD" w14:textId="77777777" w:rsidR="00443CDC" w:rsidRPr="00D656B5" w:rsidRDefault="00443CDC"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B5F0669" w14:textId="4814C5A2" w:rsidR="00263D42" w:rsidRPr="00D656B5" w:rsidRDefault="00443CDC" w:rsidP="00F53AB1">
      <w:pPr>
        <w:widowControl w:val="0"/>
        <w:autoSpaceDE w:val="0"/>
        <w:autoSpaceDN w:val="0"/>
        <w:adjustRightInd w:val="0"/>
        <w:spacing w:after="0" w:line="240" w:lineRule="auto"/>
        <w:ind w:firstLine="680"/>
        <w:jc w:val="both"/>
        <w:rPr>
          <w:rFonts w:eastAsia="Times New Roman" w:cs="Times New Roman"/>
          <w:b/>
          <w:bCs/>
          <w:sz w:val="20"/>
          <w:szCs w:val="20"/>
          <w:lang w:eastAsia="zh-CN"/>
        </w:rPr>
      </w:pPr>
      <w:r w:rsidRPr="00D656B5">
        <w:rPr>
          <w:rFonts w:cs="Times New Roman"/>
          <w:sz w:val="20"/>
          <w:szCs w:val="20"/>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r w:rsidRPr="00D656B5">
        <w:rPr>
          <w:rFonts w:eastAsia="Times New Roman" w:cs="Times New Roman"/>
          <w:b/>
          <w:bCs/>
          <w:sz w:val="20"/>
          <w:szCs w:val="20"/>
          <w:lang w:eastAsia="zh-CN"/>
        </w:rPr>
        <w:t xml:space="preserve"> </w:t>
      </w:r>
      <w:r w:rsidR="00263D42" w:rsidRPr="00D656B5">
        <w:rPr>
          <w:rFonts w:eastAsia="Times New Roman" w:cs="Times New Roman"/>
          <w:b/>
          <w:bCs/>
          <w:sz w:val="20"/>
          <w:szCs w:val="20"/>
          <w:lang w:eastAsia="zh-CN"/>
        </w:rPr>
        <w:br w:type="page"/>
      </w:r>
    </w:p>
    <w:p w14:paraId="7785A2B6" w14:textId="77777777" w:rsidR="00263D42" w:rsidRPr="00D656B5" w:rsidRDefault="00263D42" w:rsidP="00F53AB1">
      <w:pPr>
        <w:pStyle w:val="2"/>
        <w:keepNext w:val="0"/>
        <w:widowControl w:val="0"/>
        <w:jc w:val="both"/>
        <w:rPr>
          <w:sz w:val="20"/>
          <w:szCs w:val="20"/>
        </w:rPr>
      </w:pPr>
      <w:bookmarkStart w:id="61" w:name="_Toc181745327"/>
      <w:r w:rsidRPr="00D656B5">
        <w:rPr>
          <w:sz w:val="20"/>
          <w:szCs w:val="20"/>
        </w:rPr>
        <w:lastRenderedPageBreak/>
        <w:t>Глава 7. Внесение изменений в правила землепользования и застройки</w:t>
      </w:r>
      <w:bookmarkEnd w:id="61"/>
    </w:p>
    <w:p w14:paraId="5CC025A3" w14:textId="77777777" w:rsidR="00263D42" w:rsidRPr="00D656B5" w:rsidRDefault="00263D42" w:rsidP="00F53AB1">
      <w:pPr>
        <w:widowControl w:val="0"/>
        <w:spacing w:after="0" w:line="240" w:lineRule="auto"/>
        <w:ind w:firstLine="680"/>
        <w:jc w:val="both"/>
        <w:rPr>
          <w:rFonts w:cs="Times New Roman"/>
          <w:sz w:val="20"/>
          <w:szCs w:val="20"/>
        </w:rPr>
      </w:pPr>
    </w:p>
    <w:p w14:paraId="00081EA5" w14:textId="41BDDDAC" w:rsidR="00263D42" w:rsidRPr="00D656B5" w:rsidRDefault="00263D42" w:rsidP="00F53AB1">
      <w:pPr>
        <w:pStyle w:val="4"/>
        <w:keepNext w:val="0"/>
        <w:widowControl w:val="0"/>
        <w:jc w:val="both"/>
        <w:rPr>
          <w:sz w:val="20"/>
          <w:szCs w:val="20"/>
        </w:rPr>
      </w:pPr>
      <w:bookmarkStart w:id="62" w:name="_Toc181745328"/>
      <w:r w:rsidRPr="00D656B5">
        <w:rPr>
          <w:sz w:val="20"/>
          <w:szCs w:val="20"/>
        </w:rPr>
        <w:t>Статья 3</w:t>
      </w:r>
      <w:r w:rsidR="00B36E62" w:rsidRPr="00D656B5">
        <w:rPr>
          <w:sz w:val="20"/>
          <w:szCs w:val="20"/>
        </w:rPr>
        <w:t>0</w:t>
      </w:r>
      <w:r w:rsidRPr="00D656B5">
        <w:rPr>
          <w:sz w:val="20"/>
          <w:szCs w:val="20"/>
        </w:rPr>
        <w:t xml:space="preserve">. </w:t>
      </w:r>
      <w:r w:rsidR="00B36E62" w:rsidRPr="00D656B5">
        <w:rPr>
          <w:sz w:val="20"/>
          <w:szCs w:val="20"/>
        </w:rPr>
        <w:t>Порядок подготовки проекта правил землепользования и застройки</w:t>
      </w:r>
      <w:bookmarkEnd w:id="62"/>
    </w:p>
    <w:p w14:paraId="528C52BE" w14:textId="77777777" w:rsidR="00263D42" w:rsidRPr="00D656B5" w:rsidRDefault="00263D42" w:rsidP="00F53AB1">
      <w:pPr>
        <w:widowControl w:val="0"/>
        <w:spacing w:after="0" w:line="240" w:lineRule="auto"/>
        <w:ind w:firstLine="680"/>
        <w:jc w:val="both"/>
        <w:rPr>
          <w:rFonts w:cs="Times New Roman"/>
          <w:sz w:val="20"/>
          <w:szCs w:val="20"/>
        </w:rPr>
      </w:pPr>
    </w:p>
    <w:p w14:paraId="618A42A6" w14:textId="6248E64B" w:rsidR="002C6419"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2C6419" w:rsidRPr="00D656B5">
        <w:rPr>
          <w:rFonts w:cs="Times New Roman"/>
          <w:sz w:val="20"/>
          <w:szCs w:val="20"/>
        </w:rPr>
        <w:t>.</w:t>
      </w:r>
      <w:r w:rsidR="002C6419" w:rsidRPr="00D656B5">
        <w:t xml:space="preserve"> </w:t>
      </w:r>
      <w:r w:rsidR="002C6419" w:rsidRPr="00D656B5">
        <w:rPr>
          <w:rFonts w:cs="Times New Roman"/>
          <w:sz w:val="20"/>
          <w:szCs w:val="20"/>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3BAAF23D" w14:textId="623C7668" w:rsidR="002C6419"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2C6419" w:rsidRPr="00D656B5">
        <w:rPr>
          <w:rFonts w:cs="Times New Roman"/>
          <w:sz w:val="20"/>
          <w:szCs w:val="20"/>
        </w:rPr>
        <w:t xml:space="preserve">.1. В случае, если в соответствии со статьей 28.1 </w:t>
      </w:r>
      <w:r w:rsidR="00A11A9B" w:rsidRPr="00D656B5">
        <w:rPr>
          <w:rFonts w:cs="Times New Roman"/>
          <w:sz w:val="20"/>
          <w:szCs w:val="20"/>
        </w:rPr>
        <w:t>Градостроительного кодекса Российской Федерации</w:t>
      </w:r>
      <w:r w:rsidR="002C6419" w:rsidRPr="00D656B5">
        <w:rPr>
          <w:rFonts w:cs="Times New Roman"/>
          <w:sz w:val="20"/>
          <w:szCs w:val="20"/>
        </w:rPr>
        <w:t xml:space="preserve">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219FBC7F" w14:textId="12941418" w:rsidR="00536DB5"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2</w:t>
      </w:r>
      <w:r w:rsidR="008805B3" w:rsidRPr="00D656B5">
        <w:rPr>
          <w:rFonts w:cs="Times New Roman"/>
          <w:sz w:val="20"/>
          <w:szCs w:val="20"/>
        </w:rPr>
        <w:t>.</w:t>
      </w:r>
      <w:r w:rsidR="00536DB5" w:rsidRPr="00D656B5">
        <w:t xml:space="preserve"> </w:t>
      </w:r>
      <w:r w:rsidR="00536DB5" w:rsidRPr="00D656B5">
        <w:rPr>
          <w:rFonts w:cs="Times New Roman"/>
          <w:sz w:val="20"/>
          <w:szCs w:val="20"/>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0CC88746" w14:textId="30CE1A26" w:rsidR="00536DB5"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2</w:t>
      </w:r>
      <w:r w:rsidR="00536DB5" w:rsidRPr="00D656B5">
        <w:rPr>
          <w:rFonts w:cs="Times New Roman"/>
          <w:sz w:val="20"/>
          <w:szCs w:val="20"/>
        </w:rPr>
        <w:t>.1.</w:t>
      </w:r>
      <w:r w:rsidR="00536DB5" w:rsidRPr="00D656B5">
        <w:t xml:space="preserve"> </w:t>
      </w:r>
      <w:r w:rsidR="00536DB5" w:rsidRPr="00D656B5">
        <w:rPr>
          <w:rFonts w:cs="Times New Roman"/>
          <w:sz w:val="20"/>
          <w:szCs w:val="20"/>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0A70017D" w14:textId="0E49E580" w:rsidR="00536DB5"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3</w:t>
      </w:r>
      <w:r w:rsidR="00536DB5" w:rsidRPr="00D656B5">
        <w:rPr>
          <w:rFonts w:cs="Times New Roman"/>
          <w:sz w:val="20"/>
          <w:szCs w:val="20"/>
        </w:rPr>
        <w:t>.</w:t>
      </w:r>
      <w:r w:rsidR="00536DB5" w:rsidRPr="00D656B5">
        <w:t xml:space="preserve"> </w:t>
      </w:r>
      <w:r w:rsidR="00536DB5" w:rsidRPr="00D656B5">
        <w:rPr>
          <w:rFonts w:cs="Times New Roman"/>
          <w:sz w:val="20"/>
          <w:szCs w:val="20"/>
        </w:rPr>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775D2BD7" w14:textId="55ACAB2D" w:rsidR="00536DB5"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4</w:t>
      </w:r>
      <w:r w:rsidR="00536DB5" w:rsidRPr="00D656B5">
        <w:rPr>
          <w:rFonts w:cs="Times New Roman"/>
          <w:sz w:val="20"/>
          <w:szCs w:val="20"/>
        </w:rPr>
        <w:t>.</w:t>
      </w:r>
      <w:r w:rsidR="00536DB5" w:rsidRPr="00D656B5">
        <w:t xml:space="preserve"> </w:t>
      </w:r>
      <w:r w:rsidR="00536DB5" w:rsidRPr="00D656B5">
        <w:rPr>
          <w:rFonts w:cs="Times New Roman"/>
          <w:sz w:val="20"/>
          <w:szCs w:val="20"/>
        </w:rPr>
        <w:t>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1EE1DD5" w14:textId="2F7C2820" w:rsidR="00536DB5"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5</w:t>
      </w:r>
      <w:r w:rsidR="00536DB5" w:rsidRPr="00D656B5">
        <w:rPr>
          <w:rFonts w:cs="Times New Roman"/>
          <w:sz w:val="20"/>
          <w:szCs w:val="20"/>
        </w:rPr>
        <w:t>.</w:t>
      </w:r>
      <w:r w:rsidR="00536DB5" w:rsidRPr="00D656B5">
        <w:t xml:space="preserve"> </w:t>
      </w:r>
      <w:r w:rsidR="00536DB5" w:rsidRPr="00D656B5">
        <w:rPr>
          <w:rFonts w:cs="Times New Roman"/>
          <w:sz w:val="20"/>
          <w:szCs w:val="20"/>
        </w:rPr>
        <w:t>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6091E7CA" w14:textId="57769202" w:rsidR="00536DB5"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5</w:t>
      </w:r>
      <w:r w:rsidR="00536DB5" w:rsidRPr="00D656B5">
        <w:rPr>
          <w:rFonts w:cs="Times New Roman"/>
          <w:sz w:val="20"/>
          <w:szCs w:val="20"/>
        </w:rPr>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637CF19B" w14:textId="190A8632" w:rsidR="0028154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6.</w:t>
      </w:r>
      <w:r w:rsidR="0028154B" w:rsidRPr="00D656B5">
        <w:t xml:space="preserve"> </w:t>
      </w:r>
      <w:r w:rsidR="0028154B" w:rsidRPr="00D656B5">
        <w:rPr>
          <w:rFonts w:cs="Times New Roman"/>
          <w:sz w:val="20"/>
          <w:szCs w:val="20"/>
        </w:rPr>
        <w:t>В указанном в части 7 настоящей статьи сообщении о принятии решения о подготовке проекта правил землепользования и застройки указываются:</w:t>
      </w:r>
    </w:p>
    <w:p w14:paraId="7CB8DA23" w14:textId="77777777" w:rsidR="0028154B" w:rsidRPr="00D656B5" w:rsidRDefault="0028154B" w:rsidP="00F53AB1">
      <w:pPr>
        <w:widowControl w:val="0"/>
        <w:spacing w:after="0" w:line="240" w:lineRule="auto"/>
        <w:ind w:firstLine="680"/>
        <w:jc w:val="both"/>
        <w:rPr>
          <w:rFonts w:cs="Times New Roman"/>
          <w:sz w:val="20"/>
          <w:szCs w:val="20"/>
        </w:rPr>
      </w:pPr>
      <w:r w:rsidRPr="00D656B5">
        <w:rPr>
          <w:rFonts w:cs="Times New Roman"/>
          <w:sz w:val="20"/>
          <w:szCs w:val="20"/>
        </w:rPr>
        <w:t>1) состав и порядок деятельности комиссии;</w:t>
      </w:r>
    </w:p>
    <w:p w14:paraId="30846B6E" w14:textId="77777777" w:rsidR="0028154B" w:rsidRPr="00D656B5" w:rsidRDefault="0028154B" w:rsidP="00F53AB1">
      <w:pPr>
        <w:widowControl w:val="0"/>
        <w:spacing w:after="0" w:line="240" w:lineRule="auto"/>
        <w:ind w:firstLine="680"/>
        <w:jc w:val="both"/>
        <w:rPr>
          <w:rFonts w:cs="Times New Roman"/>
          <w:sz w:val="20"/>
          <w:szCs w:val="20"/>
        </w:rPr>
      </w:pPr>
      <w:r w:rsidRPr="00D656B5">
        <w:rPr>
          <w:rFonts w:cs="Times New Roman"/>
          <w:sz w:val="20"/>
          <w:szCs w:val="20"/>
        </w:rPr>
        <w:t>2) 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1D1237D6" w14:textId="77777777" w:rsidR="0028154B" w:rsidRPr="00D656B5" w:rsidRDefault="0028154B" w:rsidP="00F53AB1">
      <w:pPr>
        <w:widowControl w:val="0"/>
        <w:spacing w:after="0" w:line="240" w:lineRule="auto"/>
        <w:ind w:firstLine="680"/>
        <w:jc w:val="both"/>
        <w:rPr>
          <w:rFonts w:cs="Times New Roman"/>
          <w:sz w:val="20"/>
          <w:szCs w:val="20"/>
        </w:rPr>
      </w:pPr>
      <w:r w:rsidRPr="00D656B5">
        <w:rPr>
          <w:rFonts w:cs="Times New Roman"/>
          <w:sz w:val="20"/>
          <w:szCs w:val="20"/>
        </w:rPr>
        <w:t>3) порядок и сроки проведения работ по подготовке проекта правил землепользования и застройки;</w:t>
      </w:r>
    </w:p>
    <w:p w14:paraId="72252BFB" w14:textId="77777777" w:rsidR="0028154B" w:rsidRPr="00D656B5" w:rsidRDefault="0028154B" w:rsidP="00F53AB1">
      <w:pPr>
        <w:widowControl w:val="0"/>
        <w:spacing w:after="0" w:line="240" w:lineRule="auto"/>
        <w:ind w:firstLine="680"/>
        <w:jc w:val="both"/>
        <w:rPr>
          <w:rFonts w:cs="Times New Roman"/>
          <w:sz w:val="20"/>
          <w:szCs w:val="20"/>
        </w:rPr>
      </w:pPr>
      <w:r w:rsidRPr="00D656B5">
        <w:rPr>
          <w:rFonts w:cs="Times New Roman"/>
          <w:sz w:val="20"/>
          <w:szCs w:val="20"/>
        </w:rPr>
        <w:t>4) порядок направления в комиссию предложений заинтересованных лиц по подготовке проекта правил землепользования и застройки;</w:t>
      </w:r>
    </w:p>
    <w:p w14:paraId="411387E1" w14:textId="252A8EBF" w:rsidR="00536DB5" w:rsidRPr="00D656B5" w:rsidRDefault="0028154B" w:rsidP="00F53AB1">
      <w:pPr>
        <w:widowControl w:val="0"/>
        <w:spacing w:after="0" w:line="240" w:lineRule="auto"/>
        <w:ind w:firstLine="680"/>
        <w:jc w:val="both"/>
        <w:rPr>
          <w:rFonts w:cs="Times New Roman"/>
          <w:sz w:val="20"/>
          <w:szCs w:val="20"/>
        </w:rPr>
      </w:pPr>
      <w:r w:rsidRPr="00D656B5">
        <w:rPr>
          <w:rFonts w:cs="Times New Roman"/>
          <w:sz w:val="20"/>
          <w:szCs w:val="20"/>
        </w:rPr>
        <w:t>5) иные вопросы организации работ.</w:t>
      </w:r>
    </w:p>
    <w:p w14:paraId="278ACD3A" w14:textId="57FE133E" w:rsidR="0028154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6</w:t>
      </w:r>
      <w:r w:rsidR="0028154B" w:rsidRPr="00D656B5">
        <w:rPr>
          <w:rFonts w:cs="Times New Roman"/>
          <w:sz w:val="20"/>
          <w:szCs w:val="20"/>
        </w:rPr>
        <w:t>.1.</w:t>
      </w:r>
      <w:r w:rsidR="0028154B" w:rsidRPr="00D656B5">
        <w:t xml:space="preserve"> </w:t>
      </w:r>
      <w:r w:rsidR="0028154B" w:rsidRPr="00D656B5">
        <w:rPr>
          <w:rFonts w:cs="Times New Roman"/>
          <w:sz w:val="20"/>
          <w:szCs w:val="20"/>
        </w:rPr>
        <w:t xml:space="preserve">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w:t>
      </w:r>
      <w:r w:rsidR="0028154B" w:rsidRPr="00D656B5">
        <w:rPr>
          <w:rFonts w:cs="Times New Roman"/>
          <w:sz w:val="20"/>
          <w:szCs w:val="20"/>
        </w:rPr>
        <w:lastRenderedPageBreak/>
        <w:t>Правительством Российской Федерации в области сохранения, использования, популяризации и государственной охраны объектов культурного наследия, исполнительным органом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14:paraId="742AFB1D" w14:textId="13B11892" w:rsidR="0028154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6</w:t>
      </w:r>
      <w:r w:rsidR="0028154B" w:rsidRPr="00D656B5">
        <w:rPr>
          <w:rFonts w:cs="Times New Roman"/>
          <w:sz w:val="20"/>
          <w:szCs w:val="20"/>
        </w:rPr>
        <w:t>.2.</w:t>
      </w:r>
      <w:r w:rsidR="0028154B" w:rsidRPr="00D656B5">
        <w:t xml:space="preserve"> </w:t>
      </w:r>
      <w:r w:rsidR="0028154B" w:rsidRPr="00D656B5">
        <w:rPr>
          <w:rFonts w:cs="Times New Roman"/>
          <w:sz w:val="20"/>
          <w:szCs w:val="20"/>
        </w:rPr>
        <w:t>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исполнительным органом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14:paraId="04F0009E" w14:textId="37ED38C9" w:rsidR="0028154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7</w:t>
      </w:r>
      <w:r w:rsidR="0028154B" w:rsidRPr="00D656B5">
        <w:rPr>
          <w:rFonts w:cs="Times New Roman"/>
          <w:sz w:val="20"/>
          <w:szCs w:val="20"/>
        </w:rPr>
        <w:t>.</w:t>
      </w:r>
      <w:r w:rsidR="0028154B" w:rsidRPr="00D656B5">
        <w:t xml:space="preserve"> </w:t>
      </w:r>
      <w:r w:rsidR="0028154B" w:rsidRPr="00D656B5">
        <w:rPr>
          <w:rFonts w:cs="Times New Roman"/>
          <w:sz w:val="20"/>
          <w:szCs w:val="20"/>
        </w:rPr>
        <w:t>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
    <w:p w14:paraId="12EFE065" w14:textId="2EE2D216" w:rsidR="0028154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8</w:t>
      </w:r>
      <w:r w:rsidR="0028154B" w:rsidRPr="00D656B5">
        <w:rPr>
          <w:rFonts w:cs="Times New Roman"/>
          <w:sz w:val="20"/>
          <w:szCs w:val="20"/>
        </w:rPr>
        <w:t xml:space="preserve">. По результатам указанной в части </w:t>
      </w:r>
      <w:r w:rsidRPr="00D656B5">
        <w:rPr>
          <w:rFonts w:cs="Times New Roman"/>
          <w:sz w:val="20"/>
          <w:szCs w:val="20"/>
        </w:rPr>
        <w:t>7</w:t>
      </w:r>
      <w:r w:rsidR="0028154B" w:rsidRPr="00D656B5">
        <w:rPr>
          <w:rFonts w:cs="Times New Roman"/>
          <w:sz w:val="20"/>
          <w:szCs w:val="20"/>
        </w:rP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части </w:t>
      </w:r>
      <w:r w:rsidRPr="00D656B5">
        <w:rPr>
          <w:rFonts w:cs="Times New Roman"/>
          <w:sz w:val="20"/>
          <w:szCs w:val="20"/>
        </w:rPr>
        <w:t>7</w:t>
      </w:r>
      <w:r w:rsidR="0028154B" w:rsidRPr="00D656B5">
        <w:rPr>
          <w:rFonts w:cs="Times New Roman"/>
          <w:sz w:val="20"/>
          <w:szCs w:val="20"/>
        </w:rPr>
        <w:t xml:space="preserve"> настоящей статьи, в комиссию на доработку.</w:t>
      </w:r>
    </w:p>
    <w:p w14:paraId="352F40F6" w14:textId="48BD2F25" w:rsidR="0028154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28154B" w:rsidRPr="00D656B5">
        <w:rPr>
          <w:rFonts w:cs="Times New Roman"/>
          <w:sz w:val="20"/>
          <w:szCs w:val="20"/>
        </w:rPr>
        <w:t>.</w:t>
      </w:r>
      <w:r w:rsidR="0028154B" w:rsidRPr="00D656B5">
        <w:t xml:space="preserve"> </w:t>
      </w:r>
      <w:r w:rsidR="0028154B" w:rsidRPr="00D656B5">
        <w:rPr>
          <w:rFonts w:cs="Times New Roman"/>
          <w:sz w:val="20"/>
          <w:szCs w:val="20"/>
        </w:rPr>
        <w:t>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792093A3" w14:textId="36AD068C" w:rsidR="0028154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10</w:t>
      </w:r>
      <w:r w:rsidR="0028154B" w:rsidRPr="00D656B5">
        <w:rPr>
          <w:rFonts w:cs="Times New Roman"/>
          <w:sz w:val="20"/>
          <w:szCs w:val="20"/>
        </w:rPr>
        <w:t>.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Градостроительного кодекса Российской Федерации и с частями 1</w:t>
      </w:r>
      <w:r w:rsidRPr="00D656B5">
        <w:rPr>
          <w:rFonts w:cs="Times New Roman"/>
          <w:sz w:val="20"/>
          <w:szCs w:val="20"/>
        </w:rPr>
        <w:t>1</w:t>
      </w:r>
      <w:r w:rsidR="0028154B" w:rsidRPr="00D656B5">
        <w:rPr>
          <w:rFonts w:cs="Times New Roman"/>
          <w:sz w:val="20"/>
          <w:szCs w:val="20"/>
        </w:rPr>
        <w:t xml:space="preserve"> и 1</w:t>
      </w:r>
      <w:r w:rsidRPr="00D656B5">
        <w:rPr>
          <w:rFonts w:cs="Times New Roman"/>
          <w:sz w:val="20"/>
          <w:szCs w:val="20"/>
        </w:rPr>
        <w:t>2</w:t>
      </w:r>
      <w:r w:rsidR="0028154B" w:rsidRPr="00D656B5">
        <w:rPr>
          <w:rFonts w:cs="Times New Roman"/>
          <w:sz w:val="20"/>
          <w:szCs w:val="20"/>
        </w:rPr>
        <w:t xml:space="preserve"> настоящей статьи.</w:t>
      </w:r>
    </w:p>
    <w:p w14:paraId="07AC3EDB" w14:textId="07C74522" w:rsidR="0028154B" w:rsidRPr="00D656B5" w:rsidRDefault="0028154B"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B36E62" w:rsidRPr="00D656B5">
        <w:rPr>
          <w:rFonts w:cs="Times New Roman"/>
          <w:sz w:val="20"/>
          <w:szCs w:val="20"/>
        </w:rPr>
        <w:t>1</w:t>
      </w:r>
      <w:r w:rsidRPr="00D656B5">
        <w:rPr>
          <w:rFonts w:cs="Times New Roman"/>
          <w:sz w:val="20"/>
          <w:szCs w:val="20"/>
        </w:rPr>
        <w:t>.</w:t>
      </w:r>
      <w:r w:rsidRPr="00D656B5">
        <w:t xml:space="preserve"> </w:t>
      </w:r>
      <w:r w:rsidRPr="00D656B5">
        <w:rPr>
          <w:rFonts w:cs="Times New Roman"/>
          <w:sz w:val="20"/>
          <w:szCs w:val="20"/>
        </w:rPr>
        <w:t>Продолжительность публичных слушаний по проекту правил землепользования и застройки составляет не более одного месяца со дня опубликования такого проекта.</w:t>
      </w:r>
    </w:p>
    <w:p w14:paraId="276ACE2C" w14:textId="472619F7" w:rsidR="0028154B" w:rsidRPr="00D656B5" w:rsidRDefault="0028154B"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B36E62" w:rsidRPr="00D656B5">
        <w:rPr>
          <w:rFonts w:cs="Times New Roman"/>
          <w:sz w:val="20"/>
          <w:szCs w:val="20"/>
        </w:rPr>
        <w:t>2</w:t>
      </w:r>
      <w:r w:rsidRPr="00D656B5">
        <w:rPr>
          <w:rFonts w:cs="Times New Roman"/>
          <w:sz w:val="20"/>
          <w:szCs w:val="20"/>
        </w:rPr>
        <w:t>.</w:t>
      </w:r>
      <w:r w:rsidRPr="00D656B5">
        <w:t xml:space="preserve"> </w:t>
      </w:r>
      <w:r w:rsidR="00DF26EB" w:rsidRPr="00D656B5">
        <w:t xml:space="preserve"> </w:t>
      </w:r>
      <w:r w:rsidRPr="00D656B5">
        <w:rPr>
          <w:rFonts w:cs="Times New Roman"/>
          <w:sz w:val="20"/>
          <w:szCs w:val="20"/>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r w:rsidR="00DF26EB" w:rsidRPr="00D656B5">
        <w:rPr>
          <w:rFonts w:cs="Times New Roman"/>
          <w:sz w:val="20"/>
          <w:szCs w:val="20"/>
        </w:rPr>
        <w:t>,</w:t>
      </w:r>
    </w:p>
    <w:p w14:paraId="30C42559" w14:textId="1DB646CB" w:rsidR="00DF26EB" w:rsidRPr="00D656B5" w:rsidRDefault="00DF26EB"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B36E62" w:rsidRPr="00D656B5">
        <w:rPr>
          <w:rFonts w:cs="Times New Roman"/>
          <w:sz w:val="20"/>
          <w:szCs w:val="20"/>
        </w:rPr>
        <w:t>3</w:t>
      </w:r>
      <w:r w:rsidRPr="00D656B5">
        <w:rPr>
          <w:rFonts w:cs="Times New Roman"/>
          <w:sz w:val="20"/>
          <w:szCs w:val="20"/>
        </w:rPr>
        <w:t>.</w:t>
      </w:r>
      <w:r w:rsidRPr="00D656B5">
        <w:t xml:space="preserve"> </w:t>
      </w:r>
      <w:r w:rsidRPr="00D656B5">
        <w:rPr>
          <w:rFonts w:cs="Times New Roman"/>
          <w:sz w:val="20"/>
          <w:szCs w:val="20"/>
        </w:rPr>
        <w:t>После завершения общественных обсуждений или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публичных слушаний и заключение о результатах публичных слушаний, за исключением случаев, если их проведение в соответствии с Градостроительным кодексом Российской Федерации не требуется.</w:t>
      </w:r>
    </w:p>
    <w:p w14:paraId="1780509F" w14:textId="3681A378" w:rsidR="0028154B" w:rsidRPr="00D656B5" w:rsidRDefault="00DF26EB"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B36E62" w:rsidRPr="00D656B5">
        <w:rPr>
          <w:rFonts w:cs="Times New Roman"/>
          <w:sz w:val="20"/>
          <w:szCs w:val="20"/>
        </w:rPr>
        <w:t>4</w:t>
      </w:r>
      <w:r w:rsidRPr="00D656B5">
        <w:rPr>
          <w:rFonts w:cs="Times New Roman"/>
          <w:sz w:val="20"/>
          <w:szCs w:val="20"/>
        </w:rPr>
        <w:t xml:space="preserve">. Глава местной администрации в течение десяти дней после представления ему проекта правил землепользования и </w:t>
      </w:r>
      <w:r w:rsidR="00B36E62" w:rsidRPr="00D656B5">
        <w:rPr>
          <w:rFonts w:cs="Times New Roman"/>
          <w:sz w:val="20"/>
          <w:szCs w:val="20"/>
        </w:rPr>
        <w:t>застройки и указанных в части 13</w:t>
      </w:r>
      <w:r w:rsidRPr="00D656B5">
        <w:rPr>
          <w:rFonts w:cs="Times New Roman"/>
          <w:sz w:val="20"/>
          <w:szCs w:val="20"/>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52FE6090" w14:textId="23CA55A2" w:rsidR="00DF26E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15</w:t>
      </w:r>
      <w:r w:rsidR="00DF26EB" w:rsidRPr="00D656B5">
        <w:rPr>
          <w:rFonts w:cs="Times New Roman"/>
          <w:sz w:val="20"/>
          <w:szCs w:val="20"/>
        </w:rPr>
        <w:t>.</w:t>
      </w:r>
      <w:r w:rsidR="00DF26EB" w:rsidRPr="00D656B5">
        <w:t xml:space="preserve"> </w:t>
      </w:r>
      <w:r w:rsidR="00DF26EB" w:rsidRPr="00D656B5">
        <w:rPr>
          <w:rFonts w:cs="Times New Roman"/>
          <w:sz w:val="20"/>
          <w:szCs w:val="20"/>
        </w:rPr>
        <w:t>Требования к составу и порядку деятельности комиссии устанавливаются в соответствии с Градостроительным кодексом Российской Федерации законами субъектов Российской Федерации, нормативными правовыми актами органов местного самоуправления.</w:t>
      </w:r>
    </w:p>
    <w:p w14:paraId="459D8823" w14:textId="77777777" w:rsidR="00587B3B" w:rsidRDefault="00587B3B">
      <w:pPr>
        <w:rPr>
          <w:rFonts w:eastAsia="Times New Roman" w:cs="Times New Roman"/>
          <w:b/>
          <w:i/>
          <w:sz w:val="20"/>
          <w:szCs w:val="24"/>
          <w:lang w:eastAsia="zh-CN"/>
        </w:rPr>
      </w:pPr>
      <w:bookmarkStart w:id="63" w:name="_Toc181745329"/>
      <w:r>
        <w:rPr>
          <w:sz w:val="20"/>
        </w:rPr>
        <w:br w:type="page"/>
      </w:r>
    </w:p>
    <w:p w14:paraId="509CDBD3" w14:textId="5E538837" w:rsidR="00786FE3" w:rsidRPr="00D656B5" w:rsidRDefault="00A11A9B" w:rsidP="00F53AB1">
      <w:pPr>
        <w:pStyle w:val="4"/>
        <w:keepNext w:val="0"/>
        <w:widowControl w:val="0"/>
        <w:numPr>
          <w:ilvl w:val="0"/>
          <w:numId w:val="0"/>
        </w:numPr>
        <w:jc w:val="both"/>
        <w:rPr>
          <w:sz w:val="20"/>
        </w:rPr>
      </w:pPr>
      <w:r w:rsidRPr="00D656B5">
        <w:rPr>
          <w:sz w:val="20"/>
        </w:rPr>
        <w:lastRenderedPageBreak/>
        <w:t>Статья 31. Порядок утверждения правил землепользования и застройки</w:t>
      </w:r>
      <w:bookmarkEnd w:id="63"/>
    </w:p>
    <w:p w14:paraId="6E11C3ED" w14:textId="77777777" w:rsidR="00786FE3" w:rsidRPr="00D656B5" w:rsidRDefault="00786FE3" w:rsidP="00F53AB1">
      <w:pPr>
        <w:widowControl w:val="0"/>
        <w:spacing w:after="0"/>
        <w:jc w:val="both"/>
      </w:pPr>
    </w:p>
    <w:p w14:paraId="6431151A" w14:textId="12053D6A" w:rsidR="00786FE3" w:rsidRPr="00D656B5" w:rsidRDefault="00786FE3" w:rsidP="00F53AB1">
      <w:pPr>
        <w:widowControl w:val="0"/>
        <w:ind w:firstLine="709"/>
        <w:jc w:val="both"/>
        <w:rPr>
          <w:sz w:val="20"/>
        </w:rPr>
      </w:pPr>
      <w:r w:rsidRPr="00D656B5">
        <w:rPr>
          <w:sz w:val="20"/>
        </w:rPr>
        <w:t xml:space="preserve">1. </w:t>
      </w:r>
      <w:r w:rsidR="00A11A9B" w:rsidRPr="00D656B5">
        <w:rPr>
          <w:sz w:val="20"/>
        </w:rPr>
        <w:t xml:space="preserve">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исполнительным органом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исполнительным органом субъекта Российской Федерации, в ведении которых находится особо охраняемая природная территория. </w:t>
      </w:r>
    </w:p>
    <w:p w14:paraId="70605542" w14:textId="77777777" w:rsidR="00282D85" w:rsidRPr="00D656B5" w:rsidRDefault="00282D85" w:rsidP="00F53AB1">
      <w:pPr>
        <w:widowControl w:val="0"/>
        <w:spacing w:after="0"/>
        <w:ind w:firstLine="709"/>
        <w:jc w:val="both"/>
        <w:rPr>
          <w:sz w:val="20"/>
        </w:rPr>
      </w:pPr>
      <w:r w:rsidRPr="00D656B5">
        <w:rPr>
          <w:sz w:val="20"/>
        </w:rP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14:paraId="7958A21A" w14:textId="3AB3CAE0" w:rsidR="00282D85" w:rsidRPr="00D656B5" w:rsidRDefault="00282D85" w:rsidP="00F53AB1">
      <w:pPr>
        <w:widowControl w:val="0"/>
        <w:spacing w:after="0"/>
        <w:ind w:firstLine="709"/>
        <w:jc w:val="both"/>
        <w:rPr>
          <w:sz w:val="20"/>
        </w:rPr>
      </w:pPr>
      <w:r w:rsidRPr="00D656B5">
        <w:rPr>
          <w:sz w:val="20"/>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муниципального округа (при наличии официального сайта муниципального округа), официальном сайте городского округа (при наличии официального сайта городского округа) в сети "Интернет".</w:t>
      </w:r>
    </w:p>
    <w:p w14:paraId="1E7ABDA2" w14:textId="4AFE08DB" w:rsidR="00282D85" w:rsidRPr="00D656B5" w:rsidRDefault="00282D85" w:rsidP="00F53AB1">
      <w:pPr>
        <w:widowControl w:val="0"/>
        <w:spacing w:after="0"/>
        <w:ind w:firstLine="709"/>
        <w:jc w:val="both"/>
        <w:rPr>
          <w:sz w:val="20"/>
        </w:rPr>
      </w:pPr>
      <w:r w:rsidRPr="00D656B5">
        <w:rPr>
          <w:sz w:val="20"/>
        </w:rPr>
        <w:t>3.1.</w:t>
      </w:r>
      <w:r w:rsidRPr="00D656B5">
        <w:t xml:space="preserve"> </w:t>
      </w:r>
      <w:r w:rsidRPr="00D656B5">
        <w:rPr>
          <w:sz w:val="20"/>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0EA69520" w14:textId="0D9A3C6B" w:rsidR="00282D85" w:rsidRPr="00D656B5" w:rsidRDefault="00282D85" w:rsidP="00F53AB1">
      <w:pPr>
        <w:widowControl w:val="0"/>
        <w:spacing w:after="0"/>
        <w:ind w:firstLine="709"/>
        <w:jc w:val="both"/>
        <w:rPr>
          <w:sz w:val="20"/>
        </w:rPr>
      </w:pPr>
      <w:r w:rsidRPr="00D656B5">
        <w:rPr>
          <w:sz w:val="20"/>
        </w:rPr>
        <w:t>4. Физические и юридические лица вправе оспорить решение об утверждении правил землепользования и застройки в судебном порядке.</w:t>
      </w:r>
    </w:p>
    <w:p w14:paraId="710C90E3" w14:textId="50057CEC" w:rsidR="00282D85" w:rsidRPr="00D656B5" w:rsidRDefault="00282D85" w:rsidP="00F53AB1">
      <w:pPr>
        <w:widowControl w:val="0"/>
        <w:spacing w:after="0"/>
        <w:ind w:firstLine="709"/>
        <w:jc w:val="both"/>
        <w:rPr>
          <w:sz w:val="20"/>
        </w:rPr>
      </w:pPr>
      <w:r w:rsidRPr="00D656B5">
        <w:rPr>
          <w:sz w:val="20"/>
        </w:rPr>
        <w:t>5.</w:t>
      </w:r>
      <w:r w:rsidRPr="00D656B5">
        <w:t xml:space="preserve"> </w:t>
      </w:r>
      <w:r w:rsidRPr="00D656B5">
        <w:rPr>
          <w:sz w:val="20"/>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7D964392" w14:textId="46A13AD6" w:rsidR="00282D85" w:rsidRPr="00D656B5" w:rsidRDefault="00282D85" w:rsidP="00F53AB1">
      <w:pPr>
        <w:widowControl w:val="0"/>
        <w:spacing w:after="0"/>
        <w:ind w:firstLine="709"/>
        <w:jc w:val="both"/>
        <w:rPr>
          <w:sz w:val="20"/>
        </w:rPr>
      </w:pPr>
      <w:r w:rsidRPr="00D656B5">
        <w:rPr>
          <w:sz w:val="20"/>
        </w:rPr>
        <w:t>6.</w:t>
      </w:r>
      <w:r w:rsidRPr="00D656B5">
        <w:t xml:space="preserve"> </w:t>
      </w:r>
      <w:r w:rsidRPr="00D656B5">
        <w:rPr>
          <w:sz w:val="20"/>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2C2C49AF" w14:textId="77777777" w:rsidR="00A11A9B" w:rsidRPr="00D656B5" w:rsidRDefault="00A11A9B" w:rsidP="00F53AB1">
      <w:pPr>
        <w:pStyle w:val="aff4"/>
        <w:widowControl w:val="0"/>
        <w:spacing w:after="0" w:line="240" w:lineRule="auto"/>
        <w:ind w:left="1400"/>
        <w:jc w:val="both"/>
        <w:rPr>
          <w:sz w:val="20"/>
          <w:szCs w:val="20"/>
        </w:rPr>
      </w:pPr>
    </w:p>
    <w:p w14:paraId="2219B9E1" w14:textId="093F3F21" w:rsidR="00B36E62" w:rsidRPr="00D656B5" w:rsidRDefault="00B36E62" w:rsidP="00F53AB1">
      <w:pPr>
        <w:pStyle w:val="4"/>
        <w:keepNext w:val="0"/>
        <w:widowControl w:val="0"/>
        <w:jc w:val="both"/>
        <w:rPr>
          <w:sz w:val="20"/>
        </w:rPr>
      </w:pPr>
      <w:bookmarkStart w:id="64" w:name="_Toc181745330"/>
      <w:r w:rsidRPr="00D656B5">
        <w:rPr>
          <w:sz w:val="20"/>
        </w:rPr>
        <w:t>Статья 3</w:t>
      </w:r>
      <w:r w:rsidR="00A11A9B" w:rsidRPr="00D656B5">
        <w:rPr>
          <w:sz w:val="20"/>
        </w:rPr>
        <w:t>2</w:t>
      </w:r>
      <w:r w:rsidRPr="00D656B5">
        <w:rPr>
          <w:sz w:val="20"/>
        </w:rPr>
        <w:t>. Порядок внесения изменений в правила землепользования и застройки</w:t>
      </w:r>
      <w:bookmarkEnd w:id="64"/>
      <w:r w:rsidRPr="00D656B5">
        <w:rPr>
          <w:sz w:val="20"/>
        </w:rPr>
        <w:br/>
      </w:r>
    </w:p>
    <w:p w14:paraId="4FFCA922"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2AF14BC4"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proofErr w:type="spellStart"/>
      <w:r w:rsidRPr="00D656B5">
        <w:rPr>
          <w:rFonts w:cs="Times New Roman"/>
          <w:sz w:val="20"/>
          <w:szCs w:val="20"/>
        </w:rPr>
        <w:t>Нижнебаканского</w:t>
      </w:r>
      <w:proofErr w:type="spellEnd"/>
      <w:r w:rsidRPr="00D656B5">
        <w:rPr>
          <w:rFonts w:cs="Times New Roman"/>
          <w:sz w:val="20"/>
          <w:szCs w:val="20"/>
        </w:rPr>
        <w:t xml:space="preserve"> сельского поселения </w:t>
      </w:r>
      <w:r w:rsidRPr="00D656B5">
        <w:rPr>
          <w:rFonts w:cs="Times New Roman"/>
          <w:sz w:val="20"/>
          <w:szCs w:val="20"/>
        </w:rPr>
        <w:lastRenderedPageBreak/>
        <w:t>являются:</w:t>
      </w:r>
    </w:p>
    <w:p w14:paraId="05F4683C"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0C4F8AF6"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14:paraId="6292A594"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2) поступление предложений об изменении границ территориальных зон, изменении градостроительных регламентов;</w:t>
      </w:r>
    </w:p>
    <w:p w14:paraId="2EE71108"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18539D1"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1F0805EE"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1D850CF"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32A0C468"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6) принятие решения о комплексном развитии территории;</w:t>
      </w:r>
    </w:p>
    <w:p w14:paraId="5C9B8DE4"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7) обнаружение мест </w:t>
      </w:r>
      <w:proofErr w:type="gramStart"/>
      <w:r w:rsidRPr="00D656B5">
        <w:rPr>
          <w:rFonts w:cs="Times New Roman"/>
          <w:sz w:val="20"/>
          <w:szCs w:val="20"/>
        </w:rPr>
        <w:t>захоронений</w:t>
      </w:r>
      <w:proofErr w:type="gramEnd"/>
      <w:r w:rsidRPr="00D656B5">
        <w:rPr>
          <w:rFonts w:cs="Times New Roman"/>
          <w:sz w:val="20"/>
          <w:szCs w:val="20"/>
        </w:rPr>
        <w:t xml:space="preserve"> погибших при защите Отечества, расположенных в границах муниципальных образований;</w:t>
      </w:r>
    </w:p>
    <w:p w14:paraId="569F41F0"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36B1736C"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3. Предложения о внесении изменений в правила землепользования и застройки в комиссию направляются:</w:t>
      </w:r>
    </w:p>
    <w:p w14:paraId="50A5CAE7"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365E380"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76D56855"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741085FA"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38F0C6D3"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4.1) органами местного самоуправления в случаях обнаружения мест </w:t>
      </w:r>
      <w:proofErr w:type="gramStart"/>
      <w:r w:rsidRPr="00D656B5">
        <w:rPr>
          <w:rFonts w:cs="Times New Roman"/>
          <w:sz w:val="20"/>
          <w:szCs w:val="20"/>
        </w:rPr>
        <w:t>захоронений</w:t>
      </w:r>
      <w:proofErr w:type="gramEnd"/>
      <w:r w:rsidRPr="00D656B5">
        <w:rPr>
          <w:rFonts w:cs="Times New Roman"/>
          <w:sz w:val="20"/>
          <w:szCs w:val="20"/>
        </w:rPr>
        <w:t xml:space="preserve"> погибших при защите Отечества, расположенных в границах муниципальных образований;</w:t>
      </w:r>
    </w:p>
    <w:p w14:paraId="08086200"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4A44934"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6D993A5C"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2A60DFE6"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3.1. В случае, если правилами землепользования и застройки не обеспечена в соответствии с частью 3.1 </w:t>
      </w:r>
      <w:r w:rsidRPr="00D656B5">
        <w:rPr>
          <w:rFonts w:cs="Times New Roman"/>
          <w:sz w:val="20"/>
          <w:szCs w:val="20"/>
        </w:rPr>
        <w:lastRenderedPageBreak/>
        <w:t>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617A336C"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2813B145"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846149"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14:paraId="6F94F05A"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3.5. Внесение изменений в правила землепользования и застройки в связи с обнаружением мест </w:t>
      </w:r>
      <w:proofErr w:type="gramStart"/>
      <w:r w:rsidRPr="00D656B5">
        <w:rPr>
          <w:rFonts w:cs="Times New Roman"/>
          <w:sz w:val="20"/>
          <w:szCs w:val="20"/>
        </w:rPr>
        <w:t>захоронений</w:t>
      </w:r>
      <w:proofErr w:type="gramEnd"/>
      <w:r w:rsidRPr="00D656B5">
        <w:rPr>
          <w:rFonts w:cs="Times New Roman"/>
          <w:sz w:val="20"/>
          <w:szCs w:val="20"/>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3FD5ADCC"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037943C1"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5E28F204"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3D9786A"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28ED691B"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6E5E82E"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D090F78"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FA33181"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42AF0392" w14:textId="77777777" w:rsidR="00B36E62"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81BB43E" w14:textId="4F28CC7C" w:rsidR="00DF26EB" w:rsidRPr="00D656B5" w:rsidRDefault="00B36E62" w:rsidP="00F53AB1">
      <w:pPr>
        <w:widowControl w:val="0"/>
        <w:spacing w:after="0" w:line="240" w:lineRule="auto"/>
        <w:ind w:firstLine="680"/>
        <w:jc w:val="both"/>
        <w:rPr>
          <w:rFonts w:cs="Times New Roman"/>
          <w:sz w:val="20"/>
          <w:szCs w:val="20"/>
        </w:rPr>
      </w:pPr>
      <w:r w:rsidRPr="00D656B5">
        <w:rPr>
          <w:rFonts w:cs="Times New Roman"/>
          <w:sz w:val="20"/>
          <w:szCs w:val="20"/>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6EA8EE4B" w14:textId="1C26AB09" w:rsidR="00263D42" w:rsidRPr="00D656B5" w:rsidRDefault="00587B3B" w:rsidP="00F53AB1">
      <w:pPr>
        <w:pStyle w:val="2"/>
        <w:keepNext w:val="0"/>
        <w:widowControl w:val="0"/>
        <w:jc w:val="both"/>
        <w:rPr>
          <w:sz w:val="20"/>
          <w:szCs w:val="20"/>
        </w:rPr>
      </w:pPr>
      <w:bookmarkStart w:id="65" w:name="_Toc181745331"/>
      <w:r>
        <w:rPr>
          <w:sz w:val="20"/>
          <w:szCs w:val="20"/>
        </w:rPr>
        <w:br/>
      </w:r>
      <w:r w:rsidR="00263D42" w:rsidRPr="00D656B5">
        <w:rPr>
          <w:sz w:val="20"/>
          <w:szCs w:val="20"/>
        </w:rPr>
        <w:t>Глава 8. Регулирование иных вопросов землепользования и застройки.</w:t>
      </w:r>
      <w:bookmarkEnd w:id="65"/>
    </w:p>
    <w:p w14:paraId="5B731626" w14:textId="77777777" w:rsidR="00263D42" w:rsidRPr="00D656B5" w:rsidRDefault="00263D42" w:rsidP="00F53AB1">
      <w:pPr>
        <w:widowControl w:val="0"/>
        <w:spacing w:after="0" w:line="240" w:lineRule="auto"/>
        <w:jc w:val="both"/>
        <w:rPr>
          <w:rFonts w:cs="Times New Roman"/>
          <w:sz w:val="20"/>
          <w:szCs w:val="20"/>
          <w:lang w:eastAsia="zh-CN"/>
        </w:rPr>
      </w:pPr>
    </w:p>
    <w:p w14:paraId="61CA9CBE" w14:textId="355023CB" w:rsidR="00263D42" w:rsidRPr="006B0DB0" w:rsidRDefault="00263D42" w:rsidP="006B0DB0">
      <w:pPr>
        <w:pStyle w:val="4"/>
        <w:keepNext w:val="0"/>
        <w:widowControl w:val="0"/>
        <w:jc w:val="both"/>
        <w:rPr>
          <w:b w:val="0"/>
          <w:sz w:val="20"/>
          <w:szCs w:val="20"/>
        </w:rPr>
      </w:pPr>
      <w:bookmarkStart w:id="66" w:name="_Toc181745332"/>
      <w:r w:rsidRPr="00D656B5">
        <w:rPr>
          <w:sz w:val="20"/>
          <w:szCs w:val="20"/>
        </w:rPr>
        <w:t>Статья 3</w:t>
      </w:r>
      <w:r w:rsidR="006B0DB0">
        <w:rPr>
          <w:sz w:val="20"/>
          <w:szCs w:val="20"/>
        </w:rPr>
        <w:t>3</w:t>
      </w:r>
      <w:r w:rsidRPr="006B0DB0">
        <w:rPr>
          <w:sz w:val="20"/>
          <w:szCs w:val="20"/>
        </w:rPr>
        <w:t>. Градостроительные планы земельных участков.</w:t>
      </w:r>
      <w:bookmarkEnd w:id="66"/>
    </w:p>
    <w:p w14:paraId="34EC1BA3" w14:textId="77777777" w:rsidR="00263D42" w:rsidRPr="00D656B5" w:rsidRDefault="00263D42" w:rsidP="00F53AB1">
      <w:pPr>
        <w:widowControl w:val="0"/>
        <w:spacing w:after="0" w:line="240" w:lineRule="auto"/>
        <w:ind w:firstLine="680"/>
        <w:jc w:val="both"/>
        <w:rPr>
          <w:rFonts w:cs="Times New Roman"/>
          <w:b/>
          <w:sz w:val="20"/>
          <w:szCs w:val="20"/>
        </w:rPr>
      </w:pPr>
    </w:p>
    <w:p w14:paraId="60ED044B" w14:textId="59E1F4EE" w:rsidR="00263D42" w:rsidRPr="00D656B5" w:rsidRDefault="00263D42"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1. </w:t>
      </w:r>
      <w:r w:rsidR="00482B0B" w:rsidRPr="00D656B5">
        <w:rPr>
          <w:rFonts w:cs="Times New Roman"/>
          <w:kern w:val="1"/>
          <w:sz w:val="20"/>
          <w:szCs w:val="20"/>
          <w:lang w:eastAsia="ar-SA"/>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B8F01C" w14:textId="6D5E4604"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54B0F333" w14:textId="183A0178"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14:paraId="045708C7" w14:textId="374B181D"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2C44764E"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lastRenderedPageBreak/>
        <w:t>3. В градостроительном плане земельного участка содержится информация:</w:t>
      </w:r>
    </w:p>
    <w:p w14:paraId="32DBFBD5"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758F8CEB" w14:textId="3C58E41C"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2) о границах земельного участка и о кадастровом номере земельного участка (при его наличии) или в случаях, предусмотренных частями 1.1 и 1.2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70E10A3"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3F2EA108"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29889876" w14:textId="3C8ED104"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293E79" w:rsidRPr="00D656B5">
        <w:rPr>
          <w:rFonts w:cs="Times New Roman"/>
          <w:kern w:val="1"/>
          <w:sz w:val="20"/>
          <w:szCs w:val="20"/>
          <w:lang w:eastAsia="ar-SA"/>
        </w:rPr>
        <w:t>Градостроительным кодексом Российской Федерации</w:t>
      </w:r>
      <w:r w:rsidRPr="00D656B5">
        <w:rPr>
          <w:rFonts w:cs="Times New Roman"/>
          <w:kern w:val="1"/>
          <w:sz w:val="20"/>
          <w:szCs w:val="20"/>
          <w:lang w:eastAsia="ar-SA"/>
        </w:rPr>
        <w:t>, иным федеральным законом;</w:t>
      </w:r>
    </w:p>
    <w:p w14:paraId="74005DEE"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715E0E5D" w14:textId="5CB1AFCA"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w:t>
      </w:r>
      <w:r w:rsidR="00293E79" w:rsidRPr="00D656B5">
        <w:rPr>
          <w:rFonts w:cs="Times New Roman"/>
          <w:kern w:val="1"/>
          <w:sz w:val="20"/>
          <w:szCs w:val="20"/>
          <w:lang w:eastAsia="ar-SA"/>
        </w:rPr>
        <w:t>Градостроительного кодекса Российской Федерации</w:t>
      </w:r>
      <w:r w:rsidRPr="00D656B5">
        <w:rPr>
          <w:rFonts w:cs="Times New Roman"/>
          <w:kern w:val="1"/>
          <w:sz w:val="20"/>
          <w:szCs w:val="20"/>
          <w:lang w:eastAsia="ar-SA"/>
        </w:rPr>
        <w:t>,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2A972CC9"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2259D7AD"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36A804FF"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F1F4E31"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3271F7F"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11) о границах публичных сервитутов;</w:t>
      </w:r>
    </w:p>
    <w:p w14:paraId="30E5D4C7"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12) о номере и (или) наименовании элемента планировочной структуры, в границах которого расположен земельный участок;</w:t>
      </w:r>
    </w:p>
    <w:p w14:paraId="0A20BBE9"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30572724"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14) о наличии или отсутствии в границах земельного участка объектов культурного наследия, о границах территорий таких объектов;</w:t>
      </w:r>
    </w:p>
    <w:p w14:paraId="096B82FF"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51C45549"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0ED3155E"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17) о красных линиях;</w:t>
      </w:r>
    </w:p>
    <w:p w14:paraId="15BB2DBA"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18) о требованиях к архитектурно-градостроительному облику объекта капитального строительства (при наличии).</w:t>
      </w:r>
    </w:p>
    <w:p w14:paraId="4BB7FBED"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14:paraId="00D8DADB"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2B363B5E" w14:textId="740C820B"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lastRenderedPageBreak/>
        <w:t xml:space="preserve">4. В случае, если в соответствии с </w:t>
      </w:r>
      <w:r w:rsidR="00293E79" w:rsidRPr="00D656B5">
        <w:rPr>
          <w:rFonts w:cs="Times New Roman"/>
          <w:kern w:val="1"/>
          <w:sz w:val="20"/>
          <w:szCs w:val="20"/>
          <w:lang w:eastAsia="ar-SA"/>
        </w:rPr>
        <w:t>Градостроительным кодексом Российской Федерации</w:t>
      </w:r>
      <w:r w:rsidRPr="00D656B5">
        <w:rPr>
          <w:rFonts w:cs="Times New Roman"/>
          <w:kern w:val="1"/>
          <w:sz w:val="20"/>
          <w:szCs w:val="20"/>
          <w:lang w:eastAsia="ar-SA"/>
        </w:rPr>
        <w:t>,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w:t>
      </w:r>
      <w:r w:rsidR="00293E79" w:rsidRPr="00D656B5">
        <w:rPr>
          <w:rFonts w:cs="Times New Roman"/>
          <w:kern w:val="1"/>
          <w:sz w:val="20"/>
          <w:szCs w:val="20"/>
          <w:lang w:eastAsia="ar-SA"/>
        </w:rPr>
        <w:t>оответствии с Градостроительным кодексом Российской Федерации</w:t>
      </w:r>
      <w:r w:rsidRPr="00D656B5">
        <w:rPr>
          <w:rFonts w:cs="Times New Roman"/>
          <w:kern w:val="1"/>
          <w:sz w:val="20"/>
          <w:szCs w:val="20"/>
          <w:lang w:eastAsia="ar-SA"/>
        </w:rPr>
        <w:t xml:space="preserve"> Российской Федерацией или субъектом Российской Федерации).</w:t>
      </w:r>
    </w:p>
    <w:p w14:paraId="55CA400D"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0A7EEA9C"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1106AA3D"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01D8F7D"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12643AAE"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37C0C3D"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7FC7A752" w14:textId="46B0EDA0"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7.1. В случаях, предусмотренных </w:t>
      </w:r>
      <w:r w:rsidR="00293E79" w:rsidRPr="00D656B5">
        <w:rPr>
          <w:rFonts w:cs="Times New Roman"/>
          <w:kern w:val="1"/>
          <w:sz w:val="20"/>
          <w:szCs w:val="20"/>
          <w:lang w:eastAsia="ar-SA"/>
        </w:rPr>
        <w:t>Градостроительным кодексом Российской Федерации</w:t>
      </w:r>
      <w:r w:rsidRPr="00D656B5">
        <w:rPr>
          <w:rFonts w:cs="Times New Roman"/>
          <w:kern w:val="1"/>
          <w:sz w:val="20"/>
          <w:szCs w:val="20"/>
          <w:lang w:eastAsia="ar-SA"/>
        </w:rPr>
        <w:t xml:space="preserve">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5B0CA126"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7C4863BB"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9. Форма градостроительного плана земельного участка, порядок ее заполнения, порядок присвоения но</w:t>
      </w:r>
      <w:r w:rsidRPr="00D656B5">
        <w:rPr>
          <w:rFonts w:cs="Times New Roman"/>
          <w:kern w:val="1"/>
          <w:sz w:val="20"/>
          <w:szCs w:val="20"/>
          <w:lang w:eastAsia="ar-SA"/>
        </w:rPr>
        <w:lastRenderedPageBreak/>
        <w:t>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537F66D2" w14:textId="77777777"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F68C39A" w14:textId="6239256D" w:rsidR="00482B0B" w:rsidRPr="00D656B5" w:rsidRDefault="00482B0B" w:rsidP="00F53AB1">
      <w:pPr>
        <w:widowControl w:val="0"/>
        <w:autoSpaceDE w:val="0"/>
        <w:spacing w:after="0" w:line="240" w:lineRule="auto"/>
        <w:ind w:firstLine="680"/>
        <w:jc w:val="both"/>
        <w:rPr>
          <w:rFonts w:cs="Times New Roman"/>
          <w:kern w:val="1"/>
          <w:sz w:val="20"/>
          <w:szCs w:val="20"/>
          <w:lang w:eastAsia="ar-SA"/>
        </w:rPr>
      </w:pPr>
      <w:r w:rsidRPr="00D656B5">
        <w:rPr>
          <w:rFonts w:cs="Times New Roman"/>
          <w:kern w:val="1"/>
          <w:sz w:val="20"/>
          <w:szCs w:val="20"/>
          <w:lang w:eastAsia="ar-SA"/>
        </w:rP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w:t>
      </w:r>
      <w:r w:rsidR="00007DC5" w:rsidRPr="00D656B5">
        <w:rPr>
          <w:rFonts w:cs="Times New Roman"/>
          <w:kern w:val="1"/>
          <w:sz w:val="20"/>
          <w:szCs w:val="20"/>
          <w:lang w:eastAsia="ar-SA"/>
        </w:rPr>
        <w:t>градостроительных планов,</w:t>
      </w:r>
      <w:r w:rsidRPr="00D656B5">
        <w:rPr>
          <w:rFonts w:cs="Times New Roman"/>
          <w:kern w:val="1"/>
          <w:sz w:val="20"/>
          <w:szCs w:val="20"/>
          <w:lang w:eastAsia="ar-SA"/>
        </w:rPr>
        <w:t xml:space="preserve">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w:t>
      </w:r>
      <w:r w:rsidR="00293E79" w:rsidRPr="00D656B5">
        <w:rPr>
          <w:rFonts w:cs="Times New Roman"/>
          <w:kern w:val="1"/>
          <w:sz w:val="20"/>
          <w:szCs w:val="20"/>
          <w:lang w:eastAsia="ar-SA"/>
        </w:rPr>
        <w:t>Градостроительного кодекса Российской Федерации</w:t>
      </w:r>
      <w:r w:rsidRPr="00D656B5">
        <w:rPr>
          <w:rFonts w:cs="Times New Roman"/>
          <w:kern w:val="1"/>
          <w:sz w:val="20"/>
          <w:szCs w:val="20"/>
          <w:lang w:eastAsia="ar-SA"/>
        </w:rPr>
        <w:t>, в указанном случае используется градостроительный план исходного земельного участка.</w:t>
      </w:r>
    </w:p>
    <w:p w14:paraId="26D41D12" w14:textId="77777777" w:rsidR="00482B0B" w:rsidRPr="00D656B5" w:rsidRDefault="00482B0B" w:rsidP="00F53AB1">
      <w:pPr>
        <w:widowControl w:val="0"/>
        <w:spacing w:after="0" w:line="240" w:lineRule="auto"/>
        <w:ind w:firstLine="680"/>
        <w:jc w:val="both"/>
        <w:rPr>
          <w:rFonts w:cs="Times New Roman"/>
          <w:sz w:val="20"/>
          <w:szCs w:val="20"/>
        </w:rPr>
      </w:pPr>
    </w:p>
    <w:p w14:paraId="326C0425" w14:textId="77777777" w:rsidR="00482B0B" w:rsidRPr="00D656B5" w:rsidRDefault="00482B0B" w:rsidP="00F53AB1">
      <w:pPr>
        <w:widowControl w:val="0"/>
        <w:spacing w:after="0" w:line="240" w:lineRule="auto"/>
        <w:ind w:firstLine="680"/>
        <w:jc w:val="both"/>
        <w:rPr>
          <w:rFonts w:cs="Times New Roman"/>
          <w:sz w:val="20"/>
          <w:szCs w:val="20"/>
        </w:rPr>
      </w:pPr>
    </w:p>
    <w:p w14:paraId="4F0417C1" w14:textId="3640B0B0" w:rsidR="00263D42" w:rsidRPr="00D656B5" w:rsidRDefault="00263D42" w:rsidP="00F53AB1">
      <w:pPr>
        <w:pStyle w:val="4"/>
        <w:keepNext w:val="0"/>
        <w:widowControl w:val="0"/>
        <w:jc w:val="both"/>
        <w:rPr>
          <w:b w:val="0"/>
          <w:sz w:val="20"/>
          <w:szCs w:val="20"/>
        </w:rPr>
      </w:pPr>
      <w:bookmarkStart w:id="67" w:name="_Toc181745333"/>
      <w:r w:rsidRPr="00D656B5">
        <w:rPr>
          <w:sz w:val="20"/>
          <w:szCs w:val="20"/>
        </w:rPr>
        <w:t>Статья 3</w:t>
      </w:r>
      <w:r w:rsidR="006B0DB0">
        <w:rPr>
          <w:sz w:val="20"/>
          <w:szCs w:val="20"/>
        </w:rPr>
        <w:t>4</w:t>
      </w:r>
      <w:r w:rsidRPr="00D656B5">
        <w:rPr>
          <w:sz w:val="20"/>
          <w:szCs w:val="20"/>
        </w:rPr>
        <w:t>. Выдача разрешений на строительство.</w:t>
      </w:r>
      <w:bookmarkEnd w:id="67"/>
    </w:p>
    <w:p w14:paraId="6B101E7A" w14:textId="77777777" w:rsidR="00263D42" w:rsidRPr="00D656B5" w:rsidRDefault="00263D42" w:rsidP="00F53AB1">
      <w:pPr>
        <w:widowControl w:val="0"/>
        <w:spacing w:after="0" w:line="240" w:lineRule="auto"/>
        <w:ind w:firstLine="680"/>
        <w:jc w:val="both"/>
        <w:rPr>
          <w:rFonts w:cs="Times New Roman"/>
          <w:b/>
          <w:i/>
          <w:sz w:val="20"/>
          <w:szCs w:val="20"/>
        </w:rPr>
      </w:pPr>
    </w:p>
    <w:p w14:paraId="646E2694" w14:textId="4B5094E2" w:rsidR="00263D42" w:rsidRPr="00D656B5" w:rsidRDefault="00263D42"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1. </w:t>
      </w:r>
      <w:r w:rsidR="0057652C" w:rsidRPr="00D656B5">
        <w:rPr>
          <w:rFonts w:eastAsia="Calibri" w:cs="Times New Roman"/>
          <w:sz w:val="20"/>
          <w:szCs w:val="20"/>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1E41F9E0" w:rsidR="00263D42" w:rsidRPr="00D656B5" w:rsidRDefault="00263D42"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1.1. </w:t>
      </w:r>
      <w:r w:rsidR="0057652C" w:rsidRPr="00D656B5">
        <w:rPr>
          <w:rFonts w:eastAsia="Calibri" w:cs="Times New Roman"/>
          <w:sz w:val="20"/>
          <w:szCs w:val="20"/>
        </w:rPr>
        <w:t>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641BD127" w14:textId="0C3D942A"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3169C788" w14:textId="574AEFEB"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70E2F13F" w14:textId="4BF7195D"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w:t>
      </w:r>
      <w:r w:rsidRPr="00D656B5">
        <w:t xml:space="preserve"> </w:t>
      </w:r>
      <w:r w:rsidRPr="00D656B5">
        <w:rPr>
          <w:rFonts w:eastAsia="Calibri" w:cs="Times New Roman"/>
          <w:sz w:val="20"/>
          <w:szCs w:val="20"/>
        </w:rPr>
        <w:t>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2DE52CDE" w14:textId="62F86F62"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5.</w:t>
      </w:r>
      <w:r w:rsidRPr="00D656B5">
        <w:t xml:space="preserve"> </w:t>
      </w:r>
      <w:r w:rsidRPr="00D656B5">
        <w:rPr>
          <w:rFonts w:eastAsia="Calibri" w:cs="Times New Roman"/>
          <w:sz w:val="20"/>
          <w:szCs w:val="20"/>
        </w:rPr>
        <w:t>Разрешение на строительство выдается в случае осуществления строительства, реконструкции:</w:t>
      </w:r>
    </w:p>
    <w:p w14:paraId="7D609BFE" w14:textId="6F67F277" w:rsidR="0057652C" w:rsidRPr="00D656B5" w:rsidRDefault="003C2CA7"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w:t>
      </w:r>
      <w:r w:rsidR="0057652C" w:rsidRPr="00D656B5">
        <w:rPr>
          <w:rFonts w:eastAsia="Calibri" w:cs="Times New Roman"/>
          <w:sz w:val="20"/>
          <w:szCs w:val="20"/>
        </w:rPr>
        <w:t>) объекта использования атомной энергии - Государственной корпорацией по атомной энергии "</w:t>
      </w:r>
      <w:proofErr w:type="spellStart"/>
      <w:r w:rsidR="0057652C" w:rsidRPr="00D656B5">
        <w:rPr>
          <w:rFonts w:eastAsia="Calibri" w:cs="Times New Roman"/>
          <w:sz w:val="20"/>
          <w:szCs w:val="20"/>
        </w:rPr>
        <w:t>Росатом</w:t>
      </w:r>
      <w:proofErr w:type="spellEnd"/>
      <w:r w:rsidR="0057652C" w:rsidRPr="00D656B5">
        <w:rPr>
          <w:rFonts w:eastAsia="Calibri" w:cs="Times New Roman"/>
          <w:sz w:val="20"/>
          <w:szCs w:val="20"/>
        </w:rPr>
        <w:t>";</w:t>
      </w:r>
    </w:p>
    <w:p w14:paraId="774B513C" w14:textId="488CECAB" w:rsidR="0057652C" w:rsidRPr="00D656B5" w:rsidRDefault="003C2CA7"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w:t>
      </w:r>
      <w:r w:rsidR="0057652C" w:rsidRPr="00D656B5">
        <w:rPr>
          <w:rFonts w:eastAsia="Calibri" w:cs="Times New Roman"/>
          <w:sz w:val="20"/>
          <w:szCs w:val="20"/>
        </w:rPr>
        <w:t>.1) объекта космической инфраструктуры - Государственной корпорацией по космической деятельности "Роскосмос";</w:t>
      </w:r>
    </w:p>
    <w:p w14:paraId="76F47F1D" w14:textId="4087C3A0" w:rsidR="0057652C" w:rsidRPr="00D656B5" w:rsidRDefault="003C2CA7"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w:t>
      </w:r>
      <w:r w:rsidR="0057652C" w:rsidRPr="00D656B5">
        <w:rPr>
          <w:rFonts w:eastAsia="Calibri" w:cs="Times New Roman"/>
          <w:sz w:val="20"/>
          <w:szCs w:val="20"/>
        </w:rPr>
        <w:t>)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1CBD7020" w14:textId="77777777" w:rsidR="0057652C" w:rsidRPr="00D656B5" w:rsidRDefault="0057652C" w:rsidP="00F53AB1">
      <w:pPr>
        <w:widowControl w:val="0"/>
        <w:spacing w:after="0" w:line="240" w:lineRule="auto"/>
        <w:ind w:firstLine="680"/>
        <w:jc w:val="both"/>
        <w:rPr>
          <w:rFonts w:eastAsia="Calibri" w:cs="Times New Roman"/>
          <w:sz w:val="20"/>
          <w:szCs w:val="20"/>
        </w:rPr>
      </w:pPr>
    </w:p>
    <w:p w14:paraId="6131CC7A" w14:textId="7C968768" w:rsidR="0057652C" w:rsidRPr="00D656B5" w:rsidRDefault="003C2CA7"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w:t>
      </w:r>
      <w:r w:rsidR="0057652C" w:rsidRPr="00D656B5">
        <w:rPr>
          <w:rFonts w:eastAsia="Calibri" w:cs="Times New Roman"/>
          <w:sz w:val="20"/>
          <w:szCs w:val="20"/>
        </w:rPr>
        <w:t>.1)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143B48C" w14:textId="6134425B" w:rsidR="0057652C" w:rsidRPr="00D656B5" w:rsidRDefault="003C2CA7"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w:t>
      </w:r>
      <w:r w:rsidR="0057652C" w:rsidRPr="00D656B5">
        <w:rPr>
          <w:rFonts w:eastAsia="Calibri" w:cs="Times New Roman"/>
          <w:sz w:val="20"/>
          <w:szCs w:val="20"/>
        </w:rPr>
        <w:t>)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26B71EFB" w14:textId="257A957C" w:rsidR="0057652C" w:rsidRPr="00D656B5" w:rsidRDefault="003C2CA7"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5</w:t>
      </w:r>
      <w:r w:rsidR="0057652C" w:rsidRPr="00D656B5">
        <w:rPr>
          <w:rFonts w:eastAsia="Calibri" w:cs="Times New Roman"/>
          <w:sz w:val="20"/>
          <w:szCs w:val="20"/>
        </w:rPr>
        <w:t xml:space="preserve">.1.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w:t>
      </w:r>
      <w:r w:rsidRPr="00D656B5">
        <w:rPr>
          <w:rFonts w:eastAsia="Calibri" w:cs="Times New Roman"/>
          <w:sz w:val="20"/>
          <w:szCs w:val="20"/>
        </w:rPr>
        <w:t>Градостроительным кодексом Российской Федерации</w:t>
      </w:r>
      <w:r w:rsidR="0057652C" w:rsidRPr="00D656B5">
        <w:rPr>
          <w:rFonts w:eastAsia="Calibri" w:cs="Times New Roman"/>
          <w:sz w:val="20"/>
          <w:szCs w:val="20"/>
        </w:rPr>
        <w:t>.</w:t>
      </w:r>
    </w:p>
    <w:p w14:paraId="4B35B7D0" w14:textId="77777777"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60464C27" w14:textId="77777777"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7FBFEC86" w14:textId="77777777"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исполнительным органом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муниципальных округов,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муниципальных округов, городских округов);</w:t>
      </w:r>
    </w:p>
    <w:p w14:paraId="6FD5DD90" w14:textId="28806AAB" w:rsidR="0057652C" w:rsidRPr="00D656B5" w:rsidRDefault="0057652C"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4B617E6" w14:textId="7005E78E"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7.</w:t>
      </w:r>
      <w:r w:rsidRPr="00D656B5">
        <w:t xml:space="preserve"> </w:t>
      </w:r>
      <w:r w:rsidRPr="00D656B5">
        <w:rPr>
          <w:rFonts w:eastAsia="Calibri" w:cs="Times New Roman"/>
          <w:sz w:val="20"/>
          <w:szCs w:val="20"/>
        </w:rPr>
        <w:t>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4 - 6 настоящей статьи федеральный орган исполнительной власти, исполнительный орган субъекта Российской Федерации, орган местного самоуправления, Государственную корпорацию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Государственную корпорацию по космической деятельности "Роскосмос". К указанному заявлению прилагаются следующие документы и сведения:</w:t>
      </w:r>
    </w:p>
    <w:p w14:paraId="6F218BBA" w14:textId="7B9D6BEF"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настоящей статьи;</w:t>
      </w:r>
    </w:p>
    <w:p w14:paraId="6142A04A" w14:textId="590C8F5C"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2D912FF1" w14:textId="32F1AAB8"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7C2F211E" w14:textId="09158B79"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5EBD0C62" w14:textId="77777777"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lastRenderedPageBreak/>
        <w:t>а) пояснительная записка;</w:t>
      </w:r>
    </w:p>
    <w:p w14:paraId="76E681DE" w14:textId="77777777"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1B0E9E8" w14:textId="77777777"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72E077E4" w14:textId="77777777"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1DA92E67" w14:textId="32C1F016"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4)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xml:space="preserve">), если такая проектная документация подлежит экспертизе в соответствии со статьей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xml:space="preserve">, положительное заключение государственной экспертизы проектной документации в случаях, предусмотренных частью 3.4 статьи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w:t>
      </w:r>
    </w:p>
    <w:p w14:paraId="07DB931C" w14:textId="07B08E79"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w:t>
      </w:r>
      <w:r w:rsidR="006042F3" w:rsidRPr="00D656B5">
        <w:rPr>
          <w:rFonts w:eastAsia="Calibri" w:cs="Times New Roman"/>
          <w:sz w:val="20"/>
          <w:szCs w:val="20"/>
        </w:rPr>
        <w:t>1</w:t>
      </w:r>
      <w:r w:rsidRPr="00D656B5">
        <w:rPr>
          <w:rFonts w:eastAsia="Calibri" w:cs="Times New Roman"/>
          <w:sz w:val="20"/>
          <w:szCs w:val="20"/>
        </w:rPr>
        <w:t xml:space="preserve">) подтверждение соответствия вносимых в проектную документацию изменений требованиям, указанным в части 3.8 статьи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6042F3" w:rsidRPr="00D656B5">
        <w:rPr>
          <w:rFonts w:eastAsia="Calibri" w:cs="Times New Roman"/>
          <w:sz w:val="20"/>
          <w:szCs w:val="20"/>
        </w:rPr>
        <w:t>Градостроительным кодексом Российской Федерации</w:t>
      </w:r>
      <w:r w:rsidRPr="00D656B5">
        <w:rPr>
          <w:rFonts w:eastAsia="Calibri" w:cs="Times New Roman"/>
          <w:sz w:val="20"/>
          <w:szCs w:val="20"/>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w:t>
      </w:r>
    </w:p>
    <w:p w14:paraId="717D0657" w14:textId="60135416"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w:t>
      </w:r>
      <w:r w:rsidR="006042F3" w:rsidRPr="00D656B5">
        <w:rPr>
          <w:rFonts w:eastAsia="Calibri" w:cs="Times New Roman"/>
          <w:sz w:val="20"/>
          <w:szCs w:val="20"/>
        </w:rPr>
        <w:t>2</w:t>
      </w:r>
      <w:r w:rsidRPr="00D656B5">
        <w:rPr>
          <w:rFonts w:eastAsia="Calibri" w:cs="Times New Roman"/>
          <w:sz w:val="20"/>
          <w:szCs w:val="20"/>
        </w:rPr>
        <w:t xml:space="preserve">) подтверждение соответствия вносимых в проектную документацию изменений требованиям, указанным в части 3.9 статьи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w:t>
      </w:r>
    </w:p>
    <w:p w14:paraId="17665450" w14:textId="6A49C3B4" w:rsidR="00080510" w:rsidRPr="00D656B5" w:rsidRDefault="0008051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sidR="006042F3"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w:t>
      </w:r>
    </w:p>
    <w:p w14:paraId="6520764E" w14:textId="102A2D68" w:rsidR="006042F3" w:rsidRPr="00D656B5" w:rsidRDefault="006042F3"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5.1)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Российской Федерации;</w:t>
      </w:r>
    </w:p>
    <w:p w14:paraId="3787ED3B" w14:textId="55C7A00B" w:rsidR="006042F3" w:rsidRPr="00D656B5" w:rsidRDefault="006042F3"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3D1C98D1" w14:textId="4E75F174" w:rsidR="006042F3" w:rsidRPr="00D656B5" w:rsidRDefault="006042F3"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39B4B3FB" w14:textId="77777777" w:rsidR="006042F3" w:rsidRPr="00D656B5" w:rsidRDefault="006042F3"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6.2) решение общего собрания собственников помещений и </w:t>
      </w:r>
      <w:proofErr w:type="spellStart"/>
      <w:r w:rsidRPr="00D656B5">
        <w:rPr>
          <w:rFonts w:eastAsia="Calibri" w:cs="Times New Roman"/>
          <w:sz w:val="20"/>
          <w:szCs w:val="20"/>
        </w:rPr>
        <w:t>машино</w:t>
      </w:r>
      <w:proofErr w:type="spellEnd"/>
      <w:r w:rsidRPr="00D656B5">
        <w:rPr>
          <w:rFonts w:eastAsia="Calibri" w:cs="Times New Roman"/>
          <w:sz w:val="20"/>
          <w:szCs w:val="20"/>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D656B5">
        <w:rPr>
          <w:rFonts w:eastAsia="Calibri" w:cs="Times New Roman"/>
          <w:sz w:val="20"/>
          <w:szCs w:val="20"/>
        </w:rPr>
        <w:t>машино</w:t>
      </w:r>
      <w:proofErr w:type="spellEnd"/>
      <w:r w:rsidRPr="00D656B5">
        <w:rPr>
          <w:rFonts w:eastAsia="Calibri" w:cs="Times New Roman"/>
          <w:sz w:val="20"/>
          <w:szCs w:val="20"/>
        </w:rPr>
        <w:t>-мест в многоквартирном доме;</w:t>
      </w:r>
    </w:p>
    <w:p w14:paraId="15DFEDD5" w14:textId="77777777" w:rsidR="006042F3" w:rsidRPr="00D656B5" w:rsidRDefault="006042F3"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7)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w:t>
      </w:r>
    </w:p>
    <w:p w14:paraId="507E4F41" w14:textId="77777777" w:rsidR="006042F3" w:rsidRPr="00D656B5" w:rsidRDefault="006042F3"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lastRenderedPageBreak/>
        <w:t xml:space="preserve">8)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p w14:paraId="5AF77AEA" w14:textId="77777777" w:rsidR="006042F3" w:rsidRPr="00D656B5" w:rsidRDefault="006042F3"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9)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w:t>
      </w:r>
    </w:p>
    <w:p w14:paraId="2932940A"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7.1. Документы (их копии или сведения, содержащиеся в них), указанные в пунктах 1 - 5, 7, 9 и 10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 </w:t>
      </w:r>
    </w:p>
    <w:p w14:paraId="43E6D676"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34D7F7E1"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w:t>
      </w:r>
    </w:p>
    <w:p w14:paraId="6AC4DA54"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 </w:t>
      </w:r>
    </w:p>
    <w:p w14:paraId="7296F975"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 </w:t>
      </w:r>
    </w:p>
    <w:p w14:paraId="311AA774"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br/>
      </w:r>
    </w:p>
    <w:p w14:paraId="45AC626B" w14:textId="77777777" w:rsidR="00684FCF" w:rsidRPr="00D656B5" w:rsidRDefault="00684FCF" w:rsidP="00F53AB1">
      <w:pPr>
        <w:widowControl w:val="0"/>
        <w:jc w:val="both"/>
        <w:rPr>
          <w:rFonts w:eastAsia="Calibri" w:cs="Times New Roman"/>
          <w:sz w:val="20"/>
          <w:szCs w:val="20"/>
        </w:rPr>
      </w:pPr>
      <w:r w:rsidRPr="00D656B5">
        <w:rPr>
          <w:rFonts w:eastAsia="Calibri" w:cs="Times New Roman"/>
          <w:sz w:val="20"/>
          <w:szCs w:val="20"/>
        </w:rPr>
        <w:br w:type="page"/>
      </w:r>
    </w:p>
    <w:p w14:paraId="54065A24"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lastRenderedPageBreak/>
        <w:t>1) непосредственно уполномоченными на выдачу разрешений на строительство в соответствии с </w:t>
      </w:r>
      <w:hyperlink r:id="rId35" w:anchor="dst1107" w:history="1">
        <w:r w:rsidRPr="00D656B5">
          <w:rPr>
            <w:rStyle w:val="ad"/>
            <w:rFonts w:eastAsia="Calibri" w:cs="Times New Roman"/>
            <w:color w:val="auto"/>
            <w:sz w:val="20"/>
            <w:szCs w:val="20"/>
            <w:u w:val="none"/>
          </w:rPr>
          <w:t>частями 4</w:t>
        </w:r>
      </w:hyperlink>
      <w:r w:rsidRPr="00D656B5">
        <w:rPr>
          <w:rFonts w:eastAsia="Calibri" w:cs="Times New Roman"/>
          <w:sz w:val="20"/>
          <w:szCs w:val="20"/>
        </w:rPr>
        <w:t> - </w:t>
      </w:r>
      <w:hyperlink r:id="rId36" w:anchor="dst1110" w:history="1">
        <w:r w:rsidRPr="00D656B5">
          <w:rPr>
            <w:rStyle w:val="ad"/>
            <w:rFonts w:eastAsia="Calibri" w:cs="Times New Roman"/>
            <w:color w:val="auto"/>
            <w:sz w:val="20"/>
            <w:szCs w:val="20"/>
            <w:u w:val="none"/>
          </w:rPr>
          <w:t>6</w:t>
        </w:r>
      </w:hyperlink>
      <w:r w:rsidRPr="00D656B5">
        <w:rPr>
          <w:rFonts w:eastAsia="Calibri" w:cs="Times New Roman"/>
          <w:sz w:val="20"/>
          <w:szCs w:val="20"/>
        </w:rPr>
        <w:t> настоящей статьи федеральным органом исполнительной власти, исполнительным органом субъекта Российской Федерации, органом местного самоуправления, Государственной корпорацией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Государственной корпорацией по космической деятельности "Роскосмос";</w:t>
      </w:r>
    </w:p>
    <w:p w14:paraId="0D179AB7"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37" w:anchor="dst1107" w:history="1">
        <w:r w:rsidRPr="00D656B5">
          <w:rPr>
            <w:rStyle w:val="ad"/>
            <w:rFonts w:eastAsia="Calibri" w:cs="Times New Roman"/>
            <w:color w:val="auto"/>
            <w:sz w:val="20"/>
            <w:szCs w:val="20"/>
            <w:u w:val="none"/>
          </w:rPr>
          <w:t>частями 4</w:t>
        </w:r>
      </w:hyperlink>
      <w:r w:rsidRPr="00D656B5">
        <w:rPr>
          <w:rFonts w:eastAsia="Calibri" w:cs="Times New Roman"/>
          <w:sz w:val="20"/>
          <w:szCs w:val="20"/>
        </w:rPr>
        <w:t> - </w:t>
      </w:r>
      <w:hyperlink r:id="rId38" w:anchor="dst1110" w:history="1">
        <w:r w:rsidRPr="00D656B5">
          <w:rPr>
            <w:rStyle w:val="ad"/>
            <w:rFonts w:eastAsia="Calibri" w:cs="Times New Roman"/>
            <w:color w:val="auto"/>
            <w:sz w:val="20"/>
            <w:szCs w:val="20"/>
            <w:u w:val="none"/>
          </w:rPr>
          <w:t>6</w:t>
        </w:r>
      </w:hyperlink>
      <w:r w:rsidRPr="00D656B5">
        <w:rPr>
          <w:rFonts w:eastAsia="Calibri" w:cs="Times New Roman"/>
          <w:sz w:val="20"/>
          <w:szCs w:val="20"/>
        </w:rPr>
        <w:t> настоящей статьи федеральным органом исполнительной власти, исполнительным органом субъекта Российской Федерации, органом местного самоуправления, организацией;</w:t>
      </w:r>
    </w:p>
    <w:p w14:paraId="6B3C7BA3"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14:paraId="71080C98"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CD815C8"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5) для застройщиков, наименования которых содержат слова "специализированный застройщик", наряду со способами, указанными в </w:t>
      </w:r>
      <w:hyperlink r:id="rId39" w:anchor="dst3744" w:history="1">
        <w:r w:rsidRPr="00D656B5">
          <w:rPr>
            <w:rStyle w:val="ad"/>
            <w:rFonts w:eastAsia="Calibri" w:cs="Times New Roman"/>
            <w:color w:val="auto"/>
            <w:sz w:val="20"/>
            <w:szCs w:val="20"/>
            <w:u w:val="none"/>
          </w:rPr>
          <w:t>пунктах 1</w:t>
        </w:r>
      </w:hyperlink>
      <w:r w:rsidRPr="00D656B5">
        <w:rPr>
          <w:rFonts w:eastAsia="Calibri" w:cs="Times New Roman"/>
          <w:sz w:val="20"/>
          <w:szCs w:val="20"/>
        </w:rPr>
        <w:t> - </w:t>
      </w:r>
      <w:hyperlink r:id="rId40" w:anchor="dst3747" w:history="1">
        <w:r w:rsidRPr="00D656B5">
          <w:rPr>
            <w:rStyle w:val="ad"/>
            <w:rFonts w:eastAsia="Calibri" w:cs="Times New Roman"/>
            <w:color w:val="auto"/>
            <w:sz w:val="20"/>
            <w:szCs w:val="20"/>
            <w:u w:val="none"/>
          </w:rPr>
          <w:t>4</w:t>
        </w:r>
      </w:hyperlink>
      <w:r w:rsidRPr="00D656B5">
        <w:rPr>
          <w:rFonts w:eastAsia="Calibri" w:cs="Times New Roman"/>
          <w:sz w:val="20"/>
          <w:szCs w:val="20"/>
        </w:rPr>
        <w:t> настоящей части с использованием единой информационной системы жилищного строительства, предусмотренной Федеральным </w:t>
      </w:r>
      <w:hyperlink r:id="rId41" w:history="1">
        <w:r w:rsidRPr="00D656B5">
          <w:rPr>
            <w:rStyle w:val="ad"/>
            <w:rFonts w:eastAsia="Calibri" w:cs="Times New Roman"/>
            <w:color w:val="auto"/>
            <w:sz w:val="20"/>
            <w:szCs w:val="20"/>
            <w:u w:val="none"/>
          </w:rPr>
          <w:t>законом</w:t>
        </w:r>
      </w:hyperlink>
      <w:r w:rsidRPr="00D656B5">
        <w:rPr>
          <w:rFonts w:eastAsia="Calibri" w:cs="Times New Roman"/>
          <w:sz w:val="20"/>
          <w:szCs w:val="20"/>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6BE4EA2" w14:textId="5E26704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8. Не допускается требовать иные документы для получения разрешения на строительство, за исключением указанных в </w:t>
      </w:r>
      <w:hyperlink r:id="rId42" w:anchor="dst2532" w:history="1">
        <w:r w:rsidRPr="00D656B5">
          <w:rPr>
            <w:rStyle w:val="ad"/>
            <w:rFonts w:eastAsia="Calibri" w:cs="Times New Roman"/>
            <w:color w:val="auto"/>
            <w:sz w:val="20"/>
            <w:szCs w:val="20"/>
            <w:u w:val="none"/>
          </w:rPr>
          <w:t>части 7</w:t>
        </w:r>
      </w:hyperlink>
      <w:r w:rsidRPr="00D656B5">
        <w:rPr>
          <w:rFonts w:eastAsia="Calibri" w:cs="Times New Roman"/>
          <w:sz w:val="20"/>
          <w:szCs w:val="20"/>
        </w:rPr>
        <w:t> настоящей статьи документов. Документы, предусмотренные </w:t>
      </w:r>
      <w:hyperlink r:id="rId43" w:anchor="dst2532" w:history="1">
        <w:r w:rsidRPr="00D656B5">
          <w:rPr>
            <w:rStyle w:val="ad"/>
            <w:rFonts w:eastAsia="Calibri" w:cs="Times New Roman"/>
            <w:color w:val="auto"/>
            <w:sz w:val="20"/>
            <w:szCs w:val="20"/>
            <w:u w:val="none"/>
          </w:rPr>
          <w:t>частью 7</w:t>
        </w:r>
      </w:hyperlink>
      <w:r w:rsidRPr="00D656B5">
        <w:rPr>
          <w:rFonts w:eastAsia="Calibri" w:cs="Times New Roman"/>
          <w:sz w:val="20"/>
          <w:szCs w:val="20"/>
        </w:rPr>
        <w:t>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субъекта Российской Федерации (применительно к случаям выдачи разрешения на строительство исполнительными органами субъектов Российской Федерации, органами местного самоуправления) могут быть установлены </w:t>
      </w:r>
      <w:hyperlink r:id="rId44" w:anchor="dst100005" w:history="1">
        <w:r w:rsidRPr="00D656B5">
          <w:rPr>
            <w:rStyle w:val="ad"/>
            <w:rFonts w:eastAsia="Calibri" w:cs="Times New Roman"/>
            <w:color w:val="auto"/>
            <w:sz w:val="20"/>
            <w:szCs w:val="20"/>
            <w:u w:val="none"/>
          </w:rPr>
          <w:t>случаи</w:t>
        </w:r>
      </w:hyperlink>
      <w:r w:rsidRPr="00D656B5">
        <w:rPr>
          <w:rFonts w:eastAsia="Calibri" w:cs="Times New Roman"/>
          <w:sz w:val="20"/>
          <w:szCs w:val="20"/>
        </w:rPr>
        <w:t>, в которых направление указанных в </w:t>
      </w:r>
      <w:hyperlink r:id="rId45" w:anchor="dst2532" w:history="1">
        <w:r w:rsidRPr="00D656B5">
          <w:rPr>
            <w:rStyle w:val="ad"/>
            <w:rFonts w:eastAsia="Calibri" w:cs="Times New Roman"/>
            <w:color w:val="auto"/>
            <w:sz w:val="20"/>
            <w:szCs w:val="20"/>
            <w:u w:val="none"/>
          </w:rPr>
          <w:t>части 7</w:t>
        </w:r>
      </w:hyperlink>
      <w:r w:rsidRPr="00D656B5">
        <w:rPr>
          <w:rFonts w:eastAsia="Calibri" w:cs="Times New Roman"/>
          <w:sz w:val="20"/>
          <w:szCs w:val="20"/>
        </w:rPr>
        <w:t> настоящей статьи документов и выдача разрешений на строительство осуществляются исключительно в электронной форме. </w:t>
      </w:r>
      <w:hyperlink r:id="rId46" w:anchor="dst100009" w:history="1">
        <w:r w:rsidRPr="00D656B5">
          <w:rPr>
            <w:rStyle w:val="ad"/>
            <w:rFonts w:eastAsia="Calibri" w:cs="Times New Roman"/>
            <w:color w:val="auto"/>
            <w:sz w:val="20"/>
            <w:szCs w:val="20"/>
            <w:u w:val="none"/>
          </w:rPr>
          <w:t>Порядок</w:t>
        </w:r>
      </w:hyperlink>
      <w:r w:rsidRPr="00D656B5">
        <w:rPr>
          <w:rFonts w:eastAsia="Calibri" w:cs="Times New Roman"/>
          <w:sz w:val="20"/>
          <w:szCs w:val="20"/>
        </w:rPr>
        <w:t> направления документов, указанных в </w:t>
      </w:r>
      <w:hyperlink r:id="rId47" w:anchor="dst2532" w:history="1">
        <w:r w:rsidRPr="00D656B5">
          <w:rPr>
            <w:rStyle w:val="ad"/>
            <w:rFonts w:eastAsia="Calibri" w:cs="Times New Roman"/>
            <w:color w:val="auto"/>
            <w:sz w:val="20"/>
            <w:szCs w:val="20"/>
            <w:u w:val="none"/>
          </w:rPr>
          <w:t>части 7</w:t>
        </w:r>
      </w:hyperlink>
      <w:r w:rsidRPr="00D656B5">
        <w:rPr>
          <w:rFonts w:eastAsia="Calibri" w:cs="Times New Roman"/>
          <w:sz w:val="20"/>
          <w:szCs w:val="20"/>
        </w:rPr>
        <w:t> настоящей статьи, в уполномоченные на выдачу разрешений на строительство федеральные органы исполнительной власти, исполнительные органы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646C2AFE" w14:textId="48186D1A"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2054B479" w14:textId="6C6BE05F"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48" w:history="1">
        <w:r w:rsidRPr="00D656B5">
          <w:rPr>
            <w:rStyle w:val="ad"/>
            <w:rFonts w:eastAsia="Calibri" w:cs="Times New Roman"/>
            <w:color w:val="auto"/>
            <w:sz w:val="20"/>
            <w:szCs w:val="20"/>
            <w:u w:val="none"/>
          </w:rPr>
          <w:t>законом</w:t>
        </w:r>
      </w:hyperlink>
      <w:r w:rsidRPr="00D656B5">
        <w:rPr>
          <w:rFonts w:eastAsia="Calibri" w:cs="Times New Roman"/>
          <w:sz w:val="20"/>
          <w:szCs w:val="20"/>
        </w:rPr>
        <w:t>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3033AE21" w14:textId="48605471"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9.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 </w:t>
      </w:r>
      <w:hyperlink r:id="rId49" w:anchor="dst1605" w:history="1">
        <w:r w:rsidRPr="00D656B5">
          <w:rPr>
            <w:rStyle w:val="ad"/>
            <w:rFonts w:eastAsia="Calibri" w:cs="Times New Roman"/>
            <w:color w:val="auto"/>
            <w:sz w:val="20"/>
            <w:szCs w:val="20"/>
            <w:u w:val="none"/>
          </w:rPr>
          <w:t>частью 9.1</w:t>
        </w:r>
      </w:hyperlink>
      <w:r w:rsidRPr="00D656B5">
        <w:rPr>
          <w:rFonts w:eastAsia="Calibri" w:cs="Times New Roman"/>
          <w:sz w:val="20"/>
          <w:szCs w:val="20"/>
        </w:rPr>
        <w:t> настоящей статьи:</w:t>
      </w:r>
    </w:p>
    <w:p w14:paraId="6B54F130"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проводят проверку наличия документов, необходимых для принятия решения о выдаче разрешения на строительство;</w:t>
      </w:r>
    </w:p>
    <w:p w14:paraId="3FD27EBE"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50" w:anchor="dst100014" w:history="1">
        <w:r w:rsidRPr="00D656B5">
          <w:rPr>
            <w:rStyle w:val="ad"/>
            <w:rFonts w:eastAsia="Calibri" w:cs="Times New Roman"/>
            <w:color w:val="auto"/>
            <w:sz w:val="20"/>
            <w:szCs w:val="20"/>
            <w:u w:val="none"/>
          </w:rPr>
          <w:t>случаев</w:t>
        </w:r>
      </w:hyperlink>
      <w:r w:rsidRPr="00D656B5">
        <w:rPr>
          <w:rFonts w:eastAsia="Calibri" w:cs="Times New Roman"/>
          <w:sz w:val="20"/>
          <w:szCs w:val="20"/>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r w:rsidRPr="00D656B5">
        <w:rPr>
          <w:rFonts w:eastAsia="Calibri" w:cs="Times New Roman"/>
          <w:sz w:val="20"/>
          <w:szCs w:val="20"/>
        </w:rPr>
        <w:lastRenderedPageBreak/>
        <w:t>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3325D29F"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выдают разрешение на строительство или отказывают в выдаче такого разрешения с указанием причин отказа.</w:t>
      </w:r>
    </w:p>
    <w:p w14:paraId="4D0DE671" w14:textId="691A795D"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51" w:anchor="dst1601" w:history="1">
        <w:r w:rsidRPr="00D656B5">
          <w:rPr>
            <w:rStyle w:val="ad"/>
            <w:rFonts w:eastAsia="Calibri" w:cs="Times New Roman"/>
            <w:color w:val="auto"/>
            <w:sz w:val="20"/>
            <w:szCs w:val="20"/>
            <w:u w:val="none"/>
          </w:rPr>
          <w:t>части 8.1</w:t>
        </w:r>
      </w:hyperlink>
      <w:r w:rsidRPr="00D656B5">
        <w:rPr>
          <w:rFonts w:eastAsia="Calibri" w:cs="Times New Roman"/>
          <w:sz w:val="20"/>
          <w:szCs w:val="20"/>
        </w:rPr>
        <w:t>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или Государственная корпорация по космической деятельности "Роскосмос":</w:t>
      </w:r>
    </w:p>
    <w:p w14:paraId="198DA32D"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исполнительный орган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4CCF72EA"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673C201"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3F476CF4" w14:textId="029070AC"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9.2. Исполнительный орган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w:t>
      </w:r>
      <w:r w:rsidR="000311E0" w:rsidRPr="00D656B5">
        <w:rPr>
          <w:rFonts w:eastAsia="Calibri" w:cs="Times New Roman"/>
          <w:sz w:val="20"/>
          <w:szCs w:val="20"/>
        </w:rPr>
        <w:t>Градостроительным кодексом Российской Федерации</w:t>
      </w:r>
      <w:r w:rsidRPr="00D656B5">
        <w:rPr>
          <w:rFonts w:eastAsia="Calibri" w:cs="Times New Roman"/>
          <w:sz w:val="20"/>
          <w:szCs w:val="20"/>
        </w:rPr>
        <w:t xml:space="preserve">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w:t>
      </w:r>
      <w:r w:rsidR="000311E0" w:rsidRPr="00D656B5">
        <w:rPr>
          <w:rFonts w:eastAsia="Calibri" w:cs="Times New Roman"/>
          <w:sz w:val="20"/>
          <w:szCs w:val="20"/>
        </w:rPr>
        <w:t>Градостроительным кодексом Российской Федерации</w:t>
      </w:r>
      <w:r w:rsidRPr="00D656B5">
        <w:rPr>
          <w:rFonts w:eastAsia="Calibri" w:cs="Times New Roman"/>
          <w:sz w:val="20"/>
          <w:szCs w:val="20"/>
        </w:rPr>
        <w:t xml:space="preserve"> на выдачу разрешений на строительство, указанного раздела проектной документации объекта капитального строительства в исполнительный орган субъекта Российской Федерации, уполномоченный в области охраны объектов культурного наследия, и направление исполнительным органом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w:t>
      </w:r>
      <w:r w:rsidR="000311E0" w:rsidRPr="00D656B5">
        <w:rPr>
          <w:rFonts w:eastAsia="Calibri" w:cs="Times New Roman"/>
          <w:sz w:val="20"/>
          <w:szCs w:val="20"/>
        </w:rPr>
        <w:t>Градостроительным кодексом Российской Федерации</w:t>
      </w:r>
      <w:r w:rsidRPr="00D656B5">
        <w:rPr>
          <w:rFonts w:eastAsia="Calibri" w:cs="Times New Roman"/>
          <w:sz w:val="20"/>
          <w:szCs w:val="20"/>
        </w:rPr>
        <w:t xml:space="preserve"> на выдачу разрешений на строительство, осуществляются в порядке межведомственного информационного взаимодействия.</w:t>
      </w:r>
    </w:p>
    <w:p w14:paraId="53834B70" w14:textId="338C59DC"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10.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14:paraId="6F80B220" w14:textId="3F7B61FB"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11.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r:id="rId52" w:anchor="dst2532" w:history="1">
        <w:r w:rsidRPr="00D656B5">
          <w:rPr>
            <w:rStyle w:val="ad"/>
            <w:rFonts w:eastAsia="Calibri" w:cs="Times New Roman"/>
            <w:color w:val="auto"/>
            <w:sz w:val="20"/>
            <w:szCs w:val="20"/>
            <w:u w:val="none"/>
          </w:rPr>
          <w:t>частью 7</w:t>
        </w:r>
      </w:hyperlink>
      <w:r w:rsidRPr="00D656B5">
        <w:rPr>
          <w:rFonts w:eastAsia="Calibri" w:cs="Times New Roman"/>
          <w:sz w:val="20"/>
          <w:szCs w:val="20"/>
        </w:rPr>
        <w:t>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53" w:anchor="dst100014" w:history="1">
        <w:r w:rsidRPr="00D656B5">
          <w:rPr>
            <w:rStyle w:val="ad"/>
            <w:rFonts w:eastAsia="Calibri" w:cs="Times New Roman"/>
            <w:color w:val="auto"/>
            <w:sz w:val="20"/>
            <w:szCs w:val="20"/>
            <w:u w:val="none"/>
          </w:rPr>
          <w:t>случаев</w:t>
        </w:r>
      </w:hyperlink>
      <w:r w:rsidRPr="00D656B5">
        <w:rPr>
          <w:rFonts w:eastAsia="Calibri" w:cs="Times New Roman"/>
          <w:sz w:val="20"/>
          <w:szCs w:val="20"/>
        </w:rPr>
        <w:t xml:space="preserve">,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w:t>
      </w:r>
      <w:r w:rsidRPr="00D656B5">
        <w:rPr>
          <w:rFonts w:eastAsia="Calibri" w:cs="Times New Roman"/>
          <w:sz w:val="20"/>
          <w:szCs w:val="20"/>
        </w:rPr>
        <w:lastRenderedPageBreak/>
        <w:t>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54" w:anchor="dst2537" w:history="1">
        <w:r w:rsidRPr="00D656B5">
          <w:rPr>
            <w:rStyle w:val="ad"/>
            <w:rFonts w:eastAsia="Calibri" w:cs="Times New Roman"/>
            <w:color w:val="auto"/>
            <w:sz w:val="20"/>
            <w:szCs w:val="20"/>
            <w:u w:val="none"/>
          </w:rPr>
          <w:t>частью 7.1</w:t>
        </w:r>
      </w:hyperlink>
      <w:r w:rsidRPr="00D656B5">
        <w:rPr>
          <w:rFonts w:eastAsia="Calibri" w:cs="Times New Roman"/>
          <w:sz w:val="20"/>
          <w:szCs w:val="20"/>
        </w:rPr>
        <w:t> настоящей статьи, не может являться основанием для отказа в выдаче разрешения на строительство. В случае, предусмотренном </w:t>
      </w:r>
      <w:hyperlink r:id="rId55" w:anchor="dst1605" w:history="1">
        <w:r w:rsidRPr="00D656B5">
          <w:rPr>
            <w:rStyle w:val="ad"/>
            <w:rFonts w:eastAsia="Calibri" w:cs="Times New Roman"/>
            <w:color w:val="auto"/>
            <w:sz w:val="20"/>
            <w:szCs w:val="20"/>
            <w:u w:val="none"/>
          </w:rPr>
          <w:t xml:space="preserve">частью </w:t>
        </w:r>
        <w:r w:rsidR="00D9043A" w:rsidRPr="00D656B5">
          <w:rPr>
            <w:rStyle w:val="ad"/>
            <w:rFonts w:eastAsia="Calibri" w:cs="Times New Roman"/>
            <w:color w:val="auto"/>
            <w:sz w:val="20"/>
            <w:szCs w:val="20"/>
            <w:u w:val="none"/>
          </w:rPr>
          <w:t>9</w:t>
        </w:r>
        <w:r w:rsidRPr="00D656B5">
          <w:rPr>
            <w:rStyle w:val="ad"/>
            <w:rFonts w:eastAsia="Calibri" w:cs="Times New Roman"/>
            <w:color w:val="auto"/>
            <w:sz w:val="20"/>
            <w:szCs w:val="20"/>
            <w:u w:val="none"/>
          </w:rPr>
          <w:t>.1</w:t>
        </w:r>
      </w:hyperlink>
      <w:r w:rsidRPr="00D656B5">
        <w:rPr>
          <w:rFonts w:eastAsia="Calibri" w:cs="Times New Roman"/>
          <w:sz w:val="20"/>
          <w:szCs w:val="20"/>
        </w:rPr>
        <w:t> настоящей статьи, основанием для отказа в выдаче разрешения на строительство является также поступившее от исполнительного органа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56" w:anchor="dst3521" w:history="1">
        <w:r w:rsidRPr="00D656B5">
          <w:rPr>
            <w:rStyle w:val="ad"/>
            <w:rFonts w:eastAsia="Calibri" w:cs="Times New Roman"/>
            <w:color w:val="auto"/>
            <w:sz w:val="20"/>
            <w:szCs w:val="20"/>
            <w:u w:val="none"/>
          </w:rPr>
          <w:t>статьей 70</w:t>
        </w:r>
      </w:hyperlink>
      <w:r w:rsidRPr="00D656B5">
        <w:rPr>
          <w:rFonts w:eastAsia="Calibri" w:cs="Times New Roman"/>
          <w:sz w:val="20"/>
          <w:szCs w:val="20"/>
        </w:rPr>
        <w:t> </w:t>
      </w:r>
      <w:r w:rsidR="000311E0"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p>
    <w:p w14:paraId="276E4110" w14:textId="46E9ABD1"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w:t>
      </w:r>
      <w:r w:rsidR="00D9043A" w:rsidRPr="00D656B5">
        <w:rPr>
          <w:rFonts w:eastAsia="Calibri" w:cs="Times New Roman"/>
          <w:sz w:val="20"/>
          <w:szCs w:val="20"/>
        </w:rPr>
        <w:t>2</w:t>
      </w:r>
      <w:r w:rsidRPr="00D656B5">
        <w:rPr>
          <w:rFonts w:eastAsia="Calibri" w:cs="Times New Roman"/>
          <w:sz w:val="20"/>
          <w:szCs w:val="20"/>
        </w:rPr>
        <w:t>. Отказ в выдаче разрешения на строительство может быть оспорен застройщиком в судебном порядке.</w:t>
      </w:r>
    </w:p>
    <w:p w14:paraId="4BC2DD40" w14:textId="2A297214" w:rsidR="00684FCF" w:rsidRPr="00D656B5" w:rsidRDefault="00D9043A"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13</w:t>
      </w:r>
      <w:r w:rsidR="00684FCF" w:rsidRPr="00D656B5">
        <w:rPr>
          <w:rFonts w:eastAsia="Calibri" w:cs="Times New Roman"/>
          <w:sz w:val="20"/>
          <w:szCs w:val="20"/>
        </w:rPr>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исполнительным органом субъекта Российской Федерации, органом местного самоуправления, Государственной корпорацией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57" w:anchor="dst439" w:history="1">
        <w:r w:rsidR="00684FCF" w:rsidRPr="00D656B5">
          <w:rPr>
            <w:rStyle w:val="ad"/>
            <w:rFonts w:eastAsia="Calibri" w:cs="Times New Roman"/>
            <w:color w:val="auto"/>
            <w:sz w:val="20"/>
            <w:szCs w:val="20"/>
            <w:u w:val="none"/>
          </w:rPr>
          <w:t>пункте 5.1 статьи 6</w:t>
        </w:r>
      </w:hyperlink>
      <w:r w:rsidR="00684FCF" w:rsidRPr="00D656B5">
        <w:rPr>
          <w:rFonts w:eastAsia="Calibri" w:cs="Times New Roman"/>
          <w:sz w:val="20"/>
          <w:szCs w:val="20"/>
        </w:rPr>
        <w:t> </w:t>
      </w:r>
      <w:r w:rsidR="000311E0" w:rsidRPr="00D656B5">
        <w:rPr>
          <w:rFonts w:eastAsia="Calibri" w:cs="Times New Roman"/>
          <w:sz w:val="20"/>
          <w:szCs w:val="20"/>
        </w:rPr>
        <w:t>Градостроительного кодекса Российской Федерации</w:t>
      </w:r>
      <w:r w:rsidR="00684FCF" w:rsidRPr="00D656B5">
        <w:rPr>
          <w:rFonts w:eastAsia="Calibri" w:cs="Times New Roman"/>
          <w:sz w:val="20"/>
          <w:szCs w:val="20"/>
        </w:rPr>
        <w:t>, или в исполнительный орган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5965847C" w14:textId="6BCDD0AC"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w:t>
      </w:r>
      <w:r w:rsidR="00D9043A" w:rsidRPr="00D656B5">
        <w:rPr>
          <w:rFonts w:eastAsia="Calibri" w:cs="Times New Roman"/>
          <w:sz w:val="20"/>
          <w:szCs w:val="20"/>
        </w:rPr>
        <w:t>3</w:t>
      </w:r>
      <w:r w:rsidRPr="00D656B5">
        <w:rPr>
          <w:rFonts w:eastAsia="Calibri" w:cs="Times New Roman"/>
          <w:sz w:val="20"/>
          <w:szCs w:val="20"/>
        </w:rPr>
        <w:t>.1. В случаях, предусмотренных </w:t>
      </w:r>
      <w:hyperlink r:id="rId58" w:anchor="dst2536" w:history="1">
        <w:r w:rsidRPr="00D656B5">
          <w:rPr>
            <w:rStyle w:val="ad"/>
            <w:rFonts w:eastAsia="Calibri" w:cs="Times New Roman"/>
            <w:color w:val="auto"/>
            <w:sz w:val="20"/>
            <w:szCs w:val="20"/>
            <w:u w:val="none"/>
          </w:rPr>
          <w:t>пунктом 9 части 7</w:t>
        </w:r>
      </w:hyperlink>
      <w:r w:rsidRPr="00D656B5">
        <w:rPr>
          <w:rFonts w:eastAsia="Calibri" w:cs="Times New Roman"/>
          <w:sz w:val="20"/>
          <w:szCs w:val="20"/>
        </w:rPr>
        <w:t>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748B45C9" w14:textId="00E50EEB" w:rsidR="00684FCF" w:rsidRPr="00D656B5" w:rsidRDefault="00D9043A"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13</w:t>
      </w:r>
      <w:r w:rsidR="00684FCF" w:rsidRPr="00D656B5">
        <w:rPr>
          <w:rFonts w:eastAsia="Calibri" w:cs="Times New Roman"/>
          <w:sz w:val="20"/>
          <w:szCs w:val="20"/>
        </w:rPr>
        <w:t>.2. Уполномоченные на выдачу разрешений на строительство федеральный орган исполнительной власти, Государственная корпорация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Государственная корпорация по космической деятельности "Роскосмос" до выдачи разрешения на строительство в течение срока, указанного в </w:t>
      </w:r>
      <w:r w:rsidRPr="00D656B5">
        <w:rPr>
          <w:rFonts w:eastAsia="Calibri" w:cs="Times New Roman"/>
          <w:sz w:val="20"/>
          <w:szCs w:val="20"/>
        </w:rPr>
        <w:t>части 9</w:t>
      </w:r>
      <w:r w:rsidR="00684FCF" w:rsidRPr="00D656B5">
        <w:rPr>
          <w:rFonts w:eastAsia="Calibri" w:cs="Times New Roman"/>
          <w:sz w:val="20"/>
          <w:szCs w:val="20"/>
        </w:rPr>
        <w:t> настоящей статьи, обеспечивают включение сведений о таком разрешении в единую информационную систему,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2FBA9FD6" w14:textId="4FFF42C9" w:rsidR="00684FCF" w:rsidRPr="00D656B5" w:rsidRDefault="00D9043A"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13</w:t>
      </w:r>
      <w:r w:rsidR="00684FCF" w:rsidRPr="00D656B5">
        <w:rPr>
          <w:rFonts w:eastAsia="Calibri" w:cs="Times New Roman"/>
          <w:sz w:val="20"/>
          <w:szCs w:val="20"/>
        </w:rPr>
        <w:t>.3. Уполномоченные на выдачу разрешений на строительство исполнительный орган субъекта Российской Федерации, орган местного самоуправления до выдачи разрешения на строительство в течение срока, указанного в </w:t>
      </w:r>
      <w:hyperlink r:id="rId59" w:anchor="dst102043" w:history="1">
        <w:r w:rsidR="00684FCF" w:rsidRPr="00D656B5">
          <w:rPr>
            <w:rStyle w:val="ad"/>
            <w:rFonts w:eastAsia="Calibri" w:cs="Times New Roman"/>
            <w:color w:val="auto"/>
            <w:sz w:val="20"/>
            <w:szCs w:val="20"/>
            <w:u w:val="none"/>
          </w:rPr>
          <w:t xml:space="preserve">части </w:t>
        </w:r>
        <w:r w:rsidRPr="00D656B5">
          <w:rPr>
            <w:rStyle w:val="ad"/>
            <w:rFonts w:eastAsia="Calibri" w:cs="Times New Roman"/>
            <w:color w:val="auto"/>
            <w:sz w:val="20"/>
            <w:szCs w:val="20"/>
            <w:u w:val="none"/>
          </w:rPr>
          <w:t>9</w:t>
        </w:r>
      </w:hyperlink>
      <w:r w:rsidR="00684FCF" w:rsidRPr="00D656B5">
        <w:rPr>
          <w:rFonts w:eastAsia="Calibri" w:cs="Times New Roman"/>
          <w:sz w:val="20"/>
          <w:szCs w:val="20"/>
        </w:rPr>
        <w:t> настоящей статьи,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18453707" w14:textId="6CF84951" w:rsidR="00684FCF" w:rsidRPr="00D656B5" w:rsidRDefault="00D9043A"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14</w:t>
      </w:r>
      <w:r w:rsidR="00684FCF" w:rsidRPr="00D656B5">
        <w:rPr>
          <w:rFonts w:eastAsia="Calibri" w:cs="Times New Roman"/>
          <w:sz w:val="20"/>
          <w:szCs w:val="20"/>
        </w:rPr>
        <w:t>. </w:t>
      </w:r>
      <w:hyperlink r:id="rId60" w:anchor="dst100014" w:history="1">
        <w:r w:rsidR="00684FCF" w:rsidRPr="00D656B5">
          <w:rPr>
            <w:rStyle w:val="ad"/>
            <w:rFonts w:eastAsia="Calibri" w:cs="Times New Roman"/>
            <w:color w:val="auto"/>
            <w:sz w:val="20"/>
            <w:szCs w:val="20"/>
            <w:u w:val="none"/>
          </w:rPr>
          <w:t>Форма</w:t>
        </w:r>
      </w:hyperlink>
      <w:r w:rsidR="00684FCF" w:rsidRPr="00D656B5">
        <w:rPr>
          <w:rFonts w:eastAsia="Calibri" w:cs="Times New Roman"/>
          <w:sz w:val="20"/>
          <w:szCs w:val="20"/>
        </w:rPr>
        <w:t>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0DD032A0" w14:textId="3AFCCFD7" w:rsidR="00684FCF" w:rsidRPr="00D656B5" w:rsidRDefault="00D9043A"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14</w:t>
      </w:r>
      <w:r w:rsidR="00684FCF" w:rsidRPr="00D656B5">
        <w:rPr>
          <w:rFonts w:eastAsia="Calibri" w:cs="Times New Roman"/>
          <w:sz w:val="20"/>
          <w:szCs w:val="20"/>
        </w:rPr>
        <w:t>.</w:t>
      </w:r>
      <w:r w:rsidRPr="00D656B5">
        <w:rPr>
          <w:rFonts w:eastAsia="Calibri" w:cs="Times New Roman"/>
          <w:sz w:val="20"/>
          <w:szCs w:val="20"/>
        </w:rPr>
        <w:t>1</w:t>
      </w:r>
      <w:r w:rsidR="00684FCF" w:rsidRPr="00D656B5">
        <w:rPr>
          <w:rFonts w:eastAsia="Calibri" w:cs="Times New Roman"/>
          <w:sz w:val="20"/>
          <w:szCs w:val="20"/>
        </w:rPr>
        <w:t>. В случае, предусмотренном </w:t>
      </w:r>
      <w:hyperlink r:id="rId61" w:anchor="dst1602" w:history="1">
        <w:r w:rsidR="00684FCF" w:rsidRPr="00D656B5">
          <w:rPr>
            <w:rStyle w:val="ad"/>
            <w:rFonts w:eastAsia="Calibri" w:cs="Times New Roman"/>
            <w:color w:val="auto"/>
            <w:sz w:val="20"/>
            <w:szCs w:val="20"/>
            <w:u w:val="none"/>
          </w:rPr>
          <w:t xml:space="preserve">частью </w:t>
        </w:r>
        <w:r w:rsidRPr="00D656B5">
          <w:rPr>
            <w:rStyle w:val="ad"/>
            <w:rFonts w:eastAsia="Calibri" w:cs="Times New Roman"/>
            <w:color w:val="auto"/>
            <w:sz w:val="20"/>
            <w:szCs w:val="20"/>
            <w:u w:val="none"/>
          </w:rPr>
          <w:t>8</w:t>
        </w:r>
        <w:r w:rsidR="00684FCF" w:rsidRPr="00D656B5">
          <w:rPr>
            <w:rStyle w:val="ad"/>
            <w:rFonts w:eastAsia="Calibri" w:cs="Times New Roman"/>
            <w:color w:val="auto"/>
            <w:sz w:val="20"/>
            <w:szCs w:val="20"/>
            <w:u w:val="none"/>
          </w:rPr>
          <w:t>.2</w:t>
        </w:r>
      </w:hyperlink>
      <w:r w:rsidR="00684FCF" w:rsidRPr="00D656B5">
        <w:rPr>
          <w:rFonts w:eastAsia="Calibri" w:cs="Times New Roman"/>
          <w:sz w:val="20"/>
          <w:szCs w:val="20"/>
        </w:rPr>
        <w:t>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036D95A5" w14:textId="1208C259"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w:t>
      </w:r>
      <w:r w:rsidR="00D9043A" w:rsidRPr="00D656B5">
        <w:rPr>
          <w:rFonts w:eastAsia="Calibri" w:cs="Times New Roman"/>
          <w:sz w:val="20"/>
          <w:szCs w:val="20"/>
        </w:rPr>
        <w:t>5</w:t>
      </w:r>
      <w:r w:rsidRPr="00D656B5">
        <w:rPr>
          <w:rFonts w:eastAsia="Calibri" w:cs="Times New Roman"/>
          <w:sz w:val="20"/>
          <w:szCs w:val="20"/>
        </w:rPr>
        <w:t>. Выдача разрешения на строительство не требуется в случае:</w:t>
      </w:r>
    </w:p>
    <w:p w14:paraId="4722853C"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62" w:anchor="dst100304" w:history="1">
        <w:r w:rsidRPr="00D656B5">
          <w:rPr>
            <w:rStyle w:val="ad"/>
            <w:rFonts w:eastAsia="Calibri" w:cs="Times New Roman"/>
            <w:color w:val="auto"/>
            <w:sz w:val="20"/>
            <w:szCs w:val="20"/>
            <w:u w:val="none"/>
          </w:rPr>
          <w:t>законодательством</w:t>
        </w:r>
      </w:hyperlink>
      <w:r w:rsidRPr="00D656B5">
        <w:rPr>
          <w:rFonts w:eastAsia="Calibri" w:cs="Times New Roman"/>
          <w:sz w:val="20"/>
          <w:szCs w:val="20"/>
        </w:rPr>
        <w:t> в сфере садоводства и огородничества;</w:t>
      </w:r>
    </w:p>
    <w:p w14:paraId="0B210604"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w:t>
      </w:r>
      <w:r w:rsidRPr="00D656B5">
        <w:rPr>
          <w:rFonts w:eastAsia="Calibri" w:cs="Times New Roman"/>
          <w:sz w:val="20"/>
          <w:szCs w:val="20"/>
        </w:rPr>
        <w:lastRenderedPageBreak/>
        <w:t>участников долевого строительства в соответствии с Федеральным </w:t>
      </w:r>
      <w:hyperlink r:id="rId63" w:history="1">
        <w:r w:rsidRPr="00D656B5">
          <w:rPr>
            <w:rStyle w:val="ad"/>
            <w:rFonts w:eastAsia="Calibri" w:cs="Times New Roman"/>
            <w:color w:val="auto"/>
            <w:sz w:val="20"/>
            <w:szCs w:val="20"/>
            <w:u w:val="none"/>
          </w:rPr>
          <w:t>законом</w:t>
        </w:r>
      </w:hyperlink>
      <w:r w:rsidRPr="00D656B5">
        <w:rPr>
          <w:rFonts w:eastAsia="Calibri" w:cs="Times New Roman"/>
          <w:sz w:val="20"/>
          <w:szCs w:val="20"/>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A1CCD7C"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строительства, реконструкции объектов, не являющихся объектами капитального строительства;</w:t>
      </w:r>
    </w:p>
    <w:p w14:paraId="1C0640F2"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строительства на земельном участке строений и сооружений вспомогательного использования, </w:t>
      </w:r>
      <w:hyperlink r:id="rId64" w:anchor="dst100009" w:history="1">
        <w:r w:rsidRPr="00D656B5">
          <w:rPr>
            <w:rStyle w:val="ad"/>
            <w:rFonts w:eastAsia="Calibri" w:cs="Times New Roman"/>
            <w:color w:val="auto"/>
            <w:sz w:val="20"/>
            <w:szCs w:val="20"/>
            <w:u w:val="none"/>
          </w:rPr>
          <w:t>критерии</w:t>
        </w:r>
      </w:hyperlink>
      <w:r w:rsidRPr="00D656B5">
        <w:rPr>
          <w:rFonts w:eastAsia="Calibri" w:cs="Times New Roman"/>
          <w:sz w:val="20"/>
          <w:szCs w:val="20"/>
        </w:rPr>
        <w:t> отнесения к которым устанавливаются Правительством Российской Федерации;</w:t>
      </w:r>
    </w:p>
    <w:p w14:paraId="3685F16C"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6C5C963C" w14:textId="457C417B"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4.1) капитального ремонта объектов капитального строительства, в том числе в случае, указанном в </w:t>
      </w:r>
      <w:hyperlink r:id="rId65" w:anchor="dst3805" w:history="1">
        <w:r w:rsidRPr="00D656B5">
          <w:rPr>
            <w:rStyle w:val="ad"/>
            <w:rFonts w:eastAsia="Calibri" w:cs="Times New Roman"/>
            <w:color w:val="auto"/>
            <w:sz w:val="20"/>
            <w:szCs w:val="20"/>
            <w:u w:val="none"/>
          </w:rPr>
          <w:t>части 11 статьи 52</w:t>
        </w:r>
      </w:hyperlink>
      <w:r w:rsidRPr="00D656B5">
        <w:rPr>
          <w:rFonts w:eastAsia="Calibri" w:cs="Times New Roman"/>
          <w:sz w:val="20"/>
          <w:szCs w:val="20"/>
        </w:rPr>
        <w:t> </w:t>
      </w:r>
      <w:r w:rsidR="00035EF5"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w:t>
      </w:r>
    </w:p>
    <w:p w14:paraId="27751EF3"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4.2) строительства, реконструкции буровых скважин, предусмотренных подготовленными, согласованными и утвержденными в соответствии с </w:t>
      </w:r>
      <w:hyperlink r:id="rId66" w:anchor="dst100712" w:history="1">
        <w:r w:rsidRPr="00D656B5">
          <w:rPr>
            <w:rStyle w:val="ad"/>
            <w:rFonts w:eastAsia="Calibri" w:cs="Times New Roman"/>
            <w:color w:val="auto"/>
            <w:sz w:val="20"/>
            <w:szCs w:val="20"/>
            <w:u w:val="none"/>
          </w:rPr>
          <w:t>законодательством</w:t>
        </w:r>
      </w:hyperlink>
      <w:r w:rsidRPr="00D656B5">
        <w:rPr>
          <w:rFonts w:eastAsia="Calibri" w:cs="Times New Roman"/>
          <w:sz w:val="20"/>
          <w:szCs w:val="20"/>
        </w:rPr>
        <w:t>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F211E78"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4.3) строительства, реконструкции посольств, консульств и представительств Российской Федерации за рубежом;</w:t>
      </w:r>
    </w:p>
    <w:p w14:paraId="4E57AB88"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4.4) строительства, реконструкции объектов, предназначенных для транспортировки природного газа под давлением до 1,2 </w:t>
      </w:r>
      <w:proofErr w:type="spellStart"/>
      <w:r w:rsidRPr="00D656B5">
        <w:rPr>
          <w:rFonts w:eastAsia="Calibri" w:cs="Times New Roman"/>
          <w:sz w:val="20"/>
          <w:szCs w:val="20"/>
        </w:rPr>
        <w:t>мегапаскаля</w:t>
      </w:r>
      <w:proofErr w:type="spellEnd"/>
      <w:r w:rsidRPr="00D656B5">
        <w:rPr>
          <w:rFonts w:eastAsia="Calibri" w:cs="Times New Roman"/>
          <w:sz w:val="20"/>
          <w:szCs w:val="20"/>
        </w:rPr>
        <w:t xml:space="preserve"> включительно;</w:t>
      </w:r>
    </w:p>
    <w:p w14:paraId="4BF976F7"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4.5) размещения антенных опор (мачт и башен) высотой до 50 метров, предназначенных для размещения средств связи;</w:t>
      </w:r>
    </w:p>
    <w:p w14:paraId="408AFBE4" w14:textId="2B441AF6"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5) </w:t>
      </w:r>
      <w:hyperlink r:id="rId67" w:anchor="dst100025" w:history="1">
        <w:r w:rsidRPr="00D656B5">
          <w:rPr>
            <w:rStyle w:val="ad"/>
            <w:rFonts w:eastAsia="Calibri" w:cs="Times New Roman"/>
            <w:color w:val="auto"/>
            <w:sz w:val="20"/>
            <w:szCs w:val="20"/>
            <w:u w:val="none"/>
          </w:rPr>
          <w:t>иных</w:t>
        </w:r>
      </w:hyperlink>
      <w:r w:rsidRPr="00D656B5">
        <w:rPr>
          <w:rFonts w:eastAsia="Calibri" w:cs="Times New Roman"/>
          <w:sz w:val="20"/>
          <w:szCs w:val="20"/>
        </w:rPr>
        <w:t> </w:t>
      </w:r>
      <w:r w:rsidR="00035EF5" w:rsidRPr="00D656B5">
        <w:rPr>
          <w:rFonts w:eastAsia="Calibri" w:cs="Times New Roman"/>
          <w:sz w:val="20"/>
          <w:szCs w:val="20"/>
        </w:rPr>
        <w:t>случаях, если в соответствии с Градостроительным кодексом Российской Федерации</w:t>
      </w:r>
      <w:r w:rsidRPr="00D656B5">
        <w:rPr>
          <w:rFonts w:eastAsia="Calibri" w:cs="Times New Roman"/>
          <w:sz w:val="20"/>
          <w:szCs w:val="20"/>
        </w:rPr>
        <w:t>,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2618C088" w14:textId="4FFE23CE"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w:t>
      </w:r>
      <w:r w:rsidR="00D9043A" w:rsidRPr="00D656B5">
        <w:rPr>
          <w:rFonts w:eastAsia="Calibri" w:cs="Times New Roman"/>
          <w:sz w:val="20"/>
          <w:szCs w:val="20"/>
        </w:rPr>
        <w:t>6</w:t>
      </w:r>
      <w:r w:rsidRPr="00D656B5">
        <w:rPr>
          <w:rFonts w:eastAsia="Calibri" w:cs="Times New Roman"/>
          <w:sz w:val="20"/>
          <w:szCs w:val="20"/>
        </w:rPr>
        <w:t>.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r:id="rId68" w:anchor="dst212" w:history="1">
        <w:r w:rsidRPr="00D656B5">
          <w:rPr>
            <w:rStyle w:val="ad"/>
            <w:rFonts w:eastAsia="Calibri" w:cs="Times New Roman"/>
            <w:color w:val="auto"/>
            <w:sz w:val="20"/>
            <w:szCs w:val="20"/>
            <w:u w:val="none"/>
          </w:rPr>
          <w:t>частью 1</w:t>
        </w:r>
      </w:hyperlink>
      <w:r w:rsidR="00D9043A" w:rsidRPr="00D656B5">
        <w:rPr>
          <w:rFonts w:eastAsia="Calibri" w:cs="Times New Roman"/>
          <w:sz w:val="20"/>
          <w:szCs w:val="20"/>
        </w:rPr>
        <w:t>0</w:t>
      </w:r>
      <w:r w:rsidRPr="00D656B5">
        <w:rPr>
          <w:rFonts w:eastAsia="Calibri" w:cs="Times New Roman"/>
          <w:sz w:val="20"/>
          <w:szCs w:val="20"/>
        </w:rPr>
        <w:t> настоящей статьи. Разрешение на индивидуальное жилищное строительство выдается на десять лет.</w:t>
      </w:r>
    </w:p>
    <w:p w14:paraId="728F4B01" w14:textId="1E3E63D0"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r:id="rId69" w:anchor="dst330" w:history="1">
        <w:r w:rsidRPr="00D656B5">
          <w:rPr>
            <w:rStyle w:val="ad"/>
            <w:rFonts w:eastAsia="Calibri" w:cs="Times New Roman"/>
            <w:color w:val="auto"/>
            <w:sz w:val="20"/>
            <w:szCs w:val="20"/>
            <w:u w:val="none"/>
          </w:rPr>
          <w:t>частью 17</w:t>
        </w:r>
        <w:r w:rsidR="00684FCF" w:rsidRPr="00D656B5">
          <w:rPr>
            <w:rStyle w:val="ad"/>
            <w:rFonts w:eastAsia="Calibri" w:cs="Times New Roman"/>
            <w:color w:val="auto"/>
            <w:sz w:val="20"/>
            <w:szCs w:val="20"/>
            <w:u w:val="none"/>
          </w:rPr>
          <w:t>.1</w:t>
        </w:r>
      </w:hyperlink>
      <w:r w:rsidR="00684FCF" w:rsidRPr="00D656B5">
        <w:rPr>
          <w:rFonts w:eastAsia="Calibri" w:cs="Times New Roman"/>
          <w:sz w:val="20"/>
          <w:szCs w:val="20"/>
        </w:rPr>
        <w:t> настоящей статьи.</w:t>
      </w:r>
    </w:p>
    <w:p w14:paraId="27EE3A62" w14:textId="503920B8"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органа местного самоуправления, Государственной корпорации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Государственной корпорации по космической деятельности "Роскосмос" в случае:</w:t>
      </w:r>
    </w:p>
    <w:p w14:paraId="54B6A9C6"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E9C0284"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69BF71F6"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отказа от права собственности и иных прав на земельные участки;</w:t>
      </w:r>
    </w:p>
    <w:p w14:paraId="7083E998"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расторжения договора аренды и иных договоров, на основании которых у граждан и юридических лиц возникли права на земельные участки;</w:t>
      </w:r>
    </w:p>
    <w:p w14:paraId="0FA55665"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1B7BADB0" w14:textId="43ED8EA8"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.2. Уполномоченными на выдачу разрешений на строительство федеральным органом исполнительной власти, исполнительным органом субъекта Российской Федерации, органом местного самоуправления, Государственной корпорацией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r:id="rId70" w:anchor="dst330" w:history="1">
        <w:r w:rsidR="00684FCF" w:rsidRPr="00D656B5">
          <w:rPr>
            <w:rStyle w:val="ad"/>
            <w:rFonts w:eastAsia="Calibri" w:cs="Times New Roman"/>
            <w:color w:val="auto"/>
            <w:sz w:val="20"/>
            <w:szCs w:val="20"/>
            <w:u w:val="none"/>
          </w:rPr>
          <w:t xml:space="preserve">части </w:t>
        </w:r>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.1</w:t>
        </w:r>
      </w:hyperlink>
      <w:r w:rsidR="00684FCF" w:rsidRPr="00D656B5">
        <w:rPr>
          <w:rFonts w:eastAsia="Calibri" w:cs="Times New Roman"/>
          <w:sz w:val="20"/>
          <w:szCs w:val="20"/>
        </w:rPr>
        <w:t> настоящей статьи.</w:t>
      </w:r>
    </w:p>
    <w:p w14:paraId="53B8A603" w14:textId="745F8AD2"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r:id="rId71" w:anchor="dst331" w:history="1">
        <w:r w:rsidR="00684FCF" w:rsidRPr="00D656B5">
          <w:rPr>
            <w:rStyle w:val="ad"/>
            <w:rFonts w:eastAsia="Calibri" w:cs="Times New Roman"/>
            <w:color w:val="auto"/>
            <w:sz w:val="20"/>
            <w:szCs w:val="20"/>
            <w:u w:val="none"/>
          </w:rPr>
          <w:t>пунктах 1</w:t>
        </w:r>
      </w:hyperlink>
      <w:r w:rsidR="00684FCF" w:rsidRPr="00D656B5">
        <w:rPr>
          <w:rFonts w:eastAsia="Calibri" w:cs="Times New Roman"/>
          <w:sz w:val="20"/>
          <w:szCs w:val="20"/>
        </w:rPr>
        <w:t> - </w:t>
      </w:r>
      <w:hyperlink r:id="rId72" w:anchor="dst333" w:history="1">
        <w:r w:rsidR="00684FCF" w:rsidRPr="00D656B5">
          <w:rPr>
            <w:rStyle w:val="ad"/>
            <w:rFonts w:eastAsia="Calibri" w:cs="Times New Roman"/>
            <w:color w:val="auto"/>
            <w:sz w:val="20"/>
            <w:szCs w:val="20"/>
            <w:u w:val="none"/>
          </w:rPr>
          <w:t xml:space="preserve">3 части </w:t>
        </w:r>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.1</w:t>
        </w:r>
      </w:hyperlink>
      <w:r w:rsidR="00684FCF" w:rsidRPr="00D656B5">
        <w:rPr>
          <w:rFonts w:eastAsia="Calibri" w:cs="Times New Roman"/>
          <w:sz w:val="20"/>
          <w:szCs w:val="20"/>
        </w:rPr>
        <w:t>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7513792F" w14:textId="224C8488"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.4. Уполномоченными на выдачу разрешений на строительство федеральным органом исполнительной власти, исполнительным органом субъекта Российской Федерации, органом местного самоуправления, Государственной корпорацией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r:id="rId73" w:anchor="dst335" w:history="1">
        <w:r w:rsidRPr="00D656B5">
          <w:rPr>
            <w:rStyle w:val="ad"/>
            <w:rFonts w:eastAsia="Calibri" w:cs="Times New Roman"/>
            <w:color w:val="auto"/>
            <w:sz w:val="20"/>
            <w:szCs w:val="20"/>
            <w:u w:val="none"/>
          </w:rPr>
          <w:t>части 17</w:t>
        </w:r>
        <w:r w:rsidR="00684FCF" w:rsidRPr="00D656B5">
          <w:rPr>
            <w:rStyle w:val="ad"/>
            <w:rFonts w:eastAsia="Calibri" w:cs="Times New Roman"/>
            <w:color w:val="auto"/>
            <w:sz w:val="20"/>
            <w:szCs w:val="20"/>
            <w:u w:val="none"/>
          </w:rPr>
          <w:t>.2</w:t>
        </w:r>
      </w:hyperlink>
      <w:r w:rsidR="00684FCF" w:rsidRPr="00D656B5">
        <w:rPr>
          <w:rFonts w:eastAsia="Calibri" w:cs="Times New Roman"/>
          <w:sz w:val="20"/>
          <w:szCs w:val="20"/>
        </w:rPr>
        <w:t> настоящей статьи, при получении одного из следующих документов:</w:t>
      </w:r>
    </w:p>
    <w:p w14:paraId="17F50934"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2E6ED4C0"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lastRenderedPageBreak/>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19FA4E51" w14:textId="69B76BEB"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05E2ADEC" w14:textId="211D56DB"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 xml:space="preserve">.6. В случае образования земельного участка путем объединения земельных участков, в отношении которых или одного из которых в соответствии с </w:t>
      </w:r>
      <w:r w:rsidR="00035EF5" w:rsidRPr="00D656B5">
        <w:rPr>
          <w:rFonts w:eastAsia="Calibri" w:cs="Times New Roman"/>
          <w:sz w:val="20"/>
          <w:szCs w:val="20"/>
        </w:rPr>
        <w:t>Градостроительным кодексом Российской Федерации</w:t>
      </w:r>
      <w:r w:rsidR="00684FCF" w:rsidRPr="00D656B5">
        <w:rPr>
          <w:rFonts w:eastAsia="Calibri" w:cs="Times New Roman"/>
          <w:sz w:val="20"/>
          <w:szCs w:val="20"/>
        </w:rPr>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40CF768B" w14:textId="34F7CCD0"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 xml:space="preserve">.7.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035EF5" w:rsidRPr="00D656B5">
        <w:rPr>
          <w:rFonts w:eastAsia="Calibri" w:cs="Times New Roman"/>
          <w:sz w:val="20"/>
          <w:szCs w:val="20"/>
        </w:rPr>
        <w:t>Градостроительным кодексом Российской Федерации</w:t>
      </w:r>
      <w:r w:rsidR="00684FCF" w:rsidRPr="00D656B5">
        <w:rPr>
          <w:rFonts w:eastAsia="Calibri" w:cs="Times New Roman"/>
          <w:sz w:val="20"/>
          <w:szCs w:val="20"/>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035EF5" w:rsidRPr="00D656B5">
        <w:rPr>
          <w:rFonts w:eastAsia="Calibri" w:cs="Times New Roman"/>
          <w:sz w:val="20"/>
          <w:szCs w:val="20"/>
        </w:rPr>
        <w:t>Градостроительным кодексом Российской Федерации</w:t>
      </w:r>
      <w:r w:rsidR="00684FCF" w:rsidRPr="00D656B5">
        <w:rPr>
          <w:rFonts w:eastAsia="Calibri" w:cs="Times New Roman"/>
          <w:sz w:val="20"/>
          <w:szCs w:val="20"/>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hyperlink r:id="rId74" w:anchor="dst3087" w:history="1">
        <w:r w:rsidR="00684FCF" w:rsidRPr="00D656B5">
          <w:rPr>
            <w:rStyle w:val="ad"/>
            <w:rFonts w:eastAsia="Calibri" w:cs="Times New Roman"/>
            <w:color w:val="auto"/>
            <w:sz w:val="20"/>
            <w:szCs w:val="20"/>
            <w:u w:val="none"/>
          </w:rPr>
          <w:t>частью 11 статьи 57.3</w:t>
        </w:r>
      </w:hyperlink>
      <w:r w:rsidR="00684FCF" w:rsidRPr="00D656B5">
        <w:rPr>
          <w:rFonts w:eastAsia="Calibri" w:cs="Times New Roman"/>
          <w:sz w:val="20"/>
          <w:szCs w:val="20"/>
        </w:rPr>
        <w:t> </w:t>
      </w:r>
      <w:r w:rsidR="00035EF5" w:rsidRPr="00D656B5">
        <w:rPr>
          <w:rFonts w:eastAsia="Calibri" w:cs="Times New Roman"/>
          <w:sz w:val="20"/>
          <w:szCs w:val="20"/>
        </w:rPr>
        <w:t>Градостроительного кодекса Российской Федерации</w:t>
      </w:r>
      <w:r w:rsidR="00684FCF" w:rsidRPr="00D656B5">
        <w:rPr>
          <w:rFonts w:eastAsia="Calibri" w:cs="Times New Roman"/>
          <w:sz w:val="20"/>
          <w:szCs w:val="20"/>
        </w:rPr>
        <w:t>).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hyperlink r:id="rId75" w:anchor="dst3087" w:history="1">
        <w:r w:rsidR="00684FCF" w:rsidRPr="00D656B5">
          <w:rPr>
            <w:rStyle w:val="ad"/>
            <w:rFonts w:eastAsia="Calibri" w:cs="Times New Roman"/>
            <w:color w:val="auto"/>
            <w:sz w:val="20"/>
            <w:szCs w:val="20"/>
            <w:u w:val="none"/>
          </w:rPr>
          <w:t>частью 11 статьи 57.3</w:t>
        </w:r>
      </w:hyperlink>
      <w:r w:rsidR="00684FCF" w:rsidRPr="00D656B5">
        <w:rPr>
          <w:rFonts w:eastAsia="Calibri" w:cs="Times New Roman"/>
          <w:sz w:val="20"/>
          <w:szCs w:val="20"/>
        </w:rPr>
        <w:t> </w:t>
      </w:r>
      <w:r w:rsidR="00035EF5" w:rsidRPr="00D656B5">
        <w:rPr>
          <w:rFonts w:eastAsia="Calibri" w:cs="Times New Roman"/>
          <w:sz w:val="20"/>
          <w:szCs w:val="20"/>
        </w:rPr>
        <w:t>Градостроительного кодекса Российской Федерации</w:t>
      </w:r>
      <w:r w:rsidR="00684FCF" w:rsidRPr="00D656B5">
        <w:rPr>
          <w:rFonts w:eastAsia="Calibri" w:cs="Times New Roman"/>
          <w:sz w:val="20"/>
          <w:szCs w:val="20"/>
        </w:rPr>
        <w:t>).</w:t>
      </w:r>
    </w:p>
    <w:p w14:paraId="0E4BC17E" w14:textId="20485675"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 xml:space="preserve">.8. В случае, если земельные участки были образованы в границах зоны размещения линейного объекта, предусмотренной проектом планировки территории, </w:t>
      </w:r>
      <w:r w:rsidR="00035EF5" w:rsidRPr="00D656B5">
        <w:rPr>
          <w:rFonts w:eastAsia="Calibri" w:cs="Times New Roman"/>
          <w:sz w:val="20"/>
          <w:szCs w:val="20"/>
        </w:rPr>
        <w:t>и,</w:t>
      </w:r>
      <w:r w:rsidR="00684FCF" w:rsidRPr="00D656B5">
        <w:rPr>
          <w:rFonts w:eastAsia="Calibri" w:cs="Times New Roman"/>
          <w:sz w:val="20"/>
          <w:szCs w:val="20"/>
        </w:rPr>
        <w:t xml:space="preserve">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4F008C41" w14:textId="3D5BF749"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2EC6637B" w14:textId="632ABCBD"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.10. Лица, указанные в </w:t>
      </w:r>
      <w:hyperlink r:id="rId76" w:anchor="dst340" w:history="1">
        <w:r w:rsidR="00684FCF" w:rsidRPr="00D656B5">
          <w:rPr>
            <w:rStyle w:val="ad"/>
            <w:rFonts w:eastAsia="Calibri" w:cs="Times New Roman"/>
            <w:color w:val="auto"/>
            <w:sz w:val="20"/>
            <w:szCs w:val="20"/>
            <w:u w:val="none"/>
          </w:rPr>
          <w:t xml:space="preserve">частях </w:t>
        </w:r>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.5</w:t>
        </w:r>
      </w:hyperlink>
      <w:r w:rsidR="00684FCF" w:rsidRPr="00D656B5">
        <w:rPr>
          <w:rFonts w:eastAsia="Calibri" w:cs="Times New Roman"/>
          <w:sz w:val="20"/>
          <w:szCs w:val="20"/>
        </w:rPr>
        <w:t> - </w:t>
      </w:r>
      <w:hyperlink r:id="rId77" w:anchor="dst342" w:history="1">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.7</w:t>
        </w:r>
      </w:hyperlink>
      <w:r w:rsidR="00684FCF" w:rsidRPr="00D656B5">
        <w:rPr>
          <w:rFonts w:eastAsia="Calibri" w:cs="Times New Roman"/>
          <w:sz w:val="20"/>
          <w:szCs w:val="20"/>
        </w:rPr>
        <w:t> и </w:t>
      </w:r>
      <w:hyperlink r:id="rId78" w:anchor="dst344" w:history="1">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.9</w:t>
        </w:r>
      </w:hyperlink>
      <w:r w:rsidR="00684FCF" w:rsidRPr="00D656B5">
        <w:rPr>
          <w:rFonts w:eastAsia="Calibri" w:cs="Times New Roman"/>
          <w:sz w:val="20"/>
          <w:szCs w:val="20"/>
        </w:rPr>
        <w:t>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Государственную корпорацию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Государственную корпорацию по космической деятельности "Роскосмос" с указанием реквизитов:</w:t>
      </w:r>
    </w:p>
    <w:p w14:paraId="536EDEAD" w14:textId="7EBD4C58"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правоустанавливающих документов на такие земельные участки в случае, указанном в </w:t>
      </w:r>
      <w:hyperlink r:id="rId79" w:anchor="dst340" w:history="1">
        <w:r w:rsidRPr="00D656B5">
          <w:rPr>
            <w:rStyle w:val="ad"/>
            <w:rFonts w:eastAsia="Calibri" w:cs="Times New Roman"/>
            <w:color w:val="auto"/>
            <w:sz w:val="20"/>
            <w:szCs w:val="20"/>
            <w:u w:val="none"/>
          </w:rPr>
          <w:t xml:space="preserve">части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.5</w:t>
        </w:r>
      </w:hyperlink>
      <w:r w:rsidRPr="00D656B5">
        <w:rPr>
          <w:rFonts w:eastAsia="Calibri" w:cs="Times New Roman"/>
          <w:sz w:val="20"/>
          <w:szCs w:val="20"/>
        </w:rPr>
        <w:t> настоящей статьи;</w:t>
      </w:r>
    </w:p>
    <w:p w14:paraId="5F6184AA" w14:textId="19C35FFB"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решения об образовании земельных участков в случаях, предусмотренных </w:t>
      </w:r>
      <w:hyperlink r:id="rId80" w:anchor="dst341" w:history="1">
        <w:r w:rsidRPr="00D656B5">
          <w:rPr>
            <w:rStyle w:val="ad"/>
            <w:rFonts w:eastAsia="Calibri" w:cs="Times New Roman"/>
            <w:color w:val="auto"/>
            <w:sz w:val="20"/>
            <w:szCs w:val="20"/>
            <w:u w:val="none"/>
          </w:rPr>
          <w:t xml:space="preserve">частями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.6</w:t>
        </w:r>
      </w:hyperlink>
      <w:r w:rsidRPr="00D656B5">
        <w:rPr>
          <w:rFonts w:eastAsia="Calibri" w:cs="Times New Roman"/>
          <w:sz w:val="20"/>
          <w:szCs w:val="20"/>
        </w:rPr>
        <w:t> и </w:t>
      </w:r>
      <w:hyperlink r:id="rId81" w:anchor="dst342" w:history="1">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.7</w:t>
        </w:r>
      </w:hyperlink>
      <w:r w:rsidRPr="00D656B5">
        <w:rPr>
          <w:rFonts w:eastAsia="Calibri" w:cs="Times New Roman"/>
          <w:sz w:val="20"/>
          <w:szCs w:val="20"/>
        </w:rPr>
        <w:t> настоящей статьи, если в соответствии с земельным </w:t>
      </w:r>
      <w:hyperlink r:id="rId82" w:anchor="dst110" w:history="1">
        <w:r w:rsidRPr="00D656B5">
          <w:rPr>
            <w:rStyle w:val="ad"/>
            <w:rFonts w:eastAsia="Calibri" w:cs="Times New Roman"/>
            <w:color w:val="auto"/>
            <w:sz w:val="20"/>
            <w:szCs w:val="20"/>
            <w:u w:val="none"/>
          </w:rPr>
          <w:t>законодательством</w:t>
        </w:r>
      </w:hyperlink>
      <w:r w:rsidRPr="00D656B5">
        <w:rPr>
          <w:rFonts w:eastAsia="Calibri" w:cs="Times New Roman"/>
          <w:sz w:val="20"/>
          <w:szCs w:val="20"/>
        </w:rPr>
        <w:t> решение об образовании земельного участка принимает исполнительный орган государственной власти или орган местного самоуправления;</w:t>
      </w:r>
    </w:p>
    <w:p w14:paraId="3B2B443A" w14:textId="463AB97B"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83" w:anchor="dst342" w:history="1">
        <w:r w:rsidRPr="00D656B5">
          <w:rPr>
            <w:rStyle w:val="ad"/>
            <w:rFonts w:eastAsia="Calibri" w:cs="Times New Roman"/>
            <w:color w:val="auto"/>
            <w:sz w:val="20"/>
            <w:szCs w:val="20"/>
            <w:u w:val="none"/>
          </w:rPr>
          <w:t xml:space="preserve">частью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.7</w:t>
        </w:r>
      </w:hyperlink>
      <w:r w:rsidRPr="00D656B5">
        <w:rPr>
          <w:rFonts w:eastAsia="Calibri" w:cs="Times New Roman"/>
          <w:sz w:val="20"/>
          <w:szCs w:val="20"/>
        </w:rPr>
        <w:t> настоящей статьи;</w:t>
      </w:r>
    </w:p>
    <w:p w14:paraId="05E53014" w14:textId="6FE7D26F"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84" w:anchor="dst344" w:history="1">
        <w:r w:rsidRPr="00D656B5">
          <w:rPr>
            <w:rStyle w:val="ad"/>
            <w:rFonts w:eastAsia="Calibri" w:cs="Times New Roman"/>
            <w:color w:val="auto"/>
            <w:sz w:val="20"/>
            <w:szCs w:val="20"/>
            <w:u w:val="none"/>
          </w:rPr>
          <w:t xml:space="preserve">частью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.9</w:t>
        </w:r>
      </w:hyperlink>
      <w:r w:rsidRPr="00D656B5">
        <w:rPr>
          <w:rFonts w:eastAsia="Calibri" w:cs="Times New Roman"/>
          <w:sz w:val="20"/>
          <w:szCs w:val="20"/>
        </w:rPr>
        <w:t> настоящей статьи.</w:t>
      </w:r>
    </w:p>
    <w:p w14:paraId="68A61076" w14:textId="651DBBBC"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w:t>
      </w:r>
      <w:r w:rsidR="00161A4B" w:rsidRPr="00D656B5">
        <w:rPr>
          <w:rFonts w:eastAsia="Calibri" w:cs="Times New Roman"/>
          <w:sz w:val="20"/>
          <w:szCs w:val="20"/>
        </w:rPr>
        <w:t>7</w:t>
      </w:r>
      <w:r w:rsidRPr="00D656B5">
        <w:rPr>
          <w:rFonts w:eastAsia="Calibri" w:cs="Times New Roman"/>
          <w:sz w:val="20"/>
          <w:szCs w:val="20"/>
        </w:rPr>
        <w:t>.11. Лица, указанные в </w:t>
      </w:r>
      <w:hyperlink r:id="rId85" w:anchor="dst340" w:history="1">
        <w:r w:rsidRPr="00D656B5">
          <w:rPr>
            <w:rStyle w:val="ad"/>
            <w:rFonts w:eastAsia="Calibri" w:cs="Times New Roman"/>
            <w:color w:val="auto"/>
            <w:sz w:val="20"/>
            <w:szCs w:val="20"/>
            <w:u w:val="none"/>
          </w:rPr>
          <w:t xml:space="preserve">частях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.5</w:t>
        </w:r>
      </w:hyperlink>
      <w:r w:rsidRPr="00D656B5">
        <w:rPr>
          <w:rFonts w:eastAsia="Calibri" w:cs="Times New Roman"/>
          <w:sz w:val="20"/>
          <w:szCs w:val="20"/>
        </w:rPr>
        <w:t> - </w:t>
      </w:r>
      <w:hyperlink r:id="rId86" w:anchor="dst342" w:history="1">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.7</w:t>
        </w:r>
      </w:hyperlink>
      <w:r w:rsidRPr="00D656B5">
        <w:rPr>
          <w:rFonts w:eastAsia="Calibri" w:cs="Times New Roman"/>
          <w:sz w:val="20"/>
          <w:szCs w:val="20"/>
        </w:rPr>
        <w:t> и </w:t>
      </w:r>
      <w:hyperlink r:id="rId87" w:anchor="dst344" w:history="1">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.9</w:t>
        </w:r>
      </w:hyperlink>
      <w:r w:rsidRPr="00D656B5">
        <w:rPr>
          <w:rFonts w:eastAsia="Calibri" w:cs="Times New Roman"/>
          <w:sz w:val="20"/>
          <w:szCs w:val="20"/>
        </w:rPr>
        <w:t>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Государственную корпорацию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или Государственную корпорацию по космической деятельности "Роскосмос" копии документов, предусмотренных </w:t>
      </w:r>
      <w:hyperlink r:id="rId88" w:anchor="dst346" w:history="1">
        <w:r w:rsidRPr="00D656B5">
          <w:rPr>
            <w:rStyle w:val="ad"/>
            <w:rFonts w:eastAsia="Calibri" w:cs="Times New Roman"/>
            <w:color w:val="auto"/>
            <w:sz w:val="20"/>
            <w:szCs w:val="20"/>
            <w:u w:val="none"/>
          </w:rPr>
          <w:t>пунктами 1</w:t>
        </w:r>
      </w:hyperlink>
      <w:r w:rsidRPr="00D656B5">
        <w:rPr>
          <w:rFonts w:eastAsia="Calibri" w:cs="Times New Roman"/>
          <w:sz w:val="20"/>
          <w:szCs w:val="20"/>
        </w:rPr>
        <w:t> - </w:t>
      </w:r>
      <w:hyperlink r:id="rId89" w:anchor="dst349" w:history="1">
        <w:r w:rsidRPr="00D656B5">
          <w:rPr>
            <w:rStyle w:val="ad"/>
            <w:rFonts w:eastAsia="Calibri" w:cs="Times New Roman"/>
            <w:color w:val="auto"/>
            <w:sz w:val="20"/>
            <w:szCs w:val="20"/>
            <w:u w:val="none"/>
          </w:rPr>
          <w:t xml:space="preserve">4 части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.10</w:t>
        </w:r>
      </w:hyperlink>
      <w:r w:rsidRPr="00D656B5">
        <w:rPr>
          <w:rFonts w:eastAsia="Calibri" w:cs="Times New Roman"/>
          <w:sz w:val="20"/>
          <w:szCs w:val="20"/>
        </w:rPr>
        <w:t> настоящей статьи.</w:t>
      </w:r>
    </w:p>
    <w:p w14:paraId="19108F3D" w14:textId="0E3A84D7"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.12. В случае, если документы, предусмотренные </w:t>
      </w:r>
      <w:hyperlink r:id="rId90" w:anchor="dst346" w:history="1">
        <w:r w:rsidR="00684FCF" w:rsidRPr="00D656B5">
          <w:rPr>
            <w:rStyle w:val="ad"/>
            <w:rFonts w:eastAsia="Calibri" w:cs="Times New Roman"/>
            <w:color w:val="auto"/>
            <w:sz w:val="20"/>
            <w:szCs w:val="20"/>
            <w:u w:val="none"/>
          </w:rPr>
          <w:t>пунктами 1</w:t>
        </w:r>
      </w:hyperlink>
      <w:r w:rsidR="00684FCF" w:rsidRPr="00D656B5">
        <w:rPr>
          <w:rFonts w:eastAsia="Calibri" w:cs="Times New Roman"/>
          <w:sz w:val="20"/>
          <w:szCs w:val="20"/>
        </w:rPr>
        <w:t> - </w:t>
      </w:r>
      <w:hyperlink r:id="rId91" w:anchor="dst349" w:history="1">
        <w:r w:rsidR="00684FCF" w:rsidRPr="00D656B5">
          <w:rPr>
            <w:rStyle w:val="ad"/>
            <w:rFonts w:eastAsia="Calibri" w:cs="Times New Roman"/>
            <w:color w:val="auto"/>
            <w:sz w:val="20"/>
            <w:szCs w:val="20"/>
            <w:u w:val="none"/>
          </w:rPr>
          <w:t xml:space="preserve">4 части </w:t>
        </w:r>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.10</w:t>
        </w:r>
      </w:hyperlink>
      <w:r w:rsidR="00684FCF" w:rsidRPr="00D656B5">
        <w:rPr>
          <w:rFonts w:eastAsia="Calibri" w:cs="Times New Roman"/>
          <w:sz w:val="20"/>
          <w:szCs w:val="20"/>
        </w:rPr>
        <w:t> настоящей статьи, не представлены заявителем,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4E7330FD" w14:textId="7AD2BA43"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Государственную корпорацию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xml:space="preserve">" </w:t>
      </w:r>
      <w:r w:rsidR="00684FCF" w:rsidRPr="00D656B5">
        <w:rPr>
          <w:rFonts w:eastAsia="Calibri" w:cs="Times New Roman"/>
          <w:sz w:val="20"/>
          <w:szCs w:val="20"/>
        </w:rPr>
        <w:lastRenderedPageBreak/>
        <w:t>или Государственную корпорацию по космической деятельности "Роскосмос" обязано представить лицо, указанное в </w:t>
      </w:r>
      <w:hyperlink r:id="rId92" w:anchor="dst340" w:history="1">
        <w:r w:rsidR="00684FCF" w:rsidRPr="00D656B5">
          <w:rPr>
            <w:rStyle w:val="ad"/>
            <w:rFonts w:eastAsia="Calibri" w:cs="Times New Roman"/>
            <w:color w:val="auto"/>
            <w:sz w:val="20"/>
            <w:szCs w:val="20"/>
            <w:u w:val="none"/>
          </w:rPr>
          <w:t xml:space="preserve">части </w:t>
        </w:r>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.5</w:t>
        </w:r>
      </w:hyperlink>
      <w:r w:rsidR="00684FCF" w:rsidRPr="00D656B5">
        <w:rPr>
          <w:rFonts w:eastAsia="Calibri" w:cs="Times New Roman"/>
          <w:sz w:val="20"/>
          <w:szCs w:val="20"/>
        </w:rPr>
        <w:t> настоящей статьи.</w:t>
      </w:r>
    </w:p>
    <w:p w14:paraId="49FD4135" w14:textId="7B628533"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.14. В срок не более чем пять рабочих дней со дня получения уведомления, указанного в </w:t>
      </w:r>
      <w:hyperlink r:id="rId93" w:anchor="dst2566" w:history="1">
        <w:r w:rsidR="00684FCF" w:rsidRPr="00D656B5">
          <w:rPr>
            <w:rStyle w:val="ad"/>
            <w:rFonts w:eastAsia="Calibri" w:cs="Times New Roman"/>
            <w:color w:val="auto"/>
            <w:sz w:val="20"/>
            <w:szCs w:val="20"/>
            <w:u w:val="none"/>
          </w:rPr>
          <w:t xml:space="preserve">части </w:t>
        </w:r>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.10</w:t>
        </w:r>
      </w:hyperlink>
      <w:r w:rsidR="00684FCF" w:rsidRPr="00D656B5">
        <w:rPr>
          <w:rFonts w:eastAsia="Calibri" w:cs="Times New Roman"/>
          <w:sz w:val="20"/>
          <w:szCs w:val="20"/>
        </w:rPr>
        <w:t> настоящей статьи, или со дня получения </w:t>
      </w:r>
      <w:hyperlink r:id="rId94" w:history="1">
        <w:r w:rsidR="00684FCF" w:rsidRPr="00D656B5">
          <w:rPr>
            <w:rStyle w:val="ad"/>
            <w:rFonts w:eastAsia="Calibri" w:cs="Times New Roman"/>
            <w:color w:val="auto"/>
            <w:sz w:val="20"/>
            <w:szCs w:val="20"/>
            <w:u w:val="none"/>
          </w:rPr>
          <w:t>заявления</w:t>
        </w:r>
      </w:hyperlink>
      <w:r w:rsidR="00684FCF" w:rsidRPr="00D656B5">
        <w:rPr>
          <w:rFonts w:eastAsia="Calibri" w:cs="Times New Roman"/>
          <w:sz w:val="20"/>
          <w:szCs w:val="20"/>
        </w:rPr>
        <w:t>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r:id="rId95" w:anchor="dst2532" w:history="1">
        <w:r w:rsidR="00684FCF" w:rsidRPr="00D656B5">
          <w:rPr>
            <w:rStyle w:val="ad"/>
            <w:rFonts w:eastAsia="Calibri" w:cs="Times New Roman"/>
            <w:color w:val="auto"/>
            <w:sz w:val="20"/>
            <w:szCs w:val="20"/>
            <w:u w:val="none"/>
          </w:rPr>
          <w:t>частью 7</w:t>
        </w:r>
      </w:hyperlink>
      <w:r w:rsidR="00684FCF" w:rsidRPr="00D656B5">
        <w:rPr>
          <w:rFonts w:eastAsia="Calibri" w:cs="Times New Roman"/>
          <w:sz w:val="20"/>
          <w:szCs w:val="20"/>
        </w:rPr>
        <w:t> настоящей статьи. Представление указанных документов осуществляется по правилам, установленным </w:t>
      </w:r>
      <w:hyperlink r:id="rId96" w:anchor="dst2537" w:history="1">
        <w:r w:rsidR="00684FCF" w:rsidRPr="00D656B5">
          <w:rPr>
            <w:rStyle w:val="ad"/>
            <w:rFonts w:eastAsia="Calibri" w:cs="Times New Roman"/>
            <w:color w:val="auto"/>
            <w:sz w:val="20"/>
            <w:szCs w:val="20"/>
            <w:u w:val="none"/>
          </w:rPr>
          <w:t>частями 7.1</w:t>
        </w:r>
      </w:hyperlink>
      <w:r w:rsidR="00684FCF" w:rsidRPr="00D656B5">
        <w:rPr>
          <w:rFonts w:eastAsia="Calibri" w:cs="Times New Roman"/>
          <w:sz w:val="20"/>
          <w:szCs w:val="20"/>
        </w:rPr>
        <w:t> и </w:t>
      </w:r>
      <w:hyperlink r:id="rId97" w:anchor="dst2539" w:history="1">
        <w:r w:rsidR="00684FCF" w:rsidRPr="00D656B5">
          <w:rPr>
            <w:rStyle w:val="ad"/>
            <w:rFonts w:eastAsia="Calibri" w:cs="Times New Roman"/>
            <w:color w:val="auto"/>
            <w:sz w:val="20"/>
            <w:szCs w:val="20"/>
            <w:u w:val="none"/>
          </w:rPr>
          <w:t>7.2</w:t>
        </w:r>
      </w:hyperlink>
      <w:r w:rsidR="00684FCF" w:rsidRPr="00D656B5">
        <w:rPr>
          <w:rFonts w:eastAsia="Calibri" w:cs="Times New Roman"/>
          <w:sz w:val="20"/>
          <w:szCs w:val="20"/>
        </w:rPr>
        <w:t> настоящей статьи. Уведомление, документы, предусмотренные </w:t>
      </w:r>
      <w:hyperlink r:id="rId98" w:anchor="dst346" w:history="1">
        <w:r w:rsidR="00684FCF" w:rsidRPr="00D656B5">
          <w:rPr>
            <w:rStyle w:val="ad"/>
            <w:rFonts w:eastAsia="Calibri" w:cs="Times New Roman"/>
            <w:color w:val="auto"/>
            <w:sz w:val="20"/>
            <w:szCs w:val="20"/>
            <w:u w:val="none"/>
          </w:rPr>
          <w:t>пунктами 1</w:t>
        </w:r>
      </w:hyperlink>
      <w:r w:rsidR="00684FCF" w:rsidRPr="00D656B5">
        <w:rPr>
          <w:rFonts w:eastAsia="Calibri" w:cs="Times New Roman"/>
          <w:sz w:val="20"/>
          <w:szCs w:val="20"/>
        </w:rPr>
        <w:t> - </w:t>
      </w:r>
      <w:hyperlink r:id="rId99" w:anchor="dst349" w:history="1">
        <w:r w:rsidR="00684FCF" w:rsidRPr="00D656B5">
          <w:rPr>
            <w:rStyle w:val="ad"/>
            <w:rFonts w:eastAsia="Calibri" w:cs="Times New Roman"/>
            <w:color w:val="auto"/>
            <w:sz w:val="20"/>
            <w:szCs w:val="20"/>
            <w:u w:val="none"/>
          </w:rPr>
          <w:t xml:space="preserve">4 части </w:t>
        </w:r>
        <w:r w:rsidRPr="00D656B5">
          <w:rPr>
            <w:rStyle w:val="ad"/>
            <w:rFonts w:eastAsia="Calibri" w:cs="Times New Roman"/>
            <w:color w:val="auto"/>
            <w:sz w:val="20"/>
            <w:szCs w:val="20"/>
            <w:u w:val="none"/>
          </w:rPr>
          <w:t>17</w:t>
        </w:r>
        <w:r w:rsidR="00684FCF" w:rsidRPr="00D656B5">
          <w:rPr>
            <w:rStyle w:val="ad"/>
            <w:rFonts w:eastAsia="Calibri" w:cs="Times New Roman"/>
            <w:color w:val="auto"/>
            <w:sz w:val="20"/>
            <w:szCs w:val="20"/>
            <w:u w:val="none"/>
          </w:rPr>
          <w:t>.10</w:t>
        </w:r>
      </w:hyperlink>
      <w:r w:rsidR="00684FCF" w:rsidRPr="00D656B5">
        <w:rPr>
          <w:rFonts w:eastAsia="Calibri" w:cs="Times New Roman"/>
          <w:sz w:val="20"/>
          <w:szCs w:val="20"/>
        </w:rPr>
        <w:t>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w:t>
      </w:r>
      <w:hyperlink r:id="rId100" w:anchor="dst2532" w:history="1">
        <w:r w:rsidR="00684FCF" w:rsidRPr="00D656B5">
          <w:rPr>
            <w:rStyle w:val="ad"/>
            <w:rFonts w:eastAsia="Calibri" w:cs="Times New Roman"/>
            <w:color w:val="auto"/>
            <w:sz w:val="20"/>
            <w:szCs w:val="20"/>
            <w:u w:val="none"/>
          </w:rPr>
          <w:t>частью 7</w:t>
        </w:r>
      </w:hyperlink>
      <w:r w:rsidR="00684FCF" w:rsidRPr="00D656B5">
        <w:rPr>
          <w:rFonts w:eastAsia="Calibri" w:cs="Times New Roman"/>
          <w:sz w:val="20"/>
          <w:szCs w:val="20"/>
        </w:rPr>
        <w:t>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0CBB8B59" w14:textId="33E0CBB6" w:rsidR="00684FCF" w:rsidRPr="00D656B5" w:rsidRDefault="00161A4B"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.15. Основанием для отказа во внесении изменений в разрешение на строительство является:</w:t>
      </w:r>
    </w:p>
    <w:p w14:paraId="11DD8C2F" w14:textId="4424B826"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101" w:anchor="dst346" w:history="1">
        <w:r w:rsidRPr="00D656B5">
          <w:rPr>
            <w:rStyle w:val="ad"/>
            <w:rFonts w:eastAsia="Calibri" w:cs="Times New Roman"/>
            <w:color w:val="auto"/>
            <w:sz w:val="20"/>
            <w:szCs w:val="20"/>
            <w:u w:val="none"/>
          </w:rPr>
          <w:t>пунктами 1</w:t>
        </w:r>
      </w:hyperlink>
      <w:r w:rsidRPr="00D656B5">
        <w:rPr>
          <w:rFonts w:eastAsia="Calibri" w:cs="Times New Roman"/>
          <w:sz w:val="20"/>
          <w:szCs w:val="20"/>
        </w:rPr>
        <w:t> - </w:t>
      </w:r>
      <w:hyperlink r:id="rId102" w:anchor="dst349" w:history="1">
        <w:r w:rsidRPr="00D656B5">
          <w:rPr>
            <w:rStyle w:val="ad"/>
            <w:rFonts w:eastAsia="Calibri" w:cs="Times New Roman"/>
            <w:color w:val="auto"/>
            <w:sz w:val="20"/>
            <w:szCs w:val="20"/>
            <w:u w:val="none"/>
          </w:rPr>
          <w:t xml:space="preserve">4 части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.10</w:t>
        </w:r>
      </w:hyperlink>
      <w:r w:rsidRPr="00D656B5">
        <w:rPr>
          <w:rFonts w:eastAsia="Calibri" w:cs="Times New Roman"/>
          <w:sz w:val="20"/>
          <w:szCs w:val="20"/>
        </w:rPr>
        <w:t> настоящей статьи, или отсутствие правоустанавливающего документа на земельный участок в случае, указанном в </w:t>
      </w:r>
      <w:hyperlink r:id="rId103" w:anchor="dst352" w:history="1">
        <w:r w:rsidRPr="00D656B5">
          <w:rPr>
            <w:rStyle w:val="ad"/>
            <w:rFonts w:eastAsia="Calibri" w:cs="Times New Roman"/>
            <w:color w:val="auto"/>
            <w:sz w:val="20"/>
            <w:szCs w:val="20"/>
            <w:u w:val="none"/>
          </w:rPr>
          <w:t xml:space="preserve">части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.13</w:t>
        </w:r>
      </w:hyperlink>
      <w:r w:rsidRPr="00D656B5">
        <w:rPr>
          <w:rFonts w:eastAsia="Calibri" w:cs="Times New Roman"/>
          <w:sz w:val="20"/>
          <w:szCs w:val="20"/>
        </w:rPr>
        <w:t> настоящей статьи, либо отсутствие документов, предусмотренных </w:t>
      </w:r>
      <w:hyperlink r:id="rId104" w:anchor="dst2532" w:history="1">
        <w:r w:rsidRPr="00D656B5">
          <w:rPr>
            <w:rStyle w:val="ad"/>
            <w:rFonts w:eastAsia="Calibri" w:cs="Times New Roman"/>
            <w:color w:val="auto"/>
            <w:sz w:val="20"/>
            <w:szCs w:val="20"/>
            <w:u w:val="none"/>
          </w:rPr>
          <w:t>частью 7</w:t>
        </w:r>
      </w:hyperlink>
      <w:r w:rsidRPr="00D656B5">
        <w:rPr>
          <w:rFonts w:eastAsia="Calibri" w:cs="Times New Roman"/>
          <w:sz w:val="20"/>
          <w:szCs w:val="20"/>
        </w:rPr>
        <w:t>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4D69B8EB"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6BE7E40A" w14:textId="16A977C8"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105" w:anchor="dst342" w:history="1">
        <w:r w:rsidRPr="00D656B5">
          <w:rPr>
            <w:rStyle w:val="ad"/>
            <w:rFonts w:eastAsia="Calibri" w:cs="Times New Roman"/>
            <w:color w:val="auto"/>
            <w:sz w:val="20"/>
            <w:szCs w:val="20"/>
            <w:u w:val="none"/>
          </w:rPr>
          <w:t xml:space="preserve">частью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.7</w:t>
        </w:r>
      </w:hyperlink>
      <w:r w:rsidRPr="00D656B5">
        <w:rPr>
          <w:rFonts w:eastAsia="Calibri" w:cs="Times New Roman"/>
          <w:sz w:val="20"/>
          <w:szCs w:val="20"/>
        </w:rPr>
        <w:t>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106" w:anchor="dst2566" w:history="1">
        <w:r w:rsidRPr="00D656B5">
          <w:rPr>
            <w:rStyle w:val="ad"/>
            <w:rFonts w:eastAsia="Calibri" w:cs="Times New Roman"/>
            <w:color w:val="auto"/>
            <w:sz w:val="20"/>
            <w:szCs w:val="20"/>
            <w:u w:val="none"/>
          </w:rPr>
          <w:t xml:space="preserve">части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.10</w:t>
        </w:r>
      </w:hyperlink>
      <w:r w:rsidRPr="00D656B5">
        <w:rPr>
          <w:rFonts w:eastAsia="Calibri" w:cs="Times New Roman"/>
          <w:sz w:val="20"/>
          <w:szCs w:val="20"/>
        </w:rPr>
        <w:t> настоящей статьи;</w:t>
      </w:r>
    </w:p>
    <w:p w14:paraId="7BDA3B88"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4AC2CBBB" w14:textId="3FE8D3C9"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107" w:anchor="dst342" w:history="1">
        <w:r w:rsidRPr="00D656B5">
          <w:rPr>
            <w:rStyle w:val="ad"/>
            <w:rFonts w:eastAsia="Calibri" w:cs="Times New Roman"/>
            <w:color w:val="auto"/>
            <w:sz w:val="20"/>
            <w:szCs w:val="20"/>
            <w:u w:val="none"/>
          </w:rPr>
          <w:t xml:space="preserve">частью </w:t>
        </w:r>
        <w:r w:rsidR="00161A4B" w:rsidRPr="00D656B5">
          <w:rPr>
            <w:rStyle w:val="ad"/>
            <w:rFonts w:eastAsia="Calibri" w:cs="Times New Roman"/>
            <w:color w:val="auto"/>
            <w:sz w:val="20"/>
            <w:szCs w:val="20"/>
            <w:u w:val="none"/>
          </w:rPr>
          <w:t>17</w:t>
        </w:r>
        <w:r w:rsidRPr="00D656B5">
          <w:rPr>
            <w:rStyle w:val="ad"/>
            <w:rFonts w:eastAsia="Calibri" w:cs="Times New Roman"/>
            <w:color w:val="auto"/>
            <w:sz w:val="20"/>
            <w:szCs w:val="20"/>
            <w:u w:val="none"/>
          </w:rPr>
          <w:t>.7</w:t>
        </w:r>
      </w:hyperlink>
      <w:r w:rsidRPr="00D656B5">
        <w:rPr>
          <w:rFonts w:eastAsia="Calibri" w:cs="Times New Roman"/>
          <w:sz w:val="20"/>
          <w:szCs w:val="20"/>
        </w:rPr>
        <w:t>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163E9D0"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F63FBBD" w14:textId="2E8597BD"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7) наличие у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органа местного самоуправления, Государственной корпорации по атомной энергии "</w:t>
      </w:r>
      <w:proofErr w:type="spellStart"/>
      <w:r w:rsidRPr="00D656B5">
        <w:rPr>
          <w:rFonts w:eastAsia="Calibri" w:cs="Times New Roman"/>
          <w:sz w:val="20"/>
          <w:szCs w:val="20"/>
        </w:rPr>
        <w:t>Росатом</w:t>
      </w:r>
      <w:proofErr w:type="spellEnd"/>
      <w:r w:rsidRPr="00D656B5">
        <w:rPr>
          <w:rFonts w:eastAsia="Calibri" w:cs="Times New Roman"/>
          <w:sz w:val="20"/>
          <w:szCs w:val="20"/>
        </w:rPr>
        <w:t xml:space="preserve">"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w:t>
      </w:r>
      <w:r w:rsidRPr="00D656B5">
        <w:rPr>
          <w:rFonts w:eastAsia="Calibri" w:cs="Times New Roman"/>
          <w:sz w:val="20"/>
          <w:szCs w:val="20"/>
        </w:rPr>
        <w:lastRenderedPageBreak/>
        <w:t>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108" w:anchor="dst2621" w:history="1">
        <w:r w:rsidRPr="00D656B5">
          <w:rPr>
            <w:rStyle w:val="ad"/>
            <w:rFonts w:eastAsia="Calibri" w:cs="Times New Roman"/>
            <w:color w:val="auto"/>
            <w:sz w:val="20"/>
            <w:szCs w:val="20"/>
            <w:u w:val="none"/>
          </w:rPr>
          <w:t>части 5 статьи 52</w:t>
        </w:r>
      </w:hyperlink>
      <w:r w:rsidRPr="00D656B5">
        <w:rPr>
          <w:rFonts w:eastAsia="Calibri" w:cs="Times New Roman"/>
          <w:sz w:val="20"/>
          <w:szCs w:val="20"/>
        </w:rPr>
        <w:t> </w:t>
      </w:r>
      <w:r w:rsidR="00035EF5" w:rsidRPr="00D656B5">
        <w:rPr>
          <w:rFonts w:eastAsia="Calibri" w:cs="Times New Roman"/>
          <w:sz w:val="20"/>
          <w:szCs w:val="20"/>
        </w:rPr>
        <w:t>Градостроительного кодекса Российской Федерации</w:t>
      </w:r>
      <w:r w:rsidRPr="00D656B5">
        <w:rPr>
          <w:rFonts w:eastAsia="Calibri" w:cs="Times New Roman"/>
          <w:sz w:val="20"/>
          <w:szCs w:val="20"/>
        </w:rPr>
        <w:t>,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5360277A"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5B02DEE5" w14:textId="63BD9D3F" w:rsidR="00684FCF" w:rsidRPr="00D656B5" w:rsidRDefault="000311E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исполнительным органом субъекта Российской Федерации, органом местного самоуправления, Государственной корпорацией по атомной энергии "</w:t>
      </w:r>
      <w:proofErr w:type="spellStart"/>
      <w:r w:rsidR="00684FCF" w:rsidRPr="00D656B5">
        <w:rPr>
          <w:rFonts w:eastAsia="Calibri" w:cs="Times New Roman"/>
          <w:sz w:val="20"/>
          <w:szCs w:val="20"/>
        </w:rPr>
        <w:t>Росатом</w:t>
      </w:r>
      <w:proofErr w:type="spellEnd"/>
      <w:r w:rsidR="00684FCF" w:rsidRPr="00D656B5">
        <w:rPr>
          <w:rFonts w:eastAsia="Calibri" w:cs="Times New Roman"/>
          <w:sz w:val="20"/>
          <w:szCs w:val="20"/>
        </w:rPr>
        <w:t>"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14:paraId="4B5CCE43"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 xml:space="preserve">1) федеральный орган исполнительной власти или исполнительный орган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D656B5">
        <w:rPr>
          <w:rFonts w:eastAsia="Calibri" w:cs="Times New Roman"/>
          <w:sz w:val="20"/>
          <w:szCs w:val="20"/>
        </w:rPr>
        <w:t>в разрешение</w:t>
      </w:r>
      <w:proofErr w:type="gramEnd"/>
      <w:r w:rsidRPr="00D656B5">
        <w:rPr>
          <w:rFonts w:eastAsia="Calibri" w:cs="Times New Roman"/>
          <w:sz w:val="20"/>
          <w:szCs w:val="20"/>
        </w:rPr>
        <w:t xml:space="preserve"> на строительство которого внесено изменение;</w:t>
      </w:r>
    </w:p>
    <w:p w14:paraId="2C8D5E69"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2) орган регистрации прав;</w:t>
      </w:r>
    </w:p>
    <w:p w14:paraId="6F803FC8" w14:textId="77777777" w:rsidR="00684FCF" w:rsidRPr="00D656B5" w:rsidRDefault="00684FCF"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3) застройщика в случае внесения изменений в разрешение на строительство.</w:t>
      </w:r>
    </w:p>
    <w:p w14:paraId="11C66706" w14:textId="522F6E7D" w:rsidR="00684FCF" w:rsidRPr="00D656B5" w:rsidRDefault="000311E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17</w:t>
      </w:r>
      <w:r w:rsidR="00684FCF" w:rsidRPr="00D656B5">
        <w:rPr>
          <w:rFonts w:eastAsia="Calibri" w:cs="Times New Roman"/>
          <w:sz w:val="20"/>
          <w:szCs w:val="20"/>
        </w:rPr>
        <w:t>.17.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1A945BC7" w14:textId="49026BD5" w:rsidR="00080510" w:rsidRPr="00D656B5" w:rsidRDefault="000311E0" w:rsidP="00F53AB1">
      <w:pPr>
        <w:widowControl w:val="0"/>
        <w:spacing w:after="0" w:line="240" w:lineRule="auto"/>
        <w:ind w:firstLine="680"/>
        <w:jc w:val="both"/>
        <w:rPr>
          <w:rFonts w:eastAsia="Calibri" w:cs="Times New Roman"/>
          <w:sz w:val="20"/>
          <w:szCs w:val="20"/>
        </w:rPr>
      </w:pPr>
      <w:r w:rsidRPr="00D656B5">
        <w:rPr>
          <w:rFonts w:eastAsia="Calibri" w:cs="Times New Roman"/>
          <w:sz w:val="20"/>
          <w:szCs w:val="20"/>
        </w:rPr>
        <w:t>18</w:t>
      </w:r>
      <w:r w:rsidR="00684FCF" w:rsidRPr="00D656B5">
        <w:rPr>
          <w:rFonts w:eastAsia="Calibri" w:cs="Times New Roman"/>
          <w:sz w:val="20"/>
          <w:szCs w:val="20"/>
        </w:rPr>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w:t>
      </w:r>
      <w:hyperlink r:id="rId109" w:anchor="dst100003" w:history="1">
        <w:r w:rsidR="00684FCF" w:rsidRPr="00D656B5">
          <w:rPr>
            <w:rStyle w:val="ad"/>
            <w:rFonts w:eastAsia="Calibri" w:cs="Times New Roman"/>
            <w:color w:val="auto"/>
            <w:sz w:val="20"/>
            <w:szCs w:val="20"/>
            <w:u w:val="none"/>
          </w:rPr>
          <w:t>требованиями</w:t>
        </w:r>
      </w:hyperlink>
      <w:r w:rsidR="00684FCF" w:rsidRPr="00D656B5">
        <w:rPr>
          <w:rFonts w:eastAsia="Calibri" w:cs="Times New Roman"/>
          <w:sz w:val="20"/>
          <w:szCs w:val="20"/>
        </w:rPr>
        <w:t> законодательства Российской Федерации о государственной тайне.</w:t>
      </w:r>
    </w:p>
    <w:p w14:paraId="025F4DAA" w14:textId="77777777" w:rsidR="00263D42" w:rsidRPr="00D656B5" w:rsidRDefault="00263D42" w:rsidP="00F53AB1">
      <w:pPr>
        <w:widowControl w:val="0"/>
        <w:spacing w:after="0" w:line="240" w:lineRule="auto"/>
        <w:ind w:firstLine="680"/>
        <w:jc w:val="both"/>
        <w:rPr>
          <w:rFonts w:cs="Times New Roman"/>
          <w:sz w:val="20"/>
          <w:szCs w:val="20"/>
        </w:rPr>
      </w:pPr>
    </w:p>
    <w:p w14:paraId="1D33336C" w14:textId="528E90EC" w:rsidR="00263D42" w:rsidRPr="00D656B5" w:rsidRDefault="00263D42" w:rsidP="00F53AB1">
      <w:pPr>
        <w:pStyle w:val="4"/>
        <w:keepNext w:val="0"/>
        <w:widowControl w:val="0"/>
        <w:jc w:val="both"/>
        <w:rPr>
          <w:b w:val="0"/>
          <w:sz w:val="20"/>
          <w:szCs w:val="20"/>
        </w:rPr>
      </w:pPr>
      <w:bookmarkStart w:id="68" w:name="_Toc181745334"/>
      <w:r w:rsidRPr="00D656B5">
        <w:rPr>
          <w:sz w:val="20"/>
          <w:szCs w:val="20"/>
        </w:rPr>
        <w:t>Статья 3</w:t>
      </w:r>
      <w:r w:rsidR="006B0DB0">
        <w:rPr>
          <w:sz w:val="20"/>
          <w:szCs w:val="20"/>
        </w:rPr>
        <w:t>5</w:t>
      </w:r>
      <w:r w:rsidRPr="00D656B5">
        <w:rPr>
          <w:sz w:val="20"/>
          <w:szCs w:val="20"/>
        </w:rPr>
        <w:t>. Выдача разрешения на ввод объекта в эксплуатацию.</w:t>
      </w:r>
      <w:bookmarkEnd w:id="68"/>
    </w:p>
    <w:p w14:paraId="504886B6" w14:textId="77777777" w:rsidR="00263D42" w:rsidRPr="00D656B5" w:rsidRDefault="00263D42" w:rsidP="00F53AB1">
      <w:pPr>
        <w:widowControl w:val="0"/>
        <w:spacing w:after="0" w:line="240" w:lineRule="auto"/>
        <w:ind w:firstLine="680"/>
        <w:jc w:val="both"/>
        <w:rPr>
          <w:rFonts w:cs="Times New Roman"/>
          <w:b/>
          <w:i/>
          <w:sz w:val="20"/>
          <w:szCs w:val="20"/>
        </w:rPr>
      </w:pPr>
    </w:p>
    <w:p w14:paraId="0964C1BF" w14:textId="77986CF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FF7D36" w:rsidRPr="00D656B5">
        <w:t xml:space="preserve"> </w:t>
      </w:r>
      <w:r w:rsidR="00FF7D36" w:rsidRPr="00D656B5">
        <w:rPr>
          <w:rFonts w:cs="Times New Roman"/>
          <w:sz w:val="20"/>
          <w:szCs w:val="20"/>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796976C1" w14:textId="589ED30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FF7D36" w:rsidRPr="00D656B5">
        <w:rPr>
          <w:rFonts w:cs="Times New Roman"/>
          <w:sz w:val="20"/>
          <w:szCs w:val="20"/>
        </w:rPr>
        <w:t>Для ввода объекта в эксплуатацию застройщик обращается в федеральный орган исполнительной власти, исполнительный орган субъекта Российской Федерации, орган местного самоуправления, Государственную корпорацию по атомной энергии "</w:t>
      </w:r>
      <w:proofErr w:type="spellStart"/>
      <w:r w:rsidR="00FF7D36" w:rsidRPr="00D656B5">
        <w:rPr>
          <w:rFonts w:cs="Times New Roman"/>
          <w:sz w:val="20"/>
          <w:szCs w:val="20"/>
        </w:rPr>
        <w:t>Росатом</w:t>
      </w:r>
      <w:proofErr w:type="spellEnd"/>
      <w:r w:rsidR="00FF7D36" w:rsidRPr="00D656B5">
        <w:rPr>
          <w:rFonts w:cs="Times New Roman"/>
          <w:sz w:val="20"/>
          <w:szCs w:val="20"/>
        </w:rPr>
        <w:t>" или Государственную корпорацию по космической деятельности "Роскосмос", выдавшие разрешение на строительство</w:t>
      </w:r>
      <w:r w:rsidRPr="00D656B5">
        <w:rPr>
          <w:rFonts w:cs="Times New Roman"/>
          <w:sz w:val="20"/>
          <w:szCs w:val="20"/>
        </w:rPr>
        <w:t>.</w:t>
      </w:r>
    </w:p>
    <w:p w14:paraId="5DFDB70F" w14:textId="0B65A61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2.1. </w:t>
      </w:r>
      <w:r w:rsidR="00022FB1" w:rsidRPr="00D656B5">
        <w:rPr>
          <w:rFonts w:cs="Times New Roman"/>
          <w:sz w:val="20"/>
          <w:szCs w:val="20"/>
        </w:rPr>
        <w:t>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00022FB1" w:rsidRPr="00D656B5">
        <w:rPr>
          <w:rFonts w:cs="Times New Roman"/>
          <w:sz w:val="20"/>
          <w:szCs w:val="20"/>
        </w:rPr>
        <w:t>Росатом</w:t>
      </w:r>
      <w:proofErr w:type="spellEnd"/>
      <w:r w:rsidR="00022FB1" w:rsidRPr="00D656B5">
        <w:rPr>
          <w:rFonts w:cs="Times New Roman"/>
          <w:sz w:val="20"/>
          <w:szCs w:val="20"/>
        </w:rPr>
        <w:t>"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r w:rsidRPr="00D656B5">
        <w:rPr>
          <w:rFonts w:cs="Times New Roman"/>
          <w:sz w:val="20"/>
          <w:szCs w:val="20"/>
        </w:rPr>
        <w:t>;</w:t>
      </w:r>
    </w:p>
    <w:p w14:paraId="6964987B" w14:textId="50E2A0E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2.2. </w:t>
      </w:r>
      <w:r w:rsidR="00022FB1" w:rsidRPr="00D656B5">
        <w:rPr>
          <w:rFonts w:cs="Times New Roman"/>
          <w:sz w:val="20"/>
          <w:szCs w:val="20"/>
        </w:rPr>
        <w:t>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5610230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022FB1" w:rsidRPr="00D656B5">
        <w:rPr>
          <w:rFonts w:cs="Times New Roman"/>
          <w:sz w:val="20"/>
          <w:szCs w:val="20"/>
        </w:rPr>
        <w:t>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исполнительным органом субъекта Российской Федерации, органом местного самоуправления, Государственной корпорацией по атомной энергии "</w:t>
      </w:r>
      <w:proofErr w:type="spellStart"/>
      <w:r w:rsidR="00022FB1" w:rsidRPr="00D656B5">
        <w:rPr>
          <w:rFonts w:cs="Times New Roman"/>
          <w:sz w:val="20"/>
          <w:szCs w:val="20"/>
        </w:rPr>
        <w:t>Росатом</w:t>
      </w:r>
      <w:proofErr w:type="spellEnd"/>
      <w:r w:rsidR="00022FB1" w:rsidRPr="00D656B5">
        <w:rPr>
          <w:rFonts w:cs="Times New Roman"/>
          <w:sz w:val="20"/>
          <w:szCs w:val="20"/>
        </w:rPr>
        <w:t>", Государственной корпорацией по космической деятельности "Роскосмос"</w:t>
      </w:r>
      <w:r w:rsidRPr="00D656B5">
        <w:rPr>
          <w:rFonts w:cs="Times New Roman"/>
          <w:sz w:val="20"/>
          <w:szCs w:val="20"/>
        </w:rPr>
        <w:t>;</w:t>
      </w:r>
    </w:p>
    <w:p w14:paraId="0BE4C6DB" w14:textId="0E869ADC" w:rsidR="00263D42" w:rsidRPr="00D656B5" w:rsidRDefault="00263D42" w:rsidP="00F53AB1">
      <w:pPr>
        <w:widowControl w:val="0"/>
        <w:spacing w:after="0" w:line="240" w:lineRule="auto"/>
        <w:ind w:firstLine="680"/>
        <w:jc w:val="both"/>
        <w:rPr>
          <w:rFonts w:cs="Times New Roman"/>
          <w:sz w:val="20"/>
          <w:szCs w:val="20"/>
          <w:u w:val="single"/>
        </w:rPr>
      </w:pPr>
      <w:r w:rsidRPr="00D656B5">
        <w:rPr>
          <w:rFonts w:cs="Times New Roman"/>
          <w:sz w:val="20"/>
          <w:szCs w:val="20"/>
        </w:rPr>
        <w:t xml:space="preserve">2) </w:t>
      </w:r>
      <w:r w:rsidR="00022FB1" w:rsidRPr="00D656B5">
        <w:rPr>
          <w:rFonts w:cs="Times New Roman"/>
          <w:sz w:val="20"/>
          <w:szCs w:val="20"/>
        </w:rPr>
        <w:t>через многофункциональный центр в соответствии с соглашением о взаимодействии между мно</w:t>
      </w:r>
      <w:r w:rsidR="00022FB1" w:rsidRPr="00D656B5">
        <w:rPr>
          <w:rFonts w:cs="Times New Roman"/>
          <w:sz w:val="20"/>
          <w:szCs w:val="20"/>
        </w:rPr>
        <w:lastRenderedPageBreak/>
        <w:t>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исполнительным органом субъекта Российской Федерации, органом местного самоуправления, организацией</w:t>
      </w:r>
      <w:r w:rsidRPr="00D656B5">
        <w:rPr>
          <w:rFonts w:cs="Times New Roman"/>
          <w:sz w:val="20"/>
          <w:szCs w:val="20"/>
        </w:rPr>
        <w:t>;</w:t>
      </w:r>
    </w:p>
    <w:p w14:paraId="62AD7C66" w14:textId="7DA4E8B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022FB1" w:rsidRPr="00D656B5">
        <w:rPr>
          <w:rFonts w:cs="Times New Roman"/>
          <w:sz w:val="20"/>
          <w:szCs w:val="20"/>
        </w:rPr>
        <w:t>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r w:rsidRPr="00D656B5">
        <w:rPr>
          <w:rFonts w:cs="Times New Roman"/>
          <w:sz w:val="20"/>
          <w:szCs w:val="20"/>
        </w:rPr>
        <w:t>;</w:t>
      </w:r>
    </w:p>
    <w:p w14:paraId="348A41C7" w14:textId="77A4804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022FB1" w:rsidRPr="00D656B5">
        <w:rPr>
          <w:rFonts w:cs="Times New Roman"/>
          <w:sz w:val="20"/>
          <w:szCs w:val="20"/>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D656B5">
        <w:rPr>
          <w:rFonts w:cs="Times New Roman"/>
          <w:sz w:val="20"/>
          <w:szCs w:val="20"/>
        </w:rPr>
        <w:t>;</w:t>
      </w:r>
    </w:p>
    <w:p w14:paraId="370A3846" w14:textId="29AA413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022FB1" w:rsidRPr="00D656B5">
        <w:rPr>
          <w:rFonts w:cs="Times New Roman"/>
          <w:sz w:val="20"/>
          <w:szCs w:val="20"/>
        </w:rPr>
        <w:t>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Pr="00D656B5">
        <w:rPr>
          <w:rFonts w:cs="Times New Roman"/>
          <w:sz w:val="20"/>
          <w:szCs w:val="20"/>
        </w:rPr>
        <w:t>.</w:t>
      </w:r>
    </w:p>
    <w:p w14:paraId="1E1DAC20" w14:textId="5EDFE33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022FB1" w:rsidRPr="00D656B5">
        <w:rPr>
          <w:rFonts w:cs="Times New Roman"/>
          <w:sz w:val="20"/>
          <w:szCs w:val="20"/>
        </w:rPr>
        <w:t>Для принятия решения о выдаче разрешения на ввод объекта в эксплуатацию необходимы следующие документы:</w:t>
      </w:r>
    </w:p>
    <w:p w14:paraId="7361012B" w14:textId="0A11776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022FB1" w:rsidRPr="00D656B5">
        <w:rPr>
          <w:rFonts w:cs="Times New Roman"/>
          <w:sz w:val="20"/>
          <w:szCs w:val="20"/>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разрешение на строительство;</w:t>
      </w:r>
    </w:p>
    <w:p w14:paraId="45096782" w14:textId="0CF250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022FB1" w:rsidRPr="00D656B5">
        <w:rPr>
          <w:rFonts w:cs="Times New Roman"/>
          <w:sz w:val="20"/>
          <w:szCs w:val="20"/>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Pr="00D656B5">
        <w:rPr>
          <w:rFonts w:cs="Times New Roman"/>
          <w:sz w:val="20"/>
          <w:szCs w:val="20"/>
        </w:rPr>
        <w:t>;</w:t>
      </w:r>
    </w:p>
    <w:p w14:paraId="14D4B37B" w14:textId="62CBC48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022FB1" w:rsidRPr="00D656B5">
        <w:rPr>
          <w:rFonts w:cs="Times New Roman"/>
          <w:sz w:val="20"/>
          <w:szCs w:val="20"/>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44862A5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022FB1" w:rsidRPr="00D656B5">
        <w:rPr>
          <w:rFonts w:cs="Times New Roman"/>
          <w:sz w:val="20"/>
          <w:szCs w:val="20"/>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контроля (надзора) федерального органа исполнительной власти (далее - орган федерального государственного экологического контроля (надзора)), выдаваемое в случаях, предусмотренных частью 5 статьи 54 </w:t>
      </w:r>
      <w:r w:rsidRPr="00D656B5">
        <w:rPr>
          <w:rFonts w:cs="Times New Roman"/>
          <w:sz w:val="20"/>
          <w:szCs w:val="20"/>
        </w:rPr>
        <w:t>Градостроительного кодекса Российской Федерации;</w:t>
      </w:r>
    </w:p>
    <w:p w14:paraId="06256998" w14:textId="328A3AD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1047DC" w:rsidRPr="00D656B5">
        <w:rPr>
          <w:rFonts w:cs="Times New Roman"/>
          <w:sz w:val="20"/>
          <w:szCs w:val="20"/>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3B8FE57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7) </w:t>
      </w:r>
      <w:r w:rsidR="001047DC" w:rsidRPr="00D656B5">
        <w:rPr>
          <w:rFonts w:cs="Times New Roman"/>
          <w:sz w:val="20"/>
          <w:szCs w:val="20"/>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 за исключением ввода в эксплуатацию объекта капитального строительства, в отношении которого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r w:rsidRPr="00D656B5">
        <w:rPr>
          <w:rFonts w:cs="Times New Roman"/>
          <w:sz w:val="20"/>
          <w:szCs w:val="20"/>
        </w:rPr>
        <w:t>;</w:t>
      </w:r>
    </w:p>
    <w:p w14:paraId="045E9D97" w14:textId="5A03C9C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3.1. </w:t>
      </w:r>
      <w:r w:rsidR="001047DC" w:rsidRPr="00D656B5">
        <w:rPr>
          <w:rFonts w:cs="Times New Roman"/>
          <w:sz w:val="20"/>
          <w:szCs w:val="20"/>
        </w:rPr>
        <w:t>Указанные в пункте 5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2FA98CA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 xml:space="preserve">3.2. </w:t>
      </w:r>
      <w:r w:rsidR="001047DC" w:rsidRPr="00D656B5">
        <w:rPr>
          <w:rFonts w:cs="Times New Roman"/>
          <w:sz w:val="20"/>
          <w:szCs w:val="20"/>
        </w:rPr>
        <w:t>Документы (их копии или сведения, содержащиеся в них), указанные в пунктах 1, 3 и 5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r w:rsidRPr="00D656B5">
        <w:rPr>
          <w:rFonts w:cs="Times New Roman"/>
          <w:sz w:val="20"/>
          <w:szCs w:val="20"/>
        </w:rPr>
        <w:t>.</w:t>
      </w:r>
    </w:p>
    <w:p w14:paraId="1FDE7FF6" w14:textId="639401F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3.3. </w:t>
      </w:r>
      <w:r w:rsidR="001047DC" w:rsidRPr="00D656B5">
        <w:rPr>
          <w:rFonts w:cs="Times New Roman"/>
          <w:sz w:val="20"/>
          <w:szCs w:val="20"/>
        </w:rPr>
        <w:t>Документы, указанные в пунктах 1, 3 и 4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r w:rsidRPr="00D656B5">
        <w:rPr>
          <w:rFonts w:cs="Times New Roman"/>
          <w:sz w:val="20"/>
          <w:szCs w:val="20"/>
        </w:rPr>
        <w:t>.</w:t>
      </w:r>
    </w:p>
    <w:p w14:paraId="35DFB2B8" w14:textId="23A982A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3.4. </w:t>
      </w:r>
      <w:r w:rsidR="001047DC" w:rsidRPr="00D656B5">
        <w:rPr>
          <w:rFonts w:cs="Times New Roman"/>
          <w:sz w:val="20"/>
          <w:szCs w:val="20"/>
        </w:rPr>
        <w:t>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r w:rsidRPr="00D656B5">
        <w:rPr>
          <w:rFonts w:cs="Times New Roman"/>
          <w:sz w:val="20"/>
          <w:szCs w:val="20"/>
        </w:rPr>
        <w:t>.</w:t>
      </w:r>
    </w:p>
    <w:p w14:paraId="61D81914" w14:textId="24B58EE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3.5. </w:t>
      </w:r>
      <w:r w:rsidR="001047DC" w:rsidRPr="00D656B5">
        <w:rPr>
          <w:rFonts w:cs="Times New Roman"/>
          <w:sz w:val="20"/>
          <w:szCs w:val="20"/>
        </w:rPr>
        <w:t>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пункте 7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1AD709D6" w14:textId="1AB5330B"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3.6. В заявлении о выдаче разрешения на ввод объекта капитального строительства в эксплуатацию застройщиком указываются:</w:t>
      </w:r>
    </w:p>
    <w:p w14:paraId="2BF4EDCD" w14:textId="77777777"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w:t>
      </w:r>
      <w:proofErr w:type="spellStart"/>
      <w:r w:rsidRPr="00D656B5">
        <w:rPr>
          <w:rFonts w:cs="Times New Roman"/>
          <w:sz w:val="20"/>
          <w:szCs w:val="20"/>
        </w:rPr>
        <w:t>машино</w:t>
      </w:r>
      <w:proofErr w:type="spellEnd"/>
      <w:r w:rsidRPr="00D656B5">
        <w:rPr>
          <w:rFonts w:cs="Times New Roman"/>
          <w:sz w:val="20"/>
          <w:szCs w:val="20"/>
        </w:rPr>
        <w:t>-места в случае, если строительство, реконструкция здания, сооружения осуществлялись застройщиком без привлечения средств иных лиц;</w:t>
      </w:r>
    </w:p>
    <w:p w14:paraId="1802EEB7" w14:textId="77777777"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w:t>
      </w:r>
      <w:proofErr w:type="spellStart"/>
      <w:r w:rsidRPr="00D656B5">
        <w:rPr>
          <w:rFonts w:cs="Times New Roman"/>
          <w:sz w:val="20"/>
          <w:szCs w:val="20"/>
        </w:rPr>
        <w:t>машино</w:t>
      </w:r>
      <w:proofErr w:type="spellEnd"/>
      <w:r w:rsidRPr="00D656B5">
        <w:rPr>
          <w:rFonts w:cs="Times New Roman"/>
          <w:sz w:val="20"/>
          <w:szCs w:val="20"/>
        </w:rPr>
        <w:t>-места в случае, если строительство, реконструкция здания, сооружения осуществлялись с привлечением средств иных лиц;</w:t>
      </w:r>
    </w:p>
    <w:p w14:paraId="05951055" w14:textId="77777777"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3) сведения об уплате государственной пошлины за осуществление государственной регистрации прав;</w:t>
      </w:r>
    </w:p>
    <w:p w14:paraId="6B0A6312" w14:textId="186FF921"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4)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14:paraId="3473EE7C" w14:textId="0B123EAE"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3.7. В случае, предусмотренном пунктом 1 части 3.6 настоящей статьи,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 застройщиком без привлечения средств иных лиц.</w:t>
      </w:r>
    </w:p>
    <w:p w14:paraId="55FB433F" w14:textId="38729DB7"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3.8.</w:t>
      </w:r>
      <w:r w:rsidRPr="00D656B5">
        <w:t xml:space="preserve"> </w:t>
      </w:r>
      <w:r w:rsidRPr="00D656B5">
        <w:rPr>
          <w:rFonts w:cs="Times New Roman"/>
          <w:sz w:val="20"/>
          <w:szCs w:val="20"/>
        </w:rPr>
        <w:t xml:space="preserve">В случае, предусмотренном пунктом 2 части 3.6 настоящей статьи, к заявлению о выдаче разрешения на ввод объекта капитального строительства в эксплуатацию наряду с документами, указанными в части 3 настоящей статьи,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D656B5">
        <w:rPr>
          <w:rFonts w:cs="Times New Roman"/>
          <w:sz w:val="20"/>
          <w:szCs w:val="20"/>
        </w:rPr>
        <w:t>машино</w:t>
      </w:r>
      <w:proofErr w:type="spellEnd"/>
      <w:r w:rsidRPr="00D656B5">
        <w:rPr>
          <w:rFonts w:cs="Times New Roman"/>
          <w:sz w:val="20"/>
          <w:szCs w:val="20"/>
        </w:rPr>
        <w:t>-места,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14:paraId="7E293215" w14:textId="77777777"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3.9. Положения части 3.6 настоящей статьи не применяются:</w:t>
      </w:r>
    </w:p>
    <w:p w14:paraId="1A66002A" w14:textId="77777777"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
    <w:p w14:paraId="4DAAC382" w14:textId="77777777"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настоящей статьи,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w:t>
      </w:r>
      <w:proofErr w:type="spellStart"/>
      <w:r w:rsidRPr="00D656B5">
        <w:rPr>
          <w:rFonts w:cs="Times New Roman"/>
          <w:sz w:val="20"/>
          <w:szCs w:val="20"/>
        </w:rPr>
        <w:t>машино</w:t>
      </w:r>
      <w:proofErr w:type="spellEnd"/>
      <w:r w:rsidRPr="00D656B5">
        <w:rPr>
          <w:rFonts w:cs="Times New Roman"/>
          <w:sz w:val="20"/>
          <w:szCs w:val="20"/>
        </w:rPr>
        <w:t>-места;</w:t>
      </w:r>
    </w:p>
    <w:p w14:paraId="20193CF7" w14:textId="4C9BB82A"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3) при вводе в эксплуатацию объекта капитального строительства, в отношении которого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p>
    <w:p w14:paraId="0CF513CE" w14:textId="74A76558"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3.10. В случае, если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в отношении объекта капитального строительства не осуществляются государственный кадастровый учет и (или) государственная регистрация прав, в заявлении о выдаче разрешения на ввод объекта капитального строительства в эксплуатацию застройщиком указываются сведения о соответствии такого объекта утвержденному Правительством Российской Федерации перечню видов (типов) находящихся в государственной собственности объектов недвижимости, в отношении которых не осуществляется государственный кадастровый учет, право собственности Российской Федерации (иного публично-правового образования), другие вещные права на которые, ограничения этих прав, обременения объектов недвижимости не подлежат государственной регистрации и сведения о которых составляют государственную тайну.</w:t>
      </w:r>
    </w:p>
    <w:p w14:paraId="3A47051C" w14:textId="5BA7194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EC0347" w:rsidRPr="00D656B5">
        <w:rPr>
          <w:rFonts w:cs="Times New Roman"/>
          <w:sz w:val="20"/>
          <w:szCs w:val="20"/>
        </w:rPr>
        <w:t>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r w:rsidRPr="00D656B5">
        <w:rPr>
          <w:rFonts w:cs="Times New Roman"/>
          <w:sz w:val="20"/>
          <w:szCs w:val="20"/>
        </w:rPr>
        <w:t>.</w:t>
      </w:r>
    </w:p>
    <w:p w14:paraId="519BCBC7" w14:textId="76D5E08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4.1. </w:t>
      </w:r>
      <w:r w:rsidR="00EC0347" w:rsidRPr="00D656B5">
        <w:rPr>
          <w:rFonts w:cs="Times New Roman"/>
          <w:sz w:val="20"/>
          <w:szCs w:val="20"/>
        </w:rPr>
        <w:t>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субъекта Российской Федерации (применительно к случаям выдачи разрешения на ввод объекта в эксплуатацию исполнительными органами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исполнительные органы субъекта Российской Федерации, органы местного самоуправления, Государственную корпорацию по атомной энергии "</w:t>
      </w:r>
      <w:proofErr w:type="spellStart"/>
      <w:r w:rsidR="00EC0347" w:rsidRPr="00D656B5">
        <w:rPr>
          <w:rFonts w:cs="Times New Roman"/>
          <w:sz w:val="20"/>
          <w:szCs w:val="20"/>
        </w:rPr>
        <w:t>Росатом</w:t>
      </w:r>
      <w:proofErr w:type="spellEnd"/>
      <w:r w:rsidR="00EC0347" w:rsidRPr="00D656B5">
        <w:rPr>
          <w:rFonts w:cs="Times New Roman"/>
          <w:sz w:val="20"/>
          <w:szCs w:val="20"/>
        </w:rPr>
        <w:t>"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0612AA81" w14:textId="13252552" w:rsidR="00EC0347" w:rsidRPr="00D656B5" w:rsidRDefault="00EC0347" w:rsidP="00F53AB1">
      <w:pPr>
        <w:widowControl w:val="0"/>
        <w:spacing w:after="0" w:line="240" w:lineRule="auto"/>
        <w:ind w:firstLine="680"/>
        <w:jc w:val="both"/>
        <w:rPr>
          <w:rFonts w:cs="Times New Roman"/>
          <w:sz w:val="20"/>
          <w:szCs w:val="20"/>
        </w:rPr>
      </w:pPr>
      <w:r w:rsidRPr="00D656B5">
        <w:rPr>
          <w:rFonts w:cs="Times New Roman"/>
          <w:sz w:val="20"/>
          <w:szCs w:val="20"/>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субъекта Российской Федерации (применительно к случаям выдачи разрешения на ввод объекта в эксплуатацию исполнительными органами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исполнительные органы субъекта Российской Федерации, органы местного самоуправления, Государственную корпорацию по атомной энергии "</w:t>
      </w:r>
      <w:proofErr w:type="spellStart"/>
      <w:r w:rsidRPr="00D656B5">
        <w:rPr>
          <w:rFonts w:cs="Times New Roman"/>
          <w:sz w:val="20"/>
          <w:szCs w:val="20"/>
        </w:rPr>
        <w:t>Росатом</w:t>
      </w:r>
      <w:proofErr w:type="spellEnd"/>
      <w:r w:rsidRPr="00D656B5">
        <w:rPr>
          <w:rFonts w:cs="Times New Roman"/>
          <w:sz w:val="20"/>
          <w:szCs w:val="20"/>
        </w:rPr>
        <w:t>"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583F466E"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EE4C30" w:rsidRPr="00D656B5">
        <w:rPr>
          <w:rFonts w:cs="Times New Roman"/>
          <w:sz w:val="20"/>
          <w:szCs w:val="20"/>
        </w:rPr>
        <w:t>Орган, Государственная корпорация по атомной энергии "</w:t>
      </w:r>
      <w:proofErr w:type="spellStart"/>
      <w:r w:rsidR="00EE4C30" w:rsidRPr="00D656B5">
        <w:rPr>
          <w:rFonts w:cs="Times New Roman"/>
          <w:sz w:val="20"/>
          <w:szCs w:val="20"/>
        </w:rPr>
        <w:t>Росатом</w:t>
      </w:r>
      <w:proofErr w:type="spellEnd"/>
      <w:r w:rsidR="00EE4C30" w:rsidRPr="00D656B5">
        <w:rPr>
          <w:rFonts w:cs="Times New Roman"/>
          <w:sz w:val="20"/>
          <w:szCs w:val="20"/>
        </w:rPr>
        <w:t xml:space="preserve">"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w:t>
      </w:r>
      <w:r w:rsidR="00EE4C30" w:rsidRPr="00D656B5">
        <w:rPr>
          <w:rFonts w:cs="Times New Roman"/>
          <w:sz w:val="20"/>
          <w:szCs w:val="20"/>
        </w:rPr>
        <w:lastRenderedPageBreak/>
        <w:t>1 статьи 54 Градостроительного кодекса Российской Федерации, осмотр такого объекта органом, выдавшим разрешение на строительство, не проводится.</w:t>
      </w:r>
    </w:p>
    <w:p w14:paraId="5C5A2860" w14:textId="57402C5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5.1. </w:t>
      </w:r>
      <w:r w:rsidR="00C5385A" w:rsidRPr="00D656B5">
        <w:rPr>
          <w:rFonts w:cs="Times New Roman"/>
          <w:sz w:val="20"/>
          <w:szCs w:val="20"/>
        </w:rPr>
        <w:t>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40BC0AB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5.2. </w:t>
      </w:r>
      <w:r w:rsidR="00C5385A" w:rsidRPr="00D656B5">
        <w:rPr>
          <w:rFonts w:cs="Times New Roman"/>
          <w:sz w:val="20"/>
          <w:szCs w:val="20"/>
        </w:rPr>
        <w:t>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4BBAF8C4"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5.3. </w:t>
      </w:r>
      <w:r w:rsidR="00C5385A" w:rsidRPr="00D656B5">
        <w:rPr>
          <w:rFonts w:cs="Times New Roman"/>
          <w:sz w:val="20"/>
          <w:szCs w:val="20"/>
        </w:rPr>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00C5385A" w:rsidRPr="00D656B5">
        <w:rPr>
          <w:rFonts w:cs="Times New Roman"/>
          <w:sz w:val="20"/>
          <w:szCs w:val="20"/>
        </w:rPr>
        <w:t>Росатом</w:t>
      </w:r>
      <w:proofErr w:type="spellEnd"/>
      <w:r w:rsidR="00C5385A" w:rsidRPr="00D656B5">
        <w:rPr>
          <w:rFonts w:cs="Times New Roman"/>
          <w:sz w:val="20"/>
          <w:szCs w:val="20"/>
        </w:rPr>
        <w:t>"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r w:rsidRPr="00D656B5">
        <w:rPr>
          <w:rFonts w:cs="Times New Roman"/>
          <w:sz w:val="20"/>
          <w:szCs w:val="20"/>
        </w:rPr>
        <w:t>.</w:t>
      </w:r>
    </w:p>
    <w:p w14:paraId="5EE6613A" w14:textId="248A7DCE" w:rsidR="00C5385A" w:rsidRPr="00D656B5" w:rsidRDefault="00C5385A" w:rsidP="00F53AB1">
      <w:pPr>
        <w:widowControl w:val="0"/>
        <w:spacing w:after="0" w:line="240" w:lineRule="auto"/>
        <w:ind w:firstLine="680"/>
        <w:jc w:val="both"/>
        <w:rPr>
          <w:rFonts w:cs="Times New Roman"/>
          <w:sz w:val="20"/>
          <w:szCs w:val="20"/>
        </w:rPr>
      </w:pPr>
      <w:r w:rsidRPr="00D656B5">
        <w:rPr>
          <w:rFonts w:cs="Times New Roman"/>
          <w:sz w:val="20"/>
          <w:szCs w:val="20"/>
        </w:rPr>
        <w:t>5.4.</w:t>
      </w:r>
      <w:r w:rsidRPr="00D656B5">
        <w:t xml:space="preserve"> </w:t>
      </w:r>
      <w:r w:rsidRPr="00D656B5">
        <w:rPr>
          <w:rFonts w:cs="Times New Roman"/>
          <w:sz w:val="20"/>
          <w:szCs w:val="20"/>
        </w:rPr>
        <w:t>Уполномоченные на выдачу разрешений на ввод объектов в эксплуатацию федеральный орган исполнительной власти, Государственная корпорация по атомной энергии "</w:t>
      </w:r>
      <w:proofErr w:type="spellStart"/>
      <w:r w:rsidRPr="00D656B5">
        <w:rPr>
          <w:rFonts w:cs="Times New Roman"/>
          <w:sz w:val="20"/>
          <w:szCs w:val="20"/>
        </w:rPr>
        <w:t>Росатом</w:t>
      </w:r>
      <w:proofErr w:type="spellEnd"/>
      <w:r w:rsidRPr="00D656B5">
        <w:rPr>
          <w:rFonts w:cs="Times New Roman"/>
          <w:sz w:val="20"/>
          <w:szCs w:val="20"/>
        </w:rPr>
        <w:t>", Государственная корпорация по космической деятельности "Роскосмос" до выдачи разрешения на ввод объекта в эксплуатацию в течение срока, указанного в части 5 настоящей статьи, обеспечивают включение сведений о таком разрешении в единую информационную систему,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14:paraId="70091FA7" w14:textId="21A348D4" w:rsidR="00C5385A" w:rsidRPr="00D656B5" w:rsidRDefault="00C5385A" w:rsidP="00F53AB1">
      <w:pPr>
        <w:widowControl w:val="0"/>
        <w:spacing w:after="0" w:line="240" w:lineRule="auto"/>
        <w:ind w:firstLine="680"/>
        <w:jc w:val="both"/>
        <w:rPr>
          <w:rFonts w:cs="Times New Roman"/>
          <w:sz w:val="20"/>
          <w:szCs w:val="20"/>
        </w:rPr>
      </w:pPr>
      <w:r w:rsidRPr="00D656B5">
        <w:rPr>
          <w:rFonts w:cs="Times New Roman"/>
          <w:sz w:val="20"/>
          <w:szCs w:val="20"/>
        </w:rPr>
        <w:t>5.5.</w:t>
      </w:r>
      <w:r w:rsidRPr="00D656B5">
        <w:t xml:space="preserve"> </w:t>
      </w:r>
      <w:r w:rsidRPr="00D656B5">
        <w:rPr>
          <w:rFonts w:cs="Times New Roman"/>
          <w:sz w:val="20"/>
          <w:szCs w:val="20"/>
        </w:rPr>
        <w:t>Уполномоченные на выдачу разрешений на ввод объектов в эксплуатацию исполнительный орган субъекта Российской Федерации, орган местного самоуправления до выдачи разрешения на ввод объекта в эксплуатацию в течение срока, указанного в части 5 настоящей статьи,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14:paraId="501FA84D" w14:textId="147C5E6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1138D0" w:rsidRPr="00D656B5">
        <w:rPr>
          <w:rFonts w:cs="Times New Roman"/>
          <w:sz w:val="20"/>
          <w:szCs w:val="20"/>
        </w:rPr>
        <w:t>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r w:rsidRPr="00D656B5">
        <w:rPr>
          <w:rFonts w:cs="Times New Roman"/>
          <w:sz w:val="20"/>
          <w:szCs w:val="20"/>
        </w:rPr>
        <w:t>:</w:t>
      </w:r>
    </w:p>
    <w:p w14:paraId="69886A03"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отсутствие документов, указанных в частях 3 и 4 настоящей статьи;</w:t>
      </w:r>
    </w:p>
    <w:p w14:paraId="3157DF57" w14:textId="799577D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1138D0" w:rsidRPr="00D656B5">
        <w:rPr>
          <w:rFonts w:cs="Times New Roman"/>
          <w:sz w:val="20"/>
          <w:szCs w:val="20"/>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080CC53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1138D0" w:rsidRPr="00D656B5">
        <w:rPr>
          <w:rFonts w:cs="Times New Roman"/>
          <w:sz w:val="20"/>
          <w:szCs w:val="20"/>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r w:rsidRPr="00D656B5">
        <w:rPr>
          <w:rFonts w:cs="Times New Roman"/>
          <w:sz w:val="20"/>
          <w:szCs w:val="20"/>
        </w:rPr>
        <w:t>;</w:t>
      </w:r>
    </w:p>
    <w:p w14:paraId="475A51CC" w14:textId="2858F5A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1138D0" w:rsidRPr="00D656B5">
        <w:rPr>
          <w:rFonts w:cs="Times New Roman"/>
          <w:sz w:val="20"/>
          <w:szCs w:val="20"/>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BD2898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1138D0" w:rsidRPr="00D656B5">
        <w:rPr>
          <w:rFonts w:cs="Times New Roman"/>
          <w:sz w:val="20"/>
          <w:szCs w:val="20"/>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4D395B3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6.1. </w:t>
      </w:r>
      <w:r w:rsidR="00723352" w:rsidRPr="00D656B5">
        <w:rPr>
          <w:rFonts w:cs="Times New Roman"/>
          <w:sz w:val="20"/>
          <w:szCs w:val="20"/>
        </w:rPr>
        <w:t>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r w:rsidRPr="00D656B5">
        <w:rPr>
          <w:rFonts w:cs="Times New Roman"/>
          <w:sz w:val="20"/>
          <w:szCs w:val="20"/>
        </w:rPr>
        <w:t>.</w:t>
      </w:r>
    </w:p>
    <w:p w14:paraId="0ADC8C01" w14:textId="0934A3F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6.2. </w:t>
      </w:r>
      <w:r w:rsidR="00723352" w:rsidRPr="00D656B5">
        <w:rPr>
          <w:rFonts w:cs="Times New Roman"/>
          <w:sz w:val="20"/>
          <w:szCs w:val="20"/>
        </w:rPr>
        <w:t xml:space="preserve">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w:t>
      </w:r>
      <w:r w:rsidR="00723352" w:rsidRPr="00D656B5">
        <w:rPr>
          <w:rFonts w:cs="Times New Roman"/>
          <w:sz w:val="20"/>
          <w:szCs w:val="20"/>
        </w:rPr>
        <w:lastRenderedPageBreak/>
        <w:t xml:space="preserve">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w:t>
      </w:r>
      <w:proofErr w:type="spellStart"/>
      <w:r w:rsidR="00723352" w:rsidRPr="00D656B5">
        <w:rPr>
          <w:rFonts w:cs="Times New Roman"/>
          <w:sz w:val="20"/>
          <w:szCs w:val="20"/>
        </w:rPr>
        <w:t>машино</w:t>
      </w:r>
      <w:proofErr w:type="spellEnd"/>
      <w:r w:rsidR="00723352" w:rsidRPr="00D656B5">
        <w:rPr>
          <w:rFonts w:cs="Times New Roman"/>
          <w:sz w:val="20"/>
          <w:szCs w:val="20"/>
        </w:rPr>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r w:rsidRPr="00D656B5">
        <w:rPr>
          <w:rFonts w:cs="Times New Roman"/>
          <w:sz w:val="20"/>
          <w:szCs w:val="20"/>
        </w:rPr>
        <w:t>.</w:t>
      </w:r>
    </w:p>
    <w:p w14:paraId="49F3BF0E" w14:textId="7A984489" w:rsidR="00263D42" w:rsidRPr="00D656B5" w:rsidRDefault="00723352" w:rsidP="00F53AB1">
      <w:pPr>
        <w:widowControl w:val="0"/>
        <w:spacing w:after="0" w:line="240" w:lineRule="auto"/>
        <w:ind w:firstLine="680"/>
        <w:jc w:val="both"/>
        <w:rPr>
          <w:rFonts w:cs="Times New Roman"/>
          <w:sz w:val="20"/>
          <w:szCs w:val="20"/>
        </w:rPr>
      </w:pPr>
      <w:r w:rsidRPr="00D656B5">
        <w:rPr>
          <w:rFonts w:cs="Times New Roman"/>
          <w:sz w:val="20"/>
          <w:szCs w:val="20"/>
        </w:rPr>
        <w:t>7</w:t>
      </w:r>
      <w:r w:rsidR="00263D42" w:rsidRPr="00D656B5">
        <w:rPr>
          <w:rFonts w:cs="Times New Roman"/>
          <w:sz w:val="20"/>
          <w:szCs w:val="20"/>
        </w:rPr>
        <w:t xml:space="preserve">. </w:t>
      </w:r>
      <w:r w:rsidRPr="00D656B5">
        <w:rPr>
          <w:rFonts w:cs="Times New Roman"/>
          <w:sz w:val="20"/>
          <w:szCs w:val="20"/>
        </w:rPr>
        <w:t xml:space="preserve"> Отказ в выдаче разрешения на ввод объекта в эксплуатацию может быть оспорен в судебном порядке</w:t>
      </w:r>
      <w:r w:rsidR="00263D42" w:rsidRPr="00D656B5">
        <w:rPr>
          <w:rFonts w:cs="Times New Roman"/>
          <w:sz w:val="20"/>
          <w:szCs w:val="20"/>
        </w:rPr>
        <w:t>.</w:t>
      </w:r>
    </w:p>
    <w:p w14:paraId="26F55ADF" w14:textId="03F6A8E8" w:rsidR="00263D42" w:rsidRPr="00D656B5" w:rsidRDefault="00723352" w:rsidP="00F53AB1">
      <w:pPr>
        <w:widowControl w:val="0"/>
        <w:spacing w:after="0" w:line="240" w:lineRule="auto"/>
        <w:ind w:firstLine="680"/>
        <w:jc w:val="both"/>
        <w:rPr>
          <w:rFonts w:cs="Times New Roman"/>
          <w:sz w:val="20"/>
          <w:szCs w:val="20"/>
        </w:rPr>
      </w:pPr>
      <w:r w:rsidRPr="00D656B5">
        <w:rPr>
          <w:rFonts w:cs="Times New Roman"/>
          <w:sz w:val="20"/>
          <w:szCs w:val="20"/>
        </w:rPr>
        <w:t>8</w:t>
      </w:r>
      <w:r w:rsidR="00263D42" w:rsidRPr="00D656B5">
        <w:rPr>
          <w:rFonts w:cs="Times New Roman"/>
          <w:sz w:val="20"/>
          <w:szCs w:val="20"/>
        </w:rPr>
        <w:t xml:space="preserve">. </w:t>
      </w:r>
      <w:r w:rsidRPr="00D656B5">
        <w:rPr>
          <w:rFonts w:cs="Times New Roman"/>
          <w:sz w:val="20"/>
          <w:szCs w:val="20"/>
        </w:rPr>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исполнительный орган субъекта Российской Федерации, орган местного самоуправления, Государственную корпорацию по атомной энергии "</w:t>
      </w:r>
      <w:proofErr w:type="spellStart"/>
      <w:r w:rsidRPr="00D656B5">
        <w:rPr>
          <w:rFonts w:cs="Times New Roman"/>
          <w:sz w:val="20"/>
          <w:szCs w:val="20"/>
        </w:rPr>
        <w:t>Росатом</w:t>
      </w:r>
      <w:proofErr w:type="spellEnd"/>
      <w:r w:rsidRPr="00D656B5">
        <w:rPr>
          <w:rFonts w:cs="Times New Roman"/>
          <w:sz w:val="20"/>
          <w:szCs w:val="20"/>
        </w:rPr>
        <w:t>"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4872DCA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1F6C5C" w:rsidRPr="00D656B5">
        <w:rPr>
          <w:rFonts w:cs="Times New Roman"/>
          <w:sz w:val="20"/>
          <w:szCs w:val="20"/>
        </w:rPr>
        <w:t xml:space="preserve">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262FA660" w:rsidR="00263D42" w:rsidRPr="00D656B5" w:rsidRDefault="001F6C5C" w:rsidP="00F53AB1">
      <w:pPr>
        <w:widowControl w:val="0"/>
        <w:spacing w:after="0" w:line="240" w:lineRule="auto"/>
        <w:ind w:firstLine="680"/>
        <w:jc w:val="both"/>
        <w:rPr>
          <w:rFonts w:cs="Times New Roman"/>
          <w:sz w:val="20"/>
          <w:szCs w:val="20"/>
        </w:rPr>
      </w:pPr>
      <w:r w:rsidRPr="00D656B5">
        <w:rPr>
          <w:rFonts w:cs="Times New Roman"/>
          <w:sz w:val="20"/>
          <w:szCs w:val="20"/>
        </w:rPr>
        <w:t>9</w:t>
      </w:r>
      <w:r w:rsidR="00263D42" w:rsidRPr="00D656B5">
        <w:rPr>
          <w:rFonts w:cs="Times New Roman"/>
          <w:sz w:val="20"/>
          <w:szCs w:val="20"/>
        </w:rPr>
        <w:t xml:space="preserve">.1. </w:t>
      </w:r>
      <w:r w:rsidRPr="00D656B5">
        <w:rPr>
          <w:rFonts w:cs="Times New Roman"/>
          <w:sz w:val="20"/>
          <w:szCs w:val="20"/>
        </w:rPr>
        <w:t>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r w:rsidR="00263D42" w:rsidRPr="00D656B5">
        <w:rPr>
          <w:rFonts w:cs="Times New Roman"/>
          <w:sz w:val="20"/>
          <w:szCs w:val="20"/>
        </w:rPr>
        <w:t>.</w:t>
      </w:r>
    </w:p>
    <w:p w14:paraId="45C9568A" w14:textId="76564CD3" w:rsidR="00263D42" w:rsidRPr="00D656B5" w:rsidRDefault="001F6C5C" w:rsidP="00F53AB1">
      <w:pPr>
        <w:widowControl w:val="0"/>
        <w:spacing w:after="0" w:line="240" w:lineRule="auto"/>
        <w:ind w:firstLine="680"/>
        <w:jc w:val="both"/>
        <w:rPr>
          <w:rFonts w:cs="Times New Roman"/>
          <w:sz w:val="20"/>
          <w:szCs w:val="20"/>
        </w:rPr>
      </w:pPr>
      <w:r w:rsidRPr="00D656B5">
        <w:rPr>
          <w:rFonts w:cs="Times New Roman"/>
          <w:sz w:val="20"/>
          <w:szCs w:val="20"/>
        </w:rPr>
        <w:t>10</w:t>
      </w:r>
      <w:r w:rsidR="00263D42" w:rsidRPr="00D656B5">
        <w:rPr>
          <w:rFonts w:cs="Times New Roman"/>
          <w:sz w:val="20"/>
          <w:szCs w:val="20"/>
        </w:rPr>
        <w:t xml:space="preserve">. </w:t>
      </w:r>
      <w:r w:rsidRPr="00D656B5">
        <w:rPr>
          <w:rFonts w:cs="Times New Roman"/>
          <w:sz w:val="20"/>
          <w:szCs w:val="20"/>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E3E7717" w14:textId="2126EA0C" w:rsidR="001F6C5C" w:rsidRPr="00D656B5" w:rsidRDefault="001F6C5C" w:rsidP="00F53AB1">
      <w:pPr>
        <w:widowControl w:val="0"/>
        <w:spacing w:after="0" w:line="240" w:lineRule="auto"/>
        <w:ind w:firstLine="680"/>
        <w:jc w:val="both"/>
        <w:rPr>
          <w:rFonts w:cs="Times New Roman"/>
          <w:sz w:val="20"/>
          <w:szCs w:val="20"/>
        </w:rPr>
      </w:pPr>
      <w:r w:rsidRPr="00D656B5">
        <w:rPr>
          <w:rFonts w:cs="Times New Roman"/>
          <w:sz w:val="20"/>
          <w:szCs w:val="20"/>
        </w:rPr>
        <w:t>10</w:t>
      </w:r>
      <w:r w:rsidR="00263D42" w:rsidRPr="00D656B5">
        <w:rPr>
          <w:rFonts w:cs="Times New Roman"/>
          <w:sz w:val="20"/>
          <w:szCs w:val="20"/>
        </w:rPr>
        <w:t xml:space="preserve">.1. </w:t>
      </w:r>
      <w:r w:rsidRPr="00D656B5">
        <w:rPr>
          <w:rFonts w:cs="Times New Roman"/>
          <w:sz w:val="20"/>
          <w:szCs w:val="20"/>
        </w:rPr>
        <w:t>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453002A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1F6C5C" w:rsidRPr="00D656B5">
        <w:rPr>
          <w:rFonts w:cs="Times New Roman"/>
          <w:sz w:val="20"/>
          <w:szCs w:val="20"/>
        </w:rPr>
        <w:t>1</w:t>
      </w:r>
      <w:r w:rsidRPr="00D656B5">
        <w:rPr>
          <w:rFonts w:cs="Times New Roman"/>
          <w:sz w:val="20"/>
          <w:szCs w:val="20"/>
        </w:rPr>
        <w:t xml:space="preserve">. </w:t>
      </w:r>
      <w:r w:rsidR="001F6C5C" w:rsidRPr="00D656B5">
        <w:rPr>
          <w:rFonts w:cs="Times New Roman"/>
          <w:sz w:val="20"/>
          <w:szCs w:val="20"/>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3E527C51" w:rsidR="00263D42" w:rsidRPr="00D656B5" w:rsidRDefault="001F6C5C" w:rsidP="00F53AB1">
      <w:pPr>
        <w:widowControl w:val="0"/>
        <w:spacing w:after="0" w:line="240" w:lineRule="auto"/>
        <w:ind w:firstLine="680"/>
        <w:jc w:val="both"/>
        <w:rPr>
          <w:rFonts w:cs="Times New Roman"/>
          <w:sz w:val="20"/>
          <w:szCs w:val="20"/>
        </w:rPr>
      </w:pPr>
      <w:r w:rsidRPr="00D656B5">
        <w:rPr>
          <w:rFonts w:cs="Times New Roman"/>
          <w:sz w:val="20"/>
          <w:szCs w:val="20"/>
        </w:rPr>
        <w:t>12</w:t>
      </w:r>
      <w:r w:rsidR="00263D42" w:rsidRPr="00D656B5">
        <w:rPr>
          <w:rFonts w:cs="Times New Roman"/>
          <w:sz w:val="20"/>
          <w:szCs w:val="20"/>
        </w:rPr>
        <w:t xml:space="preserve">. </w:t>
      </w:r>
      <w:r w:rsidRPr="00D656B5">
        <w:rPr>
          <w:rFonts w:cs="Times New Roman"/>
          <w:sz w:val="20"/>
          <w:szCs w:val="20"/>
        </w:rPr>
        <w:t>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исполнительный орган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691659B" w:rsidR="00263D42" w:rsidRPr="00D656B5" w:rsidRDefault="001F6C5C" w:rsidP="00F53AB1">
      <w:pPr>
        <w:widowControl w:val="0"/>
        <w:spacing w:after="0" w:line="240" w:lineRule="auto"/>
        <w:ind w:firstLine="680"/>
        <w:jc w:val="both"/>
        <w:rPr>
          <w:rFonts w:cs="Times New Roman"/>
          <w:sz w:val="20"/>
          <w:szCs w:val="20"/>
        </w:rPr>
      </w:pPr>
      <w:r w:rsidRPr="00D656B5">
        <w:rPr>
          <w:rFonts w:cs="Times New Roman"/>
          <w:sz w:val="20"/>
          <w:szCs w:val="20"/>
        </w:rPr>
        <w:t>13</w:t>
      </w:r>
      <w:r w:rsidR="00263D42" w:rsidRPr="00D656B5">
        <w:rPr>
          <w:rFonts w:cs="Times New Roman"/>
          <w:sz w:val="20"/>
          <w:szCs w:val="20"/>
        </w:rPr>
        <w:t xml:space="preserve">. </w:t>
      </w:r>
      <w:r w:rsidRPr="00D656B5">
        <w:rPr>
          <w:rFonts w:cs="Times New Roman"/>
          <w:sz w:val="20"/>
          <w:szCs w:val="20"/>
        </w:rPr>
        <w:t>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w:t>
      </w:r>
      <w:proofErr w:type="spellStart"/>
      <w:r w:rsidRPr="00D656B5">
        <w:rPr>
          <w:rFonts w:cs="Times New Roman"/>
          <w:sz w:val="20"/>
          <w:szCs w:val="20"/>
        </w:rPr>
        <w:t>Росатом</w:t>
      </w:r>
      <w:proofErr w:type="spellEnd"/>
      <w:r w:rsidRPr="00D656B5">
        <w:rPr>
          <w:rFonts w:cs="Times New Roman"/>
          <w:sz w:val="20"/>
          <w:szCs w:val="20"/>
        </w:rPr>
        <w:t>"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2C7048A2" w:rsidR="00263D42" w:rsidRPr="00D656B5" w:rsidRDefault="001F6C5C" w:rsidP="00F53AB1">
      <w:pPr>
        <w:widowControl w:val="0"/>
        <w:spacing w:after="0" w:line="240" w:lineRule="auto"/>
        <w:ind w:firstLine="680"/>
        <w:jc w:val="both"/>
        <w:rPr>
          <w:rFonts w:cs="Times New Roman"/>
          <w:sz w:val="20"/>
          <w:szCs w:val="20"/>
        </w:rPr>
      </w:pPr>
      <w:r w:rsidRPr="00D656B5">
        <w:rPr>
          <w:rFonts w:cs="Times New Roman"/>
          <w:sz w:val="20"/>
          <w:szCs w:val="20"/>
        </w:rPr>
        <w:t>14</w:t>
      </w:r>
      <w:r w:rsidR="00263D42" w:rsidRPr="00D656B5">
        <w:rPr>
          <w:rFonts w:cs="Times New Roman"/>
          <w:sz w:val="20"/>
          <w:szCs w:val="20"/>
        </w:rPr>
        <w:t xml:space="preserve">. </w:t>
      </w:r>
      <w:r w:rsidRPr="00D656B5">
        <w:rPr>
          <w:rFonts w:cs="Times New Roman"/>
          <w:sz w:val="20"/>
          <w:szCs w:val="20"/>
        </w:rPr>
        <w:t>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24CB36D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1F6C5C" w:rsidRPr="00D656B5">
        <w:rPr>
          <w:rFonts w:cs="Times New Roman"/>
          <w:sz w:val="20"/>
          <w:szCs w:val="20"/>
        </w:rPr>
        <w:t>5</w:t>
      </w:r>
      <w:r w:rsidRPr="00D656B5">
        <w:rPr>
          <w:rFonts w:cs="Times New Roman"/>
          <w:sz w:val="20"/>
          <w:szCs w:val="20"/>
        </w:rPr>
        <w:t xml:space="preserve">. </w:t>
      </w:r>
      <w:r w:rsidR="001F6C5C" w:rsidRPr="00D656B5">
        <w:rPr>
          <w:rFonts w:cs="Times New Roman"/>
          <w:sz w:val="20"/>
          <w:szCs w:val="20"/>
        </w:rPr>
        <w:t xml:space="preserve">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 Уведомление об окончании строительства должно содержать сведения, предусмотренные пунктами 1 - 5, 7 и 8 </w:t>
      </w:r>
      <w:r w:rsidR="001F6C5C" w:rsidRPr="00D656B5">
        <w:rPr>
          <w:rFonts w:cs="Times New Roman"/>
          <w:sz w:val="20"/>
          <w:szCs w:val="20"/>
        </w:rPr>
        <w:lastRenderedPageBreak/>
        <w:t xml:space="preserve">части 1 статьи 51.1 Градостроительного кодекса Российской Федерации, а также сведения </w:t>
      </w:r>
      <w:proofErr w:type="gramStart"/>
      <w:r w:rsidR="001F6C5C" w:rsidRPr="00D656B5">
        <w:rPr>
          <w:rFonts w:cs="Times New Roman"/>
          <w:sz w:val="20"/>
          <w:szCs w:val="20"/>
        </w:rPr>
        <w:t>о параметрах</w:t>
      </w:r>
      <w:proofErr w:type="gramEnd"/>
      <w:r w:rsidR="001F6C5C" w:rsidRPr="00D656B5">
        <w:rPr>
          <w:rFonts w:cs="Times New Roman"/>
          <w:sz w:val="20"/>
          <w:szCs w:val="20"/>
        </w:rPr>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r w:rsidRPr="00D656B5">
        <w:rPr>
          <w:rFonts w:cs="Times New Roman"/>
          <w:sz w:val="20"/>
          <w:szCs w:val="20"/>
        </w:rPr>
        <w:t>:</w:t>
      </w:r>
    </w:p>
    <w:p w14:paraId="6545C75F" w14:textId="55C298D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документы, предусмотренные пунктами 2 и 3 части 3 </w:t>
      </w:r>
      <w:r w:rsidR="001F6C5C" w:rsidRPr="00D656B5">
        <w:rPr>
          <w:rFonts w:cs="Times New Roman"/>
          <w:sz w:val="20"/>
          <w:szCs w:val="20"/>
        </w:rPr>
        <w:t>статьи 51.1 Градостроительного к</w:t>
      </w:r>
      <w:r w:rsidRPr="00D656B5">
        <w:rPr>
          <w:rFonts w:cs="Times New Roman"/>
          <w:sz w:val="20"/>
          <w:szCs w:val="20"/>
        </w:rPr>
        <w:t>одекса Российской Федерации;</w:t>
      </w:r>
    </w:p>
    <w:p w14:paraId="40FE7069"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технический план объекта индивидуального жилищного строительства или садового дома;</w:t>
      </w:r>
    </w:p>
    <w:p w14:paraId="7C2B515F" w14:textId="3AF82F9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1F6C5C" w:rsidRPr="00D656B5">
        <w:rPr>
          <w:rFonts w:cs="Times New Roman"/>
          <w:sz w:val="20"/>
          <w:szCs w:val="20"/>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r w:rsidRPr="00D656B5">
        <w:rPr>
          <w:rFonts w:cs="Times New Roman"/>
          <w:sz w:val="20"/>
          <w:szCs w:val="20"/>
        </w:rPr>
        <w:t>.</w:t>
      </w:r>
    </w:p>
    <w:p w14:paraId="24DD9290" w14:textId="049287C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232847" w:rsidRPr="00D656B5">
        <w:rPr>
          <w:rFonts w:cs="Times New Roman"/>
          <w:sz w:val="20"/>
          <w:szCs w:val="20"/>
        </w:rPr>
        <w:t>5</w:t>
      </w:r>
      <w:r w:rsidRPr="00D656B5">
        <w:rPr>
          <w:rFonts w:cs="Times New Roman"/>
          <w:sz w:val="20"/>
          <w:szCs w:val="20"/>
        </w:rPr>
        <w:t xml:space="preserve">.1. </w:t>
      </w:r>
      <w:r w:rsidR="00232847" w:rsidRPr="00D656B5">
        <w:rPr>
          <w:rFonts w:cs="Times New Roman"/>
          <w:sz w:val="20"/>
          <w:szCs w:val="20"/>
        </w:rPr>
        <w:t>Подача уведомления об окончании строительства, в том числе с приложением к нему предусмотренных частью 15 настоящей статьи документов, наряду со способами, предусмотренными частью 15 настоящей статьи, может осуществляться</w:t>
      </w:r>
      <w:r w:rsidRPr="00D656B5">
        <w:rPr>
          <w:rFonts w:cs="Times New Roman"/>
          <w:sz w:val="20"/>
          <w:szCs w:val="20"/>
        </w:rPr>
        <w:t>:</w:t>
      </w:r>
    </w:p>
    <w:p w14:paraId="634C6B43" w14:textId="3404A71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223DA3" w:rsidRPr="00D656B5">
        <w:rPr>
          <w:rFonts w:cs="Times New Roman"/>
          <w:sz w:val="20"/>
          <w:szCs w:val="20"/>
        </w:rPr>
        <w:t>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14:paraId="05BBD816" w14:textId="05B3832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223DA3" w:rsidRPr="00D656B5">
        <w:rPr>
          <w:rFonts w:cs="Times New Roman"/>
          <w:sz w:val="20"/>
          <w:szCs w:val="20"/>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D656B5">
        <w:rPr>
          <w:rFonts w:cs="Times New Roman"/>
          <w:sz w:val="20"/>
          <w:szCs w:val="20"/>
        </w:rPr>
        <w:t>.</w:t>
      </w:r>
    </w:p>
    <w:p w14:paraId="125D894E" w14:textId="13FC6C3C" w:rsidR="00263D42" w:rsidRPr="00D656B5" w:rsidRDefault="00223DA3" w:rsidP="00F53AB1">
      <w:pPr>
        <w:widowControl w:val="0"/>
        <w:spacing w:after="0" w:line="240" w:lineRule="auto"/>
        <w:ind w:firstLine="680"/>
        <w:jc w:val="both"/>
        <w:rPr>
          <w:rFonts w:cs="Times New Roman"/>
          <w:sz w:val="20"/>
          <w:szCs w:val="20"/>
        </w:rPr>
      </w:pPr>
      <w:r w:rsidRPr="00D656B5">
        <w:rPr>
          <w:rFonts w:cs="Times New Roman"/>
          <w:sz w:val="20"/>
          <w:szCs w:val="20"/>
        </w:rPr>
        <w:t>16</w:t>
      </w:r>
      <w:r w:rsidR="00263D42" w:rsidRPr="00D656B5">
        <w:rPr>
          <w:rFonts w:cs="Times New Roman"/>
          <w:sz w:val="20"/>
          <w:szCs w:val="20"/>
        </w:rPr>
        <w:t xml:space="preserve">. </w:t>
      </w:r>
      <w:r w:rsidRPr="00D656B5">
        <w:rPr>
          <w:rFonts w:cs="Times New Roman"/>
          <w:sz w:val="20"/>
          <w:szCs w:val="20"/>
        </w:rPr>
        <w:t>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r w:rsidR="00263D42" w:rsidRPr="00D656B5">
        <w:rPr>
          <w:rFonts w:cs="Times New Roman"/>
          <w:sz w:val="20"/>
          <w:szCs w:val="20"/>
        </w:rPr>
        <w:t>.</w:t>
      </w:r>
    </w:p>
    <w:p w14:paraId="2969297D" w14:textId="41B1FAB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w:t>
      </w:r>
      <w:r w:rsidR="00223DA3" w:rsidRPr="00D656B5">
        <w:rPr>
          <w:rFonts w:cs="Times New Roman"/>
          <w:sz w:val="20"/>
          <w:szCs w:val="20"/>
        </w:rPr>
        <w:t>7</w:t>
      </w:r>
      <w:r w:rsidRPr="00D656B5">
        <w:rPr>
          <w:rFonts w:cs="Times New Roman"/>
          <w:sz w:val="20"/>
          <w:szCs w:val="20"/>
        </w:rPr>
        <w:t xml:space="preserve">. </w:t>
      </w:r>
      <w:r w:rsidR="00223DA3" w:rsidRPr="00D656B5">
        <w:rPr>
          <w:rFonts w:cs="Times New Roman"/>
          <w:sz w:val="20"/>
          <w:szCs w:val="20"/>
        </w:rPr>
        <w:t>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6983A5A7" w:rsidR="00263D42" w:rsidRPr="00D656B5" w:rsidRDefault="00223DA3" w:rsidP="00F53AB1">
      <w:pPr>
        <w:widowControl w:val="0"/>
        <w:spacing w:after="0" w:line="240" w:lineRule="auto"/>
        <w:ind w:firstLine="680"/>
        <w:jc w:val="both"/>
        <w:rPr>
          <w:rFonts w:cs="Times New Roman"/>
          <w:sz w:val="20"/>
          <w:szCs w:val="20"/>
        </w:rPr>
      </w:pPr>
      <w:r w:rsidRPr="00D656B5">
        <w:rPr>
          <w:rFonts w:cs="Times New Roman"/>
          <w:sz w:val="20"/>
          <w:szCs w:val="20"/>
        </w:rPr>
        <w:t>18</w:t>
      </w:r>
      <w:r w:rsidR="00263D42" w:rsidRPr="00D656B5">
        <w:rPr>
          <w:rFonts w:cs="Times New Roman"/>
          <w:sz w:val="20"/>
          <w:szCs w:val="20"/>
        </w:rPr>
        <w:t xml:space="preserve">. </w:t>
      </w:r>
      <w:r w:rsidRPr="00D656B5">
        <w:rPr>
          <w:rFonts w:cs="Times New Roman"/>
          <w:sz w:val="20"/>
          <w:szCs w:val="20"/>
        </w:rPr>
        <w:t>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r w:rsidR="00263D42" w:rsidRPr="00D656B5">
        <w:rPr>
          <w:rFonts w:cs="Times New Roman"/>
          <w:sz w:val="20"/>
          <w:szCs w:val="20"/>
        </w:rPr>
        <w:t>:</w:t>
      </w:r>
    </w:p>
    <w:p w14:paraId="6030E133" w14:textId="59754FC5"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223DA3" w:rsidRPr="00D656B5">
        <w:rPr>
          <w:rFonts w:cs="Times New Roman"/>
          <w:sz w:val="20"/>
          <w:szCs w:val="20"/>
        </w:rPr>
        <w:t>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42E14CE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223DA3" w:rsidRPr="00D656B5">
        <w:rPr>
          <w:rFonts w:cs="Times New Roman"/>
          <w:sz w:val="20"/>
          <w:szCs w:val="20"/>
        </w:rPr>
        <w:t xml:space="preserve">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w:t>
      </w:r>
      <w:r w:rsidR="004B7202" w:rsidRPr="00D656B5">
        <w:rPr>
          <w:rFonts w:cs="Times New Roman"/>
          <w:sz w:val="20"/>
          <w:szCs w:val="20"/>
        </w:rPr>
        <w:t xml:space="preserve">Градостроительным </w:t>
      </w:r>
      <w:r w:rsidR="004B7202" w:rsidRPr="00D656B5">
        <w:rPr>
          <w:rFonts w:cs="Times New Roman"/>
          <w:sz w:val="20"/>
          <w:szCs w:val="20"/>
        </w:rPr>
        <w:lastRenderedPageBreak/>
        <w:t>кодексом Российской Федерации</w:t>
      </w:r>
      <w:r w:rsidR="00223DA3" w:rsidRPr="00D656B5">
        <w:rPr>
          <w:rFonts w:cs="Times New Roman"/>
          <w:sz w:val="20"/>
          <w:szCs w:val="20"/>
        </w:rPr>
        <w:t xml:space="preserve">,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r w:rsidR="004B7202" w:rsidRPr="00D656B5">
        <w:rPr>
          <w:rFonts w:cs="Times New Roman"/>
          <w:sz w:val="20"/>
          <w:szCs w:val="20"/>
        </w:rPr>
        <w:t>Градостроительным кодексом Российской Федерации</w:t>
      </w:r>
      <w:r w:rsidR="00223DA3" w:rsidRPr="00D656B5">
        <w:rPr>
          <w:rFonts w:cs="Times New Roman"/>
          <w:sz w:val="20"/>
          <w:szCs w:val="20"/>
        </w:rPr>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Pr="00D656B5">
        <w:rPr>
          <w:rFonts w:cs="Times New Roman"/>
          <w:sz w:val="20"/>
          <w:szCs w:val="20"/>
        </w:rPr>
        <w:t>;</w:t>
      </w:r>
    </w:p>
    <w:p w14:paraId="7C41E2D4" w14:textId="6C60F0B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4B7202" w:rsidRPr="00D656B5">
        <w:rPr>
          <w:rFonts w:cs="Times New Roman"/>
          <w:sz w:val="20"/>
          <w:szCs w:val="20"/>
        </w:rPr>
        <w:t>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r w:rsidRPr="00D656B5">
        <w:rPr>
          <w:rFonts w:cs="Times New Roman"/>
          <w:sz w:val="20"/>
          <w:szCs w:val="20"/>
        </w:rPr>
        <w:t>;</w:t>
      </w:r>
    </w:p>
    <w:p w14:paraId="06A7D7BB" w14:textId="79951A9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4B7202" w:rsidRPr="00D656B5">
        <w:rPr>
          <w:rFonts w:cs="Times New Roman"/>
          <w:sz w:val="20"/>
          <w:szCs w:val="20"/>
        </w:rPr>
        <w:t>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r w:rsidRPr="00D656B5">
        <w:rPr>
          <w:rFonts w:cs="Times New Roman"/>
          <w:sz w:val="20"/>
          <w:szCs w:val="20"/>
        </w:rPr>
        <w:t>;</w:t>
      </w:r>
    </w:p>
    <w:p w14:paraId="700BC605" w14:textId="49786B76"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4B7202" w:rsidRPr="00D656B5">
        <w:rPr>
          <w:rFonts w:cs="Times New Roman"/>
          <w:sz w:val="20"/>
          <w:szCs w:val="20"/>
        </w:rPr>
        <w:t>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Pr="00D656B5">
        <w:rPr>
          <w:rFonts w:cs="Times New Roman"/>
          <w:sz w:val="20"/>
          <w:szCs w:val="20"/>
        </w:rPr>
        <w:t>.</w:t>
      </w:r>
    </w:p>
    <w:p w14:paraId="0EB8AAA6" w14:textId="67211A94" w:rsidR="00263D42" w:rsidRPr="00D656B5" w:rsidRDefault="004B7202" w:rsidP="00F53AB1">
      <w:pPr>
        <w:widowControl w:val="0"/>
        <w:spacing w:after="0" w:line="240" w:lineRule="auto"/>
        <w:ind w:firstLine="680"/>
        <w:jc w:val="both"/>
        <w:rPr>
          <w:rFonts w:cs="Times New Roman"/>
          <w:sz w:val="20"/>
          <w:szCs w:val="20"/>
        </w:rPr>
      </w:pPr>
      <w:r w:rsidRPr="00D656B5">
        <w:rPr>
          <w:rFonts w:cs="Times New Roman"/>
          <w:sz w:val="20"/>
          <w:szCs w:val="20"/>
        </w:rPr>
        <w:t>19</w:t>
      </w:r>
      <w:r w:rsidR="00263D42" w:rsidRPr="00D656B5">
        <w:rPr>
          <w:rFonts w:cs="Times New Roman"/>
          <w:sz w:val="20"/>
          <w:szCs w:val="20"/>
        </w:rPr>
        <w:t xml:space="preserve">. </w:t>
      </w:r>
      <w:r w:rsidRPr="00D656B5">
        <w:rPr>
          <w:rFonts w:cs="Times New Roman"/>
          <w:sz w:val="20"/>
          <w:szCs w:val="20"/>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r w:rsidR="00263D42" w:rsidRPr="00D656B5">
        <w:rPr>
          <w:rFonts w:cs="Times New Roman"/>
          <w:sz w:val="20"/>
          <w:szCs w:val="20"/>
        </w:rPr>
        <w:t>:</w:t>
      </w:r>
    </w:p>
    <w:p w14:paraId="5D776D75" w14:textId="474D551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4B7202" w:rsidRPr="00D656B5">
        <w:rPr>
          <w:rFonts w:cs="Times New Roman"/>
          <w:sz w:val="20"/>
          <w:szCs w:val="20"/>
        </w:rPr>
        <w:t>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r w:rsidRPr="00D656B5">
        <w:rPr>
          <w:rFonts w:cs="Times New Roman"/>
          <w:sz w:val="20"/>
          <w:szCs w:val="20"/>
        </w:rPr>
        <w:t>;</w:t>
      </w:r>
    </w:p>
    <w:p w14:paraId="49AF0276" w14:textId="7D8075E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3839F8" w:rsidRPr="00D656B5">
        <w:rPr>
          <w:rFonts w:cs="Times New Roman"/>
          <w:sz w:val="20"/>
          <w:szCs w:val="20"/>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Pr="00D656B5">
        <w:rPr>
          <w:rFonts w:cs="Times New Roman"/>
          <w:sz w:val="20"/>
          <w:szCs w:val="20"/>
        </w:rPr>
        <w:t>;</w:t>
      </w:r>
    </w:p>
    <w:p w14:paraId="59FE445A" w14:textId="450F3C9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3839F8" w:rsidRPr="00D656B5">
        <w:rPr>
          <w:rFonts w:cs="Times New Roman"/>
          <w:sz w:val="20"/>
          <w:szCs w:val="20"/>
        </w:rPr>
        <w:t xml:space="preserve">вид </w:t>
      </w:r>
      <w:proofErr w:type="gramStart"/>
      <w:r w:rsidR="003839F8" w:rsidRPr="00D656B5">
        <w:rPr>
          <w:rFonts w:cs="Times New Roman"/>
          <w:sz w:val="20"/>
          <w:szCs w:val="20"/>
        </w:rPr>
        <w:t>разрешенного использования</w:t>
      </w:r>
      <w:proofErr w:type="gramEnd"/>
      <w:r w:rsidR="003839F8" w:rsidRPr="00D656B5">
        <w:rPr>
          <w:rFonts w:cs="Times New Roman"/>
          <w:sz w:val="20"/>
          <w:szCs w:val="20"/>
        </w:rPr>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r w:rsidRPr="00D656B5">
        <w:rPr>
          <w:rFonts w:cs="Times New Roman"/>
          <w:sz w:val="20"/>
          <w:szCs w:val="20"/>
        </w:rPr>
        <w:t>;</w:t>
      </w:r>
    </w:p>
    <w:p w14:paraId="0A912896" w14:textId="5204F6B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3839F8" w:rsidRPr="00D656B5">
        <w:rPr>
          <w:rFonts w:cs="Times New Roman"/>
          <w:sz w:val="20"/>
          <w:szCs w:val="20"/>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r w:rsidRPr="00D656B5">
        <w:rPr>
          <w:rFonts w:cs="Times New Roman"/>
          <w:sz w:val="20"/>
          <w:szCs w:val="20"/>
        </w:rPr>
        <w:t>.</w:t>
      </w:r>
    </w:p>
    <w:p w14:paraId="7DCEA794" w14:textId="2BA94D88"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w:t>
      </w:r>
      <w:r w:rsidR="003839F8" w:rsidRPr="00D656B5">
        <w:rPr>
          <w:rFonts w:cs="Times New Roman"/>
          <w:sz w:val="20"/>
          <w:szCs w:val="20"/>
        </w:rPr>
        <w:t>0</w:t>
      </w:r>
      <w:r w:rsidRPr="00D656B5">
        <w:rPr>
          <w:rFonts w:cs="Times New Roman"/>
          <w:sz w:val="20"/>
          <w:szCs w:val="20"/>
        </w:rPr>
        <w:t xml:space="preserve">. </w:t>
      </w:r>
      <w:r w:rsidR="003839F8" w:rsidRPr="00D656B5">
        <w:rPr>
          <w:rFonts w:cs="Times New Roman"/>
          <w:sz w:val="20"/>
          <w:szCs w:val="20"/>
        </w:rPr>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исполнительным органом субъекта Российской Федерации или органом местного самоуправления в орган регистрации прав, а также</w:t>
      </w:r>
      <w:r w:rsidRPr="00D656B5">
        <w:rPr>
          <w:rFonts w:cs="Times New Roman"/>
          <w:sz w:val="20"/>
          <w:szCs w:val="20"/>
        </w:rPr>
        <w:t>:</w:t>
      </w:r>
    </w:p>
    <w:p w14:paraId="7BFFD598" w14:textId="230A0EA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3839F8" w:rsidRPr="00D656B5">
        <w:rPr>
          <w:rFonts w:cs="Times New Roman"/>
          <w:sz w:val="20"/>
          <w:szCs w:val="20"/>
        </w:rPr>
        <w:t>в исполнительный орган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r w:rsidRPr="00D656B5">
        <w:rPr>
          <w:rFonts w:cs="Times New Roman"/>
          <w:sz w:val="20"/>
          <w:szCs w:val="20"/>
        </w:rPr>
        <w:t>;</w:t>
      </w:r>
    </w:p>
    <w:p w14:paraId="20B219BD" w14:textId="490C1EA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 xml:space="preserve">2) </w:t>
      </w:r>
      <w:r w:rsidR="003839F8" w:rsidRPr="00D656B5">
        <w:rPr>
          <w:rFonts w:cs="Times New Roman"/>
          <w:sz w:val="20"/>
          <w:szCs w:val="20"/>
        </w:rPr>
        <w:t>в исполнительный орган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r w:rsidRPr="00D656B5">
        <w:rPr>
          <w:rFonts w:cs="Times New Roman"/>
          <w:sz w:val="20"/>
          <w:szCs w:val="20"/>
        </w:rPr>
        <w:t>;</w:t>
      </w:r>
    </w:p>
    <w:p w14:paraId="6B922254" w14:textId="058181D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3839F8" w:rsidRPr="00D656B5">
        <w:rPr>
          <w:rFonts w:cs="Times New Roman"/>
          <w:sz w:val="20"/>
          <w:szCs w:val="20"/>
        </w:rPr>
        <w:t>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r w:rsidRPr="00D656B5">
        <w:rPr>
          <w:rFonts w:cs="Times New Roman"/>
          <w:sz w:val="20"/>
          <w:szCs w:val="20"/>
        </w:rPr>
        <w:t>.</w:t>
      </w:r>
    </w:p>
    <w:p w14:paraId="603BD2F8" w14:textId="77777777" w:rsidR="00263D42" w:rsidRPr="00D656B5" w:rsidRDefault="00263D42" w:rsidP="00F53AB1">
      <w:pPr>
        <w:pStyle w:val="aff6"/>
        <w:widowControl w:val="0"/>
        <w:ind w:firstLine="680"/>
        <w:jc w:val="both"/>
        <w:rPr>
          <w:rFonts w:ascii="Times New Roman" w:hAnsi="Times New Roman"/>
          <w:b/>
          <w:sz w:val="20"/>
          <w:szCs w:val="20"/>
        </w:rPr>
      </w:pPr>
    </w:p>
    <w:p w14:paraId="72196801" w14:textId="3B3BA95A" w:rsidR="00263D42" w:rsidRPr="00D656B5" w:rsidRDefault="00263D42" w:rsidP="00F53AB1">
      <w:pPr>
        <w:pStyle w:val="4"/>
        <w:keepNext w:val="0"/>
        <w:widowControl w:val="0"/>
        <w:jc w:val="both"/>
        <w:rPr>
          <w:b w:val="0"/>
          <w:sz w:val="20"/>
          <w:szCs w:val="20"/>
        </w:rPr>
      </w:pPr>
      <w:bookmarkStart w:id="69" w:name="_Toc181745335"/>
      <w:r w:rsidRPr="00D656B5">
        <w:rPr>
          <w:sz w:val="20"/>
          <w:szCs w:val="20"/>
        </w:rPr>
        <w:t>Статья 3</w:t>
      </w:r>
      <w:r w:rsidR="006B0DB0">
        <w:rPr>
          <w:sz w:val="20"/>
          <w:szCs w:val="20"/>
        </w:rPr>
        <w:t>6</w:t>
      </w:r>
      <w:r w:rsidRPr="00D656B5">
        <w:rPr>
          <w:sz w:val="20"/>
          <w:szCs w:val="20"/>
        </w:rPr>
        <w:t>.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D656B5" w:rsidRDefault="00263D42" w:rsidP="00F53AB1">
      <w:pPr>
        <w:widowControl w:val="0"/>
        <w:spacing w:after="0" w:line="240" w:lineRule="auto"/>
        <w:ind w:firstLine="680"/>
        <w:jc w:val="both"/>
        <w:rPr>
          <w:rFonts w:cs="Times New Roman"/>
          <w:sz w:val="20"/>
          <w:szCs w:val="20"/>
        </w:rPr>
      </w:pPr>
    </w:p>
    <w:p w14:paraId="524522A0" w14:textId="7BA6862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9E4B6D" w:rsidRPr="00D656B5">
        <w:rPr>
          <w:rFonts w:cs="Times New Roman"/>
          <w:sz w:val="20"/>
          <w:szCs w:val="20"/>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r w:rsidRPr="00D656B5">
        <w:rPr>
          <w:rFonts w:cs="Times New Roman"/>
          <w:sz w:val="20"/>
          <w:szCs w:val="20"/>
        </w:rPr>
        <w:t>:</w:t>
      </w:r>
    </w:p>
    <w:p w14:paraId="25371D92"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248240B0"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ACFA238"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3) кадастровый номер земельного участка (при его наличии), адрес или описание местоположения земельного участка;</w:t>
      </w:r>
    </w:p>
    <w:p w14:paraId="101823CF"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08A77716"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04DE1944"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F513980"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725446A4"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8) почтовый адрес и (или) адрес электронной почты для связи с застройщиком;</w:t>
      </w:r>
    </w:p>
    <w:p w14:paraId="69775EEB" w14:textId="3E8DE93B"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9) способ направления застройщику уведомлений, предусмотренных пунктом 2 части 7 и пунктом 3 части 8 настоящей статьи.</w:t>
      </w:r>
    </w:p>
    <w:p w14:paraId="6539652E" w14:textId="1BA4AF8A"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1.1.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14:paraId="52825BA8"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1.2. Уведомление о планируемом строительстве, в том числе с приложением к нему предусмотренных частью 3 настоящей статьи документов, наряду со способами, предусмотренными частями 1 и 1.1 настоящей статьи, может быть подано:</w:t>
      </w:r>
    </w:p>
    <w:p w14:paraId="06D84448"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14:paraId="17EF13B5" w14:textId="37EEC67C"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9372200" w14:textId="17A0BA6D"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9E4B6D" w:rsidRPr="00D656B5">
        <w:rPr>
          <w:rFonts w:cs="Times New Roman"/>
          <w:sz w:val="20"/>
          <w:szCs w:val="20"/>
        </w:rPr>
        <w:t>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8720AD" w14:textId="77777777" w:rsidR="009E4B6D"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9E4B6D" w:rsidRPr="00D656B5">
        <w:rPr>
          <w:rFonts w:cs="Times New Roman"/>
          <w:sz w:val="20"/>
          <w:szCs w:val="20"/>
        </w:rPr>
        <w:t>К уведомлению о планируемом строительстве прилагаются:</w:t>
      </w:r>
    </w:p>
    <w:p w14:paraId="17E0850B"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4FE49485"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3E364BDF" w14:textId="77777777" w:rsidR="009E4B6D"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33FF259B" w:rsidR="00263D42" w:rsidRPr="00D656B5" w:rsidRDefault="009E4B6D" w:rsidP="00F53AB1">
      <w:pPr>
        <w:widowControl w:val="0"/>
        <w:spacing w:after="0" w:line="240" w:lineRule="auto"/>
        <w:ind w:firstLine="680"/>
        <w:jc w:val="both"/>
        <w:rPr>
          <w:rFonts w:cs="Times New Roman"/>
          <w:sz w:val="20"/>
          <w:szCs w:val="20"/>
        </w:rPr>
      </w:pPr>
      <w:r w:rsidRPr="00D656B5">
        <w:rPr>
          <w:rFonts w:cs="Times New Roman"/>
          <w:sz w:val="20"/>
          <w:szCs w:val="20"/>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0E54408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9E4B6D" w:rsidRPr="00D656B5">
        <w:rPr>
          <w:rFonts w:cs="Times New Roman"/>
          <w:sz w:val="20"/>
          <w:szCs w:val="20"/>
        </w:rPr>
        <w:t>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r w:rsidRPr="00D656B5">
        <w:rPr>
          <w:rFonts w:cs="Times New Roman"/>
          <w:sz w:val="20"/>
          <w:szCs w:val="20"/>
        </w:rPr>
        <w:t>.</w:t>
      </w:r>
    </w:p>
    <w:p w14:paraId="41525FCA" w14:textId="552667DB"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84588F" w:rsidRPr="00D656B5">
        <w:rPr>
          <w:rFonts w:cs="Times New Roman"/>
          <w:sz w:val="20"/>
          <w:szCs w:val="20"/>
        </w:rPr>
        <w:t>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r w:rsidRPr="00D656B5">
        <w:rPr>
          <w:rFonts w:cs="Times New Roman"/>
          <w:sz w:val="20"/>
          <w:szCs w:val="20"/>
        </w:rPr>
        <w:t>.</w:t>
      </w:r>
    </w:p>
    <w:p w14:paraId="3D6B1619" w14:textId="171D2EB1" w:rsidR="0084588F" w:rsidRPr="00D656B5" w:rsidRDefault="0084588F" w:rsidP="00F53AB1">
      <w:pPr>
        <w:widowControl w:val="0"/>
        <w:spacing w:after="0" w:line="240" w:lineRule="auto"/>
        <w:ind w:firstLine="680"/>
        <w:jc w:val="both"/>
        <w:rPr>
          <w:rFonts w:cs="Times New Roman"/>
          <w:sz w:val="20"/>
          <w:szCs w:val="20"/>
        </w:rPr>
      </w:pPr>
      <w:r w:rsidRPr="00D656B5">
        <w:rPr>
          <w:rFonts w:cs="Times New Roman"/>
          <w:sz w:val="20"/>
          <w:szCs w:val="20"/>
        </w:rPr>
        <w:t>6.</w:t>
      </w:r>
      <w:r w:rsidRPr="00D656B5">
        <w:t xml:space="preserve"> </w:t>
      </w:r>
      <w:r w:rsidRPr="00D656B5">
        <w:rPr>
          <w:rFonts w:cs="Times New Roman"/>
          <w:sz w:val="20"/>
          <w:szCs w:val="20"/>
        </w:rPr>
        <w:t>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124FB132" w:rsidR="00263D42" w:rsidRPr="00D656B5" w:rsidRDefault="0084588F" w:rsidP="00F53AB1">
      <w:pPr>
        <w:widowControl w:val="0"/>
        <w:spacing w:after="0" w:line="240" w:lineRule="auto"/>
        <w:ind w:firstLine="680"/>
        <w:jc w:val="both"/>
        <w:rPr>
          <w:rFonts w:cs="Times New Roman"/>
          <w:sz w:val="20"/>
          <w:szCs w:val="20"/>
        </w:rPr>
      </w:pPr>
      <w:r w:rsidRPr="00D656B5">
        <w:rPr>
          <w:rFonts w:cs="Times New Roman"/>
          <w:sz w:val="20"/>
          <w:szCs w:val="20"/>
        </w:rPr>
        <w:t>7.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частью 8 настоящей статьи:</w:t>
      </w:r>
    </w:p>
    <w:p w14:paraId="2295BFB7" w14:textId="292B46D9" w:rsidR="003C70E5" w:rsidRPr="00D656B5" w:rsidRDefault="003C70E5" w:rsidP="00F53AB1">
      <w:pPr>
        <w:widowControl w:val="0"/>
        <w:spacing w:after="0" w:line="240" w:lineRule="auto"/>
        <w:ind w:firstLine="680"/>
        <w:jc w:val="both"/>
        <w:rPr>
          <w:rFonts w:cs="Times New Roman"/>
          <w:sz w:val="20"/>
          <w:szCs w:val="20"/>
        </w:rPr>
      </w:pPr>
      <w:r w:rsidRPr="00D656B5">
        <w:rPr>
          <w:rFonts w:cs="Times New Roman"/>
          <w:sz w:val="20"/>
          <w:szCs w:val="20"/>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26E8C0AA" w14:textId="77777777" w:rsidR="003C70E5" w:rsidRPr="00D656B5" w:rsidRDefault="003C70E5" w:rsidP="00F53AB1">
      <w:pPr>
        <w:widowControl w:val="0"/>
        <w:spacing w:after="0" w:line="240" w:lineRule="auto"/>
        <w:ind w:firstLine="680"/>
        <w:jc w:val="both"/>
        <w:rPr>
          <w:rFonts w:cs="Times New Roman"/>
          <w:sz w:val="20"/>
          <w:szCs w:val="20"/>
        </w:rPr>
      </w:pPr>
      <w:r w:rsidRPr="00D656B5">
        <w:rPr>
          <w:rFonts w:cs="Times New Roman"/>
          <w:sz w:val="20"/>
          <w:szCs w:val="20"/>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w:t>
      </w:r>
      <w:r w:rsidRPr="00D656B5">
        <w:rPr>
          <w:rFonts w:cs="Times New Roman"/>
          <w:sz w:val="20"/>
          <w:szCs w:val="20"/>
        </w:rPr>
        <w:lastRenderedPageBreak/>
        <w:t>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C49B01F" w14:textId="77777777" w:rsidR="003C70E5" w:rsidRPr="00D656B5" w:rsidRDefault="003C70E5" w:rsidP="00F53AB1">
      <w:pPr>
        <w:widowControl w:val="0"/>
        <w:spacing w:after="0" w:line="240" w:lineRule="auto"/>
        <w:ind w:firstLine="680"/>
        <w:jc w:val="both"/>
        <w:rPr>
          <w:rFonts w:cs="Times New Roman"/>
          <w:sz w:val="20"/>
          <w:szCs w:val="20"/>
        </w:rPr>
      </w:pPr>
      <w:r w:rsidRPr="00D656B5">
        <w:rPr>
          <w:rFonts w:cs="Times New Roman"/>
          <w:sz w:val="20"/>
          <w:szCs w:val="20"/>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w:t>
      </w:r>
    </w:p>
    <w:p w14:paraId="68902A66" w14:textId="77777777" w:rsidR="003C70E5" w:rsidRPr="00D656B5" w:rsidRDefault="003C70E5" w:rsidP="00F53AB1">
      <w:pPr>
        <w:widowControl w:val="0"/>
        <w:spacing w:after="0" w:line="240" w:lineRule="auto"/>
        <w:ind w:firstLine="680"/>
        <w:jc w:val="both"/>
        <w:rPr>
          <w:rFonts w:cs="Times New Roman"/>
          <w:sz w:val="20"/>
          <w:szCs w:val="20"/>
        </w:rPr>
      </w:pPr>
      <w:r w:rsidRPr="00D656B5">
        <w:rPr>
          <w:rFonts w:cs="Times New Roman"/>
          <w:sz w:val="20"/>
          <w:szCs w:val="20"/>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исполнительный орган субъекта Российской Федерации, уполномоченный в области охраны объектов культурного наследия;</w:t>
      </w:r>
    </w:p>
    <w:p w14:paraId="7490A0AB" w14:textId="39CCF100" w:rsidR="003C70E5" w:rsidRPr="00D656B5" w:rsidRDefault="003C70E5" w:rsidP="00F53AB1">
      <w:pPr>
        <w:widowControl w:val="0"/>
        <w:spacing w:after="0" w:line="240" w:lineRule="auto"/>
        <w:ind w:firstLine="680"/>
        <w:jc w:val="both"/>
        <w:rPr>
          <w:rFonts w:cs="Times New Roman"/>
          <w:sz w:val="20"/>
          <w:szCs w:val="20"/>
        </w:rPr>
      </w:pPr>
      <w:r w:rsidRPr="00D656B5">
        <w:rPr>
          <w:rFonts w:cs="Times New Roman"/>
          <w:sz w:val="20"/>
          <w:szCs w:val="20"/>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w:t>
      </w:r>
      <w:r w:rsidR="000D52AD" w:rsidRPr="00D656B5">
        <w:rPr>
          <w:rFonts w:cs="Times New Roman"/>
          <w:sz w:val="20"/>
          <w:szCs w:val="20"/>
        </w:rPr>
        <w:t>м</w:t>
      </w:r>
      <w:r w:rsidRPr="00D656B5">
        <w:rPr>
          <w:rFonts w:cs="Times New Roman"/>
          <w:sz w:val="20"/>
          <w:szCs w:val="20"/>
        </w:rPr>
        <w:t xml:space="preserve">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5969A3A7" w14:textId="608356D4" w:rsidR="003C70E5" w:rsidRPr="00D656B5" w:rsidRDefault="003C70E5" w:rsidP="00F53AB1">
      <w:pPr>
        <w:widowControl w:val="0"/>
        <w:spacing w:after="0" w:line="240" w:lineRule="auto"/>
        <w:ind w:firstLine="680"/>
        <w:jc w:val="both"/>
        <w:rPr>
          <w:rFonts w:cs="Times New Roman"/>
          <w:sz w:val="20"/>
          <w:szCs w:val="20"/>
        </w:rPr>
      </w:pPr>
      <w:r w:rsidRPr="00D656B5">
        <w:rPr>
          <w:rFonts w:cs="Times New Roman"/>
          <w:sz w:val="20"/>
          <w:szCs w:val="20"/>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7E8D8BA"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9. Исполнительный орган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D656B5">
        <w:rPr>
          <w:rFonts w:cs="Times New Roman"/>
          <w:sz w:val="20"/>
          <w:szCs w:val="20"/>
        </w:rPr>
        <w:t>ненаправления</w:t>
      </w:r>
      <w:proofErr w:type="spellEnd"/>
      <w:r w:rsidRPr="00D656B5">
        <w:rPr>
          <w:rFonts w:cs="Times New Roman"/>
          <w:sz w:val="20"/>
          <w:szCs w:val="20"/>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79A0D8EB"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0AF707B4" w14:textId="0D5B79B4"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w:t>
      </w:r>
      <w:r w:rsidRPr="00D656B5">
        <w:rPr>
          <w:rFonts w:cs="Times New Roman"/>
          <w:sz w:val="20"/>
          <w:szCs w:val="20"/>
        </w:rPr>
        <w:lastRenderedPageBreak/>
        <w:t xml:space="preserve">документацией по планировке территории, или обязательным требованиям к параметрам объектов капитального строительства, установленным </w:t>
      </w:r>
      <w:r w:rsidR="000D52AD" w:rsidRPr="00D656B5">
        <w:rPr>
          <w:rFonts w:cs="Times New Roman"/>
          <w:sz w:val="20"/>
          <w:szCs w:val="20"/>
        </w:rPr>
        <w:t>Градостроительным кодексом Российской Федерации</w:t>
      </w:r>
      <w:r w:rsidRPr="00D656B5">
        <w:rPr>
          <w:rFonts w:cs="Times New Roman"/>
          <w:sz w:val="20"/>
          <w:szCs w:val="20"/>
        </w:rPr>
        <w:t>, другими федеральными законами и действующим на дату поступления уведомления о планируемом строительстве;</w:t>
      </w:r>
    </w:p>
    <w:p w14:paraId="0EE64C5A"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462B488F"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0411615"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4) в срок, указанный в части 9 настоящей статьи, от исполнительного органа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37A2D54" w14:textId="607A4E6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w:t>
      </w:r>
      <w:r w:rsidR="000D52AD" w:rsidRPr="00D656B5">
        <w:rPr>
          <w:rFonts w:cs="Times New Roman"/>
          <w:sz w:val="20"/>
          <w:szCs w:val="20"/>
        </w:rPr>
        <w:t>Градостроительным кодексом Российской Федерации</w:t>
      </w:r>
      <w:r w:rsidRPr="00D656B5">
        <w:rPr>
          <w:rFonts w:cs="Times New Roman"/>
          <w:sz w:val="20"/>
          <w:szCs w:val="20"/>
        </w:rPr>
        <w:t>,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0E4ED501"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12.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4C9D1B49"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1) в исполнительный орган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54EC2D54"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59FC1E92"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3) в исполнительный орган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138EA0BA" w14:textId="3BC572B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или органа местного самоуправления либо </w:t>
      </w:r>
      <w:proofErr w:type="spellStart"/>
      <w:r w:rsidRPr="00D656B5">
        <w:rPr>
          <w:rFonts w:cs="Times New Roman"/>
          <w:sz w:val="20"/>
          <w:szCs w:val="20"/>
        </w:rPr>
        <w:t>ненаправление</w:t>
      </w:r>
      <w:proofErr w:type="spellEnd"/>
      <w:r w:rsidRPr="00D656B5">
        <w:rPr>
          <w:rFonts w:cs="Times New Roman"/>
          <w:sz w:val="20"/>
          <w:szCs w:val="20"/>
        </w:rPr>
        <w:t xml:space="preserve">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w:t>
      </w:r>
      <w:r w:rsidRPr="00D656B5">
        <w:rPr>
          <w:rFonts w:cs="Times New Roman"/>
          <w:sz w:val="20"/>
          <w:szCs w:val="20"/>
        </w:rPr>
        <w:lastRenderedPageBreak/>
        <w:t xml:space="preserve">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w:t>
      </w:r>
      <w:r w:rsidR="000D52AD" w:rsidRPr="00D656B5">
        <w:rPr>
          <w:rFonts w:cs="Times New Roman"/>
          <w:sz w:val="20"/>
          <w:szCs w:val="20"/>
        </w:rPr>
        <w:t>Градостроительного кодекса Российской Федерации</w:t>
      </w:r>
      <w:r w:rsidRPr="00D656B5">
        <w:rPr>
          <w:rFonts w:cs="Times New Roman"/>
          <w:sz w:val="20"/>
          <w:szCs w:val="20"/>
        </w:rPr>
        <w:t>. При этом направление нового уведомления о планируемом строительстве не требуется.</w:t>
      </w:r>
    </w:p>
    <w:p w14:paraId="77D098AB" w14:textId="77777777" w:rsidR="000C7F57"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частях 1 и 1.1 настоящей статьи, уведомление об этом в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4B81D94" w14:textId="2D523EB8" w:rsidR="003C70E5" w:rsidRPr="00D656B5" w:rsidRDefault="000C7F57"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или органа местного самоуправления либо </w:t>
      </w:r>
      <w:proofErr w:type="spellStart"/>
      <w:r w:rsidRPr="00D656B5">
        <w:rPr>
          <w:rFonts w:cs="Times New Roman"/>
          <w:sz w:val="20"/>
          <w:szCs w:val="20"/>
        </w:rPr>
        <w:t>ненаправления</w:t>
      </w:r>
      <w:proofErr w:type="spellEnd"/>
      <w:r w:rsidRPr="00D656B5">
        <w:rPr>
          <w:rFonts w:cs="Times New Roman"/>
          <w:sz w:val="20"/>
          <w:szCs w:val="20"/>
        </w:rPr>
        <w:t xml:space="preserve">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A47540" w:rsidRPr="00D656B5">
        <w:rPr>
          <w:rFonts w:cs="Times New Roman"/>
          <w:sz w:val="20"/>
          <w:szCs w:val="20"/>
        </w:rPr>
        <w:t>Градостроительным кодексом Российской Федерации</w:t>
      </w:r>
      <w:r w:rsidRPr="00D656B5">
        <w:rPr>
          <w:rFonts w:cs="Times New Roman"/>
          <w:sz w:val="20"/>
          <w:szCs w:val="20"/>
        </w:rPr>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D8FB77B" w14:textId="77777777" w:rsidR="00263D42" w:rsidRPr="00D656B5" w:rsidRDefault="00263D42" w:rsidP="00F53AB1">
      <w:pPr>
        <w:widowControl w:val="0"/>
        <w:spacing w:after="0" w:line="240" w:lineRule="auto"/>
        <w:ind w:firstLine="680"/>
        <w:jc w:val="both"/>
        <w:rPr>
          <w:rFonts w:cs="Times New Roman"/>
          <w:sz w:val="20"/>
          <w:szCs w:val="20"/>
        </w:rPr>
      </w:pPr>
    </w:p>
    <w:p w14:paraId="5D7E8FBF" w14:textId="2348EEB4" w:rsidR="00263D42" w:rsidRPr="00D656B5" w:rsidRDefault="00263D42" w:rsidP="00F53AB1">
      <w:pPr>
        <w:pStyle w:val="4"/>
        <w:keepNext w:val="0"/>
        <w:widowControl w:val="0"/>
        <w:jc w:val="both"/>
        <w:rPr>
          <w:b w:val="0"/>
          <w:sz w:val="20"/>
          <w:szCs w:val="20"/>
        </w:rPr>
      </w:pPr>
      <w:bookmarkStart w:id="70" w:name="_Toc181745336"/>
      <w:r w:rsidRPr="00D656B5">
        <w:rPr>
          <w:sz w:val="20"/>
          <w:szCs w:val="20"/>
        </w:rPr>
        <w:t>Статья 3</w:t>
      </w:r>
      <w:r w:rsidR="006B0DB0">
        <w:rPr>
          <w:sz w:val="20"/>
          <w:szCs w:val="20"/>
        </w:rPr>
        <w:t>7</w:t>
      </w:r>
      <w:r w:rsidRPr="00D656B5">
        <w:rPr>
          <w:sz w:val="20"/>
          <w:szCs w:val="20"/>
        </w:rPr>
        <w:t>.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D656B5" w:rsidRDefault="00263D42" w:rsidP="00F53AB1">
      <w:pPr>
        <w:widowControl w:val="0"/>
        <w:spacing w:after="0" w:line="240" w:lineRule="auto"/>
        <w:ind w:firstLine="680"/>
        <w:jc w:val="both"/>
        <w:rPr>
          <w:rFonts w:cs="Times New Roman"/>
          <w:sz w:val="20"/>
          <w:szCs w:val="20"/>
        </w:rPr>
      </w:pPr>
    </w:p>
    <w:p w14:paraId="2BA02CA3" w14:textId="0C760D1C"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1. </w:t>
      </w:r>
      <w:r w:rsidR="00F62D0B" w:rsidRPr="00D656B5">
        <w:rPr>
          <w:rFonts w:cs="Times New Roman"/>
          <w:sz w:val="20"/>
          <w:szCs w:val="20"/>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76B55C8B"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lastRenderedPageBreak/>
        <w:t>1) фамилия, имя, отчество (при наличии), место жительства застройщика, реквизиты документа, удостоверяющего личность (для физического лица);</w:t>
      </w:r>
    </w:p>
    <w:p w14:paraId="3840CFF4"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42B01575"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кадастровый номер земельного участка (при его наличии), адрес или описание местоположения земельного участка;</w:t>
      </w:r>
    </w:p>
    <w:p w14:paraId="7C4091DB"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3037D4BA"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417570D0"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2952FDE6"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757E3759" w14:textId="77777777"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8) почтовый адрес и (или) адрес электронной почты для связи с застройщиком;</w:t>
      </w:r>
    </w:p>
    <w:p w14:paraId="5B8D6B99" w14:textId="2F830F98"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9) способ направления застройщику уведомлений, предусмотренных пунктом 2 части 7 и пунктом 3 части 8 настоящей статьи. </w:t>
      </w:r>
    </w:p>
    <w:p w14:paraId="51FA07C5" w14:textId="171781CB"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1.1.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14:paraId="7BDAF626" w14:textId="0BD9D1FE" w:rsidR="00F62D0B" w:rsidRPr="00D656B5" w:rsidRDefault="00F62D0B"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1.2. Уведомление о планируемом строительстве, в том числе с приложением к нему предусмотренных частью 3 настоящей статьи документов, наряду со способами, предусмотренными частями 1 и 1.1 настоящей статьи, может быть подано:</w:t>
      </w:r>
    </w:p>
    <w:p w14:paraId="72053BDB" w14:textId="77777777" w:rsidR="00BA076A" w:rsidRPr="00D656B5" w:rsidRDefault="00BA076A"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14:paraId="1BBAE0C4" w14:textId="32787214" w:rsidR="00BA076A" w:rsidRPr="00D656B5" w:rsidRDefault="00BA076A"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FAC5599" w14:textId="447660D6"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2. </w:t>
      </w:r>
      <w:r w:rsidR="00BA076A" w:rsidRPr="00D656B5">
        <w:rPr>
          <w:sz w:val="20"/>
          <w:szCs w:val="20"/>
        </w:rPr>
        <w:t>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Pr="00D656B5">
        <w:rPr>
          <w:rFonts w:cs="Times New Roman"/>
          <w:sz w:val="20"/>
          <w:szCs w:val="20"/>
        </w:rPr>
        <w:t>.</w:t>
      </w:r>
    </w:p>
    <w:p w14:paraId="5A24FFE4" w14:textId="466E63F2" w:rsidR="00A64B08" w:rsidRPr="00D656B5" w:rsidRDefault="00A64B08"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К уведомлению о планируемом строительстве прилагаются:</w:t>
      </w:r>
    </w:p>
    <w:p w14:paraId="522A0E5D" w14:textId="77777777" w:rsidR="00A64B08" w:rsidRPr="00D656B5" w:rsidRDefault="00A64B08"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718092BB" w14:textId="77777777" w:rsidR="00A64B08" w:rsidRPr="00D656B5" w:rsidRDefault="00A64B08"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05BF95E1" w14:textId="77777777" w:rsidR="00A64B08" w:rsidRPr="00D656B5" w:rsidRDefault="00A64B08"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0C6DCAE9" w14:textId="7EB3E67A" w:rsidR="00A64B08" w:rsidRPr="00D656B5" w:rsidRDefault="00A64B08"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796D82D" w14:textId="110D9069" w:rsidR="00A64B08" w:rsidRPr="00D656B5" w:rsidRDefault="0010410E"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w:t>
      </w:r>
      <w:r w:rsidRPr="00D656B5">
        <w:rPr>
          <w:rFonts w:cs="Times New Roman"/>
          <w:sz w:val="20"/>
          <w:szCs w:val="20"/>
        </w:rPr>
        <w:lastRenderedPageBreak/>
        <w:t>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069C5C4" w14:textId="00B9D0BA" w:rsidR="008E7823" w:rsidRPr="00D656B5" w:rsidRDefault="008E7823"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738917E1" w14:textId="15026161" w:rsidR="004763BC" w:rsidRPr="00D656B5" w:rsidRDefault="004763BC"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415CCF89" w14:textId="7432F14D" w:rsidR="00263D42" w:rsidRPr="00D656B5" w:rsidRDefault="002D2360"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7</w:t>
      </w:r>
      <w:r w:rsidR="00263D42" w:rsidRPr="00D656B5">
        <w:rPr>
          <w:rFonts w:cs="Times New Roman"/>
          <w:sz w:val="20"/>
          <w:szCs w:val="20"/>
        </w:rPr>
        <w:t xml:space="preserve">. </w:t>
      </w:r>
      <w:r w:rsidRPr="00D656B5">
        <w:rPr>
          <w:rFonts w:cs="Times New Roman"/>
          <w:sz w:val="20"/>
          <w:szCs w:val="20"/>
        </w:rPr>
        <w:t>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частью 8 настоящей статьи:</w:t>
      </w:r>
    </w:p>
    <w:p w14:paraId="20929C67" w14:textId="5C0F2A73" w:rsidR="00263D42" w:rsidRPr="00D656B5" w:rsidRDefault="00263D42" w:rsidP="00F53AB1">
      <w:pPr>
        <w:pStyle w:val="s1"/>
        <w:widowControl w:val="0"/>
        <w:spacing w:before="0" w:beforeAutospacing="0" w:after="0" w:afterAutospacing="0"/>
        <w:ind w:firstLine="680"/>
        <w:rPr>
          <w:sz w:val="20"/>
          <w:szCs w:val="20"/>
        </w:rPr>
      </w:pPr>
      <w:r w:rsidRPr="00D656B5">
        <w:rPr>
          <w:sz w:val="20"/>
          <w:szCs w:val="20"/>
        </w:rPr>
        <w:t xml:space="preserve">1) </w:t>
      </w:r>
      <w:r w:rsidR="002D2360" w:rsidRPr="00D656B5">
        <w:rPr>
          <w:sz w:val="20"/>
          <w:szCs w:val="20"/>
        </w:rPr>
        <w:t xml:space="preserve">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BA03CA" w:rsidRPr="00D656B5">
        <w:rPr>
          <w:sz w:val="20"/>
          <w:szCs w:val="20"/>
        </w:rPr>
        <w:t>Градостроительным кодексом Российской Федерации</w:t>
      </w:r>
      <w:r w:rsidR="002D2360" w:rsidRPr="00D656B5">
        <w:rPr>
          <w:sz w:val="20"/>
          <w:szCs w:val="20"/>
        </w:rPr>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Pr="00D656B5">
        <w:rPr>
          <w:sz w:val="20"/>
          <w:szCs w:val="20"/>
        </w:rPr>
        <w:t>;</w:t>
      </w:r>
    </w:p>
    <w:p w14:paraId="3386E8E5" w14:textId="29324EA8" w:rsidR="00263D42" w:rsidRPr="00D656B5" w:rsidRDefault="00263D42" w:rsidP="00F53AB1">
      <w:pPr>
        <w:pStyle w:val="s1"/>
        <w:widowControl w:val="0"/>
        <w:spacing w:before="0" w:beforeAutospacing="0" w:after="0" w:afterAutospacing="0"/>
        <w:ind w:firstLine="680"/>
        <w:rPr>
          <w:sz w:val="20"/>
          <w:szCs w:val="20"/>
        </w:rPr>
      </w:pPr>
      <w:r w:rsidRPr="00D656B5">
        <w:rPr>
          <w:sz w:val="20"/>
          <w:szCs w:val="20"/>
        </w:rPr>
        <w:t xml:space="preserve">2) </w:t>
      </w:r>
      <w:r w:rsidR="00BA03CA" w:rsidRPr="00D656B5">
        <w:rPr>
          <w:sz w:val="20"/>
          <w:szCs w:val="20"/>
        </w:rPr>
        <w:t>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Pr="00D656B5">
        <w:rPr>
          <w:sz w:val="20"/>
          <w:szCs w:val="20"/>
        </w:rPr>
        <w:t>;</w:t>
      </w:r>
    </w:p>
    <w:p w14:paraId="0EA38859" w14:textId="77777777" w:rsidR="003D499D" w:rsidRPr="00D656B5" w:rsidRDefault="00BA03CA" w:rsidP="00F53AB1">
      <w:pPr>
        <w:pStyle w:val="s1"/>
        <w:widowControl w:val="0"/>
        <w:spacing w:before="0" w:beforeAutospacing="0" w:after="0" w:afterAutospacing="0"/>
        <w:ind w:firstLine="680"/>
        <w:rPr>
          <w:sz w:val="20"/>
          <w:szCs w:val="20"/>
        </w:rPr>
      </w:pPr>
      <w:r w:rsidRPr="00D656B5">
        <w:rPr>
          <w:sz w:val="20"/>
          <w:szCs w:val="20"/>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w:t>
      </w:r>
    </w:p>
    <w:p w14:paraId="3F25821C" w14:textId="77777777" w:rsidR="003D499D" w:rsidRPr="00D656B5" w:rsidRDefault="00BA03CA" w:rsidP="00F53AB1">
      <w:pPr>
        <w:pStyle w:val="s1"/>
        <w:widowControl w:val="0"/>
        <w:spacing w:before="0" w:beforeAutospacing="0" w:after="0" w:afterAutospacing="0"/>
        <w:ind w:firstLine="680"/>
        <w:rPr>
          <w:sz w:val="20"/>
          <w:szCs w:val="20"/>
        </w:rPr>
      </w:pPr>
      <w:r w:rsidRPr="00D656B5">
        <w:rPr>
          <w:sz w:val="20"/>
          <w:szCs w:val="20"/>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исполнительный орган субъекта Российской Федерации, уполномоченный в области охраны объектов культурного наследия;</w:t>
      </w:r>
    </w:p>
    <w:p w14:paraId="08F77742" w14:textId="4C7BA994" w:rsidR="00BA03CA" w:rsidRPr="00D656B5" w:rsidRDefault="00BA03CA" w:rsidP="00F53AB1">
      <w:pPr>
        <w:pStyle w:val="s1"/>
        <w:widowControl w:val="0"/>
        <w:spacing w:before="0" w:beforeAutospacing="0" w:after="0" w:afterAutospacing="0"/>
        <w:ind w:firstLine="680"/>
        <w:rPr>
          <w:sz w:val="20"/>
          <w:szCs w:val="20"/>
        </w:rPr>
      </w:pPr>
      <w:r w:rsidRPr="00D656B5">
        <w:rPr>
          <w:sz w:val="20"/>
          <w:szCs w:val="20"/>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w:t>
      </w:r>
      <w:r w:rsidRPr="00D656B5">
        <w:rPr>
          <w:sz w:val="20"/>
          <w:szCs w:val="20"/>
        </w:rPr>
        <w:lastRenderedPageBreak/>
        <w:t xml:space="preserve">тацией по планировке территории, и обязательным требованиям к параметрам объектов капитального строительства, установленным </w:t>
      </w:r>
      <w:r w:rsidR="003D499D" w:rsidRPr="00D656B5">
        <w:rPr>
          <w:sz w:val="20"/>
          <w:szCs w:val="20"/>
        </w:rPr>
        <w:t>Градостроительным кодексом Российской Федерации</w:t>
      </w:r>
      <w:r w:rsidRPr="00D656B5">
        <w:rPr>
          <w:sz w:val="20"/>
          <w:szCs w:val="20"/>
        </w:rPr>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75356EF7" w14:textId="18A6C86A" w:rsidR="00BA03CA" w:rsidRPr="00D656B5" w:rsidRDefault="00BA03CA" w:rsidP="00F53AB1">
      <w:pPr>
        <w:pStyle w:val="s1"/>
        <w:widowControl w:val="0"/>
        <w:spacing w:before="0" w:beforeAutospacing="0" w:after="0" w:afterAutospacing="0"/>
        <w:ind w:firstLine="680"/>
        <w:rPr>
          <w:sz w:val="20"/>
          <w:szCs w:val="20"/>
        </w:rPr>
      </w:pPr>
      <w:r w:rsidRPr="00D656B5">
        <w:rPr>
          <w:sz w:val="20"/>
          <w:szCs w:val="20"/>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53D52F39" w14:textId="672023E3" w:rsidR="00BA03CA" w:rsidRPr="00D656B5" w:rsidRDefault="003D499D" w:rsidP="00F53AB1">
      <w:pPr>
        <w:pStyle w:val="s1"/>
        <w:widowControl w:val="0"/>
        <w:spacing w:before="0" w:beforeAutospacing="0" w:after="0" w:afterAutospacing="0"/>
        <w:ind w:firstLine="680"/>
        <w:rPr>
          <w:sz w:val="20"/>
          <w:szCs w:val="20"/>
        </w:rPr>
      </w:pPr>
      <w:r w:rsidRPr="00D656B5">
        <w:rPr>
          <w:sz w:val="20"/>
          <w:szCs w:val="20"/>
        </w:rPr>
        <w:t xml:space="preserve">9. Исполнительный орган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proofErr w:type="spellStart"/>
      <w:r w:rsidRPr="00D656B5">
        <w:rPr>
          <w:sz w:val="20"/>
          <w:szCs w:val="20"/>
        </w:rPr>
        <w:t>ненаправления</w:t>
      </w:r>
      <w:proofErr w:type="spellEnd"/>
      <w:r w:rsidRPr="00D656B5">
        <w:rPr>
          <w:sz w:val="20"/>
          <w:szCs w:val="20"/>
        </w:rPr>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38457BE1" w14:textId="77777777" w:rsidR="006A1F06" w:rsidRPr="00D656B5" w:rsidRDefault="003D499D" w:rsidP="00F53AB1">
      <w:pPr>
        <w:pStyle w:val="s1"/>
        <w:widowControl w:val="0"/>
        <w:spacing w:before="0" w:beforeAutospacing="0" w:after="0" w:afterAutospacing="0"/>
        <w:ind w:firstLine="680"/>
        <w:rPr>
          <w:sz w:val="20"/>
          <w:szCs w:val="20"/>
        </w:rPr>
      </w:pPr>
      <w:r w:rsidRPr="00D656B5">
        <w:rPr>
          <w:sz w:val="20"/>
          <w:szCs w:val="20"/>
        </w:rPr>
        <w:t>10</w:t>
      </w:r>
      <w:r w:rsidR="00263D42" w:rsidRPr="00D656B5">
        <w:rPr>
          <w:sz w:val="20"/>
          <w:szCs w:val="20"/>
        </w:rPr>
        <w:t xml:space="preserve">. </w:t>
      </w:r>
      <w:r w:rsidR="006A1F06" w:rsidRPr="00D656B5">
        <w:rPr>
          <w:sz w:val="20"/>
          <w:szCs w:val="20"/>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60E1DD7B" w14:textId="5AF6A63E" w:rsidR="006A1F06" w:rsidRPr="00D656B5" w:rsidRDefault="006A1F06" w:rsidP="00F53AB1">
      <w:pPr>
        <w:pStyle w:val="s1"/>
        <w:widowControl w:val="0"/>
        <w:spacing w:before="0" w:beforeAutospacing="0" w:after="0" w:afterAutospacing="0"/>
        <w:ind w:firstLine="680"/>
        <w:rPr>
          <w:sz w:val="20"/>
          <w:szCs w:val="20"/>
        </w:rPr>
      </w:pPr>
      <w:r w:rsidRPr="00D656B5">
        <w:rPr>
          <w:sz w:val="20"/>
          <w:szCs w:val="20"/>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3A1E1B9A" w14:textId="77777777" w:rsidR="006A1F06" w:rsidRPr="00D656B5" w:rsidRDefault="006A1F06" w:rsidP="00F53AB1">
      <w:pPr>
        <w:pStyle w:val="s1"/>
        <w:widowControl w:val="0"/>
        <w:spacing w:before="0" w:beforeAutospacing="0" w:after="0" w:afterAutospacing="0"/>
        <w:ind w:firstLine="680"/>
        <w:rPr>
          <w:sz w:val="20"/>
          <w:szCs w:val="20"/>
        </w:rPr>
      </w:pPr>
      <w:r w:rsidRPr="00D656B5">
        <w:rPr>
          <w:sz w:val="20"/>
          <w:szCs w:val="20"/>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45EA1EB9" w14:textId="76DA91F3" w:rsidR="006A1F06" w:rsidRPr="00D656B5" w:rsidRDefault="006A1F06" w:rsidP="00F53AB1">
      <w:pPr>
        <w:pStyle w:val="s1"/>
        <w:widowControl w:val="0"/>
        <w:spacing w:before="0" w:beforeAutospacing="0" w:after="0" w:afterAutospacing="0"/>
        <w:ind w:firstLine="680"/>
        <w:rPr>
          <w:sz w:val="20"/>
          <w:szCs w:val="20"/>
        </w:rPr>
      </w:pPr>
      <w:r w:rsidRPr="00D656B5">
        <w:rPr>
          <w:sz w:val="20"/>
          <w:szCs w:val="20"/>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1BC9A48" w14:textId="77FDF2B1" w:rsidR="006A1F06" w:rsidRPr="00D656B5" w:rsidRDefault="006A1F06" w:rsidP="00F53AB1">
      <w:pPr>
        <w:pStyle w:val="s1"/>
        <w:widowControl w:val="0"/>
        <w:spacing w:before="0" w:beforeAutospacing="0" w:after="0" w:afterAutospacing="0"/>
        <w:ind w:firstLine="680"/>
        <w:rPr>
          <w:sz w:val="20"/>
          <w:szCs w:val="20"/>
        </w:rPr>
      </w:pPr>
      <w:r w:rsidRPr="00D656B5">
        <w:rPr>
          <w:sz w:val="20"/>
          <w:szCs w:val="20"/>
        </w:rPr>
        <w:t>4) в срок, указанный в части 9 настоящей статьи, от исполнительного органа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4545A66" w14:textId="7E8FFA82" w:rsidR="004C1153" w:rsidRPr="00D656B5" w:rsidRDefault="004C1153" w:rsidP="00F53AB1">
      <w:pPr>
        <w:pStyle w:val="s1"/>
        <w:widowControl w:val="0"/>
        <w:spacing w:before="0" w:beforeAutospacing="0" w:after="0" w:afterAutospacing="0"/>
        <w:ind w:firstLine="680"/>
        <w:rPr>
          <w:sz w:val="20"/>
          <w:szCs w:val="20"/>
        </w:rPr>
      </w:pPr>
      <w:r w:rsidRPr="00D656B5">
        <w:rPr>
          <w:sz w:val="20"/>
          <w:szCs w:val="20"/>
        </w:rP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w:t>
      </w:r>
      <w:r w:rsidRPr="00D656B5">
        <w:rPr>
          <w:sz w:val="20"/>
          <w:szCs w:val="20"/>
        </w:rPr>
        <w:lastRenderedPageBreak/>
        <w:t>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24324329" w14:textId="77777777" w:rsidR="004C1153" w:rsidRPr="00D656B5" w:rsidRDefault="004C1153" w:rsidP="00F53AB1">
      <w:pPr>
        <w:pStyle w:val="s1"/>
        <w:widowControl w:val="0"/>
        <w:spacing w:before="0" w:beforeAutospacing="0" w:after="0" w:afterAutospacing="0"/>
        <w:ind w:firstLine="680"/>
        <w:rPr>
          <w:sz w:val="20"/>
          <w:szCs w:val="20"/>
        </w:rPr>
      </w:pPr>
      <w:r w:rsidRPr="00D656B5">
        <w:rPr>
          <w:sz w:val="20"/>
          <w:szCs w:val="20"/>
        </w:rPr>
        <w:t>12.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129BBA2B" w14:textId="77777777" w:rsidR="00BB5CD6" w:rsidRPr="00D656B5" w:rsidRDefault="004C1153" w:rsidP="00F53AB1">
      <w:pPr>
        <w:pStyle w:val="s1"/>
        <w:widowControl w:val="0"/>
        <w:spacing w:before="0" w:beforeAutospacing="0" w:after="0" w:afterAutospacing="0"/>
        <w:ind w:firstLine="680"/>
        <w:rPr>
          <w:sz w:val="20"/>
          <w:szCs w:val="20"/>
        </w:rPr>
      </w:pPr>
      <w:r w:rsidRPr="00D656B5">
        <w:rPr>
          <w:sz w:val="20"/>
          <w:szCs w:val="20"/>
        </w:rPr>
        <w:t>1) в исполнительный орган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r w:rsidR="00BB5CD6" w:rsidRPr="00D656B5">
        <w:rPr>
          <w:sz w:val="20"/>
          <w:szCs w:val="20"/>
        </w:rPr>
        <w:t xml:space="preserve"> </w:t>
      </w:r>
    </w:p>
    <w:p w14:paraId="0279B821" w14:textId="7A585397" w:rsidR="004C1153" w:rsidRPr="00D656B5" w:rsidRDefault="004C1153" w:rsidP="00F53AB1">
      <w:pPr>
        <w:pStyle w:val="s1"/>
        <w:widowControl w:val="0"/>
        <w:spacing w:before="0" w:beforeAutospacing="0" w:after="0" w:afterAutospacing="0"/>
        <w:ind w:firstLine="680"/>
        <w:rPr>
          <w:sz w:val="20"/>
          <w:szCs w:val="20"/>
        </w:rPr>
      </w:pPr>
      <w:r w:rsidRPr="00D656B5">
        <w:rPr>
          <w:sz w:val="20"/>
          <w:szCs w:val="20"/>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37F2B382" w14:textId="4046F551" w:rsidR="004C1153" w:rsidRPr="00D656B5" w:rsidRDefault="004C1153" w:rsidP="00F53AB1">
      <w:pPr>
        <w:pStyle w:val="s1"/>
        <w:widowControl w:val="0"/>
        <w:spacing w:before="0" w:beforeAutospacing="0" w:after="0" w:afterAutospacing="0"/>
        <w:ind w:firstLine="680"/>
        <w:rPr>
          <w:sz w:val="20"/>
          <w:szCs w:val="20"/>
        </w:rPr>
      </w:pPr>
      <w:r w:rsidRPr="00D656B5">
        <w:rPr>
          <w:sz w:val="20"/>
          <w:szCs w:val="20"/>
        </w:rPr>
        <w:t>3) в исполнительный орган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1C479A3B" w14:textId="77777777" w:rsidR="00B6500A" w:rsidRPr="00D656B5" w:rsidRDefault="00BB5CD6" w:rsidP="00F53AB1">
      <w:pPr>
        <w:pStyle w:val="s1"/>
        <w:widowControl w:val="0"/>
        <w:spacing w:before="0" w:beforeAutospacing="0" w:after="0" w:afterAutospacing="0"/>
        <w:ind w:firstLine="680"/>
        <w:rPr>
          <w:sz w:val="20"/>
          <w:szCs w:val="20"/>
        </w:rPr>
      </w:pPr>
      <w:r w:rsidRPr="00D656B5">
        <w:rPr>
          <w:sz w:val="20"/>
          <w:szCs w:val="20"/>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или органа местного самоуправления либо </w:t>
      </w:r>
      <w:proofErr w:type="spellStart"/>
      <w:r w:rsidRPr="00D656B5">
        <w:rPr>
          <w:sz w:val="20"/>
          <w:szCs w:val="20"/>
        </w:rPr>
        <w:t>ненаправление</w:t>
      </w:r>
      <w:proofErr w:type="spellEnd"/>
      <w:r w:rsidRPr="00D656B5">
        <w:rPr>
          <w:sz w:val="20"/>
          <w:szCs w:val="20"/>
        </w:rPr>
        <w:t xml:space="preserve">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Градостроительного кодекса Российской Федерации. При этом направление нового уведомления о планируемом строительстве не требуется.</w:t>
      </w:r>
    </w:p>
    <w:p w14:paraId="126962EC" w14:textId="0AFF51BD" w:rsidR="00B6500A" w:rsidRPr="00D656B5" w:rsidRDefault="00B6500A" w:rsidP="00F53AB1">
      <w:pPr>
        <w:pStyle w:val="s1"/>
        <w:widowControl w:val="0"/>
        <w:spacing w:before="0" w:beforeAutospacing="0" w:after="0" w:afterAutospacing="0"/>
        <w:ind w:firstLine="680"/>
        <w:rPr>
          <w:sz w:val="20"/>
          <w:szCs w:val="20"/>
        </w:rPr>
      </w:pPr>
      <w:r w:rsidRPr="00D656B5">
        <w:rPr>
          <w:sz w:val="20"/>
          <w:szCs w:val="20"/>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частях 1 и 1.1 настоящей статьи, уведомление об этом в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3ECE856" w14:textId="7BB71588" w:rsidR="004C1153" w:rsidRPr="00D656B5" w:rsidRDefault="00B6500A" w:rsidP="00F53AB1">
      <w:pPr>
        <w:pStyle w:val="s1"/>
        <w:widowControl w:val="0"/>
        <w:spacing w:before="0" w:beforeAutospacing="0" w:after="0" w:afterAutospacing="0"/>
        <w:ind w:firstLine="680"/>
        <w:rPr>
          <w:sz w:val="20"/>
          <w:szCs w:val="20"/>
        </w:rPr>
      </w:pPr>
      <w:r w:rsidRPr="00D656B5">
        <w:rPr>
          <w:sz w:val="20"/>
          <w:szCs w:val="20"/>
        </w:rP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или органа местного самоуправления либо </w:t>
      </w:r>
      <w:proofErr w:type="spellStart"/>
      <w:r w:rsidRPr="00D656B5">
        <w:rPr>
          <w:sz w:val="20"/>
          <w:szCs w:val="20"/>
        </w:rPr>
        <w:t>ненаправления</w:t>
      </w:r>
      <w:proofErr w:type="spellEnd"/>
      <w:r w:rsidRPr="00D656B5">
        <w:rPr>
          <w:sz w:val="20"/>
          <w:szCs w:val="20"/>
        </w:rPr>
        <w:t xml:space="preserve"> указанными органами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w:t>
      </w:r>
      <w:r w:rsidRPr="00D656B5">
        <w:rPr>
          <w:sz w:val="20"/>
          <w:szCs w:val="20"/>
        </w:rPr>
        <w:lastRenderedPageBreak/>
        <w:t>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A58279D" w14:textId="77777777" w:rsidR="00263D42" w:rsidRPr="00D656B5" w:rsidRDefault="00263D42" w:rsidP="00F53AB1">
      <w:pPr>
        <w:widowControl w:val="0"/>
        <w:spacing w:after="0" w:line="240" w:lineRule="auto"/>
        <w:ind w:firstLine="680"/>
        <w:jc w:val="both"/>
        <w:rPr>
          <w:rFonts w:cs="Times New Roman"/>
          <w:sz w:val="20"/>
          <w:szCs w:val="20"/>
        </w:rPr>
      </w:pPr>
    </w:p>
    <w:p w14:paraId="62F4801C" w14:textId="2FCCB6C7" w:rsidR="00263D42" w:rsidRPr="00D656B5" w:rsidRDefault="00263D42" w:rsidP="00F53AB1">
      <w:pPr>
        <w:pStyle w:val="4"/>
        <w:keepNext w:val="0"/>
        <w:widowControl w:val="0"/>
        <w:jc w:val="both"/>
        <w:rPr>
          <w:b w:val="0"/>
          <w:sz w:val="20"/>
          <w:szCs w:val="20"/>
        </w:rPr>
      </w:pPr>
      <w:bookmarkStart w:id="71" w:name="_Toc181745337"/>
      <w:r w:rsidRPr="00D656B5">
        <w:rPr>
          <w:sz w:val="20"/>
          <w:szCs w:val="20"/>
        </w:rPr>
        <w:t>Статья 3</w:t>
      </w:r>
      <w:r w:rsidR="006B0DB0">
        <w:rPr>
          <w:sz w:val="20"/>
          <w:szCs w:val="20"/>
        </w:rPr>
        <w:t>8</w:t>
      </w:r>
      <w:r w:rsidRPr="00D656B5">
        <w:rPr>
          <w:sz w:val="20"/>
          <w:szCs w:val="20"/>
        </w:rPr>
        <w:t>. Снос объекта капитального строительства.</w:t>
      </w:r>
      <w:bookmarkEnd w:id="71"/>
    </w:p>
    <w:p w14:paraId="58E3965A" w14:textId="77777777" w:rsidR="00263D42" w:rsidRPr="00D656B5" w:rsidRDefault="00263D42" w:rsidP="00F53AB1">
      <w:pPr>
        <w:widowControl w:val="0"/>
        <w:spacing w:after="0" w:line="240" w:lineRule="auto"/>
        <w:ind w:firstLine="680"/>
        <w:jc w:val="both"/>
        <w:rPr>
          <w:rFonts w:cs="Times New Roman"/>
          <w:sz w:val="20"/>
          <w:szCs w:val="20"/>
        </w:rPr>
      </w:pPr>
    </w:p>
    <w:p w14:paraId="2E0BCEEB" w14:textId="2FE0EF9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C24107" w:rsidRPr="00D656B5">
        <w:rPr>
          <w:rFonts w:cs="Times New Roman"/>
          <w:sz w:val="20"/>
          <w:szCs w:val="20"/>
        </w:rPr>
        <w:t>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 если иное не предусмотрено частью 1.1 настоящей статьи</w:t>
      </w:r>
      <w:r w:rsidRPr="00D656B5">
        <w:rPr>
          <w:rFonts w:cs="Times New Roman"/>
          <w:sz w:val="20"/>
          <w:szCs w:val="20"/>
        </w:rPr>
        <w:t>.</w:t>
      </w:r>
    </w:p>
    <w:p w14:paraId="635375D3" w14:textId="7065DEFF" w:rsidR="00D507C8" w:rsidRPr="00D656B5" w:rsidRDefault="00D507C8" w:rsidP="00F53AB1">
      <w:pPr>
        <w:widowControl w:val="0"/>
        <w:spacing w:after="0" w:line="240" w:lineRule="auto"/>
        <w:ind w:firstLine="680"/>
        <w:jc w:val="both"/>
        <w:rPr>
          <w:rFonts w:cs="Times New Roman"/>
          <w:sz w:val="20"/>
          <w:szCs w:val="20"/>
        </w:rPr>
      </w:pPr>
      <w:r w:rsidRPr="00D656B5">
        <w:rPr>
          <w:rFonts w:cs="Times New Roman"/>
          <w:sz w:val="20"/>
          <w:szCs w:val="20"/>
        </w:rPr>
        <w:t>1.1. Основанием для сноса объекта капитального строительства, включенного в предусмотренный пунктом 2 части 1 статьи 67 Градостроительного кодекса Российской Федерации перечень объектов капитального строительства, подлежащих сносу, является решение о комплексном развитии территории. Принятие решения, предусмотренного частью 1 настоящей статьи, не требуется.</w:t>
      </w:r>
    </w:p>
    <w:p w14:paraId="160DC725" w14:textId="4A4806C3"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2. </w:t>
      </w:r>
      <w:r w:rsidR="00D507C8" w:rsidRPr="00D656B5">
        <w:rPr>
          <w:rFonts w:cs="Times New Roman"/>
          <w:sz w:val="20"/>
          <w:szCs w:val="20"/>
        </w:rPr>
        <w:t>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частями 3 и 8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01C66EBA"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D507C8" w:rsidRPr="00D656B5">
        <w:rPr>
          <w:rFonts w:cs="Times New Roman"/>
          <w:sz w:val="20"/>
          <w:szCs w:val="20"/>
        </w:rPr>
        <w:t>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w:t>
      </w:r>
      <w:r w:rsidRPr="00D656B5">
        <w:rPr>
          <w:rFonts w:cs="Times New Roman"/>
          <w:sz w:val="20"/>
          <w:szCs w:val="20"/>
        </w:rPr>
        <w:t xml:space="preserve"> Градостроительного кодекса Российской Федерации. </w:t>
      </w:r>
      <w:r w:rsidR="00D507C8" w:rsidRPr="00D656B5">
        <w:rPr>
          <w:rFonts w:cs="Times New Roman"/>
          <w:sz w:val="20"/>
          <w:szCs w:val="20"/>
        </w:rPr>
        <w:t>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317A4DB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217B51" w:rsidRPr="00D656B5">
        <w:rPr>
          <w:rFonts w:cs="Times New Roman"/>
          <w:sz w:val="20"/>
          <w:szCs w:val="20"/>
        </w:rPr>
        <w:t>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277B107F"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217B51" w:rsidRPr="00D656B5">
        <w:rPr>
          <w:rFonts w:cs="Times New Roman"/>
          <w:sz w:val="20"/>
          <w:szCs w:val="20"/>
        </w:rPr>
        <w:t>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3278A1B0"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06375F" w:rsidRPr="00D656B5">
        <w:rPr>
          <w:rFonts w:cs="Times New Roman"/>
          <w:sz w:val="20"/>
          <w:szCs w:val="20"/>
        </w:rPr>
        <w:t>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w:t>
      </w:r>
      <w:r w:rsidRPr="00D656B5">
        <w:rPr>
          <w:rFonts w:cs="Times New Roman"/>
          <w:sz w:val="20"/>
          <w:szCs w:val="20"/>
        </w:rPr>
        <w:t xml:space="preserve"> Градостроительного </w:t>
      </w:r>
      <w:r w:rsidR="0006375F" w:rsidRPr="00D656B5">
        <w:rPr>
          <w:rFonts w:cs="Times New Roman"/>
          <w:sz w:val="20"/>
          <w:szCs w:val="20"/>
        </w:rPr>
        <w:t>к</w:t>
      </w:r>
      <w:r w:rsidRPr="00D656B5">
        <w:rPr>
          <w:rFonts w:cs="Times New Roman"/>
          <w:sz w:val="20"/>
          <w:szCs w:val="20"/>
        </w:rPr>
        <w:t>одекса</w:t>
      </w:r>
      <w:r w:rsidR="0006375F" w:rsidRPr="00D656B5">
        <w:rPr>
          <w:rFonts w:cs="Times New Roman"/>
          <w:sz w:val="20"/>
          <w:szCs w:val="20"/>
        </w:rPr>
        <w:t xml:space="preserve"> Российской</w:t>
      </w:r>
      <w:r w:rsidR="0006375F" w:rsidRPr="00D656B5">
        <w:rPr>
          <w:rFonts w:cs="Times New Roman"/>
          <w:sz w:val="20"/>
          <w:szCs w:val="20"/>
        </w:rPr>
        <w:tab/>
        <w:t xml:space="preserve"> Федерации</w:t>
      </w:r>
      <w:r w:rsidRPr="00D656B5">
        <w:rPr>
          <w:rFonts w:cs="Times New Roman"/>
          <w:sz w:val="20"/>
          <w:szCs w:val="20"/>
        </w:rPr>
        <w:t xml:space="preserve">, </w:t>
      </w:r>
      <w:r w:rsidR="0006375F" w:rsidRPr="00D656B5">
        <w:rPr>
          <w:rFonts w:cs="Times New Roman"/>
          <w:sz w:val="20"/>
          <w:szCs w:val="20"/>
        </w:rPr>
        <w:t>застройщик или технический заказчик обеспечивает подготовку сметы на снос объекта капитального строительства.</w:t>
      </w:r>
    </w:p>
    <w:p w14:paraId="4FC2CE0A" w14:textId="1779F799"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7. </w:t>
      </w:r>
      <w:r w:rsidR="0006375F" w:rsidRPr="00D656B5">
        <w:rPr>
          <w:rFonts w:cs="Times New Roman"/>
          <w:sz w:val="20"/>
          <w:szCs w:val="20"/>
        </w:rPr>
        <w:t>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Российской Федерации,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4794A9F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8. </w:t>
      </w:r>
      <w:r w:rsidR="00454283" w:rsidRPr="00D656B5">
        <w:rPr>
          <w:rFonts w:cs="Times New Roman"/>
          <w:sz w:val="20"/>
          <w:szCs w:val="20"/>
        </w:rPr>
        <w:t>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главой 6 Градостроительного кодекса Российской</w:t>
      </w:r>
      <w:r w:rsidR="00454283" w:rsidRPr="00D656B5">
        <w:rPr>
          <w:rFonts w:cs="Times New Roman"/>
          <w:sz w:val="20"/>
          <w:szCs w:val="20"/>
        </w:rPr>
        <w:tab/>
        <w:t xml:space="preserve"> Федерации для строительства объектов капитального строительства.</w:t>
      </w:r>
    </w:p>
    <w:p w14:paraId="3638B3C0" w14:textId="77777777" w:rsidR="00263D42" w:rsidRPr="00D656B5" w:rsidRDefault="00263D42" w:rsidP="00F53AB1">
      <w:pPr>
        <w:widowControl w:val="0"/>
        <w:spacing w:after="0" w:line="240" w:lineRule="auto"/>
        <w:ind w:firstLine="680"/>
        <w:jc w:val="both"/>
        <w:rPr>
          <w:rFonts w:cs="Times New Roman"/>
          <w:sz w:val="20"/>
          <w:szCs w:val="20"/>
        </w:rPr>
      </w:pPr>
    </w:p>
    <w:p w14:paraId="38548BEA" w14:textId="5FBB0DA3" w:rsidR="00263D42" w:rsidRPr="00D656B5" w:rsidRDefault="00263D42" w:rsidP="00F53AB1">
      <w:pPr>
        <w:pStyle w:val="4"/>
        <w:keepNext w:val="0"/>
        <w:widowControl w:val="0"/>
        <w:jc w:val="both"/>
        <w:rPr>
          <w:b w:val="0"/>
          <w:sz w:val="20"/>
          <w:szCs w:val="20"/>
        </w:rPr>
      </w:pPr>
      <w:bookmarkStart w:id="72" w:name="_Toc181745338"/>
      <w:r w:rsidRPr="00D656B5">
        <w:rPr>
          <w:sz w:val="20"/>
          <w:szCs w:val="20"/>
        </w:rPr>
        <w:lastRenderedPageBreak/>
        <w:t>Статья 3</w:t>
      </w:r>
      <w:r w:rsidR="006B0DB0">
        <w:rPr>
          <w:sz w:val="20"/>
          <w:szCs w:val="20"/>
        </w:rPr>
        <w:t>9</w:t>
      </w:r>
      <w:r w:rsidRPr="00D656B5">
        <w:rPr>
          <w:sz w:val="20"/>
          <w:szCs w:val="20"/>
        </w:rPr>
        <w:t>. Осуществление сноса объекта капитального строительства</w:t>
      </w:r>
      <w:bookmarkEnd w:id="72"/>
    </w:p>
    <w:p w14:paraId="1E886E92" w14:textId="13235059"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p>
    <w:p w14:paraId="7B251CF2"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472B71A5"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4C7F9D99"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30B8F14C"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225BD1A"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1B2A7046"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14:paraId="1CF49380"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осуществление сноса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14:paraId="2A6DD3FC"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пунктом 1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14:paraId="512D62E1"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14:paraId="40955E2E"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w:t>
      </w:r>
      <w:r w:rsidRPr="00D656B5">
        <w:rPr>
          <w:rFonts w:cs="Times New Roman"/>
          <w:sz w:val="20"/>
          <w:szCs w:val="20"/>
        </w:rPr>
        <w:lastRenderedPageBreak/>
        <w:t>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14:paraId="7BE155E5" w14:textId="47E0F03F"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5) лиц, осуществляющих снос объектов, указанных в пунктах 1 - 3 части 17 статьи 51 </w:t>
      </w:r>
      <w:r w:rsidR="00A3367A" w:rsidRPr="00D656B5">
        <w:rPr>
          <w:rFonts w:cs="Times New Roman"/>
          <w:sz w:val="20"/>
          <w:szCs w:val="20"/>
        </w:rPr>
        <w:t>Градостроительного кодекса Российской Федерации</w:t>
      </w:r>
      <w:r w:rsidRPr="00D656B5">
        <w:rPr>
          <w:rFonts w:cs="Times New Roman"/>
          <w:sz w:val="20"/>
          <w:szCs w:val="20"/>
        </w:rPr>
        <w:t>.</w:t>
      </w:r>
    </w:p>
    <w:p w14:paraId="08D482E9"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604F3048"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7D6BDFC4"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9.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муниципального округа,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63E67C0E" w14:textId="77777777" w:rsidR="006B06CD"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0A031E54" w14:textId="198379DB"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426EB6D0"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3) кадастровый номер земельного участка (при наличии), адрес или описание местоположения земельного участка;</w:t>
      </w:r>
    </w:p>
    <w:p w14:paraId="31E69ACF"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4C80D05A"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A65C232"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2EEAFEAD"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7) почтовый адрес и (или) адрес электронной почты для связи с застройщиком или техническим заказчиком.</w:t>
      </w:r>
    </w:p>
    <w:p w14:paraId="0B0842E5"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9.1. Подача уведомления о планируемом сносе объекта капитального строительства наряду со способами, предусмотренными частью 9 настоящей статьи, может осуществляться:</w:t>
      </w:r>
    </w:p>
    <w:p w14:paraId="7772E77F"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2A8A4691"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1F5CA1E" w14:textId="23104ABA"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 xml:space="preserve">10. К уведомлению о планируемом сносе объекта капитального строительства, за исключением объектов, указанных в пунктах 1 - 3 части 17 статьи 51 </w:t>
      </w:r>
      <w:r w:rsidR="00A3367A" w:rsidRPr="00D656B5">
        <w:rPr>
          <w:rFonts w:cs="Times New Roman"/>
          <w:sz w:val="20"/>
          <w:szCs w:val="20"/>
        </w:rPr>
        <w:t>Градостроительного кодекса Российской Федерации</w:t>
      </w:r>
      <w:r w:rsidRPr="00D656B5">
        <w:rPr>
          <w:rFonts w:cs="Times New Roman"/>
          <w:sz w:val="20"/>
          <w:szCs w:val="20"/>
        </w:rPr>
        <w:t>, прилагаются следующие документы:</w:t>
      </w:r>
    </w:p>
    <w:p w14:paraId="53BE9A3A"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результаты и материалы обследования объекта капитального строительства;</w:t>
      </w:r>
    </w:p>
    <w:p w14:paraId="0510EEB7"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проект организации работ по сносу объекта капитального строительства.</w:t>
      </w:r>
    </w:p>
    <w:p w14:paraId="77C1BC4C"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11.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части 10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части 10 настоящей статьи, данный орган местного самоуправления запрашивает их у заявителя.</w:t>
      </w:r>
    </w:p>
    <w:p w14:paraId="61893400"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lastRenderedPageBreak/>
        <w:t>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муниципального округа,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уведомление о завершении сноса объекта капитального строительства.</w:t>
      </w:r>
    </w:p>
    <w:p w14:paraId="03631ADA"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12.1. Подача уведомления о завершении сноса объекта капитального строительства наряду со способами, предусмотренными частью 12 настоящей статьи, может осуществляться:</w:t>
      </w:r>
    </w:p>
    <w:p w14:paraId="6D8BFFB1"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2E7AA21"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462C1AA9" w14:textId="7777777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CCE2AE4" w14:textId="31466907"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r w:rsidRPr="00D656B5">
        <w:rPr>
          <w:rFonts w:cs="Times New Roman"/>
          <w:sz w:val="20"/>
          <w:szCs w:val="20"/>
        </w:rPr>
        <w:t>14.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354EA324" w14:textId="2448A045" w:rsidR="00420296" w:rsidRPr="00D656B5" w:rsidRDefault="00420296" w:rsidP="00F53AB1">
      <w:pPr>
        <w:widowControl w:val="0"/>
        <w:autoSpaceDE w:val="0"/>
        <w:autoSpaceDN w:val="0"/>
        <w:adjustRightInd w:val="0"/>
        <w:spacing w:after="0" w:line="240" w:lineRule="auto"/>
        <w:ind w:firstLine="680"/>
        <w:jc w:val="both"/>
        <w:rPr>
          <w:rFonts w:cs="Times New Roman"/>
          <w:sz w:val="20"/>
          <w:szCs w:val="20"/>
        </w:rPr>
      </w:pPr>
    </w:p>
    <w:p w14:paraId="40CA73AC" w14:textId="14F6321F" w:rsidR="00263D42" w:rsidRPr="00D656B5" w:rsidRDefault="00263D42" w:rsidP="00F53AB1">
      <w:pPr>
        <w:pStyle w:val="4"/>
        <w:keepNext w:val="0"/>
        <w:widowControl w:val="0"/>
        <w:jc w:val="both"/>
        <w:rPr>
          <w:b w:val="0"/>
          <w:sz w:val="20"/>
          <w:szCs w:val="20"/>
        </w:rPr>
      </w:pPr>
      <w:bookmarkStart w:id="73" w:name="_Toc181745339"/>
      <w:r w:rsidRPr="00D656B5">
        <w:rPr>
          <w:sz w:val="20"/>
          <w:szCs w:val="20"/>
        </w:rPr>
        <w:t xml:space="preserve">Статья </w:t>
      </w:r>
      <w:r w:rsidR="006B0DB0">
        <w:rPr>
          <w:sz w:val="20"/>
          <w:szCs w:val="20"/>
        </w:rPr>
        <w:t>40</w:t>
      </w:r>
      <w:r w:rsidRPr="00D656B5">
        <w:rPr>
          <w:sz w:val="20"/>
          <w:szCs w:val="20"/>
        </w:rPr>
        <w:t>. Особенности сноса самовольных построек или приведения их в соответствие с установленными требованиями.</w:t>
      </w:r>
      <w:bookmarkEnd w:id="73"/>
    </w:p>
    <w:p w14:paraId="1149CA08" w14:textId="77777777" w:rsidR="006331D2" w:rsidRPr="00D656B5" w:rsidRDefault="006331D2" w:rsidP="00F53AB1">
      <w:pPr>
        <w:widowControl w:val="0"/>
        <w:spacing w:after="0" w:line="240" w:lineRule="auto"/>
        <w:ind w:firstLine="680"/>
        <w:jc w:val="both"/>
        <w:rPr>
          <w:rFonts w:cs="Times New Roman"/>
          <w:sz w:val="20"/>
          <w:szCs w:val="20"/>
        </w:rPr>
      </w:pPr>
    </w:p>
    <w:p w14:paraId="0AEC8A60"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27DD8331"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2.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375BC62C"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430BB82F"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2) обратиться в суд с иском о сносе самовольной постройки или ее приведении в соответствие с установленными требованиями;</w:t>
      </w:r>
    </w:p>
    <w:p w14:paraId="7605A8EE"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635B2328"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 xml:space="preserve">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w:t>
      </w:r>
      <w:r w:rsidRPr="00D656B5">
        <w:rPr>
          <w:rFonts w:cs="Times New Roman"/>
          <w:sz w:val="20"/>
          <w:szCs w:val="20"/>
        </w:rPr>
        <w:lastRenderedPageBreak/>
        <w:t>регулированию в сфере строительства, архитектуры, градостроительства.</w:t>
      </w:r>
    </w:p>
    <w:p w14:paraId="2909776A"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32A871F3"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5. В случае, если лица, указанные в части 4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3CA5BE9B"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0EADD692"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20E3FAF6"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14:paraId="04ABF5C4"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24C5CBF1"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652454AF"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8. В случае, если в установленный срок лицами, указанными в части 6 настоящей статьи, не выполнены обязанности, предусмотренные частью 11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2FE38A10"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9.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407BEADD" w14:textId="3ABBD056"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 xml:space="preserve">10. Снос самовольной постройки осуществляется в соответствии со статьями 55.30 и 55.31 </w:t>
      </w:r>
      <w:r w:rsidR="00803A4D" w:rsidRPr="00D656B5">
        <w:rPr>
          <w:rFonts w:cs="Times New Roman"/>
          <w:sz w:val="20"/>
          <w:szCs w:val="20"/>
        </w:rPr>
        <w:t>Градостроительного кодекса Российской Федерации</w:t>
      </w:r>
      <w:r w:rsidRPr="00D656B5">
        <w:rPr>
          <w:rFonts w:cs="Times New Roman"/>
          <w:sz w:val="20"/>
          <w:szCs w:val="20"/>
        </w:rPr>
        <w:t xml:space="preserve">.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w:t>
      </w:r>
      <w:r w:rsidR="00CC72AB" w:rsidRPr="00D656B5">
        <w:rPr>
          <w:rFonts w:cs="Times New Roman"/>
          <w:sz w:val="20"/>
          <w:szCs w:val="20"/>
        </w:rPr>
        <w:t>Градостроительного кодекса Российской Федерации</w:t>
      </w:r>
      <w:r w:rsidRPr="00D656B5">
        <w:rPr>
          <w:rFonts w:cs="Times New Roman"/>
          <w:sz w:val="20"/>
          <w:szCs w:val="20"/>
        </w:rPr>
        <w:t>.</w:t>
      </w:r>
    </w:p>
    <w:p w14:paraId="0247FC4A"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11. Лица, указанные в части 6 настоящей статьи, обязаны:</w:t>
      </w:r>
    </w:p>
    <w:p w14:paraId="6F710BE7"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34933887"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2) осуществить снос самовольной постройки либо представить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231A8ECC"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w:t>
      </w:r>
      <w:r w:rsidRPr="00D656B5">
        <w:rPr>
          <w:rFonts w:cs="Times New Roman"/>
          <w:sz w:val="20"/>
          <w:szCs w:val="20"/>
        </w:rPr>
        <w:lastRenderedPageBreak/>
        <w:t>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7C213714"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12. В случае, если указанными в части 6 настоящей статьи лицами в установленные сроки не выполнены обязанности, предусмотренные частью 11 настоящей статьи,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6B1A47A7"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 направляет в течение семи рабочих дней со дня истечения срока, предусмотренного частью 11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11572790"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2)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13 настоящей статьи;</w:t>
      </w:r>
    </w:p>
    <w:p w14:paraId="1A3F2E1F"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3)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496FB4BE"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13.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2F9A0E56"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50A0A262"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11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4DF15A70"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6 настоящей статьи, не выполнены соответствующие обязанности, предусмотренные частью 11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6449E08C" w14:textId="77777777" w:rsidR="006331D2" w:rsidRPr="00D656B5" w:rsidRDefault="006331D2" w:rsidP="00F53AB1">
      <w:pPr>
        <w:widowControl w:val="0"/>
        <w:spacing w:after="0"/>
        <w:ind w:firstLine="709"/>
        <w:jc w:val="both"/>
        <w:rPr>
          <w:rFonts w:cs="Times New Roman"/>
          <w:sz w:val="20"/>
          <w:szCs w:val="20"/>
        </w:rPr>
      </w:pPr>
      <w:r w:rsidRPr="00D656B5">
        <w:rPr>
          <w:rFonts w:cs="Times New Roman"/>
          <w:sz w:val="20"/>
          <w:szCs w:val="20"/>
        </w:rPr>
        <w:t>14. В течение двух месяцев со дня истечения сроков, указанных соответственно в пунктах 1 - 3 части 13 настоящей статьи,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12738EA1" w14:textId="13B95BEB" w:rsidR="006331D2" w:rsidRDefault="006331D2" w:rsidP="00F53AB1">
      <w:pPr>
        <w:widowControl w:val="0"/>
        <w:spacing w:after="0"/>
        <w:ind w:firstLine="709"/>
        <w:jc w:val="both"/>
        <w:rPr>
          <w:rFonts w:cs="Times New Roman"/>
          <w:sz w:val="20"/>
          <w:szCs w:val="20"/>
        </w:rPr>
      </w:pPr>
      <w:r w:rsidRPr="00D656B5">
        <w:rPr>
          <w:rFonts w:cs="Times New Roman"/>
          <w:sz w:val="20"/>
          <w:szCs w:val="20"/>
        </w:rPr>
        <w:t xml:space="preserve">15. В случаях, предусмотренных пунктами 2 и 3 части 13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6 настоящей статьи, за </w:t>
      </w:r>
      <w:r w:rsidRPr="00D656B5">
        <w:rPr>
          <w:rFonts w:cs="Times New Roman"/>
          <w:sz w:val="20"/>
          <w:szCs w:val="20"/>
        </w:rPr>
        <w:lastRenderedPageBreak/>
        <w:t xml:space="preserve">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6 настоящей статьи. </w:t>
      </w:r>
    </w:p>
    <w:p w14:paraId="4907F20E" w14:textId="77777777" w:rsidR="006B0DB0" w:rsidRPr="00D656B5" w:rsidRDefault="006B0DB0" w:rsidP="00F53AB1">
      <w:pPr>
        <w:widowControl w:val="0"/>
        <w:spacing w:after="0"/>
        <w:ind w:firstLine="709"/>
        <w:jc w:val="both"/>
        <w:rPr>
          <w:rFonts w:cs="Times New Roman"/>
          <w:sz w:val="20"/>
          <w:szCs w:val="20"/>
        </w:rPr>
      </w:pPr>
    </w:p>
    <w:p w14:paraId="7CBAAFA4" w14:textId="5BEDD264" w:rsidR="00263D42" w:rsidRPr="00D656B5" w:rsidRDefault="006B0DB0" w:rsidP="00F53AB1">
      <w:pPr>
        <w:pStyle w:val="4"/>
        <w:keepNext w:val="0"/>
        <w:widowControl w:val="0"/>
        <w:jc w:val="both"/>
        <w:rPr>
          <w:sz w:val="20"/>
          <w:szCs w:val="20"/>
        </w:rPr>
      </w:pPr>
      <w:bookmarkStart w:id="74" w:name="_Toc181745340"/>
      <w:r>
        <w:rPr>
          <w:sz w:val="20"/>
          <w:szCs w:val="20"/>
        </w:rPr>
        <w:t>Статья 41</w:t>
      </w:r>
      <w:r w:rsidR="00263D42" w:rsidRPr="00D656B5">
        <w:rPr>
          <w:sz w:val="20"/>
          <w:szCs w:val="20"/>
        </w:rPr>
        <w:t>.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45177C4F" w14:textId="77777777" w:rsidR="00D068F5" w:rsidRPr="00D656B5" w:rsidRDefault="00D068F5" w:rsidP="00F53AB1">
      <w:pPr>
        <w:widowControl w:val="0"/>
        <w:spacing w:after="0"/>
        <w:ind w:firstLine="709"/>
        <w:jc w:val="both"/>
        <w:rPr>
          <w:rFonts w:cs="Times New Roman"/>
          <w:sz w:val="20"/>
          <w:szCs w:val="20"/>
        </w:rPr>
      </w:pPr>
    </w:p>
    <w:p w14:paraId="53EED748" w14:textId="36F08B29" w:rsidR="00D43C74" w:rsidRPr="00D656B5" w:rsidRDefault="00D43C74" w:rsidP="00F53AB1">
      <w:pPr>
        <w:widowControl w:val="0"/>
        <w:spacing w:after="0"/>
        <w:ind w:firstLine="709"/>
        <w:jc w:val="both"/>
        <w:rPr>
          <w:rFonts w:cs="Times New Roman"/>
          <w:sz w:val="20"/>
          <w:szCs w:val="20"/>
        </w:rPr>
      </w:pPr>
      <w:r w:rsidRPr="00D656B5">
        <w:rPr>
          <w:rFonts w:cs="Times New Roman"/>
          <w:sz w:val="20"/>
          <w:szCs w:val="20"/>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1A2BA394" w14:textId="31AD3D57" w:rsidR="00D43C74" w:rsidRPr="00D656B5" w:rsidRDefault="00D43C74" w:rsidP="00F53AB1">
      <w:pPr>
        <w:widowControl w:val="0"/>
        <w:spacing w:after="0"/>
        <w:ind w:firstLine="709"/>
        <w:jc w:val="both"/>
        <w:rPr>
          <w:rFonts w:cs="Times New Roman"/>
          <w:sz w:val="20"/>
          <w:szCs w:val="20"/>
        </w:rPr>
      </w:pPr>
      <w:r w:rsidRPr="00D656B5">
        <w:rPr>
          <w:rFonts w:cs="Times New Roman"/>
          <w:sz w:val="20"/>
          <w:szCs w:val="20"/>
        </w:rPr>
        <w:t xml:space="preserve">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w:t>
      </w:r>
      <w:proofErr w:type="spellStart"/>
      <w:r w:rsidRPr="00D656B5">
        <w:rPr>
          <w:rFonts w:cs="Times New Roman"/>
          <w:sz w:val="20"/>
          <w:szCs w:val="20"/>
        </w:rPr>
        <w:t>недостижения</w:t>
      </w:r>
      <w:proofErr w:type="spellEnd"/>
      <w:r w:rsidRPr="00D656B5">
        <w:rPr>
          <w:rFonts w:cs="Times New Roman"/>
          <w:sz w:val="20"/>
          <w:szCs w:val="20"/>
        </w:rPr>
        <w:t xml:space="preserve">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0802B0F2" w14:textId="77777777" w:rsidR="00D43C74" w:rsidRPr="00D656B5" w:rsidRDefault="00D43C74" w:rsidP="00F53AB1">
      <w:pPr>
        <w:widowControl w:val="0"/>
        <w:spacing w:after="0"/>
        <w:ind w:firstLine="709"/>
        <w:jc w:val="both"/>
        <w:rPr>
          <w:rFonts w:cs="Times New Roman"/>
          <w:sz w:val="20"/>
          <w:szCs w:val="20"/>
        </w:rPr>
      </w:pPr>
      <w:r w:rsidRPr="00D656B5">
        <w:rPr>
          <w:rFonts w:cs="Times New Roman"/>
          <w:sz w:val="20"/>
          <w:szCs w:val="20"/>
        </w:rPr>
        <w:t>3. Указанное в части 2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20F132C5" w14:textId="33509EFB" w:rsidR="00D43C74" w:rsidRPr="00D656B5" w:rsidRDefault="00D43C74" w:rsidP="00F53AB1">
      <w:pPr>
        <w:widowControl w:val="0"/>
        <w:spacing w:after="0"/>
        <w:ind w:firstLine="709"/>
        <w:jc w:val="both"/>
        <w:rPr>
          <w:rFonts w:cs="Times New Roman"/>
          <w:sz w:val="20"/>
          <w:szCs w:val="20"/>
        </w:rPr>
      </w:pPr>
      <w:r w:rsidRPr="00D656B5">
        <w:rPr>
          <w:rFonts w:cs="Times New Roman"/>
          <w:sz w:val="20"/>
          <w:szCs w:val="20"/>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w:t>
      </w:r>
      <w:r w:rsidRPr="00D656B5">
        <w:rPr>
          <w:rFonts w:cs="Times New Roman"/>
          <w:sz w:val="20"/>
          <w:szCs w:val="20"/>
        </w:rPr>
        <w:lastRenderedPageBreak/>
        <w:t xml:space="preserve">территории, </w:t>
      </w:r>
      <w:r w:rsidR="00D068F5" w:rsidRPr="00D656B5">
        <w:rPr>
          <w:rFonts w:cs="Times New Roman"/>
          <w:sz w:val="20"/>
          <w:szCs w:val="20"/>
        </w:rPr>
        <w:t>Градостроительным кодексом Российской Федерации</w:t>
      </w:r>
      <w:r w:rsidRPr="00D656B5">
        <w:rPr>
          <w:rFonts w:cs="Times New Roman"/>
          <w:sz w:val="20"/>
          <w:szCs w:val="20"/>
        </w:rPr>
        <w:t xml:space="preserve">,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части 2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 </w:t>
      </w:r>
    </w:p>
    <w:p w14:paraId="2E3BB34E" w14:textId="77777777" w:rsidR="00263D42" w:rsidRPr="00D656B5" w:rsidRDefault="00263D42" w:rsidP="00F53AB1">
      <w:pPr>
        <w:widowControl w:val="0"/>
        <w:autoSpaceDE w:val="0"/>
        <w:autoSpaceDN w:val="0"/>
        <w:adjustRightInd w:val="0"/>
        <w:spacing w:after="0" w:line="240" w:lineRule="auto"/>
        <w:ind w:firstLine="680"/>
        <w:jc w:val="both"/>
        <w:rPr>
          <w:rFonts w:cs="Times New Roman"/>
          <w:sz w:val="20"/>
          <w:szCs w:val="20"/>
        </w:rPr>
      </w:pPr>
    </w:p>
    <w:p w14:paraId="1033D5DD" w14:textId="22773718" w:rsidR="00263D42" w:rsidRPr="00D656B5" w:rsidRDefault="00263D42" w:rsidP="00F53AB1">
      <w:pPr>
        <w:pStyle w:val="4"/>
        <w:keepNext w:val="0"/>
        <w:widowControl w:val="0"/>
        <w:jc w:val="both"/>
        <w:rPr>
          <w:b w:val="0"/>
          <w:sz w:val="20"/>
          <w:szCs w:val="20"/>
        </w:rPr>
      </w:pPr>
      <w:bookmarkStart w:id="75" w:name="_Toc181745341"/>
      <w:r w:rsidRPr="00D656B5">
        <w:rPr>
          <w:sz w:val="20"/>
          <w:szCs w:val="20"/>
        </w:rPr>
        <w:t>Статья 4</w:t>
      </w:r>
      <w:r w:rsidR="006B0DB0">
        <w:rPr>
          <w:sz w:val="20"/>
          <w:szCs w:val="20"/>
        </w:rPr>
        <w:t>2</w:t>
      </w:r>
      <w:r w:rsidRPr="00D656B5">
        <w:rPr>
          <w:sz w:val="20"/>
          <w:szCs w:val="20"/>
        </w:rPr>
        <w:t>.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D656B5" w:rsidRDefault="00263D42" w:rsidP="00F53AB1">
      <w:pPr>
        <w:pStyle w:val="aff6"/>
        <w:widowControl w:val="0"/>
        <w:ind w:firstLine="680"/>
        <w:jc w:val="both"/>
        <w:rPr>
          <w:rFonts w:ascii="Times New Roman" w:hAnsi="Times New Roman"/>
          <w:b/>
          <w:sz w:val="20"/>
          <w:szCs w:val="20"/>
        </w:rPr>
      </w:pPr>
    </w:p>
    <w:p w14:paraId="2F5539B0" w14:textId="77777777" w:rsidR="00263D42" w:rsidRPr="00D656B5" w:rsidRDefault="00263D42" w:rsidP="00F53AB1">
      <w:pPr>
        <w:pStyle w:val="af0"/>
        <w:widowControl w:val="0"/>
        <w:ind w:firstLine="680"/>
        <w:jc w:val="both"/>
        <w:rPr>
          <w:sz w:val="20"/>
          <w:szCs w:val="20"/>
        </w:rPr>
      </w:pPr>
      <w:r w:rsidRPr="00D656B5">
        <w:rPr>
          <w:bCs/>
          <w:iCs/>
          <w:sz w:val="20"/>
          <w:szCs w:val="20"/>
        </w:rPr>
        <w:t>Границы зон охраны объектов культурного наследия</w:t>
      </w:r>
      <w:r w:rsidRPr="00D656B5">
        <w:rPr>
          <w:sz w:val="20"/>
          <w:szCs w:val="20"/>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D656B5" w:rsidRDefault="00263D42" w:rsidP="00F53AB1">
      <w:pPr>
        <w:pStyle w:val="af0"/>
        <w:widowControl w:val="0"/>
        <w:ind w:firstLine="680"/>
        <w:jc w:val="both"/>
        <w:rPr>
          <w:sz w:val="20"/>
          <w:szCs w:val="20"/>
        </w:rPr>
      </w:pPr>
      <w:r w:rsidRPr="00D656B5">
        <w:rPr>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D656B5">
        <w:rPr>
          <w:rFonts w:cs="Times New Roman"/>
          <w:bCs/>
          <w:sz w:val="20"/>
          <w:szCs w:val="20"/>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D656B5">
        <w:rPr>
          <w:rFonts w:cs="Times New Roman"/>
          <w:sz w:val="20"/>
          <w:szCs w:val="20"/>
          <w:lang w:eastAsia="ar-SA"/>
        </w:rPr>
        <w:t>.</w:t>
      </w:r>
    </w:p>
    <w:p w14:paraId="6F488E22"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D656B5" w:rsidRDefault="00263D42" w:rsidP="00F53AB1">
      <w:pPr>
        <w:pStyle w:val="af0"/>
        <w:widowControl w:val="0"/>
        <w:ind w:firstLine="680"/>
        <w:jc w:val="both"/>
        <w:rPr>
          <w:sz w:val="20"/>
          <w:szCs w:val="20"/>
        </w:rPr>
      </w:pPr>
      <w:r w:rsidRPr="00D656B5">
        <w:rPr>
          <w:sz w:val="20"/>
          <w:szCs w:val="20"/>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1) для объектов археологического наследия:</w:t>
      </w:r>
    </w:p>
    <w:p w14:paraId="5D7324ED"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в) курганы высотой:</w:t>
      </w:r>
    </w:p>
    <w:p w14:paraId="4DFE43A8"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до 1 метра - 50 метров от границ памятника по всему его периметру;</w:t>
      </w:r>
    </w:p>
    <w:p w14:paraId="2E765FAC"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до 2 метров - 75 метров от границ памятника по всему его периметру;</w:t>
      </w:r>
    </w:p>
    <w:p w14:paraId="0E410295"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до 3 метров - 125 метров от границ памятника по всему его периметру;</w:t>
      </w:r>
    </w:p>
    <w:p w14:paraId="6F0CD156"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свыше 3 метров - 150 метров от границ памятника по всему его периметру;</w:t>
      </w:r>
    </w:p>
    <w:p w14:paraId="59C7CDD2"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xml:space="preserve">г) дольмены, каменные бабы, культовые кресты, менгиры, петроглифы, кромлехи, </w:t>
      </w:r>
      <w:proofErr w:type="spellStart"/>
      <w:r w:rsidRPr="00D656B5">
        <w:rPr>
          <w:rFonts w:cs="Times New Roman"/>
          <w:sz w:val="20"/>
          <w:szCs w:val="20"/>
          <w:lang w:eastAsia="ar-SA"/>
        </w:rPr>
        <w:t>ацангуары</w:t>
      </w:r>
      <w:proofErr w:type="spellEnd"/>
      <w:r w:rsidRPr="00D656B5">
        <w:rPr>
          <w:rFonts w:cs="Times New Roman"/>
          <w:sz w:val="20"/>
          <w:szCs w:val="20"/>
          <w:lang w:eastAsia="ar-SA"/>
        </w:rPr>
        <w:t>, древние дороги и клеры - 50 метров от границ памятника по всему его периметру;</w:t>
      </w:r>
    </w:p>
    <w:p w14:paraId="612FDB9C"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xml:space="preserve">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w:t>
      </w:r>
      <w:r w:rsidRPr="00D656B5">
        <w:rPr>
          <w:rFonts w:cs="Times New Roman"/>
          <w:sz w:val="20"/>
          <w:szCs w:val="20"/>
          <w:lang w:eastAsia="ar-SA"/>
        </w:rPr>
        <w:lastRenderedPageBreak/>
        <w:t>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rPr>
        <w:t xml:space="preserve">В соответствии со ст. 34.1 </w:t>
      </w:r>
      <w:r w:rsidRPr="00D656B5">
        <w:rPr>
          <w:rFonts w:cs="Times New Roman"/>
          <w:sz w:val="20"/>
          <w:szCs w:val="20"/>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10" w:history="1">
        <w:r w:rsidRPr="00D656B5">
          <w:rPr>
            <w:rStyle w:val="ad"/>
            <w:rFonts w:cs="Times New Roman"/>
            <w:bCs/>
            <w:color w:val="auto"/>
            <w:sz w:val="20"/>
            <w:szCs w:val="20"/>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D656B5">
        <w:rPr>
          <w:rFonts w:cs="Times New Roman"/>
          <w:sz w:val="20"/>
          <w:szCs w:val="20"/>
        </w:rPr>
        <w:t xml:space="preserve"> требования и ограничения.</w:t>
      </w:r>
    </w:p>
    <w:p w14:paraId="4A58AB7B"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Границы защитной зоны объекта культурного наследия устанавливаются:</w:t>
      </w:r>
    </w:p>
    <w:p w14:paraId="46B774DC"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11" w:history="1">
        <w:r w:rsidRPr="00D656B5">
          <w:rPr>
            <w:rStyle w:val="ad"/>
            <w:rFonts w:cs="Times New Roman"/>
            <w:bCs/>
            <w:color w:val="auto"/>
            <w:sz w:val="20"/>
            <w:szCs w:val="20"/>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D656B5">
        <w:rPr>
          <w:rFonts w:cs="Times New Roman"/>
          <w:sz w:val="20"/>
          <w:szCs w:val="20"/>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Защитная зона объекта культурного наследия прекращает существование со дня утверждения в порядке, установленном статьей 34 </w:t>
      </w:r>
      <w:hyperlink r:id="rId112" w:history="1">
        <w:r w:rsidRPr="00D656B5">
          <w:rPr>
            <w:rStyle w:val="ad"/>
            <w:rFonts w:cs="Times New Roman"/>
            <w:bCs/>
            <w:color w:val="auto"/>
            <w:sz w:val="20"/>
            <w:szCs w:val="20"/>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D656B5">
        <w:rPr>
          <w:rFonts w:cs="Times New Roman"/>
          <w:sz w:val="20"/>
          <w:szCs w:val="20"/>
        </w:rPr>
        <w:t>, проекта зон охраны такого объекта культурного наследия.</w:t>
      </w:r>
    </w:p>
    <w:p w14:paraId="3F5BB968"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36D95962"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xml:space="preserve">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w:t>
      </w:r>
      <w:r w:rsidR="00575EEF" w:rsidRPr="00D656B5">
        <w:rPr>
          <w:rFonts w:cs="Times New Roman"/>
          <w:sz w:val="20"/>
          <w:szCs w:val="20"/>
          <w:lang w:eastAsia="ar-SA"/>
        </w:rPr>
        <w:t>также</w:t>
      </w:r>
      <w:r w:rsidRPr="00D656B5">
        <w:rPr>
          <w:rFonts w:cs="Times New Roman"/>
          <w:sz w:val="20"/>
          <w:szCs w:val="20"/>
          <w:lang w:eastAsia="ar-SA"/>
        </w:rPr>
        <w:t xml:space="preserve">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40F5F214"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xml:space="preserve">1) на территории памятника или ансамбля запрещаются строительство объектов капитального строительства и увеличение </w:t>
      </w:r>
      <w:r w:rsidR="00575EEF" w:rsidRPr="00D656B5">
        <w:rPr>
          <w:rFonts w:cs="Times New Roman"/>
          <w:sz w:val="20"/>
          <w:szCs w:val="20"/>
          <w:lang w:eastAsia="ar-SA"/>
        </w:rPr>
        <w:t>объемно-пространственных характеристик,</w:t>
      </w:r>
      <w:r w:rsidRPr="00D656B5">
        <w:rPr>
          <w:rFonts w:cs="Times New Roman"/>
          <w:sz w:val="20"/>
          <w:szCs w:val="20"/>
          <w:lang w:eastAsia="ar-SA"/>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 xml:space="preserve">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w:t>
      </w:r>
      <w:r w:rsidRPr="00D656B5">
        <w:rPr>
          <w:rFonts w:cs="Times New Roman"/>
          <w:sz w:val="20"/>
          <w:szCs w:val="20"/>
          <w:lang w:eastAsia="ar-SA"/>
        </w:rPr>
        <w:lastRenderedPageBreak/>
        <w:t>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D656B5" w:rsidRDefault="00263D42" w:rsidP="00F53AB1">
      <w:pPr>
        <w:widowControl w:val="0"/>
        <w:spacing w:after="0" w:line="240" w:lineRule="auto"/>
        <w:ind w:firstLine="680"/>
        <w:jc w:val="both"/>
        <w:rPr>
          <w:rFonts w:cs="Times New Roman"/>
          <w:sz w:val="20"/>
          <w:szCs w:val="20"/>
          <w:lang w:eastAsia="ar-SA"/>
        </w:rPr>
      </w:pPr>
      <w:r w:rsidRPr="00D656B5">
        <w:rPr>
          <w:rFonts w:cs="Times New Roman"/>
          <w:sz w:val="20"/>
          <w:szCs w:val="20"/>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D656B5" w:rsidRDefault="00263D42" w:rsidP="00F53AB1">
      <w:pPr>
        <w:widowControl w:val="0"/>
        <w:spacing w:after="0" w:line="240" w:lineRule="auto"/>
        <w:ind w:firstLine="680"/>
        <w:jc w:val="both"/>
        <w:rPr>
          <w:rFonts w:cs="Times New Roman"/>
          <w:i/>
          <w:sz w:val="20"/>
          <w:szCs w:val="20"/>
        </w:rPr>
      </w:pPr>
      <w:r w:rsidRPr="00D656B5">
        <w:rPr>
          <w:rFonts w:cs="Times New Roman"/>
          <w:i/>
          <w:sz w:val="20"/>
          <w:szCs w:val="20"/>
        </w:rPr>
        <w:t>Рекомендации по эксплуатации и сохранению объекта культурного наследия:</w:t>
      </w:r>
    </w:p>
    <w:p w14:paraId="4F6E6644" w14:textId="77777777" w:rsidR="00263D42" w:rsidRPr="00D656B5" w:rsidRDefault="00263D42" w:rsidP="00F53AB1">
      <w:pPr>
        <w:pStyle w:val="212"/>
        <w:numPr>
          <w:ilvl w:val="0"/>
          <w:numId w:val="11"/>
        </w:numPr>
        <w:tabs>
          <w:tab w:val="left" w:pos="720"/>
        </w:tabs>
        <w:suppressAutoHyphens w:val="0"/>
        <w:spacing w:after="0" w:line="240" w:lineRule="auto"/>
        <w:rPr>
          <w:sz w:val="20"/>
        </w:rPr>
      </w:pPr>
      <w:r w:rsidRPr="00D656B5">
        <w:rPr>
          <w:sz w:val="20"/>
        </w:rPr>
        <w:t>экскурсионный показ;</w:t>
      </w:r>
    </w:p>
    <w:p w14:paraId="595621D5" w14:textId="77777777" w:rsidR="00263D42" w:rsidRPr="00D656B5" w:rsidRDefault="00263D42" w:rsidP="00F53AB1">
      <w:pPr>
        <w:pStyle w:val="212"/>
        <w:numPr>
          <w:ilvl w:val="0"/>
          <w:numId w:val="11"/>
        </w:numPr>
        <w:tabs>
          <w:tab w:val="left" w:pos="720"/>
        </w:tabs>
        <w:suppressAutoHyphens w:val="0"/>
        <w:spacing w:after="0" w:line="240" w:lineRule="auto"/>
        <w:rPr>
          <w:sz w:val="20"/>
        </w:rPr>
      </w:pPr>
      <w:r w:rsidRPr="00D656B5">
        <w:rPr>
          <w:sz w:val="20"/>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D656B5" w:rsidRDefault="00263D42" w:rsidP="00F53AB1">
      <w:pPr>
        <w:pStyle w:val="212"/>
        <w:numPr>
          <w:ilvl w:val="0"/>
          <w:numId w:val="11"/>
        </w:numPr>
        <w:tabs>
          <w:tab w:val="left" w:pos="720"/>
        </w:tabs>
        <w:suppressAutoHyphens w:val="0"/>
        <w:spacing w:after="0" w:line="240" w:lineRule="auto"/>
        <w:rPr>
          <w:sz w:val="20"/>
        </w:rPr>
      </w:pPr>
      <w:r w:rsidRPr="00D656B5">
        <w:rPr>
          <w:sz w:val="20"/>
        </w:rPr>
        <w:t>благоустройство и озеленение территории, не противоречащее сохранности памятника;</w:t>
      </w:r>
    </w:p>
    <w:p w14:paraId="7B5CBB73" w14:textId="77777777" w:rsidR="00263D42" w:rsidRPr="00D656B5" w:rsidRDefault="00263D42" w:rsidP="00F53AB1">
      <w:pPr>
        <w:pStyle w:val="WW-20"/>
        <w:numPr>
          <w:ilvl w:val="0"/>
          <w:numId w:val="11"/>
        </w:numPr>
        <w:tabs>
          <w:tab w:val="left" w:pos="720"/>
        </w:tabs>
        <w:suppressAutoHyphens w:val="0"/>
        <w:spacing w:after="0" w:line="240" w:lineRule="auto"/>
        <w:rPr>
          <w:sz w:val="20"/>
        </w:rPr>
      </w:pPr>
      <w:r w:rsidRPr="00D656B5">
        <w:rPr>
          <w:sz w:val="20"/>
        </w:rPr>
        <w:t>использовать преимущественно по первоначальному назначению;</w:t>
      </w:r>
    </w:p>
    <w:p w14:paraId="09C4EC23" w14:textId="6ED02CBB" w:rsidR="00263D42" w:rsidRPr="006B0DB0" w:rsidRDefault="00263D42" w:rsidP="00744DFA">
      <w:pPr>
        <w:pStyle w:val="212"/>
        <w:numPr>
          <w:ilvl w:val="0"/>
          <w:numId w:val="11"/>
        </w:numPr>
        <w:tabs>
          <w:tab w:val="left" w:pos="720"/>
        </w:tabs>
        <w:suppressAutoHyphens w:val="0"/>
        <w:spacing w:after="0" w:line="240" w:lineRule="auto"/>
        <w:rPr>
          <w:rFonts w:eastAsia="Calibri"/>
          <w:b/>
          <w:sz w:val="20"/>
        </w:rPr>
      </w:pPr>
      <w:r w:rsidRPr="006B0DB0">
        <w:rPr>
          <w:sz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43510283" w14:textId="77777777" w:rsidR="006B0DB0" w:rsidRPr="006B0DB0" w:rsidRDefault="006B0DB0" w:rsidP="006B0DB0">
      <w:pPr>
        <w:pStyle w:val="212"/>
        <w:tabs>
          <w:tab w:val="left" w:pos="720"/>
        </w:tabs>
        <w:suppressAutoHyphens w:val="0"/>
        <w:spacing w:after="0" w:line="240" w:lineRule="auto"/>
        <w:ind w:left="360" w:firstLine="0"/>
        <w:rPr>
          <w:rFonts w:eastAsia="Calibri"/>
          <w:b/>
          <w:sz w:val="20"/>
        </w:rPr>
      </w:pPr>
    </w:p>
    <w:p w14:paraId="29648DE1" w14:textId="69805003" w:rsidR="00263D42" w:rsidRPr="00D656B5" w:rsidRDefault="00263D42" w:rsidP="00F53AB1">
      <w:pPr>
        <w:pStyle w:val="2"/>
        <w:keepNext w:val="0"/>
        <w:widowControl w:val="0"/>
        <w:jc w:val="both"/>
        <w:rPr>
          <w:sz w:val="20"/>
          <w:szCs w:val="20"/>
        </w:rPr>
      </w:pPr>
      <w:bookmarkStart w:id="76" w:name="_Toc181745342"/>
      <w:r w:rsidRPr="00D656B5">
        <w:rPr>
          <w:sz w:val="20"/>
          <w:szCs w:val="20"/>
        </w:rPr>
        <w:t>Глава 9. Комплексное развитие территории.</w:t>
      </w:r>
      <w:bookmarkEnd w:id="76"/>
    </w:p>
    <w:p w14:paraId="11A3AC76" w14:textId="77777777" w:rsidR="00263D42" w:rsidRPr="00D656B5" w:rsidRDefault="00263D42" w:rsidP="00F53AB1">
      <w:pPr>
        <w:widowControl w:val="0"/>
        <w:spacing w:after="0" w:line="240" w:lineRule="auto"/>
        <w:jc w:val="both"/>
        <w:rPr>
          <w:rFonts w:cs="Times New Roman"/>
          <w:sz w:val="20"/>
          <w:szCs w:val="20"/>
          <w:lang w:eastAsia="zh-CN"/>
        </w:rPr>
      </w:pPr>
    </w:p>
    <w:p w14:paraId="4F1BD56D" w14:textId="36449BF8" w:rsidR="00263D42" w:rsidRPr="00D656B5" w:rsidRDefault="00263D42" w:rsidP="00F53AB1">
      <w:pPr>
        <w:pStyle w:val="4"/>
        <w:keepNext w:val="0"/>
        <w:widowControl w:val="0"/>
        <w:jc w:val="both"/>
        <w:rPr>
          <w:sz w:val="20"/>
          <w:szCs w:val="20"/>
        </w:rPr>
      </w:pPr>
      <w:bookmarkStart w:id="77" w:name="_Toc181745343"/>
      <w:r w:rsidRPr="00D656B5">
        <w:rPr>
          <w:sz w:val="20"/>
          <w:szCs w:val="20"/>
        </w:rPr>
        <w:t>Статья 4</w:t>
      </w:r>
      <w:r w:rsidR="006B0DB0">
        <w:rPr>
          <w:sz w:val="20"/>
          <w:szCs w:val="20"/>
        </w:rPr>
        <w:t>3</w:t>
      </w:r>
      <w:r w:rsidRPr="00D656B5">
        <w:rPr>
          <w:sz w:val="20"/>
          <w:szCs w:val="20"/>
        </w:rPr>
        <w:t>. Цели комплексного развития территории.</w:t>
      </w:r>
      <w:bookmarkEnd w:id="77"/>
    </w:p>
    <w:p w14:paraId="79D79707" w14:textId="77777777" w:rsidR="00263D42" w:rsidRPr="00D656B5" w:rsidRDefault="00263D42" w:rsidP="00F53AB1">
      <w:pPr>
        <w:widowControl w:val="0"/>
        <w:spacing w:after="0" w:line="240" w:lineRule="auto"/>
        <w:jc w:val="both"/>
        <w:rPr>
          <w:rFonts w:cs="Times New Roman"/>
          <w:sz w:val="20"/>
          <w:szCs w:val="20"/>
          <w:lang w:eastAsia="zh-CN"/>
        </w:rPr>
      </w:pPr>
    </w:p>
    <w:p w14:paraId="17B7095E" w14:textId="77777777" w:rsidR="00575EEF"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 </w:t>
      </w:r>
      <w:r w:rsidR="00575EEF" w:rsidRPr="00D656B5">
        <w:rPr>
          <w:rFonts w:cs="Times New Roman"/>
          <w:sz w:val="20"/>
          <w:szCs w:val="20"/>
          <w:lang w:eastAsia="zh-CN"/>
        </w:rPr>
        <w:t>Целями комплексного развития территории являются:</w:t>
      </w:r>
    </w:p>
    <w:p w14:paraId="5F11A729" w14:textId="77777777" w:rsidR="00575EEF" w:rsidRPr="00D656B5" w:rsidRDefault="00575EEF"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1) обеспечение сбалансированного и устойчивого развития поселений, муниципальных округов,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2434B83B" w14:textId="77777777" w:rsidR="00575EEF"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2) </w:t>
      </w:r>
      <w:r w:rsidR="00575EEF" w:rsidRPr="00D656B5">
        <w:rPr>
          <w:rFonts w:cs="Times New Roman"/>
          <w:sz w:val="20"/>
          <w:szCs w:val="20"/>
          <w:lang w:eastAsia="zh-CN"/>
        </w:rPr>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1A4B8F7B" w14:textId="77777777" w:rsidR="00575EEF" w:rsidRPr="00D656B5" w:rsidRDefault="00575EEF"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3) создание необходимых условий для развития транспортной, социальной, инженерной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p>
    <w:p w14:paraId="7DDE985D" w14:textId="3C5024FB"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4) </w:t>
      </w:r>
      <w:r w:rsidR="00575EEF" w:rsidRPr="00D656B5">
        <w:rPr>
          <w:rFonts w:cs="Times New Roman"/>
          <w:sz w:val="20"/>
          <w:szCs w:val="20"/>
          <w:lang w:eastAsia="zh-CN"/>
        </w:rPr>
        <w:t>повышение эффективности использования территорий поселений, муниципальных округов, городских округов, в том числе формирование комфортной городской среды, создание мест обслуживания и мест приложения труда;</w:t>
      </w:r>
    </w:p>
    <w:p w14:paraId="5F881B9F" w14:textId="682DBE93"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5) </w:t>
      </w:r>
      <w:r w:rsidR="00575EEF" w:rsidRPr="00D656B5">
        <w:rPr>
          <w:rFonts w:cs="Times New Roman"/>
          <w:sz w:val="20"/>
          <w:szCs w:val="20"/>
          <w:lang w:eastAsia="zh-CN"/>
        </w:rPr>
        <w:t>создание условий для привлечения внебюджетных источников финансирования обновления застроенных территорий.</w:t>
      </w:r>
    </w:p>
    <w:p w14:paraId="03989C13" w14:textId="4C3691BC"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2. </w:t>
      </w:r>
      <w:r w:rsidR="00575EEF" w:rsidRPr="00D656B5">
        <w:rPr>
          <w:rFonts w:cs="Times New Roman"/>
          <w:sz w:val="20"/>
          <w:szCs w:val="20"/>
          <w:lang w:eastAsia="zh-CN"/>
        </w:rPr>
        <w:t>Комплексное развитие территории осуществляется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D656B5" w:rsidRDefault="00263D42" w:rsidP="00F53AB1">
      <w:pPr>
        <w:widowControl w:val="0"/>
        <w:spacing w:after="0" w:line="240" w:lineRule="auto"/>
        <w:ind w:firstLine="680"/>
        <w:jc w:val="both"/>
        <w:rPr>
          <w:rFonts w:cs="Times New Roman"/>
          <w:sz w:val="20"/>
          <w:szCs w:val="20"/>
        </w:rPr>
      </w:pPr>
    </w:p>
    <w:p w14:paraId="20F7CDDE" w14:textId="2349828A" w:rsidR="00263D42" w:rsidRPr="00D656B5" w:rsidRDefault="00263D42" w:rsidP="00F53AB1">
      <w:pPr>
        <w:pStyle w:val="4"/>
        <w:keepNext w:val="0"/>
        <w:widowControl w:val="0"/>
        <w:jc w:val="both"/>
        <w:rPr>
          <w:sz w:val="20"/>
          <w:szCs w:val="20"/>
        </w:rPr>
      </w:pPr>
      <w:bookmarkStart w:id="78" w:name="_Toc181745344"/>
      <w:r w:rsidRPr="00D656B5">
        <w:rPr>
          <w:sz w:val="20"/>
          <w:szCs w:val="20"/>
        </w:rPr>
        <w:t>Статья 4</w:t>
      </w:r>
      <w:r w:rsidR="006B0DB0">
        <w:rPr>
          <w:sz w:val="20"/>
          <w:szCs w:val="20"/>
        </w:rPr>
        <w:t>4</w:t>
      </w:r>
      <w:r w:rsidRPr="00D656B5">
        <w:rPr>
          <w:sz w:val="20"/>
          <w:szCs w:val="20"/>
        </w:rPr>
        <w:t>. Виды комплексного развития территории.</w:t>
      </w:r>
      <w:bookmarkEnd w:id="78"/>
      <w:r w:rsidRPr="00D656B5">
        <w:rPr>
          <w:sz w:val="20"/>
          <w:szCs w:val="20"/>
        </w:rPr>
        <w:t xml:space="preserve"> </w:t>
      </w:r>
    </w:p>
    <w:p w14:paraId="5DA18FC5" w14:textId="77777777" w:rsidR="00263D42" w:rsidRPr="00D656B5" w:rsidRDefault="00263D42" w:rsidP="00F53AB1">
      <w:pPr>
        <w:widowControl w:val="0"/>
        <w:spacing w:after="0" w:line="240" w:lineRule="auto"/>
        <w:jc w:val="both"/>
        <w:rPr>
          <w:rFonts w:cs="Times New Roman"/>
          <w:sz w:val="20"/>
          <w:szCs w:val="20"/>
          <w:lang w:eastAsia="zh-CN"/>
        </w:rPr>
      </w:pPr>
    </w:p>
    <w:p w14:paraId="2995D8A7" w14:textId="77777777" w:rsidR="00DD7145" w:rsidRPr="00D656B5" w:rsidRDefault="00DD7145"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1. Виды комплексного развития территории:</w:t>
      </w:r>
    </w:p>
    <w:p w14:paraId="063B8529" w14:textId="77777777" w:rsidR="00DD7145" w:rsidRPr="00D656B5" w:rsidRDefault="00DD7145"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F1AE5BC" w14:textId="77777777" w:rsidR="00DD7145" w:rsidRPr="00D656B5" w:rsidRDefault="00DD7145"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60FDD78B" w:rsidR="00263D42" w:rsidRPr="00D656B5" w:rsidRDefault="00DD7145"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за исключением сервитутов, публичных сервитутов (далее - комплексное развитие незастроенной территории);</w:t>
      </w:r>
    </w:p>
    <w:p w14:paraId="47B4BAFE" w14:textId="77777777" w:rsidR="00FE74FC"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4) </w:t>
      </w:r>
      <w:r w:rsidR="00FE74FC" w:rsidRPr="00D656B5">
        <w:rPr>
          <w:rFonts w:cs="Times New Roman"/>
          <w:sz w:val="20"/>
          <w:szCs w:val="20"/>
          <w:lang w:eastAsia="zh-CN"/>
        </w:rPr>
        <w:t>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098D2CD8"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lastRenderedPageBreak/>
        <w:t>2. Комплексное развитие территории жилой застройки осуществляется в отношении застроенной территории, в границах которой расположены:</w:t>
      </w:r>
    </w:p>
    <w:p w14:paraId="37335C8E"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1) многоквартирные дома, признанные аварийными и подлежащими сносу или реконструкции;</w:t>
      </w:r>
    </w:p>
    <w:p w14:paraId="6B4CBB6D"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37245C39"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66C15652"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478BB811"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55A2621F"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926E933"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74CD22C4" w14:textId="77777777" w:rsidR="00FE74FC" w:rsidRPr="00D656B5" w:rsidRDefault="00FE74FC" w:rsidP="00F53AB1">
      <w:pPr>
        <w:widowControl w:val="0"/>
        <w:spacing w:after="0" w:line="240" w:lineRule="auto"/>
        <w:ind w:firstLine="680"/>
        <w:jc w:val="both"/>
        <w:rPr>
          <w:rFonts w:cs="Times New Roman"/>
          <w:sz w:val="20"/>
          <w:szCs w:val="20"/>
          <w:lang w:eastAsia="zh-CN"/>
        </w:rPr>
      </w:pPr>
    </w:p>
    <w:p w14:paraId="51992F10"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муниципального округа, городского округа (за исключением района), в котором расположены многоквартирные дома, указанные в части 2 настоящей статьи.</w:t>
      </w:r>
    </w:p>
    <w:p w14:paraId="5B982B63"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6A3E860B"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2A383864" w:rsidR="00263D42"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исполнительным органом субъекта Российской Федерации;</w:t>
      </w:r>
    </w:p>
    <w:p w14:paraId="4D1CE3F1" w14:textId="77777777" w:rsidR="00FE74FC"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D927B76" w:rsidR="00263D42" w:rsidRPr="00D656B5" w:rsidRDefault="00FE74F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4) на которых расположены объекты капитального строительства, являющиеся в соответствии с гражданским законодательством самовольными постройками.</w:t>
      </w:r>
    </w:p>
    <w:p w14:paraId="6C9EE1AC" w14:textId="77777777" w:rsidR="004B7E0B"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5. </w:t>
      </w:r>
      <w:r w:rsidR="004B7E0B" w:rsidRPr="00D656B5">
        <w:rPr>
          <w:rFonts w:cs="Times New Roman"/>
          <w:sz w:val="20"/>
          <w:szCs w:val="20"/>
          <w:lang w:eastAsia="zh-CN"/>
        </w:rPr>
        <w:t>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2D462B11" w:rsidR="00263D42" w:rsidRPr="00D656B5" w:rsidRDefault="004B7E0B"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53AE257E"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7. </w:t>
      </w:r>
      <w:r w:rsidR="00A169E9" w:rsidRPr="00D656B5">
        <w:rPr>
          <w:rFonts w:cs="Times New Roman"/>
          <w:sz w:val="20"/>
          <w:szCs w:val="20"/>
          <w:lang w:eastAsia="zh-CN"/>
        </w:rPr>
        <w:t>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Градостроительным кодексом и Жилищным кодексом Российской Федерации</w:t>
      </w:r>
      <w:r w:rsidRPr="00D656B5">
        <w:rPr>
          <w:rFonts w:cs="Times New Roman"/>
          <w:sz w:val="20"/>
          <w:szCs w:val="20"/>
          <w:lang w:eastAsia="zh-CN"/>
        </w:rPr>
        <w:t>.</w:t>
      </w:r>
    </w:p>
    <w:p w14:paraId="2A6522B6" w14:textId="77777777" w:rsidR="00A169E9"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8. </w:t>
      </w:r>
      <w:r w:rsidR="00A169E9" w:rsidRPr="00D656B5">
        <w:rPr>
          <w:rFonts w:cs="Times New Roman"/>
          <w:sz w:val="20"/>
          <w:szCs w:val="20"/>
          <w:lang w:eastAsia="zh-CN"/>
        </w:rPr>
        <w:t>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3B8BE1B8" w:rsidR="00263D42" w:rsidRPr="00D656B5" w:rsidRDefault="00A169E9"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w:t>
      </w:r>
      <w:r w:rsidRPr="00D656B5">
        <w:rPr>
          <w:rFonts w:cs="Times New Roman"/>
          <w:sz w:val="20"/>
          <w:szCs w:val="20"/>
          <w:lang w:eastAsia="zh-CN"/>
        </w:rPr>
        <w:lastRenderedPageBreak/>
        <w:t>комплексному развитию в соответствии с частью 10 настоящей статьи</w:t>
      </w:r>
      <w:r w:rsidR="00263D42" w:rsidRPr="00D656B5">
        <w:rPr>
          <w:rFonts w:cs="Times New Roman"/>
          <w:sz w:val="20"/>
          <w:szCs w:val="20"/>
          <w:lang w:eastAsia="zh-CN"/>
        </w:rPr>
        <w:t>;</w:t>
      </w:r>
    </w:p>
    <w:p w14:paraId="7BFD11E1" w14:textId="232240DF"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2) </w:t>
      </w:r>
      <w:r w:rsidR="00A169E9" w:rsidRPr="00D656B5">
        <w:rPr>
          <w:rFonts w:cs="Times New Roman"/>
          <w:sz w:val="20"/>
          <w:szCs w:val="20"/>
          <w:lang w:eastAsia="zh-CN"/>
        </w:rPr>
        <w:t>земельные участки с расположенными на них многоквартирными домами, не предусмотренными пунктом 1 части 2 настоящей статьи, а также жилые помещения в таких многоквартирных домах;</w:t>
      </w:r>
    </w:p>
    <w:p w14:paraId="36A3D2CF" w14:textId="783CD02F"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3) </w:t>
      </w:r>
      <w:r w:rsidR="00A169E9" w:rsidRPr="00D656B5">
        <w:rPr>
          <w:rFonts w:cs="Times New Roman"/>
          <w:sz w:val="20"/>
          <w:szCs w:val="20"/>
          <w:lang w:eastAsia="zh-CN"/>
        </w:rPr>
        <w:t>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72E916E0" w14:textId="77777777" w:rsidR="00F9640C"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4) </w:t>
      </w:r>
      <w:r w:rsidR="00F9640C" w:rsidRPr="00D656B5">
        <w:rPr>
          <w:rFonts w:cs="Times New Roman"/>
          <w:sz w:val="20"/>
          <w:szCs w:val="20"/>
          <w:lang w:eastAsia="zh-CN"/>
        </w:rPr>
        <w:t>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19479B62" w14:textId="77777777" w:rsidR="00F9640C" w:rsidRPr="00D656B5" w:rsidRDefault="00F9640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423D7730" w:rsidR="00263D42" w:rsidRPr="00D656B5" w:rsidRDefault="00F9640C"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10. Включение в границы территории, в отношении которой решение о ее комплексном развитии принимается высшим исполнительным органом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частью. Включение в границы указанной территории таких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исполнительными органами субъектов Российской Федерации, органами местного самоуправления в порядке, установленном Правительством Российской Федерации.</w:t>
      </w:r>
    </w:p>
    <w:p w14:paraId="1B1FE75D" w14:textId="6432B6AB"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11. </w:t>
      </w:r>
      <w:r w:rsidR="00F9640C" w:rsidRPr="00D656B5">
        <w:rPr>
          <w:rFonts w:cs="Times New Roman"/>
          <w:sz w:val="20"/>
          <w:szCs w:val="20"/>
          <w:lang w:eastAsia="zh-CN"/>
        </w:rPr>
        <w:t>Реализация комплексного развития территории по инициативе правообладателей осуществляется в соответствии со статьей 70</w:t>
      </w:r>
      <w:r w:rsidRPr="00D656B5">
        <w:rPr>
          <w:rFonts w:cs="Times New Roman"/>
          <w:sz w:val="20"/>
          <w:szCs w:val="20"/>
          <w:lang w:eastAsia="zh-CN"/>
        </w:rPr>
        <w:t xml:space="preserve"> </w:t>
      </w:r>
      <w:r w:rsidRPr="00D656B5">
        <w:rPr>
          <w:rFonts w:cs="Times New Roman"/>
          <w:sz w:val="20"/>
          <w:szCs w:val="20"/>
        </w:rPr>
        <w:t xml:space="preserve">Градостроительного </w:t>
      </w:r>
      <w:r w:rsidR="00F9640C" w:rsidRPr="00D656B5">
        <w:rPr>
          <w:rFonts w:cs="Times New Roman"/>
          <w:sz w:val="20"/>
          <w:szCs w:val="20"/>
        </w:rPr>
        <w:t>к</w:t>
      </w:r>
      <w:r w:rsidRPr="00D656B5">
        <w:rPr>
          <w:rFonts w:cs="Times New Roman"/>
          <w:sz w:val="20"/>
          <w:szCs w:val="20"/>
        </w:rPr>
        <w:t>одекса Р</w:t>
      </w:r>
      <w:r w:rsidR="00F9640C" w:rsidRPr="00D656B5">
        <w:rPr>
          <w:rFonts w:cs="Times New Roman"/>
          <w:sz w:val="20"/>
          <w:szCs w:val="20"/>
        </w:rPr>
        <w:t xml:space="preserve">оссийской </w:t>
      </w:r>
      <w:r w:rsidRPr="00D656B5">
        <w:rPr>
          <w:rFonts w:cs="Times New Roman"/>
          <w:sz w:val="20"/>
          <w:szCs w:val="20"/>
        </w:rPr>
        <w:t>Ф</w:t>
      </w:r>
      <w:r w:rsidR="00F9640C" w:rsidRPr="00D656B5">
        <w:rPr>
          <w:rFonts w:cs="Times New Roman"/>
          <w:sz w:val="20"/>
          <w:szCs w:val="20"/>
        </w:rPr>
        <w:t>едерации</w:t>
      </w:r>
      <w:r w:rsidRPr="00D656B5">
        <w:rPr>
          <w:rFonts w:cs="Times New Roman"/>
          <w:sz w:val="20"/>
          <w:szCs w:val="20"/>
          <w:lang w:eastAsia="zh-CN"/>
        </w:rPr>
        <w:t>.</w:t>
      </w:r>
    </w:p>
    <w:p w14:paraId="31FB9322" w14:textId="77777777" w:rsidR="00263D42" w:rsidRPr="00D656B5" w:rsidRDefault="00263D42" w:rsidP="00F53AB1">
      <w:pPr>
        <w:widowControl w:val="0"/>
        <w:spacing w:after="0" w:line="240" w:lineRule="auto"/>
        <w:ind w:firstLine="680"/>
        <w:jc w:val="both"/>
        <w:rPr>
          <w:rFonts w:cs="Times New Roman"/>
          <w:sz w:val="20"/>
          <w:szCs w:val="20"/>
          <w:lang w:eastAsia="zh-CN"/>
        </w:rPr>
      </w:pPr>
    </w:p>
    <w:p w14:paraId="1B48499C" w14:textId="3A0E2CB8" w:rsidR="00263D42" w:rsidRPr="00D656B5" w:rsidRDefault="00263D42" w:rsidP="00F53AB1">
      <w:pPr>
        <w:pStyle w:val="4"/>
        <w:keepNext w:val="0"/>
        <w:widowControl w:val="0"/>
        <w:jc w:val="both"/>
        <w:rPr>
          <w:sz w:val="20"/>
          <w:szCs w:val="20"/>
        </w:rPr>
      </w:pPr>
      <w:bookmarkStart w:id="79" w:name="_Toc181745345"/>
      <w:r w:rsidRPr="00D656B5">
        <w:rPr>
          <w:sz w:val="20"/>
          <w:szCs w:val="20"/>
        </w:rPr>
        <w:t>Статья 4</w:t>
      </w:r>
      <w:r w:rsidR="006B0DB0">
        <w:rPr>
          <w:sz w:val="20"/>
          <w:szCs w:val="20"/>
        </w:rPr>
        <w:t>5</w:t>
      </w:r>
      <w:r w:rsidRPr="00D656B5">
        <w:rPr>
          <w:sz w:val="20"/>
          <w:szCs w:val="20"/>
        </w:rPr>
        <w:t>. Порядок принятия и реализации решения о комплексном развитии территории</w:t>
      </w:r>
      <w:bookmarkEnd w:id="79"/>
    </w:p>
    <w:p w14:paraId="3F3C995F" w14:textId="77777777" w:rsidR="00263D42" w:rsidRPr="00D656B5" w:rsidRDefault="00263D42" w:rsidP="00F53AB1">
      <w:pPr>
        <w:widowControl w:val="0"/>
        <w:spacing w:after="0" w:line="240" w:lineRule="auto"/>
        <w:ind w:firstLine="680"/>
        <w:jc w:val="both"/>
        <w:rPr>
          <w:rFonts w:cs="Times New Roman"/>
          <w:sz w:val="20"/>
          <w:szCs w:val="20"/>
          <w:lang w:eastAsia="zh-CN"/>
        </w:rPr>
      </w:pPr>
    </w:p>
    <w:p w14:paraId="3BD16FEF" w14:textId="1D4E1757" w:rsidR="00A6490A"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 </w:t>
      </w:r>
      <w:r w:rsidR="00A6490A" w:rsidRPr="00D656B5">
        <w:rPr>
          <w:rFonts w:cs="Times New Roman"/>
          <w:sz w:val="20"/>
          <w:szCs w:val="20"/>
        </w:rPr>
        <w:t xml:space="preserve">В соответствии с </w:t>
      </w:r>
      <w:r w:rsidR="00D95912" w:rsidRPr="00D656B5">
        <w:rPr>
          <w:rFonts w:cs="Times New Roman"/>
          <w:sz w:val="20"/>
          <w:szCs w:val="20"/>
        </w:rPr>
        <w:t>Градостроительным кодексом Российской Федерации</w:t>
      </w:r>
      <w:r w:rsidR="00A6490A" w:rsidRPr="00D656B5">
        <w:rPr>
          <w:rFonts w:cs="Times New Roman"/>
          <w:sz w:val="20"/>
          <w:szCs w:val="20"/>
        </w:rPr>
        <w:t xml:space="preserve">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1A06505E"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2. Решение о комплексном развитии территории принимается:</w:t>
      </w:r>
    </w:p>
    <w:p w14:paraId="36DA13DD"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1) Правительством Российской Федерации в установленном им порядке в одном из следующих случаев:</w:t>
      </w:r>
    </w:p>
    <w:p w14:paraId="0D448FBF"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5622B12E"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2BBF79A8"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164BD131" w:rsidR="00263D42"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2) высшим исполнительным органом субъекта Российской Федерации в одном из следующих случаев:</w:t>
      </w:r>
    </w:p>
    <w:p w14:paraId="54396977"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DADA960"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58D19E20"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в) территория, подлежащая комплексному развитию, расположена в границах двух и более муниципальных образований;</w:t>
      </w:r>
    </w:p>
    <w:p w14:paraId="71E42782" w14:textId="77777777" w:rsidR="00A6490A"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3) главой местной администрации в случаях, не предусмотренных пунктами 1 и 2 настоящей части.</w:t>
      </w:r>
    </w:p>
    <w:p w14:paraId="3B8A8247" w14:textId="3CA3EC85" w:rsidR="00263D42" w:rsidRPr="00D656B5" w:rsidRDefault="00A6490A" w:rsidP="00F53AB1">
      <w:pPr>
        <w:widowControl w:val="0"/>
        <w:spacing w:after="0" w:line="240" w:lineRule="auto"/>
        <w:ind w:firstLine="680"/>
        <w:jc w:val="both"/>
        <w:rPr>
          <w:rFonts w:cs="Times New Roman"/>
          <w:sz w:val="20"/>
          <w:szCs w:val="20"/>
        </w:rPr>
      </w:pPr>
      <w:r w:rsidRPr="00D656B5">
        <w:rPr>
          <w:rFonts w:cs="Times New Roman"/>
          <w:sz w:val="20"/>
          <w:szCs w:val="20"/>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субъекта Российской Федерации предложения о согласовании этого решения.</w:t>
      </w:r>
    </w:p>
    <w:p w14:paraId="4BB4ABDE" w14:textId="3A23690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D95912" w:rsidRPr="00D656B5">
        <w:rPr>
          <w:rFonts w:cs="Times New Roman"/>
          <w:sz w:val="20"/>
          <w:szCs w:val="20"/>
        </w:rPr>
        <w:t xml:space="preserve">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исполнительным органом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w:t>
      </w:r>
      <w:r w:rsidR="00D95912" w:rsidRPr="00D656B5">
        <w:rPr>
          <w:rFonts w:cs="Times New Roman"/>
          <w:sz w:val="20"/>
          <w:szCs w:val="20"/>
        </w:rPr>
        <w:lastRenderedPageBreak/>
        <w:t>такого согласования не может превышать тридцать дней со дня поступления в уполномоченный исполнительный орган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r w:rsidRPr="00D656B5">
        <w:rPr>
          <w:rFonts w:cs="Times New Roman"/>
          <w:sz w:val="20"/>
          <w:szCs w:val="20"/>
        </w:rPr>
        <w:t>.</w:t>
      </w:r>
    </w:p>
    <w:p w14:paraId="6D3247D3" w14:textId="7642232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D95912" w:rsidRPr="00D656B5">
        <w:rPr>
          <w:rFonts w:cs="Times New Roman"/>
          <w:sz w:val="20"/>
          <w:szCs w:val="20"/>
        </w:rPr>
        <w:t>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Градостроительного к</w:t>
      </w:r>
      <w:r w:rsidRPr="00D656B5">
        <w:rPr>
          <w:rFonts w:cs="Times New Roman"/>
          <w:sz w:val="20"/>
          <w:szCs w:val="20"/>
        </w:rPr>
        <w:t>одекса Р</w:t>
      </w:r>
      <w:r w:rsidR="00D95912" w:rsidRPr="00D656B5">
        <w:rPr>
          <w:rFonts w:cs="Times New Roman"/>
          <w:sz w:val="20"/>
          <w:szCs w:val="20"/>
        </w:rPr>
        <w:t xml:space="preserve">оссийской </w:t>
      </w:r>
      <w:r w:rsidRPr="00D656B5">
        <w:rPr>
          <w:rFonts w:cs="Times New Roman"/>
          <w:sz w:val="20"/>
          <w:szCs w:val="20"/>
        </w:rPr>
        <w:t>Ф</w:t>
      </w:r>
      <w:r w:rsidR="00D95912" w:rsidRPr="00D656B5">
        <w:rPr>
          <w:rFonts w:cs="Times New Roman"/>
          <w:sz w:val="20"/>
          <w:szCs w:val="20"/>
        </w:rPr>
        <w:t>едерации</w:t>
      </w:r>
      <w:r w:rsidRPr="00D656B5">
        <w:rPr>
          <w:rFonts w:cs="Times New Roman"/>
          <w:sz w:val="20"/>
          <w:szCs w:val="20"/>
        </w:rPr>
        <w:t>, жилищного законодательства, земельного законодательства устанавливаются:</w:t>
      </w:r>
    </w:p>
    <w:p w14:paraId="3A1921D8" w14:textId="77777777" w:rsidR="00474C70"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1) порядок реализации решения о комплексном развитии территории;</w:t>
      </w:r>
    </w:p>
    <w:p w14:paraId="78F6E000" w14:textId="77777777" w:rsidR="00474C70"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2) порядок определения границ территории, подлежащей комплексному развитию;</w:t>
      </w:r>
    </w:p>
    <w:p w14:paraId="095C5307" w14:textId="1391EC92" w:rsidR="00263D42"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иные требования к комплексному развитию территории, устанавливаемые в соответствии </w:t>
      </w:r>
      <w:r w:rsidR="00263D42" w:rsidRPr="00D656B5">
        <w:rPr>
          <w:rFonts w:cs="Times New Roman"/>
          <w:sz w:val="20"/>
          <w:szCs w:val="20"/>
        </w:rPr>
        <w:t>с</w:t>
      </w:r>
      <w:r w:rsidRPr="00D656B5">
        <w:rPr>
          <w:rFonts w:cs="Times New Roman"/>
          <w:sz w:val="20"/>
          <w:szCs w:val="20"/>
        </w:rPr>
        <w:t xml:space="preserve"> Градостроительным к</w:t>
      </w:r>
      <w:r w:rsidR="00263D42" w:rsidRPr="00D656B5">
        <w:rPr>
          <w:rFonts w:cs="Times New Roman"/>
          <w:sz w:val="20"/>
          <w:szCs w:val="20"/>
        </w:rPr>
        <w:t>одексом</w:t>
      </w:r>
      <w:r w:rsidRPr="00D656B5">
        <w:rPr>
          <w:rFonts w:cs="Times New Roman"/>
          <w:sz w:val="20"/>
          <w:szCs w:val="20"/>
        </w:rPr>
        <w:t xml:space="preserve"> Российской Федерации</w:t>
      </w:r>
      <w:r w:rsidR="00263D42" w:rsidRPr="00D656B5">
        <w:rPr>
          <w:rFonts w:cs="Times New Roman"/>
          <w:sz w:val="20"/>
          <w:szCs w:val="20"/>
        </w:rPr>
        <w:t>.</w:t>
      </w:r>
    </w:p>
    <w:p w14:paraId="51A332D8" w14:textId="77777777" w:rsidR="00474C70"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474C70" w:rsidRPr="00D656B5">
        <w:rPr>
          <w:rFonts w:cs="Times New Roman"/>
          <w:sz w:val="20"/>
          <w:szCs w:val="20"/>
        </w:rPr>
        <w:t>Процедура принятия и реализации решения о комплексном развитии территории жилой застройки состоит из следующих этапов:</w:t>
      </w:r>
    </w:p>
    <w:p w14:paraId="16D0809F" w14:textId="50EE96EE" w:rsidR="00474C70"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1) подготовка проекта решения о комплексном развитии территории жилой застройки и его согласование в случаях, установленных Градостроительным кодексом Российской Федерации;</w:t>
      </w:r>
    </w:p>
    <w:p w14:paraId="6B5E028C" w14:textId="18096365" w:rsidR="00263D42"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 если иной порядок опубликования проекта решения о комплексном развитии территории, принимаемого Правительством Российской Федерации, не определен Правительством Российской Федерации;</w:t>
      </w:r>
    </w:p>
    <w:p w14:paraId="336ACBBC" w14:textId="77777777" w:rsidR="00474C70"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474C70" w:rsidRPr="00D656B5">
        <w:rPr>
          <w:rFonts w:cs="Times New Roman"/>
          <w:sz w:val="20"/>
          <w:szCs w:val="20"/>
        </w:rPr>
        <w:t>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AEEE8E3" w14:textId="77777777" w:rsidR="00474C70"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30314186" w14:textId="77777777" w:rsidR="00474C70"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0BDAC194" w14:textId="77777777" w:rsidR="00474C70"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2EAD5F15" w14:textId="77777777" w:rsidR="00474C70" w:rsidRPr="00D656B5" w:rsidRDefault="00474C70" w:rsidP="00F53AB1">
      <w:pPr>
        <w:widowControl w:val="0"/>
        <w:spacing w:after="0" w:line="240" w:lineRule="auto"/>
        <w:ind w:firstLine="680"/>
        <w:jc w:val="both"/>
        <w:rPr>
          <w:rFonts w:cs="Times New Roman"/>
          <w:sz w:val="20"/>
          <w:szCs w:val="20"/>
        </w:rPr>
      </w:pPr>
      <w:r w:rsidRPr="00D656B5">
        <w:rPr>
          <w:rFonts w:cs="Times New Roman"/>
          <w:sz w:val="20"/>
          <w:szCs w:val="20"/>
        </w:rPr>
        <w:t xml:space="preserve">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 </w:t>
      </w:r>
    </w:p>
    <w:p w14:paraId="6825FA1D" w14:textId="77777777" w:rsidR="00A57035"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8) </w:t>
      </w:r>
      <w:r w:rsidR="00A57035" w:rsidRPr="00D656B5">
        <w:rPr>
          <w:rFonts w:cs="Times New Roman"/>
          <w:sz w:val="20"/>
          <w:szCs w:val="20"/>
        </w:rPr>
        <w:t>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566B430B" w14:textId="77777777" w:rsidR="00A57035" w:rsidRPr="00D656B5" w:rsidRDefault="00A57035" w:rsidP="00F53AB1">
      <w:pPr>
        <w:widowControl w:val="0"/>
        <w:spacing w:after="0" w:line="240" w:lineRule="auto"/>
        <w:ind w:firstLine="680"/>
        <w:jc w:val="both"/>
        <w:rPr>
          <w:rFonts w:cs="Times New Roman"/>
          <w:sz w:val="20"/>
          <w:szCs w:val="20"/>
        </w:rPr>
      </w:pPr>
      <w:r w:rsidRPr="00D656B5">
        <w:rPr>
          <w:rFonts w:cs="Times New Roman"/>
          <w:sz w:val="20"/>
          <w:szCs w:val="20"/>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1D082C48" w14:textId="77777777" w:rsidR="00A57035" w:rsidRPr="00D656B5" w:rsidRDefault="00A57035" w:rsidP="00F53AB1">
      <w:pPr>
        <w:widowControl w:val="0"/>
        <w:spacing w:after="0" w:line="240" w:lineRule="auto"/>
        <w:ind w:firstLine="680"/>
        <w:jc w:val="both"/>
        <w:rPr>
          <w:rFonts w:cs="Times New Roman"/>
          <w:sz w:val="20"/>
          <w:szCs w:val="20"/>
        </w:rPr>
      </w:pPr>
      <w:r w:rsidRPr="00D656B5">
        <w:rPr>
          <w:rFonts w:cs="Times New Roman"/>
          <w:sz w:val="20"/>
          <w:szCs w:val="20"/>
        </w:rPr>
        <w:t>7. Процедура принятия и реализации решения о комплексном развитии территории нежилой застройки состоит из следующих этапов:</w:t>
      </w:r>
    </w:p>
    <w:p w14:paraId="17390C7E" w14:textId="27174792" w:rsidR="00A57035" w:rsidRPr="00D656B5" w:rsidRDefault="00A57035" w:rsidP="00F53AB1">
      <w:pPr>
        <w:widowControl w:val="0"/>
        <w:spacing w:after="0" w:line="240" w:lineRule="auto"/>
        <w:ind w:firstLine="680"/>
        <w:jc w:val="both"/>
        <w:rPr>
          <w:rFonts w:cs="Times New Roman"/>
          <w:sz w:val="20"/>
          <w:szCs w:val="20"/>
        </w:rPr>
      </w:pPr>
      <w:r w:rsidRPr="00D656B5">
        <w:rPr>
          <w:rFonts w:cs="Times New Roman"/>
          <w:sz w:val="20"/>
          <w:szCs w:val="20"/>
        </w:rPr>
        <w:t>1) подготовка проекта решения о комплексном развитии территории нежилой застройки и его согласование в случаях, установленных Градостроительным кодексом Российской Федерации;</w:t>
      </w:r>
    </w:p>
    <w:p w14:paraId="4B2A69A3" w14:textId="4A723127" w:rsidR="00263D42" w:rsidRPr="00D656B5" w:rsidRDefault="00A57035" w:rsidP="00F53AB1">
      <w:pPr>
        <w:widowControl w:val="0"/>
        <w:spacing w:after="0" w:line="240" w:lineRule="auto"/>
        <w:ind w:firstLine="680"/>
        <w:jc w:val="both"/>
        <w:rPr>
          <w:rFonts w:cs="Times New Roman"/>
          <w:sz w:val="20"/>
          <w:szCs w:val="20"/>
        </w:rPr>
      </w:pPr>
      <w:r w:rsidRPr="00D656B5">
        <w:rPr>
          <w:rFonts w:cs="Times New Roman"/>
          <w:sz w:val="20"/>
          <w:szCs w:val="20"/>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если иной порядок опубликования проекта решения о комплексном развитии территории, принимаемого Правительством Российской Федерации, не определен Правительством Российской Федерации;</w:t>
      </w:r>
    </w:p>
    <w:p w14:paraId="19D48EE5" w14:textId="6B2056AB" w:rsidR="00A57035" w:rsidRPr="00D656B5" w:rsidRDefault="00A57035" w:rsidP="00F53AB1">
      <w:pPr>
        <w:widowControl w:val="0"/>
        <w:spacing w:after="0" w:line="240" w:lineRule="auto"/>
        <w:ind w:firstLine="680"/>
        <w:jc w:val="both"/>
        <w:rPr>
          <w:rFonts w:cs="Times New Roman"/>
          <w:sz w:val="20"/>
          <w:szCs w:val="20"/>
        </w:rPr>
      </w:pPr>
      <w:r w:rsidRPr="00D656B5">
        <w:rPr>
          <w:rFonts w:cs="Times New Roman"/>
          <w:sz w:val="20"/>
          <w:szCs w:val="20"/>
        </w:rPr>
        <w:t>2.1) направление уполномоченным органом предложения о заключении договора о комплексном развитии территории нежилой застройки правообладателям объектов недвижимого имущества, расположенных в границах такой территории, за исключением:</w:t>
      </w:r>
    </w:p>
    <w:p w14:paraId="42A28325" w14:textId="279521E9" w:rsidR="00380BC0" w:rsidRPr="00D656B5" w:rsidRDefault="00380BC0" w:rsidP="00F53AB1">
      <w:pPr>
        <w:widowControl w:val="0"/>
        <w:spacing w:after="0" w:line="240" w:lineRule="auto"/>
        <w:ind w:firstLine="680"/>
        <w:jc w:val="both"/>
        <w:rPr>
          <w:rFonts w:cs="Times New Roman"/>
          <w:sz w:val="20"/>
          <w:szCs w:val="20"/>
        </w:rPr>
      </w:pPr>
      <w:r w:rsidRPr="00D656B5">
        <w:rPr>
          <w:rFonts w:cs="Times New Roman"/>
          <w:sz w:val="20"/>
          <w:szCs w:val="20"/>
        </w:rPr>
        <w:t>а) правообладателей объектов недвижимого имущества, включенных в проект такого решения в соответствии с частью 10 статьи 65 Градостроительного кодекса Российской Федерации;</w:t>
      </w:r>
    </w:p>
    <w:p w14:paraId="327665F6" w14:textId="77777777" w:rsidR="00380BC0" w:rsidRPr="00D656B5" w:rsidRDefault="00380BC0" w:rsidP="00F53AB1">
      <w:pPr>
        <w:widowControl w:val="0"/>
        <w:spacing w:after="0" w:line="240" w:lineRule="auto"/>
        <w:ind w:firstLine="680"/>
        <w:jc w:val="both"/>
        <w:rPr>
          <w:rFonts w:cs="Times New Roman"/>
          <w:sz w:val="20"/>
          <w:szCs w:val="20"/>
        </w:rPr>
      </w:pPr>
      <w:r w:rsidRPr="00D656B5">
        <w:rPr>
          <w:rFonts w:cs="Times New Roman"/>
          <w:sz w:val="20"/>
          <w:szCs w:val="20"/>
        </w:rPr>
        <w:t>б) лиц, не являющихся собственниками земельного участка и (или) расположенного на нем объекта недвижимого имущества, если срок действия права пользования таким земельным участком и (или) расположенным на нем объектом недвижимого имущества составляет на день направления указанного уведомления менее чем пять лет;</w:t>
      </w:r>
    </w:p>
    <w:p w14:paraId="52A9C11A" w14:textId="3FF149A2" w:rsidR="00A57035" w:rsidRPr="00D656B5" w:rsidRDefault="00380BC0" w:rsidP="00F53AB1">
      <w:pPr>
        <w:widowControl w:val="0"/>
        <w:spacing w:after="0" w:line="240" w:lineRule="auto"/>
        <w:ind w:firstLine="680"/>
        <w:jc w:val="both"/>
        <w:rPr>
          <w:rFonts w:cs="Times New Roman"/>
          <w:sz w:val="20"/>
          <w:szCs w:val="20"/>
        </w:rPr>
      </w:pPr>
      <w:r w:rsidRPr="00D656B5">
        <w:rPr>
          <w:rFonts w:cs="Times New Roman"/>
          <w:sz w:val="20"/>
          <w:szCs w:val="20"/>
        </w:rPr>
        <w:t>в) правообладателей сетей инженерно-технического обеспечения, необходимых для функционирования объектов капитального строительства, расположенных в границах территории, подлежащей комплексному развитию;</w:t>
      </w:r>
    </w:p>
    <w:p w14:paraId="23957F00" w14:textId="77777777" w:rsidR="00380BC0"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lastRenderedPageBreak/>
        <w:t xml:space="preserve">3) </w:t>
      </w:r>
      <w:r w:rsidR="00380BC0" w:rsidRPr="00D656B5">
        <w:rPr>
          <w:rFonts w:cs="Times New Roman"/>
          <w:sz w:val="20"/>
          <w:szCs w:val="20"/>
        </w:rPr>
        <w:t>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6D6677EE" w:rsidR="00263D42" w:rsidRPr="00D656B5" w:rsidRDefault="00380BC0"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указанных в пункте 2.1 настоящей части,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w:t>
      </w:r>
      <w:r w:rsidR="00263D42" w:rsidRPr="00D656B5">
        <w:rPr>
          <w:rFonts w:cs="Times New Roman"/>
          <w:sz w:val="20"/>
          <w:szCs w:val="20"/>
        </w:rPr>
        <w:t xml:space="preserve">Градостроительного </w:t>
      </w:r>
      <w:r w:rsidRPr="00D656B5">
        <w:rPr>
          <w:rFonts w:cs="Times New Roman"/>
          <w:sz w:val="20"/>
          <w:szCs w:val="20"/>
        </w:rPr>
        <w:t>к</w:t>
      </w:r>
      <w:r w:rsidR="00263D42" w:rsidRPr="00D656B5">
        <w:rPr>
          <w:rFonts w:cs="Times New Roman"/>
          <w:sz w:val="20"/>
          <w:szCs w:val="20"/>
        </w:rPr>
        <w:t>одекса Р</w:t>
      </w:r>
      <w:r w:rsidRPr="00D656B5">
        <w:rPr>
          <w:rFonts w:cs="Times New Roman"/>
          <w:sz w:val="20"/>
          <w:szCs w:val="20"/>
        </w:rPr>
        <w:t xml:space="preserve">оссийской </w:t>
      </w:r>
      <w:r w:rsidR="00263D42" w:rsidRPr="00D656B5">
        <w:rPr>
          <w:rFonts w:cs="Times New Roman"/>
          <w:sz w:val="20"/>
          <w:szCs w:val="20"/>
        </w:rPr>
        <w:t>Ф</w:t>
      </w:r>
      <w:r w:rsidRPr="00D656B5">
        <w:rPr>
          <w:rFonts w:cs="Times New Roman"/>
          <w:sz w:val="20"/>
          <w:szCs w:val="20"/>
        </w:rPr>
        <w:t>едерации</w:t>
      </w:r>
      <w:r w:rsidR="00263D42" w:rsidRPr="00D656B5">
        <w:rPr>
          <w:rFonts w:cs="Times New Roman"/>
          <w:sz w:val="20"/>
          <w:szCs w:val="20"/>
        </w:rPr>
        <w:t>;</w:t>
      </w:r>
    </w:p>
    <w:p w14:paraId="6677BE7E" w14:textId="2A5B4DC1"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6A2B42" w:rsidRPr="00D656B5">
        <w:rPr>
          <w:rFonts w:cs="Times New Roman"/>
          <w:sz w:val="20"/>
          <w:szCs w:val="20"/>
        </w:rPr>
        <w:t>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45FC8812" w14:textId="3108E01D" w:rsidR="009B554C"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9B554C" w:rsidRPr="00D656B5">
        <w:rPr>
          <w:rFonts w:cs="Times New Roman"/>
          <w:sz w:val="20"/>
          <w:szCs w:val="20"/>
        </w:rPr>
        <w:t>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5804052B" w:rsidR="00263D42" w:rsidRPr="00D656B5" w:rsidRDefault="009B554C" w:rsidP="00F53AB1">
      <w:pPr>
        <w:widowControl w:val="0"/>
        <w:spacing w:after="0" w:line="240" w:lineRule="auto"/>
        <w:ind w:firstLine="680"/>
        <w:jc w:val="both"/>
        <w:rPr>
          <w:rFonts w:cs="Times New Roman"/>
          <w:sz w:val="20"/>
          <w:szCs w:val="20"/>
        </w:rPr>
      </w:pPr>
      <w:r w:rsidRPr="00D656B5">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w:t>
      </w:r>
    </w:p>
    <w:p w14:paraId="7B90743B" w14:textId="585E8A17"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8) </w:t>
      </w:r>
      <w:r w:rsidR="009B554C" w:rsidRPr="00D656B5">
        <w:rPr>
          <w:rFonts w:cs="Times New Roman"/>
          <w:sz w:val="20"/>
          <w:szCs w:val="20"/>
        </w:rPr>
        <w:t>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r w:rsidRPr="00D656B5">
        <w:rPr>
          <w:rFonts w:cs="Times New Roman"/>
          <w:sz w:val="20"/>
          <w:szCs w:val="20"/>
        </w:rPr>
        <w:t>.</w:t>
      </w:r>
    </w:p>
    <w:p w14:paraId="3DE47889" w14:textId="31BDE2E5" w:rsidR="009B554C" w:rsidRPr="00D656B5" w:rsidRDefault="009B554C" w:rsidP="00F53AB1">
      <w:pPr>
        <w:widowControl w:val="0"/>
        <w:spacing w:after="0" w:line="240" w:lineRule="auto"/>
        <w:ind w:firstLine="680"/>
        <w:jc w:val="both"/>
        <w:rPr>
          <w:rFonts w:cs="Times New Roman"/>
          <w:sz w:val="20"/>
          <w:szCs w:val="20"/>
        </w:rPr>
      </w:pPr>
      <w:r w:rsidRPr="00D656B5">
        <w:rPr>
          <w:rFonts w:cs="Times New Roman"/>
          <w:sz w:val="20"/>
          <w:szCs w:val="20"/>
        </w:rPr>
        <w:t>7.1. В случае, предусмотренном пунктом 4 части 7 настоящей статьи, орган исполнительной власти, орган местного самоуправления, принявшие решение о комплексном развитии территории нежилой застройки, вправе отказаться от заключения договора о комплексном развитии территории, если такой договор не будет заключен в течение шестидесяти дней со дня направления проекта такого договора правообладателям, выразившим в письменной форме согласие на его заключение. В указанном случае орган исполнительной власти, орган местного самоуправления вправе принять решение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о реализации такого решения оператором комплексного развития территории или о проведении торгов в целях заключения договора о комплексном развитии территории нежилой застройки.</w:t>
      </w:r>
    </w:p>
    <w:p w14:paraId="2CCCB6BF" w14:textId="77777777" w:rsidR="001957FA"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8. </w:t>
      </w:r>
      <w:r w:rsidR="001957FA" w:rsidRPr="00D656B5">
        <w:rPr>
          <w:rFonts w:cs="Times New Roman"/>
          <w:sz w:val="20"/>
          <w:szCs w:val="20"/>
        </w:rPr>
        <w:t>Процедура принятия и реализации решения о комплексном развитии незастроенной территории состоит из следующих этапов:</w:t>
      </w:r>
    </w:p>
    <w:p w14:paraId="37F6779C" w14:textId="77777777" w:rsidR="001957FA" w:rsidRPr="00D656B5" w:rsidRDefault="001957FA" w:rsidP="00F53AB1">
      <w:pPr>
        <w:widowControl w:val="0"/>
        <w:spacing w:after="0" w:line="240" w:lineRule="auto"/>
        <w:ind w:firstLine="680"/>
        <w:jc w:val="both"/>
        <w:rPr>
          <w:rFonts w:cs="Times New Roman"/>
          <w:sz w:val="20"/>
          <w:szCs w:val="20"/>
        </w:rPr>
      </w:pPr>
      <w:r w:rsidRPr="00D656B5">
        <w:rPr>
          <w:rFonts w:cs="Times New Roman"/>
          <w:sz w:val="20"/>
          <w:szCs w:val="20"/>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043BD72F" w:rsidR="00263D42" w:rsidRPr="00D656B5" w:rsidRDefault="001957FA" w:rsidP="00F53AB1">
      <w:pPr>
        <w:widowControl w:val="0"/>
        <w:spacing w:after="0" w:line="240" w:lineRule="auto"/>
        <w:ind w:firstLine="680"/>
        <w:jc w:val="both"/>
        <w:rPr>
          <w:rFonts w:cs="Times New Roman"/>
          <w:sz w:val="20"/>
          <w:szCs w:val="20"/>
        </w:rPr>
      </w:pPr>
      <w:r w:rsidRPr="00D656B5">
        <w:rPr>
          <w:rFonts w:cs="Times New Roman"/>
          <w:sz w:val="20"/>
          <w:szCs w:val="20"/>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операторами комплексного развития территории);</w:t>
      </w:r>
    </w:p>
    <w:p w14:paraId="7540C2B6" w14:textId="207D31A2"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3) </w:t>
      </w:r>
      <w:r w:rsidR="00FB372C" w:rsidRPr="00D656B5">
        <w:rPr>
          <w:rFonts w:cs="Times New Roman"/>
          <w:sz w:val="20"/>
          <w:szCs w:val="20"/>
        </w:rPr>
        <w:t>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операторами комплексного развития территории);</w:t>
      </w:r>
    </w:p>
    <w:p w14:paraId="507AC94F" w14:textId="0921DED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w:t>
      </w:r>
      <w:r w:rsidR="00ED042C" w:rsidRPr="00D656B5">
        <w:rPr>
          <w:rFonts w:cs="Times New Roman"/>
          <w:sz w:val="20"/>
          <w:szCs w:val="20"/>
        </w:rPr>
        <w:t>предоставление земельного участка или земельных участков в аренду без проведения торгов в соответствии с Земельным кодексом Российской Федерации оператору комплексного развития территории, лицу, с которым заключен договор о комплексном развитии незастроенной территории;</w:t>
      </w:r>
    </w:p>
    <w:p w14:paraId="1189CC05" w14:textId="65ACA6EC" w:rsidR="00263D42"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w:t>
      </w:r>
      <w:r w:rsidR="00ED042C" w:rsidRPr="00D656B5">
        <w:rPr>
          <w:rFonts w:cs="Times New Roman"/>
          <w:sz w:val="20"/>
          <w:szCs w:val="20"/>
        </w:rPr>
        <w:t>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w:t>
      </w:r>
    </w:p>
    <w:p w14:paraId="20162DEF" w14:textId="77777777" w:rsidR="00ED042C"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w:t>
      </w:r>
      <w:r w:rsidR="00ED042C" w:rsidRPr="00D656B5">
        <w:rPr>
          <w:rFonts w:cs="Times New Roman"/>
          <w:sz w:val="20"/>
          <w:szCs w:val="20"/>
        </w:rPr>
        <w:t>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39DD9433" w14:textId="76F2DB2A" w:rsidR="00263D42" w:rsidRPr="00D656B5" w:rsidRDefault="00ED042C" w:rsidP="00F53AB1">
      <w:pPr>
        <w:widowControl w:val="0"/>
        <w:spacing w:after="0" w:line="240" w:lineRule="auto"/>
        <w:ind w:firstLine="680"/>
        <w:jc w:val="both"/>
        <w:rPr>
          <w:rFonts w:cs="Times New Roman"/>
          <w:sz w:val="20"/>
          <w:szCs w:val="20"/>
        </w:rPr>
      </w:pPr>
      <w:r w:rsidRPr="00D656B5">
        <w:rPr>
          <w:rFonts w:cs="Times New Roman"/>
          <w:sz w:val="20"/>
          <w:szCs w:val="20"/>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r w:rsidR="00263D42" w:rsidRPr="00D656B5">
        <w:rPr>
          <w:rFonts w:cs="Times New Roman"/>
          <w:sz w:val="20"/>
          <w:szCs w:val="20"/>
        </w:rPr>
        <w:t>.</w:t>
      </w:r>
    </w:p>
    <w:p w14:paraId="2CA71395" w14:textId="129CFF7D" w:rsidR="00ED042C" w:rsidRPr="00D656B5" w:rsidRDefault="00ED042C" w:rsidP="00F53AB1">
      <w:pPr>
        <w:widowControl w:val="0"/>
        <w:spacing w:after="0" w:line="240" w:lineRule="auto"/>
        <w:ind w:firstLine="680"/>
        <w:jc w:val="both"/>
        <w:rPr>
          <w:rFonts w:cs="Times New Roman"/>
          <w:sz w:val="20"/>
          <w:szCs w:val="20"/>
        </w:rPr>
      </w:pPr>
      <w:r w:rsidRPr="00D656B5">
        <w:rPr>
          <w:rFonts w:cs="Times New Roman"/>
          <w:sz w:val="20"/>
          <w:szCs w:val="20"/>
        </w:rPr>
        <w:t xml:space="preserve">10.  Подготовка и утверждение документации по планировке территории в соответствии с пунктом 7 </w:t>
      </w:r>
      <w:r w:rsidRPr="00D656B5">
        <w:rPr>
          <w:rFonts w:cs="Times New Roman"/>
          <w:sz w:val="20"/>
          <w:szCs w:val="20"/>
        </w:rPr>
        <w:lastRenderedPageBreak/>
        <w:t>части 6, пунктом 7 части 7, пунктом 5 части 8 настоящей статьи не требуются в случае, если решение о комплексном развитии территории и (или) договор о комплексном развитии территории содержат сведения о документации по планировке территории, в соответствии с которой осуществляется ее комплексное развитие и которая соответствует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w:t>
      </w:r>
    </w:p>
    <w:p w14:paraId="352E1D3A" w14:textId="77777777" w:rsidR="00ED042C" w:rsidRPr="00D656B5" w:rsidRDefault="00ED042C" w:rsidP="00F53AB1">
      <w:pPr>
        <w:widowControl w:val="0"/>
        <w:spacing w:after="0" w:line="240" w:lineRule="auto"/>
        <w:ind w:firstLine="680"/>
        <w:jc w:val="both"/>
        <w:rPr>
          <w:rFonts w:cs="Times New Roman"/>
          <w:sz w:val="20"/>
          <w:szCs w:val="20"/>
        </w:rPr>
      </w:pPr>
    </w:p>
    <w:p w14:paraId="048B4CEF" w14:textId="5B3CA2EC" w:rsidR="00263D42" w:rsidRPr="00D656B5" w:rsidRDefault="00263D42" w:rsidP="00F53AB1">
      <w:pPr>
        <w:pStyle w:val="4"/>
        <w:keepNext w:val="0"/>
        <w:widowControl w:val="0"/>
        <w:jc w:val="both"/>
        <w:rPr>
          <w:sz w:val="20"/>
          <w:szCs w:val="20"/>
        </w:rPr>
      </w:pPr>
      <w:bookmarkStart w:id="80" w:name="_Toc181745346"/>
      <w:r w:rsidRPr="00D656B5">
        <w:rPr>
          <w:sz w:val="20"/>
          <w:szCs w:val="20"/>
        </w:rPr>
        <w:t>Статья 4</w:t>
      </w:r>
      <w:r w:rsidR="006B0DB0">
        <w:rPr>
          <w:sz w:val="20"/>
          <w:szCs w:val="20"/>
        </w:rPr>
        <w:t>6</w:t>
      </w:r>
      <w:r w:rsidRPr="00D656B5">
        <w:rPr>
          <w:sz w:val="20"/>
          <w:szCs w:val="20"/>
        </w:rPr>
        <w:t>. Решение о комплексном развитии территории.</w:t>
      </w:r>
      <w:bookmarkEnd w:id="80"/>
    </w:p>
    <w:p w14:paraId="1EC6579B" w14:textId="77777777" w:rsidR="003A25F2" w:rsidRPr="00D656B5" w:rsidRDefault="003A25F2" w:rsidP="00F53AB1">
      <w:pPr>
        <w:widowControl w:val="0"/>
        <w:spacing w:after="0" w:line="240" w:lineRule="auto"/>
        <w:jc w:val="both"/>
        <w:rPr>
          <w:rFonts w:cs="Times New Roman"/>
          <w:sz w:val="20"/>
          <w:szCs w:val="20"/>
          <w:lang w:eastAsia="zh-CN"/>
        </w:rPr>
      </w:pPr>
    </w:p>
    <w:p w14:paraId="22B2021E" w14:textId="77777777" w:rsidR="003A25F2" w:rsidRPr="00D656B5" w:rsidRDefault="003A25F2" w:rsidP="00F53AB1">
      <w:pPr>
        <w:widowControl w:val="0"/>
        <w:spacing w:after="0" w:line="240" w:lineRule="auto"/>
        <w:ind w:firstLine="680"/>
        <w:jc w:val="both"/>
        <w:rPr>
          <w:rFonts w:cs="Times New Roman"/>
          <w:sz w:val="20"/>
          <w:szCs w:val="20"/>
        </w:rPr>
      </w:pPr>
      <w:r w:rsidRPr="00D656B5">
        <w:rPr>
          <w:rFonts w:cs="Times New Roman"/>
          <w:sz w:val="20"/>
          <w:szCs w:val="20"/>
        </w:rPr>
        <w:t>1. В решение о комплексном развитии территории включаются:</w:t>
      </w:r>
    </w:p>
    <w:p w14:paraId="25124FE7" w14:textId="77777777" w:rsidR="003A25F2" w:rsidRPr="00D656B5" w:rsidRDefault="003A25F2" w:rsidP="00F53AB1">
      <w:pPr>
        <w:widowControl w:val="0"/>
        <w:spacing w:after="0" w:line="240" w:lineRule="auto"/>
        <w:ind w:firstLine="680"/>
        <w:jc w:val="both"/>
        <w:rPr>
          <w:rFonts w:cs="Times New Roman"/>
          <w:sz w:val="20"/>
          <w:szCs w:val="20"/>
        </w:rPr>
      </w:pPr>
      <w:r w:rsidRPr="00D656B5">
        <w:rPr>
          <w:rFonts w:cs="Times New Roman"/>
          <w:sz w:val="20"/>
          <w:szCs w:val="20"/>
        </w:rPr>
        <w:t>1) сведения о местоположении, площади и границах территории, подлежащей комплексному развитию;</w:t>
      </w:r>
    </w:p>
    <w:p w14:paraId="149D6A7E" w14:textId="77777777" w:rsidR="003A25F2" w:rsidRPr="00D656B5" w:rsidRDefault="003A25F2" w:rsidP="00F53AB1">
      <w:pPr>
        <w:widowControl w:val="0"/>
        <w:spacing w:after="0" w:line="240" w:lineRule="auto"/>
        <w:ind w:firstLine="680"/>
        <w:jc w:val="both"/>
        <w:rPr>
          <w:rFonts w:cs="Times New Roman"/>
          <w:sz w:val="20"/>
          <w:szCs w:val="20"/>
        </w:rPr>
      </w:pPr>
      <w:r w:rsidRPr="00D656B5">
        <w:rPr>
          <w:rFonts w:cs="Times New Roman"/>
          <w:sz w:val="20"/>
          <w:szCs w:val="20"/>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2387986A" w14:textId="77777777" w:rsidR="003A25F2" w:rsidRPr="00D656B5" w:rsidRDefault="003A25F2" w:rsidP="00F53AB1">
      <w:pPr>
        <w:widowControl w:val="0"/>
        <w:spacing w:after="0" w:line="240" w:lineRule="auto"/>
        <w:ind w:firstLine="680"/>
        <w:jc w:val="both"/>
        <w:rPr>
          <w:rFonts w:cs="Times New Roman"/>
          <w:sz w:val="20"/>
          <w:szCs w:val="20"/>
        </w:rPr>
      </w:pPr>
      <w:r w:rsidRPr="00D656B5">
        <w:rPr>
          <w:rFonts w:cs="Times New Roman"/>
          <w:sz w:val="20"/>
          <w:szCs w:val="20"/>
        </w:rPr>
        <w:t>3) предельный срок реализации решения о комплексном развитии территории;</w:t>
      </w:r>
    </w:p>
    <w:p w14:paraId="1DD971C5" w14:textId="77777777" w:rsidR="003A25F2" w:rsidRPr="00D656B5" w:rsidRDefault="003A25F2" w:rsidP="00F53AB1">
      <w:pPr>
        <w:widowControl w:val="0"/>
        <w:spacing w:after="0" w:line="240" w:lineRule="auto"/>
        <w:ind w:firstLine="680"/>
        <w:jc w:val="both"/>
        <w:rPr>
          <w:rFonts w:cs="Times New Roman"/>
          <w:sz w:val="20"/>
          <w:szCs w:val="20"/>
        </w:rPr>
      </w:pPr>
      <w:r w:rsidRPr="00D656B5">
        <w:rPr>
          <w:rFonts w:cs="Times New Roman"/>
          <w:sz w:val="20"/>
          <w:szCs w:val="20"/>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070D0E22" w14:textId="530B15C3" w:rsidR="003A25F2" w:rsidRPr="00D656B5" w:rsidRDefault="003A25F2" w:rsidP="00F53AB1">
      <w:pPr>
        <w:widowControl w:val="0"/>
        <w:spacing w:after="0" w:line="240" w:lineRule="auto"/>
        <w:ind w:firstLine="680"/>
        <w:jc w:val="both"/>
        <w:rPr>
          <w:rFonts w:cs="Times New Roman"/>
          <w:sz w:val="20"/>
          <w:szCs w:val="20"/>
        </w:rPr>
      </w:pPr>
      <w:r w:rsidRPr="00D656B5">
        <w:rPr>
          <w:rFonts w:cs="Times New Roman"/>
          <w:sz w:val="20"/>
          <w:szCs w:val="20"/>
        </w:rP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w:t>
      </w:r>
      <w:r w:rsidR="00EE5AC8" w:rsidRPr="00D656B5">
        <w:rPr>
          <w:rFonts w:cs="Times New Roman"/>
          <w:sz w:val="20"/>
          <w:szCs w:val="20"/>
        </w:rPr>
        <w:t>Градостроительного кодекса Российской Федерации</w:t>
      </w:r>
      <w:r w:rsidRPr="00D656B5">
        <w:rPr>
          <w:rFonts w:cs="Times New Roman"/>
          <w:sz w:val="20"/>
          <w:szCs w:val="20"/>
        </w:rPr>
        <w:t>;</w:t>
      </w:r>
    </w:p>
    <w:p w14:paraId="613B465B" w14:textId="35DF36B8" w:rsidR="003A25F2" w:rsidRPr="00D656B5" w:rsidRDefault="003A25F2" w:rsidP="00F53AB1">
      <w:pPr>
        <w:widowControl w:val="0"/>
        <w:spacing w:after="0" w:line="240" w:lineRule="auto"/>
        <w:ind w:firstLine="680"/>
        <w:jc w:val="both"/>
        <w:rPr>
          <w:rFonts w:cs="Times New Roman"/>
          <w:sz w:val="20"/>
          <w:szCs w:val="20"/>
        </w:rPr>
      </w:pPr>
      <w:r w:rsidRPr="00D656B5">
        <w:rPr>
          <w:rFonts w:cs="Times New Roman"/>
          <w:sz w:val="20"/>
          <w:szCs w:val="20"/>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0C65964A"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6.1) сведения о документации по планировке территории, в соответствии с которой осуществляется ее комплексное развитие (при наличии такой документации);</w:t>
      </w:r>
    </w:p>
    <w:p w14:paraId="21C4E356"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7) иные сведения, определенные Правительством Российской Федерации, нормативным правовым актом высшего исполнительного органа субъекта Российской Федерации.</w:t>
      </w:r>
    </w:p>
    <w:p w14:paraId="74EB839E"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503ED6DD"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3. Проект решения о комплексном развитии территории жилой застройки подлежит размещению:</w:t>
      </w:r>
    </w:p>
    <w:p w14:paraId="5FE838C4"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1) на официальном сайте высшего исполнительного органа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2301A8B4"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6DCFC824"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7E96C2AE" w14:textId="6CD1CC91"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 xml:space="preserve">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w:t>
      </w:r>
      <w:r w:rsidR="00EE5AC8" w:rsidRPr="00D656B5">
        <w:rPr>
          <w:rFonts w:cs="Times New Roman"/>
          <w:sz w:val="20"/>
          <w:szCs w:val="20"/>
        </w:rPr>
        <w:t>Градостроительного кодекса Российской Федерации</w:t>
      </w:r>
      <w:r w:rsidRPr="00D656B5">
        <w:rPr>
          <w:rFonts w:cs="Times New Roman"/>
          <w:sz w:val="20"/>
          <w:szCs w:val="20"/>
        </w:rPr>
        <w:t>.</w:t>
      </w:r>
    </w:p>
    <w:p w14:paraId="35DB401E" w14:textId="77777777" w:rsidR="00FE54AA"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558B6926" w14:textId="6BBA5305" w:rsidR="00263D42" w:rsidRPr="00D656B5" w:rsidRDefault="00FE54AA" w:rsidP="00F53AB1">
      <w:pPr>
        <w:widowControl w:val="0"/>
        <w:spacing w:after="0" w:line="240" w:lineRule="auto"/>
        <w:ind w:firstLine="680"/>
        <w:jc w:val="both"/>
        <w:rPr>
          <w:rFonts w:cs="Times New Roman"/>
          <w:sz w:val="20"/>
          <w:szCs w:val="20"/>
        </w:rPr>
      </w:pPr>
      <w:r w:rsidRPr="00D656B5">
        <w:rPr>
          <w:rFonts w:cs="Times New Roman"/>
          <w:sz w:val="20"/>
          <w:szCs w:val="20"/>
        </w:rPr>
        <w:t xml:space="preserve">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w:t>
      </w:r>
      <w:r w:rsidRPr="00D656B5">
        <w:rPr>
          <w:rFonts w:cs="Times New Roman"/>
          <w:sz w:val="20"/>
          <w:szCs w:val="20"/>
        </w:rPr>
        <w:lastRenderedPageBreak/>
        <w:t>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380B79C1" w14:textId="77777777" w:rsidR="00FE54AA" w:rsidRPr="00D656B5" w:rsidRDefault="00FE54AA" w:rsidP="00F53AB1">
      <w:pPr>
        <w:widowControl w:val="0"/>
        <w:spacing w:after="0" w:line="240" w:lineRule="auto"/>
        <w:ind w:firstLine="680"/>
        <w:jc w:val="both"/>
        <w:rPr>
          <w:rFonts w:cs="Times New Roman"/>
          <w:sz w:val="20"/>
          <w:szCs w:val="20"/>
        </w:rPr>
      </w:pPr>
    </w:p>
    <w:p w14:paraId="21C56C90" w14:textId="77777777" w:rsidR="00FE54AA" w:rsidRPr="00D656B5" w:rsidRDefault="00FE54AA" w:rsidP="00F53AB1">
      <w:pPr>
        <w:widowControl w:val="0"/>
        <w:spacing w:after="0" w:line="240" w:lineRule="auto"/>
        <w:ind w:firstLine="680"/>
        <w:jc w:val="both"/>
        <w:rPr>
          <w:rFonts w:cs="Times New Roman"/>
          <w:sz w:val="20"/>
          <w:szCs w:val="20"/>
        </w:rPr>
      </w:pPr>
    </w:p>
    <w:p w14:paraId="604DAA7F" w14:textId="33AA1331" w:rsidR="00263D42" w:rsidRPr="00D656B5" w:rsidRDefault="00263D42" w:rsidP="00F53AB1">
      <w:pPr>
        <w:pStyle w:val="4"/>
        <w:keepNext w:val="0"/>
        <w:widowControl w:val="0"/>
        <w:numPr>
          <w:ilvl w:val="0"/>
          <w:numId w:val="0"/>
        </w:numPr>
        <w:jc w:val="both"/>
        <w:rPr>
          <w:sz w:val="20"/>
          <w:szCs w:val="20"/>
        </w:rPr>
      </w:pPr>
      <w:bookmarkStart w:id="81" w:name="_Toc181745347"/>
      <w:r w:rsidRPr="00D656B5">
        <w:rPr>
          <w:sz w:val="20"/>
          <w:szCs w:val="20"/>
        </w:rPr>
        <w:t>Статья 4</w:t>
      </w:r>
      <w:r w:rsidR="006B0DB0">
        <w:rPr>
          <w:sz w:val="20"/>
          <w:szCs w:val="20"/>
        </w:rPr>
        <w:t>7</w:t>
      </w:r>
      <w:r w:rsidRPr="00D656B5">
        <w:rPr>
          <w:sz w:val="20"/>
          <w:szCs w:val="20"/>
        </w:rPr>
        <w:t>. Комплексное развитие территории по инициативе правообладателей.</w:t>
      </w:r>
      <w:bookmarkEnd w:id="81"/>
    </w:p>
    <w:p w14:paraId="1E92C638" w14:textId="77777777" w:rsidR="00263D42" w:rsidRPr="00D656B5" w:rsidRDefault="00263D42" w:rsidP="00F53AB1">
      <w:pPr>
        <w:widowControl w:val="0"/>
        <w:spacing w:after="0" w:line="240" w:lineRule="auto"/>
        <w:jc w:val="both"/>
        <w:rPr>
          <w:rFonts w:cs="Times New Roman"/>
          <w:sz w:val="20"/>
          <w:szCs w:val="20"/>
          <w:lang w:eastAsia="zh-CN"/>
        </w:rPr>
      </w:pPr>
    </w:p>
    <w:p w14:paraId="7FCB2463" w14:textId="5A4EC119"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 </w:t>
      </w:r>
      <w:r w:rsidR="00291930" w:rsidRPr="00D656B5">
        <w:rPr>
          <w:rFonts w:cs="Times New Roman"/>
          <w:sz w:val="20"/>
          <w:szCs w:val="20"/>
          <w:lang w:eastAsia="zh-CN"/>
        </w:rPr>
        <w:t>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за исключением правообладателей линейных объектов,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09778E41"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2. </w:t>
      </w:r>
      <w:r w:rsidR="00291930" w:rsidRPr="00D656B5">
        <w:rPr>
          <w:rFonts w:cs="Times New Roman"/>
          <w:sz w:val="20"/>
          <w:szCs w:val="20"/>
          <w:lang w:eastAsia="zh-CN"/>
        </w:rPr>
        <w:t>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исполнительным органом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21F9F205"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3. </w:t>
      </w:r>
      <w:r w:rsidR="00291930" w:rsidRPr="00D656B5">
        <w:rPr>
          <w:rFonts w:cs="Times New Roman"/>
          <w:sz w:val="20"/>
          <w:szCs w:val="20"/>
          <w:lang w:eastAsia="zh-CN"/>
        </w:rPr>
        <w:t xml:space="preserve">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w:t>
      </w:r>
      <w:r w:rsidR="004A7E8B" w:rsidRPr="00D656B5">
        <w:rPr>
          <w:rFonts w:cs="Times New Roman"/>
          <w:sz w:val="20"/>
          <w:szCs w:val="20"/>
          <w:lang w:eastAsia="zh-CN"/>
        </w:rPr>
        <w:t>68 Градостроительного кодекса Российской Федерации</w:t>
      </w:r>
      <w:r w:rsidR="00291930" w:rsidRPr="00D656B5">
        <w:rPr>
          <w:rFonts w:cs="Times New Roman"/>
          <w:sz w:val="20"/>
          <w:szCs w:val="20"/>
          <w:lang w:eastAsia="zh-CN"/>
        </w:rPr>
        <w:t xml:space="preserve"> с учетом положений настоящей статьи.</w:t>
      </w:r>
    </w:p>
    <w:p w14:paraId="576BFB2C" w14:textId="1C09077E"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4. </w:t>
      </w:r>
      <w:r w:rsidR="004A7E8B" w:rsidRPr="00D656B5">
        <w:rPr>
          <w:rFonts w:cs="Times New Roman"/>
          <w:sz w:val="20"/>
          <w:szCs w:val="20"/>
          <w:lang w:eastAsia="zh-CN"/>
        </w:rPr>
        <w:t>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21713109" w14:textId="23A77167" w:rsidR="004A7E8B" w:rsidRPr="00D656B5" w:rsidRDefault="004A7E8B"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4.1.</w:t>
      </w:r>
      <w:r w:rsidRPr="00D656B5">
        <w:t xml:space="preserve"> </w:t>
      </w:r>
      <w:r w:rsidRPr="00D656B5">
        <w:rPr>
          <w:rFonts w:cs="Times New Roman"/>
          <w:sz w:val="20"/>
          <w:szCs w:val="20"/>
          <w:lang w:eastAsia="zh-CN"/>
        </w:rPr>
        <w:t>Договор может содержать сведения о документации по планировке территории, в соответствии с которой осуществляется ее комплексное развитие.</w:t>
      </w:r>
    </w:p>
    <w:p w14:paraId="648F9F79" w14:textId="2F68F76A"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5. </w:t>
      </w:r>
      <w:r w:rsidR="00D47763" w:rsidRPr="00D656B5">
        <w:rPr>
          <w:rFonts w:cs="Times New Roman"/>
          <w:sz w:val="20"/>
          <w:szCs w:val="20"/>
          <w:lang w:eastAsia="zh-CN"/>
        </w:rPr>
        <w:t>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90EE435" w14:textId="77777777" w:rsidR="00D47763"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6. </w:t>
      </w:r>
      <w:r w:rsidR="00D47763" w:rsidRPr="00D656B5">
        <w:rPr>
          <w:rFonts w:cs="Times New Roman"/>
          <w:sz w:val="20"/>
          <w:szCs w:val="20"/>
          <w:lang w:eastAsia="zh-CN"/>
        </w:rPr>
        <w:t>Условиями соглашения являются:</w:t>
      </w:r>
    </w:p>
    <w:p w14:paraId="357F0013" w14:textId="77777777" w:rsidR="00D47763" w:rsidRPr="00D656B5" w:rsidRDefault="00D47763"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4515C4C0" w:rsidR="00263D42" w:rsidRPr="00D656B5" w:rsidRDefault="00D47763"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в случаях, установленных Градостроительным кодексом Российской Федерации, по обеспечению подготовки и утверждению документации по планировке территории;</w:t>
      </w:r>
    </w:p>
    <w:p w14:paraId="57DF3B30" w14:textId="2920EF4E"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3) </w:t>
      </w:r>
      <w:r w:rsidR="000B2AF3" w:rsidRPr="00D656B5">
        <w:rPr>
          <w:rFonts w:cs="Times New Roman"/>
          <w:sz w:val="20"/>
          <w:szCs w:val="20"/>
          <w:lang w:eastAsia="zh-CN"/>
        </w:rPr>
        <w:t>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4A69137E" w14:textId="77777777" w:rsidR="000B2AF3"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lastRenderedPageBreak/>
        <w:t xml:space="preserve">4) </w:t>
      </w:r>
      <w:r w:rsidR="000B2AF3" w:rsidRPr="00D656B5">
        <w:rPr>
          <w:rFonts w:cs="Times New Roman"/>
          <w:sz w:val="20"/>
          <w:szCs w:val="20"/>
          <w:lang w:eastAsia="zh-CN"/>
        </w:rPr>
        <w:t>ответственность сторон за неисполнение или ненадлежащее исполнение соглашения;</w:t>
      </w:r>
    </w:p>
    <w:p w14:paraId="3DFAFA46" w14:textId="26555CD1" w:rsidR="00263D42" w:rsidRPr="00D656B5" w:rsidRDefault="000B2AF3"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5) обязательство сторон заключить с органом местного самоуправления договор о комплексном развитии территории</w:t>
      </w:r>
      <w:r w:rsidR="00263D42" w:rsidRPr="00D656B5">
        <w:rPr>
          <w:rFonts w:cs="Times New Roman"/>
          <w:sz w:val="20"/>
          <w:szCs w:val="20"/>
          <w:lang w:eastAsia="zh-CN"/>
        </w:rPr>
        <w:t>.</w:t>
      </w:r>
    </w:p>
    <w:p w14:paraId="33D691B2" w14:textId="1FB4648F" w:rsidR="002656FA" w:rsidRPr="00D656B5" w:rsidRDefault="002656FA"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6.1. В соглашении должны содержаться сведения о лице, уполномоченном правообладателями, подписавшими соглашение, на представление в орган местного самоуправления, подписанного правообладателями договора о комплексном развитии территории и получение подписанного органом местного самоуправления указанного договора для передачи его правообладателям.</w:t>
      </w:r>
    </w:p>
    <w:p w14:paraId="60602A77" w14:textId="4564C287"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7. </w:t>
      </w:r>
      <w:r w:rsidR="002656FA" w:rsidRPr="00D656B5">
        <w:rPr>
          <w:rFonts w:cs="Times New Roman"/>
          <w:sz w:val="20"/>
          <w:szCs w:val="20"/>
          <w:lang w:eastAsia="zh-CN"/>
        </w:rPr>
        <w:t>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r w:rsidRPr="00D656B5">
        <w:rPr>
          <w:rFonts w:cs="Times New Roman"/>
          <w:sz w:val="20"/>
          <w:szCs w:val="20"/>
          <w:lang w:eastAsia="zh-CN"/>
        </w:rPr>
        <w:t>.</w:t>
      </w:r>
    </w:p>
    <w:p w14:paraId="644A0BAB" w14:textId="2406A573"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8. </w:t>
      </w:r>
      <w:r w:rsidR="004D66A7" w:rsidRPr="00D656B5">
        <w:rPr>
          <w:rFonts w:cs="Times New Roman"/>
          <w:sz w:val="20"/>
          <w:szCs w:val="20"/>
          <w:lang w:eastAsia="zh-CN"/>
        </w:rPr>
        <w:t>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r w:rsidRPr="00D656B5">
        <w:rPr>
          <w:rFonts w:cs="Times New Roman"/>
          <w:sz w:val="20"/>
          <w:szCs w:val="20"/>
          <w:lang w:eastAsia="zh-CN"/>
        </w:rPr>
        <w:t>.</w:t>
      </w:r>
    </w:p>
    <w:p w14:paraId="2E060472" w14:textId="583D0D2A" w:rsidR="004D66A7" w:rsidRPr="00D656B5" w:rsidRDefault="004D66A7"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8.1. В случае, если по истечении шестидесяти календарных дней со дня направления правообладателям проекта договора подписанный правообладателями договор не представлен в орган местного самоуправления, орган местного самоуправления вправе принять решение об отказе от заключения такого договора.</w:t>
      </w:r>
    </w:p>
    <w:p w14:paraId="07AE834E" w14:textId="16703F30"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9. </w:t>
      </w:r>
      <w:r w:rsidR="00050D85" w:rsidRPr="00D656B5">
        <w:rPr>
          <w:rFonts w:cs="Times New Roman"/>
          <w:sz w:val="20"/>
          <w:szCs w:val="20"/>
          <w:lang w:eastAsia="zh-CN"/>
        </w:rPr>
        <w:t>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r w:rsidRPr="00D656B5">
        <w:rPr>
          <w:rFonts w:cs="Times New Roman"/>
          <w:sz w:val="20"/>
          <w:szCs w:val="20"/>
          <w:lang w:eastAsia="zh-CN"/>
        </w:rPr>
        <w:t>.</w:t>
      </w:r>
    </w:p>
    <w:p w14:paraId="4CEFF531" w14:textId="36813B4E"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10. </w:t>
      </w:r>
      <w:r w:rsidR="006A020D" w:rsidRPr="00D656B5">
        <w:rPr>
          <w:rFonts w:cs="Times New Roman"/>
          <w:sz w:val="20"/>
          <w:szCs w:val="20"/>
          <w:lang w:eastAsia="zh-CN"/>
        </w:rPr>
        <w:t>Односторонний отказ от исполнения договора одной из сторон допускается в случаях, предусмотренных статьей 68 Градостроительного кодекса Российской Федерации, а также в случае, предусмотренном частью 13 настоящей статьи</w:t>
      </w:r>
      <w:r w:rsidRPr="00D656B5">
        <w:rPr>
          <w:rFonts w:cs="Times New Roman"/>
          <w:sz w:val="20"/>
          <w:szCs w:val="20"/>
          <w:lang w:eastAsia="zh-CN"/>
        </w:rPr>
        <w:t>.</w:t>
      </w:r>
    </w:p>
    <w:p w14:paraId="2C9E38EF" w14:textId="0609CC94"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11. </w:t>
      </w:r>
      <w:r w:rsidR="00195D6A" w:rsidRPr="00D656B5">
        <w:rPr>
          <w:rFonts w:cs="Times New Roman"/>
          <w:sz w:val="20"/>
          <w:szCs w:val="20"/>
          <w:lang w:eastAsia="zh-CN"/>
        </w:rPr>
        <w:t>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r w:rsidRPr="00D656B5">
        <w:rPr>
          <w:rFonts w:cs="Times New Roman"/>
          <w:sz w:val="20"/>
          <w:szCs w:val="20"/>
          <w:lang w:eastAsia="zh-CN"/>
        </w:rPr>
        <w:t>.</w:t>
      </w:r>
    </w:p>
    <w:p w14:paraId="4CFB0463" w14:textId="16269260"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12. </w:t>
      </w:r>
      <w:r w:rsidR="00195D6A" w:rsidRPr="00D656B5">
        <w:rPr>
          <w:rFonts w:cs="Times New Roman"/>
          <w:sz w:val="20"/>
          <w:szCs w:val="20"/>
          <w:lang w:eastAsia="zh-CN"/>
        </w:rPr>
        <w:t>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r w:rsidRPr="00D656B5">
        <w:rPr>
          <w:rFonts w:cs="Times New Roman"/>
          <w:sz w:val="20"/>
          <w:szCs w:val="20"/>
          <w:lang w:eastAsia="zh-CN"/>
        </w:rPr>
        <w:t>.</w:t>
      </w:r>
    </w:p>
    <w:p w14:paraId="54E42274" w14:textId="3BAA258E"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13. </w:t>
      </w:r>
      <w:r w:rsidR="00195D6A" w:rsidRPr="00D656B5">
        <w:rPr>
          <w:rFonts w:cs="Times New Roman"/>
          <w:sz w:val="20"/>
          <w:szCs w:val="20"/>
          <w:lang w:eastAsia="zh-CN"/>
        </w:rPr>
        <w:t>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r w:rsidRPr="00D656B5">
        <w:rPr>
          <w:rFonts w:cs="Times New Roman"/>
          <w:sz w:val="20"/>
          <w:szCs w:val="20"/>
          <w:lang w:eastAsia="zh-CN"/>
        </w:rPr>
        <w:t>.</w:t>
      </w:r>
    </w:p>
    <w:p w14:paraId="4F0AA9D6" w14:textId="11668225" w:rsidR="00263D42" w:rsidRPr="00D656B5" w:rsidRDefault="00263D42" w:rsidP="00F53AB1">
      <w:pPr>
        <w:widowControl w:val="0"/>
        <w:spacing w:after="0" w:line="240" w:lineRule="auto"/>
        <w:ind w:firstLine="680"/>
        <w:jc w:val="both"/>
        <w:rPr>
          <w:rFonts w:cs="Times New Roman"/>
          <w:sz w:val="20"/>
          <w:szCs w:val="20"/>
          <w:lang w:eastAsia="zh-CN"/>
        </w:rPr>
      </w:pPr>
      <w:r w:rsidRPr="00D656B5">
        <w:rPr>
          <w:rFonts w:cs="Times New Roman"/>
          <w:sz w:val="20"/>
          <w:szCs w:val="20"/>
          <w:lang w:eastAsia="zh-CN"/>
        </w:rPr>
        <w:t xml:space="preserve">14. </w:t>
      </w:r>
      <w:r w:rsidR="00E90E12" w:rsidRPr="00D656B5">
        <w:rPr>
          <w:rFonts w:cs="Times New Roman"/>
          <w:sz w:val="20"/>
          <w:szCs w:val="20"/>
          <w:lang w:eastAsia="zh-CN"/>
        </w:rPr>
        <w:t>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пунктами 2 и 3 части 7 статьи 66</w:t>
      </w:r>
      <w:r w:rsidRPr="00D656B5">
        <w:rPr>
          <w:rFonts w:cs="Times New Roman"/>
          <w:sz w:val="20"/>
          <w:szCs w:val="20"/>
          <w:lang w:eastAsia="zh-CN"/>
        </w:rPr>
        <w:t xml:space="preserve"> </w:t>
      </w:r>
      <w:r w:rsidRPr="00D656B5">
        <w:rPr>
          <w:rFonts w:cs="Times New Roman"/>
          <w:sz w:val="20"/>
          <w:szCs w:val="20"/>
        </w:rPr>
        <w:t xml:space="preserve">Градостроительного </w:t>
      </w:r>
      <w:r w:rsidR="00E90E12" w:rsidRPr="00D656B5">
        <w:rPr>
          <w:rFonts w:cs="Times New Roman"/>
          <w:sz w:val="20"/>
          <w:szCs w:val="20"/>
        </w:rPr>
        <w:t>к</w:t>
      </w:r>
      <w:r w:rsidRPr="00D656B5">
        <w:rPr>
          <w:rFonts w:cs="Times New Roman"/>
          <w:sz w:val="20"/>
          <w:szCs w:val="20"/>
        </w:rPr>
        <w:t>одекса Р</w:t>
      </w:r>
      <w:r w:rsidR="00E90E12" w:rsidRPr="00D656B5">
        <w:rPr>
          <w:rFonts w:cs="Times New Roman"/>
          <w:sz w:val="20"/>
          <w:szCs w:val="20"/>
        </w:rPr>
        <w:t xml:space="preserve">оссийской </w:t>
      </w:r>
      <w:r w:rsidRPr="00D656B5">
        <w:rPr>
          <w:rFonts w:cs="Times New Roman"/>
          <w:sz w:val="20"/>
          <w:szCs w:val="20"/>
        </w:rPr>
        <w:t>Ф</w:t>
      </w:r>
      <w:r w:rsidR="00E90E12" w:rsidRPr="00D656B5">
        <w:rPr>
          <w:rFonts w:cs="Times New Roman"/>
          <w:sz w:val="20"/>
          <w:szCs w:val="20"/>
        </w:rPr>
        <w:t>едерации</w:t>
      </w:r>
      <w:r w:rsidRPr="00D656B5">
        <w:rPr>
          <w:rFonts w:cs="Times New Roman"/>
          <w:sz w:val="20"/>
          <w:szCs w:val="20"/>
          <w:lang w:eastAsia="zh-CN"/>
        </w:rPr>
        <w:t>.</w:t>
      </w:r>
    </w:p>
    <w:p w14:paraId="2A073AFA" w14:textId="77777777" w:rsidR="00263D42" w:rsidRPr="00D656B5" w:rsidRDefault="00263D42" w:rsidP="00F53AB1">
      <w:pPr>
        <w:widowControl w:val="0"/>
        <w:spacing w:after="0" w:line="240" w:lineRule="auto"/>
        <w:jc w:val="both"/>
        <w:rPr>
          <w:rFonts w:eastAsia="Times New Roman" w:cs="Times New Roman"/>
          <w:b/>
          <w:sz w:val="20"/>
          <w:szCs w:val="20"/>
          <w:lang w:eastAsia="zh-CN"/>
        </w:rPr>
      </w:pPr>
    </w:p>
    <w:p w14:paraId="726E473C" w14:textId="272AE61F" w:rsidR="00263D42" w:rsidRPr="00D656B5" w:rsidRDefault="00263D42" w:rsidP="00F53AB1">
      <w:pPr>
        <w:pStyle w:val="4"/>
        <w:keepNext w:val="0"/>
        <w:widowControl w:val="0"/>
        <w:jc w:val="both"/>
        <w:rPr>
          <w:b w:val="0"/>
          <w:sz w:val="20"/>
          <w:szCs w:val="20"/>
        </w:rPr>
      </w:pPr>
      <w:bookmarkStart w:id="82" w:name="_Toc181745348"/>
      <w:r w:rsidRPr="00D656B5">
        <w:rPr>
          <w:sz w:val="20"/>
          <w:szCs w:val="20"/>
        </w:rPr>
        <w:t>Статья 4</w:t>
      </w:r>
      <w:r w:rsidR="006B0DB0">
        <w:rPr>
          <w:sz w:val="20"/>
          <w:szCs w:val="20"/>
        </w:rPr>
        <w:t>8</w:t>
      </w:r>
      <w:r w:rsidRPr="00D656B5">
        <w:rPr>
          <w:sz w:val="20"/>
          <w:szCs w:val="20"/>
        </w:rPr>
        <w:t>. Ответственность за нарушения Правил.</w:t>
      </w:r>
      <w:bookmarkEnd w:id="82"/>
    </w:p>
    <w:p w14:paraId="0BAFAE67" w14:textId="77777777" w:rsidR="00263D42" w:rsidRPr="00D656B5" w:rsidRDefault="00263D42" w:rsidP="00F53AB1">
      <w:pPr>
        <w:pStyle w:val="aff6"/>
        <w:widowControl w:val="0"/>
        <w:ind w:firstLine="680"/>
        <w:jc w:val="both"/>
        <w:rPr>
          <w:rFonts w:ascii="Times New Roman" w:hAnsi="Times New Roman"/>
          <w:sz w:val="20"/>
          <w:szCs w:val="20"/>
        </w:rPr>
      </w:pPr>
    </w:p>
    <w:p w14:paraId="6DC26494" w14:textId="0068515B" w:rsidR="000B217C" w:rsidRPr="00D656B5" w:rsidRDefault="00263D42" w:rsidP="00F53AB1">
      <w:pPr>
        <w:widowControl w:val="0"/>
        <w:spacing w:after="0" w:line="240" w:lineRule="auto"/>
        <w:ind w:firstLine="680"/>
        <w:jc w:val="both"/>
        <w:rPr>
          <w:rFonts w:cs="Times New Roman"/>
          <w:sz w:val="20"/>
          <w:szCs w:val="20"/>
        </w:rPr>
      </w:pPr>
      <w:r w:rsidRPr="00D656B5">
        <w:rPr>
          <w:rFonts w:cs="Times New Roman"/>
          <w:sz w:val="20"/>
          <w:szCs w:val="20"/>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Pr="00D656B5" w:rsidRDefault="000B217C" w:rsidP="00F53AB1">
      <w:pPr>
        <w:widowControl w:val="0"/>
        <w:spacing w:after="0" w:line="240" w:lineRule="auto"/>
        <w:jc w:val="both"/>
        <w:rPr>
          <w:rFonts w:cs="Times New Roman"/>
          <w:sz w:val="20"/>
          <w:szCs w:val="20"/>
        </w:rPr>
      </w:pPr>
      <w:r w:rsidRPr="00D656B5">
        <w:rPr>
          <w:rFonts w:cs="Times New Roman"/>
          <w:sz w:val="20"/>
          <w:szCs w:val="20"/>
        </w:rPr>
        <w:br w:type="page"/>
      </w:r>
    </w:p>
    <w:p w14:paraId="0C444927" w14:textId="1F9E824B" w:rsidR="000B217C" w:rsidRPr="00D656B5" w:rsidRDefault="000B217C" w:rsidP="00F53AB1">
      <w:pPr>
        <w:pStyle w:val="2"/>
        <w:keepNext w:val="0"/>
        <w:widowControl w:val="0"/>
        <w:jc w:val="both"/>
        <w:rPr>
          <w:sz w:val="20"/>
          <w:szCs w:val="20"/>
        </w:rPr>
      </w:pPr>
      <w:bookmarkStart w:id="83" w:name="_Toc434596301"/>
      <w:bookmarkStart w:id="84" w:name="_Toc63410754"/>
      <w:bookmarkStart w:id="85" w:name="_Toc181745349"/>
      <w:r w:rsidRPr="00D656B5">
        <w:rPr>
          <w:sz w:val="20"/>
          <w:szCs w:val="20"/>
        </w:rPr>
        <w:lastRenderedPageBreak/>
        <w:t>Глава 10. Архитектурно градостроительный облик.</w:t>
      </w:r>
      <w:bookmarkEnd w:id="85"/>
    </w:p>
    <w:p w14:paraId="1EF931EB" w14:textId="77777777" w:rsidR="000B217C" w:rsidRPr="00D656B5" w:rsidRDefault="000B217C" w:rsidP="00F53AB1">
      <w:pPr>
        <w:widowControl w:val="0"/>
        <w:spacing w:after="0" w:line="240" w:lineRule="auto"/>
        <w:jc w:val="both"/>
        <w:rPr>
          <w:rFonts w:cs="Times New Roman"/>
          <w:sz w:val="20"/>
          <w:szCs w:val="20"/>
          <w:lang w:eastAsia="zh-CN"/>
        </w:rPr>
      </w:pPr>
    </w:p>
    <w:p w14:paraId="1EDB521A" w14:textId="4F837F64" w:rsidR="000B217C" w:rsidRPr="00D656B5" w:rsidRDefault="000B217C" w:rsidP="00F53AB1">
      <w:pPr>
        <w:pStyle w:val="4"/>
        <w:keepNext w:val="0"/>
        <w:widowControl w:val="0"/>
        <w:jc w:val="both"/>
        <w:rPr>
          <w:sz w:val="20"/>
          <w:szCs w:val="20"/>
        </w:rPr>
      </w:pPr>
      <w:bookmarkStart w:id="86" w:name="_Toc181745350"/>
      <w:r w:rsidRPr="00D656B5">
        <w:rPr>
          <w:sz w:val="20"/>
          <w:szCs w:val="20"/>
        </w:rPr>
        <w:t>Статья 4</w:t>
      </w:r>
      <w:r w:rsidR="006B0DB0">
        <w:rPr>
          <w:sz w:val="20"/>
          <w:szCs w:val="20"/>
        </w:rPr>
        <w:t>9</w:t>
      </w:r>
      <w:r w:rsidRPr="00D656B5">
        <w:rPr>
          <w:sz w:val="20"/>
          <w:szCs w:val="20"/>
        </w:rPr>
        <w:t>.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D656B5" w:rsidRDefault="000B217C" w:rsidP="00F53AB1">
      <w:pPr>
        <w:widowControl w:val="0"/>
        <w:spacing w:after="0" w:line="240" w:lineRule="auto"/>
        <w:jc w:val="both"/>
        <w:rPr>
          <w:rFonts w:cs="Times New Roman"/>
          <w:sz w:val="20"/>
          <w:szCs w:val="20"/>
          <w:lang w:eastAsia="zh-CN"/>
        </w:rPr>
      </w:pPr>
    </w:p>
    <w:p w14:paraId="3B81BE07" w14:textId="77777777" w:rsidR="000B217C" w:rsidRPr="00D656B5"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1D09D70C" w:rsidR="000B217C" w:rsidRPr="00D656B5"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а) т</w:t>
      </w:r>
      <w:r w:rsidR="00651370" w:rsidRPr="00D656B5">
        <w:rPr>
          <w:rFonts w:cs="Times New Roman"/>
          <w:sz w:val="20"/>
          <w:szCs w:val="20"/>
        </w:rPr>
        <w:t>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r w:rsidRPr="00D656B5">
        <w:rPr>
          <w:rFonts w:cs="Times New Roman"/>
          <w:sz w:val="20"/>
          <w:szCs w:val="20"/>
        </w:rPr>
        <w:t>;</w:t>
      </w:r>
    </w:p>
    <w:p w14:paraId="40C41C0E" w14:textId="517E1FE2" w:rsidR="000B217C" w:rsidRPr="00D656B5"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 xml:space="preserve">б) </w:t>
      </w:r>
      <w:r w:rsidR="00651370" w:rsidRPr="00D656B5">
        <w:rPr>
          <w:rFonts w:cs="Times New Roman"/>
          <w:sz w:val="20"/>
          <w:szCs w:val="20"/>
        </w:rPr>
        <w:t>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r w:rsidRPr="00D656B5">
        <w:rPr>
          <w:rFonts w:cs="Times New Roman"/>
          <w:sz w:val="20"/>
          <w:szCs w:val="20"/>
        </w:rPr>
        <w:t>;</w:t>
      </w:r>
    </w:p>
    <w:p w14:paraId="3E750DD7" w14:textId="675DECDE" w:rsidR="000B217C" w:rsidRPr="00D656B5"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в) т</w:t>
      </w:r>
      <w:r w:rsidR="00651370" w:rsidRPr="00D656B5">
        <w:rPr>
          <w:rFonts w:cs="Times New Roman"/>
          <w:sz w:val="20"/>
          <w:szCs w:val="20"/>
        </w:rPr>
        <w:t>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r w:rsidRPr="00D656B5">
        <w:rPr>
          <w:rFonts w:cs="Times New Roman"/>
          <w:sz w:val="20"/>
          <w:szCs w:val="20"/>
        </w:rPr>
        <w:t>;</w:t>
      </w:r>
    </w:p>
    <w:p w14:paraId="2BA0D942" w14:textId="1F7642B2" w:rsidR="000B217C" w:rsidRPr="00D656B5"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г) т</w:t>
      </w:r>
      <w:r w:rsidR="00651370" w:rsidRPr="00D656B5">
        <w:rPr>
          <w:rFonts w:cs="Times New Roman"/>
          <w:sz w:val="20"/>
          <w:szCs w:val="20"/>
        </w:rPr>
        <w:t>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r w:rsidRPr="00D656B5">
        <w:rPr>
          <w:rFonts w:cs="Times New Roman"/>
          <w:sz w:val="20"/>
          <w:szCs w:val="20"/>
        </w:rPr>
        <w:t>;</w:t>
      </w:r>
    </w:p>
    <w:p w14:paraId="54BB7EE2" w14:textId="687ADF6A" w:rsidR="000B217C" w:rsidRPr="00D656B5"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д) т</w:t>
      </w:r>
      <w:r w:rsidR="00651370" w:rsidRPr="00D656B5">
        <w:rPr>
          <w:rFonts w:cs="Times New Roman"/>
          <w:sz w:val="20"/>
          <w:szCs w:val="20"/>
        </w:rPr>
        <w:t>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r w:rsidRPr="00D656B5">
        <w:rPr>
          <w:rFonts w:cs="Times New Roman"/>
          <w:sz w:val="20"/>
          <w:szCs w:val="20"/>
        </w:rPr>
        <w:t>;</w:t>
      </w:r>
    </w:p>
    <w:p w14:paraId="37FF9000" w14:textId="5F11E84B" w:rsidR="000B217C" w:rsidRPr="00D656B5"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е) т</w:t>
      </w:r>
      <w:r w:rsidR="00651370" w:rsidRPr="00D656B5">
        <w:rPr>
          <w:rFonts w:cs="Times New Roman"/>
          <w:sz w:val="20"/>
          <w:szCs w:val="20"/>
        </w:rPr>
        <w:t>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r w:rsidRPr="00D656B5">
        <w:rPr>
          <w:rFonts w:cs="Times New Roman"/>
          <w:sz w:val="20"/>
          <w:szCs w:val="20"/>
        </w:rPr>
        <w:t>.</w:t>
      </w:r>
    </w:p>
    <w:p w14:paraId="6244190E" w14:textId="220EA6C4" w:rsidR="000B217C" w:rsidRDefault="000B217C" w:rsidP="00F53AB1">
      <w:pPr>
        <w:widowControl w:val="0"/>
        <w:spacing w:after="0" w:line="240" w:lineRule="auto"/>
        <w:ind w:firstLine="680"/>
        <w:contextualSpacing/>
        <w:jc w:val="both"/>
        <w:rPr>
          <w:rFonts w:cs="Times New Roman"/>
          <w:sz w:val="20"/>
          <w:szCs w:val="20"/>
        </w:rPr>
      </w:pPr>
      <w:r w:rsidRPr="00D656B5">
        <w:rPr>
          <w:rFonts w:cs="Times New Roman"/>
          <w:sz w:val="20"/>
          <w:szCs w:val="20"/>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w:t>
      </w:r>
      <w:proofErr w:type="gramStart"/>
      <w:r w:rsidRPr="00D656B5">
        <w:rPr>
          <w:rFonts w:cs="Times New Roman"/>
          <w:sz w:val="20"/>
          <w:szCs w:val="20"/>
        </w:rPr>
        <w:t>»,  «</w:t>
      </w:r>
      <w:proofErr w:type="gramEnd"/>
      <w:r w:rsidRPr="00D656B5">
        <w:rPr>
          <w:rFonts w:cs="Times New Roman"/>
          <w:sz w:val="20"/>
          <w:szCs w:val="20"/>
        </w:rPr>
        <w:t>Обслуживающие»:</w:t>
      </w:r>
    </w:p>
    <w:p w14:paraId="272082A0" w14:textId="77777777" w:rsidR="006B0DB0" w:rsidRPr="00D656B5" w:rsidRDefault="006B0DB0" w:rsidP="00F53AB1">
      <w:pPr>
        <w:widowControl w:val="0"/>
        <w:spacing w:after="0" w:line="240" w:lineRule="auto"/>
        <w:ind w:firstLine="680"/>
        <w:contextualSpacing/>
        <w:jc w:val="both"/>
        <w:rPr>
          <w:rFonts w:cs="Times New Roman"/>
          <w:sz w:val="20"/>
          <w:szCs w:val="20"/>
        </w:rPr>
      </w:pPr>
    </w:p>
    <w:tbl>
      <w:tblPr>
        <w:tblStyle w:val="aff2"/>
        <w:tblW w:w="5000" w:type="pct"/>
        <w:jc w:val="center"/>
        <w:tblLook w:val="04A0" w:firstRow="1" w:lastRow="0" w:firstColumn="1" w:lastColumn="0" w:noHBand="0" w:noVBand="1"/>
      </w:tblPr>
      <w:tblGrid>
        <w:gridCol w:w="1757"/>
        <w:gridCol w:w="5076"/>
        <w:gridCol w:w="2796"/>
      </w:tblGrid>
      <w:tr w:rsidR="006B0DB0" w:rsidRPr="0003301B" w14:paraId="48738592" w14:textId="77777777" w:rsidTr="006B0DB0">
        <w:trPr>
          <w:jc w:val="center"/>
        </w:trPr>
        <w:tc>
          <w:tcPr>
            <w:tcW w:w="912" w:type="pct"/>
          </w:tcPr>
          <w:p w14:paraId="69820BBE" w14:textId="77777777" w:rsidR="000B217C" w:rsidRPr="0003301B" w:rsidRDefault="000B217C" w:rsidP="00F53AB1">
            <w:pPr>
              <w:widowControl w:val="0"/>
              <w:contextualSpacing/>
              <w:jc w:val="both"/>
              <w:rPr>
                <w:sz w:val="20"/>
                <w:szCs w:val="20"/>
              </w:rPr>
            </w:pPr>
            <w:r w:rsidRPr="0003301B">
              <w:rPr>
                <w:sz w:val="20"/>
                <w:szCs w:val="20"/>
              </w:rPr>
              <w:t>Код (числовое обозначение) вида разрешённого использования земельного участка</w:t>
            </w:r>
          </w:p>
        </w:tc>
        <w:tc>
          <w:tcPr>
            <w:tcW w:w="2636" w:type="pct"/>
          </w:tcPr>
          <w:p w14:paraId="3D097A2D" w14:textId="77777777" w:rsidR="000B217C" w:rsidRPr="0003301B" w:rsidRDefault="000B217C" w:rsidP="00F53AB1">
            <w:pPr>
              <w:widowControl w:val="0"/>
              <w:contextualSpacing/>
              <w:jc w:val="both"/>
              <w:rPr>
                <w:sz w:val="20"/>
                <w:szCs w:val="20"/>
              </w:rPr>
            </w:pPr>
            <w:r w:rsidRPr="0003301B">
              <w:rPr>
                <w:sz w:val="20"/>
                <w:szCs w:val="20"/>
              </w:rPr>
              <w:t>Наименование вида разрешённого использования земельного участка </w:t>
            </w:r>
          </w:p>
        </w:tc>
        <w:tc>
          <w:tcPr>
            <w:tcW w:w="1452" w:type="pct"/>
          </w:tcPr>
          <w:p w14:paraId="2FA0D762" w14:textId="77777777" w:rsidR="000B217C" w:rsidRPr="0003301B" w:rsidRDefault="000B217C" w:rsidP="00F53AB1">
            <w:pPr>
              <w:widowControl w:val="0"/>
              <w:contextualSpacing/>
              <w:jc w:val="both"/>
              <w:rPr>
                <w:sz w:val="20"/>
                <w:szCs w:val="20"/>
              </w:rPr>
            </w:pPr>
            <w:r w:rsidRPr="0003301B">
              <w:rPr>
                <w:sz w:val="20"/>
                <w:szCs w:val="20"/>
              </w:rPr>
              <w:t>Группа вида разрешенного использования земельного участка</w:t>
            </w:r>
          </w:p>
        </w:tc>
      </w:tr>
      <w:tr w:rsidR="006B0DB0" w:rsidRPr="0003301B" w14:paraId="01AC69EE" w14:textId="77777777" w:rsidTr="006B0DB0">
        <w:trPr>
          <w:jc w:val="center"/>
        </w:trPr>
        <w:tc>
          <w:tcPr>
            <w:tcW w:w="912" w:type="pct"/>
          </w:tcPr>
          <w:p w14:paraId="12D80A02" w14:textId="77777777" w:rsidR="000B217C" w:rsidRPr="0003301B" w:rsidRDefault="000B217C" w:rsidP="00F53AB1">
            <w:pPr>
              <w:widowControl w:val="0"/>
              <w:contextualSpacing/>
              <w:jc w:val="both"/>
              <w:rPr>
                <w:sz w:val="20"/>
                <w:szCs w:val="20"/>
              </w:rPr>
            </w:pPr>
            <w:r w:rsidRPr="0003301B">
              <w:rPr>
                <w:sz w:val="20"/>
                <w:szCs w:val="20"/>
              </w:rPr>
              <w:t>2.1.1</w:t>
            </w:r>
          </w:p>
        </w:tc>
        <w:tc>
          <w:tcPr>
            <w:tcW w:w="2636" w:type="pct"/>
            <w:vAlign w:val="center"/>
          </w:tcPr>
          <w:p w14:paraId="0504ABA6" w14:textId="77777777" w:rsidR="000B217C" w:rsidRPr="0003301B" w:rsidRDefault="000B217C" w:rsidP="00F53AB1">
            <w:pPr>
              <w:widowControl w:val="0"/>
              <w:contextualSpacing/>
              <w:jc w:val="both"/>
              <w:rPr>
                <w:sz w:val="20"/>
                <w:szCs w:val="20"/>
              </w:rPr>
            </w:pPr>
            <w:r w:rsidRPr="0003301B">
              <w:rPr>
                <w:sz w:val="20"/>
                <w:szCs w:val="20"/>
              </w:rPr>
              <w:t>Малоэтажная многоквартирная жилая застройка</w:t>
            </w:r>
          </w:p>
        </w:tc>
        <w:tc>
          <w:tcPr>
            <w:tcW w:w="1452" w:type="pct"/>
          </w:tcPr>
          <w:p w14:paraId="1F39A645" w14:textId="77777777" w:rsidR="000B217C" w:rsidRPr="0003301B" w:rsidRDefault="000B217C" w:rsidP="00F53AB1">
            <w:pPr>
              <w:widowControl w:val="0"/>
              <w:contextualSpacing/>
              <w:jc w:val="both"/>
              <w:rPr>
                <w:sz w:val="20"/>
                <w:szCs w:val="20"/>
              </w:rPr>
            </w:pPr>
            <w:r w:rsidRPr="0003301B">
              <w:rPr>
                <w:sz w:val="20"/>
                <w:szCs w:val="20"/>
              </w:rPr>
              <w:t>Многоквартирные жилые</w:t>
            </w:r>
          </w:p>
        </w:tc>
      </w:tr>
      <w:tr w:rsidR="006B0DB0" w:rsidRPr="0003301B" w14:paraId="39BE2B15" w14:textId="77777777" w:rsidTr="006B0DB0">
        <w:trPr>
          <w:jc w:val="center"/>
        </w:trPr>
        <w:tc>
          <w:tcPr>
            <w:tcW w:w="912" w:type="pct"/>
          </w:tcPr>
          <w:p w14:paraId="4E68802A" w14:textId="77777777" w:rsidR="000B217C" w:rsidRPr="0003301B" w:rsidRDefault="000B217C" w:rsidP="00F53AB1">
            <w:pPr>
              <w:widowControl w:val="0"/>
              <w:contextualSpacing/>
              <w:jc w:val="both"/>
              <w:rPr>
                <w:sz w:val="20"/>
                <w:szCs w:val="20"/>
              </w:rPr>
            </w:pPr>
            <w:r w:rsidRPr="0003301B">
              <w:rPr>
                <w:sz w:val="20"/>
                <w:szCs w:val="20"/>
              </w:rPr>
              <w:t>2.2</w:t>
            </w:r>
          </w:p>
        </w:tc>
        <w:tc>
          <w:tcPr>
            <w:tcW w:w="2636" w:type="pct"/>
            <w:vAlign w:val="center"/>
          </w:tcPr>
          <w:p w14:paraId="1A09A7A6" w14:textId="77777777" w:rsidR="000B217C" w:rsidRPr="0003301B" w:rsidRDefault="000B217C" w:rsidP="00F53AB1">
            <w:pPr>
              <w:widowControl w:val="0"/>
              <w:contextualSpacing/>
              <w:jc w:val="both"/>
              <w:rPr>
                <w:sz w:val="20"/>
                <w:szCs w:val="20"/>
              </w:rPr>
            </w:pPr>
            <w:r w:rsidRPr="0003301B">
              <w:rPr>
                <w:sz w:val="20"/>
                <w:szCs w:val="20"/>
              </w:rPr>
              <w:t>Для ведения личного подсобного хозяйства (приусадебный земельный участок)</w:t>
            </w:r>
          </w:p>
        </w:tc>
        <w:tc>
          <w:tcPr>
            <w:tcW w:w="1452" w:type="pct"/>
          </w:tcPr>
          <w:p w14:paraId="7F71545B" w14:textId="77777777" w:rsidR="000B217C" w:rsidRPr="0003301B" w:rsidRDefault="000B217C" w:rsidP="00F53AB1">
            <w:pPr>
              <w:widowControl w:val="0"/>
              <w:contextualSpacing/>
              <w:jc w:val="both"/>
              <w:rPr>
                <w:sz w:val="20"/>
                <w:szCs w:val="20"/>
              </w:rPr>
            </w:pPr>
            <w:r w:rsidRPr="0003301B">
              <w:rPr>
                <w:sz w:val="20"/>
                <w:szCs w:val="20"/>
              </w:rPr>
              <w:t>Индивидуальные жилые</w:t>
            </w:r>
          </w:p>
        </w:tc>
      </w:tr>
      <w:tr w:rsidR="006B0DB0" w:rsidRPr="0003301B" w14:paraId="70E1D99E" w14:textId="77777777" w:rsidTr="006B0DB0">
        <w:trPr>
          <w:jc w:val="center"/>
        </w:trPr>
        <w:tc>
          <w:tcPr>
            <w:tcW w:w="912" w:type="pct"/>
          </w:tcPr>
          <w:p w14:paraId="4F87A091" w14:textId="77777777" w:rsidR="000B217C" w:rsidRPr="0003301B" w:rsidRDefault="000B217C" w:rsidP="00F53AB1">
            <w:pPr>
              <w:widowControl w:val="0"/>
              <w:contextualSpacing/>
              <w:jc w:val="both"/>
              <w:rPr>
                <w:sz w:val="20"/>
                <w:szCs w:val="20"/>
              </w:rPr>
            </w:pPr>
            <w:r w:rsidRPr="0003301B">
              <w:rPr>
                <w:sz w:val="20"/>
                <w:szCs w:val="20"/>
              </w:rPr>
              <w:t>2.3</w:t>
            </w:r>
          </w:p>
        </w:tc>
        <w:tc>
          <w:tcPr>
            <w:tcW w:w="2636" w:type="pct"/>
            <w:vAlign w:val="center"/>
          </w:tcPr>
          <w:p w14:paraId="2127AFA6" w14:textId="77777777" w:rsidR="000B217C" w:rsidRPr="0003301B" w:rsidRDefault="000B217C" w:rsidP="00F53AB1">
            <w:pPr>
              <w:widowControl w:val="0"/>
              <w:contextualSpacing/>
              <w:jc w:val="both"/>
              <w:rPr>
                <w:sz w:val="20"/>
                <w:szCs w:val="20"/>
              </w:rPr>
            </w:pPr>
            <w:r w:rsidRPr="0003301B">
              <w:rPr>
                <w:sz w:val="20"/>
                <w:szCs w:val="20"/>
              </w:rPr>
              <w:t>Блокированная жилая застройка</w:t>
            </w:r>
          </w:p>
        </w:tc>
        <w:tc>
          <w:tcPr>
            <w:tcW w:w="1452" w:type="pct"/>
          </w:tcPr>
          <w:p w14:paraId="0A8A2609" w14:textId="77777777" w:rsidR="000B217C" w:rsidRPr="0003301B" w:rsidRDefault="000B217C" w:rsidP="00F53AB1">
            <w:pPr>
              <w:widowControl w:val="0"/>
              <w:contextualSpacing/>
              <w:jc w:val="both"/>
              <w:rPr>
                <w:sz w:val="20"/>
                <w:szCs w:val="20"/>
              </w:rPr>
            </w:pPr>
            <w:r w:rsidRPr="0003301B">
              <w:rPr>
                <w:sz w:val="20"/>
                <w:szCs w:val="20"/>
              </w:rPr>
              <w:t>Многоквартирные жилые</w:t>
            </w:r>
          </w:p>
        </w:tc>
      </w:tr>
      <w:tr w:rsidR="006B0DB0" w:rsidRPr="0003301B" w14:paraId="51F488FD" w14:textId="77777777" w:rsidTr="006B0DB0">
        <w:trPr>
          <w:jc w:val="center"/>
        </w:trPr>
        <w:tc>
          <w:tcPr>
            <w:tcW w:w="912" w:type="pct"/>
          </w:tcPr>
          <w:p w14:paraId="23668500" w14:textId="77777777" w:rsidR="000B217C" w:rsidRPr="0003301B" w:rsidRDefault="000B217C" w:rsidP="00F53AB1">
            <w:pPr>
              <w:widowControl w:val="0"/>
              <w:contextualSpacing/>
              <w:jc w:val="both"/>
              <w:rPr>
                <w:sz w:val="20"/>
                <w:szCs w:val="20"/>
              </w:rPr>
            </w:pPr>
            <w:r w:rsidRPr="0003301B">
              <w:rPr>
                <w:sz w:val="20"/>
                <w:szCs w:val="20"/>
              </w:rPr>
              <w:t>2.5</w:t>
            </w:r>
          </w:p>
        </w:tc>
        <w:tc>
          <w:tcPr>
            <w:tcW w:w="2636" w:type="pct"/>
            <w:vAlign w:val="center"/>
          </w:tcPr>
          <w:p w14:paraId="2F091B8E" w14:textId="77777777" w:rsidR="000B217C" w:rsidRPr="0003301B" w:rsidRDefault="000B217C" w:rsidP="00F53AB1">
            <w:pPr>
              <w:widowControl w:val="0"/>
              <w:contextualSpacing/>
              <w:jc w:val="both"/>
              <w:rPr>
                <w:sz w:val="20"/>
                <w:szCs w:val="20"/>
              </w:rPr>
            </w:pPr>
            <w:proofErr w:type="spellStart"/>
            <w:r w:rsidRPr="0003301B">
              <w:rPr>
                <w:sz w:val="20"/>
                <w:szCs w:val="20"/>
              </w:rPr>
              <w:t>Среднеэтажная</w:t>
            </w:r>
            <w:proofErr w:type="spellEnd"/>
            <w:r w:rsidRPr="0003301B">
              <w:rPr>
                <w:sz w:val="20"/>
                <w:szCs w:val="20"/>
              </w:rPr>
              <w:t xml:space="preserve"> жилая застройка</w:t>
            </w:r>
          </w:p>
        </w:tc>
        <w:tc>
          <w:tcPr>
            <w:tcW w:w="1452" w:type="pct"/>
          </w:tcPr>
          <w:p w14:paraId="0B72E62A" w14:textId="77777777" w:rsidR="000B217C" w:rsidRPr="0003301B" w:rsidRDefault="000B217C" w:rsidP="00F53AB1">
            <w:pPr>
              <w:widowControl w:val="0"/>
              <w:contextualSpacing/>
              <w:jc w:val="both"/>
              <w:rPr>
                <w:sz w:val="20"/>
                <w:szCs w:val="20"/>
              </w:rPr>
            </w:pPr>
            <w:r w:rsidRPr="0003301B">
              <w:rPr>
                <w:sz w:val="20"/>
                <w:szCs w:val="20"/>
              </w:rPr>
              <w:t>Многоквартирные жилые</w:t>
            </w:r>
          </w:p>
        </w:tc>
      </w:tr>
      <w:tr w:rsidR="006B0DB0" w:rsidRPr="0003301B" w14:paraId="37B0C7BC" w14:textId="77777777" w:rsidTr="006B0DB0">
        <w:trPr>
          <w:jc w:val="center"/>
        </w:trPr>
        <w:tc>
          <w:tcPr>
            <w:tcW w:w="912" w:type="pct"/>
          </w:tcPr>
          <w:p w14:paraId="2D382070" w14:textId="77777777" w:rsidR="000B217C" w:rsidRPr="0003301B" w:rsidRDefault="000B217C" w:rsidP="00F53AB1">
            <w:pPr>
              <w:widowControl w:val="0"/>
              <w:contextualSpacing/>
              <w:jc w:val="both"/>
              <w:rPr>
                <w:sz w:val="20"/>
                <w:szCs w:val="20"/>
              </w:rPr>
            </w:pPr>
            <w:r w:rsidRPr="0003301B">
              <w:rPr>
                <w:sz w:val="20"/>
                <w:szCs w:val="20"/>
              </w:rPr>
              <w:t>2.6</w:t>
            </w:r>
          </w:p>
        </w:tc>
        <w:tc>
          <w:tcPr>
            <w:tcW w:w="2636" w:type="pct"/>
            <w:vAlign w:val="center"/>
          </w:tcPr>
          <w:p w14:paraId="5D4129F3" w14:textId="77777777" w:rsidR="000B217C" w:rsidRPr="0003301B" w:rsidRDefault="000B217C" w:rsidP="00F53AB1">
            <w:pPr>
              <w:widowControl w:val="0"/>
              <w:contextualSpacing/>
              <w:jc w:val="both"/>
              <w:rPr>
                <w:sz w:val="20"/>
                <w:szCs w:val="20"/>
              </w:rPr>
            </w:pPr>
            <w:r w:rsidRPr="0003301B">
              <w:rPr>
                <w:sz w:val="20"/>
                <w:szCs w:val="20"/>
              </w:rPr>
              <w:t>Многоэтажная жилая застройка (высотная застройка)</w:t>
            </w:r>
          </w:p>
        </w:tc>
        <w:tc>
          <w:tcPr>
            <w:tcW w:w="1452" w:type="pct"/>
          </w:tcPr>
          <w:p w14:paraId="27F33123" w14:textId="77777777" w:rsidR="000B217C" w:rsidRPr="0003301B" w:rsidRDefault="000B217C" w:rsidP="00F53AB1">
            <w:pPr>
              <w:widowControl w:val="0"/>
              <w:contextualSpacing/>
              <w:jc w:val="both"/>
              <w:rPr>
                <w:sz w:val="20"/>
                <w:szCs w:val="20"/>
              </w:rPr>
            </w:pPr>
            <w:r w:rsidRPr="0003301B">
              <w:rPr>
                <w:sz w:val="20"/>
                <w:szCs w:val="20"/>
              </w:rPr>
              <w:t>Многоквартирные жилые</w:t>
            </w:r>
          </w:p>
        </w:tc>
      </w:tr>
      <w:tr w:rsidR="006B0DB0" w:rsidRPr="0003301B" w14:paraId="3ECD04C5" w14:textId="77777777" w:rsidTr="006B0DB0">
        <w:trPr>
          <w:jc w:val="center"/>
        </w:trPr>
        <w:tc>
          <w:tcPr>
            <w:tcW w:w="912" w:type="pct"/>
          </w:tcPr>
          <w:p w14:paraId="13EB3DBC" w14:textId="77777777" w:rsidR="000B217C" w:rsidRPr="0003301B" w:rsidRDefault="000B217C" w:rsidP="00F53AB1">
            <w:pPr>
              <w:widowControl w:val="0"/>
              <w:contextualSpacing/>
              <w:jc w:val="both"/>
              <w:rPr>
                <w:sz w:val="20"/>
                <w:szCs w:val="20"/>
              </w:rPr>
            </w:pPr>
            <w:r w:rsidRPr="0003301B">
              <w:rPr>
                <w:sz w:val="20"/>
                <w:szCs w:val="20"/>
              </w:rPr>
              <w:t>2.7</w:t>
            </w:r>
          </w:p>
        </w:tc>
        <w:tc>
          <w:tcPr>
            <w:tcW w:w="2636" w:type="pct"/>
            <w:vAlign w:val="center"/>
          </w:tcPr>
          <w:p w14:paraId="42ABFEE2" w14:textId="77777777" w:rsidR="000B217C" w:rsidRPr="0003301B" w:rsidRDefault="000B217C" w:rsidP="00F53AB1">
            <w:pPr>
              <w:widowControl w:val="0"/>
              <w:contextualSpacing/>
              <w:jc w:val="both"/>
              <w:rPr>
                <w:sz w:val="20"/>
                <w:szCs w:val="20"/>
              </w:rPr>
            </w:pPr>
            <w:r w:rsidRPr="0003301B">
              <w:rPr>
                <w:sz w:val="20"/>
                <w:szCs w:val="20"/>
              </w:rPr>
              <w:t>Обслуживание жилой застройки</w:t>
            </w:r>
          </w:p>
        </w:tc>
        <w:tc>
          <w:tcPr>
            <w:tcW w:w="1452" w:type="pct"/>
          </w:tcPr>
          <w:p w14:paraId="5B5DF6AC"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55EBAF31" w14:textId="77777777" w:rsidTr="006B0DB0">
        <w:trPr>
          <w:jc w:val="center"/>
        </w:trPr>
        <w:tc>
          <w:tcPr>
            <w:tcW w:w="912" w:type="pct"/>
          </w:tcPr>
          <w:p w14:paraId="5A3CBCB3" w14:textId="77777777" w:rsidR="000B217C" w:rsidRPr="0003301B" w:rsidRDefault="000B217C" w:rsidP="00F53AB1">
            <w:pPr>
              <w:widowControl w:val="0"/>
              <w:contextualSpacing/>
              <w:jc w:val="both"/>
              <w:rPr>
                <w:sz w:val="20"/>
                <w:szCs w:val="20"/>
              </w:rPr>
            </w:pPr>
            <w:r w:rsidRPr="0003301B">
              <w:rPr>
                <w:sz w:val="20"/>
                <w:szCs w:val="20"/>
              </w:rPr>
              <w:t>2.7.1</w:t>
            </w:r>
          </w:p>
        </w:tc>
        <w:tc>
          <w:tcPr>
            <w:tcW w:w="2636" w:type="pct"/>
            <w:vAlign w:val="center"/>
          </w:tcPr>
          <w:p w14:paraId="672015A3" w14:textId="77777777" w:rsidR="000B217C" w:rsidRPr="0003301B" w:rsidRDefault="000B217C" w:rsidP="00F53AB1">
            <w:pPr>
              <w:widowControl w:val="0"/>
              <w:contextualSpacing/>
              <w:jc w:val="both"/>
              <w:rPr>
                <w:sz w:val="20"/>
                <w:szCs w:val="20"/>
              </w:rPr>
            </w:pPr>
            <w:r w:rsidRPr="0003301B">
              <w:rPr>
                <w:sz w:val="20"/>
                <w:szCs w:val="20"/>
              </w:rPr>
              <w:t>Хранение автотранспорта</w:t>
            </w:r>
          </w:p>
        </w:tc>
        <w:tc>
          <w:tcPr>
            <w:tcW w:w="1452" w:type="pct"/>
          </w:tcPr>
          <w:p w14:paraId="54EAFCA8"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0A9CF164" w14:textId="77777777" w:rsidTr="006B0DB0">
        <w:trPr>
          <w:jc w:val="center"/>
        </w:trPr>
        <w:tc>
          <w:tcPr>
            <w:tcW w:w="912" w:type="pct"/>
          </w:tcPr>
          <w:p w14:paraId="4DACD5CC" w14:textId="77777777" w:rsidR="000B217C" w:rsidRPr="0003301B" w:rsidRDefault="000B217C" w:rsidP="00F53AB1">
            <w:pPr>
              <w:widowControl w:val="0"/>
              <w:contextualSpacing/>
              <w:jc w:val="both"/>
              <w:rPr>
                <w:sz w:val="20"/>
                <w:szCs w:val="20"/>
              </w:rPr>
            </w:pPr>
            <w:r w:rsidRPr="0003301B">
              <w:rPr>
                <w:sz w:val="20"/>
                <w:szCs w:val="20"/>
              </w:rPr>
              <w:t>3.1.1</w:t>
            </w:r>
          </w:p>
        </w:tc>
        <w:tc>
          <w:tcPr>
            <w:tcW w:w="2636" w:type="pct"/>
            <w:vAlign w:val="center"/>
          </w:tcPr>
          <w:p w14:paraId="7A92DBA2" w14:textId="77777777" w:rsidR="000B217C" w:rsidRPr="0003301B" w:rsidRDefault="000B217C" w:rsidP="00F53AB1">
            <w:pPr>
              <w:widowControl w:val="0"/>
              <w:contextualSpacing/>
              <w:jc w:val="both"/>
              <w:rPr>
                <w:sz w:val="20"/>
                <w:szCs w:val="20"/>
              </w:rPr>
            </w:pPr>
            <w:r w:rsidRPr="0003301B">
              <w:rPr>
                <w:sz w:val="20"/>
                <w:szCs w:val="20"/>
              </w:rPr>
              <w:t>Предоставление коммунальных услуг</w:t>
            </w:r>
          </w:p>
        </w:tc>
        <w:tc>
          <w:tcPr>
            <w:tcW w:w="1452" w:type="pct"/>
          </w:tcPr>
          <w:p w14:paraId="6F00BE99"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555E9930" w14:textId="77777777" w:rsidTr="006B0DB0">
        <w:trPr>
          <w:jc w:val="center"/>
        </w:trPr>
        <w:tc>
          <w:tcPr>
            <w:tcW w:w="912" w:type="pct"/>
          </w:tcPr>
          <w:p w14:paraId="41E53BE8" w14:textId="77777777" w:rsidR="000B217C" w:rsidRPr="0003301B" w:rsidRDefault="000B217C" w:rsidP="00F53AB1">
            <w:pPr>
              <w:widowControl w:val="0"/>
              <w:contextualSpacing/>
              <w:jc w:val="both"/>
              <w:rPr>
                <w:sz w:val="20"/>
                <w:szCs w:val="20"/>
              </w:rPr>
            </w:pPr>
            <w:r w:rsidRPr="0003301B">
              <w:rPr>
                <w:sz w:val="20"/>
                <w:szCs w:val="20"/>
              </w:rPr>
              <w:t>3.1.2</w:t>
            </w:r>
          </w:p>
        </w:tc>
        <w:tc>
          <w:tcPr>
            <w:tcW w:w="2636" w:type="pct"/>
            <w:vAlign w:val="center"/>
          </w:tcPr>
          <w:p w14:paraId="1237FE10" w14:textId="77777777" w:rsidR="000B217C" w:rsidRPr="0003301B" w:rsidRDefault="000B217C" w:rsidP="00F53AB1">
            <w:pPr>
              <w:widowControl w:val="0"/>
              <w:contextualSpacing/>
              <w:jc w:val="both"/>
              <w:rPr>
                <w:sz w:val="20"/>
                <w:szCs w:val="20"/>
              </w:rPr>
            </w:pPr>
            <w:r w:rsidRPr="0003301B">
              <w:rPr>
                <w:sz w:val="20"/>
                <w:szCs w:val="20"/>
              </w:rPr>
              <w:t>Административные здания организаций, обеспечивающих предоставление коммунальных услуг</w:t>
            </w:r>
          </w:p>
        </w:tc>
        <w:tc>
          <w:tcPr>
            <w:tcW w:w="1452" w:type="pct"/>
          </w:tcPr>
          <w:p w14:paraId="091A69EF"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5FC5A14D" w14:textId="77777777" w:rsidTr="006B0DB0">
        <w:trPr>
          <w:jc w:val="center"/>
        </w:trPr>
        <w:tc>
          <w:tcPr>
            <w:tcW w:w="912" w:type="pct"/>
          </w:tcPr>
          <w:p w14:paraId="2927BC74" w14:textId="77777777" w:rsidR="000B217C" w:rsidRPr="0003301B" w:rsidRDefault="000B217C" w:rsidP="00F53AB1">
            <w:pPr>
              <w:widowControl w:val="0"/>
              <w:contextualSpacing/>
              <w:jc w:val="both"/>
              <w:rPr>
                <w:sz w:val="20"/>
                <w:szCs w:val="20"/>
              </w:rPr>
            </w:pPr>
            <w:r w:rsidRPr="0003301B">
              <w:rPr>
                <w:sz w:val="20"/>
                <w:szCs w:val="20"/>
              </w:rPr>
              <w:t>3.2.1</w:t>
            </w:r>
          </w:p>
        </w:tc>
        <w:tc>
          <w:tcPr>
            <w:tcW w:w="2636" w:type="pct"/>
            <w:vAlign w:val="center"/>
          </w:tcPr>
          <w:p w14:paraId="747564D6" w14:textId="77777777" w:rsidR="000B217C" w:rsidRPr="0003301B" w:rsidRDefault="000B217C" w:rsidP="00F53AB1">
            <w:pPr>
              <w:widowControl w:val="0"/>
              <w:contextualSpacing/>
              <w:jc w:val="both"/>
              <w:rPr>
                <w:sz w:val="20"/>
                <w:szCs w:val="20"/>
              </w:rPr>
            </w:pPr>
            <w:r w:rsidRPr="0003301B">
              <w:rPr>
                <w:sz w:val="20"/>
                <w:szCs w:val="20"/>
              </w:rPr>
              <w:t>Дома социального обслуживания</w:t>
            </w:r>
          </w:p>
        </w:tc>
        <w:tc>
          <w:tcPr>
            <w:tcW w:w="1452" w:type="pct"/>
          </w:tcPr>
          <w:p w14:paraId="56AA5682"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3CCD0EB0" w14:textId="77777777" w:rsidTr="006B0DB0">
        <w:trPr>
          <w:jc w:val="center"/>
        </w:trPr>
        <w:tc>
          <w:tcPr>
            <w:tcW w:w="912" w:type="pct"/>
          </w:tcPr>
          <w:p w14:paraId="3BC9EC47" w14:textId="77777777" w:rsidR="000B217C" w:rsidRPr="0003301B" w:rsidRDefault="000B217C" w:rsidP="00F53AB1">
            <w:pPr>
              <w:widowControl w:val="0"/>
              <w:contextualSpacing/>
              <w:jc w:val="both"/>
              <w:rPr>
                <w:sz w:val="20"/>
                <w:szCs w:val="20"/>
              </w:rPr>
            </w:pPr>
            <w:r w:rsidRPr="0003301B">
              <w:rPr>
                <w:sz w:val="20"/>
                <w:szCs w:val="20"/>
              </w:rPr>
              <w:t>3.2.2</w:t>
            </w:r>
          </w:p>
        </w:tc>
        <w:tc>
          <w:tcPr>
            <w:tcW w:w="2636" w:type="pct"/>
            <w:vAlign w:val="center"/>
          </w:tcPr>
          <w:p w14:paraId="4C7A2972" w14:textId="77777777" w:rsidR="000B217C" w:rsidRPr="0003301B" w:rsidRDefault="000B217C" w:rsidP="00F53AB1">
            <w:pPr>
              <w:widowControl w:val="0"/>
              <w:contextualSpacing/>
              <w:jc w:val="both"/>
              <w:rPr>
                <w:sz w:val="20"/>
                <w:szCs w:val="20"/>
              </w:rPr>
            </w:pPr>
            <w:r w:rsidRPr="0003301B">
              <w:rPr>
                <w:sz w:val="20"/>
                <w:szCs w:val="20"/>
              </w:rPr>
              <w:t>Оказание социальной помощи населению</w:t>
            </w:r>
          </w:p>
        </w:tc>
        <w:tc>
          <w:tcPr>
            <w:tcW w:w="1452" w:type="pct"/>
          </w:tcPr>
          <w:p w14:paraId="0594E976"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223E27B5" w14:textId="77777777" w:rsidTr="006B0DB0">
        <w:trPr>
          <w:jc w:val="center"/>
        </w:trPr>
        <w:tc>
          <w:tcPr>
            <w:tcW w:w="912" w:type="pct"/>
          </w:tcPr>
          <w:p w14:paraId="21B93FF8" w14:textId="77777777" w:rsidR="000B217C" w:rsidRPr="0003301B" w:rsidRDefault="000B217C" w:rsidP="00F53AB1">
            <w:pPr>
              <w:widowControl w:val="0"/>
              <w:contextualSpacing/>
              <w:jc w:val="both"/>
              <w:rPr>
                <w:sz w:val="20"/>
                <w:szCs w:val="20"/>
              </w:rPr>
            </w:pPr>
            <w:r w:rsidRPr="0003301B">
              <w:rPr>
                <w:sz w:val="20"/>
                <w:szCs w:val="20"/>
              </w:rPr>
              <w:t>3.2.3</w:t>
            </w:r>
          </w:p>
        </w:tc>
        <w:tc>
          <w:tcPr>
            <w:tcW w:w="2636" w:type="pct"/>
            <w:vAlign w:val="center"/>
          </w:tcPr>
          <w:p w14:paraId="5AD7D240" w14:textId="77777777" w:rsidR="000B217C" w:rsidRPr="0003301B" w:rsidRDefault="000B217C" w:rsidP="00F53AB1">
            <w:pPr>
              <w:widowControl w:val="0"/>
              <w:contextualSpacing/>
              <w:jc w:val="both"/>
              <w:rPr>
                <w:sz w:val="20"/>
                <w:szCs w:val="20"/>
              </w:rPr>
            </w:pPr>
            <w:r w:rsidRPr="0003301B">
              <w:rPr>
                <w:sz w:val="20"/>
                <w:szCs w:val="20"/>
              </w:rPr>
              <w:t>Оказание услуг связи</w:t>
            </w:r>
          </w:p>
        </w:tc>
        <w:tc>
          <w:tcPr>
            <w:tcW w:w="1452" w:type="pct"/>
          </w:tcPr>
          <w:p w14:paraId="24A9D431"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32569AF5" w14:textId="77777777" w:rsidTr="006B0DB0">
        <w:trPr>
          <w:jc w:val="center"/>
        </w:trPr>
        <w:tc>
          <w:tcPr>
            <w:tcW w:w="912" w:type="pct"/>
          </w:tcPr>
          <w:p w14:paraId="4585FE4E" w14:textId="77777777" w:rsidR="000B217C" w:rsidRPr="0003301B" w:rsidRDefault="000B217C" w:rsidP="00F53AB1">
            <w:pPr>
              <w:widowControl w:val="0"/>
              <w:contextualSpacing/>
              <w:jc w:val="both"/>
              <w:rPr>
                <w:sz w:val="20"/>
                <w:szCs w:val="20"/>
              </w:rPr>
            </w:pPr>
            <w:r w:rsidRPr="0003301B">
              <w:rPr>
                <w:sz w:val="20"/>
                <w:szCs w:val="20"/>
              </w:rPr>
              <w:t>3.2.4</w:t>
            </w:r>
          </w:p>
        </w:tc>
        <w:tc>
          <w:tcPr>
            <w:tcW w:w="2636" w:type="pct"/>
            <w:vAlign w:val="center"/>
          </w:tcPr>
          <w:p w14:paraId="4079CEFA" w14:textId="77777777" w:rsidR="000B217C" w:rsidRPr="0003301B" w:rsidRDefault="000B217C" w:rsidP="00F53AB1">
            <w:pPr>
              <w:widowControl w:val="0"/>
              <w:contextualSpacing/>
              <w:jc w:val="both"/>
              <w:rPr>
                <w:sz w:val="20"/>
                <w:szCs w:val="20"/>
              </w:rPr>
            </w:pPr>
            <w:r w:rsidRPr="0003301B">
              <w:rPr>
                <w:sz w:val="20"/>
                <w:szCs w:val="20"/>
              </w:rPr>
              <w:t>Общежития</w:t>
            </w:r>
          </w:p>
        </w:tc>
        <w:tc>
          <w:tcPr>
            <w:tcW w:w="1452" w:type="pct"/>
          </w:tcPr>
          <w:p w14:paraId="1C062217"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42F1EA2B" w14:textId="77777777" w:rsidTr="006B0DB0">
        <w:trPr>
          <w:jc w:val="center"/>
        </w:trPr>
        <w:tc>
          <w:tcPr>
            <w:tcW w:w="912" w:type="pct"/>
          </w:tcPr>
          <w:p w14:paraId="3F83713C" w14:textId="77777777" w:rsidR="000B217C" w:rsidRPr="0003301B" w:rsidRDefault="000B217C" w:rsidP="00F53AB1">
            <w:pPr>
              <w:widowControl w:val="0"/>
              <w:contextualSpacing/>
              <w:jc w:val="both"/>
              <w:rPr>
                <w:sz w:val="20"/>
                <w:szCs w:val="20"/>
              </w:rPr>
            </w:pPr>
            <w:r w:rsidRPr="0003301B">
              <w:rPr>
                <w:sz w:val="20"/>
                <w:szCs w:val="20"/>
              </w:rPr>
              <w:t>3.3</w:t>
            </w:r>
          </w:p>
        </w:tc>
        <w:tc>
          <w:tcPr>
            <w:tcW w:w="2636" w:type="pct"/>
            <w:vAlign w:val="center"/>
          </w:tcPr>
          <w:p w14:paraId="309BE889" w14:textId="77777777" w:rsidR="000B217C" w:rsidRPr="0003301B" w:rsidRDefault="000B217C" w:rsidP="00F53AB1">
            <w:pPr>
              <w:widowControl w:val="0"/>
              <w:contextualSpacing/>
              <w:jc w:val="both"/>
              <w:rPr>
                <w:sz w:val="20"/>
                <w:szCs w:val="20"/>
              </w:rPr>
            </w:pPr>
            <w:r w:rsidRPr="0003301B">
              <w:rPr>
                <w:sz w:val="20"/>
                <w:szCs w:val="20"/>
              </w:rPr>
              <w:t>Бытовое обслуживание</w:t>
            </w:r>
          </w:p>
        </w:tc>
        <w:tc>
          <w:tcPr>
            <w:tcW w:w="1452" w:type="pct"/>
          </w:tcPr>
          <w:p w14:paraId="68348C29"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41B6D432" w14:textId="77777777" w:rsidTr="006B0DB0">
        <w:trPr>
          <w:jc w:val="center"/>
        </w:trPr>
        <w:tc>
          <w:tcPr>
            <w:tcW w:w="912" w:type="pct"/>
          </w:tcPr>
          <w:p w14:paraId="55B15554" w14:textId="77777777" w:rsidR="000B217C" w:rsidRPr="0003301B" w:rsidRDefault="000B217C" w:rsidP="00F53AB1">
            <w:pPr>
              <w:widowControl w:val="0"/>
              <w:contextualSpacing/>
              <w:jc w:val="both"/>
              <w:rPr>
                <w:sz w:val="20"/>
                <w:szCs w:val="20"/>
              </w:rPr>
            </w:pPr>
            <w:r w:rsidRPr="0003301B">
              <w:rPr>
                <w:sz w:val="20"/>
                <w:szCs w:val="20"/>
              </w:rPr>
              <w:t>3.4.1</w:t>
            </w:r>
          </w:p>
        </w:tc>
        <w:tc>
          <w:tcPr>
            <w:tcW w:w="2636" w:type="pct"/>
            <w:vAlign w:val="center"/>
          </w:tcPr>
          <w:p w14:paraId="0F234BF7" w14:textId="77777777" w:rsidR="000B217C" w:rsidRPr="0003301B" w:rsidRDefault="000B217C" w:rsidP="00F53AB1">
            <w:pPr>
              <w:widowControl w:val="0"/>
              <w:contextualSpacing/>
              <w:jc w:val="both"/>
              <w:rPr>
                <w:sz w:val="20"/>
                <w:szCs w:val="20"/>
              </w:rPr>
            </w:pPr>
            <w:r w:rsidRPr="0003301B">
              <w:rPr>
                <w:sz w:val="20"/>
                <w:szCs w:val="20"/>
              </w:rPr>
              <w:t>Амбулаторно-поликлиническое обслуживание</w:t>
            </w:r>
          </w:p>
        </w:tc>
        <w:tc>
          <w:tcPr>
            <w:tcW w:w="1452" w:type="pct"/>
          </w:tcPr>
          <w:p w14:paraId="5825EB0A"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02D0DF04" w14:textId="77777777" w:rsidTr="006B0DB0">
        <w:trPr>
          <w:jc w:val="center"/>
        </w:trPr>
        <w:tc>
          <w:tcPr>
            <w:tcW w:w="912" w:type="pct"/>
          </w:tcPr>
          <w:p w14:paraId="1DF75BC8" w14:textId="77777777" w:rsidR="000B217C" w:rsidRPr="0003301B" w:rsidRDefault="000B217C" w:rsidP="00F53AB1">
            <w:pPr>
              <w:widowControl w:val="0"/>
              <w:contextualSpacing/>
              <w:jc w:val="both"/>
              <w:rPr>
                <w:sz w:val="20"/>
                <w:szCs w:val="20"/>
              </w:rPr>
            </w:pPr>
            <w:r w:rsidRPr="0003301B">
              <w:rPr>
                <w:sz w:val="20"/>
                <w:szCs w:val="20"/>
              </w:rPr>
              <w:t>3.4.2</w:t>
            </w:r>
          </w:p>
        </w:tc>
        <w:tc>
          <w:tcPr>
            <w:tcW w:w="2636" w:type="pct"/>
            <w:vAlign w:val="center"/>
          </w:tcPr>
          <w:p w14:paraId="3588C46D" w14:textId="77777777" w:rsidR="000B217C" w:rsidRPr="0003301B" w:rsidRDefault="000B217C" w:rsidP="00F53AB1">
            <w:pPr>
              <w:widowControl w:val="0"/>
              <w:contextualSpacing/>
              <w:jc w:val="both"/>
              <w:rPr>
                <w:sz w:val="20"/>
                <w:szCs w:val="20"/>
              </w:rPr>
            </w:pPr>
            <w:r w:rsidRPr="0003301B">
              <w:rPr>
                <w:sz w:val="20"/>
                <w:szCs w:val="20"/>
              </w:rPr>
              <w:t>Стационарное медицинское обслуживание</w:t>
            </w:r>
          </w:p>
        </w:tc>
        <w:tc>
          <w:tcPr>
            <w:tcW w:w="1452" w:type="pct"/>
          </w:tcPr>
          <w:p w14:paraId="5AE448FC"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70627A03" w14:textId="77777777" w:rsidTr="006B0DB0">
        <w:trPr>
          <w:jc w:val="center"/>
        </w:trPr>
        <w:tc>
          <w:tcPr>
            <w:tcW w:w="912" w:type="pct"/>
          </w:tcPr>
          <w:p w14:paraId="22084C69" w14:textId="77777777" w:rsidR="000B217C" w:rsidRPr="0003301B" w:rsidRDefault="000B217C" w:rsidP="00F53AB1">
            <w:pPr>
              <w:widowControl w:val="0"/>
              <w:contextualSpacing/>
              <w:jc w:val="both"/>
              <w:rPr>
                <w:sz w:val="20"/>
                <w:szCs w:val="20"/>
              </w:rPr>
            </w:pPr>
            <w:r w:rsidRPr="0003301B">
              <w:rPr>
                <w:sz w:val="20"/>
                <w:szCs w:val="20"/>
              </w:rPr>
              <w:t>3.4.3</w:t>
            </w:r>
          </w:p>
        </w:tc>
        <w:tc>
          <w:tcPr>
            <w:tcW w:w="2636" w:type="pct"/>
            <w:vAlign w:val="center"/>
          </w:tcPr>
          <w:p w14:paraId="33681537" w14:textId="77777777" w:rsidR="000B217C" w:rsidRPr="0003301B" w:rsidRDefault="000B217C" w:rsidP="00F53AB1">
            <w:pPr>
              <w:widowControl w:val="0"/>
              <w:contextualSpacing/>
              <w:jc w:val="both"/>
              <w:rPr>
                <w:sz w:val="20"/>
                <w:szCs w:val="20"/>
              </w:rPr>
            </w:pPr>
            <w:r w:rsidRPr="0003301B">
              <w:rPr>
                <w:sz w:val="20"/>
                <w:szCs w:val="20"/>
              </w:rPr>
              <w:t>Медицинские организации особого назначения</w:t>
            </w:r>
          </w:p>
        </w:tc>
        <w:tc>
          <w:tcPr>
            <w:tcW w:w="1452" w:type="pct"/>
          </w:tcPr>
          <w:p w14:paraId="3B02AAE2"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435114B6" w14:textId="77777777" w:rsidTr="006B0DB0">
        <w:trPr>
          <w:jc w:val="center"/>
        </w:trPr>
        <w:tc>
          <w:tcPr>
            <w:tcW w:w="912" w:type="pct"/>
          </w:tcPr>
          <w:p w14:paraId="0CEFC419" w14:textId="77777777" w:rsidR="000B217C" w:rsidRPr="0003301B" w:rsidRDefault="000B217C" w:rsidP="00F53AB1">
            <w:pPr>
              <w:widowControl w:val="0"/>
              <w:contextualSpacing/>
              <w:jc w:val="both"/>
              <w:rPr>
                <w:sz w:val="20"/>
                <w:szCs w:val="20"/>
              </w:rPr>
            </w:pPr>
            <w:r w:rsidRPr="0003301B">
              <w:rPr>
                <w:sz w:val="20"/>
                <w:szCs w:val="20"/>
              </w:rPr>
              <w:t>3.5.1</w:t>
            </w:r>
          </w:p>
        </w:tc>
        <w:tc>
          <w:tcPr>
            <w:tcW w:w="2636" w:type="pct"/>
            <w:vAlign w:val="center"/>
          </w:tcPr>
          <w:p w14:paraId="6542A20F" w14:textId="77777777" w:rsidR="000B217C" w:rsidRPr="0003301B" w:rsidRDefault="000B217C" w:rsidP="00F53AB1">
            <w:pPr>
              <w:widowControl w:val="0"/>
              <w:contextualSpacing/>
              <w:jc w:val="both"/>
              <w:rPr>
                <w:sz w:val="20"/>
                <w:szCs w:val="20"/>
              </w:rPr>
            </w:pPr>
            <w:r w:rsidRPr="0003301B">
              <w:rPr>
                <w:sz w:val="20"/>
                <w:szCs w:val="20"/>
              </w:rPr>
              <w:t>Дошкольное, начальное и среднее общее образование</w:t>
            </w:r>
          </w:p>
        </w:tc>
        <w:tc>
          <w:tcPr>
            <w:tcW w:w="1452" w:type="pct"/>
          </w:tcPr>
          <w:p w14:paraId="48501561"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5A1772F1" w14:textId="77777777" w:rsidTr="006B0DB0">
        <w:trPr>
          <w:jc w:val="center"/>
        </w:trPr>
        <w:tc>
          <w:tcPr>
            <w:tcW w:w="912" w:type="pct"/>
          </w:tcPr>
          <w:p w14:paraId="1894683B" w14:textId="77777777" w:rsidR="000B217C" w:rsidRPr="0003301B" w:rsidRDefault="000B217C" w:rsidP="00F53AB1">
            <w:pPr>
              <w:widowControl w:val="0"/>
              <w:contextualSpacing/>
              <w:jc w:val="both"/>
              <w:rPr>
                <w:sz w:val="20"/>
                <w:szCs w:val="20"/>
              </w:rPr>
            </w:pPr>
            <w:r w:rsidRPr="0003301B">
              <w:rPr>
                <w:sz w:val="20"/>
                <w:szCs w:val="20"/>
              </w:rPr>
              <w:t>3.5.2</w:t>
            </w:r>
          </w:p>
        </w:tc>
        <w:tc>
          <w:tcPr>
            <w:tcW w:w="2636" w:type="pct"/>
            <w:vAlign w:val="center"/>
          </w:tcPr>
          <w:p w14:paraId="106F584F" w14:textId="77777777" w:rsidR="000B217C" w:rsidRPr="0003301B" w:rsidRDefault="000B217C" w:rsidP="00F53AB1">
            <w:pPr>
              <w:widowControl w:val="0"/>
              <w:contextualSpacing/>
              <w:jc w:val="both"/>
              <w:rPr>
                <w:sz w:val="20"/>
                <w:szCs w:val="20"/>
              </w:rPr>
            </w:pPr>
            <w:r w:rsidRPr="0003301B">
              <w:rPr>
                <w:sz w:val="20"/>
                <w:szCs w:val="20"/>
              </w:rPr>
              <w:t>Среднее и высшее профессиональное образование</w:t>
            </w:r>
          </w:p>
        </w:tc>
        <w:tc>
          <w:tcPr>
            <w:tcW w:w="1452" w:type="pct"/>
          </w:tcPr>
          <w:p w14:paraId="1A9B7D02" w14:textId="77777777" w:rsidR="000B217C" w:rsidRPr="0003301B" w:rsidRDefault="000B217C" w:rsidP="00F53AB1">
            <w:pPr>
              <w:widowControl w:val="0"/>
              <w:contextualSpacing/>
              <w:jc w:val="both"/>
              <w:rPr>
                <w:sz w:val="20"/>
                <w:szCs w:val="20"/>
              </w:rPr>
            </w:pPr>
            <w:r w:rsidRPr="0003301B">
              <w:rPr>
                <w:sz w:val="20"/>
                <w:szCs w:val="20"/>
              </w:rPr>
              <w:t>Социальные</w:t>
            </w:r>
          </w:p>
        </w:tc>
      </w:tr>
      <w:tr w:rsidR="006B0DB0" w:rsidRPr="0003301B" w14:paraId="16F27C20" w14:textId="77777777" w:rsidTr="006B0DB0">
        <w:trPr>
          <w:jc w:val="center"/>
        </w:trPr>
        <w:tc>
          <w:tcPr>
            <w:tcW w:w="912" w:type="pct"/>
          </w:tcPr>
          <w:p w14:paraId="50A170C0" w14:textId="77777777" w:rsidR="000B217C" w:rsidRPr="0003301B" w:rsidRDefault="000B217C" w:rsidP="00F53AB1">
            <w:pPr>
              <w:widowControl w:val="0"/>
              <w:contextualSpacing/>
              <w:jc w:val="both"/>
              <w:rPr>
                <w:sz w:val="20"/>
                <w:szCs w:val="20"/>
              </w:rPr>
            </w:pPr>
            <w:r w:rsidRPr="0003301B">
              <w:rPr>
                <w:sz w:val="20"/>
                <w:szCs w:val="20"/>
              </w:rPr>
              <w:t>3.6.1</w:t>
            </w:r>
          </w:p>
        </w:tc>
        <w:tc>
          <w:tcPr>
            <w:tcW w:w="2636" w:type="pct"/>
            <w:vAlign w:val="center"/>
          </w:tcPr>
          <w:p w14:paraId="5C6F507D" w14:textId="77777777" w:rsidR="000B217C" w:rsidRPr="0003301B" w:rsidRDefault="000B217C" w:rsidP="00F53AB1">
            <w:pPr>
              <w:widowControl w:val="0"/>
              <w:contextualSpacing/>
              <w:jc w:val="both"/>
              <w:rPr>
                <w:sz w:val="20"/>
                <w:szCs w:val="20"/>
              </w:rPr>
            </w:pPr>
            <w:r w:rsidRPr="0003301B">
              <w:rPr>
                <w:sz w:val="20"/>
                <w:szCs w:val="20"/>
              </w:rPr>
              <w:t>Объекты культурно-досуговой деятельности</w:t>
            </w:r>
          </w:p>
        </w:tc>
        <w:tc>
          <w:tcPr>
            <w:tcW w:w="1452" w:type="pct"/>
          </w:tcPr>
          <w:p w14:paraId="356FA3FA"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15CB5FB8" w14:textId="77777777" w:rsidTr="006B0DB0">
        <w:trPr>
          <w:jc w:val="center"/>
        </w:trPr>
        <w:tc>
          <w:tcPr>
            <w:tcW w:w="912" w:type="pct"/>
          </w:tcPr>
          <w:p w14:paraId="6F9083FB" w14:textId="77777777" w:rsidR="000B217C" w:rsidRPr="0003301B" w:rsidRDefault="000B217C" w:rsidP="00F53AB1">
            <w:pPr>
              <w:widowControl w:val="0"/>
              <w:contextualSpacing/>
              <w:jc w:val="both"/>
              <w:rPr>
                <w:sz w:val="20"/>
                <w:szCs w:val="20"/>
              </w:rPr>
            </w:pPr>
            <w:r w:rsidRPr="0003301B">
              <w:rPr>
                <w:sz w:val="20"/>
                <w:szCs w:val="20"/>
              </w:rPr>
              <w:t>3.8.1</w:t>
            </w:r>
          </w:p>
        </w:tc>
        <w:tc>
          <w:tcPr>
            <w:tcW w:w="2636" w:type="pct"/>
            <w:vAlign w:val="center"/>
          </w:tcPr>
          <w:p w14:paraId="16242268" w14:textId="77777777" w:rsidR="000B217C" w:rsidRPr="0003301B" w:rsidRDefault="000B217C" w:rsidP="00F53AB1">
            <w:pPr>
              <w:widowControl w:val="0"/>
              <w:contextualSpacing/>
              <w:jc w:val="both"/>
              <w:rPr>
                <w:sz w:val="20"/>
                <w:szCs w:val="20"/>
              </w:rPr>
            </w:pPr>
            <w:r w:rsidRPr="0003301B">
              <w:rPr>
                <w:sz w:val="20"/>
                <w:szCs w:val="20"/>
              </w:rPr>
              <w:t>Государственное управление</w:t>
            </w:r>
          </w:p>
        </w:tc>
        <w:tc>
          <w:tcPr>
            <w:tcW w:w="1452" w:type="pct"/>
          </w:tcPr>
          <w:p w14:paraId="0348AAC1"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7EBEB02E" w14:textId="77777777" w:rsidTr="006B0DB0">
        <w:trPr>
          <w:jc w:val="center"/>
        </w:trPr>
        <w:tc>
          <w:tcPr>
            <w:tcW w:w="912" w:type="pct"/>
          </w:tcPr>
          <w:p w14:paraId="3623D2C4" w14:textId="77777777" w:rsidR="000B217C" w:rsidRPr="0003301B" w:rsidRDefault="000B217C" w:rsidP="00F53AB1">
            <w:pPr>
              <w:widowControl w:val="0"/>
              <w:contextualSpacing/>
              <w:jc w:val="both"/>
              <w:rPr>
                <w:sz w:val="20"/>
                <w:szCs w:val="20"/>
              </w:rPr>
            </w:pPr>
            <w:r w:rsidRPr="0003301B">
              <w:rPr>
                <w:sz w:val="20"/>
                <w:szCs w:val="20"/>
              </w:rPr>
              <w:t>3.8.2</w:t>
            </w:r>
          </w:p>
        </w:tc>
        <w:tc>
          <w:tcPr>
            <w:tcW w:w="2636" w:type="pct"/>
            <w:vAlign w:val="center"/>
          </w:tcPr>
          <w:p w14:paraId="1759672C" w14:textId="77777777" w:rsidR="000B217C" w:rsidRPr="0003301B" w:rsidRDefault="000B217C" w:rsidP="00F53AB1">
            <w:pPr>
              <w:widowControl w:val="0"/>
              <w:contextualSpacing/>
              <w:jc w:val="both"/>
              <w:rPr>
                <w:sz w:val="20"/>
                <w:szCs w:val="20"/>
              </w:rPr>
            </w:pPr>
            <w:r w:rsidRPr="0003301B">
              <w:rPr>
                <w:sz w:val="20"/>
                <w:szCs w:val="20"/>
              </w:rPr>
              <w:t>Представительская деятельность</w:t>
            </w:r>
          </w:p>
        </w:tc>
        <w:tc>
          <w:tcPr>
            <w:tcW w:w="1452" w:type="pct"/>
          </w:tcPr>
          <w:p w14:paraId="5BD7BEC7"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2C9C6ABC" w14:textId="77777777" w:rsidTr="006B0DB0">
        <w:trPr>
          <w:jc w:val="center"/>
        </w:trPr>
        <w:tc>
          <w:tcPr>
            <w:tcW w:w="912" w:type="pct"/>
          </w:tcPr>
          <w:p w14:paraId="7479D762" w14:textId="77777777" w:rsidR="000B217C" w:rsidRPr="0003301B" w:rsidRDefault="000B217C" w:rsidP="00F53AB1">
            <w:pPr>
              <w:widowControl w:val="0"/>
              <w:contextualSpacing/>
              <w:jc w:val="both"/>
              <w:rPr>
                <w:sz w:val="20"/>
                <w:szCs w:val="20"/>
              </w:rPr>
            </w:pPr>
            <w:r w:rsidRPr="0003301B">
              <w:rPr>
                <w:sz w:val="20"/>
                <w:szCs w:val="20"/>
              </w:rPr>
              <w:t>3.9.2</w:t>
            </w:r>
          </w:p>
        </w:tc>
        <w:tc>
          <w:tcPr>
            <w:tcW w:w="2636" w:type="pct"/>
            <w:vAlign w:val="center"/>
          </w:tcPr>
          <w:p w14:paraId="0148C26B" w14:textId="77777777" w:rsidR="000B217C" w:rsidRPr="0003301B" w:rsidRDefault="000B217C" w:rsidP="00F53AB1">
            <w:pPr>
              <w:widowControl w:val="0"/>
              <w:contextualSpacing/>
              <w:jc w:val="both"/>
              <w:rPr>
                <w:sz w:val="20"/>
                <w:szCs w:val="20"/>
              </w:rPr>
            </w:pPr>
            <w:r w:rsidRPr="0003301B">
              <w:rPr>
                <w:sz w:val="20"/>
                <w:szCs w:val="20"/>
              </w:rPr>
              <w:t xml:space="preserve">Проведение научных исследований </w:t>
            </w:r>
          </w:p>
        </w:tc>
        <w:tc>
          <w:tcPr>
            <w:tcW w:w="1452" w:type="pct"/>
          </w:tcPr>
          <w:p w14:paraId="5F572111"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5DAA56FE" w14:textId="77777777" w:rsidTr="006B0DB0">
        <w:trPr>
          <w:jc w:val="center"/>
        </w:trPr>
        <w:tc>
          <w:tcPr>
            <w:tcW w:w="912" w:type="pct"/>
          </w:tcPr>
          <w:p w14:paraId="07B78046" w14:textId="77777777" w:rsidR="000B217C" w:rsidRPr="0003301B" w:rsidRDefault="000B217C" w:rsidP="00F53AB1">
            <w:pPr>
              <w:widowControl w:val="0"/>
              <w:contextualSpacing/>
              <w:jc w:val="both"/>
              <w:rPr>
                <w:sz w:val="20"/>
                <w:szCs w:val="20"/>
              </w:rPr>
            </w:pPr>
            <w:r w:rsidRPr="0003301B">
              <w:rPr>
                <w:sz w:val="20"/>
                <w:szCs w:val="20"/>
              </w:rPr>
              <w:lastRenderedPageBreak/>
              <w:t>3.9.3</w:t>
            </w:r>
          </w:p>
        </w:tc>
        <w:tc>
          <w:tcPr>
            <w:tcW w:w="2636" w:type="pct"/>
            <w:vAlign w:val="center"/>
          </w:tcPr>
          <w:p w14:paraId="25C0A5F8" w14:textId="77777777" w:rsidR="000B217C" w:rsidRPr="0003301B" w:rsidRDefault="000B217C" w:rsidP="00F53AB1">
            <w:pPr>
              <w:widowControl w:val="0"/>
              <w:contextualSpacing/>
              <w:jc w:val="both"/>
              <w:rPr>
                <w:sz w:val="20"/>
                <w:szCs w:val="20"/>
              </w:rPr>
            </w:pPr>
            <w:r w:rsidRPr="0003301B">
              <w:rPr>
                <w:sz w:val="20"/>
                <w:szCs w:val="20"/>
              </w:rPr>
              <w:t xml:space="preserve">Проведение научных испытаний </w:t>
            </w:r>
          </w:p>
        </w:tc>
        <w:tc>
          <w:tcPr>
            <w:tcW w:w="1452" w:type="pct"/>
          </w:tcPr>
          <w:p w14:paraId="6AABD8D5"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0216183A" w14:textId="77777777" w:rsidTr="006B0DB0">
        <w:trPr>
          <w:jc w:val="center"/>
        </w:trPr>
        <w:tc>
          <w:tcPr>
            <w:tcW w:w="912" w:type="pct"/>
          </w:tcPr>
          <w:p w14:paraId="6AD83286" w14:textId="77777777" w:rsidR="000B217C" w:rsidRPr="0003301B" w:rsidRDefault="000B217C" w:rsidP="00F53AB1">
            <w:pPr>
              <w:widowControl w:val="0"/>
              <w:contextualSpacing/>
              <w:jc w:val="both"/>
              <w:rPr>
                <w:sz w:val="20"/>
                <w:szCs w:val="20"/>
              </w:rPr>
            </w:pPr>
            <w:r w:rsidRPr="0003301B">
              <w:rPr>
                <w:sz w:val="20"/>
                <w:szCs w:val="20"/>
              </w:rPr>
              <w:t>3.10.1</w:t>
            </w:r>
          </w:p>
        </w:tc>
        <w:tc>
          <w:tcPr>
            <w:tcW w:w="2636" w:type="pct"/>
            <w:vAlign w:val="center"/>
          </w:tcPr>
          <w:p w14:paraId="0317403C" w14:textId="77777777" w:rsidR="000B217C" w:rsidRPr="0003301B" w:rsidRDefault="000B217C" w:rsidP="00F53AB1">
            <w:pPr>
              <w:widowControl w:val="0"/>
              <w:contextualSpacing/>
              <w:jc w:val="both"/>
              <w:rPr>
                <w:sz w:val="20"/>
                <w:szCs w:val="20"/>
              </w:rPr>
            </w:pPr>
            <w:r w:rsidRPr="0003301B">
              <w:rPr>
                <w:sz w:val="20"/>
                <w:szCs w:val="20"/>
              </w:rPr>
              <w:t>Амбулаторное ветеринарное обслуживание</w:t>
            </w:r>
          </w:p>
        </w:tc>
        <w:tc>
          <w:tcPr>
            <w:tcW w:w="1452" w:type="pct"/>
          </w:tcPr>
          <w:p w14:paraId="2E07F386"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076C38A1" w14:textId="77777777" w:rsidTr="006B0DB0">
        <w:trPr>
          <w:jc w:val="center"/>
        </w:trPr>
        <w:tc>
          <w:tcPr>
            <w:tcW w:w="912" w:type="pct"/>
          </w:tcPr>
          <w:p w14:paraId="24AC2A8F" w14:textId="77777777" w:rsidR="000B217C" w:rsidRPr="0003301B" w:rsidRDefault="000B217C" w:rsidP="00F53AB1">
            <w:pPr>
              <w:widowControl w:val="0"/>
              <w:contextualSpacing/>
              <w:jc w:val="both"/>
              <w:rPr>
                <w:sz w:val="20"/>
                <w:szCs w:val="20"/>
              </w:rPr>
            </w:pPr>
            <w:r w:rsidRPr="0003301B">
              <w:rPr>
                <w:sz w:val="20"/>
                <w:szCs w:val="20"/>
              </w:rPr>
              <w:t>3.10.2</w:t>
            </w:r>
          </w:p>
        </w:tc>
        <w:tc>
          <w:tcPr>
            <w:tcW w:w="2636" w:type="pct"/>
            <w:vAlign w:val="center"/>
          </w:tcPr>
          <w:p w14:paraId="7BE98059" w14:textId="77777777" w:rsidR="000B217C" w:rsidRPr="0003301B" w:rsidRDefault="000B217C" w:rsidP="00F53AB1">
            <w:pPr>
              <w:widowControl w:val="0"/>
              <w:contextualSpacing/>
              <w:jc w:val="both"/>
              <w:rPr>
                <w:sz w:val="20"/>
                <w:szCs w:val="20"/>
              </w:rPr>
            </w:pPr>
            <w:r w:rsidRPr="0003301B">
              <w:rPr>
                <w:sz w:val="20"/>
                <w:szCs w:val="20"/>
              </w:rPr>
              <w:t>Приюты для животных</w:t>
            </w:r>
          </w:p>
        </w:tc>
        <w:tc>
          <w:tcPr>
            <w:tcW w:w="1452" w:type="pct"/>
          </w:tcPr>
          <w:p w14:paraId="47EDC35A"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58941D28" w14:textId="77777777" w:rsidTr="006B0DB0">
        <w:trPr>
          <w:jc w:val="center"/>
        </w:trPr>
        <w:tc>
          <w:tcPr>
            <w:tcW w:w="912" w:type="pct"/>
          </w:tcPr>
          <w:p w14:paraId="5DC51F4D" w14:textId="77777777" w:rsidR="000B217C" w:rsidRPr="0003301B" w:rsidRDefault="000B217C" w:rsidP="00F53AB1">
            <w:pPr>
              <w:widowControl w:val="0"/>
              <w:contextualSpacing/>
              <w:jc w:val="both"/>
              <w:rPr>
                <w:sz w:val="20"/>
                <w:szCs w:val="20"/>
              </w:rPr>
            </w:pPr>
            <w:r w:rsidRPr="0003301B">
              <w:rPr>
                <w:sz w:val="20"/>
                <w:szCs w:val="20"/>
              </w:rPr>
              <w:t>4.1</w:t>
            </w:r>
          </w:p>
        </w:tc>
        <w:tc>
          <w:tcPr>
            <w:tcW w:w="2636" w:type="pct"/>
            <w:vAlign w:val="center"/>
          </w:tcPr>
          <w:p w14:paraId="6E4EAA42" w14:textId="77777777" w:rsidR="000B217C" w:rsidRPr="0003301B" w:rsidRDefault="000B217C" w:rsidP="00F53AB1">
            <w:pPr>
              <w:widowControl w:val="0"/>
              <w:contextualSpacing/>
              <w:jc w:val="both"/>
              <w:rPr>
                <w:sz w:val="20"/>
                <w:szCs w:val="20"/>
              </w:rPr>
            </w:pPr>
            <w:r w:rsidRPr="0003301B">
              <w:rPr>
                <w:sz w:val="20"/>
                <w:szCs w:val="20"/>
              </w:rPr>
              <w:t>Деловое управление</w:t>
            </w:r>
          </w:p>
        </w:tc>
        <w:tc>
          <w:tcPr>
            <w:tcW w:w="1452" w:type="pct"/>
          </w:tcPr>
          <w:p w14:paraId="5AE68549"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60D4D9A9" w14:textId="77777777" w:rsidTr="006B0DB0">
        <w:trPr>
          <w:jc w:val="center"/>
        </w:trPr>
        <w:tc>
          <w:tcPr>
            <w:tcW w:w="912" w:type="pct"/>
          </w:tcPr>
          <w:p w14:paraId="452F66FD" w14:textId="77777777" w:rsidR="000B217C" w:rsidRPr="0003301B" w:rsidRDefault="000B217C" w:rsidP="00F53AB1">
            <w:pPr>
              <w:widowControl w:val="0"/>
              <w:contextualSpacing/>
              <w:jc w:val="both"/>
              <w:rPr>
                <w:sz w:val="20"/>
                <w:szCs w:val="20"/>
              </w:rPr>
            </w:pPr>
            <w:r w:rsidRPr="0003301B">
              <w:rPr>
                <w:sz w:val="20"/>
                <w:szCs w:val="20"/>
              </w:rPr>
              <w:t>4.2</w:t>
            </w:r>
          </w:p>
        </w:tc>
        <w:tc>
          <w:tcPr>
            <w:tcW w:w="2636" w:type="pct"/>
            <w:vAlign w:val="center"/>
          </w:tcPr>
          <w:p w14:paraId="468EE17C" w14:textId="77777777" w:rsidR="000B217C" w:rsidRPr="0003301B" w:rsidRDefault="000B217C" w:rsidP="00F53AB1">
            <w:pPr>
              <w:widowControl w:val="0"/>
              <w:contextualSpacing/>
              <w:jc w:val="both"/>
              <w:rPr>
                <w:sz w:val="20"/>
                <w:szCs w:val="20"/>
              </w:rPr>
            </w:pPr>
            <w:r w:rsidRPr="0003301B">
              <w:rPr>
                <w:sz w:val="20"/>
                <w:szCs w:val="20"/>
              </w:rPr>
              <w:t>Объекты торговли (торговые центры, ТРЦ и др.)</w:t>
            </w:r>
          </w:p>
        </w:tc>
        <w:tc>
          <w:tcPr>
            <w:tcW w:w="1452" w:type="pct"/>
          </w:tcPr>
          <w:p w14:paraId="726D2943"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0D4374A3" w14:textId="77777777" w:rsidTr="006B0DB0">
        <w:trPr>
          <w:jc w:val="center"/>
        </w:trPr>
        <w:tc>
          <w:tcPr>
            <w:tcW w:w="912" w:type="pct"/>
          </w:tcPr>
          <w:p w14:paraId="60AF1F01" w14:textId="77777777" w:rsidR="000B217C" w:rsidRPr="0003301B" w:rsidRDefault="000B217C" w:rsidP="00F53AB1">
            <w:pPr>
              <w:widowControl w:val="0"/>
              <w:contextualSpacing/>
              <w:jc w:val="both"/>
              <w:rPr>
                <w:sz w:val="20"/>
                <w:szCs w:val="20"/>
              </w:rPr>
            </w:pPr>
            <w:r w:rsidRPr="0003301B">
              <w:rPr>
                <w:sz w:val="20"/>
                <w:szCs w:val="20"/>
              </w:rPr>
              <w:t>4.3</w:t>
            </w:r>
          </w:p>
        </w:tc>
        <w:tc>
          <w:tcPr>
            <w:tcW w:w="2636" w:type="pct"/>
            <w:vAlign w:val="center"/>
          </w:tcPr>
          <w:p w14:paraId="394557CF" w14:textId="77777777" w:rsidR="000B217C" w:rsidRPr="0003301B" w:rsidRDefault="000B217C" w:rsidP="00F53AB1">
            <w:pPr>
              <w:widowControl w:val="0"/>
              <w:contextualSpacing/>
              <w:jc w:val="both"/>
              <w:rPr>
                <w:sz w:val="20"/>
                <w:szCs w:val="20"/>
              </w:rPr>
            </w:pPr>
            <w:r w:rsidRPr="0003301B">
              <w:rPr>
                <w:sz w:val="20"/>
                <w:szCs w:val="20"/>
              </w:rPr>
              <w:t>Рынки</w:t>
            </w:r>
          </w:p>
        </w:tc>
        <w:tc>
          <w:tcPr>
            <w:tcW w:w="1452" w:type="pct"/>
          </w:tcPr>
          <w:p w14:paraId="34467000"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1B85028B" w14:textId="77777777" w:rsidTr="006B0DB0">
        <w:trPr>
          <w:jc w:val="center"/>
        </w:trPr>
        <w:tc>
          <w:tcPr>
            <w:tcW w:w="912" w:type="pct"/>
          </w:tcPr>
          <w:p w14:paraId="6FDE5360" w14:textId="77777777" w:rsidR="000B217C" w:rsidRPr="0003301B" w:rsidRDefault="000B217C" w:rsidP="00F53AB1">
            <w:pPr>
              <w:widowControl w:val="0"/>
              <w:contextualSpacing/>
              <w:jc w:val="both"/>
              <w:rPr>
                <w:sz w:val="20"/>
                <w:szCs w:val="20"/>
              </w:rPr>
            </w:pPr>
            <w:r w:rsidRPr="0003301B">
              <w:rPr>
                <w:sz w:val="20"/>
                <w:szCs w:val="20"/>
              </w:rPr>
              <w:t>4.4</w:t>
            </w:r>
          </w:p>
        </w:tc>
        <w:tc>
          <w:tcPr>
            <w:tcW w:w="2636" w:type="pct"/>
            <w:vAlign w:val="center"/>
          </w:tcPr>
          <w:p w14:paraId="3F3172A0" w14:textId="77777777" w:rsidR="000B217C" w:rsidRPr="0003301B" w:rsidRDefault="000B217C" w:rsidP="00F53AB1">
            <w:pPr>
              <w:widowControl w:val="0"/>
              <w:contextualSpacing/>
              <w:jc w:val="both"/>
              <w:rPr>
                <w:sz w:val="20"/>
                <w:szCs w:val="20"/>
              </w:rPr>
            </w:pPr>
            <w:r w:rsidRPr="0003301B">
              <w:rPr>
                <w:sz w:val="20"/>
                <w:szCs w:val="20"/>
              </w:rPr>
              <w:t>Магазины</w:t>
            </w:r>
          </w:p>
        </w:tc>
        <w:tc>
          <w:tcPr>
            <w:tcW w:w="1452" w:type="pct"/>
          </w:tcPr>
          <w:p w14:paraId="67073B90"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58AB59AA" w14:textId="77777777" w:rsidTr="006B0DB0">
        <w:trPr>
          <w:jc w:val="center"/>
        </w:trPr>
        <w:tc>
          <w:tcPr>
            <w:tcW w:w="912" w:type="pct"/>
          </w:tcPr>
          <w:p w14:paraId="58BF524E" w14:textId="77777777" w:rsidR="000B217C" w:rsidRPr="0003301B" w:rsidRDefault="000B217C" w:rsidP="00F53AB1">
            <w:pPr>
              <w:widowControl w:val="0"/>
              <w:contextualSpacing/>
              <w:jc w:val="both"/>
              <w:rPr>
                <w:sz w:val="20"/>
                <w:szCs w:val="20"/>
              </w:rPr>
            </w:pPr>
            <w:r w:rsidRPr="0003301B">
              <w:rPr>
                <w:sz w:val="20"/>
                <w:szCs w:val="20"/>
              </w:rPr>
              <w:t>4.5</w:t>
            </w:r>
          </w:p>
        </w:tc>
        <w:tc>
          <w:tcPr>
            <w:tcW w:w="2636" w:type="pct"/>
            <w:vAlign w:val="center"/>
          </w:tcPr>
          <w:p w14:paraId="3EC562F0" w14:textId="77777777" w:rsidR="000B217C" w:rsidRPr="0003301B" w:rsidRDefault="000B217C" w:rsidP="00F53AB1">
            <w:pPr>
              <w:widowControl w:val="0"/>
              <w:contextualSpacing/>
              <w:jc w:val="both"/>
              <w:rPr>
                <w:sz w:val="20"/>
                <w:szCs w:val="20"/>
              </w:rPr>
            </w:pPr>
            <w:r w:rsidRPr="0003301B">
              <w:rPr>
                <w:sz w:val="20"/>
                <w:szCs w:val="20"/>
              </w:rPr>
              <w:t>Банковская и страховая деятельность</w:t>
            </w:r>
          </w:p>
        </w:tc>
        <w:tc>
          <w:tcPr>
            <w:tcW w:w="1452" w:type="pct"/>
          </w:tcPr>
          <w:p w14:paraId="35715A8B"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6FD5AF11" w14:textId="77777777" w:rsidTr="006B0DB0">
        <w:trPr>
          <w:jc w:val="center"/>
        </w:trPr>
        <w:tc>
          <w:tcPr>
            <w:tcW w:w="912" w:type="pct"/>
          </w:tcPr>
          <w:p w14:paraId="409BC06D" w14:textId="77777777" w:rsidR="000B217C" w:rsidRPr="0003301B" w:rsidRDefault="000B217C" w:rsidP="00F53AB1">
            <w:pPr>
              <w:widowControl w:val="0"/>
              <w:contextualSpacing/>
              <w:jc w:val="both"/>
              <w:rPr>
                <w:sz w:val="20"/>
                <w:szCs w:val="20"/>
              </w:rPr>
            </w:pPr>
            <w:r w:rsidRPr="0003301B">
              <w:rPr>
                <w:sz w:val="20"/>
                <w:szCs w:val="20"/>
              </w:rPr>
              <w:t>4.6</w:t>
            </w:r>
          </w:p>
        </w:tc>
        <w:tc>
          <w:tcPr>
            <w:tcW w:w="2636" w:type="pct"/>
            <w:vAlign w:val="center"/>
          </w:tcPr>
          <w:p w14:paraId="3231DE21" w14:textId="77777777" w:rsidR="000B217C" w:rsidRPr="0003301B" w:rsidRDefault="000B217C" w:rsidP="00F53AB1">
            <w:pPr>
              <w:widowControl w:val="0"/>
              <w:contextualSpacing/>
              <w:jc w:val="both"/>
              <w:rPr>
                <w:sz w:val="20"/>
                <w:szCs w:val="20"/>
              </w:rPr>
            </w:pPr>
            <w:r w:rsidRPr="0003301B">
              <w:rPr>
                <w:sz w:val="20"/>
                <w:szCs w:val="20"/>
              </w:rPr>
              <w:t>Общественное питание</w:t>
            </w:r>
          </w:p>
        </w:tc>
        <w:tc>
          <w:tcPr>
            <w:tcW w:w="1452" w:type="pct"/>
          </w:tcPr>
          <w:p w14:paraId="3E236B3C"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28FE5044" w14:textId="77777777" w:rsidTr="006B0DB0">
        <w:trPr>
          <w:jc w:val="center"/>
        </w:trPr>
        <w:tc>
          <w:tcPr>
            <w:tcW w:w="912" w:type="pct"/>
          </w:tcPr>
          <w:p w14:paraId="73AA09F2" w14:textId="77777777" w:rsidR="000B217C" w:rsidRPr="0003301B" w:rsidRDefault="000B217C" w:rsidP="00F53AB1">
            <w:pPr>
              <w:widowControl w:val="0"/>
              <w:contextualSpacing/>
              <w:jc w:val="both"/>
              <w:rPr>
                <w:sz w:val="20"/>
                <w:szCs w:val="20"/>
              </w:rPr>
            </w:pPr>
            <w:r w:rsidRPr="0003301B">
              <w:rPr>
                <w:sz w:val="20"/>
                <w:szCs w:val="20"/>
              </w:rPr>
              <w:t>4.7</w:t>
            </w:r>
          </w:p>
        </w:tc>
        <w:tc>
          <w:tcPr>
            <w:tcW w:w="2636" w:type="pct"/>
            <w:vAlign w:val="center"/>
          </w:tcPr>
          <w:p w14:paraId="5D4C82F9" w14:textId="77777777" w:rsidR="000B217C" w:rsidRPr="0003301B" w:rsidRDefault="000B217C" w:rsidP="00F53AB1">
            <w:pPr>
              <w:widowControl w:val="0"/>
              <w:contextualSpacing/>
              <w:jc w:val="both"/>
              <w:rPr>
                <w:sz w:val="20"/>
                <w:szCs w:val="20"/>
              </w:rPr>
            </w:pPr>
            <w:r w:rsidRPr="0003301B">
              <w:rPr>
                <w:sz w:val="20"/>
                <w:szCs w:val="20"/>
              </w:rPr>
              <w:t xml:space="preserve">Гостиничное обслуживание </w:t>
            </w:r>
          </w:p>
        </w:tc>
        <w:tc>
          <w:tcPr>
            <w:tcW w:w="1452" w:type="pct"/>
          </w:tcPr>
          <w:p w14:paraId="5B496040"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780B827D" w14:textId="77777777" w:rsidTr="006B0DB0">
        <w:trPr>
          <w:jc w:val="center"/>
        </w:trPr>
        <w:tc>
          <w:tcPr>
            <w:tcW w:w="912" w:type="pct"/>
          </w:tcPr>
          <w:p w14:paraId="3F5A1273" w14:textId="77777777" w:rsidR="000B217C" w:rsidRPr="0003301B" w:rsidRDefault="000B217C" w:rsidP="00F53AB1">
            <w:pPr>
              <w:widowControl w:val="0"/>
              <w:contextualSpacing/>
              <w:jc w:val="both"/>
              <w:rPr>
                <w:sz w:val="20"/>
                <w:szCs w:val="20"/>
              </w:rPr>
            </w:pPr>
            <w:r w:rsidRPr="0003301B">
              <w:rPr>
                <w:sz w:val="20"/>
                <w:szCs w:val="20"/>
              </w:rPr>
              <w:t>4.8.2</w:t>
            </w:r>
          </w:p>
        </w:tc>
        <w:tc>
          <w:tcPr>
            <w:tcW w:w="2636" w:type="pct"/>
            <w:vAlign w:val="center"/>
          </w:tcPr>
          <w:p w14:paraId="7D82A622" w14:textId="77777777" w:rsidR="000B217C" w:rsidRPr="0003301B" w:rsidRDefault="000B217C" w:rsidP="00F53AB1">
            <w:pPr>
              <w:widowControl w:val="0"/>
              <w:contextualSpacing/>
              <w:jc w:val="both"/>
              <w:rPr>
                <w:sz w:val="20"/>
                <w:szCs w:val="20"/>
              </w:rPr>
            </w:pPr>
            <w:r w:rsidRPr="0003301B">
              <w:rPr>
                <w:sz w:val="20"/>
                <w:szCs w:val="20"/>
              </w:rPr>
              <w:t>Проведение азартных игр</w:t>
            </w:r>
          </w:p>
        </w:tc>
        <w:tc>
          <w:tcPr>
            <w:tcW w:w="1452" w:type="pct"/>
          </w:tcPr>
          <w:p w14:paraId="182C56D2"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3F0C035A" w14:textId="77777777" w:rsidTr="006B0DB0">
        <w:trPr>
          <w:jc w:val="center"/>
        </w:trPr>
        <w:tc>
          <w:tcPr>
            <w:tcW w:w="912" w:type="pct"/>
          </w:tcPr>
          <w:p w14:paraId="6C99EB32" w14:textId="77777777" w:rsidR="000B217C" w:rsidRPr="0003301B" w:rsidRDefault="000B217C" w:rsidP="00F53AB1">
            <w:pPr>
              <w:widowControl w:val="0"/>
              <w:contextualSpacing/>
              <w:jc w:val="both"/>
              <w:rPr>
                <w:sz w:val="20"/>
                <w:szCs w:val="20"/>
              </w:rPr>
            </w:pPr>
            <w:r w:rsidRPr="0003301B">
              <w:rPr>
                <w:sz w:val="20"/>
                <w:szCs w:val="20"/>
              </w:rPr>
              <w:t>4.9.1.2</w:t>
            </w:r>
          </w:p>
        </w:tc>
        <w:tc>
          <w:tcPr>
            <w:tcW w:w="2636" w:type="pct"/>
            <w:vAlign w:val="center"/>
          </w:tcPr>
          <w:p w14:paraId="67E0CBAE" w14:textId="77777777" w:rsidR="000B217C" w:rsidRPr="0003301B" w:rsidRDefault="000B217C" w:rsidP="00F53AB1">
            <w:pPr>
              <w:widowControl w:val="0"/>
              <w:contextualSpacing/>
              <w:jc w:val="both"/>
              <w:rPr>
                <w:sz w:val="20"/>
                <w:szCs w:val="20"/>
              </w:rPr>
            </w:pPr>
            <w:r w:rsidRPr="0003301B">
              <w:rPr>
                <w:sz w:val="20"/>
                <w:szCs w:val="20"/>
              </w:rPr>
              <w:t>Обеспечение дорожного отдыха</w:t>
            </w:r>
          </w:p>
        </w:tc>
        <w:tc>
          <w:tcPr>
            <w:tcW w:w="1452" w:type="pct"/>
          </w:tcPr>
          <w:p w14:paraId="35F2CF6B"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3FC024F5" w14:textId="77777777" w:rsidTr="006B0DB0">
        <w:trPr>
          <w:jc w:val="center"/>
        </w:trPr>
        <w:tc>
          <w:tcPr>
            <w:tcW w:w="912" w:type="pct"/>
          </w:tcPr>
          <w:p w14:paraId="4AE97879" w14:textId="77777777" w:rsidR="000B217C" w:rsidRPr="0003301B" w:rsidRDefault="000B217C" w:rsidP="00F53AB1">
            <w:pPr>
              <w:widowControl w:val="0"/>
              <w:contextualSpacing/>
              <w:jc w:val="both"/>
              <w:rPr>
                <w:sz w:val="20"/>
                <w:szCs w:val="20"/>
              </w:rPr>
            </w:pPr>
            <w:r w:rsidRPr="0003301B">
              <w:rPr>
                <w:sz w:val="20"/>
                <w:szCs w:val="20"/>
              </w:rPr>
              <w:t>4.9.1.3</w:t>
            </w:r>
          </w:p>
        </w:tc>
        <w:tc>
          <w:tcPr>
            <w:tcW w:w="2636" w:type="pct"/>
            <w:vAlign w:val="center"/>
          </w:tcPr>
          <w:p w14:paraId="79BF9F8E" w14:textId="77777777" w:rsidR="000B217C" w:rsidRPr="0003301B" w:rsidRDefault="000B217C" w:rsidP="00F53AB1">
            <w:pPr>
              <w:widowControl w:val="0"/>
              <w:contextualSpacing/>
              <w:jc w:val="both"/>
              <w:rPr>
                <w:sz w:val="20"/>
                <w:szCs w:val="20"/>
              </w:rPr>
            </w:pPr>
            <w:r w:rsidRPr="0003301B">
              <w:rPr>
                <w:sz w:val="20"/>
                <w:szCs w:val="20"/>
              </w:rPr>
              <w:t>Автомобильные мойки</w:t>
            </w:r>
          </w:p>
        </w:tc>
        <w:tc>
          <w:tcPr>
            <w:tcW w:w="1452" w:type="pct"/>
          </w:tcPr>
          <w:p w14:paraId="4759167A"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12F4E6CA" w14:textId="77777777" w:rsidTr="006B0DB0">
        <w:trPr>
          <w:jc w:val="center"/>
        </w:trPr>
        <w:tc>
          <w:tcPr>
            <w:tcW w:w="912" w:type="pct"/>
          </w:tcPr>
          <w:p w14:paraId="49568E4A" w14:textId="77777777" w:rsidR="000B217C" w:rsidRPr="0003301B" w:rsidRDefault="000B217C" w:rsidP="00F53AB1">
            <w:pPr>
              <w:widowControl w:val="0"/>
              <w:contextualSpacing/>
              <w:jc w:val="both"/>
              <w:rPr>
                <w:sz w:val="20"/>
                <w:szCs w:val="20"/>
              </w:rPr>
            </w:pPr>
            <w:r w:rsidRPr="0003301B">
              <w:rPr>
                <w:sz w:val="20"/>
                <w:szCs w:val="20"/>
              </w:rPr>
              <w:t>4.9.1.4</w:t>
            </w:r>
          </w:p>
        </w:tc>
        <w:tc>
          <w:tcPr>
            <w:tcW w:w="2636" w:type="pct"/>
            <w:vAlign w:val="center"/>
          </w:tcPr>
          <w:p w14:paraId="189D8B12" w14:textId="77777777" w:rsidR="000B217C" w:rsidRPr="0003301B" w:rsidRDefault="000B217C" w:rsidP="00F53AB1">
            <w:pPr>
              <w:widowControl w:val="0"/>
              <w:contextualSpacing/>
              <w:jc w:val="both"/>
              <w:rPr>
                <w:sz w:val="20"/>
                <w:szCs w:val="20"/>
              </w:rPr>
            </w:pPr>
            <w:r w:rsidRPr="0003301B">
              <w:rPr>
                <w:sz w:val="20"/>
                <w:szCs w:val="20"/>
              </w:rPr>
              <w:t>Ремонт автомобилей</w:t>
            </w:r>
          </w:p>
        </w:tc>
        <w:tc>
          <w:tcPr>
            <w:tcW w:w="1452" w:type="pct"/>
          </w:tcPr>
          <w:p w14:paraId="6EECF160"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60C85979" w14:textId="77777777" w:rsidTr="006B0DB0">
        <w:trPr>
          <w:jc w:val="center"/>
        </w:trPr>
        <w:tc>
          <w:tcPr>
            <w:tcW w:w="912" w:type="pct"/>
          </w:tcPr>
          <w:p w14:paraId="5846910C" w14:textId="77777777" w:rsidR="000B217C" w:rsidRPr="0003301B" w:rsidRDefault="000B217C" w:rsidP="00F53AB1">
            <w:pPr>
              <w:widowControl w:val="0"/>
              <w:contextualSpacing/>
              <w:jc w:val="both"/>
              <w:rPr>
                <w:sz w:val="20"/>
                <w:szCs w:val="20"/>
              </w:rPr>
            </w:pPr>
            <w:r w:rsidRPr="0003301B">
              <w:rPr>
                <w:sz w:val="20"/>
                <w:szCs w:val="20"/>
              </w:rPr>
              <w:t>4.10</w:t>
            </w:r>
          </w:p>
        </w:tc>
        <w:tc>
          <w:tcPr>
            <w:tcW w:w="2636" w:type="pct"/>
            <w:vAlign w:val="center"/>
          </w:tcPr>
          <w:p w14:paraId="26376602" w14:textId="77777777" w:rsidR="000B217C" w:rsidRPr="0003301B" w:rsidRDefault="000B217C" w:rsidP="00F53AB1">
            <w:pPr>
              <w:widowControl w:val="0"/>
              <w:contextualSpacing/>
              <w:jc w:val="both"/>
              <w:rPr>
                <w:sz w:val="20"/>
                <w:szCs w:val="20"/>
              </w:rPr>
            </w:pPr>
            <w:proofErr w:type="spellStart"/>
            <w:r w:rsidRPr="0003301B">
              <w:rPr>
                <w:sz w:val="20"/>
                <w:szCs w:val="20"/>
              </w:rPr>
              <w:t>Выставочно</w:t>
            </w:r>
            <w:proofErr w:type="spellEnd"/>
            <w:r w:rsidRPr="0003301B">
              <w:rPr>
                <w:sz w:val="20"/>
                <w:szCs w:val="20"/>
              </w:rPr>
              <w:t>-ярмарочная деятельность</w:t>
            </w:r>
          </w:p>
        </w:tc>
        <w:tc>
          <w:tcPr>
            <w:tcW w:w="1452" w:type="pct"/>
          </w:tcPr>
          <w:p w14:paraId="36511CBD"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65AB0A75" w14:textId="77777777" w:rsidTr="006B0DB0">
        <w:trPr>
          <w:jc w:val="center"/>
        </w:trPr>
        <w:tc>
          <w:tcPr>
            <w:tcW w:w="912" w:type="pct"/>
          </w:tcPr>
          <w:p w14:paraId="011D567F" w14:textId="77777777" w:rsidR="000B217C" w:rsidRPr="0003301B" w:rsidRDefault="000B217C" w:rsidP="00F53AB1">
            <w:pPr>
              <w:widowControl w:val="0"/>
              <w:contextualSpacing/>
              <w:jc w:val="both"/>
              <w:rPr>
                <w:sz w:val="20"/>
                <w:szCs w:val="20"/>
              </w:rPr>
            </w:pPr>
            <w:r w:rsidRPr="0003301B">
              <w:rPr>
                <w:sz w:val="20"/>
                <w:szCs w:val="20"/>
              </w:rPr>
              <w:t>5.1.2</w:t>
            </w:r>
          </w:p>
        </w:tc>
        <w:tc>
          <w:tcPr>
            <w:tcW w:w="2636" w:type="pct"/>
            <w:vAlign w:val="center"/>
          </w:tcPr>
          <w:p w14:paraId="5D8BE9F3" w14:textId="77777777" w:rsidR="000B217C" w:rsidRPr="0003301B" w:rsidRDefault="000B217C" w:rsidP="00F53AB1">
            <w:pPr>
              <w:widowControl w:val="0"/>
              <w:contextualSpacing/>
              <w:jc w:val="both"/>
              <w:rPr>
                <w:sz w:val="20"/>
                <w:szCs w:val="20"/>
              </w:rPr>
            </w:pPr>
            <w:r w:rsidRPr="0003301B">
              <w:rPr>
                <w:sz w:val="20"/>
                <w:szCs w:val="20"/>
              </w:rPr>
              <w:t>Обеспечение занятий спортом в помещениях</w:t>
            </w:r>
          </w:p>
        </w:tc>
        <w:tc>
          <w:tcPr>
            <w:tcW w:w="1452" w:type="pct"/>
          </w:tcPr>
          <w:p w14:paraId="5B9B08BC"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4E11AF9F" w14:textId="77777777" w:rsidTr="006B0DB0">
        <w:trPr>
          <w:jc w:val="center"/>
        </w:trPr>
        <w:tc>
          <w:tcPr>
            <w:tcW w:w="912" w:type="pct"/>
          </w:tcPr>
          <w:p w14:paraId="6DBD1580" w14:textId="77777777" w:rsidR="000B217C" w:rsidRPr="0003301B" w:rsidRDefault="000B217C" w:rsidP="00F53AB1">
            <w:pPr>
              <w:widowControl w:val="0"/>
              <w:contextualSpacing/>
              <w:jc w:val="both"/>
              <w:rPr>
                <w:sz w:val="20"/>
                <w:szCs w:val="20"/>
              </w:rPr>
            </w:pPr>
            <w:r w:rsidRPr="0003301B">
              <w:rPr>
                <w:sz w:val="20"/>
                <w:szCs w:val="20"/>
              </w:rPr>
              <w:t>5.2.1</w:t>
            </w:r>
          </w:p>
        </w:tc>
        <w:tc>
          <w:tcPr>
            <w:tcW w:w="2636" w:type="pct"/>
            <w:vAlign w:val="center"/>
          </w:tcPr>
          <w:p w14:paraId="09EEB807" w14:textId="77777777" w:rsidR="000B217C" w:rsidRPr="0003301B" w:rsidRDefault="000B217C" w:rsidP="00F53AB1">
            <w:pPr>
              <w:widowControl w:val="0"/>
              <w:contextualSpacing/>
              <w:jc w:val="both"/>
              <w:rPr>
                <w:sz w:val="20"/>
                <w:szCs w:val="20"/>
              </w:rPr>
            </w:pPr>
            <w:r w:rsidRPr="0003301B">
              <w:rPr>
                <w:sz w:val="20"/>
                <w:szCs w:val="20"/>
              </w:rPr>
              <w:t>Туристическое обслуживание</w:t>
            </w:r>
          </w:p>
        </w:tc>
        <w:tc>
          <w:tcPr>
            <w:tcW w:w="1452" w:type="pct"/>
          </w:tcPr>
          <w:p w14:paraId="2616A702"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6034A2EC" w14:textId="77777777" w:rsidTr="006B0DB0">
        <w:trPr>
          <w:jc w:val="center"/>
        </w:trPr>
        <w:tc>
          <w:tcPr>
            <w:tcW w:w="912" w:type="pct"/>
          </w:tcPr>
          <w:p w14:paraId="178B53EF" w14:textId="77777777" w:rsidR="000B217C" w:rsidRPr="0003301B" w:rsidRDefault="000B217C" w:rsidP="00F53AB1">
            <w:pPr>
              <w:widowControl w:val="0"/>
              <w:contextualSpacing/>
              <w:jc w:val="both"/>
              <w:rPr>
                <w:sz w:val="20"/>
                <w:szCs w:val="20"/>
              </w:rPr>
            </w:pPr>
            <w:r w:rsidRPr="0003301B">
              <w:rPr>
                <w:sz w:val="20"/>
                <w:szCs w:val="20"/>
              </w:rPr>
              <w:t>6.9</w:t>
            </w:r>
          </w:p>
        </w:tc>
        <w:tc>
          <w:tcPr>
            <w:tcW w:w="2636" w:type="pct"/>
            <w:vAlign w:val="center"/>
          </w:tcPr>
          <w:p w14:paraId="571FC440" w14:textId="77777777" w:rsidR="000B217C" w:rsidRPr="0003301B" w:rsidRDefault="000B217C" w:rsidP="00F53AB1">
            <w:pPr>
              <w:widowControl w:val="0"/>
              <w:contextualSpacing/>
              <w:jc w:val="both"/>
              <w:rPr>
                <w:sz w:val="20"/>
                <w:szCs w:val="20"/>
              </w:rPr>
            </w:pPr>
            <w:r w:rsidRPr="0003301B">
              <w:rPr>
                <w:sz w:val="20"/>
                <w:szCs w:val="20"/>
              </w:rPr>
              <w:t>Склад</w:t>
            </w:r>
          </w:p>
        </w:tc>
        <w:tc>
          <w:tcPr>
            <w:tcW w:w="1452" w:type="pct"/>
          </w:tcPr>
          <w:p w14:paraId="78B8AF93" w14:textId="77777777" w:rsidR="000B217C" w:rsidRPr="0003301B" w:rsidRDefault="000B217C" w:rsidP="00F53AB1">
            <w:pPr>
              <w:widowControl w:val="0"/>
              <w:contextualSpacing/>
              <w:jc w:val="both"/>
              <w:rPr>
                <w:sz w:val="20"/>
                <w:szCs w:val="20"/>
              </w:rPr>
            </w:pPr>
            <w:r w:rsidRPr="0003301B">
              <w:rPr>
                <w:sz w:val="20"/>
                <w:szCs w:val="20"/>
              </w:rPr>
              <w:t>Обслуживающие</w:t>
            </w:r>
          </w:p>
        </w:tc>
      </w:tr>
      <w:tr w:rsidR="006B0DB0" w:rsidRPr="0003301B" w14:paraId="64B0E69A" w14:textId="77777777" w:rsidTr="006B0DB0">
        <w:trPr>
          <w:jc w:val="center"/>
        </w:trPr>
        <w:tc>
          <w:tcPr>
            <w:tcW w:w="912" w:type="pct"/>
          </w:tcPr>
          <w:p w14:paraId="5E5B0FC6" w14:textId="77777777" w:rsidR="000B217C" w:rsidRPr="0003301B" w:rsidRDefault="000B217C" w:rsidP="00F53AB1">
            <w:pPr>
              <w:widowControl w:val="0"/>
              <w:contextualSpacing/>
              <w:jc w:val="both"/>
              <w:rPr>
                <w:sz w:val="20"/>
                <w:szCs w:val="20"/>
              </w:rPr>
            </w:pPr>
            <w:r w:rsidRPr="0003301B">
              <w:rPr>
                <w:sz w:val="20"/>
                <w:szCs w:val="20"/>
              </w:rPr>
              <w:t>6.12</w:t>
            </w:r>
          </w:p>
        </w:tc>
        <w:tc>
          <w:tcPr>
            <w:tcW w:w="2636" w:type="pct"/>
            <w:vAlign w:val="center"/>
          </w:tcPr>
          <w:p w14:paraId="6679092D" w14:textId="77777777" w:rsidR="000B217C" w:rsidRPr="0003301B" w:rsidRDefault="000B217C" w:rsidP="00F53AB1">
            <w:pPr>
              <w:widowControl w:val="0"/>
              <w:contextualSpacing/>
              <w:jc w:val="both"/>
              <w:rPr>
                <w:sz w:val="20"/>
                <w:szCs w:val="20"/>
              </w:rPr>
            </w:pPr>
            <w:r w:rsidRPr="0003301B">
              <w:rPr>
                <w:sz w:val="20"/>
                <w:szCs w:val="20"/>
              </w:rPr>
              <w:t xml:space="preserve">Научно-производственная деятельность </w:t>
            </w:r>
          </w:p>
        </w:tc>
        <w:tc>
          <w:tcPr>
            <w:tcW w:w="1452" w:type="pct"/>
          </w:tcPr>
          <w:p w14:paraId="4C61F2EA"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7CE2850C" w14:textId="77777777" w:rsidTr="006B0DB0">
        <w:trPr>
          <w:jc w:val="center"/>
        </w:trPr>
        <w:tc>
          <w:tcPr>
            <w:tcW w:w="912" w:type="pct"/>
          </w:tcPr>
          <w:p w14:paraId="718B9BDA" w14:textId="77777777" w:rsidR="000B217C" w:rsidRPr="0003301B" w:rsidRDefault="000B217C" w:rsidP="00F53AB1">
            <w:pPr>
              <w:widowControl w:val="0"/>
              <w:contextualSpacing/>
              <w:jc w:val="both"/>
              <w:rPr>
                <w:sz w:val="20"/>
                <w:szCs w:val="20"/>
              </w:rPr>
            </w:pPr>
            <w:r w:rsidRPr="0003301B">
              <w:rPr>
                <w:sz w:val="20"/>
                <w:szCs w:val="20"/>
              </w:rPr>
              <w:t>8.3</w:t>
            </w:r>
          </w:p>
        </w:tc>
        <w:tc>
          <w:tcPr>
            <w:tcW w:w="2636" w:type="pct"/>
            <w:vAlign w:val="center"/>
          </w:tcPr>
          <w:p w14:paraId="13E6E858" w14:textId="77777777" w:rsidR="000B217C" w:rsidRPr="0003301B" w:rsidRDefault="000B217C" w:rsidP="00F53AB1">
            <w:pPr>
              <w:widowControl w:val="0"/>
              <w:contextualSpacing/>
              <w:jc w:val="both"/>
              <w:rPr>
                <w:sz w:val="20"/>
                <w:szCs w:val="20"/>
              </w:rPr>
            </w:pPr>
            <w:r w:rsidRPr="0003301B">
              <w:rPr>
                <w:sz w:val="20"/>
                <w:szCs w:val="20"/>
              </w:rPr>
              <w:t xml:space="preserve">Обеспечение внутреннего правопорядка </w:t>
            </w:r>
          </w:p>
        </w:tc>
        <w:tc>
          <w:tcPr>
            <w:tcW w:w="1452" w:type="pct"/>
          </w:tcPr>
          <w:p w14:paraId="1C6C2C0C"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485C66B0" w14:textId="77777777" w:rsidTr="006B0DB0">
        <w:trPr>
          <w:jc w:val="center"/>
        </w:trPr>
        <w:tc>
          <w:tcPr>
            <w:tcW w:w="912" w:type="pct"/>
          </w:tcPr>
          <w:p w14:paraId="19172282" w14:textId="77777777" w:rsidR="000B217C" w:rsidRPr="0003301B" w:rsidRDefault="000B217C" w:rsidP="00F53AB1">
            <w:pPr>
              <w:widowControl w:val="0"/>
              <w:contextualSpacing/>
              <w:jc w:val="both"/>
              <w:rPr>
                <w:sz w:val="20"/>
                <w:szCs w:val="20"/>
              </w:rPr>
            </w:pPr>
            <w:r w:rsidRPr="0003301B">
              <w:rPr>
                <w:sz w:val="20"/>
                <w:szCs w:val="20"/>
              </w:rPr>
              <w:t>9.2</w:t>
            </w:r>
          </w:p>
        </w:tc>
        <w:tc>
          <w:tcPr>
            <w:tcW w:w="2636" w:type="pct"/>
            <w:vAlign w:val="center"/>
          </w:tcPr>
          <w:p w14:paraId="2793A687" w14:textId="77777777" w:rsidR="000B217C" w:rsidRPr="0003301B" w:rsidRDefault="000B217C" w:rsidP="00F53AB1">
            <w:pPr>
              <w:widowControl w:val="0"/>
              <w:contextualSpacing/>
              <w:jc w:val="both"/>
              <w:rPr>
                <w:sz w:val="20"/>
                <w:szCs w:val="20"/>
              </w:rPr>
            </w:pPr>
            <w:r w:rsidRPr="0003301B">
              <w:rPr>
                <w:sz w:val="20"/>
                <w:szCs w:val="20"/>
              </w:rPr>
              <w:t>Курортная деятельность</w:t>
            </w:r>
          </w:p>
        </w:tc>
        <w:tc>
          <w:tcPr>
            <w:tcW w:w="1452" w:type="pct"/>
          </w:tcPr>
          <w:p w14:paraId="66683F97"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r w:rsidR="006B0DB0" w:rsidRPr="0003301B" w14:paraId="38145F4C" w14:textId="77777777" w:rsidTr="006B0DB0">
        <w:trPr>
          <w:jc w:val="center"/>
        </w:trPr>
        <w:tc>
          <w:tcPr>
            <w:tcW w:w="912" w:type="pct"/>
          </w:tcPr>
          <w:p w14:paraId="1BDC37D2" w14:textId="77777777" w:rsidR="000B217C" w:rsidRPr="0003301B" w:rsidRDefault="000B217C" w:rsidP="00F53AB1">
            <w:pPr>
              <w:widowControl w:val="0"/>
              <w:contextualSpacing/>
              <w:jc w:val="both"/>
              <w:rPr>
                <w:sz w:val="20"/>
                <w:szCs w:val="20"/>
              </w:rPr>
            </w:pPr>
            <w:r w:rsidRPr="0003301B">
              <w:rPr>
                <w:sz w:val="20"/>
                <w:szCs w:val="20"/>
              </w:rPr>
              <w:t>9.2.1</w:t>
            </w:r>
          </w:p>
        </w:tc>
        <w:tc>
          <w:tcPr>
            <w:tcW w:w="2636" w:type="pct"/>
            <w:vAlign w:val="center"/>
          </w:tcPr>
          <w:p w14:paraId="6A562A82" w14:textId="77777777" w:rsidR="000B217C" w:rsidRPr="0003301B" w:rsidRDefault="000B217C" w:rsidP="00F53AB1">
            <w:pPr>
              <w:widowControl w:val="0"/>
              <w:contextualSpacing/>
              <w:jc w:val="both"/>
              <w:rPr>
                <w:sz w:val="20"/>
                <w:szCs w:val="20"/>
              </w:rPr>
            </w:pPr>
            <w:r w:rsidRPr="0003301B">
              <w:rPr>
                <w:sz w:val="20"/>
                <w:szCs w:val="20"/>
              </w:rPr>
              <w:t>Санаторная деятельность</w:t>
            </w:r>
          </w:p>
        </w:tc>
        <w:tc>
          <w:tcPr>
            <w:tcW w:w="1452" w:type="pct"/>
          </w:tcPr>
          <w:p w14:paraId="06A9B86A" w14:textId="77777777" w:rsidR="000B217C" w:rsidRPr="0003301B" w:rsidRDefault="000B217C" w:rsidP="00F53AB1">
            <w:pPr>
              <w:widowControl w:val="0"/>
              <w:contextualSpacing/>
              <w:jc w:val="both"/>
              <w:rPr>
                <w:sz w:val="20"/>
                <w:szCs w:val="20"/>
              </w:rPr>
            </w:pPr>
            <w:r w:rsidRPr="0003301B">
              <w:rPr>
                <w:sz w:val="20"/>
                <w:szCs w:val="20"/>
              </w:rPr>
              <w:t>Общественные</w:t>
            </w:r>
          </w:p>
        </w:tc>
      </w:tr>
    </w:tbl>
    <w:p w14:paraId="0098C792" w14:textId="77777777" w:rsidR="000B217C" w:rsidRPr="00D656B5" w:rsidRDefault="000B217C" w:rsidP="00F53AB1">
      <w:pPr>
        <w:pStyle w:val="aff"/>
        <w:widowControl w:val="0"/>
        <w:spacing w:before="0" w:after="0"/>
        <w:ind w:firstLine="680"/>
        <w:jc w:val="both"/>
        <w:rPr>
          <w:rFonts w:eastAsia="Calibri"/>
          <w:sz w:val="20"/>
          <w:szCs w:val="20"/>
        </w:rPr>
      </w:pPr>
    </w:p>
    <w:p w14:paraId="002CE12B" w14:textId="77777777" w:rsidR="000B217C" w:rsidRPr="00D656B5" w:rsidRDefault="000B217C" w:rsidP="00F53AB1">
      <w:pPr>
        <w:widowControl w:val="0"/>
        <w:overflowPunct w:val="0"/>
        <w:autoSpaceDE w:val="0"/>
        <w:autoSpaceDN w:val="0"/>
        <w:adjustRightInd w:val="0"/>
        <w:spacing w:after="0" w:line="240" w:lineRule="auto"/>
        <w:ind w:firstLine="680"/>
        <w:jc w:val="both"/>
        <w:rPr>
          <w:rFonts w:eastAsia="Calibri" w:cs="Times New Roman"/>
          <w:sz w:val="20"/>
          <w:szCs w:val="20"/>
        </w:rPr>
      </w:pPr>
    </w:p>
    <w:p w14:paraId="54C6D9C8" w14:textId="77777777" w:rsidR="000B217C" w:rsidRPr="00D656B5" w:rsidRDefault="000B217C" w:rsidP="00F53AB1">
      <w:pPr>
        <w:widowControl w:val="0"/>
        <w:spacing w:after="0" w:line="240" w:lineRule="auto"/>
        <w:jc w:val="both"/>
        <w:rPr>
          <w:rFonts w:cs="Times New Roman"/>
          <w:sz w:val="20"/>
          <w:szCs w:val="20"/>
        </w:rPr>
        <w:sectPr w:rsidR="000B217C" w:rsidRPr="00D656B5" w:rsidSect="008F1A42">
          <w:headerReference w:type="default" r:id="rId113"/>
          <w:pgSz w:w="11906" w:h="16798"/>
          <w:pgMar w:top="1134" w:right="566" w:bottom="709" w:left="1701" w:header="720" w:footer="720" w:gutter="0"/>
          <w:pgNumType w:start="1"/>
          <w:cols w:space="720"/>
          <w:titlePg/>
          <w:docGrid w:linePitch="360"/>
        </w:sectPr>
      </w:pPr>
    </w:p>
    <w:p w14:paraId="6B9DA49B" w14:textId="77777777" w:rsidR="000B217C" w:rsidRPr="00D656B5" w:rsidRDefault="000B217C" w:rsidP="00F53AB1">
      <w:pPr>
        <w:widowControl w:val="0"/>
        <w:spacing w:after="0" w:line="240" w:lineRule="auto"/>
        <w:contextualSpacing/>
        <w:jc w:val="both"/>
        <w:rPr>
          <w:rFonts w:cs="Times New Roman"/>
          <w:sz w:val="20"/>
          <w:szCs w:val="20"/>
        </w:rPr>
      </w:pPr>
      <w:r w:rsidRPr="00D656B5">
        <w:rPr>
          <w:rFonts w:cs="Times New Roman"/>
          <w:sz w:val="20"/>
          <w:szCs w:val="20"/>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03301B"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Nova Mono" w:cs="Times New Roman"/>
                <w:sz w:val="20"/>
                <w:szCs w:val="20"/>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val="ru" w:eastAsia="ja-JP"/>
              </w:rPr>
              <w:t xml:space="preserve">Код и наименование </w:t>
            </w:r>
            <w:r w:rsidRPr="0003301B">
              <w:rPr>
                <w:rFonts w:eastAsia="Roboto" w:cs="Times New Roman"/>
                <w:sz w:val="20"/>
                <w:szCs w:val="20"/>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Минимальная высота здания вдоль улично-дорожной с</w:t>
            </w:r>
            <w:r w:rsidRPr="0003301B">
              <w:rPr>
                <w:rFonts w:eastAsia="Roboto" w:cs="Times New Roman"/>
                <w:sz w:val="20"/>
                <w:szCs w:val="20"/>
                <w:lang w:eastAsia="ja-JP"/>
              </w:rPr>
              <w:t>ети</w:t>
            </w:r>
            <w:r w:rsidRPr="0003301B">
              <w:rPr>
                <w:rFonts w:eastAsia="Roboto" w:cs="Times New Roman"/>
                <w:sz w:val="20"/>
                <w:szCs w:val="20"/>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 xml:space="preserve">Минимальный процент </w:t>
            </w:r>
            <w:proofErr w:type="spellStart"/>
            <w:r w:rsidRPr="0003301B">
              <w:rPr>
                <w:rFonts w:eastAsia="Roboto" w:cs="Times New Roman"/>
                <w:sz w:val="20"/>
                <w:szCs w:val="20"/>
                <w:lang w:val="ru" w:eastAsia="ja-JP"/>
              </w:rPr>
              <w:t>застроенности</w:t>
            </w:r>
            <w:proofErr w:type="spellEnd"/>
            <w:r w:rsidRPr="0003301B">
              <w:rPr>
                <w:rFonts w:eastAsia="Roboto" w:cs="Times New Roman"/>
                <w:sz w:val="20"/>
                <w:szCs w:val="20"/>
                <w:lang w:val="ru" w:eastAsia="ja-JP"/>
              </w:rPr>
              <w:t xml:space="preserve">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 xml:space="preserve">Максимальная высота </w:t>
            </w:r>
            <w:proofErr w:type="spellStart"/>
            <w:r w:rsidRPr="0003301B">
              <w:rPr>
                <w:rFonts w:eastAsia="Roboto" w:cs="Times New Roman"/>
                <w:sz w:val="20"/>
                <w:szCs w:val="20"/>
                <w:lang w:val="ru" w:eastAsia="ja-JP"/>
              </w:rPr>
              <w:t>непросматриваемой</w:t>
            </w:r>
            <w:proofErr w:type="spellEnd"/>
            <w:r w:rsidRPr="0003301B">
              <w:rPr>
                <w:rFonts w:eastAsia="Roboto" w:cs="Times New Roman"/>
                <w:sz w:val="20"/>
                <w:szCs w:val="20"/>
                <w:lang w:val="ru" w:eastAsia="ja-JP"/>
              </w:rPr>
              <w:t xml:space="preserve"> части ограждений земельного участка***, м</w:t>
            </w:r>
          </w:p>
        </w:tc>
      </w:tr>
      <w:tr w:rsidR="000B217C" w:rsidRPr="0003301B"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03301B" w:rsidRDefault="000B217C" w:rsidP="00F53AB1">
            <w:pPr>
              <w:widowControl w:val="0"/>
              <w:spacing w:after="0" w:line="240" w:lineRule="auto"/>
              <w:jc w:val="both"/>
              <w:rPr>
                <w:rFonts w:eastAsia="Roboto" w:cs="Times New Roman"/>
                <w:sz w:val="20"/>
                <w:szCs w:val="20"/>
                <w:lang w:val="ru" w:eastAsia="ja-JP"/>
              </w:rPr>
            </w:pPr>
          </w:p>
        </w:tc>
      </w:tr>
      <w:tr w:rsidR="000B217C" w:rsidRPr="0003301B"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2.1</w:t>
            </w:r>
            <w:r w:rsidRPr="0003301B">
              <w:rPr>
                <w:rFonts w:eastAsia="Roboto" w:cs="Times New Roman"/>
                <w:sz w:val="20"/>
                <w:szCs w:val="20"/>
                <w:lang w:eastAsia="ja-JP"/>
              </w:rPr>
              <w:t xml:space="preserve"> </w:t>
            </w:r>
            <w:r w:rsidRPr="0003301B">
              <w:rPr>
                <w:rFonts w:eastAsia="Roboto" w:cs="Times New Roman"/>
                <w:sz w:val="20"/>
                <w:szCs w:val="20"/>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03301B" w:rsidRDefault="000B217C" w:rsidP="00F53AB1">
            <w:pPr>
              <w:widowControl w:val="0"/>
              <w:spacing w:after="0" w:line="240" w:lineRule="auto"/>
              <w:jc w:val="both"/>
              <w:rPr>
                <w:rFonts w:eastAsia="Arial" w:cs="Times New Roman"/>
                <w:sz w:val="20"/>
                <w:szCs w:val="20"/>
                <w:lang w:val="ru" w:eastAsia="ja-JP"/>
              </w:rPr>
            </w:pPr>
            <w:r w:rsidRPr="0003301B">
              <w:rPr>
                <w:rFonts w:eastAsia="Roboto" w:cs="Times New Roman"/>
                <w:sz w:val="20"/>
                <w:szCs w:val="20"/>
                <w:lang w:val="ru" w:eastAsia="ja-JP"/>
              </w:rPr>
              <w:t>2.2</w:t>
            </w:r>
            <w:r w:rsidRPr="0003301B">
              <w:rPr>
                <w:rFonts w:eastAsia="Roboto" w:cs="Times New Roman"/>
                <w:sz w:val="20"/>
                <w:szCs w:val="20"/>
                <w:lang w:eastAsia="ja-JP"/>
              </w:rPr>
              <w:t xml:space="preserve"> </w:t>
            </w:r>
            <w:r w:rsidRPr="0003301B">
              <w:rPr>
                <w:rFonts w:eastAsia="Roboto" w:cs="Times New Roman"/>
                <w:sz w:val="20"/>
                <w:szCs w:val="20"/>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 xml:space="preserve">2.5 </w:t>
            </w:r>
            <w:proofErr w:type="spellStart"/>
            <w:r w:rsidRPr="0003301B">
              <w:rPr>
                <w:rFonts w:eastAsia="Roboto" w:cs="Times New Roman"/>
                <w:sz w:val="20"/>
                <w:szCs w:val="20"/>
                <w:lang w:val="ru" w:eastAsia="ja-JP"/>
              </w:rPr>
              <w:t>Среднеэтажная</w:t>
            </w:r>
            <w:proofErr w:type="spellEnd"/>
            <w:r w:rsidRPr="0003301B">
              <w:rPr>
                <w:rFonts w:eastAsia="Roboto" w:cs="Times New Roman"/>
                <w:sz w:val="20"/>
                <w:szCs w:val="20"/>
                <w:lang w:val="ru" w:eastAsia="ja-JP"/>
              </w:rPr>
              <w:t xml:space="preserve">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lastRenderedPageBreak/>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3.4.1 Амбула</w:t>
            </w:r>
            <w:r w:rsidRPr="0003301B">
              <w:rPr>
                <w:rFonts w:eastAsia="Roboto" w:cs="Times New Roman"/>
                <w:sz w:val="20"/>
                <w:szCs w:val="20"/>
                <w:lang w:val="ru" w:eastAsia="ja-JP"/>
              </w:rPr>
              <w:lastRenderedPageBreak/>
              <w:t>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w:t>
            </w:r>
            <w:r w:rsidRPr="0003301B">
              <w:rPr>
                <w:rFonts w:eastAsia="Roboto" w:cs="Times New Roman"/>
                <w:sz w:val="20"/>
                <w:szCs w:val="20"/>
                <w:lang w:eastAsia="ja-JP"/>
              </w:rPr>
              <w:lastRenderedPageBreak/>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lastRenderedPageBreak/>
              <w:t xml:space="preserve">3.10.2 Приюты </w:t>
            </w:r>
            <w:r w:rsidRPr="0003301B">
              <w:rPr>
                <w:rFonts w:eastAsia="Roboto" w:cs="Times New Roman"/>
                <w:sz w:val="20"/>
                <w:szCs w:val="20"/>
                <w:lang w:val="ru" w:eastAsia="ja-JP"/>
              </w:rPr>
              <w:lastRenderedPageBreak/>
              <w:t>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lastRenderedPageBreak/>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 xml:space="preserve">4.10 </w:t>
            </w:r>
            <w:proofErr w:type="spellStart"/>
            <w:r w:rsidRPr="0003301B">
              <w:rPr>
                <w:rFonts w:eastAsia="Roboto" w:cs="Times New Roman"/>
                <w:sz w:val="20"/>
                <w:szCs w:val="20"/>
                <w:lang w:val="ru" w:eastAsia="ja-JP"/>
              </w:rPr>
              <w:t>Выставочно</w:t>
            </w:r>
            <w:proofErr w:type="spellEnd"/>
            <w:r w:rsidRPr="0003301B">
              <w:rPr>
                <w:rFonts w:eastAsia="Roboto" w:cs="Times New Roman"/>
                <w:sz w:val="20"/>
                <w:szCs w:val="20"/>
                <w:lang w:val="ru" w:eastAsia="ja-JP"/>
              </w:rPr>
              <w:t>-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r w:rsidR="000B217C" w:rsidRPr="0003301B"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r>
      <w:tr w:rsidR="000B217C" w:rsidRPr="0003301B"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w:t>
            </w:r>
            <w:r w:rsidRPr="0003301B">
              <w:rPr>
                <w:rFonts w:eastAsia="Roboto" w:cs="Times New Roman"/>
                <w:sz w:val="20"/>
                <w:szCs w:val="20"/>
                <w:lang w:eastAsia="ja-JP"/>
              </w:rPr>
              <w:lastRenderedPageBreak/>
              <w:t>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lastRenderedPageBreak/>
              <w:t xml:space="preserve">9.2.1 Санаторная </w:t>
            </w:r>
            <w:r w:rsidRPr="0003301B">
              <w:rPr>
                <w:rFonts w:eastAsia="Roboto" w:cs="Times New Roman"/>
                <w:sz w:val="20"/>
                <w:szCs w:val="20"/>
                <w:lang w:val="ru" w:eastAsia="ja-JP"/>
              </w:rPr>
              <w:lastRenderedPageBreak/>
              <w:t>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03301B" w:rsidRDefault="000B217C" w:rsidP="00F53AB1">
            <w:pPr>
              <w:widowControl w:val="0"/>
              <w:spacing w:after="0" w:line="240" w:lineRule="auto"/>
              <w:jc w:val="both"/>
              <w:rPr>
                <w:rFonts w:eastAsia="Roboto" w:cs="Times New Roman"/>
                <w:sz w:val="20"/>
                <w:szCs w:val="20"/>
                <w:lang w:eastAsia="ja-JP"/>
              </w:rPr>
            </w:pPr>
            <w:r w:rsidRPr="0003301B">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03301B" w:rsidRDefault="000B217C" w:rsidP="00F53AB1">
            <w:pPr>
              <w:widowControl w:val="0"/>
              <w:spacing w:after="0" w:line="240" w:lineRule="auto"/>
              <w:jc w:val="both"/>
              <w:rPr>
                <w:rFonts w:eastAsia="Roboto" w:cs="Times New Roman"/>
                <w:sz w:val="20"/>
                <w:szCs w:val="20"/>
                <w:lang w:val="ru" w:eastAsia="ja-JP"/>
              </w:rPr>
            </w:pPr>
            <w:r w:rsidRPr="0003301B">
              <w:rPr>
                <w:rFonts w:eastAsia="Roboto" w:cs="Times New Roman"/>
                <w:sz w:val="20"/>
                <w:szCs w:val="20"/>
                <w:lang w:val="ru" w:eastAsia="ja-JP"/>
              </w:rPr>
              <w:t>0,45</w:t>
            </w:r>
          </w:p>
        </w:tc>
      </w:tr>
    </w:tbl>
    <w:p w14:paraId="75A0155A" w14:textId="77777777" w:rsidR="000B217C" w:rsidRPr="00D656B5" w:rsidRDefault="000B217C" w:rsidP="00F53AB1">
      <w:pPr>
        <w:widowControl w:val="0"/>
        <w:spacing w:after="0" w:line="240" w:lineRule="auto"/>
        <w:ind w:right="-316"/>
        <w:jc w:val="both"/>
        <w:rPr>
          <w:rFonts w:eastAsia="Roboto" w:cs="Times New Roman"/>
          <w:sz w:val="20"/>
          <w:szCs w:val="20"/>
        </w:rPr>
      </w:pPr>
      <w:r w:rsidRPr="00D656B5">
        <w:rPr>
          <w:rFonts w:eastAsia="Roboto" w:cs="Times New Roman"/>
          <w:sz w:val="20"/>
          <w:szCs w:val="20"/>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D656B5">
        <w:rPr>
          <w:rFonts w:eastAsia="Roboto" w:cs="Times New Roman"/>
          <w:sz w:val="20"/>
          <w:szCs w:val="20"/>
        </w:rPr>
        <w:br/>
        <w:t>** не регламентируется:</w:t>
      </w:r>
      <w:r w:rsidRPr="00D656B5">
        <w:rPr>
          <w:rFonts w:eastAsia="Roboto" w:cs="Times New Roman"/>
          <w:sz w:val="20"/>
          <w:szCs w:val="20"/>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D656B5">
        <w:rPr>
          <w:rFonts w:eastAsia="Roboto" w:cs="Times New Roman"/>
          <w:sz w:val="20"/>
          <w:szCs w:val="20"/>
        </w:rPr>
        <w:br/>
        <w:t xml:space="preserve">    - в случае разработки проекта планировки на территорию;</w:t>
      </w:r>
      <w:r w:rsidRPr="00D656B5">
        <w:rPr>
          <w:rFonts w:eastAsia="Roboto" w:cs="Times New Roman"/>
          <w:sz w:val="20"/>
          <w:szCs w:val="20"/>
        </w:rPr>
        <w:br/>
        <w:t xml:space="preserve">    - для зданий высотой более 18 м, выходящих на границу участка, примыкающую к существующей УДС;</w:t>
      </w:r>
      <w:r w:rsidRPr="00D656B5">
        <w:rPr>
          <w:rFonts w:eastAsia="Roboto" w:cs="Times New Roman"/>
          <w:sz w:val="20"/>
          <w:szCs w:val="20"/>
        </w:rPr>
        <w:br/>
        <w:t xml:space="preserve">    - при длине границы участка вдоль красной линии менее 25 м;</w:t>
      </w:r>
      <w:r w:rsidRPr="00D656B5">
        <w:rPr>
          <w:rFonts w:eastAsia="Roboto" w:cs="Times New Roman"/>
          <w:sz w:val="20"/>
          <w:szCs w:val="20"/>
        </w:rPr>
        <w:br/>
        <w:t>*** параметр действует на фасады и ограждения, выходящие на границу участка, примыкающую к территориям общего пользования;</w:t>
      </w:r>
      <w:r w:rsidRPr="00D656B5">
        <w:rPr>
          <w:rFonts w:eastAsia="Roboto" w:cs="Times New Roman"/>
          <w:sz w:val="20"/>
          <w:szCs w:val="20"/>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Pr="00D656B5" w:rsidRDefault="000B217C" w:rsidP="00F53AB1">
      <w:pPr>
        <w:widowControl w:val="0"/>
        <w:spacing w:after="0" w:line="240" w:lineRule="auto"/>
        <w:ind w:right="-316"/>
        <w:jc w:val="both"/>
        <w:rPr>
          <w:rFonts w:eastAsia="Roboto" w:cs="Times New Roman"/>
          <w:sz w:val="20"/>
          <w:szCs w:val="20"/>
        </w:rPr>
      </w:pPr>
      <w:r w:rsidRPr="00D656B5">
        <w:rPr>
          <w:rFonts w:eastAsia="Roboto" w:cs="Times New Roman"/>
          <w:sz w:val="20"/>
          <w:szCs w:val="20"/>
        </w:rPr>
        <w:t xml:space="preserve">Примечания: </w:t>
      </w:r>
      <w:r w:rsidRPr="00D656B5">
        <w:rPr>
          <w:rFonts w:eastAsia="Roboto" w:cs="Times New Roman"/>
          <w:sz w:val="20"/>
          <w:szCs w:val="20"/>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D656B5">
        <w:rPr>
          <w:rFonts w:eastAsia="Roboto" w:cs="Times New Roman"/>
          <w:sz w:val="20"/>
          <w:szCs w:val="20"/>
        </w:rPr>
        <w:br/>
        <w:t xml:space="preserve">2. Высота </w:t>
      </w:r>
      <w:proofErr w:type="spellStart"/>
      <w:r w:rsidRPr="00D656B5">
        <w:rPr>
          <w:rFonts w:eastAsia="Roboto" w:cs="Times New Roman"/>
          <w:sz w:val="20"/>
          <w:szCs w:val="20"/>
        </w:rPr>
        <w:t>непросматриваемой</w:t>
      </w:r>
      <w:proofErr w:type="spellEnd"/>
      <w:r w:rsidRPr="00D656B5">
        <w:rPr>
          <w:rFonts w:eastAsia="Roboto" w:cs="Times New Roman"/>
          <w:sz w:val="20"/>
          <w:szCs w:val="20"/>
        </w:rPr>
        <w:t xml:space="preserve"> части ограждений рассчитывается с учетом высоты опоры ограждения, если ширина опоры больше высоты </w:t>
      </w:r>
      <w:proofErr w:type="spellStart"/>
      <w:r w:rsidRPr="00D656B5">
        <w:rPr>
          <w:rFonts w:eastAsia="Roboto" w:cs="Times New Roman"/>
          <w:sz w:val="20"/>
          <w:szCs w:val="20"/>
        </w:rPr>
        <w:t>непросматриваемой</w:t>
      </w:r>
      <w:proofErr w:type="spellEnd"/>
      <w:r w:rsidRPr="00D656B5">
        <w:rPr>
          <w:rFonts w:eastAsia="Roboto" w:cs="Times New Roman"/>
          <w:sz w:val="20"/>
          <w:szCs w:val="20"/>
        </w:rPr>
        <w:t xml:space="preserve"> части.</w:t>
      </w:r>
    </w:p>
    <w:p w14:paraId="134601E5" w14:textId="77777777" w:rsidR="000B217C" w:rsidRPr="00D656B5" w:rsidRDefault="000B217C" w:rsidP="00F53AB1">
      <w:pPr>
        <w:widowControl w:val="0"/>
        <w:spacing w:before="240" w:after="0" w:line="240" w:lineRule="auto"/>
        <w:ind w:right="-316"/>
        <w:jc w:val="both"/>
        <w:rPr>
          <w:rFonts w:cs="Times New Roman"/>
          <w:sz w:val="20"/>
          <w:szCs w:val="20"/>
        </w:rPr>
      </w:pPr>
      <w:r w:rsidRPr="00D656B5">
        <w:rPr>
          <w:rFonts w:cs="Times New Roman"/>
          <w:sz w:val="20"/>
          <w:szCs w:val="20"/>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D656B5" w14:paraId="57D747AA" w14:textId="77777777" w:rsidTr="00D02680">
        <w:trPr>
          <w:trHeight w:val="240"/>
          <w:tblHeade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Nova Mono" w:cs="Times New Roman"/>
                <w:sz w:val="20"/>
                <w:szCs w:val="20"/>
                <w:lang w:val="ru"/>
              </w:rPr>
              <w:t>№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w:t>
            </w:r>
          </w:p>
        </w:tc>
      </w:tr>
      <w:tr w:rsidR="000B217C" w:rsidRPr="00D656B5"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D656B5" w:rsidRDefault="000B217C" w:rsidP="00F53AB1">
            <w:pPr>
              <w:widowControl w:val="0"/>
              <w:spacing w:after="0" w:line="240" w:lineRule="auto"/>
              <w:jc w:val="both"/>
              <w:rPr>
                <w:rFonts w:eastAsia="Roboto" w:cs="Times New Roman"/>
                <w:sz w:val="20"/>
                <w:szCs w:val="20"/>
              </w:rPr>
            </w:pPr>
            <w:r w:rsidRPr="00D656B5">
              <w:rPr>
                <w:rFonts w:eastAsia="Roboto" w:cs="Times New Roman"/>
                <w:sz w:val="20"/>
                <w:szCs w:val="20"/>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 xml:space="preserve">Требования к цветовым характеристикам зданий, строений и </w:t>
            </w:r>
            <w:r w:rsidRPr="00D656B5">
              <w:rPr>
                <w:rFonts w:eastAsia="Roboto" w:cs="Times New Roman"/>
                <w:sz w:val="20"/>
                <w:szCs w:val="20"/>
                <w:lang w:val="ru"/>
              </w:rPr>
              <w:lastRenderedPageBreak/>
              <w:t>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lastRenderedPageBreak/>
              <w:t>1.1</w:t>
            </w:r>
          </w:p>
          <w:p w14:paraId="71245A6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1.1.1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1.1.2 Цветовое решение должно осуществляться в соответствии </w:t>
            </w:r>
            <w:r w:rsidRPr="00D656B5">
              <w:rPr>
                <w:rFonts w:eastAsia="Roboto" w:cs="Times New Roman"/>
                <w:sz w:val="20"/>
                <w:szCs w:val="20"/>
                <w:lang w:val="ru"/>
              </w:rPr>
              <w:lastRenderedPageBreak/>
              <w:t xml:space="preserve">с разрешенными к использованию RAL: </w:t>
            </w:r>
          </w:p>
          <w:p w14:paraId="30F93EAE" w14:textId="77777777" w:rsidR="000B217C" w:rsidRPr="00D656B5" w:rsidRDefault="000B217C" w:rsidP="00F53AB1">
            <w:pPr>
              <w:widowControl w:val="0"/>
              <w:numPr>
                <w:ilvl w:val="0"/>
                <w:numId w:val="30"/>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D656B5" w:rsidRDefault="000B217C" w:rsidP="00F53AB1">
            <w:pPr>
              <w:widowControl w:val="0"/>
              <w:numPr>
                <w:ilvl w:val="0"/>
                <w:numId w:val="30"/>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D656B5" w:rsidRDefault="000B217C" w:rsidP="00F53AB1">
            <w:pPr>
              <w:widowControl w:val="0"/>
              <w:numPr>
                <w:ilvl w:val="0"/>
                <w:numId w:val="32"/>
              </w:numPr>
              <w:spacing w:after="0" w:line="240" w:lineRule="auto"/>
              <w:ind w:left="261"/>
              <w:contextualSpacing/>
              <w:jc w:val="both"/>
              <w:rPr>
                <w:rFonts w:eastAsia="Roboto" w:cs="Times New Roman"/>
                <w:sz w:val="20"/>
                <w:szCs w:val="20"/>
                <w:lang w:val="ru"/>
              </w:rPr>
            </w:pPr>
            <w:r w:rsidRPr="00D656B5">
              <w:rPr>
                <w:rFonts w:eastAsia="Roboto" w:cs="Times New Roman"/>
                <w:sz w:val="20"/>
                <w:szCs w:val="20"/>
                <w:lang w:val="ru"/>
              </w:rPr>
              <w:lastRenderedPageBreak/>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D656B5" w:rsidRDefault="000B217C" w:rsidP="00F53AB1">
            <w:pPr>
              <w:widowControl w:val="0"/>
              <w:numPr>
                <w:ilvl w:val="0"/>
                <w:numId w:val="32"/>
              </w:numPr>
              <w:spacing w:after="0" w:line="240" w:lineRule="auto"/>
              <w:ind w:left="261"/>
              <w:contextualSpacing/>
              <w:jc w:val="both"/>
              <w:rPr>
                <w:rFonts w:eastAsia="Roboto" w:cs="Times New Roman"/>
                <w:sz w:val="20"/>
                <w:szCs w:val="20"/>
                <w:lang w:val="ru"/>
              </w:rPr>
            </w:pPr>
            <w:r w:rsidRPr="00D656B5">
              <w:rPr>
                <w:rFonts w:eastAsia="Roboto" w:cs="Times New Roman"/>
                <w:sz w:val="20"/>
                <w:szCs w:val="20"/>
                <w:lang w:val="ru"/>
              </w:rPr>
              <w:lastRenderedPageBreak/>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  </w:t>
            </w:r>
          </w:p>
          <w:p w14:paraId="386949D3"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1.2</w:t>
            </w:r>
          </w:p>
          <w:p w14:paraId="71EEB70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D656B5" w:rsidRDefault="000B217C" w:rsidP="00F53AB1">
            <w:pPr>
              <w:widowControl w:val="0"/>
              <w:numPr>
                <w:ilvl w:val="0"/>
                <w:numId w:val="2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D656B5"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1.3 Остекление</w:t>
            </w:r>
          </w:p>
        </w:tc>
        <w:tc>
          <w:tcPr>
            <w:tcW w:w="5925" w:type="dxa"/>
            <w:tcBorders>
              <w:top w:val="nil"/>
              <w:left w:val="single" w:sz="4" w:space="0" w:color="auto"/>
              <w:bottom w:val="single" w:sz="4" w:space="0" w:color="auto"/>
            </w:tcBorders>
          </w:tcPr>
          <w:p w14:paraId="2701C040"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1.3.1 Не допускается использование цветного (тонированного в массе),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  </w:t>
            </w:r>
          </w:p>
          <w:p w14:paraId="09392D6C"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D656B5" w:rsidRDefault="000B217C" w:rsidP="00F53AB1">
            <w:pPr>
              <w:widowControl w:val="0"/>
              <w:spacing w:after="0" w:line="240" w:lineRule="auto"/>
              <w:jc w:val="both"/>
              <w:rPr>
                <w:rFonts w:eastAsia="Roboto" w:cs="Times New Roman"/>
                <w:sz w:val="20"/>
                <w:szCs w:val="20"/>
                <w:lang w:val="ru"/>
              </w:rPr>
            </w:pPr>
          </w:p>
          <w:p w14:paraId="44A8CE4A" w14:textId="77777777" w:rsidR="000B217C" w:rsidRPr="00D656B5" w:rsidRDefault="000B217C" w:rsidP="00F53AB1">
            <w:pPr>
              <w:widowControl w:val="0"/>
              <w:spacing w:after="0" w:line="240" w:lineRule="auto"/>
              <w:ind w:left="425"/>
              <w:jc w:val="both"/>
              <w:rPr>
                <w:rFonts w:eastAsia="Roboto" w:cs="Times New Roman"/>
                <w:sz w:val="20"/>
                <w:szCs w:val="20"/>
                <w:lang w:val="ru"/>
              </w:rPr>
            </w:pPr>
            <w:r w:rsidRPr="00D656B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AFECF1E" w14:textId="77777777" w:rsidR="000B217C" w:rsidRPr="00D656B5" w:rsidRDefault="000B217C" w:rsidP="00F53AB1">
            <w:pPr>
              <w:widowControl w:val="0"/>
              <w:spacing w:after="0" w:line="240" w:lineRule="auto"/>
              <w:ind w:left="425"/>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1.4</w:t>
            </w:r>
          </w:p>
          <w:p w14:paraId="2CA50FCC"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w:t>
            </w:r>
            <w:r w:rsidRPr="00D656B5">
              <w:rPr>
                <w:rFonts w:eastAsia="Roboto" w:cs="Times New Roman"/>
                <w:sz w:val="20"/>
                <w:szCs w:val="20"/>
                <w:lang w:val="ru"/>
              </w:rPr>
              <w:lastRenderedPageBreak/>
              <w:t>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D656B5" w:rsidRDefault="000B217C" w:rsidP="00F53AB1">
            <w:pPr>
              <w:widowControl w:val="0"/>
              <w:numPr>
                <w:ilvl w:val="0"/>
                <w:numId w:val="2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D656B5" w:rsidRDefault="000B217C" w:rsidP="00F53AB1">
            <w:pPr>
              <w:widowControl w:val="0"/>
              <w:numPr>
                <w:ilvl w:val="0"/>
                <w:numId w:val="2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w:t>
            </w:r>
          </w:p>
        </w:tc>
      </w:tr>
      <w:tr w:rsidR="000B217C" w:rsidRPr="00D656B5"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1.5</w:t>
            </w:r>
          </w:p>
          <w:p w14:paraId="5DD23B3C"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D656B5" w:rsidRDefault="000B217C" w:rsidP="00F53AB1">
            <w:pPr>
              <w:widowControl w:val="0"/>
              <w:numPr>
                <w:ilvl w:val="0"/>
                <w:numId w:val="2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D656B5" w:rsidRDefault="000B217C" w:rsidP="00F53AB1">
            <w:pPr>
              <w:widowControl w:val="0"/>
              <w:numPr>
                <w:ilvl w:val="0"/>
                <w:numId w:val="2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656B5"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1.6</w:t>
            </w:r>
          </w:p>
          <w:p w14:paraId="7FDD2AAC"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D656B5" w:rsidRDefault="000B217C" w:rsidP="00F53AB1">
            <w:pPr>
              <w:widowControl w:val="0"/>
              <w:numPr>
                <w:ilvl w:val="0"/>
                <w:numId w:val="2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D656B5" w:rsidRDefault="000B217C" w:rsidP="00F53AB1">
            <w:pPr>
              <w:widowControl w:val="0"/>
              <w:numPr>
                <w:ilvl w:val="0"/>
                <w:numId w:val="2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D656B5"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1.7</w:t>
            </w:r>
          </w:p>
          <w:p w14:paraId="478B309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1.7.1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1.7.2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w:t>
            </w:r>
            <w:proofErr w:type="spellStart"/>
            <w:r w:rsidRPr="00D656B5">
              <w:rPr>
                <w:rFonts w:eastAsia="Roboto" w:cs="Times New Roman"/>
                <w:sz w:val="20"/>
                <w:szCs w:val="20"/>
                <w:lang w:val="ru"/>
              </w:rPr>
              <w:t>кортена</w:t>
            </w:r>
            <w:proofErr w:type="spellEnd"/>
            <w:r w:rsidRPr="00D656B5">
              <w:rPr>
                <w:rFonts w:eastAsia="Roboto" w:cs="Times New Roman"/>
                <w:sz w:val="20"/>
                <w:szCs w:val="20"/>
                <w:lang w:val="ru"/>
              </w:rPr>
              <w:t xml:space="preserve">, допускается отклонение от перечня разрешенных RAL в пользу натурального цвета материала. </w:t>
            </w:r>
          </w:p>
          <w:p w14:paraId="0E662F54"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w:t>
            </w:r>
            <w:proofErr w:type="gramStart"/>
            <w:r w:rsidRPr="00D656B5">
              <w:rPr>
                <w:rFonts w:eastAsia="Roboto" w:cs="Times New Roman"/>
                <w:sz w:val="20"/>
                <w:szCs w:val="20"/>
                <w:lang w:val="ru"/>
              </w:rPr>
              <w:t>оттенках.*</w:t>
            </w:r>
            <w:proofErr w:type="gramEnd"/>
            <w:r w:rsidRPr="00D656B5">
              <w:rPr>
                <w:rFonts w:eastAsia="Roboto" w:cs="Times New Roman"/>
                <w:sz w:val="20"/>
                <w:szCs w:val="20"/>
                <w:lang w:val="ru"/>
              </w:rPr>
              <w:t xml:space="preserve">* </w:t>
            </w:r>
          </w:p>
          <w:p w14:paraId="013255CD"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03125A5D"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D656B5" w:rsidRDefault="000B217C" w:rsidP="00F53AB1">
            <w:pPr>
              <w:widowControl w:val="0"/>
              <w:spacing w:after="0" w:line="240" w:lineRule="auto"/>
              <w:jc w:val="both"/>
              <w:rPr>
                <w:rFonts w:eastAsia="Roboto" w:cs="Times New Roman"/>
                <w:sz w:val="20"/>
                <w:szCs w:val="20"/>
              </w:rPr>
            </w:pPr>
            <w:r w:rsidRPr="00D656B5">
              <w:rPr>
                <w:rFonts w:eastAsia="Roboto" w:cs="Times New Roman"/>
                <w:sz w:val="20"/>
                <w:szCs w:val="20"/>
              </w:rPr>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отделочным материа</w:t>
            </w:r>
            <w:r w:rsidRPr="00D656B5">
              <w:rPr>
                <w:rFonts w:eastAsia="Roboto" w:cs="Times New Roman"/>
                <w:sz w:val="20"/>
                <w:szCs w:val="20"/>
                <w:lang w:val="ru"/>
              </w:rPr>
              <w:lastRenderedPageBreak/>
              <w:t>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lastRenderedPageBreak/>
              <w:t>2.1</w:t>
            </w:r>
          </w:p>
          <w:p w14:paraId="66B527B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21057E7D"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2.1.2 При применении системы навесного фасада не допускается использовать для панелей пропорции менее 1:2. В отделке фаса</w:t>
            </w:r>
            <w:r w:rsidRPr="00D656B5">
              <w:rPr>
                <w:rFonts w:eastAsia="Roboto" w:cs="Times New Roman"/>
                <w:sz w:val="20"/>
                <w:szCs w:val="20"/>
                <w:lang w:val="ru"/>
              </w:rPr>
              <w:lastRenderedPageBreak/>
              <w:t xml:space="preserve">дов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 </w:t>
            </w:r>
          </w:p>
          <w:p w14:paraId="6AD23ED9"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2.1.3 Материалы с глянцевой поверхностью (за исключением стекла)</w:t>
            </w:r>
            <w:r w:rsidRPr="00D656B5">
              <w:rPr>
                <w:rFonts w:eastAsia="Roboto" w:cs="Times New Roman"/>
                <w:i/>
                <w:sz w:val="20"/>
                <w:szCs w:val="20"/>
                <w:lang w:val="ru"/>
              </w:rPr>
              <w:t xml:space="preserve"> </w:t>
            </w:r>
            <w:r w:rsidRPr="00D656B5">
              <w:rPr>
                <w:rFonts w:eastAsia="Roboto" w:cs="Times New Roman"/>
                <w:sz w:val="20"/>
                <w:szCs w:val="20"/>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2.1.4 Материалы, имитирующие натуральные, должны соответствовать им по фактуре.</w:t>
            </w:r>
          </w:p>
          <w:p w14:paraId="14DDADA4"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2.1.5 Не допускается окраска поверхностей, облицованных натуральным камнем.</w:t>
            </w:r>
          </w:p>
          <w:p w14:paraId="175B26E0"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2.1.6 Не допускается использовать: пленку (в том числе самоклеящуюся), </w:t>
            </w:r>
            <w:r w:rsidRPr="00D656B5">
              <w:rPr>
                <w:rFonts w:eastAsia="Roboto" w:cs="Times New Roman"/>
                <w:sz w:val="20"/>
                <w:szCs w:val="20"/>
                <w:lang w:val="ru"/>
              </w:rPr>
              <w:lastRenderedPageBreak/>
              <w:t xml:space="preserve">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D656B5"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2.2</w:t>
            </w:r>
          </w:p>
          <w:p w14:paraId="7C20B27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D656B5" w:rsidRDefault="000B217C" w:rsidP="00F53AB1">
            <w:pPr>
              <w:widowControl w:val="0"/>
              <w:numPr>
                <w:ilvl w:val="0"/>
                <w:numId w:val="3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D656B5" w:rsidRDefault="000B217C" w:rsidP="00F53AB1">
            <w:pPr>
              <w:widowControl w:val="0"/>
              <w:numPr>
                <w:ilvl w:val="0"/>
                <w:numId w:val="3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D656B5"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D656B5" w:rsidRDefault="000B217C" w:rsidP="00F53AB1">
            <w:pPr>
              <w:widowControl w:val="0"/>
              <w:numPr>
                <w:ilvl w:val="0"/>
                <w:numId w:val="2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D656B5" w:rsidRDefault="000B217C" w:rsidP="00F53AB1">
            <w:pPr>
              <w:widowControl w:val="0"/>
              <w:numPr>
                <w:ilvl w:val="0"/>
                <w:numId w:val="2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D656B5" w:rsidRDefault="000B217C" w:rsidP="00F53AB1">
            <w:pPr>
              <w:widowControl w:val="0"/>
              <w:numPr>
                <w:ilvl w:val="0"/>
                <w:numId w:val="2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2.3.3 Не допускается использование тонированного</w:t>
            </w:r>
            <w:r w:rsidRPr="00D656B5">
              <w:rPr>
                <w:rFonts w:eastAsia="Roboto" w:cs="Times New Roman"/>
                <w:i/>
                <w:sz w:val="20"/>
                <w:szCs w:val="20"/>
                <w:lang w:val="ru"/>
              </w:rPr>
              <w:t xml:space="preserve"> </w:t>
            </w:r>
            <w:r w:rsidRPr="00D656B5">
              <w:rPr>
                <w:rFonts w:eastAsia="Roboto" w:cs="Times New Roman"/>
                <w:sz w:val="20"/>
                <w:szCs w:val="20"/>
                <w:lang w:val="ru"/>
              </w:rPr>
              <w:t xml:space="preserve">в массе, а также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 </w:t>
            </w:r>
          </w:p>
          <w:p w14:paraId="30AABF56"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2.4</w:t>
            </w:r>
          </w:p>
          <w:p w14:paraId="3EC6578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2ABFD7DB"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 </w:t>
            </w:r>
          </w:p>
          <w:p w14:paraId="1CC8A847"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2.4.5 Не допускается окраска поверхностей, облицованных натуральным камнем.</w:t>
            </w:r>
          </w:p>
          <w:p w14:paraId="6154DA14"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2.4.6 Для навесов и козырьков к приямкам не допускается использовать: профилированный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поликарбонат (за исключением монолитного).</w:t>
            </w:r>
          </w:p>
          <w:p w14:paraId="0F3F1FA3"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2.4.7 Не допускается устройство радиальных козырьков и навесов к приямкам.</w:t>
            </w:r>
          </w:p>
          <w:p w14:paraId="03AD790D"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2.4.8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D656B5"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2.5</w:t>
            </w:r>
          </w:p>
          <w:p w14:paraId="673DB83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2.5.1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ПВХ-панели,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2.6</w:t>
            </w:r>
          </w:p>
          <w:p w14:paraId="64DAD4D7"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2.6.1 Для навесов и козырьков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2.6.2 Не допускается устройство радиальных козырьков и навесов.</w:t>
            </w:r>
          </w:p>
          <w:p w14:paraId="6E3E6875"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2.6.4 Материалы, имитирующие натуральные, должны соответствовать им по фактуре</w:t>
            </w:r>
          </w:p>
          <w:p w14:paraId="37DADA0E"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2.6.5 Не допускается окраска поверхностей, облицованных натуральным камнем.</w:t>
            </w:r>
          </w:p>
          <w:p w14:paraId="61EC1FD4"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2.6.6 Необходимо предусматривать </w:t>
            </w:r>
            <w:proofErr w:type="spellStart"/>
            <w:r w:rsidRPr="00D656B5">
              <w:rPr>
                <w:rFonts w:eastAsia="Roboto" w:cs="Times New Roman"/>
                <w:sz w:val="20"/>
                <w:szCs w:val="20"/>
                <w:lang w:val="ru"/>
              </w:rPr>
              <w:t>придверные</w:t>
            </w:r>
            <w:proofErr w:type="spellEnd"/>
            <w:r w:rsidRPr="00D656B5">
              <w:rPr>
                <w:rFonts w:eastAsia="Roboto" w:cs="Times New Roman"/>
                <w:sz w:val="20"/>
                <w:szCs w:val="20"/>
                <w:lang w:val="ru"/>
              </w:rPr>
              <w:t xml:space="preserve"> грязезащитные системы.</w:t>
            </w:r>
          </w:p>
        </w:tc>
      </w:tr>
      <w:tr w:rsidR="000B217C" w:rsidRPr="00D656B5"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D656B5" w:rsidRDefault="000B217C" w:rsidP="00F53AB1">
            <w:pPr>
              <w:widowControl w:val="0"/>
              <w:spacing w:after="0" w:line="240" w:lineRule="auto"/>
              <w:jc w:val="both"/>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2.7</w:t>
            </w:r>
          </w:p>
          <w:p w14:paraId="7B046AC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w:t>
            </w:r>
            <w:proofErr w:type="spellStart"/>
            <w:r w:rsidRPr="00D656B5">
              <w:rPr>
                <w:rFonts w:eastAsia="Roboto" w:cs="Times New Roman"/>
                <w:sz w:val="20"/>
                <w:szCs w:val="20"/>
                <w:lang w:val="ru"/>
              </w:rPr>
              <w:t>стекломагнезитовые</w:t>
            </w:r>
            <w:proofErr w:type="spellEnd"/>
            <w:r w:rsidRPr="00D656B5">
              <w:rPr>
                <w:rFonts w:eastAsia="Roboto" w:cs="Times New Roman"/>
                <w:sz w:val="20"/>
                <w:szCs w:val="20"/>
                <w:lang w:val="ru"/>
              </w:rPr>
              <w:t xml:space="preserve"> листы,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 xml:space="preserve">.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2.7.2 Материалы, имитирующие натуральные, должны соответствовать им по фактуре.</w:t>
            </w:r>
          </w:p>
          <w:p w14:paraId="5370CB2B"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D656B5" w:rsidRDefault="000B217C" w:rsidP="00F53AB1">
            <w:pPr>
              <w:widowControl w:val="0"/>
              <w:spacing w:after="0" w:line="240" w:lineRule="auto"/>
              <w:jc w:val="both"/>
              <w:rPr>
                <w:rFonts w:eastAsia="Roboto" w:cs="Times New Roman"/>
                <w:sz w:val="20"/>
                <w:szCs w:val="20"/>
              </w:rPr>
            </w:pPr>
            <w:r w:rsidRPr="00D656B5">
              <w:rPr>
                <w:rFonts w:eastAsia="Roboto" w:cs="Times New Roman"/>
                <w:sz w:val="20"/>
                <w:szCs w:val="20"/>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656B5">
              <w:rPr>
                <w:rFonts w:eastAsia="Roboto" w:cs="Times New Roman"/>
                <w:sz w:val="20"/>
                <w:szCs w:val="20"/>
                <w:lang w:val="ru"/>
              </w:rPr>
              <w:t>бризера</w:t>
            </w:r>
            <w:proofErr w:type="spellEnd"/>
            <w:r w:rsidRPr="00D656B5">
              <w:rPr>
                <w:rFonts w:eastAsia="Roboto" w:cs="Times New Roman"/>
                <w:sz w:val="20"/>
                <w:szCs w:val="20"/>
                <w:lang w:val="ru"/>
              </w:rPr>
              <w:t>), а также антенны должны:</w:t>
            </w:r>
          </w:p>
          <w:p w14:paraId="70F72EA3"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3.3 Размещение элементов систем кондиционирования допускается:</w:t>
            </w:r>
          </w:p>
          <w:p w14:paraId="1ACDC1E4"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на кровле объекта (крышные кондиционеры с внутренними </w:t>
            </w:r>
            <w:proofErr w:type="spellStart"/>
            <w:r w:rsidRPr="00D656B5">
              <w:rPr>
                <w:rFonts w:eastAsia="Roboto" w:cs="Times New Roman"/>
                <w:sz w:val="20"/>
                <w:szCs w:val="20"/>
                <w:lang w:val="ru"/>
              </w:rPr>
              <w:t>воздуховодными</w:t>
            </w:r>
            <w:proofErr w:type="spellEnd"/>
            <w:r w:rsidRPr="00D656B5">
              <w:rPr>
                <w:rFonts w:eastAsia="Roboto" w:cs="Times New Roman"/>
                <w:sz w:val="20"/>
                <w:szCs w:val="20"/>
                <w:lang w:val="ru"/>
              </w:rPr>
              <w:t xml:space="preserve"> каналами);</w:t>
            </w:r>
          </w:p>
          <w:p w14:paraId="629413E1"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нижней части оконных проемов, в окнах подвального этажа без выхода за плоскость фасада;</w:t>
            </w:r>
          </w:p>
          <w:p w14:paraId="65CB8696"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простенках между оконными и дверными проемами;</w:t>
            </w:r>
          </w:p>
          <w:p w14:paraId="4BF71F41"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 всех фасадах, брандмауэрах;</w:t>
            </w:r>
          </w:p>
          <w:p w14:paraId="6276D6A1"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3.4 Размещение элементов систем кондиционирования не допускается:</w:t>
            </w:r>
          </w:p>
          <w:p w14:paraId="2CF29D88" w14:textId="77777777" w:rsidR="000B217C" w:rsidRPr="00D656B5" w:rsidRDefault="000B217C" w:rsidP="00F53AB1">
            <w:pPr>
              <w:widowControl w:val="0"/>
              <w:numPr>
                <w:ilvl w:val="0"/>
                <w:numId w:val="29"/>
              </w:numPr>
              <w:spacing w:after="0" w:line="240" w:lineRule="auto"/>
              <w:jc w:val="both"/>
              <w:rPr>
                <w:rFonts w:eastAsia="Roboto" w:cs="Times New Roman"/>
                <w:sz w:val="20"/>
                <w:szCs w:val="20"/>
                <w:lang w:val="ru"/>
              </w:rPr>
            </w:pPr>
            <w:r w:rsidRPr="00D656B5">
              <w:rPr>
                <w:rFonts w:eastAsia="Roboto" w:cs="Times New Roman"/>
                <w:sz w:val="20"/>
                <w:szCs w:val="20"/>
                <w:lang w:val="ru"/>
              </w:rPr>
              <w:t>в оконных и дверных проемах с выступанием за плоскость фасада;</w:t>
            </w:r>
          </w:p>
          <w:p w14:paraId="72922586" w14:textId="77777777" w:rsidR="000B217C" w:rsidRPr="00D656B5" w:rsidRDefault="000B217C" w:rsidP="00F53AB1">
            <w:pPr>
              <w:widowControl w:val="0"/>
              <w:numPr>
                <w:ilvl w:val="0"/>
                <w:numId w:val="29"/>
              </w:numPr>
              <w:spacing w:after="0" w:line="240" w:lineRule="auto"/>
              <w:jc w:val="both"/>
              <w:rPr>
                <w:rFonts w:eastAsia="Roboto" w:cs="Times New Roman"/>
                <w:sz w:val="20"/>
                <w:szCs w:val="20"/>
                <w:lang w:val="ru"/>
              </w:rPr>
            </w:pPr>
            <w:r w:rsidRPr="00D656B5">
              <w:rPr>
                <w:rFonts w:eastAsia="Roboto" w:cs="Times New Roman"/>
                <w:sz w:val="20"/>
                <w:szCs w:val="20"/>
                <w:lang w:val="ru"/>
              </w:rPr>
              <w:t>над пешеходными тротуарами.</w:t>
            </w:r>
          </w:p>
          <w:p w14:paraId="6BB66B94"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656B5"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D656B5" w:rsidRDefault="000B217C" w:rsidP="00F53AB1">
            <w:pPr>
              <w:widowControl w:val="0"/>
              <w:spacing w:after="0" w:line="240" w:lineRule="auto"/>
              <w:jc w:val="both"/>
              <w:rPr>
                <w:rFonts w:eastAsia="Roboto" w:cs="Times New Roman"/>
                <w:sz w:val="20"/>
                <w:szCs w:val="20"/>
              </w:rPr>
            </w:pPr>
            <w:r w:rsidRPr="00D656B5">
              <w:rPr>
                <w:rFonts w:eastAsia="Roboto" w:cs="Times New Roman"/>
                <w:sz w:val="20"/>
                <w:szCs w:val="20"/>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D656B5" w:rsidRDefault="000B217C" w:rsidP="00F53AB1">
            <w:pPr>
              <w:widowControl w:val="0"/>
              <w:numPr>
                <w:ilvl w:val="0"/>
                <w:numId w:val="2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4.1 Входные группы жилой и общественной части должны иметь освещение. </w:t>
            </w:r>
          </w:p>
          <w:p w14:paraId="6907FC57" w14:textId="77777777" w:rsidR="000B217C" w:rsidRPr="00D656B5" w:rsidRDefault="000B217C" w:rsidP="00F53AB1">
            <w:pPr>
              <w:widowControl w:val="0"/>
              <w:numPr>
                <w:ilvl w:val="0"/>
                <w:numId w:val="2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4.2 Запрещается использовать в подсветке фасадов пиксельную, мигающую подсветку</w:t>
            </w:r>
          </w:p>
          <w:p w14:paraId="72687BBB" w14:textId="77777777" w:rsidR="000B217C" w:rsidRPr="00D656B5" w:rsidRDefault="000B217C" w:rsidP="00F53AB1">
            <w:pPr>
              <w:widowControl w:val="0"/>
              <w:numPr>
                <w:ilvl w:val="0"/>
                <w:numId w:val="2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4.3 Приборы архитектурной подсветки должны располагаться таким образом, чтобы их выходные отверстия экранировались </w:t>
            </w:r>
            <w:r w:rsidRPr="00D656B5">
              <w:rPr>
                <w:rFonts w:eastAsia="Roboto" w:cs="Times New Roman"/>
                <w:sz w:val="20"/>
                <w:szCs w:val="20"/>
                <w:lang w:val="ru"/>
              </w:rPr>
              <w:lastRenderedPageBreak/>
              <w:t xml:space="preserve">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D656B5" w:rsidRDefault="000B217C" w:rsidP="00F53AB1">
            <w:pPr>
              <w:widowControl w:val="0"/>
              <w:numPr>
                <w:ilvl w:val="0"/>
                <w:numId w:val="2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4.4 Подсветка осуществляется с цветовой температурой (</w:t>
            </w:r>
            <w:proofErr w:type="spellStart"/>
            <w:r w:rsidRPr="00D656B5">
              <w:rPr>
                <w:rFonts w:eastAsia="Roboto" w:cs="Times New Roman"/>
                <w:sz w:val="20"/>
                <w:szCs w:val="20"/>
                <w:lang w:val="ru"/>
              </w:rPr>
              <w:t>Тц</w:t>
            </w:r>
            <w:proofErr w:type="spellEnd"/>
            <w:r w:rsidRPr="00D656B5">
              <w:rPr>
                <w:rFonts w:eastAsia="Roboto" w:cs="Times New Roman"/>
                <w:sz w:val="20"/>
                <w:szCs w:val="20"/>
                <w:lang w:val="ru"/>
              </w:rPr>
              <w:t>) в диапазоне 2000-2700 К.</w:t>
            </w:r>
          </w:p>
          <w:p w14:paraId="49450D9A" w14:textId="77777777" w:rsidR="000B217C" w:rsidRPr="00D656B5" w:rsidRDefault="000B217C" w:rsidP="00F53AB1">
            <w:pPr>
              <w:widowControl w:val="0"/>
              <w:numPr>
                <w:ilvl w:val="0"/>
                <w:numId w:val="2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7F44F510" w14:textId="77777777" w:rsidR="000B217C" w:rsidRPr="00D656B5" w:rsidRDefault="000B217C" w:rsidP="00F53AB1">
      <w:pPr>
        <w:widowControl w:val="0"/>
        <w:spacing w:before="240" w:after="0" w:line="240" w:lineRule="auto"/>
        <w:ind w:right="-316"/>
        <w:jc w:val="both"/>
        <w:rPr>
          <w:rFonts w:cs="Times New Roman"/>
          <w:sz w:val="20"/>
          <w:szCs w:val="20"/>
        </w:rPr>
      </w:pPr>
      <w:r w:rsidRPr="00D656B5">
        <w:rPr>
          <w:rFonts w:cs="Times New Roman"/>
          <w:sz w:val="20"/>
          <w:szCs w:val="20"/>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0B217C" w:rsidRPr="00D656B5" w14:paraId="6789EEB9" w14:textId="77777777" w:rsidTr="00D02680">
        <w:trPr>
          <w:trHeight w:val="240"/>
          <w:tblHeader/>
          <w:jc w:val="center"/>
        </w:trPr>
        <w:tc>
          <w:tcPr>
            <w:tcW w:w="421" w:type="dxa"/>
            <w:shd w:val="clear" w:color="auto" w:fill="auto"/>
            <w:vAlign w:val="center"/>
          </w:tcPr>
          <w:p w14:paraId="137A56A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Nova Mono" w:cs="Times New Roman"/>
                <w:sz w:val="20"/>
                <w:szCs w:val="20"/>
                <w:lang w:val="ru"/>
              </w:rPr>
              <w:t>№ п/п</w:t>
            </w:r>
          </w:p>
        </w:tc>
        <w:tc>
          <w:tcPr>
            <w:tcW w:w="1124" w:type="dxa"/>
            <w:shd w:val="clear" w:color="auto" w:fill="auto"/>
            <w:vAlign w:val="center"/>
          </w:tcPr>
          <w:p w14:paraId="575C326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Параметр</w:t>
            </w:r>
          </w:p>
        </w:tc>
        <w:tc>
          <w:tcPr>
            <w:tcW w:w="975" w:type="dxa"/>
            <w:shd w:val="clear" w:color="auto" w:fill="auto"/>
            <w:vAlign w:val="center"/>
          </w:tcPr>
          <w:p w14:paraId="070616B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Конструктивный элемент</w:t>
            </w:r>
          </w:p>
        </w:tc>
        <w:tc>
          <w:tcPr>
            <w:tcW w:w="12780" w:type="dxa"/>
            <w:gridSpan w:val="2"/>
            <w:shd w:val="clear" w:color="auto" w:fill="auto"/>
            <w:vAlign w:val="center"/>
          </w:tcPr>
          <w:p w14:paraId="0FA27C5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w:t>
            </w:r>
          </w:p>
        </w:tc>
      </w:tr>
      <w:tr w:rsidR="000B217C" w:rsidRPr="00D656B5" w14:paraId="534E64D1" w14:textId="77777777" w:rsidTr="000B217C">
        <w:trPr>
          <w:trHeight w:val="392"/>
          <w:jc w:val="center"/>
        </w:trPr>
        <w:tc>
          <w:tcPr>
            <w:tcW w:w="421" w:type="dxa"/>
            <w:vMerge w:val="restart"/>
            <w:shd w:val="clear" w:color="auto" w:fill="auto"/>
          </w:tcPr>
          <w:p w14:paraId="3198217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w:t>
            </w:r>
          </w:p>
        </w:tc>
        <w:tc>
          <w:tcPr>
            <w:tcW w:w="1124" w:type="dxa"/>
            <w:vMerge w:val="restart"/>
            <w:shd w:val="clear" w:color="auto" w:fill="auto"/>
          </w:tcPr>
          <w:p w14:paraId="3448F8D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1.1</w:t>
            </w:r>
          </w:p>
          <w:p w14:paraId="4D48EAF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5940" w:type="dxa"/>
          </w:tcPr>
          <w:p w14:paraId="0169C7F1" w14:textId="77777777" w:rsidR="000B217C" w:rsidRPr="00D656B5" w:rsidRDefault="000B217C" w:rsidP="00F53AB1">
            <w:pPr>
              <w:widowControl w:val="0"/>
              <w:numPr>
                <w:ilvl w:val="0"/>
                <w:numId w:val="4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1.1.1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D656B5" w:rsidRDefault="000B217C" w:rsidP="00F53AB1">
            <w:pPr>
              <w:widowControl w:val="0"/>
              <w:numPr>
                <w:ilvl w:val="0"/>
                <w:numId w:val="4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73B308D" w14:textId="77777777" w:rsidR="000B217C" w:rsidRPr="00D656B5" w:rsidRDefault="000B217C" w:rsidP="00F53AB1">
            <w:pPr>
              <w:widowControl w:val="0"/>
              <w:numPr>
                <w:ilvl w:val="0"/>
                <w:numId w:val="30"/>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D656B5" w:rsidRDefault="000B217C" w:rsidP="00F53AB1">
            <w:pPr>
              <w:widowControl w:val="0"/>
              <w:numPr>
                <w:ilvl w:val="0"/>
                <w:numId w:val="30"/>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tc>
        <w:tc>
          <w:tcPr>
            <w:tcW w:w="6840" w:type="dxa"/>
          </w:tcPr>
          <w:p w14:paraId="14BCB204" w14:textId="77777777" w:rsidR="000B217C" w:rsidRPr="00D656B5" w:rsidRDefault="000B217C" w:rsidP="00F53AB1">
            <w:pPr>
              <w:widowControl w:val="0"/>
              <w:numPr>
                <w:ilvl w:val="0"/>
                <w:numId w:val="30"/>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D656B5" w:rsidRDefault="000B217C" w:rsidP="00F53AB1">
            <w:pPr>
              <w:widowControl w:val="0"/>
              <w:numPr>
                <w:ilvl w:val="0"/>
                <w:numId w:val="4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D656B5" w:rsidRDefault="000B217C" w:rsidP="00F53AB1">
            <w:pPr>
              <w:widowControl w:val="0"/>
              <w:numPr>
                <w:ilvl w:val="0"/>
                <w:numId w:val="4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D656B5" w14:paraId="6FEFCF5B" w14:textId="77777777" w:rsidTr="000B217C">
        <w:trPr>
          <w:trHeight w:val="300"/>
          <w:jc w:val="center"/>
        </w:trPr>
        <w:tc>
          <w:tcPr>
            <w:tcW w:w="421" w:type="dxa"/>
            <w:vMerge/>
            <w:shd w:val="clear" w:color="auto" w:fill="auto"/>
          </w:tcPr>
          <w:p w14:paraId="017E8670"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6DF8285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6431620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1.2</w:t>
            </w:r>
          </w:p>
          <w:p w14:paraId="558AC80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5940" w:type="dxa"/>
          </w:tcPr>
          <w:p w14:paraId="482805A3" w14:textId="77777777" w:rsidR="000B217C" w:rsidRPr="00D656B5" w:rsidRDefault="000B217C" w:rsidP="00F53AB1">
            <w:pPr>
              <w:widowControl w:val="0"/>
              <w:numPr>
                <w:ilvl w:val="0"/>
                <w:numId w:val="3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426D234B" w14:textId="77777777" w:rsidR="000B217C" w:rsidRPr="00D656B5" w:rsidRDefault="000B217C" w:rsidP="00F53AB1">
            <w:pPr>
              <w:widowControl w:val="0"/>
              <w:numPr>
                <w:ilvl w:val="0"/>
                <w:numId w:val="3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D656B5" w14:paraId="3D4E1DCB" w14:textId="77777777" w:rsidTr="000B217C">
        <w:trPr>
          <w:trHeight w:val="140"/>
          <w:jc w:val="center"/>
        </w:trPr>
        <w:tc>
          <w:tcPr>
            <w:tcW w:w="421" w:type="dxa"/>
            <w:vMerge/>
            <w:shd w:val="clear" w:color="auto" w:fill="auto"/>
          </w:tcPr>
          <w:p w14:paraId="5DF2D177"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475AA25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7B13A55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 xml:space="preserve">1.3 </w:t>
            </w:r>
            <w:r w:rsidRPr="00D656B5">
              <w:rPr>
                <w:rFonts w:eastAsia="Roboto" w:cs="Times New Roman"/>
                <w:sz w:val="20"/>
                <w:szCs w:val="20"/>
                <w:lang w:val="ru"/>
              </w:rPr>
              <w:lastRenderedPageBreak/>
              <w:t>Остекление</w:t>
            </w:r>
          </w:p>
        </w:tc>
        <w:tc>
          <w:tcPr>
            <w:tcW w:w="5940" w:type="dxa"/>
          </w:tcPr>
          <w:p w14:paraId="3BBB1FD3" w14:textId="77777777" w:rsidR="000B217C" w:rsidRPr="00D656B5" w:rsidRDefault="000B217C" w:rsidP="00F53AB1">
            <w:pPr>
              <w:widowControl w:val="0"/>
              <w:numPr>
                <w:ilvl w:val="0"/>
                <w:numId w:val="4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1.3.1 Не допускается использование цветного (тонированного в массе),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  </w:t>
            </w:r>
          </w:p>
          <w:p w14:paraId="14C0A910" w14:textId="77777777" w:rsidR="000B217C" w:rsidRPr="00D656B5" w:rsidRDefault="000B217C" w:rsidP="00F53AB1">
            <w:pPr>
              <w:widowControl w:val="0"/>
              <w:numPr>
                <w:ilvl w:val="0"/>
                <w:numId w:val="4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1.3.2 Цветовое решение должно осуществляться в нейтральных* и серых оттенках.** </w:t>
            </w:r>
          </w:p>
        </w:tc>
        <w:tc>
          <w:tcPr>
            <w:tcW w:w="6840" w:type="dxa"/>
          </w:tcPr>
          <w:p w14:paraId="3E228243" w14:textId="77777777" w:rsidR="000B217C" w:rsidRPr="00D656B5" w:rsidRDefault="000B217C" w:rsidP="00F53AB1">
            <w:pPr>
              <w:widowControl w:val="0"/>
              <w:spacing w:after="0" w:line="240" w:lineRule="auto"/>
              <w:ind w:left="283"/>
              <w:jc w:val="both"/>
              <w:rPr>
                <w:rFonts w:eastAsia="Roboto" w:cs="Times New Roman"/>
                <w:sz w:val="20"/>
                <w:szCs w:val="20"/>
                <w:lang w:val="ru"/>
              </w:rPr>
            </w:pPr>
          </w:p>
          <w:p w14:paraId="4CEC07B3" w14:textId="77777777" w:rsidR="000B217C" w:rsidRPr="00D656B5" w:rsidRDefault="000B217C" w:rsidP="00F53AB1">
            <w:pPr>
              <w:widowControl w:val="0"/>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*Нейтральный оттенок стекла – это стекло с максимальной прозрачностью, без искажения цвета. </w:t>
            </w:r>
          </w:p>
          <w:p w14:paraId="15F0432F" w14:textId="77777777" w:rsidR="000B217C" w:rsidRPr="00D656B5" w:rsidRDefault="000B217C" w:rsidP="00F53AB1">
            <w:pPr>
              <w:widowControl w:val="0"/>
              <w:spacing w:after="0" w:line="240" w:lineRule="auto"/>
              <w:ind w:left="283"/>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59602EF9" w14:textId="77777777" w:rsidTr="000B217C">
        <w:trPr>
          <w:trHeight w:val="1464"/>
          <w:jc w:val="center"/>
        </w:trPr>
        <w:tc>
          <w:tcPr>
            <w:tcW w:w="421" w:type="dxa"/>
            <w:vMerge/>
            <w:shd w:val="clear" w:color="auto" w:fill="auto"/>
          </w:tcPr>
          <w:p w14:paraId="78D9C5AA"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5581118E"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538B45B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1.4</w:t>
            </w:r>
          </w:p>
          <w:p w14:paraId="20FF0C4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5940" w:type="dxa"/>
          </w:tcPr>
          <w:p w14:paraId="73869E23" w14:textId="77777777" w:rsidR="000B217C" w:rsidRPr="00D656B5" w:rsidRDefault="000B217C" w:rsidP="00F53AB1">
            <w:pPr>
              <w:widowControl w:val="0"/>
              <w:numPr>
                <w:ilvl w:val="0"/>
                <w:numId w:val="4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1.4.1 Предусмотреть цветовое решение, соответствующее колеру стены, примыкающей к цоколю.</w:t>
            </w:r>
          </w:p>
          <w:p w14:paraId="0E6D9436" w14:textId="77777777" w:rsidR="000B217C" w:rsidRPr="00D656B5" w:rsidRDefault="000B217C" w:rsidP="00F53AB1">
            <w:pPr>
              <w:widowControl w:val="0"/>
              <w:numPr>
                <w:ilvl w:val="0"/>
                <w:numId w:val="4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tc>
        <w:tc>
          <w:tcPr>
            <w:tcW w:w="6840" w:type="dxa"/>
          </w:tcPr>
          <w:p w14:paraId="1CDB99E3" w14:textId="77777777" w:rsidR="000B217C" w:rsidRPr="00D656B5" w:rsidRDefault="000B217C" w:rsidP="00F53AB1">
            <w:pPr>
              <w:widowControl w:val="0"/>
              <w:numPr>
                <w:ilvl w:val="0"/>
                <w:numId w:val="3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D656B5" w:rsidRDefault="000B217C" w:rsidP="00F53AB1">
            <w:pPr>
              <w:widowControl w:val="0"/>
              <w:numPr>
                <w:ilvl w:val="0"/>
                <w:numId w:val="3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w:t>
            </w:r>
          </w:p>
        </w:tc>
      </w:tr>
      <w:tr w:rsidR="000B217C" w:rsidRPr="00D656B5" w14:paraId="248D1843" w14:textId="77777777" w:rsidTr="000B217C">
        <w:trPr>
          <w:trHeight w:val="296"/>
          <w:jc w:val="center"/>
        </w:trPr>
        <w:tc>
          <w:tcPr>
            <w:tcW w:w="421" w:type="dxa"/>
            <w:vMerge/>
            <w:shd w:val="clear" w:color="auto" w:fill="auto"/>
          </w:tcPr>
          <w:p w14:paraId="59F6E444"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6F9FEE6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658AB0C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1.5</w:t>
            </w:r>
          </w:p>
          <w:p w14:paraId="14AB97FC"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5940" w:type="dxa"/>
          </w:tcPr>
          <w:p w14:paraId="15F2570C" w14:textId="77777777" w:rsidR="000B217C" w:rsidRPr="00D656B5" w:rsidRDefault="000B217C" w:rsidP="00F53AB1">
            <w:pPr>
              <w:widowControl w:val="0"/>
              <w:numPr>
                <w:ilvl w:val="0"/>
                <w:numId w:val="3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7021. </w:t>
            </w:r>
          </w:p>
        </w:tc>
        <w:tc>
          <w:tcPr>
            <w:tcW w:w="6840" w:type="dxa"/>
          </w:tcPr>
          <w:p w14:paraId="0D021931" w14:textId="77777777" w:rsidR="000B217C" w:rsidRPr="00D656B5" w:rsidRDefault="000B217C" w:rsidP="00F53AB1">
            <w:pPr>
              <w:widowControl w:val="0"/>
              <w:numPr>
                <w:ilvl w:val="0"/>
                <w:numId w:val="3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656B5" w14:paraId="20E2ECB6" w14:textId="77777777" w:rsidTr="000B217C">
        <w:trPr>
          <w:trHeight w:val="546"/>
          <w:jc w:val="center"/>
        </w:trPr>
        <w:tc>
          <w:tcPr>
            <w:tcW w:w="421" w:type="dxa"/>
            <w:vMerge/>
            <w:shd w:val="clear" w:color="auto" w:fill="auto"/>
          </w:tcPr>
          <w:p w14:paraId="53E8834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1A020D52"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5BC5CF4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1.6</w:t>
            </w:r>
          </w:p>
          <w:p w14:paraId="4EAE352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5940" w:type="dxa"/>
          </w:tcPr>
          <w:p w14:paraId="0C3B03C0" w14:textId="77777777" w:rsidR="000B217C" w:rsidRPr="00D656B5" w:rsidRDefault="000B217C" w:rsidP="00F53AB1">
            <w:pPr>
              <w:widowControl w:val="0"/>
              <w:numPr>
                <w:ilvl w:val="0"/>
                <w:numId w:val="4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D656B5" w:rsidRDefault="000B217C" w:rsidP="00F53AB1">
            <w:pPr>
              <w:widowControl w:val="0"/>
              <w:numPr>
                <w:ilvl w:val="0"/>
                <w:numId w:val="4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w:t>
            </w:r>
            <w:r w:rsidRPr="00D656B5">
              <w:rPr>
                <w:rFonts w:eastAsia="Roboto" w:cs="Times New Roman"/>
                <w:sz w:val="20"/>
                <w:szCs w:val="20"/>
                <w:lang w:val="ru"/>
              </w:rPr>
              <w:lastRenderedPageBreak/>
              <w:t xml:space="preserve">15, 4009, 280 70 10, 310 60 15, 5024, 240-2, 6021, 3014, 1032, 070 70 40, 020 70 10, 170 60 10, 160 60 20, 5014, 040 60 20, 050 60 20, 040 50 10, 060 50 20, 040 50 40, 030 50 30, 040 50 30, 8004, 4001, 5018, 5007, 180 50 15, 8001, 8025, 230 50 10, 8024. </w:t>
            </w:r>
          </w:p>
        </w:tc>
        <w:tc>
          <w:tcPr>
            <w:tcW w:w="6840" w:type="dxa"/>
          </w:tcPr>
          <w:p w14:paraId="096C7576" w14:textId="77777777" w:rsidR="000B217C" w:rsidRPr="00D656B5" w:rsidRDefault="000B217C" w:rsidP="00F53AB1">
            <w:pPr>
              <w:widowControl w:val="0"/>
              <w:numPr>
                <w:ilvl w:val="0"/>
                <w:numId w:val="3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D656B5" w14:paraId="3FD187B3" w14:textId="77777777" w:rsidTr="000B217C">
        <w:trPr>
          <w:trHeight w:val="854"/>
          <w:jc w:val="center"/>
        </w:trPr>
        <w:tc>
          <w:tcPr>
            <w:tcW w:w="421" w:type="dxa"/>
            <w:vMerge/>
            <w:shd w:val="clear" w:color="auto" w:fill="auto"/>
          </w:tcPr>
          <w:p w14:paraId="3C9FC87A"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58DAB94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5A0395A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1.7</w:t>
            </w:r>
          </w:p>
          <w:p w14:paraId="56917AA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5940" w:type="dxa"/>
          </w:tcPr>
          <w:p w14:paraId="261BB8C8"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08C8F26"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1.7.2 Для ограждений, выполненных из латуни или покрытых имитацией латуни, а также для ограждений, выполненных из </w:t>
            </w:r>
            <w:proofErr w:type="spellStart"/>
            <w:r w:rsidRPr="00D656B5">
              <w:rPr>
                <w:rFonts w:eastAsia="Roboto" w:cs="Times New Roman"/>
                <w:sz w:val="20"/>
                <w:szCs w:val="20"/>
                <w:lang w:val="ru"/>
              </w:rPr>
              <w:t>кортена</w:t>
            </w:r>
            <w:proofErr w:type="spellEnd"/>
            <w:r w:rsidRPr="00D656B5">
              <w:rPr>
                <w:rFonts w:eastAsia="Roboto" w:cs="Times New Roman"/>
                <w:sz w:val="20"/>
                <w:szCs w:val="20"/>
                <w:lang w:val="ru"/>
              </w:rPr>
              <w:t>, допускается отклонение от перечня разрешенных RAL в пользу натурального цвета материала.</w:t>
            </w:r>
          </w:p>
        </w:tc>
        <w:tc>
          <w:tcPr>
            <w:tcW w:w="6840" w:type="dxa"/>
          </w:tcPr>
          <w:p w14:paraId="7B5C6B02"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1.7.3 Цветовое решение ограждений, выполненных из стекла, должно осуществляться в нейтральных* и серых </w:t>
            </w:r>
            <w:proofErr w:type="gramStart"/>
            <w:r w:rsidRPr="00D656B5">
              <w:rPr>
                <w:rFonts w:eastAsia="Roboto" w:cs="Times New Roman"/>
                <w:sz w:val="20"/>
                <w:szCs w:val="20"/>
                <w:lang w:val="ru"/>
              </w:rPr>
              <w:t>оттенках.*</w:t>
            </w:r>
            <w:proofErr w:type="gramEnd"/>
            <w:r w:rsidRPr="00D656B5">
              <w:rPr>
                <w:rFonts w:eastAsia="Roboto" w:cs="Times New Roman"/>
                <w:sz w:val="20"/>
                <w:szCs w:val="20"/>
                <w:lang w:val="ru"/>
              </w:rPr>
              <w:t xml:space="preserve">* </w:t>
            </w:r>
          </w:p>
          <w:p w14:paraId="2382338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54FE6E1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04955ECF" w14:textId="77777777" w:rsidTr="000B217C">
        <w:trPr>
          <w:trHeight w:val="966"/>
          <w:jc w:val="center"/>
        </w:trPr>
        <w:tc>
          <w:tcPr>
            <w:tcW w:w="421" w:type="dxa"/>
            <w:vMerge w:val="restart"/>
            <w:shd w:val="clear" w:color="auto" w:fill="auto"/>
          </w:tcPr>
          <w:p w14:paraId="644FABB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w:t>
            </w:r>
          </w:p>
        </w:tc>
        <w:tc>
          <w:tcPr>
            <w:tcW w:w="1124" w:type="dxa"/>
            <w:vMerge w:val="restart"/>
            <w:shd w:val="clear" w:color="auto" w:fill="auto"/>
          </w:tcPr>
          <w:p w14:paraId="5F7BE645"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2.1</w:t>
            </w:r>
          </w:p>
          <w:p w14:paraId="7110821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5940" w:type="dxa"/>
            <w:shd w:val="clear" w:color="auto" w:fill="auto"/>
          </w:tcPr>
          <w:p w14:paraId="215B732A" w14:textId="77777777" w:rsidR="000B217C" w:rsidRPr="00D656B5" w:rsidRDefault="000B217C" w:rsidP="00F53AB1">
            <w:pPr>
              <w:widowControl w:val="0"/>
              <w:numPr>
                <w:ilvl w:val="0"/>
                <w:numId w:val="4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4C5DDEC2" w14:textId="77777777" w:rsidR="000B217C" w:rsidRPr="00D656B5" w:rsidRDefault="000B217C" w:rsidP="00F53AB1">
            <w:pPr>
              <w:widowControl w:val="0"/>
              <w:numPr>
                <w:ilvl w:val="0"/>
                <w:numId w:val="4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 </w:t>
            </w:r>
          </w:p>
          <w:p w14:paraId="4837A3C6" w14:textId="77777777" w:rsidR="000B217C" w:rsidRPr="00D656B5" w:rsidRDefault="000B217C" w:rsidP="00F53AB1">
            <w:pPr>
              <w:widowControl w:val="0"/>
              <w:numPr>
                <w:ilvl w:val="0"/>
                <w:numId w:val="4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2.1.3 Материалы с глянцевой поверхностью (за исключением стекла)</w:t>
            </w:r>
            <w:r w:rsidRPr="00D656B5">
              <w:rPr>
                <w:rFonts w:eastAsia="Roboto" w:cs="Times New Roman"/>
                <w:i/>
                <w:sz w:val="20"/>
                <w:szCs w:val="20"/>
                <w:lang w:val="ru"/>
              </w:rPr>
              <w:t xml:space="preserve"> </w:t>
            </w:r>
            <w:r w:rsidRPr="00D656B5">
              <w:rPr>
                <w:rFonts w:eastAsia="Roboto" w:cs="Times New Roman"/>
                <w:sz w:val="20"/>
                <w:szCs w:val="20"/>
                <w:lang w:val="ru"/>
              </w:rPr>
              <w:t>должны применяться на меньшей части площади фасада</w:t>
            </w:r>
            <w:r w:rsidRPr="00D656B5">
              <w:rPr>
                <w:rFonts w:eastAsia="Roboto" w:cs="Times New Roman"/>
                <w:sz w:val="20"/>
                <w:szCs w:val="20"/>
              </w:rPr>
              <w:t>.</w:t>
            </w:r>
          </w:p>
        </w:tc>
        <w:tc>
          <w:tcPr>
            <w:tcW w:w="6840" w:type="dxa"/>
            <w:shd w:val="clear" w:color="auto" w:fill="auto"/>
          </w:tcPr>
          <w:p w14:paraId="1992C0F8" w14:textId="77777777" w:rsidR="000B217C" w:rsidRPr="00D656B5" w:rsidRDefault="000B217C" w:rsidP="00F53AB1">
            <w:pPr>
              <w:widowControl w:val="0"/>
              <w:numPr>
                <w:ilvl w:val="0"/>
                <w:numId w:val="4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2.1.4 Материалы, имитирующие натуральные, должны соответствовать им по фактуре.</w:t>
            </w:r>
          </w:p>
          <w:p w14:paraId="2E019BFF" w14:textId="77777777" w:rsidR="000B217C" w:rsidRPr="00D656B5" w:rsidRDefault="000B217C" w:rsidP="00F53AB1">
            <w:pPr>
              <w:widowControl w:val="0"/>
              <w:numPr>
                <w:ilvl w:val="0"/>
                <w:numId w:val="4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2.1.5 Не допускается окраска поверхностей, облицованных натуральным камнем.</w:t>
            </w:r>
          </w:p>
          <w:p w14:paraId="0ECA5E6E" w14:textId="77777777" w:rsidR="000B217C" w:rsidRPr="00D656B5" w:rsidRDefault="000B217C" w:rsidP="00F53AB1">
            <w:pPr>
              <w:widowControl w:val="0"/>
              <w:numPr>
                <w:ilvl w:val="0"/>
                <w:numId w:val="4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656B5">
              <w:rPr>
                <w:rFonts w:eastAsia="Roboto" w:cs="Times New Roman"/>
                <w:sz w:val="20"/>
                <w:szCs w:val="20"/>
                <w:lang w:val="ru"/>
              </w:rPr>
              <w:t>керамогранитные</w:t>
            </w:r>
            <w:proofErr w:type="spellEnd"/>
            <w:r w:rsidRPr="00D656B5">
              <w:rPr>
                <w:rFonts w:eastAsia="Roboto" w:cs="Times New Roman"/>
                <w:sz w:val="20"/>
                <w:szCs w:val="20"/>
                <w:lang w:val="ru"/>
              </w:rPr>
              <w:t xml:space="preserve"> плиты.</w:t>
            </w:r>
          </w:p>
        </w:tc>
      </w:tr>
      <w:tr w:rsidR="000B217C" w:rsidRPr="00D656B5" w14:paraId="2EC32E00" w14:textId="77777777" w:rsidTr="000B217C">
        <w:trPr>
          <w:trHeight w:val="312"/>
          <w:jc w:val="center"/>
        </w:trPr>
        <w:tc>
          <w:tcPr>
            <w:tcW w:w="421" w:type="dxa"/>
            <w:vMerge/>
            <w:shd w:val="clear" w:color="auto" w:fill="auto"/>
          </w:tcPr>
          <w:p w14:paraId="7162CB31"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761A0624"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5F6A904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2.2</w:t>
            </w:r>
          </w:p>
          <w:p w14:paraId="162E081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5940" w:type="dxa"/>
            <w:shd w:val="clear" w:color="auto" w:fill="auto"/>
          </w:tcPr>
          <w:p w14:paraId="7EF8ACA5" w14:textId="77777777" w:rsidR="000B217C" w:rsidRPr="00D656B5" w:rsidRDefault="000B217C" w:rsidP="00F53AB1">
            <w:pPr>
              <w:widowControl w:val="0"/>
              <w:numPr>
                <w:ilvl w:val="0"/>
                <w:numId w:val="3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25043DCA" w14:textId="77777777" w:rsidR="000B217C" w:rsidRPr="00D656B5" w:rsidRDefault="000B217C" w:rsidP="00F53AB1">
            <w:pPr>
              <w:widowControl w:val="0"/>
              <w:numPr>
                <w:ilvl w:val="0"/>
                <w:numId w:val="3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D656B5" w14:paraId="6F5E8EFF" w14:textId="77777777" w:rsidTr="000B217C">
        <w:trPr>
          <w:trHeight w:val="211"/>
          <w:jc w:val="center"/>
        </w:trPr>
        <w:tc>
          <w:tcPr>
            <w:tcW w:w="421" w:type="dxa"/>
            <w:vMerge/>
            <w:shd w:val="clear" w:color="auto" w:fill="auto"/>
          </w:tcPr>
          <w:p w14:paraId="10C871A5"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74BC90E5"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010F85C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2.3 Остекление</w:t>
            </w:r>
          </w:p>
        </w:tc>
        <w:tc>
          <w:tcPr>
            <w:tcW w:w="5940" w:type="dxa"/>
            <w:shd w:val="clear" w:color="auto" w:fill="auto"/>
          </w:tcPr>
          <w:p w14:paraId="4B8AC13C" w14:textId="77777777" w:rsidR="000B217C" w:rsidRPr="00D656B5" w:rsidRDefault="000B217C" w:rsidP="00F53AB1">
            <w:pPr>
              <w:widowControl w:val="0"/>
              <w:numPr>
                <w:ilvl w:val="0"/>
                <w:numId w:val="3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523F444" w14:textId="77777777" w:rsidR="000B217C" w:rsidRPr="00D656B5" w:rsidRDefault="000B217C" w:rsidP="00F53AB1">
            <w:pPr>
              <w:widowControl w:val="0"/>
              <w:numPr>
                <w:ilvl w:val="0"/>
                <w:numId w:val="3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2.3.2 Не допускается использование тонированного</w:t>
            </w:r>
            <w:r w:rsidRPr="00D656B5">
              <w:rPr>
                <w:rFonts w:eastAsia="Roboto" w:cs="Times New Roman"/>
                <w:i/>
                <w:sz w:val="20"/>
                <w:szCs w:val="20"/>
                <w:lang w:val="ru"/>
              </w:rPr>
              <w:t xml:space="preserve"> </w:t>
            </w:r>
            <w:r w:rsidRPr="00D656B5">
              <w:rPr>
                <w:rFonts w:eastAsia="Roboto" w:cs="Times New Roman"/>
                <w:sz w:val="20"/>
                <w:szCs w:val="20"/>
                <w:lang w:val="ru"/>
              </w:rPr>
              <w:t xml:space="preserve">в массе, а также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w:t>
            </w:r>
          </w:p>
        </w:tc>
      </w:tr>
      <w:tr w:rsidR="000B217C" w:rsidRPr="00D656B5" w14:paraId="0FEC16E0" w14:textId="77777777" w:rsidTr="000B217C">
        <w:trPr>
          <w:trHeight w:val="952"/>
          <w:jc w:val="center"/>
        </w:trPr>
        <w:tc>
          <w:tcPr>
            <w:tcW w:w="421" w:type="dxa"/>
            <w:vMerge/>
            <w:shd w:val="clear" w:color="auto" w:fill="auto"/>
          </w:tcPr>
          <w:p w14:paraId="19A0B29E"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44F1131E"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6F7736D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2.4</w:t>
            </w:r>
          </w:p>
          <w:p w14:paraId="4B7EF6B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5940" w:type="dxa"/>
            <w:shd w:val="clear" w:color="auto" w:fill="auto"/>
          </w:tcPr>
          <w:p w14:paraId="60CBE85A"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099DBA09"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 </w:t>
            </w:r>
          </w:p>
          <w:p w14:paraId="02F6AFFC"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2.4.3 Материалы с глянцевой поверхностью (за исключением </w:t>
            </w:r>
            <w:r w:rsidRPr="00D656B5">
              <w:rPr>
                <w:rFonts w:eastAsia="Roboto" w:cs="Times New Roman"/>
                <w:sz w:val="20"/>
                <w:szCs w:val="20"/>
                <w:lang w:val="ru"/>
              </w:rPr>
              <w:lastRenderedPageBreak/>
              <w:t>стекла) должны применяться на меньшей части площади цоколя.</w:t>
            </w:r>
          </w:p>
          <w:p w14:paraId="4CC9F950"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2.4.4 Материалы, имитирующие натуральные, должны соответствовать им по фактуре.</w:t>
            </w:r>
          </w:p>
          <w:p w14:paraId="7B6E56B1"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2.4.5 Не допускается окраска поверхностей, облицованных натуральным камнем. </w:t>
            </w:r>
          </w:p>
          <w:p w14:paraId="5300B2F8"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поликарбонат (за исключением монолитного поликарбоната).</w:t>
            </w:r>
          </w:p>
        </w:tc>
        <w:tc>
          <w:tcPr>
            <w:tcW w:w="6840" w:type="dxa"/>
            <w:shd w:val="clear" w:color="auto" w:fill="auto"/>
          </w:tcPr>
          <w:p w14:paraId="5CDEB8DF"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2.4.7 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поликарбонат (за исключением монолитного поликарбоната).</w:t>
            </w:r>
          </w:p>
          <w:p w14:paraId="6767289D"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2.4.8 Не допускается устройство радиальных козырьков и навесов к приямкам.</w:t>
            </w:r>
          </w:p>
          <w:p w14:paraId="7B8DF48F" w14:textId="77777777" w:rsidR="000B217C" w:rsidRPr="00D656B5" w:rsidRDefault="000B217C" w:rsidP="00F53AB1">
            <w:pPr>
              <w:widowControl w:val="0"/>
              <w:numPr>
                <w:ilvl w:val="0"/>
                <w:numId w:val="4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2.4.9 Не допускается использовать: пленку (в том числе самоклеящуюся), </w:t>
            </w:r>
            <w:r w:rsidRPr="00D656B5">
              <w:rPr>
                <w:rFonts w:eastAsia="Roboto" w:cs="Times New Roman"/>
                <w:sz w:val="20"/>
                <w:szCs w:val="20"/>
                <w:lang w:val="ru"/>
              </w:rPr>
              <w:lastRenderedPageBreak/>
              <w:t xml:space="preserve">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656B5">
              <w:rPr>
                <w:rFonts w:eastAsia="Roboto" w:cs="Times New Roman"/>
                <w:sz w:val="20"/>
                <w:szCs w:val="20"/>
                <w:lang w:val="ru"/>
              </w:rPr>
              <w:t>керамогранитные</w:t>
            </w:r>
            <w:proofErr w:type="spellEnd"/>
            <w:r w:rsidRPr="00D656B5">
              <w:rPr>
                <w:rFonts w:eastAsia="Roboto" w:cs="Times New Roman"/>
                <w:sz w:val="20"/>
                <w:szCs w:val="20"/>
                <w:lang w:val="ru"/>
              </w:rPr>
              <w:t xml:space="preserve"> плиты.</w:t>
            </w:r>
          </w:p>
        </w:tc>
      </w:tr>
      <w:tr w:rsidR="000B217C" w:rsidRPr="00D656B5" w14:paraId="50AE70CF" w14:textId="77777777" w:rsidTr="000B217C">
        <w:trPr>
          <w:trHeight w:val="323"/>
          <w:jc w:val="center"/>
        </w:trPr>
        <w:tc>
          <w:tcPr>
            <w:tcW w:w="421" w:type="dxa"/>
            <w:vMerge/>
            <w:shd w:val="clear" w:color="auto" w:fill="auto"/>
          </w:tcPr>
          <w:p w14:paraId="6F364BD7"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1108675A"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0A719F1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2.5</w:t>
            </w:r>
          </w:p>
          <w:p w14:paraId="43F031E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5940" w:type="dxa"/>
            <w:shd w:val="clear" w:color="auto" w:fill="auto"/>
          </w:tcPr>
          <w:p w14:paraId="70B860BC" w14:textId="77777777" w:rsidR="000B217C" w:rsidRPr="00D656B5" w:rsidRDefault="000B217C" w:rsidP="00F53AB1">
            <w:pPr>
              <w:widowControl w:val="0"/>
              <w:numPr>
                <w:ilvl w:val="0"/>
                <w:numId w:val="4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2.5.1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или профилированный поликарбонат, ПВХ-панели,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rPr>
              <w:t>.</w:t>
            </w:r>
          </w:p>
        </w:tc>
        <w:tc>
          <w:tcPr>
            <w:tcW w:w="6840" w:type="dxa"/>
            <w:shd w:val="clear" w:color="auto" w:fill="auto"/>
          </w:tcPr>
          <w:p w14:paraId="6C63EE00"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251EFF2E" w14:textId="77777777" w:rsidTr="000B217C">
        <w:trPr>
          <w:trHeight w:val="315"/>
          <w:jc w:val="center"/>
        </w:trPr>
        <w:tc>
          <w:tcPr>
            <w:tcW w:w="421" w:type="dxa"/>
            <w:vMerge/>
            <w:shd w:val="clear" w:color="auto" w:fill="auto"/>
          </w:tcPr>
          <w:p w14:paraId="4F2A83F3"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2D14D772"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139A05E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2.6</w:t>
            </w:r>
          </w:p>
          <w:p w14:paraId="16E178C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5940" w:type="dxa"/>
            <w:shd w:val="clear" w:color="auto" w:fill="auto"/>
          </w:tcPr>
          <w:p w14:paraId="62E39940"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2.6.1 Для навесов и козырьков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(за исключением монолитного),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1B66095D"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2.6.3 Не допускается устройство радиальных козырьков и навесов.</w:t>
            </w:r>
          </w:p>
          <w:p w14:paraId="3482069C"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2.6.5 Не допускается окраска поверхностей, облицованных натуральным камнем.</w:t>
            </w:r>
          </w:p>
          <w:p w14:paraId="06AFE634"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2.6.6 Необходимо предусматривать </w:t>
            </w:r>
            <w:proofErr w:type="spellStart"/>
            <w:r w:rsidRPr="00D656B5">
              <w:rPr>
                <w:rFonts w:eastAsia="Roboto" w:cs="Times New Roman"/>
                <w:sz w:val="20"/>
                <w:szCs w:val="20"/>
                <w:lang w:val="ru"/>
              </w:rPr>
              <w:t>придверные</w:t>
            </w:r>
            <w:proofErr w:type="spellEnd"/>
            <w:r w:rsidRPr="00D656B5">
              <w:rPr>
                <w:rFonts w:eastAsia="Roboto" w:cs="Times New Roman"/>
                <w:sz w:val="20"/>
                <w:szCs w:val="20"/>
                <w:lang w:val="ru"/>
              </w:rPr>
              <w:t xml:space="preserve"> грязезащитные системы.</w:t>
            </w:r>
          </w:p>
        </w:tc>
      </w:tr>
      <w:tr w:rsidR="000B217C" w:rsidRPr="00D656B5" w14:paraId="1C8650A7" w14:textId="77777777" w:rsidTr="000B217C">
        <w:trPr>
          <w:trHeight w:val="315"/>
          <w:jc w:val="center"/>
        </w:trPr>
        <w:tc>
          <w:tcPr>
            <w:tcW w:w="421" w:type="dxa"/>
            <w:vMerge/>
            <w:shd w:val="clear" w:color="auto" w:fill="auto"/>
          </w:tcPr>
          <w:p w14:paraId="31305A95"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270FDBEC"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75" w:type="dxa"/>
            <w:shd w:val="clear" w:color="auto" w:fill="auto"/>
            <w:vAlign w:val="center"/>
          </w:tcPr>
          <w:p w14:paraId="2674C5C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2.7</w:t>
            </w:r>
          </w:p>
          <w:p w14:paraId="68D3287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5940" w:type="dxa"/>
            <w:shd w:val="clear" w:color="auto" w:fill="auto"/>
          </w:tcPr>
          <w:p w14:paraId="07C57080"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rPr>
              <w:t>,</w:t>
            </w:r>
            <w:r w:rsidRPr="00D656B5">
              <w:rPr>
                <w:rFonts w:eastAsia="Roboto" w:cs="Times New Roman"/>
                <w:sz w:val="20"/>
                <w:szCs w:val="20"/>
                <w:lang w:val="ru"/>
              </w:rPr>
              <w:t xml:space="preserve"> </w:t>
            </w:r>
            <w:proofErr w:type="spellStart"/>
            <w:r w:rsidRPr="00D656B5">
              <w:rPr>
                <w:rFonts w:eastAsia="Roboto" w:cs="Times New Roman"/>
                <w:sz w:val="20"/>
                <w:szCs w:val="20"/>
                <w:lang w:val="ru"/>
              </w:rPr>
              <w:t>стекломагнезитовые</w:t>
            </w:r>
            <w:proofErr w:type="spellEnd"/>
            <w:r w:rsidRPr="00D656B5">
              <w:rPr>
                <w:rFonts w:eastAsia="Roboto" w:cs="Times New Roman"/>
                <w:sz w:val="20"/>
                <w:szCs w:val="20"/>
                <w:lang w:val="ru"/>
              </w:rPr>
              <w:t xml:space="preserve"> листы. </w:t>
            </w:r>
          </w:p>
        </w:tc>
        <w:tc>
          <w:tcPr>
            <w:tcW w:w="6840" w:type="dxa"/>
            <w:shd w:val="clear" w:color="auto" w:fill="auto"/>
          </w:tcPr>
          <w:p w14:paraId="3C79823E"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2.7.2 Материалы, имитирующие натуральные, должны соответствовать им по фактуре.</w:t>
            </w:r>
          </w:p>
        </w:tc>
      </w:tr>
      <w:tr w:rsidR="000B217C" w:rsidRPr="00D656B5" w14:paraId="6D23F554" w14:textId="77777777" w:rsidTr="000B217C">
        <w:trPr>
          <w:trHeight w:val="579"/>
          <w:jc w:val="center"/>
        </w:trPr>
        <w:tc>
          <w:tcPr>
            <w:tcW w:w="421" w:type="dxa"/>
            <w:shd w:val="clear" w:color="auto" w:fill="auto"/>
          </w:tcPr>
          <w:p w14:paraId="67D0DF1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3</w:t>
            </w:r>
          </w:p>
        </w:tc>
        <w:tc>
          <w:tcPr>
            <w:tcW w:w="2099" w:type="dxa"/>
            <w:gridSpan w:val="2"/>
            <w:shd w:val="clear" w:color="auto" w:fill="auto"/>
          </w:tcPr>
          <w:p w14:paraId="530C9AE7"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259F6650"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656B5">
              <w:rPr>
                <w:rFonts w:eastAsia="Roboto" w:cs="Times New Roman"/>
                <w:sz w:val="20"/>
                <w:szCs w:val="20"/>
                <w:lang w:val="ru"/>
              </w:rPr>
              <w:t>бризера</w:t>
            </w:r>
            <w:proofErr w:type="spellEnd"/>
            <w:r w:rsidRPr="00D656B5">
              <w:rPr>
                <w:rFonts w:eastAsia="Roboto" w:cs="Times New Roman"/>
                <w:sz w:val="20"/>
                <w:szCs w:val="20"/>
                <w:lang w:val="ru"/>
              </w:rPr>
              <w:t>), а также антенны должны:</w:t>
            </w:r>
          </w:p>
          <w:p w14:paraId="6F24CF18"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оснащаться кабель-каналами, скрытыми за фасадом или </w:t>
            </w:r>
            <w:r w:rsidRPr="00D656B5">
              <w:rPr>
                <w:rFonts w:eastAsia="Roboto" w:cs="Times New Roman"/>
                <w:sz w:val="20"/>
                <w:szCs w:val="20"/>
                <w:lang w:val="ru"/>
              </w:rPr>
              <w:lastRenderedPageBreak/>
              <w:t>замаскированными в тон колера соответствующей плоскости фасада.</w:t>
            </w:r>
          </w:p>
          <w:p w14:paraId="1362E10E"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3.3 Размещение элементов систем кондиционирования допускается:</w:t>
            </w:r>
          </w:p>
          <w:p w14:paraId="3BF42F2E"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на кровле объекта (крышные кондиционеры с внутренними </w:t>
            </w:r>
            <w:proofErr w:type="spellStart"/>
            <w:r w:rsidRPr="00D656B5">
              <w:rPr>
                <w:rFonts w:eastAsia="Roboto" w:cs="Times New Roman"/>
                <w:sz w:val="20"/>
                <w:szCs w:val="20"/>
                <w:lang w:val="ru"/>
              </w:rPr>
              <w:t>воздуховодными</w:t>
            </w:r>
            <w:proofErr w:type="spellEnd"/>
            <w:r w:rsidRPr="00D656B5">
              <w:rPr>
                <w:rFonts w:eastAsia="Roboto" w:cs="Times New Roman"/>
                <w:sz w:val="20"/>
                <w:szCs w:val="20"/>
                <w:lang w:val="ru"/>
              </w:rPr>
              <w:t xml:space="preserve"> каналами);</w:t>
            </w:r>
          </w:p>
          <w:p w14:paraId="21C2CD6E"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нижней части оконных проемов, в окнах подвального этажа без выхода за плоскость фасада;</w:t>
            </w:r>
          </w:p>
          <w:p w14:paraId="494FC702"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простенках между оконными и дверными проемами;</w:t>
            </w:r>
          </w:p>
          <w:p w14:paraId="14926D99"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 второстепенных фасадах, брандмауэрах;</w:t>
            </w:r>
          </w:p>
          <w:p w14:paraId="50834034"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5642D884" w14:textId="77777777" w:rsidR="000B217C" w:rsidRPr="00D656B5" w:rsidRDefault="000B217C" w:rsidP="00F53AB1">
            <w:pPr>
              <w:widowControl w:val="0"/>
              <w:numPr>
                <w:ilvl w:val="0"/>
                <w:numId w:val="3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3.4 Размещение элементов систем кондиционирования не допускается:</w:t>
            </w:r>
          </w:p>
          <w:p w14:paraId="5D7920AF"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на поверхности главных фасадов; </w:t>
            </w:r>
          </w:p>
          <w:p w14:paraId="0AE7C686"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оконных и дверных проемах с выступанием за плоскость фасада;</w:t>
            </w:r>
          </w:p>
          <w:p w14:paraId="78B7BA33"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над пешеходными тротуарами.</w:t>
            </w:r>
          </w:p>
          <w:p w14:paraId="3B6F2738"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D656B5" w:rsidRDefault="000B217C" w:rsidP="00F53AB1">
            <w:pPr>
              <w:widowControl w:val="0"/>
              <w:numPr>
                <w:ilvl w:val="0"/>
                <w:numId w:val="4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656B5" w14:paraId="42CC066B" w14:textId="77777777" w:rsidTr="000B217C">
        <w:trPr>
          <w:trHeight w:val="160"/>
          <w:jc w:val="center"/>
        </w:trPr>
        <w:tc>
          <w:tcPr>
            <w:tcW w:w="421" w:type="dxa"/>
            <w:shd w:val="clear" w:color="auto" w:fill="auto"/>
          </w:tcPr>
          <w:p w14:paraId="17878B4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4</w:t>
            </w:r>
          </w:p>
        </w:tc>
        <w:tc>
          <w:tcPr>
            <w:tcW w:w="2099" w:type="dxa"/>
            <w:gridSpan w:val="2"/>
            <w:shd w:val="clear" w:color="auto" w:fill="auto"/>
          </w:tcPr>
          <w:p w14:paraId="45F7150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подсветке фасадов зданий,</w:t>
            </w:r>
            <w:r w:rsidRPr="00D656B5">
              <w:rPr>
                <w:rFonts w:eastAsia="Roboto" w:cs="Times New Roman"/>
                <w:sz w:val="20"/>
                <w:szCs w:val="20"/>
              </w:rPr>
              <w:t xml:space="preserve"> </w:t>
            </w:r>
            <w:r w:rsidRPr="00D656B5">
              <w:rPr>
                <w:rFonts w:eastAsia="Roboto" w:cs="Times New Roman"/>
                <w:sz w:val="20"/>
                <w:szCs w:val="20"/>
                <w:lang w:val="ru"/>
              </w:rPr>
              <w:t>строений и сооружений</w:t>
            </w:r>
          </w:p>
        </w:tc>
        <w:tc>
          <w:tcPr>
            <w:tcW w:w="5940" w:type="dxa"/>
            <w:shd w:val="clear" w:color="auto" w:fill="auto"/>
          </w:tcPr>
          <w:p w14:paraId="32EFBA5D" w14:textId="77777777" w:rsidR="000B217C" w:rsidRPr="00D656B5" w:rsidRDefault="000B217C" w:rsidP="00F53AB1">
            <w:pPr>
              <w:widowControl w:val="0"/>
              <w:numPr>
                <w:ilvl w:val="0"/>
                <w:numId w:val="3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4.1 Входные группы, эвакуационные выходы, указатели и информационные элементы должны иметь освещение.</w:t>
            </w:r>
          </w:p>
          <w:p w14:paraId="31CD5A6D" w14:textId="77777777" w:rsidR="000B217C" w:rsidRPr="00D656B5" w:rsidRDefault="000B217C" w:rsidP="00F53AB1">
            <w:pPr>
              <w:widowControl w:val="0"/>
              <w:numPr>
                <w:ilvl w:val="0"/>
                <w:numId w:val="3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4.2 Запрещается использовать в подсветке фасадов пиксельную, мигающую подсветку.</w:t>
            </w:r>
          </w:p>
          <w:p w14:paraId="2E12DCDE" w14:textId="77777777" w:rsidR="000B217C" w:rsidRPr="00D656B5" w:rsidRDefault="000B217C" w:rsidP="00F53AB1">
            <w:pPr>
              <w:widowControl w:val="0"/>
              <w:numPr>
                <w:ilvl w:val="0"/>
                <w:numId w:val="3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24AFFF40" w14:textId="77777777" w:rsidR="000B217C" w:rsidRPr="00D656B5" w:rsidRDefault="000B217C" w:rsidP="00F53AB1">
            <w:pPr>
              <w:widowControl w:val="0"/>
              <w:numPr>
                <w:ilvl w:val="0"/>
                <w:numId w:val="3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4.4 Подсветка осуществляется с цветовой температурой (</w:t>
            </w:r>
            <w:proofErr w:type="spellStart"/>
            <w:r w:rsidRPr="00D656B5">
              <w:rPr>
                <w:rFonts w:eastAsia="Roboto" w:cs="Times New Roman"/>
                <w:sz w:val="20"/>
                <w:szCs w:val="20"/>
                <w:lang w:val="ru"/>
              </w:rPr>
              <w:t>Тц</w:t>
            </w:r>
            <w:proofErr w:type="spellEnd"/>
            <w:r w:rsidRPr="00D656B5">
              <w:rPr>
                <w:rFonts w:eastAsia="Roboto" w:cs="Times New Roman"/>
                <w:sz w:val="20"/>
                <w:szCs w:val="20"/>
                <w:lang w:val="ru"/>
              </w:rPr>
              <w:t>) в диапазоне 2000-2700 К.</w:t>
            </w:r>
          </w:p>
          <w:p w14:paraId="0EE0027C" w14:textId="77777777" w:rsidR="000B217C" w:rsidRPr="00D656B5" w:rsidRDefault="000B217C" w:rsidP="00F53AB1">
            <w:pPr>
              <w:widowControl w:val="0"/>
              <w:numPr>
                <w:ilvl w:val="0"/>
                <w:numId w:val="3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81F19A1" w14:textId="77777777" w:rsidR="000B217C" w:rsidRPr="00D656B5" w:rsidRDefault="000B217C" w:rsidP="00F53AB1">
      <w:pPr>
        <w:widowControl w:val="0"/>
        <w:spacing w:before="240" w:after="0" w:line="240" w:lineRule="auto"/>
        <w:ind w:right="-316"/>
        <w:jc w:val="both"/>
        <w:rPr>
          <w:rFonts w:cs="Times New Roman"/>
          <w:sz w:val="20"/>
          <w:szCs w:val="20"/>
        </w:rPr>
      </w:pPr>
      <w:r w:rsidRPr="00D656B5">
        <w:rPr>
          <w:rFonts w:cs="Times New Roman"/>
          <w:sz w:val="20"/>
          <w:szCs w:val="20"/>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D656B5" w14:paraId="0BA12F5E" w14:textId="77777777" w:rsidTr="00D02680">
        <w:trPr>
          <w:trHeight w:val="240"/>
          <w:tblHeader/>
          <w:jc w:val="center"/>
        </w:trPr>
        <w:tc>
          <w:tcPr>
            <w:tcW w:w="421" w:type="dxa"/>
            <w:shd w:val="clear" w:color="auto" w:fill="auto"/>
            <w:vAlign w:val="center"/>
          </w:tcPr>
          <w:p w14:paraId="4C26F86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Nova Mono" w:cs="Times New Roman"/>
                <w:sz w:val="20"/>
                <w:szCs w:val="20"/>
                <w:lang w:val="ru"/>
              </w:rPr>
              <w:t>№ п/п</w:t>
            </w:r>
          </w:p>
        </w:tc>
        <w:tc>
          <w:tcPr>
            <w:tcW w:w="1124" w:type="dxa"/>
            <w:shd w:val="clear" w:color="auto" w:fill="auto"/>
            <w:vAlign w:val="center"/>
          </w:tcPr>
          <w:p w14:paraId="0E1442C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Параметр</w:t>
            </w:r>
          </w:p>
        </w:tc>
        <w:tc>
          <w:tcPr>
            <w:tcW w:w="945" w:type="dxa"/>
            <w:shd w:val="clear" w:color="auto" w:fill="auto"/>
            <w:vAlign w:val="center"/>
          </w:tcPr>
          <w:p w14:paraId="3A52074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Конструктивный элемент</w:t>
            </w:r>
          </w:p>
        </w:tc>
        <w:tc>
          <w:tcPr>
            <w:tcW w:w="12810" w:type="dxa"/>
            <w:gridSpan w:val="2"/>
            <w:shd w:val="clear" w:color="auto" w:fill="auto"/>
            <w:vAlign w:val="center"/>
          </w:tcPr>
          <w:p w14:paraId="77EE4A31"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w:t>
            </w:r>
          </w:p>
        </w:tc>
      </w:tr>
      <w:tr w:rsidR="000B217C" w:rsidRPr="00D656B5" w14:paraId="683ECDAF" w14:textId="77777777" w:rsidTr="000B217C">
        <w:trPr>
          <w:trHeight w:val="392"/>
          <w:jc w:val="center"/>
        </w:trPr>
        <w:tc>
          <w:tcPr>
            <w:tcW w:w="421" w:type="dxa"/>
            <w:vMerge w:val="restart"/>
            <w:shd w:val="clear" w:color="auto" w:fill="auto"/>
          </w:tcPr>
          <w:p w14:paraId="41A2DC7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w:t>
            </w:r>
          </w:p>
        </w:tc>
        <w:tc>
          <w:tcPr>
            <w:tcW w:w="1124" w:type="dxa"/>
            <w:vMerge w:val="restart"/>
            <w:shd w:val="clear" w:color="auto" w:fill="auto"/>
          </w:tcPr>
          <w:p w14:paraId="1FF0F80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 xml:space="preserve">Требования к цветовым характеристикам зданий, строений </w:t>
            </w:r>
            <w:r w:rsidRPr="00D656B5">
              <w:rPr>
                <w:rFonts w:eastAsia="Roboto" w:cs="Times New Roman"/>
                <w:sz w:val="20"/>
                <w:szCs w:val="20"/>
                <w:lang w:val="ru"/>
              </w:rPr>
              <w:lastRenderedPageBreak/>
              <w:t>и сооружений</w:t>
            </w:r>
          </w:p>
        </w:tc>
        <w:tc>
          <w:tcPr>
            <w:tcW w:w="945" w:type="dxa"/>
            <w:shd w:val="clear" w:color="auto" w:fill="auto"/>
            <w:vAlign w:val="center"/>
          </w:tcPr>
          <w:p w14:paraId="7A6912B7"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lastRenderedPageBreak/>
              <w:t>1.1</w:t>
            </w:r>
          </w:p>
          <w:p w14:paraId="2BFFEA5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5970" w:type="dxa"/>
          </w:tcPr>
          <w:p w14:paraId="13CD1EBD" w14:textId="77777777" w:rsidR="000B217C" w:rsidRPr="00D656B5" w:rsidRDefault="000B217C" w:rsidP="00F53AB1">
            <w:pPr>
              <w:widowControl w:val="0"/>
              <w:numPr>
                <w:ilvl w:val="0"/>
                <w:numId w:val="5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1.1.1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w:t>
            </w:r>
            <w:r w:rsidRPr="00D656B5">
              <w:rPr>
                <w:rFonts w:eastAsia="Roboto" w:cs="Times New Roman"/>
                <w:sz w:val="20"/>
                <w:szCs w:val="20"/>
                <w:lang w:val="ru"/>
              </w:rPr>
              <w:lastRenderedPageBreak/>
              <w:t>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D656B5" w:rsidRDefault="000B217C" w:rsidP="00F53AB1">
            <w:pPr>
              <w:widowControl w:val="0"/>
              <w:numPr>
                <w:ilvl w:val="0"/>
                <w:numId w:val="5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D7FE757" w14:textId="77777777" w:rsidR="000B217C" w:rsidRPr="00D656B5" w:rsidRDefault="000B217C" w:rsidP="00F53AB1">
            <w:pPr>
              <w:widowControl w:val="0"/>
              <w:numPr>
                <w:ilvl w:val="0"/>
                <w:numId w:val="56"/>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5EDAED17" w14:textId="77777777" w:rsidR="000B217C" w:rsidRPr="00D656B5" w:rsidRDefault="000B217C" w:rsidP="00F53AB1">
            <w:pPr>
              <w:widowControl w:val="0"/>
              <w:numPr>
                <w:ilvl w:val="0"/>
                <w:numId w:val="56"/>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D656B5" w:rsidRDefault="000B217C" w:rsidP="00F53AB1">
            <w:pPr>
              <w:widowControl w:val="0"/>
              <w:numPr>
                <w:ilvl w:val="0"/>
                <w:numId w:val="56"/>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акцентные оттенки -</w:t>
            </w:r>
            <w:r w:rsidRPr="00D656B5">
              <w:rPr>
                <w:rFonts w:eastAsia="Roboto" w:cs="Times New Roman"/>
                <w:i/>
                <w:sz w:val="20"/>
                <w:szCs w:val="20"/>
                <w:lang w:val="ru"/>
              </w:rPr>
              <w:t xml:space="preserve"> </w:t>
            </w:r>
            <w:r w:rsidRPr="00D656B5">
              <w:rPr>
                <w:rFonts w:eastAsia="Roboto" w:cs="Times New Roman"/>
                <w:sz w:val="20"/>
                <w:szCs w:val="20"/>
                <w:lang w:val="ru"/>
              </w:rPr>
              <w:t>9010, 1002, 070 70 30, 060 70 40, 050 70 30, 280 70 10, 1020, 040 50 30, 6011, 5014, 030 40 30, 8002, 050 40 30.</w:t>
            </w:r>
          </w:p>
        </w:tc>
        <w:tc>
          <w:tcPr>
            <w:tcW w:w="6840" w:type="dxa"/>
          </w:tcPr>
          <w:p w14:paraId="4997FBAA" w14:textId="77777777" w:rsidR="000B217C" w:rsidRPr="00D656B5" w:rsidRDefault="000B217C" w:rsidP="00F53AB1">
            <w:pPr>
              <w:widowControl w:val="0"/>
              <w:numPr>
                <w:ilvl w:val="0"/>
                <w:numId w:val="6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D656B5" w:rsidRDefault="000B217C" w:rsidP="00F53AB1">
            <w:pPr>
              <w:widowControl w:val="0"/>
              <w:numPr>
                <w:ilvl w:val="0"/>
                <w:numId w:val="5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lastRenderedPageBreak/>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 </w:t>
            </w:r>
          </w:p>
        </w:tc>
      </w:tr>
      <w:tr w:rsidR="000B217C" w:rsidRPr="00D656B5" w14:paraId="1E137ACC" w14:textId="77777777" w:rsidTr="000B217C">
        <w:trPr>
          <w:trHeight w:val="300"/>
          <w:jc w:val="center"/>
        </w:trPr>
        <w:tc>
          <w:tcPr>
            <w:tcW w:w="421" w:type="dxa"/>
            <w:vMerge/>
            <w:shd w:val="clear" w:color="auto" w:fill="auto"/>
          </w:tcPr>
          <w:p w14:paraId="4C65B147"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744ED08C"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0EA3904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1.2</w:t>
            </w:r>
          </w:p>
          <w:p w14:paraId="33E3ED8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5970" w:type="dxa"/>
          </w:tcPr>
          <w:p w14:paraId="4A1B60A7" w14:textId="77777777" w:rsidR="000B217C" w:rsidRPr="00D656B5" w:rsidRDefault="000B217C" w:rsidP="00F53AB1">
            <w:pPr>
              <w:widowControl w:val="0"/>
              <w:numPr>
                <w:ilvl w:val="0"/>
                <w:numId w:val="6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D656B5" w:rsidRDefault="000B217C" w:rsidP="00F53AB1">
            <w:pPr>
              <w:widowControl w:val="0"/>
              <w:numPr>
                <w:ilvl w:val="0"/>
                <w:numId w:val="6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D656B5" w14:paraId="44410E73" w14:textId="77777777" w:rsidTr="000B217C">
        <w:trPr>
          <w:trHeight w:val="150"/>
          <w:jc w:val="center"/>
        </w:trPr>
        <w:tc>
          <w:tcPr>
            <w:tcW w:w="421" w:type="dxa"/>
            <w:vMerge/>
            <w:shd w:val="clear" w:color="auto" w:fill="auto"/>
          </w:tcPr>
          <w:p w14:paraId="6C5A95A2"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6A2B6A86"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1EA28E7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1.3</w:t>
            </w:r>
          </w:p>
          <w:p w14:paraId="5D413C4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Остекление</w:t>
            </w:r>
          </w:p>
        </w:tc>
        <w:tc>
          <w:tcPr>
            <w:tcW w:w="5970" w:type="dxa"/>
          </w:tcPr>
          <w:p w14:paraId="2AB18A91" w14:textId="77777777" w:rsidR="000B217C" w:rsidRPr="00D656B5" w:rsidRDefault="000B217C" w:rsidP="00F53AB1">
            <w:pPr>
              <w:widowControl w:val="0"/>
              <w:numPr>
                <w:ilvl w:val="0"/>
                <w:numId w:val="6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1.3.1 Не допускается использование цветного (тонированного в массе),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 </w:t>
            </w:r>
          </w:p>
          <w:p w14:paraId="781DA74D" w14:textId="77777777" w:rsidR="000B217C" w:rsidRPr="00D656B5" w:rsidRDefault="000B217C" w:rsidP="00F53AB1">
            <w:pPr>
              <w:widowControl w:val="0"/>
              <w:numPr>
                <w:ilvl w:val="0"/>
                <w:numId w:val="6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D656B5" w:rsidRDefault="000B217C" w:rsidP="00F53AB1">
            <w:pPr>
              <w:widowControl w:val="0"/>
              <w:spacing w:after="0" w:line="240" w:lineRule="auto"/>
              <w:ind w:left="283"/>
              <w:jc w:val="both"/>
              <w:rPr>
                <w:rFonts w:eastAsia="Roboto" w:cs="Times New Roman"/>
                <w:sz w:val="20"/>
                <w:szCs w:val="20"/>
                <w:lang w:val="ru"/>
              </w:rPr>
            </w:pPr>
          </w:p>
          <w:p w14:paraId="638E56C8" w14:textId="77777777" w:rsidR="000B217C" w:rsidRPr="00D656B5" w:rsidRDefault="000B217C" w:rsidP="00F53AB1">
            <w:pPr>
              <w:widowControl w:val="0"/>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66A432E3" w14:textId="77777777" w:rsidR="000B217C" w:rsidRPr="00D656B5" w:rsidRDefault="000B217C" w:rsidP="00F53AB1">
            <w:pPr>
              <w:widowControl w:val="0"/>
              <w:spacing w:after="0" w:line="240" w:lineRule="auto"/>
              <w:ind w:left="283"/>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0E250153" w14:textId="77777777" w:rsidTr="000B217C">
        <w:trPr>
          <w:trHeight w:val="258"/>
          <w:jc w:val="center"/>
        </w:trPr>
        <w:tc>
          <w:tcPr>
            <w:tcW w:w="421" w:type="dxa"/>
            <w:vMerge/>
            <w:shd w:val="clear" w:color="auto" w:fill="auto"/>
          </w:tcPr>
          <w:p w14:paraId="0ED41F68"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7AC59326"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08AB05C1"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1.4</w:t>
            </w:r>
          </w:p>
          <w:p w14:paraId="240874C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5970" w:type="dxa"/>
          </w:tcPr>
          <w:p w14:paraId="73751B48" w14:textId="77777777" w:rsidR="000B217C" w:rsidRPr="00D656B5" w:rsidRDefault="000B217C" w:rsidP="00F53AB1">
            <w:pPr>
              <w:widowControl w:val="0"/>
              <w:numPr>
                <w:ilvl w:val="0"/>
                <w:numId w:val="4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D656B5" w:rsidRDefault="000B217C" w:rsidP="00F53AB1">
            <w:pPr>
              <w:widowControl w:val="0"/>
              <w:numPr>
                <w:ilvl w:val="0"/>
                <w:numId w:val="4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1.4.2 Цветовое решение должно осуществляться в соответствии с разрешенными к использованию RAL: 9010, 150-5, 9001, 160-3, 160-5, 060 90 10, 070 90 10, 060 90 05, 1013, 840-2, 100 80 05, </w:t>
            </w:r>
            <w:r w:rsidRPr="00D656B5">
              <w:rPr>
                <w:rFonts w:eastAsia="Roboto" w:cs="Times New Roman"/>
                <w:sz w:val="20"/>
                <w:szCs w:val="20"/>
                <w:lang w:val="ru"/>
              </w:rPr>
              <w:lastRenderedPageBreak/>
              <w:t>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D656B5" w:rsidRDefault="000B217C" w:rsidP="00F53AB1">
            <w:pPr>
              <w:widowControl w:val="0"/>
              <w:numPr>
                <w:ilvl w:val="0"/>
                <w:numId w:val="5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D656B5" w:rsidRDefault="000B217C" w:rsidP="00F53AB1">
            <w:pPr>
              <w:widowControl w:val="0"/>
              <w:numPr>
                <w:ilvl w:val="0"/>
                <w:numId w:val="5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w:t>
            </w:r>
          </w:p>
        </w:tc>
      </w:tr>
      <w:tr w:rsidR="000B217C" w:rsidRPr="00D656B5" w14:paraId="65C259C2" w14:textId="77777777" w:rsidTr="000B217C">
        <w:trPr>
          <w:trHeight w:val="330"/>
          <w:jc w:val="center"/>
        </w:trPr>
        <w:tc>
          <w:tcPr>
            <w:tcW w:w="421" w:type="dxa"/>
            <w:vMerge/>
            <w:shd w:val="clear" w:color="auto" w:fill="auto"/>
          </w:tcPr>
          <w:p w14:paraId="3CB079BC"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593AFE0F"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47315A5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1.5</w:t>
            </w:r>
          </w:p>
          <w:p w14:paraId="4B63B417"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5970" w:type="dxa"/>
          </w:tcPr>
          <w:p w14:paraId="4B00B331" w14:textId="77777777" w:rsidR="000B217C" w:rsidRPr="00D656B5" w:rsidRDefault="000B217C" w:rsidP="00F53AB1">
            <w:pPr>
              <w:widowControl w:val="0"/>
              <w:numPr>
                <w:ilvl w:val="0"/>
                <w:numId w:val="5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D656B5" w:rsidRDefault="000B217C" w:rsidP="00F53AB1">
            <w:pPr>
              <w:widowControl w:val="0"/>
              <w:numPr>
                <w:ilvl w:val="0"/>
                <w:numId w:val="5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656B5" w14:paraId="2A2A4C9D" w14:textId="77777777" w:rsidTr="000B217C">
        <w:trPr>
          <w:trHeight w:val="330"/>
          <w:jc w:val="center"/>
        </w:trPr>
        <w:tc>
          <w:tcPr>
            <w:tcW w:w="421" w:type="dxa"/>
            <w:vMerge/>
            <w:shd w:val="clear" w:color="auto" w:fill="auto"/>
          </w:tcPr>
          <w:p w14:paraId="6BFA44C3"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7B2CCC25"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00A0A97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1.6</w:t>
            </w:r>
          </w:p>
          <w:p w14:paraId="2E91339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5970" w:type="dxa"/>
          </w:tcPr>
          <w:p w14:paraId="1374CBAD" w14:textId="77777777" w:rsidR="000B217C" w:rsidRPr="00D656B5" w:rsidRDefault="000B217C" w:rsidP="00F53AB1">
            <w:pPr>
              <w:widowControl w:val="0"/>
              <w:numPr>
                <w:ilvl w:val="0"/>
                <w:numId w:val="6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D656B5" w:rsidRDefault="000B217C" w:rsidP="00F53AB1">
            <w:pPr>
              <w:widowControl w:val="0"/>
              <w:numPr>
                <w:ilvl w:val="0"/>
                <w:numId w:val="6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D656B5" w14:paraId="19E03AA8" w14:textId="77777777" w:rsidTr="000B217C">
        <w:trPr>
          <w:trHeight w:val="330"/>
          <w:jc w:val="center"/>
        </w:trPr>
        <w:tc>
          <w:tcPr>
            <w:tcW w:w="421" w:type="dxa"/>
            <w:vMerge/>
            <w:shd w:val="clear" w:color="auto" w:fill="auto"/>
          </w:tcPr>
          <w:p w14:paraId="33C9F01A"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650CEC19"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3BCA6AB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1.7</w:t>
            </w:r>
          </w:p>
          <w:p w14:paraId="5F6BBDCC"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5970" w:type="dxa"/>
          </w:tcPr>
          <w:p w14:paraId="435D2F79"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1.7.1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1.7.2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w:t>
            </w:r>
            <w:proofErr w:type="spellStart"/>
            <w:r w:rsidRPr="00D656B5">
              <w:rPr>
                <w:rFonts w:eastAsia="Roboto" w:cs="Times New Roman"/>
                <w:sz w:val="20"/>
                <w:szCs w:val="20"/>
                <w:lang w:val="ru"/>
              </w:rPr>
              <w:lastRenderedPageBreak/>
              <w:t>кортена</w:t>
            </w:r>
            <w:proofErr w:type="spellEnd"/>
            <w:r w:rsidRPr="00D656B5">
              <w:rPr>
                <w:rFonts w:eastAsia="Roboto" w:cs="Times New Roman"/>
                <w:sz w:val="20"/>
                <w:szCs w:val="20"/>
                <w:lang w:val="ru"/>
              </w:rPr>
              <w:t xml:space="preserve">, допускается отклонение от перечня разрешенных RAL в пользу натурального цвета материала. </w:t>
            </w:r>
          </w:p>
        </w:tc>
        <w:tc>
          <w:tcPr>
            <w:tcW w:w="6840" w:type="dxa"/>
          </w:tcPr>
          <w:p w14:paraId="172C6421"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1.7.4 Цветовое решение ограждений, выполненных из стекла, должно осуществляться в нейтральных* и серых </w:t>
            </w:r>
            <w:proofErr w:type="gramStart"/>
            <w:r w:rsidRPr="00D656B5">
              <w:rPr>
                <w:rFonts w:eastAsia="Roboto" w:cs="Times New Roman"/>
                <w:sz w:val="20"/>
                <w:szCs w:val="20"/>
                <w:lang w:val="ru"/>
              </w:rPr>
              <w:t>оттенках.*</w:t>
            </w:r>
            <w:proofErr w:type="gramEnd"/>
            <w:r w:rsidRPr="00D656B5">
              <w:rPr>
                <w:rFonts w:eastAsia="Roboto" w:cs="Times New Roman"/>
                <w:sz w:val="20"/>
                <w:szCs w:val="20"/>
                <w:lang w:val="ru"/>
              </w:rPr>
              <w:t xml:space="preserve">* </w:t>
            </w:r>
          </w:p>
          <w:p w14:paraId="1D09FEB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237D52D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056D1703" w14:textId="77777777" w:rsidTr="000B217C">
        <w:trPr>
          <w:trHeight w:val="1123"/>
          <w:jc w:val="center"/>
        </w:trPr>
        <w:tc>
          <w:tcPr>
            <w:tcW w:w="421" w:type="dxa"/>
            <w:vMerge w:val="restart"/>
            <w:shd w:val="clear" w:color="auto" w:fill="auto"/>
          </w:tcPr>
          <w:p w14:paraId="4A37011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w:t>
            </w:r>
          </w:p>
        </w:tc>
        <w:tc>
          <w:tcPr>
            <w:tcW w:w="1124" w:type="dxa"/>
            <w:vMerge w:val="restart"/>
            <w:shd w:val="clear" w:color="auto" w:fill="auto"/>
          </w:tcPr>
          <w:p w14:paraId="3B32BDA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2.1</w:t>
            </w:r>
          </w:p>
          <w:p w14:paraId="32FC9FA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5970" w:type="dxa"/>
            <w:shd w:val="clear" w:color="auto" w:fill="auto"/>
          </w:tcPr>
          <w:p w14:paraId="2086A5C9"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892E61C"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  </w:t>
            </w:r>
          </w:p>
          <w:p w14:paraId="6692B50F"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2.1.4 Материалы, имитирующие натуральные, должны соответствовать им по фактуре.</w:t>
            </w:r>
          </w:p>
          <w:p w14:paraId="132C02C3"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2.1.7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656B5">
              <w:rPr>
                <w:rFonts w:eastAsia="Roboto" w:cs="Times New Roman"/>
                <w:sz w:val="20"/>
                <w:szCs w:val="20"/>
                <w:lang w:val="ru"/>
              </w:rPr>
              <w:t>керамогранитные</w:t>
            </w:r>
            <w:proofErr w:type="spellEnd"/>
            <w:r w:rsidRPr="00D656B5">
              <w:rPr>
                <w:rFonts w:eastAsia="Roboto" w:cs="Times New Roman"/>
                <w:sz w:val="20"/>
                <w:szCs w:val="20"/>
                <w:lang w:val="ru"/>
              </w:rPr>
              <w:t xml:space="preserve"> плиты.</w:t>
            </w:r>
          </w:p>
        </w:tc>
      </w:tr>
      <w:tr w:rsidR="000B217C" w:rsidRPr="00D656B5" w14:paraId="2580E7A2" w14:textId="77777777" w:rsidTr="000B217C">
        <w:trPr>
          <w:trHeight w:val="375"/>
          <w:jc w:val="center"/>
        </w:trPr>
        <w:tc>
          <w:tcPr>
            <w:tcW w:w="421" w:type="dxa"/>
            <w:vMerge/>
            <w:shd w:val="clear" w:color="auto" w:fill="auto"/>
          </w:tcPr>
          <w:p w14:paraId="45187A4C"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571895E4"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653B355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2.2</w:t>
            </w:r>
          </w:p>
          <w:p w14:paraId="2B79A7C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5970" w:type="dxa"/>
            <w:shd w:val="clear" w:color="auto" w:fill="auto"/>
          </w:tcPr>
          <w:p w14:paraId="7525D248" w14:textId="77777777" w:rsidR="000B217C" w:rsidRPr="00D656B5" w:rsidRDefault="000B217C" w:rsidP="00F53AB1">
            <w:pPr>
              <w:widowControl w:val="0"/>
              <w:numPr>
                <w:ilvl w:val="0"/>
                <w:numId w:val="5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D656B5" w:rsidRDefault="000B217C" w:rsidP="00F53AB1">
            <w:pPr>
              <w:widowControl w:val="0"/>
              <w:numPr>
                <w:ilvl w:val="0"/>
                <w:numId w:val="5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2.2.2 Все элементы окон (за исключением стекла) должны выполняться в едином материале. </w:t>
            </w:r>
          </w:p>
          <w:p w14:paraId="0DF5B080"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754C13E4" w14:textId="77777777" w:rsidTr="000B217C">
        <w:trPr>
          <w:trHeight w:val="101"/>
          <w:jc w:val="center"/>
        </w:trPr>
        <w:tc>
          <w:tcPr>
            <w:tcW w:w="421" w:type="dxa"/>
            <w:vMerge/>
            <w:shd w:val="clear" w:color="auto" w:fill="auto"/>
          </w:tcPr>
          <w:p w14:paraId="5D42F01E"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6C028690"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37F13015"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2.3</w:t>
            </w:r>
          </w:p>
          <w:p w14:paraId="3ACE738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Остекление</w:t>
            </w:r>
          </w:p>
        </w:tc>
        <w:tc>
          <w:tcPr>
            <w:tcW w:w="5970" w:type="dxa"/>
            <w:shd w:val="clear" w:color="auto" w:fill="auto"/>
          </w:tcPr>
          <w:p w14:paraId="1D325949" w14:textId="77777777" w:rsidR="000B217C" w:rsidRPr="00D656B5" w:rsidRDefault="000B217C" w:rsidP="00F53AB1">
            <w:pPr>
              <w:widowControl w:val="0"/>
              <w:numPr>
                <w:ilvl w:val="0"/>
                <w:numId w:val="6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F980031" w14:textId="77777777" w:rsidR="000B217C" w:rsidRPr="00D656B5" w:rsidRDefault="000B217C" w:rsidP="00F53AB1">
            <w:pPr>
              <w:widowControl w:val="0"/>
              <w:numPr>
                <w:ilvl w:val="0"/>
                <w:numId w:val="6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2.3.2 Не допускается использование тонированного</w:t>
            </w:r>
            <w:r w:rsidRPr="00D656B5">
              <w:rPr>
                <w:rFonts w:eastAsia="Roboto" w:cs="Times New Roman"/>
                <w:i/>
                <w:sz w:val="20"/>
                <w:szCs w:val="20"/>
                <w:lang w:val="ru"/>
              </w:rPr>
              <w:t xml:space="preserve"> </w:t>
            </w:r>
            <w:r w:rsidRPr="00D656B5">
              <w:rPr>
                <w:rFonts w:eastAsia="Roboto" w:cs="Times New Roman"/>
                <w:sz w:val="20"/>
                <w:szCs w:val="20"/>
                <w:lang w:val="ru"/>
              </w:rPr>
              <w:t xml:space="preserve">в массе, а также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 </w:t>
            </w:r>
          </w:p>
        </w:tc>
      </w:tr>
      <w:tr w:rsidR="000B217C" w:rsidRPr="00D656B5" w14:paraId="1BFFF250" w14:textId="77777777" w:rsidTr="000B217C">
        <w:trPr>
          <w:trHeight w:val="952"/>
          <w:jc w:val="center"/>
        </w:trPr>
        <w:tc>
          <w:tcPr>
            <w:tcW w:w="421" w:type="dxa"/>
            <w:vMerge/>
            <w:shd w:val="clear" w:color="auto" w:fill="auto"/>
          </w:tcPr>
          <w:p w14:paraId="02A40599"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6977641E"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2448D32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2.4</w:t>
            </w:r>
          </w:p>
          <w:p w14:paraId="18DA54F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5970" w:type="dxa"/>
            <w:shd w:val="clear" w:color="auto" w:fill="auto"/>
          </w:tcPr>
          <w:p w14:paraId="0AFB607B"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68B0F7BE"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 </w:t>
            </w:r>
          </w:p>
          <w:p w14:paraId="681D228A"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2.4.4 Материалы, имитирующие натуральные, должны соответствовать им по фактуре.</w:t>
            </w:r>
          </w:p>
          <w:p w14:paraId="14ADC238"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2.4.5 Не допускается окраска поверхностей, облицованных натуральным камнем.</w:t>
            </w:r>
          </w:p>
          <w:p w14:paraId="6900A0E1"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2.4.6 Для навесов и козырьков к приямкам, выходящих на главные фасады, не допускается использовать: профилированный </w:t>
            </w:r>
            <w:r w:rsidRPr="00D656B5">
              <w:rPr>
                <w:rFonts w:eastAsia="Roboto" w:cs="Times New Roman"/>
                <w:sz w:val="20"/>
                <w:szCs w:val="20"/>
                <w:lang w:val="ru"/>
              </w:rPr>
              <w:lastRenderedPageBreak/>
              <w:t xml:space="preserve">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поликарбонат (за исключением монолитного поликарбоната).</w:t>
            </w:r>
          </w:p>
        </w:tc>
        <w:tc>
          <w:tcPr>
            <w:tcW w:w="6840" w:type="dxa"/>
            <w:shd w:val="clear" w:color="auto" w:fill="auto"/>
          </w:tcPr>
          <w:p w14:paraId="5828BCF7"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2.4.7 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поликарбонат (за исключением монолитного поликарбоната).</w:t>
            </w:r>
          </w:p>
          <w:p w14:paraId="2DE638C8"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2.4.8 Не допускается устройство радиальных козырьков и навесов к приямкам.</w:t>
            </w:r>
          </w:p>
          <w:p w14:paraId="741D1D74" w14:textId="77777777" w:rsidR="000B217C" w:rsidRPr="00D656B5" w:rsidRDefault="000B217C" w:rsidP="00F53AB1">
            <w:pPr>
              <w:widowControl w:val="0"/>
              <w:numPr>
                <w:ilvl w:val="0"/>
                <w:numId w:val="5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2.4.9 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656B5">
              <w:rPr>
                <w:rFonts w:eastAsia="Roboto" w:cs="Times New Roman"/>
                <w:sz w:val="20"/>
                <w:szCs w:val="20"/>
                <w:lang w:val="ru"/>
              </w:rPr>
              <w:t>керамогранитные</w:t>
            </w:r>
            <w:proofErr w:type="spellEnd"/>
            <w:r w:rsidRPr="00D656B5">
              <w:rPr>
                <w:rFonts w:eastAsia="Roboto" w:cs="Times New Roman"/>
                <w:sz w:val="20"/>
                <w:szCs w:val="20"/>
                <w:lang w:val="ru"/>
              </w:rPr>
              <w:t xml:space="preserve"> плиты.</w:t>
            </w:r>
          </w:p>
        </w:tc>
      </w:tr>
      <w:tr w:rsidR="000B217C" w:rsidRPr="00D656B5" w14:paraId="2840757A" w14:textId="77777777" w:rsidTr="000B217C">
        <w:trPr>
          <w:trHeight w:val="340"/>
          <w:jc w:val="center"/>
        </w:trPr>
        <w:tc>
          <w:tcPr>
            <w:tcW w:w="421" w:type="dxa"/>
            <w:vMerge/>
            <w:shd w:val="clear" w:color="auto" w:fill="auto"/>
          </w:tcPr>
          <w:p w14:paraId="44FFB49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20C0C4C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1E4AB72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2.5</w:t>
            </w:r>
          </w:p>
          <w:p w14:paraId="336216DC"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5970" w:type="dxa"/>
            <w:shd w:val="clear" w:color="auto" w:fill="auto"/>
          </w:tcPr>
          <w:p w14:paraId="5513C3C5" w14:textId="77777777" w:rsidR="000B217C" w:rsidRPr="00D656B5" w:rsidRDefault="000B217C" w:rsidP="00F53AB1">
            <w:pPr>
              <w:widowControl w:val="0"/>
              <w:numPr>
                <w:ilvl w:val="0"/>
                <w:numId w:val="5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2.5.1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или профилированный поликарбонат, ПВХ-панели,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w:t>
            </w:r>
          </w:p>
        </w:tc>
        <w:tc>
          <w:tcPr>
            <w:tcW w:w="6840" w:type="dxa"/>
            <w:shd w:val="clear" w:color="auto" w:fill="auto"/>
          </w:tcPr>
          <w:p w14:paraId="724A5233"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279BB7D9" w14:textId="77777777" w:rsidTr="000B217C">
        <w:trPr>
          <w:trHeight w:val="378"/>
          <w:jc w:val="center"/>
        </w:trPr>
        <w:tc>
          <w:tcPr>
            <w:tcW w:w="421" w:type="dxa"/>
            <w:vMerge/>
            <w:shd w:val="clear" w:color="auto" w:fill="auto"/>
          </w:tcPr>
          <w:p w14:paraId="4BE7820A"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0B74A6BB"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152D1965"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2.6</w:t>
            </w:r>
          </w:p>
          <w:p w14:paraId="7E33F9C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5970" w:type="dxa"/>
            <w:shd w:val="clear" w:color="auto" w:fill="auto"/>
          </w:tcPr>
          <w:p w14:paraId="2B022913"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2.6.1 Для навесов и козырьков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 ПВХ-панели (за исключением HPL-панелей с имитацией дерева), крупные фракции штукатурки “фактурная шуба” и “короед”.</w:t>
            </w:r>
          </w:p>
          <w:p w14:paraId="0CEE9965"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2.6.3 Не допускается устройство радиальных козырьков и навесов. </w:t>
            </w:r>
          </w:p>
          <w:p w14:paraId="0A0010A7"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2.6.5 Не допускается окраска поверхностей, облицованных натуральным камнем.</w:t>
            </w:r>
          </w:p>
          <w:p w14:paraId="66BE24EE"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2.6.6 Необходимо предусматривать </w:t>
            </w:r>
            <w:proofErr w:type="spellStart"/>
            <w:r w:rsidRPr="00D656B5">
              <w:rPr>
                <w:rFonts w:eastAsia="Roboto" w:cs="Times New Roman"/>
                <w:sz w:val="20"/>
                <w:szCs w:val="20"/>
                <w:lang w:val="ru"/>
              </w:rPr>
              <w:t>придверные</w:t>
            </w:r>
            <w:proofErr w:type="spellEnd"/>
            <w:r w:rsidRPr="00D656B5">
              <w:rPr>
                <w:rFonts w:eastAsia="Roboto" w:cs="Times New Roman"/>
                <w:sz w:val="20"/>
                <w:szCs w:val="20"/>
                <w:lang w:val="ru"/>
              </w:rPr>
              <w:t xml:space="preserve"> грязезащитные системы.</w:t>
            </w:r>
          </w:p>
        </w:tc>
      </w:tr>
      <w:tr w:rsidR="000B217C" w:rsidRPr="00D656B5" w14:paraId="09FACF81" w14:textId="77777777" w:rsidTr="000B217C">
        <w:trPr>
          <w:trHeight w:val="315"/>
          <w:jc w:val="center"/>
        </w:trPr>
        <w:tc>
          <w:tcPr>
            <w:tcW w:w="421" w:type="dxa"/>
            <w:vMerge/>
            <w:shd w:val="clear" w:color="auto" w:fill="auto"/>
          </w:tcPr>
          <w:p w14:paraId="1BE8BD33"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124" w:type="dxa"/>
            <w:vMerge/>
            <w:shd w:val="clear" w:color="auto" w:fill="auto"/>
          </w:tcPr>
          <w:p w14:paraId="4AAF1E4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45" w:type="dxa"/>
            <w:shd w:val="clear" w:color="auto" w:fill="auto"/>
            <w:vAlign w:val="center"/>
          </w:tcPr>
          <w:p w14:paraId="3B2A427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2.7</w:t>
            </w:r>
          </w:p>
          <w:p w14:paraId="5F44CEE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5970" w:type="dxa"/>
            <w:shd w:val="clear" w:color="auto" w:fill="auto"/>
          </w:tcPr>
          <w:p w14:paraId="6DC287E6"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rPr>
              <w:t xml:space="preserve">, </w:t>
            </w:r>
            <w:proofErr w:type="spellStart"/>
            <w:r w:rsidRPr="00D656B5">
              <w:rPr>
                <w:rFonts w:eastAsia="Roboto" w:cs="Times New Roman"/>
                <w:sz w:val="20"/>
                <w:szCs w:val="20"/>
                <w:lang w:val="ru"/>
              </w:rPr>
              <w:t>стекломагнезитовые</w:t>
            </w:r>
            <w:proofErr w:type="spellEnd"/>
            <w:r w:rsidRPr="00D656B5">
              <w:rPr>
                <w:rFonts w:eastAsia="Roboto" w:cs="Times New Roman"/>
                <w:sz w:val="20"/>
                <w:szCs w:val="20"/>
                <w:lang w:val="ru"/>
              </w:rPr>
              <w:t xml:space="preserve"> листы. </w:t>
            </w:r>
          </w:p>
        </w:tc>
        <w:tc>
          <w:tcPr>
            <w:tcW w:w="6840" w:type="dxa"/>
            <w:shd w:val="clear" w:color="auto" w:fill="auto"/>
          </w:tcPr>
          <w:p w14:paraId="5AE478CA"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4B1005B9" w14:textId="77777777" w:rsidTr="000B217C">
        <w:trPr>
          <w:trHeight w:val="579"/>
          <w:jc w:val="center"/>
        </w:trPr>
        <w:tc>
          <w:tcPr>
            <w:tcW w:w="421" w:type="dxa"/>
            <w:shd w:val="clear" w:color="auto" w:fill="auto"/>
          </w:tcPr>
          <w:p w14:paraId="75F72D7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3</w:t>
            </w:r>
          </w:p>
        </w:tc>
        <w:tc>
          <w:tcPr>
            <w:tcW w:w="2069" w:type="dxa"/>
            <w:gridSpan w:val="2"/>
            <w:shd w:val="clear" w:color="auto" w:fill="auto"/>
          </w:tcPr>
          <w:p w14:paraId="2698823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C7D97C"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656B5">
              <w:rPr>
                <w:rFonts w:eastAsia="Roboto" w:cs="Times New Roman"/>
                <w:sz w:val="20"/>
                <w:szCs w:val="20"/>
                <w:lang w:val="ru"/>
              </w:rPr>
              <w:t>бризера</w:t>
            </w:r>
            <w:proofErr w:type="spellEnd"/>
            <w:r w:rsidRPr="00D656B5">
              <w:rPr>
                <w:rFonts w:eastAsia="Roboto" w:cs="Times New Roman"/>
                <w:sz w:val="20"/>
                <w:szCs w:val="20"/>
                <w:lang w:val="ru"/>
              </w:rPr>
              <w:t>), а также антенны должны:</w:t>
            </w:r>
          </w:p>
          <w:p w14:paraId="64EF46A8"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A76885A"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4E037E89"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3.3 Размещение элементов систем кондиционирования допускается:</w:t>
            </w:r>
          </w:p>
          <w:p w14:paraId="42CA2DB2"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на кровле объекта (крышные кондиционеры с внутренними </w:t>
            </w:r>
            <w:proofErr w:type="spellStart"/>
            <w:r w:rsidRPr="00D656B5">
              <w:rPr>
                <w:rFonts w:eastAsia="Roboto" w:cs="Times New Roman"/>
                <w:sz w:val="20"/>
                <w:szCs w:val="20"/>
                <w:lang w:val="ru"/>
              </w:rPr>
              <w:t>воздуховодными</w:t>
            </w:r>
            <w:proofErr w:type="spellEnd"/>
            <w:r w:rsidRPr="00D656B5">
              <w:rPr>
                <w:rFonts w:eastAsia="Roboto" w:cs="Times New Roman"/>
                <w:sz w:val="20"/>
                <w:szCs w:val="20"/>
                <w:lang w:val="ru"/>
              </w:rPr>
              <w:t xml:space="preserve"> каналами);</w:t>
            </w:r>
          </w:p>
          <w:p w14:paraId="6147DF34"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lastRenderedPageBreak/>
              <w:t>в нижней части оконных проемов, в окнах подвального этажа без выхода за плоскость фасада;</w:t>
            </w:r>
          </w:p>
          <w:p w14:paraId="1D4AAA0E"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простенках между оконными и дверными проемами;</w:t>
            </w:r>
          </w:p>
          <w:p w14:paraId="546A9E98"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 второстепенных фасадах, брандмауэрах;</w:t>
            </w:r>
          </w:p>
          <w:p w14:paraId="19532050"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D656B5" w:rsidRDefault="000B217C" w:rsidP="00F53AB1">
            <w:pPr>
              <w:widowControl w:val="0"/>
              <w:numPr>
                <w:ilvl w:val="0"/>
                <w:numId w:val="3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3.4 Размещение элементов систем кондиционирования не допускается:</w:t>
            </w:r>
          </w:p>
          <w:p w14:paraId="3E1D8FCE"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на поверхности главных фасадов; </w:t>
            </w:r>
          </w:p>
          <w:p w14:paraId="0F22AB3B"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оконных и дверных проемах с выступанием за плоскость фасада;</w:t>
            </w:r>
          </w:p>
          <w:p w14:paraId="400F9E4C"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над пешеходными тротуарами.</w:t>
            </w:r>
          </w:p>
          <w:p w14:paraId="3238955D"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3FC6DCC3" w14:textId="77777777" w:rsidR="000B217C" w:rsidRPr="00D656B5" w:rsidRDefault="000B217C" w:rsidP="00F53AB1">
            <w:pPr>
              <w:widowControl w:val="0"/>
              <w:numPr>
                <w:ilvl w:val="0"/>
                <w:numId w:val="4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656B5" w14:paraId="3DDBAF76" w14:textId="77777777" w:rsidTr="000B217C">
        <w:trPr>
          <w:trHeight w:val="160"/>
          <w:jc w:val="center"/>
        </w:trPr>
        <w:tc>
          <w:tcPr>
            <w:tcW w:w="421" w:type="dxa"/>
            <w:shd w:val="clear" w:color="auto" w:fill="auto"/>
          </w:tcPr>
          <w:p w14:paraId="40B85EB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4</w:t>
            </w:r>
          </w:p>
        </w:tc>
        <w:tc>
          <w:tcPr>
            <w:tcW w:w="2069" w:type="dxa"/>
            <w:gridSpan w:val="2"/>
            <w:shd w:val="clear" w:color="auto" w:fill="auto"/>
          </w:tcPr>
          <w:p w14:paraId="7C16DB3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D656B5" w:rsidRDefault="000B217C" w:rsidP="00F53AB1">
            <w:pPr>
              <w:widowControl w:val="0"/>
              <w:numPr>
                <w:ilvl w:val="0"/>
                <w:numId w:val="5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4.1 Входные группы должны иметь освещение. </w:t>
            </w:r>
          </w:p>
          <w:p w14:paraId="43AA5197" w14:textId="77777777" w:rsidR="000B217C" w:rsidRPr="00D656B5" w:rsidRDefault="000B217C" w:rsidP="00F53AB1">
            <w:pPr>
              <w:widowControl w:val="0"/>
              <w:numPr>
                <w:ilvl w:val="0"/>
                <w:numId w:val="5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4.2 Запрещается использовать в подсветке фасадов пиксельную, мигающую подсветку.</w:t>
            </w:r>
          </w:p>
          <w:p w14:paraId="7808D509" w14:textId="77777777" w:rsidR="000B217C" w:rsidRPr="00D656B5" w:rsidRDefault="000B217C" w:rsidP="00F53AB1">
            <w:pPr>
              <w:widowControl w:val="0"/>
              <w:numPr>
                <w:ilvl w:val="0"/>
                <w:numId w:val="5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D656B5" w:rsidRDefault="000B217C" w:rsidP="00F53AB1">
            <w:pPr>
              <w:widowControl w:val="0"/>
              <w:numPr>
                <w:ilvl w:val="0"/>
                <w:numId w:val="5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4.4 Подсветка осуществляется с цветовой температурой (</w:t>
            </w:r>
            <w:proofErr w:type="spellStart"/>
            <w:r w:rsidRPr="00D656B5">
              <w:rPr>
                <w:rFonts w:eastAsia="Roboto" w:cs="Times New Roman"/>
                <w:sz w:val="20"/>
                <w:szCs w:val="20"/>
                <w:lang w:val="ru"/>
              </w:rPr>
              <w:t>Тц</w:t>
            </w:r>
            <w:proofErr w:type="spellEnd"/>
            <w:r w:rsidRPr="00D656B5">
              <w:rPr>
                <w:rFonts w:eastAsia="Roboto" w:cs="Times New Roman"/>
                <w:sz w:val="20"/>
                <w:szCs w:val="20"/>
                <w:lang w:val="ru"/>
              </w:rPr>
              <w:t>) в диапазоне 2000-2700 К.</w:t>
            </w:r>
          </w:p>
          <w:p w14:paraId="3D31E2EF" w14:textId="77777777" w:rsidR="000B217C" w:rsidRPr="00D656B5" w:rsidRDefault="000B217C" w:rsidP="00F53AB1">
            <w:pPr>
              <w:widowControl w:val="0"/>
              <w:numPr>
                <w:ilvl w:val="0"/>
                <w:numId w:val="5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4.5 Не допускается засветка окон жилых помещений, расположенных вблизи зданий, а также камер видеонаблюдения.</w:t>
            </w:r>
          </w:p>
        </w:tc>
      </w:tr>
    </w:tbl>
    <w:p w14:paraId="4C92694B" w14:textId="77777777" w:rsidR="000B217C" w:rsidRPr="00D656B5" w:rsidRDefault="000B217C" w:rsidP="00F53AB1">
      <w:pPr>
        <w:widowControl w:val="0"/>
        <w:spacing w:before="240" w:after="0" w:line="240" w:lineRule="auto"/>
        <w:ind w:right="-316"/>
        <w:jc w:val="both"/>
        <w:rPr>
          <w:rFonts w:cs="Times New Roman"/>
          <w:sz w:val="20"/>
          <w:szCs w:val="20"/>
        </w:rPr>
      </w:pPr>
      <w:r w:rsidRPr="00D656B5">
        <w:rPr>
          <w:rFonts w:cs="Times New Roman"/>
          <w:sz w:val="20"/>
          <w:szCs w:val="20"/>
        </w:rPr>
        <w:t>7.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0B217C" w:rsidRPr="00D656B5" w14:paraId="53539C1D" w14:textId="77777777" w:rsidTr="00D02680">
        <w:trPr>
          <w:trHeight w:val="240"/>
          <w:tblHeader/>
          <w:jc w:val="center"/>
        </w:trPr>
        <w:tc>
          <w:tcPr>
            <w:tcW w:w="421" w:type="dxa"/>
            <w:shd w:val="clear" w:color="auto" w:fill="auto"/>
            <w:vAlign w:val="center"/>
          </w:tcPr>
          <w:p w14:paraId="27DE398A"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Nova Mono" w:cs="Times New Roman"/>
                <w:sz w:val="20"/>
                <w:szCs w:val="20"/>
                <w:lang w:val="ru"/>
              </w:rPr>
              <w:t>№ п/п</w:t>
            </w:r>
          </w:p>
        </w:tc>
        <w:tc>
          <w:tcPr>
            <w:tcW w:w="1094" w:type="dxa"/>
            <w:shd w:val="clear" w:color="auto" w:fill="auto"/>
            <w:vAlign w:val="center"/>
          </w:tcPr>
          <w:p w14:paraId="13522E1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Параметр</w:t>
            </w:r>
          </w:p>
        </w:tc>
        <w:tc>
          <w:tcPr>
            <w:tcW w:w="990" w:type="dxa"/>
            <w:shd w:val="clear" w:color="auto" w:fill="auto"/>
            <w:vAlign w:val="center"/>
          </w:tcPr>
          <w:p w14:paraId="52BDE7DD"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Конструктивный элемент</w:t>
            </w:r>
          </w:p>
        </w:tc>
        <w:tc>
          <w:tcPr>
            <w:tcW w:w="12795" w:type="dxa"/>
            <w:gridSpan w:val="2"/>
            <w:shd w:val="clear" w:color="auto" w:fill="auto"/>
            <w:vAlign w:val="center"/>
          </w:tcPr>
          <w:p w14:paraId="5A74F12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w:t>
            </w:r>
          </w:p>
        </w:tc>
      </w:tr>
      <w:tr w:rsidR="000B217C" w:rsidRPr="00D656B5" w14:paraId="0130E4E7" w14:textId="77777777" w:rsidTr="000B217C">
        <w:trPr>
          <w:trHeight w:val="392"/>
          <w:jc w:val="center"/>
        </w:trPr>
        <w:tc>
          <w:tcPr>
            <w:tcW w:w="421" w:type="dxa"/>
            <w:vMerge w:val="restart"/>
            <w:shd w:val="clear" w:color="auto" w:fill="auto"/>
          </w:tcPr>
          <w:p w14:paraId="4998DA8D"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w:t>
            </w:r>
          </w:p>
        </w:tc>
        <w:tc>
          <w:tcPr>
            <w:tcW w:w="1094" w:type="dxa"/>
            <w:vMerge w:val="restart"/>
            <w:shd w:val="clear" w:color="auto" w:fill="auto"/>
          </w:tcPr>
          <w:p w14:paraId="08054125"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цветовым характеристикам зданий, строений и сооружений</w:t>
            </w:r>
          </w:p>
        </w:tc>
        <w:tc>
          <w:tcPr>
            <w:tcW w:w="990" w:type="dxa"/>
            <w:shd w:val="clear" w:color="auto" w:fill="auto"/>
            <w:vAlign w:val="center"/>
          </w:tcPr>
          <w:p w14:paraId="4CA0EDD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1.1</w:t>
            </w:r>
          </w:p>
          <w:p w14:paraId="54D0992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5970" w:type="dxa"/>
          </w:tcPr>
          <w:p w14:paraId="618F9341" w14:textId="77777777" w:rsidR="000B217C" w:rsidRPr="00D656B5" w:rsidRDefault="000B217C" w:rsidP="00F53AB1">
            <w:pPr>
              <w:widowControl w:val="0"/>
              <w:numPr>
                <w:ilvl w:val="0"/>
                <w:numId w:val="7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1.1.1 </w:t>
            </w:r>
            <w:proofErr w:type="gramStart"/>
            <w:r w:rsidRPr="00D656B5">
              <w:rPr>
                <w:rFonts w:eastAsia="Roboto" w:cs="Times New Roman"/>
                <w:sz w:val="20"/>
                <w:szCs w:val="20"/>
                <w:lang w:val="ru"/>
              </w:rPr>
              <w:t>В</w:t>
            </w:r>
            <w:proofErr w:type="gramEnd"/>
            <w:r w:rsidRPr="00D656B5">
              <w:rPr>
                <w:rFonts w:eastAsia="Roboto" w:cs="Times New Roman"/>
                <w:sz w:val="20"/>
                <w:szCs w:val="20"/>
                <w:lang w:val="ru"/>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D656B5" w:rsidRDefault="000B217C" w:rsidP="00F53AB1">
            <w:pPr>
              <w:widowControl w:val="0"/>
              <w:numPr>
                <w:ilvl w:val="0"/>
                <w:numId w:val="7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132C77BF" w14:textId="77777777" w:rsidR="000B217C" w:rsidRPr="00D656B5" w:rsidRDefault="000B217C" w:rsidP="00F53AB1">
            <w:pPr>
              <w:widowControl w:val="0"/>
              <w:numPr>
                <w:ilvl w:val="0"/>
                <w:numId w:val="56"/>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BFA9834" w14:textId="77777777" w:rsidR="000B217C" w:rsidRPr="00D656B5" w:rsidRDefault="000B217C" w:rsidP="00F53AB1">
            <w:pPr>
              <w:widowControl w:val="0"/>
              <w:numPr>
                <w:ilvl w:val="0"/>
                <w:numId w:val="56"/>
              </w:numPr>
              <w:spacing w:after="0" w:line="240" w:lineRule="auto"/>
              <w:ind w:left="425" w:hanging="141"/>
              <w:jc w:val="both"/>
              <w:rPr>
                <w:rFonts w:eastAsia="Roboto" w:cs="Times New Roman"/>
                <w:sz w:val="20"/>
                <w:szCs w:val="20"/>
                <w:lang w:val="ru"/>
              </w:rPr>
            </w:pPr>
            <w:r w:rsidRPr="00D656B5">
              <w:rPr>
                <w:rFonts w:eastAsia="Roboto" w:cs="Times New Roman"/>
                <w:sz w:val="20"/>
                <w:szCs w:val="20"/>
                <w:lang w:val="ru"/>
              </w:rPr>
              <w:t xml:space="preserve">дополнительные оттенки - 9010, 070 90 20, 1014, 1000, 070 80 20, 020 80 05, 180 80 05, 140 80 10, 130 70 10, 180 70 05, 050 70 20, 075 70 20, 340 70 05, 000 65 00, 040 70 10, 360 60 05, 060 60 </w:t>
            </w:r>
            <w:r w:rsidRPr="00D656B5">
              <w:rPr>
                <w:rFonts w:eastAsia="Roboto" w:cs="Times New Roman"/>
                <w:sz w:val="20"/>
                <w:szCs w:val="20"/>
                <w:lang w:val="ru"/>
              </w:rPr>
              <w:lastRenderedPageBreak/>
              <w:t>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47ADD71C" w14:textId="77777777" w:rsidR="000B217C" w:rsidRPr="00D656B5" w:rsidRDefault="000B217C" w:rsidP="00F53AB1">
            <w:pPr>
              <w:widowControl w:val="0"/>
              <w:numPr>
                <w:ilvl w:val="0"/>
                <w:numId w:val="7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D656B5" w:rsidRDefault="000B217C" w:rsidP="00F53AB1">
            <w:pPr>
              <w:widowControl w:val="0"/>
              <w:numPr>
                <w:ilvl w:val="0"/>
                <w:numId w:val="73"/>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D656B5" w14:paraId="7F407417" w14:textId="77777777" w:rsidTr="000B217C">
        <w:trPr>
          <w:trHeight w:val="300"/>
          <w:jc w:val="center"/>
        </w:trPr>
        <w:tc>
          <w:tcPr>
            <w:tcW w:w="421" w:type="dxa"/>
            <w:vMerge/>
            <w:shd w:val="clear" w:color="auto" w:fill="auto"/>
          </w:tcPr>
          <w:p w14:paraId="4BCA2432"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24DB6770"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101BE76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1.2</w:t>
            </w:r>
          </w:p>
          <w:p w14:paraId="1988A78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5970" w:type="dxa"/>
          </w:tcPr>
          <w:p w14:paraId="2A904C86" w14:textId="77777777" w:rsidR="000B217C" w:rsidRPr="00D656B5" w:rsidRDefault="000B217C" w:rsidP="00F53AB1">
            <w:pPr>
              <w:widowControl w:val="0"/>
              <w:numPr>
                <w:ilvl w:val="0"/>
                <w:numId w:val="6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Pr>
          <w:p w14:paraId="7CD48006" w14:textId="77777777" w:rsidR="000B217C" w:rsidRPr="00D656B5" w:rsidRDefault="000B217C" w:rsidP="00F53AB1">
            <w:pPr>
              <w:widowControl w:val="0"/>
              <w:numPr>
                <w:ilvl w:val="0"/>
                <w:numId w:val="6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D656B5" w14:paraId="6361CE15" w14:textId="77777777" w:rsidTr="000B217C">
        <w:trPr>
          <w:trHeight w:val="150"/>
          <w:jc w:val="center"/>
        </w:trPr>
        <w:tc>
          <w:tcPr>
            <w:tcW w:w="421" w:type="dxa"/>
            <w:vMerge/>
            <w:shd w:val="clear" w:color="auto" w:fill="auto"/>
          </w:tcPr>
          <w:p w14:paraId="66B297C1"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6C74BBA0"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554ED44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1.3</w:t>
            </w:r>
          </w:p>
          <w:p w14:paraId="4C3251AD"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Остекление</w:t>
            </w:r>
          </w:p>
        </w:tc>
        <w:tc>
          <w:tcPr>
            <w:tcW w:w="5970" w:type="dxa"/>
          </w:tcPr>
          <w:p w14:paraId="4174484B" w14:textId="77777777" w:rsidR="000B217C" w:rsidRPr="00D656B5" w:rsidRDefault="000B217C" w:rsidP="00F53AB1">
            <w:pPr>
              <w:widowControl w:val="0"/>
              <w:numPr>
                <w:ilvl w:val="0"/>
                <w:numId w:val="7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1.3.1 Не допускается использование цветного (тонированного</w:t>
            </w:r>
            <w:r w:rsidRPr="00D656B5">
              <w:rPr>
                <w:rFonts w:eastAsia="Roboto" w:cs="Times New Roman"/>
                <w:i/>
                <w:sz w:val="20"/>
                <w:szCs w:val="20"/>
                <w:lang w:val="ru"/>
              </w:rPr>
              <w:t xml:space="preserve"> </w:t>
            </w:r>
            <w:r w:rsidRPr="00D656B5">
              <w:rPr>
                <w:rFonts w:eastAsia="Roboto" w:cs="Times New Roman"/>
                <w:sz w:val="20"/>
                <w:szCs w:val="20"/>
                <w:lang w:val="ru"/>
              </w:rPr>
              <w:t xml:space="preserve">в массе),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  </w:t>
            </w:r>
          </w:p>
          <w:p w14:paraId="2506350C" w14:textId="77777777" w:rsidR="000B217C" w:rsidRPr="00D656B5" w:rsidRDefault="000B217C" w:rsidP="00F53AB1">
            <w:pPr>
              <w:widowControl w:val="0"/>
              <w:numPr>
                <w:ilvl w:val="0"/>
                <w:numId w:val="7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1.3.2.Цветовое решение должно осуществляться в нейтральных* и серых оттенках стекла.** </w:t>
            </w:r>
          </w:p>
        </w:tc>
        <w:tc>
          <w:tcPr>
            <w:tcW w:w="6825" w:type="dxa"/>
          </w:tcPr>
          <w:p w14:paraId="7A2DD1FE" w14:textId="77777777" w:rsidR="000B217C" w:rsidRPr="00D656B5" w:rsidRDefault="000B217C" w:rsidP="00F53AB1">
            <w:pPr>
              <w:widowControl w:val="0"/>
              <w:spacing w:after="0" w:line="240" w:lineRule="auto"/>
              <w:jc w:val="both"/>
              <w:rPr>
                <w:rFonts w:eastAsia="Roboto" w:cs="Times New Roman"/>
                <w:sz w:val="20"/>
                <w:szCs w:val="20"/>
                <w:lang w:val="ru"/>
              </w:rPr>
            </w:pPr>
          </w:p>
          <w:p w14:paraId="4ADDE5CC" w14:textId="77777777" w:rsidR="000B217C" w:rsidRPr="00D656B5" w:rsidRDefault="000B217C" w:rsidP="00F53AB1">
            <w:pPr>
              <w:widowControl w:val="0"/>
              <w:spacing w:after="0" w:line="240" w:lineRule="auto"/>
              <w:ind w:left="283"/>
              <w:jc w:val="both"/>
              <w:rPr>
                <w:rFonts w:eastAsia="Roboto" w:cs="Times New Roman"/>
                <w:sz w:val="20"/>
                <w:szCs w:val="20"/>
                <w:lang w:val="ru"/>
              </w:rPr>
            </w:pPr>
            <w:r w:rsidRPr="00D656B5">
              <w:rPr>
                <w:rFonts w:eastAsia="Roboto" w:cs="Times New Roman"/>
                <w:sz w:val="20"/>
                <w:szCs w:val="20"/>
                <w:lang w:val="ru"/>
              </w:rPr>
              <w:t>*Нейтральный оттенок стекла – это стекло с максимальной прозрачностью, без искажения цвета.</w:t>
            </w:r>
          </w:p>
          <w:p w14:paraId="3DC5ABEF" w14:textId="77777777" w:rsidR="000B217C" w:rsidRPr="00D656B5" w:rsidRDefault="000B217C" w:rsidP="00F53AB1">
            <w:pPr>
              <w:widowControl w:val="0"/>
              <w:spacing w:after="0" w:line="240" w:lineRule="auto"/>
              <w:ind w:left="283"/>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4C13BC9A" w14:textId="77777777" w:rsidTr="000B217C">
        <w:trPr>
          <w:trHeight w:val="258"/>
          <w:jc w:val="center"/>
        </w:trPr>
        <w:tc>
          <w:tcPr>
            <w:tcW w:w="421" w:type="dxa"/>
            <w:vMerge/>
            <w:shd w:val="clear" w:color="auto" w:fill="auto"/>
          </w:tcPr>
          <w:p w14:paraId="3A2BE8CD"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418ECCE6"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1E5777E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1.4</w:t>
            </w:r>
          </w:p>
          <w:p w14:paraId="1C9EFB4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5970" w:type="dxa"/>
          </w:tcPr>
          <w:p w14:paraId="1A19EADF" w14:textId="77777777" w:rsidR="000B217C" w:rsidRPr="00D656B5" w:rsidRDefault="000B217C" w:rsidP="00F53AB1">
            <w:pPr>
              <w:widowControl w:val="0"/>
              <w:numPr>
                <w:ilvl w:val="0"/>
                <w:numId w:val="7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1.4.1 Предусмотреть цветовое решение, соответствующее колеру стены, примыкающей к цоколю.</w:t>
            </w:r>
          </w:p>
          <w:p w14:paraId="6F5422F5" w14:textId="77777777" w:rsidR="000B217C" w:rsidRPr="00D656B5" w:rsidRDefault="000B217C" w:rsidP="00F53AB1">
            <w:pPr>
              <w:widowControl w:val="0"/>
              <w:numPr>
                <w:ilvl w:val="0"/>
                <w:numId w:val="7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09CE08D1" w14:textId="77777777" w:rsidR="000B217C" w:rsidRPr="00D656B5" w:rsidRDefault="000B217C" w:rsidP="00F53AB1">
            <w:pPr>
              <w:widowControl w:val="0"/>
              <w:numPr>
                <w:ilvl w:val="0"/>
                <w:numId w:val="6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D656B5">
              <w:rPr>
                <w:rFonts w:eastAsia="Roboto" w:cs="Times New Roman"/>
                <w:sz w:val="20"/>
                <w:szCs w:val="20"/>
              </w:rPr>
              <w:t>.</w:t>
            </w:r>
          </w:p>
          <w:p w14:paraId="4034FE7C" w14:textId="77777777" w:rsidR="000B217C" w:rsidRPr="00D656B5" w:rsidRDefault="000B217C" w:rsidP="00F53AB1">
            <w:pPr>
              <w:widowControl w:val="0"/>
              <w:numPr>
                <w:ilvl w:val="0"/>
                <w:numId w:val="6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w:t>
            </w:r>
            <w:proofErr w:type="spellStart"/>
            <w:r w:rsidRPr="00D656B5">
              <w:rPr>
                <w:rFonts w:eastAsia="Roboto" w:cs="Times New Roman"/>
                <w:sz w:val="20"/>
                <w:szCs w:val="20"/>
                <w:lang w:val="ru"/>
              </w:rPr>
              <w:t>нащельников</w:t>
            </w:r>
            <w:proofErr w:type="spellEnd"/>
            <w:r w:rsidRPr="00D656B5">
              <w:rPr>
                <w:rFonts w:eastAsia="Roboto" w:cs="Times New Roman"/>
                <w:sz w:val="20"/>
                <w:szCs w:val="20"/>
                <w:lang w:val="ru"/>
              </w:rPr>
              <w:t xml:space="preserve"> на стыках поверхностей должно осуществляться в соответствии с колером отделки этих поверхностей. </w:t>
            </w:r>
          </w:p>
        </w:tc>
      </w:tr>
      <w:tr w:rsidR="000B217C" w:rsidRPr="00D656B5" w14:paraId="2C2EA41C" w14:textId="77777777" w:rsidTr="000B217C">
        <w:trPr>
          <w:trHeight w:val="330"/>
          <w:jc w:val="center"/>
        </w:trPr>
        <w:tc>
          <w:tcPr>
            <w:tcW w:w="421" w:type="dxa"/>
            <w:vMerge/>
            <w:shd w:val="clear" w:color="auto" w:fill="auto"/>
          </w:tcPr>
          <w:p w14:paraId="2C374CD1"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608AC4D7"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46AE60E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1.5</w:t>
            </w:r>
          </w:p>
          <w:p w14:paraId="2AC8F80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5970" w:type="dxa"/>
          </w:tcPr>
          <w:p w14:paraId="7AE00A84" w14:textId="77777777" w:rsidR="000B217C" w:rsidRPr="00D656B5" w:rsidRDefault="000B217C" w:rsidP="00F53AB1">
            <w:pPr>
              <w:widowControl w:val="0"/>
              <w:numPr>
                <w:ilvl w:val="0"/>
                <w:numId w:val="7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1.5.1 Цветовое решение должно осуществляться в соответствии с разрешенными к использованию RAL: 7045, 820-5, 7024, 8028, 8011, 7021.</w:t>
            </w:r>
          </w:p>
        </w:tc>
        <w:tc>
          <w:tcPr>
            <w:tcW w:w="6825" w:type="dxa"/>
          </w:tcPr>
          <w:p w14:paraId="00007254" w14:textId="77777777" w:rsidR="000B217C" w:rsidRPr="00D656B5" w:rsidRDefault="000B217C" w:rsidP="00F53AB1">
            <w:pPr>
              <w:widowControl w:val="0"/>
              <w:numPr>
                <w:ilvl w:val="0"/>
                <w:numId w:val="7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656B5" w14:paraId="70D53654" w14:textId="77777777" w:rsidTr="000B217C">
        <w:trPr>
          <w:trHeight w:val="330"/>
          <w:jc w:val="center"/>
        </w:trPr>
        <w:tc>
          <w:tcPr>
            <w:tcW w:w="421" w:type="dxa"/>
            <w:vMerge/>
            <w:shd w:val="clear" w:color="auto" w:fill="auto"/>
          </w:tcPr>
          <w:p w14:paraId="145A845E"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6F94C244"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38EDACC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1.6</w:t>
            </w:r>
          </w:p>
          <w:p w14:paraId="110A34B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5970" w:type="dxa"/>
          </w:tcPr>
          <w:p w14:paraId="4F955C4C" w14:textId="77777777" w:rsidR="000B217C" w:rsidRPr="00D656B5" w:rsidRDefault="000B217C" w:rsidP="00F53AB1">
            <w:pPr>
              <w:widowControl w:val="0"/>
              <w:numPr>
                <w:ilvl w:val="0"/>
                <w:numId w:val="7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w:t>
            </w:r>
            <w:r w:rsidRPr="00D656B5">
              <w:rPr>
                <w:rFonts w:eastAsia="Roboto" w:cs="Times New Roman"/>
                <w:sz w:val="20"/>
                <w:szCs w:val="20"/>
                <w:lang w:val="ru"/>
              </w:rPr>
              <w:lastRenderedPageBreak/>
              <w:t>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3002A734" w14:textId="77777777" w:rsidR="000B217C" w:rsidRPr="00D656B5" w:rsidRDefault="000B217C" w:rsidP="00F53AB1">
            <w:pPr>
              <w:widowControl w:val="0"/>
              <w:numPr>
                <w:ilvl w:val="0"/>
                <w:numId w:val="72"/>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w:t>
            </w:r>
            <w:r w:rsidRPr="00D656B5">
              <w:rPr>
                <w:rFonts w:eastAsia="Roboto" w:cs="Times New Roman"/>
                <w:sz w:val="20"/>
                <w:szCs w:val="20"/>
                <w:lang w:val="ru"/>
              </w:rPr>
              <w:lastRenderedPageBreak/>
              <w:t>пигменты. Колер материалов, имитирующих натуральные, должен совпадать с натуральным цветом этих материалов</w:t>
            </w:r>
            <w:r w:rsidRPr="00D656B5">
              <w:rPr>
                <w:rFonts w:eastAsia="Roboto" w:cs="Times New Roman"/>
                <w:sz w:val="20"/>
                <w:szCs w:val="20"/>
              </w:rPr>
              <w:t>.</w:t>
            </w:r>
          </w:p>
        </w:tc>
      </w:tr>
      <w:tr w:rsidR="000B217C" w:rsidRPr="00D656B5" w14:paraId="18EBF27D" w14:textId="77777777" w:rsidTr="000B217C">
        <w:trPr>
          <w:trHeight w:val="330"/>
          <w:jc w:val="center"/>
        </w:trPr>
        <w:tc>
          <w:tcPr>
            <w:tcW w:w="421" w:type="dxa"/>
            <w:vMerge/>
            <w:shd w:val="clear" w:color="auto" w:fill="auto"/>
          </w:tcPr>
          <w:p w14:paraId="3E921673"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0573FCD8"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4DB78D6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1.7</w:t>
            </w:r>
          </w:p>
          <w:p w14:paraId="15B7DB2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5970" w:type="dxa"/>
          </w:tcPr>
          <w:p w14:paraId="495FD00B"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14:paraId="7BBD2483" w14:textId="77777777" w:rsidR="000B217C" w:rsidRPr="00D656B5" w:rsidRDefault="000B217C" w:rsidP="00F53AB1">
            <w:pPr>
              <w:widowControl w:val="0"/>
              <w:numPr>
                <w:ilvl w:val="0"/>
                <w:numId w:val="2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1.7.2 Цветовое решение ограждений, выполненных из стекла, должно осуществляться в нейтральных* и серых </w:t>
            </w:r>
            <w:proofErr w:type="gramStart"/>
            <w:r w:rsidRPr="00D656B5">
              <w:rPr>
                <w:rFonts w:eastAsia="Roboto" w:cs="Times New Roman"/>
                <w:sz w:val="20"/>
                <w:szCs w:val="20"/>
                <w:lang w:val="ru"/>
              </w:rPr>
              <w:t>оттенках.*</w:t>
            </w:r>
            <w:proofErr w:type="gramEnd"/>
            <w:r w:rsidRPr="00D656B5">
              <w:rPr>
                <w:rFonts w:eastAsia="Roboto" w:cs="Times New Roman"/>
                <w:sz w:val="20"/>
                <w:szCs w:val="20"/>
                <w:lang w:val="ru"/>
              </w:rPr>
              <w:t>*</w:t>
            </w:r>
          </w:p>
          <w:p w14:paraId="222EB2B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748B23DE"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**Серые оттенки стекла необходимо подобрать с учетом каталога производителя.</w:t>
            </w:r>
          </w:p>
        </w:tc>
      </w:tr>
      <w:tr w:rsidR="000B217C" w:rsidRPr="00D656B5" w14:paraId="06E3AAF4" w14:textId="77777777" w:rsidTr="000B217C">
        <w:trPr>
          <w:trHeight w:val="1231"/>
          <w:jc w:val="center"/>
        </w:trPr>
        <w:tc>
          <w:tcPr>
            <w:tcW w:w="421" w:type="dxa"/>
            <w:vMerge w:val="restart"/>
            <w:shd w:val="clear" w:color="auto" w:fill="auto"/>
          </w:tcPr>
          <w:p w14:paraId="2EC25C2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w:t>
            </w:r>
          </w:p>
        </w:tc>
        <w:tc>
          <w:tcPr>
            <w:tcW w:w="1094" w:type="dxa"/>
            <w:vMerge w:val="restart"/>
            <w:shd w:val="clear" w:color="auto" w:fill="auto"/>
          </w:tcPr>
          <w:p w14:paraId="7157487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отделочным материалам фасадов зданий, строений и сооружений</w:t>
            </w:r>
          </w:p>
          <w:p w14:paraId="3C83214B"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0DA1190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2.1</w:t>
            </w:r>
          </w:p>
          <w:p w14:paraId="784A1920"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Стены</w:t>
            </w:r>
          </w:p>
        </w:tc>
        <w:tc>
          <w:tcPr>
            <w:tcW w:w="5970" w:type="dxa"/>
            <w:shd w:val="clear" w:color="auto" w:fill="auto"/>
          </w:tcPr>
          <w:p w14:paraId="4DB2DCEE" w14:textId="77777777" w:rsidR="000B217C" w:rsidRPr="00D656B5" w:rsidRDefault="000B217C" w:rsidP="00F53AB1">
            <w:pPr>
              <w:widowControl w:val="0"/>
              <w:numPr>
                <w:ilvl w:val="0"/>
                <w:numId w:val="6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1D27D7C" w14:textId="77777777" w:rsidR="000B217C" w:rsidRPr="00D656B5" w:rsidRDefault="000B217C" w:rsidP="00F53AB1">
            <w:pPr>
              <w:widowControl w:val="0"/>
              <w:numPr>
                <w:ilvl w:val="0"/>
                <w:numId w:val="6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w:t>
            </w:r>
          </w:p>
          <w:p w14:paraId="6324F4E2" w14:textId="77777777" w:rsidR="000B217C" w:rsidRPr="00D656B5" w:rsidRDefault="000B217C" w:rsidP="00F53AB1">
            <w:pPr>
              <w:widowControl w:val="0"/>
              <w:numPr>
                <w:ilvl w:val="0"/>
                <w:numId w:val="6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D656B5" w:rsidRDefault="000B217C" w:rsidP="00F53AB1">
            <w:pPr>
              <w:widowControl w:val="0"/>
              <w:numPr>
                <w:ilvl w:val="0"/>
                <w:numId w:val="6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2.1.4 Материалы, имитирующие натуральные, должны соответствовать им по фактуре.</w:t>
            </w:r>
          </w:p>
        </w:tc>
        <w:tc>
          <w:tcPr>
            <w:tcW w:w="6825" w:type="dxa"/>
            <w:shd w:val="clear" w:color="auto" w:fill="auto"/>
          </w:tcPr>
          <w:p w14:paraId="16F3B8CB" w14:textId="77777777" w:rsidR="000B217C" w:rsidRPr="00D656B5" w:rsidRDefault="000B217C" w:rsidP="00F53AB1">
            <w:pPr>
              <w:widowControl w:val="0"/>
              <w:numPr>
                <w:ilvl w:val="0"/>
                <w:numId w:val="6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2.1.5 Не допускается окраска поверхностей, облицованных натуральным камнем.</w:t>
            </w:r>
          </w:p>
          <w:p w14:paraId="1F050982" w14:textId="77777777" w:rsidR="000B217C" w:rsidRPr="00D656B5" w:rsidRDefault="000B217C" w:rsidP="00F53AB1">
            <w:pPr>
              <w:widowControl w:val="0"/>
              <w:numPr>
                <w:ilvl w:val="0"/>
                <w:numId w:val="5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D656B5" w:rsidRDefault="000B217C" w:rsidP="00F53AB1">
            <w:pPr>
              <w:widowControl w:val="0"/>
              <w:numPr>
                <w:ilvl w:val="0"/>
                <w:numId w:val="6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2.1.7 Не допускается использовать: пленку (в том числе самоклеящуюся),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656B5">
              <w:rPr>
                <w:rFonts w:eastAsia="Roboto" w:cs="Times New Roman"/>
                <w:sz w:val="20"/>
                <w:szCs w:val="20"/>
                <w:lang w:val="ru"/>
              </w:rPr>
              <w:t>керамогранитные</w:t>
            </w:r>
            <w:proofErr w:type="spellEnd"/>
            <w:r w:rsidRPr="00D656B5">
              <w:rPr>
                <w:rFonts w:eastAsia="Roboto" w:cs="Times New Roman"/>
                <w:sz w:val="20"/>
                <w:szCs w:val="20"/>
                <w:lang w:val="ru"/>
              </w:rPr>
              <w:t xml:space="preserve"> плиты.</w:t>
            </w:r>
          </w:p>
        </w:tc>
      </w:tr>
      <w:tr w:rsidR="000B217C" w:rsidRPr="00D656B5" w14:paraId="2F06C782" w14:textId="77777777" w:rsidTr="000B217C">
        <w:trPr>
          <w:trHeight w:val="375"/>
          <w:jc w:val="center"/>
        </w:trPr>
        <w:tc>
          <w:tcPr>
            <w:tcW w:w="421" w:type="dxa"/>
            <w:vMerge/>
            <w:shd w:val="clear" w:color="auto" w:fill="auto"/>
          </w:tcPr>
          <w:p w14:paraId="67220930"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1FC75945"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3DB875F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2.2</w:t>
            </w:r>
          </w:p>
          <w:p w14:paraId="6891A27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Окна</w:t>
            </w:r>
          </w:p>
        </w:tc>
        <w:tc>
          <w:tcPr>
            <w:tcW w:w="5970" w:type="dxa"/>
            <w:shd w:val="clear" w:color="auto" w:fill="auto"/>
          </w:tcPr>
          <w:p w14:paraId="3613DD52" w14:textId="77777777" w:rsidR="000B217C" w:rsidRPr="00D656B5" w:rsidRDefault="000B217C" w:rsidP="00F53AB1">
            <w:pPr>
              <w:widowControl w:val="0"/>
              <w:numPr>
                <w:ilvl w:val="0"/>
                <w:numId w:val="6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14:paraId="331E5DF1" w14:textId="77777777" w:rsidR="000B217C" w:rsidRPr="00D656B5" w:rsidRDefault="000B217C" w:rsidP="00F53AB1">
            <w:pPr>
              <w:widowControl w:val="0"/>
              <w:numPr>
                <w:ilvl w:val="0"/>
                <w:numId w:val="69"/>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D656B5" w14:paraId="5BADFD4D" w14:textId="77777777" w:rsidTr="000B217C">
        <w:trPr>
          <w:trHeight w:val="273"/>
          <w:jc w:val="center"/>
        </w:trPr>
        <w:tc>
          <w:tcPr>
            <w:tcW w:w="421" w:type="dxa"/>
            <w:vMerge/>
            <w:shd w:val="clear" w:color="auto" w:fill="auto"/>
          </w:tcPr>
          <w:p w14:paraId="3220A1B7"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28E8BB01"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035AE0D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2.3</w:t>
            </w:r>
          </w:p>
          <w:p w14:paraId="506F886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Остекление</w:t>
            </w:r>
          </w:p>
        </w:tc>
        <w:tc>
          <w:tcPr>
            <w:tcW w:w="5970" w:type="dxa"/>
            <w:shd w:val="clear" w:color="auto" w:fill="auto"/>
          </w:tcPr>
          <w:p w14:paraId="61D055B1" w14:textId="77777777" w:rsidR="000B217C" w:rsidRPr="00D656B5" w:rsidRDefault="000B217C" w:rsidP="00F53AB1">
            <w:pPr>
              <w:widowControl w:val="0"/>
              <w:numPr>
                <w:ilvl w:val="0"/>
                <w:numId w:val="6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107460B0" w14:textId="77777777" w:rsidR="000B217C" w:rsidRPr="00D656B5" w:rsidRDefault="000B217C" w:rsidP="00F53AB1">
            <w:pPr>
              <w:widowControl w:val="0"/>
              <w:numPr>
                <w:ilvl w:val="0"/>
                <w:numId w:val="6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2.3.2 Не допускается использование тонированного</w:t>
            </w:r>
            <w:r w:rsidRPr="00D656B5">
              <w:rPr>
                <w:rFonts w:eastAsia="Roboto" w:cs="Times New Roman"/>
                <w:i/>
                <w:sz w:val="20"/>
                <w:szCs w:val="20"/>
                <w:lang w:val="ru"/>
              </w:rPr>
              <w:t xml:space="preserve"> </w:t>
            </w:r>
            <w:r w:rsidRPr="00D656B5">
              <w:rPr>
                <w:rFonts w:eastAsia="Roboto" w:cs="Times New Roman"/>
                <w:sz w:val="20"/>
                <w:szCs w:val="20"/>
                <w:lang w:val="ru"/>
              </w:rPr>
              <w:t xml:space="preserve">в массе, а также </w:t>
            </w:r>
            <w:proofErr w:type="spellStart"/>
            <w:r w:rsidRPr="00D656B5">
              <w:rPr>
                <w:rFonts w:eastAsia="Roboto" w:cs="Times New Roman"/>
                <w:sz w:val="20"/>
                <w:szCs w:val="20"/>
                <w:lang w:val="ru"/>
              </w:rPr>
              <w:t>непросматриваемого</w:t>
            </w:r>
            <w:proofErr w:type="spellEnd"/>
            <w:r w:rsidRPr="00D656B5">
              <w:rPr>
                <w:rFonts w:eastAsia="Roboto" w:cs="Times New Roman"/>
                <w:sz w:val="20"/>
                <w:szCs w:val="20"/>
                <w:lang w:val="ru"/>
              </w:rPr>
              <w:t xml:space="preserve"> зеркального остекления.</w:t>
            </w:r>
          </w:p>
        </w:tc>
      </w:tr>
      <w:tr w:rsidR="000B217C" w:rsidRPr="00D656B5" w14:paraId="267F1D41" w14:textId="77777777" w:rsidTr="000B217C">
        <w:trPr>
          <w:trHeight w:val="952"/>
          <w:jc w:val="center"/>
        </w:trPr>
        <w:tc>
          <w:tcPr>
            <w:tcW w:w="421" w:type="dxa"/>
            <w:vMerge/>
            <w:shd w:val="clear" w:color="auto" w:fill="auto"/>
          </w:tcPr>
          <w:p w14:paraId="3CDB6A1C"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488286AB"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5275276F"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2.4</w:t>
            </w:r>
          </w:p>
          <w:p w14:paraId="7376BAF1"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Цоколь</w:t>
            </w:r>
          </w:p>
        </w:tc>
        <w:tc>
          <w:tcPr>
            <w:tcW w:w="5970" w:type="dxa"/>
            <w:shd w:val="clear" w:color="auto" w:fill="auto"/>
          </w:tcPr>
          <w:p w14:paraId="2CEEA5CA" w14:textId="77777777" w:rsidR="000B217C" w:rsidRPr="00D656B5" w:rsidRDefault="000B217C" w:rsidP="00F53AB1">
            <w:pPr>
              <w:widowControl w:val="0"/>
              <w:numPr>
                <w:ilvl w:val="0"/>
                <w:numId w:val="7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5A5B0222" w14:textId="77777777" w:rsidR="000B217C" w:rsidRPr="00D656B5" w:rsidRDefault="000B217C" w:rsidP="00F53AB1">
            <w:pPr>
              <w:widowControl w:val="0"/>
              <w:numPr>
                <w:ilvl w:val="0"/>
                <w:numId w:val="7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D656B5">
              <w:rPr>
                <w:rFonts w:eastAsia="Roboto" w:cs="Times New Roman"/>
                <w:sz w:val="20"/>
                <w:szCs w:val="20"/>
                <w:lang w:val="ru"/>
              </w:rPr>
              <w:t>кляммерах</w:t>
            </w:r>
            <w:proofErr w:type="spellEnd"/>
            <w:r w:rsidRPr="00D656B5">
              <w:rPr>
                <w:rFonts w:eastAsia="Roboto" w:cs="Times New Roman"/>
                <w:sz w:val="20"/>
                <w:szCs w:val="20"/>
                <w:lang w:val="ru"/>
              </w:rPr>
              <w:t xml:space="preserve"> (открытые системы крепления). </w:t>
            </w:r>
          </w:p>
          <w:p w14:paraId="706DC4B1" w14:textId="77777777" w:rsidR="000B217C" w:rsidRPr="00D656B5" w:rsidRDefault="000B217C" w:rsidP="00F53AB1">
            <w:pPr>
              <w:widowControl w:val="0"/>
              <w:numPr>
                <w:ilvl w:val="0"/>
                <w:numId w:val="7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3E1F9B2F" w14:textId="77777777" w:rsidR="000B217C" w:rsidRPr="00D656B5" w:rsidRDefault="000B217C" w:rsidP="00F53AB1">
            <w:pPr>
              <w:widowControl w:val="0"/>
              <w:numPr>
                <w:ilvl w:val="0"/>
                <w:numId w:val="7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2.4.4 Материалы, имитирующие натуральные, должны соответствовать им по фактуре.</w:t>
            </w:r>
          </w:p>
          <w:p w14:paraId="5D912EAB" w14:textId="77777777" w:rsidR="000B217C" w:rsidRPr="00D656B5" w:rsidRDefault="000B217C" w:rsidP="00F53AB1">
            <w:pPr>
              <w:widowControl w:val="0"/>
              <w:numPr>
                <w:ilvl w:val="0"/>
                <w:numId w:val="7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2.4.5 Не допускается окраска поверхностей, облицованных натуральным камнем.</w:t>
            </w:r>
          </w:p>
          <w:p w14:paraId="25B832BC" w14:textId="77777777" w:rsidR="000B217C" w:rsidRPr="00D656B5" w:rsidRDefault="000B217C" w:rsidP="00F53AB1">
            <w:pPr>
              <w:widowControl w:val="0"/>
              <w:numPr>
                <w:ilvl w:val="0"/>
                <w:numId w:val="71"/>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2.4.6 Не допускается использовать: пленку (в том числе самоклеящуюся),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w:t>
            </w:r>
            <w:proofErr w:type="spellStart"/>
            <w:r w:rsidRPr="00D656B5">
              <w:rPr>
                <w:rFonts w:eastAsia="Roboto" w:cs="Times New Roman"/>
                <w:sz w:val="20"/>
                <w:szCs w:val="20"/>
                <w:lang w:val="ru"/>
              </w:rPr>
              <w:t>керамогранитные</w:t>
            </w:r>
            <w:proofErr w:type="spellEnd"/>
            <w:r w:rsidRPr="00D656B5">
              <w:rPr>
                <w:rFonts w:eastAsia="Roboto" w:cs="Times New Roman"/>
                <w:sz w:val="20"/>
                <w:szCs w:val="20"/>
                <w:lang w:val="ru"/>
              </w:rPr>
              <w:t xml:space="preserve"> плиты.</w:t>
            </w:r>
          </w:p>
        </w:tc>
      </w:tr>
      <w:tr w:rsidR="000B217C" w:rsidRPr="00D656B5" w14:paraId="42951735" w14:textId="77777777" w:rsidTr="000B217C">
        <w:trPr>
          <w:trHeight w:val="315"/>
          <w:jc w:val="center"/>
        </w:trPr>
        <w:tc>
          <w:tcPr>
            <w:tcW w:w="421" w:type="dxa"/>
            <w:vMerge/>
            <w:shd w:val="clear" w:color="auto" w:fill="auto"/>
          </w:tcPr>
          <w:p w14:paraId="759220F9"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0207F2E9"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05FE9144"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2.5</w:t>
            </w:r>
          </w:p>
          <w:p w14:paraId="12178F2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Кровля</w:t>
            </w:r>
          </w:p>
        </w:tc>
        <w:tc>
          <w:tcPr>
            <w:tcW w:w="5970" w:type="dxa"/>
            <w:shd w:val="clear" w:color="auto" w:fill="auto"/>
          </w:tcPr>
          <w:p w14:paraId="2CDBDDDF" w14:textId="77777777" w:rsidR="000B217C" w:rsidRPr="00D656B5" w:rsidRDefault="000B217C" w:rsidP="00F53AB1">
            <w:pPr>
              <w:widowControl w:val="0"/>
              <w:numPr>
                <w:ilvl w:val="0"/>
                <w:numId w:val="7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2.5.1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сотовый или профилированный поликарбонат, ПВХ-панели,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w:t>
            </w:r>
          </w:p>
        </w:tc>
        <w:tc>
          <w:tcPr>
            <w:tcW w:w="6825" w:type="dxa"/>
            <w:shd w:val="clear" w:color="auto" w:fill="auto"/>
          </w:tcPr>
          <w:p w14:paraId="09DB7145"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6B23C725" w14:textId="77777777" w:rsidTr="000B217C">
        <w:trPr>
          <w:trHeight w:val="315"/>
          <w:jc w:val="center"/>
        </w:trPr>
        <w:tc>
          <w:tcPr>
            <w:tcW w:w="421" w:type="dxa"/>
            <w:vMerge/>
            <w:shd w:val="clear" w:color="auto" w:fill="auto"/>
          </w:tcPr>
          <w:p w14:paraId="6CA811BF"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06BDCB78"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3A33707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2.6</w:t>
            </w:r>
          </w:p>
          <w:p w14:paraId="626E7612"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Элементы входных групп</w:t>
            </w:r>
          </w:p>
        </w:tc>
        <w:tc>
          <w:tcPr>
            <w:tcW w:w="5970" w:type="dxa"/>
            <w:shd w:val="clear" w:color="auto" w:fill="auto"/>
          </w:tcPr>
          <w:p w14:paraId="42B47F82"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2.6.1 Для навесов и козырьков не допускается использовать: асбестоцементный лист,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(за исключением монолитного), шифер,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 ПВХ-панели (за исключением HPL-панелей с имитацией дерева), крупные фракции штукатурки “фактурная шуба” и “короед”.</w:t>
            </w:r>
          </w:p>
          <w:p w14:paraId="218C7871"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2.6.2 Материалы, имитирующие натуральные, должны соответствовать им по фактуре.</w:t>
            </w:r>
          </w:p>
          <w:p w14:paraId="24F55534"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2.6.3 Не допускается устройство радиальных козырьков и навесов. </w:t>
            </w:r>
          </w:p>
        </w:tc>
        <w:tc>
          <w:tcPr>
            <w:tcW w:w="6825" w:type="dxa"/>
            <w:shd w:val="clear" w:color="auto" w:fill="auto"/>
          </w:tcPr>
          <w:p w14:paraId="72D270AC"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D656B5" w:rsidRDefault="000B217C" w:rsidP="00F53AB1">
            <w:pPr>
              <w:widowControl w:val="0"/>
              <w:numPr>
                <w:ilvl w:val="0"/>
                <w:numId w:val="2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2.6.5 Не допускается окраска поверхностей, облицованных натуральным камнем.</w:t>
            </w:r>
          </w:p>
          <w:p w14:paraId="4C15607F" w14:textId="77777777" w:rsidR="000B217C" w:rsidRPr="00D656B5" w:rsidRDefault="000B217C" w:rsidP="00F53AB1">
            <w:pPr>
              <w:widowControl w:val="0"/>
              <w:numPr>
                <w:ilvl w:val="0"/>
                <w:numId w:val="26"/>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2.6.6 Необходимо предусматривать </w:t>
            </w:r>
            <w:proofErr w:type="spellStart"/>
            <w:r w:rsidRPr="00D656B5">
              <w:rPr>
                <w:rFonts w:eastAsia="Roboto" w:cs="Times New Roman"/>
                <w:sz w:val="20"/>
                <w:szCs w:val="20"/>
                <w:lang w:val="ru"/>
              </w:rPr>
              <w:t>придверные</w:t>
            </w:r>
            <w:proofErr w:type="spellEnd"/>
            <w:r w:rsidRPr="00D656B5">
              <w:rPr>
                <w:rFonts w:eastAsia="Roboto" w:cs="Times New Roman"/>
                <w:sz w:val="20"/>
                <w:szCs w:val="20"/>
                <w:lang w:val="ru"/>
              </w:rPr>
              <w:t xml:space="preserve"> грязезащитные системы.</w:t>
            </w:r>
          </w:p>
        </w:tc>
      </w:tr>
      <w:tr w:rsidR="000B217C" w:rsidRPr="00D656B5" w14:paraId="375B1B84" w14:textId="77777777" w:rsidTr="000B217C">
        <w:trPr>
          <w:trHeight w:val="315"/>
          <w:jc w:val="center"/>
        </w:trPr>
        <w:tc>
          <w:tcPr>
            <w:tcW w:w="421" w:type="dxa"/>
            <w:vMerge/>
            <w:shd w:val="clear" w:color="auto" w:fill="auto"/>
          </w:tcPr>
          <w:p w14:paraId="569BBC91"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1094" w:type="dxa"/>
            <w:vMerge/>
            <w:shd w:val="clear" w:color="auto" w:fill="auto"/>
          </w:tcPr>
          <w:p w14:paraId="2F9DF6B2" w14:textId="77777777" w:rsidR="000B217C" w:rsidRPr="00D656B5" w:rsidRDefault="000B217C" w:rsidP="00F53AB1">
            <w:pPr>
              <w:widowControl w:val="0"/>
              <w:spacing w:after="0" w:line="240" w:lineRule="auto"/>
              <w:jc w:val="both"/>
              <w:rPr>
                <w:rFonts w:eastAsia="Roboto" w:cs="Times New Roman"/>
                <w:sz w:val="20"/>
                <w:szCs w:val="20"/>
                <w:lang w:val="ru"/>
              </w:rPr>
            </w:pPr>
          </w:p>
        </w:tc>
        <w:tc>
          <w:tcPr>
            <w:tcW w:w="990" w:type="dxa"/>
            <w:shd w:val="clear" w:color="auto" w:fill="auto"/>
            <w:vAlign w:val="center"/>
          </w:tcPr>
          <w:p w14:paraId="5A0DD358"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2.7</w:t>
            </w:r>
          </w:p>
          <w:p w14:paraId="5F71B826"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Ограждения</w:t>
            </w:r>
          </w:p>
        </w:tc>
        <w:tc>
          <w:tcPr>
            <w:tcW w:w="5970" w:type="dxa"/>
            <w:shd w:val="clear" w:color="auto" w:fill="auto"/>
          </w:tcPr>
          <w:p w14:paraId="28B27A33" w14:textId="77777777" w:rsidR="000B217C" w:rsidRPr="00D656B5" w:rsidRDefault="000B217C" w:rsidP="00F53AB1">
            <w:pPr>
              <w:widowControl w:val="0"/>
              <w:numPr>
                <w:ilvl w:val="0"/>
                <w:numId w:val="18"/>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w:t>
            </w:r>
            <w:proofErr w:type="spellStart"/>
            <w:r w:rsidRPr="00D656B5">
              <w:rPr>
                <w:rFonts w:eastAsia="Roboto" w:cs="Times New Roman"/>
                <w:sz w:val="20"/>
                <w:szCs w:val="20"/>
                <w:lang w:val="ru"/>
              </w:rPr>
              <w:t>сайдинг</w:t>
            </w:r>
            <w:proofErr w:type="spellEnd"/>
            <w:r w:rsidRPr="00D656B5">
              <w:rPr>
                <w:rFonts w:eastAsia="Roboto" w:cs="Times New Roman"/>
                <w:sz w:val="20"/>
                <w:szCs w:val="20"/>
                <w:lang w:val="ru"/>
              </w:rPr>
              <w:t xml:space="preserve">, поликарбонат, </w:t>
            </w:r>
            <w:proofErr w:type="spellStart"/>
            <w:r w:rsidRPr="00D656B5">
              <w:rPr>
                <w:rFonts w:eastAsia="Roboto" w:cs="Times New Roman"/>
                <w:sz w:val="20"/>
                <w:szCs w:val="20"/>
                <w:lang w:val="ru"/>
              </w:rPr>
              <w:t>стекломагнезитовые</w:t>
            </w:r>
            <w:proofErr w:type="spellEnd"/>
            <w:r w:rsidRPr="00D656B5">
              <w:rPr>
                <w:rFonts w:eastAsia="Roboto" w:cs="Times New Roman"/>
                <w:sz w:val="20"/>
                <w:szCs w:val="20"/>
                <w:lang w:val="ru"/>
              </w:rPr>
              <w:t xml:space="preserve"> листы, фанеру, </w:t>
            </w:r>
            <w:proofErr w:type="spellStart"/>
            <w:r w:rsidRPr="00D656B5">
              <w:rPr>
                <w:rFonts w:eastAsia="Roboto" w:cs="Times New Roman"/>
                <w:sz w:val="20"/>
                <w:szCs w:val="20"/>
                <w:lang w:val="ru"/>
              </w:rPr>
              <w:t>вагонку</w:t>
            </w:r>
            <w:proofErr w:type="spellEnd"/>
            <w:r w:rsidRPr="00D656B5">
              <w:rPr>
                <w:rFonts w:eastAsia="Roboto" w:cs="Times New Roman"/>
                <w:sz w:val="20"/>
                <w:szCs w:val="20"/>
                <w:lang w:val="ru"/>
              </w:rPr>
              <w:t xml:space="preserve">. </w:t>
            </w:r>
          </w:p>
        </w:tc>
        <w:tc>
          <w:tcPr>
            <w:tcW w:w="6825" w:type="dxa"/>
            <w:shd w:val="clear" w:color="auto" w:fill="auto"/>
          </w:tcPr>
          <w:p w14:paraId="6206BBAF" w14:textId="77777777" w:rsidR="000B217C" w:rsidRPr="00D656B5" w:rsidRDefault="000B217C" w:rsidP="00F53AB1">
            <w:pPr>
              <w:widowControl w:val="0"/>
              <w:spacing w:after="0" w:line="240" w:lineRule="auto"/>
              <w:ind w:left="283" w:hanging="360"/>
              <w:jc w:val="both"/>
              <w:rPr>
                <w:rFonts w:eastAsia="Roboto" w:cs="Times New Roman"/>
                <w:sz w:val="20"/>
                <w:szCs w:val="20"/>
                <w:lang w:val="ru"/>
              </w:rPr>
            </w:pPr>
          </w:p>
        </w:tc>
      </w:tr>
      <w:tr w:rsidR="000B217C" w:rsidRPr="00D656B5" w14:paraId="530EC96F" w14:textId="77777777" w:rsidTr="000B217C">
        <w:trPr>
          <w:trHeight w:val="579"/>
          <w:jc w:val="center"/>
        </w:trPr>
        <w:tc>
          <w:tcPr>
            <w:tcW w:w="421" w:type="dxa"/>
            <w:shd w:val="clear" w:color="auto" w:fill="auto"/>
          </w:tcPr>
          <w:p w14:paraId="3D3B62D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3</w:t>
            </w:r>
          </w:p>
        </w:tc>
        <w:tc>
          <w:tcPr>
            <w:tcW w:w="2084" w:type="dxa"/>
            <w:gridSpan w:val="2"/>
            <w:shd w:val="clear" w:color="auto" w:fill="auto"/>
          </w:tcPr>
          <w:p w14:paraId="2A4C4579"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B120B99"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3.1 Элементы систем кондиционирования (наружные блоки систем кондиционирования и вентиляции, отверстия для монтажа </w:t>
            </w:r>
            <w:proofErr w:type="spellStart"/>
            <w:r w:rsidRPr="00D656B5">
              <w:rPr>
                <w:rFonts w:eastAsia="Roboto" w:cs="Times New Roman"/>
                <w:sz w:val="20"/>
                <w:szCs w:val="20"/>
                <w:lang w:val="ru"/>
              </w:rPr>
              <w:t>бризера</w:t>
            </w:r>
            <w:proofErr w:type="spellEnd"/>
            <w:r w:rsidRPr="00D656B5">
              <w:rPr>
                <w:rFonts w:eastAsia="Roboto" w:cs="Times New Roman"/>
                <w:sz w:val="20"/>
                <w:szCs w:val="20"/>
                <w:lang w:val="ru"/>
              </w:rPr>
              <w:t>), а также антенны должны:</w:t>
            </w:r>
          </w:p>
          <w:p w14:paraId="0E53C1DB"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EE5D857" w14:textId="77777777" w:rsidR="000B217C" w:rsidRPr="00D656B5" w:rsidRDefault="000B217C" w:rsidP="00F53AB1">
            <w:pPr>
              <w:widowControl w:val="0"/>
              <w:numPr>
                <w:ilvl w:val="0"/>
                <w:numId w:val="19"/>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оснащаться кабель-каналами, скрытыми за фасадом или замаскированными в тон колера соответствующей плоскости </w:t>
            </w:r>
            <w:r w:rsidRPr="00D656B5">
              <w:rPr>
                <w:rFonts w:eastAsia="Roboto" w:cs="Times New Roman"/>
                <w:sz w:val="20"/>
                <w:szCs w:val="20"/>
                <w:lang w:val="ru"/>
              </w:rPr>
              <w:lastRenderedPageBreak/>
              <w:t>фасада.</w:t>
            </w:r>
          </w:p>
          <w:p w14:paraId="62A95F57" w14:textId="77777777" w:rsidR="000B217C" w:rsidRPr="00D656B5" w:rsidRDefault="000B217C" w:rsidP="00F53AB1">
            <w:pPr>
              <w:widowControl w:val="0"/>
              <w:numPr>
                <w:ilvl w:val="0"/>
                <w:numId w:val="45"/>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3.2 Размещение элементов систем кондиционирования допускается:</w:t>
            </w:r>
          </w:p>
          <w:p w14:paraId="16BB6F5D"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на кровле объекта (крышные кондиционеры с внутренними </w:t>
            </w:r>
            <w:proofErr w:type="spellStart"/>
            <w:r w:rsidRPr="00D656B5">
              <w:rPr>
                <w:rFonts w:eastAsia="Roboto" w:cs="Times New Roman"/>
                <w:sz w:val="20"/>
                <w:szCs w:val="20"/>
                <w:lang w:val="ru"/>
              </w:rPr>
              <w:t>воздуховодными</w:t>
            </w:r>
            <w:proofErr w:type="spellEnd"/>
            <w:r w:rsidRPr="00D656B5">
              <w:rPr>
                <w:rFonts w:eastAsia="Roboto" w:cs="Times New Roman"/>
                <w:sz w:val="20"/>
                <w:szCs w:val="20"/>
                <w:lang w:val="ru"/>
              </w:rPr>
              <w:t xml:space="preserve"> каналами);</w:t>
            </w:r>
          </w:p>
          <w:p w14:paraId="2FAC05B3"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нижней части оконных проемов, в окнах подвального этажа без выхода за плоскость фасада;</w:t>
            </w:r>
          </w:p>
          <w:p w14:paraId="75635F5E"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простенках между оконными и дверными проемами;</w:t>
            </w:r>
          </w:p>
          <w:p w14:paraId="004E93F6"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 второстепенных фасадах, брандмауэрах;</w:t>
            </w:r>
          </w:p>
          <w:p w14:paraId="618EECC0"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арочных проемах на высоте не менее 3,0 м от поверхности земли,</w:t>
            </w:r>
          </w:p>
        </w:tc>
        <w:tc>
          <w:tcPr>
            <w:tcW w:w="6825" w:type="dxa"/>
            <w:shd w:val="clear" w:color="auto" w:fill="auto"/>
          </w:tcPr>
          <w:p w14:paraId="431D7E48" w14:textId="77777777" w:rsidR="000B217C" w:rsidRPr="00D656B5" w:rsidRDefault="000B217C" w:rsidP="00F53AB1">
            <w:pPr>
              <w:widowControl w:val="0"/>
              <w:numPr>
                <w:ilvl w:val="0"/>
                <w:numId w:val="37"/>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lastRenderedPageBreak/>
              <w:t>3.3 Размещение элементов систем кондиционирования не допускается:</w:t>
            </w:r>
          </w:p>
          <w:p w14:paraId="5D827409"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 xml:space="preserve">на поверхности главных фасадов; </w:t>
            </w:r>
          </w:p>
          <w:p w14:paraId="70AA5BFA"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в оконных и дверных проемах с выступанием за плоскость фасада;</w:t>
            </w:r>
          </w:p>
          <w:p w14:paraId="52977670" w14:textId="77777777" w:rsidR="000B217C" w:rsidRPr="00D656B5" w:rsidRDefault="000B217C" w:rsidP="00F53AB1">
            <w:pPr>
              <w:widowControl w:val="0"/>
              <w:numPr>
                <w:ilvl w:val="0"/>
                <w:numId w:val="22"/>
              </w:numPr>
              <w:spacing w:after="0" w:line="240" w:lineRule="auto"/>
              <w:jc w:val="both"/>
              <w:rPr>
                <w:rFonts w:eastAsia="Roboto" w:cs="Times New Roman"/>
                <w:sz w:val="20"/>
                <w:szCs w:val="20"/>
                <w:lang w:val="ru"/>
              </w:rPr>
            </w:pPr>
            <w:r w:rsidRPr="00D656B5">
              <w:rPr>
                <w:rFonts w:eastAsia="Roboto" w:cs="Times New Roman"/>
                <w:sz w:val="20"/>
                <w:szCs w:val="20"/>
                <w:lang w:val="ru"/>
              </w:rPr>
              <w:t>над пешеходными тротуарами.</w:t>
            </w:r>
          </w:p>
          <w:p w14:paraId="17A780D4" w14:textId="77777777" w:rsidR="000B217C" w:rsidRPr="00D656B5" w:rsidRDefault="000B217C" w:rsidP="00F53AB1">
            <w:pPr>
              <w:widowControl w:val="0"/>
              <w:numPr>
                <w:ilvl w:val="0"/>
                <w:numId w:val="2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D656B5" w:rsidRDefault="000B217C" w:rsidP="00F53AB1">
            <w:pPr>
              <w:widowControl w:val="0"/>
              <w:numPr>
                <w:ilvl w:val="0"/>
                <w:numId w:val="40"/>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656B5" w14:paraId="4C568574" w14:textId="77777777" w:rsidTr="000B217C">
        <w:trPr>
          <w:trHeight w:val="564"/>
          <w:jc w:val="center"/>
        </w:trPr>
        <w:tc>
          <w:tcPr>
            <w:tcW w:w="421" w:type="dxa"/>
            <w:shd w:val="clear" w:color="auto" w:fill="auto"/>
          </w:tcPr>
          <w:p w14:paraId="7952770B"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4</w:t>
            </w:r>
          </w:p>
        </w:tc>
        <w:tc>
          <w:tcPr>
            <w:tcW w:w="2084" w:type="dxa"/>
            <w:gridSpan w:val="2"/>
            <w:shd w:val="clear" w:color="auto" w:fill="auto"/>
          </w:tcPr>
          <w:p w14:paraId="6BADEB63" w14:textId="77777777" w:rsidR="000B217C" w:rsidRPr="00D656B5" w:rsidRDefault="000B217C" w:rsidP="00F53AB1">
            <w:pPr>
              <w:widowControl w:val="0"/>
              <w:spacing w:after="0" w:line="240" w:lineRule="auto"/>
              <w:jc w:val="both"/>
              <w:rPr>
                <w:rFonts w:eastAsia="Roboto" w:cs="Times New Roman"/>
                <w:sz w:val="20"/>
                <w:szCs w:val="20"/>
                <w:lang w:val="ru"/>
              </w:rPr>
            </w:pPr>
            <w:r w:rsidRPr="00D656B5">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0A2C21B0" w14:textId="77777777" w:rsidR="000B217C" w:rsidRPr="00D656B5" w:rsidRDefault="000B217C" w:rsidP="00F53AB1">
            <w:pPr>
              <w:widowControl w:val="0"/>
              <w:numPr>
                <w:ilvl w:val="0"/>
                <w:numId w:val="6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4.1 Входные группы должны иметь освещение. </w:t>
            </w:r>
          </w:p>
          <w:p w14:paraId="5A1525FE" w14:textId="77777777" w:rsidR="000B217C" w:rsidRPr="00D656B5" w:rsidRDefault="000B217C" w:rsidP="00F53AB1">
            <w:pPr>
              <w:widowControl w:val="0"/>
              <w:numPr>
                <w:ilvl w:val="0"/>
                <w:numId w:val="6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4.2 Запрещается использовать в подсветке фасадов пиксельную, мигающую подсветку.</w:t>
            </w:r>
          </w:p>
          <w:p w14:paraId="785F5EEE" w14:textId="77777777" w:rsidR="000B217C" w:rsidRPr="00D656B5" w:rsidRDefault="000B217C" w:rsidP="00F53AB1">
            <w:pPr>
              <w:widowControl w:val="0"/>
              <w:numPr>
                <w:ilvl w:val="0"/>
                <w:numId w:val="6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7DC9D29C" w14:textId="77777777" w:rsidR="000B217C" w:rsidRPr="00D656B5" w:rsidRDefault="000B217C" w:rsidP="00F53AB1">
            <w:pPr>
              <w:widowControl w:val="0"/>
              <w:numPr>
                <w:ilvl w:val="0"/>
                <w:numId w:val="6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4.4 Подсветка осуществляется белым с цветовой температурой (</w:t>
            </w:r>
            <w:proofErr w:type="spellStart"/>
            <w:r w:rsidRPr="00D656B5">
              <w:rPr>
                <w:rFonts w:eastAsia="Roboto" w:cs="Times New Roman"/>
                <w:sz w:val="20"/>
                <w:szCs w:val="20"/>
                <w:lang w:val="ru"/>
              </w:rPr>
              <w:t>Тц</w:t>
            </w:r>
            <w:proofErr w:type="spellEnd"/>
            <w:r w:rsidRPr="00D656B5">
              <w:rPr>
                <w:rFonts w:eastAsia="Roboto" w:cs="Times New Roman"/>
                <w:sz w:val="20"/>
                <w:szCs w:val="20"/>
                <w:lang w:val="ru"/>
              </w:rPr>
              <w:t>) в диапазоне 2000-2700 К.</w:t>
            </w:r>
          </w:p>
          <w:p w14:paraId="42A19824" w14:textId="77777777" w:rsidR="000B217C" w:rsidRPr="00D656B5" w:rsidRDefault="000B217C" w:rsidP="00F53AB1">
            <w:pPr>
              <w:widowControl w:val="0"/>
              <w:numPr>
                <w:ilvl w:val="0"/>
                <w:numId w:val="64"/>
              </w:numPr>
              <w:spacing w:after="0" w:line="240" w:lineRule="auto"/>
              <w:ind w:left="283"/>
              <w:jc w:val="both"/>
              <w:rPr>
                <w:rFonts w:eastAsia="Roboto" w:cs="Times New Roman"/>
                <w:sz w:val="20"/>
                <w:szCs w:val="20"/>
                <w:lang w:val="ru"/>
              </w:rPr>
            </w:pPr>
            <w:r w:rsidRPr="00D656B5">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D656B5" w:rsidRDefault="000B217C" w:rsidP="00F53AB1">
      <w:pPr>
        <w:widowControl w:val="0"/>
        <w:spacing w:after="0" w:line="240" w:lineRule="auto"/>
        <w:jc w:val="both"/>
        <w:rPr>
          <w:rFonts w:cs="Times New Roman"/>
          <w:sz w:val="20"/>
          <w:szCs w:val="20"/>
          <w:lang w:val="ru"/>
        </w:rPr>
        <w:sectPr w:rsidR="000B217C" w:rsidRPr="00D656B5" w:rsidSect="00A72BBA">
          <w:pgSz w:w="16838" w:h="11906" w:orient="landscape"/>
          <w:pgMar w:top="1701" w:right="1134" w:bottom="567" w:left="1134" w:header="709" w:footer="709" w:gutter="0"/>
          <w:cols w:space="708"/>
          <w:docGrid w:linePitch="360"/>
        </w:sectPr>
      </w:pPr>
    </w:p>
    <w:p w14:paraId="3A6D1127" w14:textId="1DE9E6CE" w:rsidR="003D1838" w:rsidRPr="00D656B5" w:rsidRDefault="003D1838" w:rsidP="00F53AB1">
      <w:pPr>
        <w:pStyle w:val="1"/>
        <w:keepNext w:val="0"/>
        <w:widowControl w:val="0"/>
        <w:jc w:val="both"/>
        <w:rPr>
          <w:sz w:val="20"/>
          <w:szCs w:val="20"/>
        </w:rPr>
      </w:pPr>
      <w:bookmarkStart w:id="87" w:name="_Toc181745351"/>
      <w:bookmarkEnd w:id="83"/>
      <w:bookmarkEnd w:id="84"/>
      <w:r w:rsidRPr="00D656B5">
        <w:rPr>
          <w:sz w:val="20"/>
          <w:szCs w:val="20"/>
        </w:rPr>
        <w:lastRenderedPageBreak/>
        <w:t xml:space="preserve">ЧАСТЬ </w:t>
      </w:r>
      <w:r w:rsidRPr="00D656B5">
        <w:rPr>
          <w:sz w:val="20"/>
          <w:szCs w:val="20"/>
          <w:lang w:val="en-US"/>
        </w:rPr>
        <w:t>II</w:t>
      </w:r>
      <w:r w:rsidRPr="00D656B5">
        <w:rPr>
          <w:sz w:val="20"/>
          <w:szCs w:val="20"/>
        </w:rPr>
        <w:t xml:space="preserve">. </w:t>
      </w:r>
      <w:bookmarkEnd w:id="0"/>
      <w:bookmarkEnd w:id="1"/>
      <w:r w:rsidR="000231BB" w:rsidRPr="00D656B5">
        <w:rPr>
          <w:sz w:val="20"/>
          <w:szCs w:val="20"/>
        </w:rPr>
        <w:t>КАРТА ГРАДОСТРОИТЕЛЬНОГО ЗОНИРОВАНИЯ</w:t>
      </w:r>
      <w:bookmarkEnd w:id="87"/>
    </w:p>
    <w:p w14:paraId="1B0DCD56" w14:textId="77777777" w:rsidR="000231BB" w:rsidRPr="00D656B5" w:rsidRDefault="000231BB" w:rsidP="00F53AB1">
      <w:pPr>
        <w:widowControl w:val="0"/>
        <w:spacing w:after="0" w:line="240" w:lineRule="auto"/>
        <w:jc w:val="both"/>
        <w:rPr>
          <w:rFonts w:cs="Times New Roman"/>
          <w:sz w:val="20"/>
          <w:szCs w:val="20"/>
          <w:lang w:eastAsia="zh-CN"/>
        </w:rPr>
      </w:pPr>
    </w:p>
    <w:p w14:paraId="0537D98B" w14:textId="30B6664C" w:rsidR="003D1838" w:rsidRPr="00D656B5" w:rsidRDefault="003D1838" w:rsidP="00F53AB1">
      <w:pPr>
        <w:pStyle w:val="4"/>
        <w:keepNext w:val="0"/>
        <w:widowControl w:val="0"/>
        <w:jc w:val="both"/>
        <w:rPr>
          <w:sz w:val="20"/>
          <w:szCs w:val="20"/>
        </w:rPr>
      </w:pPr>
      <w:bookmarkStart w:id="88" w:name="_Toc80690802"/>
      <w:bookmarkStart w:id="89" w:name="_Toc100154433"/>
      <w:bookmarkStart w:id="90" w:name="_Toc181745352"/>
      <w:r w:rsidRPr="00D656B5">
        <w:rPr>
          <w:sz w:val="20"/>
          <w:szCs w:val="20"/>
        </w:rPr>
        <w:t xml:space="preserve">Статья </w:t>
      </w:r>
      <w:r w:rsidR="006B0DB0">
        <w:rPr>
          <w:sz w:val="20"/>
          <w:szCs w:val="20"/>
        </w:rPr>
        <w:t>50</w:t>
      </w:r>
      <w:r w:rsidRPr="00D656B5">
        <w:rPr>
          <w:sz w:val="20"/>
          <w:szCs w:val="20"/>
        </w:rPr>
        <w:t xml:space="preserve">. Карта(ы) градостроительного зонирования территории </w:t>
      </w:r>
      <w:proofErr w:type="spellStart"/>
      <w:r w:rsidR="002423DE" w:rsidRPr="00D656B5">
        <w:rPr>
          <w:sz w:val="20"/>
          <w:szCs w:val="20"/>
        </w:rPr>
        <w:t>Нижнебаканского</w:t>
      </w:r>
      <w:proofErr w:type="spellEnd"/>
      <w:r w:rsidR="005A0DF2" w:rsidRPr="00D656B5">
        <w:rPr>
          <w:sz w:val="20"/>
          <w:szCs w:val="20"/>
        </w:rPr>
        <w:t xml:space="preserve"> сельского поселения </w:t>
      </w:r>
      <w:r w:rsidR="0049472C" w:rsidRPr="00D656B5">
        <w:rPr>
          <w:sz w:val="20"/>
          <w:szCs w:val="20"/>
        </w:rPr>
        <w:t>Крымского</w:t>
      </w:r>
      <w:r w:rsidR="005A0DF2" w:rsidRPr="00D656B5">
        <w:rPr>
          <w:sz w:val="20"/>
          <w:szCs w:val="20"/>
        </w:rPr>
        <w:t xml:space="preserve"> района</w:t>
      </w:r>
      <w:r w:rsidRPr="00D656B5">
        <w:rPr>
          <w:sz w:val="20"/>
          <w:szCs w:val="20"/>
        </w:rPr>
        <w:t>, карта(ы) зон с особыми условиями использования территории (совмещено на одной карте)</w:t>
      </w:r>
      <w:bookmarkEnd w:id="88"/>
      <w:bookmarkEnd w:id="89"/>
      <w:bookmarkEnd w:id="90"/>
    </w:p>
    <w:p w14:paraId="506A2B46" w14:textId="339A54F5" w:rsidR="00D02680" w:rsidRPr="00D656B5" w:rsidRDefault="00D02680" w:rsidP="00F53AB1">
      <w:pPr>
        <w:widowControl w:val="0"/>
        <w:jc w:val="both"/>
        <w:rPr>
          <w:rFonts w:cs="Times New Roman"/>
          <w:sz w:val="20"/>
          <w:szCs w:val="20"/>
        </w:rPr>
      </w:pPr>
      <w:r w:rsidRPr="00D656B5">
        <w:rPr>
          <w:rFonts w:cs="Times New Roman"/>
          <w:sz w:val="20"/>
          <w:szCs w:val="20"/>
        </w:rPr>
        <w:br w:type="page"/>
      </w:r>
    </w:p>
    <w:p w14:paraId="29891EC0" w14:textId="77777777" w:rsidR="00D02680" w:rsidRPr="00D656B5" w:rsidRDefault="00D02680" w:rsidP="00F53AB1">
      <w:pPr>
        <w:widowControl w:val="0"/>
        <w:spacing w:before="74" w:after="0" w:line="229" w:lineRule="exact"/>
        <w:ind w:left="2745"/>
        <w:jc w:val="both"/>
        <w:outlineLvl w:val="1"/>
        <w:rPr>
          <w:rFonts w:eastAsia="Times New Roman" w:cs="Times New Roman"/>
          <w:sz w:val="20"/>
          <w:szCs w:val="20"/>
        </w:rPr>
      </w:pPr>
      <w:bookmarkStart w:id="91" w:name="_Toc181745353"/>
      <w:r w:rsidRPr="00D656B5">
        <w:rPr>
          <w:rFonts w:eastAsia="Times New Roman" w:cs="Times New Roman"/>
          <w:b/>
          <w:bCs/>
          <w:spacing w:val="-1"/>
          <w:sz w:val="20"/>
          <w:szCs w:val="20"/>
        </w:rPr>
        <w:lastRenderedPageBreak/>
        <w:t>ЧАСТЬ</w:t>
      </w:r>
      <w:r w:rsidRPr="00D656B5">
        <w:rPr>
          <w:rFonts w:eastAsia="Times New Roman" w:cs="Times New Roman"/>
          <w:b/>
          <w:bCs/>
          <w:spacing w:val="6"/>
          <w:sz w:val="20"/>
          <w:szCs w:val="20"/>
        </w:rPr>
        <w:t xml:space="preserve"> </w:t>
      </w:r>
      <w:r w:rsidRPr="00D656B5">
        <w:rPr>
          <w:rFonts w:eastAsia="Times New Roman" w:cs="Times New Roman"/>
          <w:b/>
          <w:bCs/>
          <w:spacing w:val="-1"/>
          <w:sz w:val="20"/>
          <w:szCs w:val="20"/>
          <w:lang w:val="en-US"/>
        </w:rPr>
        <w:t>IV</w:t>
      </w:r>
      <w:r w:rsidRPr="00D656B5">
        <w:rPr>
          <w:rFonts w:eastAsia="Times New Roman" w:cs="Times New Roman"/>
          <w:b/>
          <w:bCs/>
          <w:spacing w:val="-1"/>
          <w:sz w:val="20"/>
          <w:szCs w:val="20"/>
        </w:rPr>
        <w:t>. ЗАКЛЮЧИТЕЛЬНЫЕ</w:t>
      </w:r>
      <w:r w:rsidRPr="00D656B5">
        <w:rPr>
          <w:rFonts w:eastAsia="Times New Roman" w:cs="Times New Roman"/>
          <w:b/>
          <w:bCs/>
          <w:sz w:val="20"/>
          <w:szCs w:val="20"/>
        </w:rPr>
        <w:t xml:space="preserve"> </w:t>
      </w:r>
      <w:r w:rsidRPr="00D656B5">
        <w:rPr>
          <w:rFonts w:eastAsia="Times New Roman" w:cs="Times New Roman"/>
          <w:b/>
          <w:bCs/>
          <w:spacing w:val="-1"/>
          <w:sz w:val="20"/>
          <w:szCs w:val="20"/>
        </w:rPr>
        <w:t>ПОЛОЖЕНИЯ</w:t>
      </w:r>
      <w:bookmarkEnd w:id="91"/>
    </w:p>
    <w:p w14:paraId="0C6D7E06" w14:textId="1166E20C" w:rsidR="00D02680" w:rsidRPr="00D656B5" w:rsidRDefault="00D02680" w:rsidP="00F53AB1">
      <w:pPr>
        <w:widowControl w:val="0"/>
        <w:spacing w:after="0" w:line="240" w:lineRule="auto"/>
        <w:ind w:left="100" w:right="110"/>
        <w:jc w:val="both"/>
        <w:outlineLvl w:val="2"/>
        <w:rPr>
          <w:rFonts w:eastAsia="Times New Roman" w:cs="Times New Roman"/>
          <w:sz w:val="20"/>
          <w:szCs w:val="20"/>
        </w:rPr>
      </w:pPr>
      <w:bookmarkStart w:id="92" w:name="_bookmark100"/>
      <w:bookmarkStart w:id="93" w:name="_Toc181745354"/>
      <w:bookmarkEnd w:id="92"/>
      <w:r w:rsidRPr="00D656B5">
        <w:rPr>
          <w:rFonts w:eastAsia="Times New Roman" w:cs="Times New Roman"/>
          <w:b/>
          <w:bCs/>
          <w:i/>
          <w:sz w:val="20"/>
          <w:szCs w:val="20"/>
        </w:rPr>
        <w:t>Статья 5</w:t>
      </w:r>
      <w:r w:rsidR="00587B3B">
        <w:rPr>
          <w:rFonts w:eastAsia="Times New Roman" w:cs="Times New Roman"/>
          <w:b/>
          <w:bCs/>
          <w:i/>
          <w:sz w:val="20"/>
          <w:szCs w:val="20"/>
        </w:rPr>
        <w:t>3</w:t>
      </w:r>
      <w:r w:rsidRPr="00D656B5">
        <w:rPr>
          <w:rFonts w:eastAsia="Times New Roman" w:cs="Times New Roman"/>
          <w:b/>
          <w:bCs/>
          <w:i/>
          <w:sz w:val="20"/>
          <w:szCs w:val="20"/>
        </w:rPr>
        <w:t>.</w:t>
      </w:r>
      <w:r w:rsidRPr="00D656B5">
        <w:rPr>
          <w:rFonts w:eastAsia="Times New Roman" w:cs="Times New Roman"/>
          <w:b/>
          <w:bCs/>
          <w:i/>
          <w:spacing w:val="-1"/>
          <w:sz w:val="20"/>
          <w:szCs w:val="20"/>
        </w:rPr>
        <w:t xml:space="preserve"> Ограничения</w:t>
      </w:r>
      <w:r w:rsidRPr="00D656B5">
        <w:rPr>
          <w:rFonts w:eastAsia="Times New Roman" w:cs="Times New Roman"/>
          <w:b/>
          <w:bCs/>
          <w:i/>
          <w:spacing w:val="-2"/>
          <w:sz w:val="20"/>
          <w:szCs w:val="20"/>
        </w:rPr>
        <w:t xml:space="preserve"> </w:t>
      </w:r>
      <w:r w:rsidRPr="00D656B5">
        <w:rPr>
          <w:rFonts w:eastAsia="Times New Roman" w:cs="Times New Roman"/>
          <w:b/>
          <w:bCs/>
          <w:i/>
          <w:spacing w:val="-1"/>
          <w:sz w:val="20"/>
          <w:szCs w:val="20"/>
        </w:rPr>
        <w:t>использования</w:t>
      </w:r>
      <w:r w:rsidRPr="00D656B5">
        <w:rPr>
          <w:rFonts w:eastAsia="Times New Roman" w:cs="Times New Roman"/>
          <w:b/>
          <w:bCs/>
          <w:i/>
          <w:spacing w:val="-2"/>
          <w:sz w:val="20"/>
          <w:szCs w:val="20"/>
        </w:rPr>
        <w:t xml:space="preserve"> </w:t>
      </w:r>
      <w:r w:rsidRPr="00D656B5">
        <w:rPr>
          <w:rFonts w:eastAsia="Times New Roman" w:cs="Times New Roman"/>
          <w:b/>
          <w:bCs/>
          <w:i/>
          <w:sz w:val="20"/>
          <w:szCs w:val="20"/>
        </w:rPr>
        <w:t>земельных</w:t>
      </w:r>
      <w:r w:rsidRPr="00D656B5">
        <w:rPr>
          <w:rFonts w:eastAsia="Times New Roman" w:cs="Times New Roman"/>
          <w:b/>
          <w:bCs/>
          <w:i/>
          <w:spacing w:val="-3"/>
          <w:sz w:val="20"/>
          <w:szCs w:val="20"/>
        </w:rPr>
        <w:t xml:space="preserve"> </w:t>
      </w:r>
      <w:r w:rsidRPr="00D656B5">
        <w:rPr>
          <w:rFonts w:eastAsia="Times New Roman" w:cs="Times New Roman"/>
          <w:b/>
          <w:bCs/>
          <w:i/>
          <w:spacing w:val="-1"/>
          <w:sz w:val="20"/>
          <w:szCs w:val="20"/>
        </w:rPr>
        <w:t>участков</w:t>
      </w:r>
      <w:r w:rsidRPr="00D656B5">
        <w:rPr>
          <w:rFonts w:eastAsia="Times New Roman" w:cs="Times New Roman"/>
          <w:b/>
          <w:bCs/>
          <w:i/>
          <w:sz w:val="20"/>
          <w:szCs w:val="20"/>
        </w:rPr>
        <w:t xml:space="preserve"> и</w:t>
      </w:r>
      <w:r w:rsidRPr="00D656B5">
        <w:rPr>
          <w:rFonts w:eastAsia="Times New Roman" w:cs="Times New Roman"/>
          <w:b/>
          <w:bCs/>
          <w:i/>
          <w:spacing w:val="-2"/>
          <w:sz w:val="20"/>
          <w:szCs w:val="20"/>
        </w:rPr>
        <w:t xml:space="preserve"> </w:t>
      </w:r>
      <w:r w:rsidRPr="00D656B5">
        <w:rPr>
          <w:rFonts w:eastAsia="Times New Roman" w:cs="Times New Roman"/>
          <w:b/>
          <w:bCs/>
          <w:i/>
          <w:spacing w:val="-1"/>
          <w:sz w:val="20"/>
          <w:szCs w:val="20"/>
        </w:rPr>
        <w:t>объектов</w:t>
      </w:r>
      <w:r w:rsidRPr="00D656B5">
        <w:rPr>
          <w:rFonts w:eastAsia="Times New Roman" w:cs="Times New Roman"/>
          <w:b/>
          <w:bCs/>
          <w:i/>
          <w:sz w:val="20"/>
          <w:szCs w:val="20"/>
        </w:rPr>
        <w:t xml:space="preserve"> </w:t>
      </w:r>
      <w:r w:rsidRPr="00D656B5">
        <w:rPr>
          <w:rFonts w:eastAsia="Times New Roman" w:cs="Times New Roman"/>
          <w:b/>
          <w:bCs/>
          <w:i/>
          <w:spacing w:val="-1"/>
          <w:sz w:val="20"/>
          <w:szCs w:val="20"/>
        </w:rPr>
        <w:t>капитального</w:t>
      </w:r>
      <w:r w:rsidRPr="00D656B5">
        <w:rPr>
          <w:rFonts w:eastAsia="Times New Roman" w:cs="Times New Roman"/>
          <w:b/>
          <w:bCs/>
          <w:i/>
          <w:spacing w:val="1"/>
          <w:sz w:val="20"/>
          <w:szCs w:val="20"/>
        </w:rPr>
        <w:t xml:space="preserve"> </w:t>
      </w:r>
      <w:r w:rsidRPr="00D656B5">
        <w:rPr>
          <w:rFonts w:eastAsia="Times New Roman" w:cs="Times New Roman"/>
          <w:b/>
          <w:bCs/>
          <w:i/>
          <w:spacing w:val="-1"/>
          <w:sz w:val="20"/>
          <w:szCs w:val="20"/>
        </w:rPr>
        <w:t>строительства,</w:t>
      </w:r>
      <w:r w:rsidRPr="00D656B5">
        <w:rPr>
          <w:rFonts w:eastAsia="Times New Roman" w:cs="Times New Roman"/>
          <w:b/>
          <w:bCs/>
          <w:i/>
          <w:spacing w:val="89"/>
          <w:sz w:val="20"/>
          <w:szCs w:val="20"/>
        </w:rPr>
        <w:t xml:space="preserve"> </w:t>
      </w:r>
      <w:r w:rsidRPr="00D656B5">
        <w:rPr>
          <w:rFonts w:eastAsia="Times New Roman" w:cs="Times New Roman"/>
          <w:b/>
          <w:bCs/>
          <w:i/>
          <w:spacing w:val="-1"/>
          <w:sz w:val="20"/>
          <w:szCs w:val="20"/>
        </w:rPr>
        <w:t>устанавливаемые</w:t>
      </w:r>
      <w:r w:rsidRPr="00D656B5">
        <w:rPr>
          <w:rFonts w:eastAsia="Times New Roman" w:cs="Times New Roman"/>
          <w:b/>
          <w:bCs/>
          <w:i/>
          <w:spacing w:val="1"/>
          <w:sz w:val="20"/>
          <w:szCs w:val="20"/>
        </w:rPr>
        <w:t xml:space="preserve"> </w:t>
      </w:r>
      <w:r w:rsidRPr="00D656B5">
        <w:rPr>
          <w:rFonts w:eastAsia="Times New Roman" w:cs="Times New Roman"/>
          <w:b/>
          <w:bCs/>
          <w:i/>
          <w:sz w:val="20"/>
          <w:szCs w:val="20"/>
        </w:rPr>
        <w:t xml:space="preserve">в </w:t>
      </w:r>
      <w:r w:rsidRPr="00D656B5">
        <w:rPr>
          <w:rFonts w:eastAsia="Times New Roman" w:cs="Times New Roman"/>
          <w:b/>
          <w:bCs/>
          <w:i/>
          <w:spacing w:val="-1"/>
          <w:sz w:val="20"/>
          <w:szCs w:val="20"/>
        </w:rPr>
        <w:t>соответствии</w:t>
      </w:r>
      <w:r w:rsidRPr="00D656B5">
        <w:rPr>
          <w:rFonts w:eastAsia="Times New Roman" w:cs="Times New Roman"/>
          <w:b/>
          <w:bCs/>
          <w:i/>
          <w:spacing w:val="2"/>
          <w:sz w:val="20"/>
          <w:szCs w:val="20"/>
        </w:rPr>
        <w:t xml:space="preserve"> </w:t>
      </w:r>
      <w:r w:rsidRPr="00D656B5">
        <w:rPr>
          <w:rFonts w:eastAsia="Times New Roman" w:cs="Times New Roman"/>
          <w:b/>
          <w:bCs/>
          <w:i/>
          <w:sz w:val="20"/>
          <w:szCs w:val="20"/>
        </w:rPr>
        <w:t>с</w:t>
      </w:r>
      <w:r w:rsidRPr="00D656B5">
        <w:rPr>
          <w:rFonts w:eastAsia="Times New Roman" w:cs="Times New Roman"/>
          <w:b/>
          <w:bCs/>
          <w:i/>
          <w:spacing w:val="-3"/>
          <w:sz w:val="20"/>
          <w:szCs w:val="20"/>
        </w:rPr>
        <w:t xml:space="preserve"> </w:t>
      </w:r>
      <w:r w:rsidRPr="00D656B5">
        <w:rPr>
          <w:rFonts w:eastAsia="Times New Roman" w:cs="Times New Roman"/>
          <w:b/>
          <w:bCs/>
          <w:i/>
          <w:spacing w:val="-1"/>
          <w:sz w:val="20"/>
          <w:szCs w:val="20"/>
        </w:rPr>
        <w:t>законодательством</w:t>
      </w:r>
      <w:r w:rsidRPr="00D656B5">
        <w:rPr>
          <w:rFonts w:eastAsia="Times New Roman" w:cs="Times New Roman"/>
          <w:b/>
          <w:bCs/>
          <w:i/>
          <w:spacing w:val="-3"/>
          <w:sz w:val="20"/>
          <w:szCs w:val="20"/>
        </w:rPr>
        <w:t xml:space="preserve"> </w:t>
      </w:r>
      <w:r w:rsidRPr="00D656B5">
        <w:rPr>
          <w:rFonts w:eastAsia="Times New Roman" w:cs="Times New Roman"/>
          <w:b/>
          <w:bCs/>
          <w:i/>
          <w:spacing w:val="-1"/>
          <w:sz w:val="20"/>
          <w:szCs w:val="20"/>
        </w:rPr>
        <w:t>Российской</w:t>
      </w:r>
      <w:r w:rsidRPr="00D656B5">
        <w:rPr>
          <w:rFonts w:eastAsia="Times New Roman" w:cs="Times New Roman"/>
          <w:b/>
          <w:bCs/>
          <w:i/>
          <w:spacing w:val="2"/>
          <w:sz w:val="20"/>
          <w:szCs w:val="20"/>
        </w:rPr>
        <w:t xml:space="preserve"> </w:t>
      </w:r>
      <w:r w:rsidRPr="00D656B5">
        <w:rPr>
          <w:rFonts w:eastAsia="Times New Roman" w:cs="Times New Roman"/>
          <w:b/>
          <w:bCs/>
          <w:i/>
          <w:spacing w:val="-1"/>
          <w:sz w:val="20"/>
          <w:szCs w:val="20"/>
        </w:rPr>
        <w:t>Федерации</w:t>
      </w:r>
      <w:bookmarkEnd w:id="93"/>
    </w:p>
    <w:p w14:paraId="5F887096" w14:textId="77777777" w:rsidR="00D02680" w:rsidRPr="00D656B5" w:rsidRDefault="00D02680" w:rsidP="00F53AB1">
      <w:pPr>
        <w:widowControl w:val="0"/>
        <w:spacing w:before="9" w:after="0" w:line="240" w:lineRule="auto"/>
        <w:jc w:val="both"/>
        <w:rPr>
          <w:rFonts w:eastAsia="Times New Roman" w:cs="Times New Roman"/>
          <w:b/>
          <w:bCs/>
          <w:i/>
          <w:sz w:val="19"/>
          <w:szCs w:val="19"/>
        </w:rPr>
      </w:pPr>
    </w:p>
    <w:p w14:paraId="1054247B" w14:textId="77777777" w:rsidR="00D02680" w:rsidRPr="00D656B5" w:rsidRDefault="00D02680" w:rsidP="00F53AB1">
      <w:pPr>
        <w:widowControl w:val="0"/>
        <w:spacing w:after="0" w:line="240" w:lineRule="auto"/>
        <w:ind w:left="3297" w:right="439" w:hanging="2189"/>
        <w:jc w:val="both"/>
        <w:rPr>
          <w:rFonts w:eastAsia="Times New Roman" w:cs="Times New Roman"/>
          <w:sz w:val="20"/>
          <w:szCs w:val="20"/>
        </w:rPr>
      </w:pPr>
      <w:r w:rsidRPr="00D656B5">
        <w:rPr>
          <w:rFonts w:eastAsia="Calibri" w:cs="Times New Roman"/>
          <w:b/>
          <w:spacing w:val="-1"/>
          <w:sz w:val="20"/>
        </w:rPr>
        <w:t>Обеспечение</w:t>
      </w:r>
      <w:r w:rsidRPr="00D656B5">
        <w:rPr>
          <w:rFonts w:eastAsia="Calibri" w:cs="Times New Roman"/>
          <w:b/>
          <w:spacing w:val="1"/>
          <w:sz w:val="20"/>
        </w:rPr>
        <w:t xml:space="preserve"> </w:t>
      </w:r>
      <w:r w:rsidRPr="00D656B5">
        <w:rPr>
          <w:rFonts w:eastAsia="Calibri" w:cs="Times New Roman"/>
          <w:b/>
          <w:spacing w:val="-1"/>
          <w:sz w:val="20"/>
        </w:rPr>
        <w:t>доступности</w:t>
      </w:r>
      <w:r w:rsidRPr="00D656B5">
        <w:rPr>
          <w:rFonts w:eastAsia="Calibri" w:cs="Times New Roman"/>
          <w:b/>
          <w:spacing w:val="2"/>
          <w:sz w:val="20"/>
        </w:rPr>
        <w:t xml:space="preserve"> </w:t>
      </w:r>
      <w:r w:rsidRPr="00D656B5">
        <w:rPr>
          <w:rFonts w:eastAsia="Calibri" w:cs="Times New Roman"/>
          <w:b/>
          <w:spacing w:val="-1"/>
          <w:sz w:val="20"/>
        </w:rPr>
        <w:t>объектов</w:t>
      </w:r>
      <w:r w:rsidRPr="00D656B5">
        <w:rPr>
          <w:rFonts w:eastAsia="Calibri" w:cs="Times New Roman"/>
          <w:b/>
          <w:spacing w:val="1"/>
          <w:sz w:val="20"/>
        </w:rPr>
        <w:t xml:space="preserve"> </w:t>
      </w:r>
      <w:r w:rsidRPr="00D656B5">
        <w:rPr>
          <w:rFonts w:eastAsia="Calibri" w:cs="Times New Roman"/>
          <w:b/>
          <w:spacing w:val="-1"/>
          <w:sz w:val="20"/>
        </w:rPr>
        <w:t>социальной</w:t>
      </w:r>
      <w:r w:rsidRPr="00D656B5">
        <w:rPr>
          <w:rFonts w:eastAsia="Calibri" w:cs="Times New Roman"/>
          <w:b/>
          <w:spacing w:val="2"/>
          <w:sz w:val="20"/>
        </w:rPr>
        <w:t xml:space="preserve"> </w:t>
      </w:r>
      <w:r w:rsidRPr="00D656B5">
        <w:rPr>
          <w:rFonts w:eastAsia="Calibri" w:cs="Times New Roman"/>
          <w:b/>
          <w:spacing w:val="-1"/>
          <w:sz w:val="20"/>
        </w:rPr>
        <w:t>инфраструктуры</w:t>
      </w:r>
      <w:r w:rsidRPr="00D656B5">
        <w:rPr>
          <w:rFonts w:eastAsia="Calibri" w:cs="Times New Roman"/>
          <w:b/>
          <w:spacing w:val="-3"/>
          <w:sz w:val="20"/>
        </w:rPr>
        <w:t xml:space="preserve"> </w:t>
      </w:r>
      <w:r w:rsidRPr="00D656B5">
        <w:rPr>
          <w:rFonts w:eastAsia="Calibri" w:cs="Times New Roman"/>
          <w:b/>
          <w:spacing w:val="-1"/>
          <w:sz w:val="20"/>
        </w:rPr>
        <w:t>для</w:t>
      </w:r>
      <w:r w:rsidRPr="00D656B5">
        <w:rPr>
          <w:rFonts w:eastAsia="Calibri" w:cs="Times New Roman"/>
          <w:b/>
          <w:spacing w:val="1"/>
          <w:sz w:val="20"/>
        </w:rPr>
        <w:t xml:space="preserve"> </w:t>
      </w:r>
      <w:r w:rsidRPr="00D656B5">
        <w:rPr>
          <w:rFonts w:eastAsia="Calibri" w:cs="Times New Roman"/>
          <w:b/>
          <w:spacing w:val="-1"/>
          <w:sz w:val="20"/>
        </w:rPr>
        <w:t>инвалидов</w:t>
      </w:r>
      <w:r w:rsidRPr="00D656B5">
        <w:rPr>
          <w:rFonts w:eastAsia="Calibri" w:cs="Times New Roman"/>
          <w:b/>
          <w:spacing w:val="-2"/>
          <w:sz w:val="20"/>
        </w:rPr>
        <w:t xml:space="preserve"> </w:t>
      </w:r>
      <w:r w:rsidRPr="00D656B5">
        <w:rPr>
          <w:rFonts w:eastAsia="Calibri" w:cs="Times New Roman"/>
          <w:b/>
          <w:sz w:val="20"/>
        </w:rPr>
        <w:t>и</w:t>
      </w:r>
      <w:r w:rsidRPr="00D656B5">
        <w:rPr>
          <w:rFonts w:eastAsia="Calibri" w:cs="Times New Roman"/>
          <w:b/>
          <w:spacing w:val="2"/>
          <w:sz w:val="20"/>
        </w:rPr>
        <w:t xml:space="preserve"> </w:t>
      </w:r>
      <w:r w:rsidRPr="00D656B5">
        <w:rPr>
          <w:rFonts w:eastAsia="Calibri" w:cs="Times New Roman"/>
          <w:b/>
          <w:spacing w:val="-1"/>
          <w:sz w:val="20"/>
        </w:rPr>
        <w:t>других</w:t>
      </w:r>
      <w:r w:rsidRPr="00D656B5">
        <w:rPr>
          <w:rFonts w:eastAsia="Calibri" w:cs="Times New Roman"/>
          <w:b/>
          <w:spacing w:val="77"/>
          <w:sz w:val="20"/>
        </w:rPr>
        <w:t xml:space="preserve"> </w:t>
      </w:r>
      <w:r w:rsidRPr="00D656B5">
        <w:rPr>
          <w:rFonts w:eastAsia="Calibri" w:cs="Times New Roman"/>
          <w:b/>
          <w:spacing w:val="-1"/>
          <w:sz w:val="20"/>
        </w:rPr>
        <w:t>маломобильных</w:t>
      </w:r>
      <w:r w:rsidRPr="00D656B5">
        <w:rPr>
          <w:rFonts w:eastAsia="Calibri" w:cs="Times New Roman"/>
          <w:b/>
          <w:spacing w:val="-3"/>
          <w:sz w:val="20"/>
        </w:rPr>
        <w:t xml:space="preserve"> </w:t>
      </w:r>
      <w:r w:rsidRPr="00D656B5">
        <w:rPr>
          <w:rFonts w:eastAsia="Calibri" w:cs="Times New Roman"/>
          <w:b/>
          <w:sz w:val="20"/>
        </w:rPr>
        <w:t>групп</w:t>
      </w:r>
      <w:r w:rsidRPr="00D656B5">
        <w:rPr>
          <w:rFonts w:eastAsia="Calibri" w:cs="Times New Roman"/>
          <w:b/>
          <w:spacing w:val="-2"/>
          <w:sz w:val="20"/>
        </w:rPr>
        <w:t xml:space="preserve"> </w:t>
      </w:r>
      <w:r w:rsidRPr="00D656B5">
        <w:rPr>
          <w:rFonts w:eastAsia="Calibri" w:cs="Times New Roman"/>
          <w:b/>
          <w:spacing w:val="-1"/>
          <w:sz w:val="20"/>
        </w:rPr>
        <w:t>населения.</w:t>
      </w:r>
    </w:p>
    <w:p w14:paraId="07082B13" w14:textId="77777777" w:rsidR="00D02680" w:rsidRPr="00D656B5" w:rsidRDefault="00D02680" w:rsidP="00F53AB1">
      <w:pPr>
        <w:widowControl w:val="0"/>
        <w:spacing w:after="0" w:line="237" w:lineRule="auto"/>
        <w:ind w:left="100" w:right="100" w:firstLine="679"/>
        <w:jc w:val="both"/>
        <w:rPr>
          <w:rFonts w:eastAsia="Times New Roman" w:cs="Times New Roman"/>
          <w:sz w:val="20"/>
          <w:szCs w:val="20"/>
        </w:rPr>
      </w:pPr>
      <w:r w:rsidRPr="00D656B5">
        <w:rPr>
          <w:rFonts w:eastAsia="Times New Roman" w:cs="Times New Roman"/>
          <w:sz w:val="20"/>
          <w:szCs w:val="20"/>
        </w:rPr>
        <w:t>При</w:t>
      </w:r>
      <w:r w:rsidRPr="00D656B5">
        <w:rPr>
          <w:rFonts w:eastAsia="Times New Roman" w:cs="Times New Roman"/>
          <w:spacing w:val="20"/>
          <w:sz w:val="20"/>
          <w:szCs w:val="20"/>
        </w:rPr>
        <w:t xml:space="preserve"> </w:t>
      </w:r>
      <w:r w:rsidRPr="00D656B5">
        <w:rPr>
          <w:rFonts w:eastAsia="Times New Roman" w:cs="Times New Roman"/>
          <w:spacing w:val="-1"/>
          <w:sz w:val="20"/>
          <w:szCs w:val="20"/>
        </w:rPr>
        <w:t>проектировании</w:t>
      </w:r>
      <w:r w:rsidRPr="00D656B5">
        <w:rPr>
          <w:rFonts w:eastAsia="Times New Roman" w:cs="Times New Roman"/>
          <w:spacing w:val="20"/>
          <w:sz w:val="20"/>
          <w:szCs w:val="20"/>
        </w:rPr>
        <w:t xml:space="preserve"> </w:t>
      </w:r>
      <w:r w:rsidRPr="00D656B5">
        <w:rPr>
          <w:rFonts w:eastAsia="Times New Roman" w:cs="Times New Roman"/>
          <w:sz w:val="20"/>
          <w:szCs w:val="20"/>
        </w:rPr>
        <w:t>и</w:t>
      </w:r>
      <w:r w:rsidRPr="00D656B5">
        <w:rPr>
          <w:rFonts w:eastAsia="Times New Roman" w:cs="Times New Roman"/>
          <w:spacing w:val="20"/>
          <w:sz w:val="20"/>
          <w:szCs w:val="20"/>
        </w:rPr>
        <w:t xml:space="preserve"> </w:t>
      </w:r>
      <w:r w:rsidRPr="00D656B5">
        <w:rPr>
          <w:rFonts w:eastAsia="Times New Roman" w:cs="Times New Roman"/>
          <w:spacing w:val="-1"/>
          <w:sz w:val="20"/>
          <w:szCs w:val="20"/>
        </w:rPr>
        <w:t>реконструкции</w:t>
      </w:r>
      <w:r w:rsidRPr="00D656B5">
        <w:rPr>
          <w:rFonts w:eastAsia="Times New Roman" w:cs="Times New Roman"/>
          <w:spacing w:val="20"/>
          <w:sz w:val="20"/>
          <w:szCs w:val="20"/>
        </w:rPr>
        <w:t xml:space="preserve"> </w:t>
      </w:r>
      <w:r w:rsidRPr="00D656B5">
        <w:rPr>
          <w:rFonts w:eastAsia="Times New Roman" w:cs="Times New Roman"/>
          <w:spacing w:val="-1"/>
          <w:sz w:val="20"/>
          <w:szCs w:val="20"/>
        </w:rPr>
        <w:t>общественных,</w:t>
      </w:r>
      <w:r w:rsidRPr="00D656B5">
        <w:rPr>
          <w:rFonts w:eastAsia="Times New Roman" w:cs="Times New Roman"/>
          <w:spacing w:val="21"/>
          <w:sz w:val="20"/>
          <w:szCs w:val="20"/>
        </w:rPr>
        <w:t xml:space="preserve"> </w:t>
      </w:r>
      <w:r w:rsidRPr="00D656B5">
        <w:rPr>
          <w:rFonts w:eastAsia="Times New Roman" w:cs="Times New Roman"/>
          <w:spacing w:val="-1"/>
          <w:sz w:val="20"/>
          <w:szCs w:val="20"/>
        </w:rPr>
        <w:t>жилых</w:t>
      </w:r>
      <w:r w:rsidRPr="00D656B5">
        <w:rPr>
          <w:rFonts w:eastAsia="Times New Roman" w:cs="Times New Roman"/>
          <w:spacing w:val="15"/>
          <w:sz w:val="20"/>
          <w:szCs w:val="20"/>
        </w:rPr>
        <w:t xml:space="preserve"> </w:t>
      </w:r>
      <w:r w:rsidRPr="00D656B5">
        <w:rPr>
          <w:rFonts w:eastAsia="Times New Roman" w:cs="Times New Roman"/>
          <w:sz w:val="20"/>
          <w:szCs w:val="20"/>
        </w:rPr>
        <w:t>и</w:t>
      </w:r>
      <w:r w:rsidRPr="00D656B5">
        <w:rPr>
          <w:rFonts w:eastAsia="Times New Roman" w:cs="Times New Roman"/>
          <w:spacing w:val="20"/>
          <w:sz w:val="20"/>
          <w:szCs w:val="20"/>
        </w:rPr>
        <w:t xml:space="preserve"> </w:t>
      </w:r>
      <w:r w:rsidRPr="00D656B5">
        <w:rPr>
          <w:rFonts w:eastAsia="Times New Roman" w:cs="Times New Roman"/>
          <w:spacing w:val="-1"/>
          <w:sz w:val="20"/>
          <w:szCs w:val="20"/>
        </w:rPr>
        <w:t>промышленных</w:t>
      </w:r>
      <w:r w:rsidRPr="00D656B5">
        <w:rPr>
          <w:rFonts w:eastAsia="Times New Roman" w:cs="Times New Roman"/>
          <w:spacing w:val="15"/>
          <w:sz w:val="20"/>
          <w:szCs w:val="20"/>
        </w:rPr>
        <w:t xml:space="preserve"> </w:t>
      </w:r>
      <w:r w:rsidRPr="00D656B5">
        <w:rPr>
          <w:rFonts w:eastAsia="Times New Roman" w:cs="Times New Roman"/>
          <w:spacing w:val="-1"/>
          <w:sz w:val="20"/>
          <w:szCs w:val="20"/>
        </w:rPr>
        <w:t>зданий</w:t>
      </w:r>
      <w:r w:rsidRPr="00D656B5">
        <w:rPr>
          <w:rFonts w:eastAsia="Times New Roman" w:cs="Times New Roman"/>
          <w:spacing w:val="20"/>
          <w:sz w:val="20"/>
          <w:szCs w:val="20"/>
        </w:rPr>
        <w:t xml:space="preserve"> </w:t>
      </w:r>
      <w:r w:rsidRPr="00D656B5">
        <w:rPr>
          <w:rFonts w:eastAsia="Times New Roman" w:cs="Times New Roman"/>
          <w:spacing w:val="-1"/>
          <w:sz w:val="20"/>
          <w:szCs w:val="20"/>
        </w:rPr>
        <w:t>следует</w:t>
      </w:r>
      <w:r w:rsidRPr="00D656B5">
        <w:rPr>
          <w:rFonts w:eastAsia="Times New Roman" w:cs="Times New Roman"/>
          <w:spacing w:val="79"/>
          <w:sz w:val="20"/>
          <w:szCs w:val="20"/>
        </w:rPr>
        <w:t xml:space="preserve"> </w:t>
      </w:r>
      <w:r w:rsidRPr="00D656B5">
        <w:rPr>
          <w:rFonts w:eastAsia="Times New Roman" w:cs="Times New Roman"/>
          <w:spacing w:val="-1"/>
          <w:sz w:val="20"/>
          <w:szCs w:val="20"/>
        </w:rPr>
        <w:t>предусматривать</w:t>
      </w:r>
      <w:r w:rsidRPr="00D656B5">
        <w:rPr>
          <w:rFonts w:eastAsia="Times New Roman" w:cs="Times New Roman"/>
          <w:spacing w:val="13"/>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12"/>
          <w:sz w:val="20"/>
          <w:szCs w:val="20"/>
        </w:rPr>
        <w:t xml:space="preserve"> </w:t>
      </w:r>
      <w:r w:rsidRPr="00D656B5">
        <w:rPr>
          <w:rFonts w:eastAsia="Times New Roman" w:cs="Times New Roman"/>
          <w:spacing w:val="-1"/>
          <w:sz w:val="20"/>
          <w:szCs w:val="20"/>
        </w:rPr>
        <w:t>инвалидов</w:t>
      </w:r>
      <w:r w:rsidRPr="00D656B5">
        <w:rPr>
          <w:rFonts w:eastAsia="Times New Roman" w:cs="Times New Roman"/>
          <w:spacing w:val="13"/>
          <w:sz w:val="20"/>
          <w:szCs w:val="20"/>
        </w:rPr>
        <w:t xml:space="preserve"> </w:t>
      </w:r>
      <w:r w:rsidRPr="00D656B5">
        <w:rPr>
          <w:rFonts w:eastAsia="Times New Roman" w:cs="Times New Roman"/>
          <w:sz w:val="20"/>
          <w:szCs w:val="20"/>
        </w:rPr>
        <w:t>и</w:t>
      </w:r>
      <w:r w:rsidRPr="00D656B5">
        <w:rPr>
          <w:rFonts w:eastAsia="Times New Roman" w:cs="Times New Roman"/>
          <w:spacing w:val="12"/>
          <w:sz w:val="20"/>
          <w:szCs w:val="20"/>
        </w:rPr>
        <w:t xml:space="preserve"> </w:t>
      </w:r>
      <w:r w:rsidRPr="00D656B5">
        <w:rPr>
          <w:rFonts w:eastAsia="Times New Roman" w:cs="Times New Roman"/>
          <w:spacing w:val="-1"/>
          <w:sz w:val="20"/>
          <w:szCs w:val="20"/>
        </w:rPr>
        <w:t>других</w:t>
      </w:r>
      <w:r w:rsidRPr="00D656B5">
        <w:rPr>
          <w:rFonts w:eastAsia="Times New Roman" w:cs="Times New Roman"/>
          <w:spacing w:val="7"/>
          <w:sz w:val="20"/>
          <w:szCs w:val="20"/>
        </w:rPr>
        <w:t xml:space="preserve"> </w:t>
      </w:r>
      <w:r w:rsidRPr="00D656B5">
        <w:rPr>
          <w:rFonts w:eastAsia="Times New Roman" w:cs="Times New Roman"/>
          <w:sz w:val="20"/>
          <w:szCs w:val="20"/>
        </w:rPr>
        <w:t>маломобильных</w:t>
      </w:r>
      <w:r w:rsidRPr="00D656B5">
        <w:rPr>
          <w:rFonts w:eastAsia="Times New Roman" w:cs="Times New Roman"/>
          <w:spacing w:val="7"/>
          <w:sz w:val="20"/>
          <w:szCs w:val="20"/>
        </w:rPr>
        <w:t xml:space="preserve"> </w:t>
      </w:r>
      <w:r w:rsidRPr="00D656B5">
        <w:rPr>
          <w:rFonts w:eastAsia="Times New Roman" w:cs="Times New Roman"/>
          <w:spacing w:val="-1"/>
          <w:sz w:val="20"/>
          <w:szCs w:val="20"/>
        </w:rPr>
        <w:t>групп</w:t>
      </w:r>
      <w:r w:rsidRPr="00D656B5">
        <w:rPr>
          <w:rFonts w:eastAsia="Times New Roman" w:cs="Times New Roman"/>
          <w:spacing w:val="21"/>
          <w:sz w:val="20"/>
          <w:szCs w:val="20"/>
        </w:rPr>
        <w:t xml:space="preserve"> </w:t>
      </w:r>
      <w:r w:rsidRPr="00D656B5">
        <w:rPr>
          <w:rFonts w:eastAsia="Times New Roman" w:cs="Times New Roman"/>
          <w:spacing w:val="-1"/>
          <w:sz w:val="20"/>
          <w:szCs w:val="20"/>
        </w:rPr>
        <w:t>населения</w:t>
      </w:r>
      <w:r w:rsidRPr="00D656B5">
        <w:rPr>
          <w:rFonts w:eastAsia="Times New Roman" w:cs="Times New Roman"/>
          <w:spacing w:val="15"/>
          <w:sz w:val="20"/>
          <w:szCs w:val="20"/>
        </w:rPr>
        <w:t xml:space="preserve"> </w:t>
      </w:r>
      <w:r w:rsidRPr="00D656B5">
        <w:rPr>
          <w:rFonts w:eastAsia="Times New Roman" w:cs="Times New Roman"/>
          <w:spacing w:val="-1"/>
          <w:sz w:val="20"/>
          <w:szCs w:val="20"/>
        </w:rPr>
        <w:t>условия</w:t>
      </w:r>
      <w:r w:rsidRPr="00D656B5">
        <w:rPr>
          <w:rFonts w:eastAsia="Times New Roman" w:cs="Times New Roman"/>
          <w:spacing w:val="11"/>
          <w:sz w:val="20"/>
          <w:szCs w:val="20"/>
        </w:rPr>
        <w:t xml:space="preserve"> </w:t>
      </w:r>
      <w:r w:rsidRPr="00D656B5">
        <w:rPr>
          <w:rFonts w:eastAsia="Times New Roman" w:cs="Times New Roman"/>
          <w:spacing w:val="-1"/>
          <w:sz w:val="20"/>
          <w:szCs w:val="20"/>
        </w:rPr>
        <w:t>жизнедеятельности,</w:t>
      </w:r>
      <w:r w:rsidRPr="00D656B5">
        <w:rPr>
          <w:rFonts w:eastAsia="Times New Roman" w:cs="Times New Roman"/>
          <w:spacing w:val="83"/>
          <w:sz w:val="20"/>
          <w:szCs w:val="20"/>
        </w:rPr>
        <w:t xml:space="preserve"> </w:t>
      </w:r>
      <w:r w:rsidRPr="00D656B5">
        <w:rPr>
          <w:rFonts w:eastAsia="Times New Roman" w:cs="Times New Roman"/>
          <w:sz w:val="20"/>
          <w:szCs w:val="20"/>
        </w:rPr>
        <w:t>равные</w:t>
      </w:r>
      <w:r w:rsidRPr="00D656B5">
        <w:rPr>
          <w:rFonts w:eastAsia="Times New Roman" w:cs="Times New Roman"/>
          <w:spacing w:val="1"/>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2"/>
          <w:sz w:val="20"/>
          <w:szCs w:val="20"/>
        </w:rPr>
        <w:t xml:space="preserve"> </w:t>
      </w:r>
      <w:r w:rsidRPr="00D656B5">
        <w:rPr>
          <w:rFonts w:eastAsia="Times New Roman" w:cs="Times New Roman"/>
          <w:sz w:val="20"/>
          <w:szCs w:val="20"/>
        </w:rPr>
        <w:t>остальных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категорий</w:t>
      </w:r>
      <w:r w:rsidRPr="00D656B5">
        <w:rPr>
          <w:rFonts w:eastAsia="Times New Roman" w:cs="Times New Roman"/>
          <w:spacing w:val="-2"/>
          <w:sz w:val="20"/>
          <w:szCs w:val="20"/>
        </w:rPr>
        <w:t xml:space="preserve"> </w:t>
      </w:r>
      <w:r w:rsidRPr="00D656B5">
        <w:rPr>
          <w:rFonts w:eastAsia="Times New Roman" w:cs="Times New Roman"/>
          <w:spacing w:val="-1"/>
          <w:sz w:val="20"/>
          <w:szCs w:val="20"/>
        </w:rPr>
        <w:t xml:space="preserve">населения, </w:t>
      </w:r>
      <w:r w:rsidRPr="00D656B5">
        <w:rPr>
          <w:rFonts w:eastAsia="Times New Roman" w:cs="Times New Roman"/>
          <w:sz w:val="20"/>
          <w:szCs w:val="20"/>
        </w:rPr>
        <w:t>в</w:t>
      </w:r>
      <w:r w:rsidRPr="00D656B5">
        <w:rPr>
          <w:rFonts w:eastAsia="Times New Roman" w:cs="Times New Roman"/>
          <w:spacing w:val="3"/>
          <w:sz w:val="20"/>
          <w:szCs w:val="20"/>
        </w:rPr>
        <w:t xml:space="preserve"> </w:t>
      </w:r>
      <w:r w:rsidRPr="00D656B5">
        <w:rPr>
          <w:rFonts w:eastAsia="Times New Roman" w:cs="Times New Roman"/>
          <w:spacing w:val="-1"/>
          <w:sz w:val="20"/>
          <w:szCs w:val="20"/>
        </w:rPr>
        <w:t>соответствии</w:t>
      </w:r>
      <w:r w:rsidRPr="00D656B5">
        <w:rPr>
          <w:rFonts w:eastAsia="Times New Roman" w:cs="Times New Roman"/>
          <w:spacing w:val="-2"/>
          <w:sz w:val="20"/>
          <w:szCs w:val="20"/>
        </w:rPr>
        <w:t xml:space="preserve"> </w:t>
      </w:r>
      <w:r w:rsidRPr="00D656B5">
        <w:rPr>
          <w:rFonts w:eastAsia="Times New Roman" w:cs="Times New Roman"/>
          <w:sz w:val="20"/>
          <w:szCs w:val="20"/>
        </w:rPr>
        <w:t>с</w:t>
      </w:r>
      <w:r w:rsidRPr="00D656B5">
        <w:rPr>
          <w:rFonts w:eastAsia="Times New Roman" w:cs="Times New Roman"/>
          <w:spacing w:val="-3"/>
          <w:sz w:val="20"/>
          <w:szCs w:val="20"/>
        </w:rPr>
        <w:t xml:space="preserve"> </w:t>
      </w:r>
      <w:r w:rsidRPr="00D656B5">
        <w:rPr>
          <w:rFonts w:eastAsia="Times New Roman" w:cs="Times New Roman"/>
          <w:spacing w:val="-1"/>
          <w:sz w:val="20"/>
          <w:szCs w:val="20"/>
        </w:rPr>
        <w:t xml:space="preserve">Федеральным законом </w:t>
      </w:r>
      <w:r w:rsidRPr="00D656B5">
        <w:rPr>
          <w:rFonts w:eastAsia="Times New Roman" w:cs="Times New Roman"/>
          <w:spacing w:val="1"/>
          <w:sz w:val="20"/>
          <w:szCs w:val="20"/>
        </w:rPr>
        <w:t>от</w:t>
      </w:r>
      <w:r w:rsidRPr="00D656B5">
        <w:rPr>
          <w:rFonts w:eastAsia="Times New Roman" w:cs="Times New Roman"/>
          <w:spacing w:val="-2"/>
          <w:sz w:val="20"/>
          <w:szCs w:val="20"/>
        </w:rPr>
        <w:t xml:space="preserve"> </w:t>
      </w:r>
      <w:r w:rsidRPr="00D656B5">
        <w:rPr>
          <w:rFonts w:eastAsia="Times New Roman" w:cs="Times New Roman"/>
          <w:sz w:val="20"/>
          <w:szCs w:val="20"/>
        </w:rPr>
        <w:t>26</w:t>
      </w:r>
      <w:r w:rsidRPr="00D656B5">
        <w:rPr>
          <w:rFonts w:eastAsia="Times New Roman" w:cs="Times New Roman"/>
          <w:spacing w:val="-2"/>
          <w:sz w:val="20"/>
          <w:szCs w:val="20"/>
        </w:rPr>
        <w:t xml:space="preserve"> </w:t>
      </w:r>
      <w:r w:rsidRPr="00D656B5">
        <w:rPr>
          <w:rFonts w:eastAsia="Times New Roman" w:cs="Times New Roman"/>
          <w:spacing w:val="-1"/>
          <w:sz w:val="20"/>
          <w:szCs w:val="20"/>
        </w:rPr>
        <w:t>октября</w:t>
      </w:r>
      <w:r w:rsidRPr="00D656B5">
        <w:rPr>
          <w:rFonts w:eastAsia="Times New Roman" w:cs="Times New Roman"/>
          <w:spacing w:val="1"/>
          <w:sz w:val="20"/>
          <w:szCs w:val="20"/>
        </w:rPr>
        <w:t xml:space="preserve"> </w:t>
      </w:r>
      <w:r w:rsidRPr="00D656B5">
        <w:rPr>
          <w:rFonts w:eastAsia="Times New Roman" w:cs="Times New Roman"/>
          <w:sz w:val="20"/>
          <w:szCs w:val="20"/>
        </w:rPr>
        <w:t>2014</w:t>
      </w:r>
      <w:r w:rsidRPr="00D656B5">
        <w:rPr>
          <w:rFonts w:eastAsia="Times New Roman" w:cs="Times New Roman"/>
          <w:spacing w:val="1"/>
          <w:sz w:val="20"/>
          <w:szCs w:val="20"/>
        </w:rPr>
        <w:t xml:space="preserve"> </w:t>
      </w:r>
      <w:r w:rsidRPr="00D656B5">
        <w:rPr>
          <w:rFonts w:eastAsia="Times New Roman" w:cs="Times New Roman"/>
          <w:sz w:val="20"/>
          <w:szCs w:val="20"/>
          <w:lang w:val="en-US"/>
        </w:rPr>
        <w:t>N</w:t>
      </w:r>
      <w:r w:rsidRPr="00D656B5">
        <w:rPr>
          <w:rFonts w:eastAsia="Times New Roman" w:cs="Times New Roman"/>
          <w:spacing w:val="1"/>
          <w:sz w:val="20"/>
          <w:szCs w:val="20"/>
        </w:rPr>
        <w:t xml:space="preserve"> </w:t>
      </w:r>
      <w:r w:rsidRPr="00D656B5">
        <w:rPr>
          <w:rFonts w:eastAsia="Times New Roman" w:cs="Times New Roman"/>
          <w:spacing w:val="2"/>
          <w:sz w:val="20"/>
          <w:szCs w:val="20"/>
        </w:rPr>
        <w:t>419-</w:t>
      </w:r>
      <w:r w:rsidRPr="00D656B5">
        <w:rPr>
          <w:rFonts w:eastAsia="Times New Roman" w:cs="Times New Roman"/>
          <w:spacing w:val="77"/>
          <w:sz w:val="20"/>
          <w:szCs w:val="20"/>
        </w:rPr>
        <w:t xml:space="preserve"> </w:t>
      </w:r>
      <w:r w:rsidRPr="00D656B5">
        <w:rPr>
          <w:rFonts w:eastAsia="Times New Roman" w:cs="Times New Roman"/>
          <w:sz w:val="20"/>
          <w:szCs w:val="20"/>
        </w:rPr>
        <w:t>ФЗ,</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СП</w:t>
      </w:r>
      <w:r w:rsidRPr="00D656B5">
        <w:rPr>
          <w:rFonts w:eastAsia="Times New Roman" w:cs="Times New Roman"/>
          <w:spacing w:val="29"/>
          <w:sz w:val="20"/>
          <w:szCs w:val="20"/>
        </w:rPr>
        <w:t xml:space="preserve"> </w:t>
      </w:r>
      <w:r w:rsidRPr="00D656B5">
        <w:rPr>
          <w:rFonts w:eastAsia="Times New Roman" w:cs="Times New Roman"/>
          <w:spacing w:val="-1"/>
          <w:sz w:val="20"/>
          <w:szCs w:val="20"/>
        </w:rPr>
        <w:t>59.13330.2012,</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СП</w:t>
      </w:r>
      <w:r w:rsidRPr="00D656B5">
        <w:rPr>
          <w:rFonts w:eastAsia="Times New Roman" w:cs="Times New Roman"/>
          <w:spacing w:val="29"/>
          <w:sz w:val="20"/>
          <w:szCs w:val="20"/>
        </w:rPr>
        <w:t xml:space="preserve"> </w:t>
      </w:r>
      <w:r w:rsidRPr="00D656B5">
        <w:rPr>
          <w:rFonts w:eastAsia="Times New Roman" w:cs="Times New Roman"/>
          <w:spacing w:val="-1"/>
          <w:sz w:val="20"/>
          <w:szCs w:val="20"/>
        </w:rPr>
        <w:t>140.13330.2012,</w:t>
      </w:r>
      <w:r w:rsidRPr="00D656B5">
        <w:rPr>
          <w:rFonts w:eastAsia="Times New Roman" w:cs="Times New Roman"/>
          <w:spacing w:val="31"/>
          <w:sz w:val="20"/>
          <w:szCs w:val="20"/>
        </w:rPr>
        <w:t xml:space="preserve"> </w:t>
      </w:r>
      <w:r w:rsidRPr="00D656B5">
        <w:rPr>
          <w:rFonts w:eastAsia="Times New Roman" w:cs="Times New Roman"/>
          <w:spacing w:val="-3"/>
          <w:sz w:val="20"/>
          <w:szCs w:val="20"/>
        </w:rPr>
        <w:t>СП</w:t>
      </w:r>
      <w:r w:rsidRPr="00D656B5">
        <w:rPr>
          <w:rFonts w:eastAsia="Times New Roman" w:cs="Times New Roman"/>
          <w:spacing w:val="29"/>
          <w:sz w:val="20"/>
          <w:szCs w:val="20"/>
        </w:rPr>
        <w:t xml:space="preserve"> </w:t>
      </w:r>
      <w:r w:rsidRPr="00D656B5">
        <w:rPr>
          <w:rFonts w:eastAsia="Times New Roman" w:cs="Times New Roman"/>
          <w:spacing w:val="-1"/>
          <w:sz w:val="20"/>
          <w:szCs w:val="20"/>
        </w:rPr>
        <w:t>136.13330.2012,</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СП</w:t>
      </w:r>
      <w:r w:rsidRPr="00D656B5">
        <w:rPr>
          <w:rFonts w:eastAsia="Times New Roman" w:cs="Times New Roman"/>
          <w:spacing w:val="29"/>
          <w:sz w:val="20"/>
          <w:szCs w:val="20"/>
        </w:rPr>
        <w:t xml:space="preserve"> </w:t>
      </w:r>
      <w:r w:rsidRPr="00D656B5">
        <w:rPr>
          <w:rFonts w:eastAsia="Times New Roman" w:cs="Times New Roman"/>
          <w:spacing w:val="-1"/>
          <w:sz w:val="20"/>
          <w:szCs w:val="20"/>
        </w:rPr>
        <w:t>141.13330.2012,</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СП</w:t>
      </w:r>
      <w:r w:rsidRPr="00D656B5">
        <w:rPr>
          <w:rFonts w:eastAsia="Times New Roman" w:cs="Times New Roman"/>
          <w:spacing w:val="29"/>
          <w:sz w:val="20"/>
          <w:szCs w:val="20"/>
        </w:rPr>
        <w:t xml:space="preserve"> </w:t>
      </w:r>
      <w:r w:rsidRPr="00D656B5">
        <w:rPr>
          <w:rFonts w:eastAsia="Times New Roman" w:cs="Times New Roman"/>
          <w:spacing w:val="-1"/>
          <w:sz w:val="20"/>
          <w:szCs w:val="20"/>
        </w:rPr>
        <w:t>142.13330.2012,</w:t>
      </w:r>
      <w:r w:rsidRPr="00D656B5">
        <w:rPr>
          <w:rFonts w:eastAsia="Times New Roman" w:cs="Times New Roman"/>
          <w:spacing w:val="27"/>
          <w:sz w:val="20"/>
          <w:szCs w:val="20"/>
        </w:rPr>
        <w:t xml:space="preserve"> </w:t>
      </w:r>
      <w:r w:rsidRPr="00D656B5">
        <w:rPr>
          <w:rFonts w:eastAsia="Times New Roman" w:cs="Times New Roman"/>
          <w:spacing w:val="-1"/>
          <w:sz w:val="20"/>
          <w:szCs w:val="20"/>
        </w:rPr>
        <w:t>СП</w:t>
      </w:r>
    </w:p>
    <w:p w14:paraId="5F6927B4" w14:textId="77777777" w:rsidR="00D02680" w:rsidRPr="00D656B5" w:rsidRDefault="00D02680" w:rsidP="00F53AB1">
      <w:pPr>
        <w:widowControl w:val="0"/>
        <w:spacing w:before="2" w:after="0" w:line="229" w:lineRule="exact"/>
        <w:ind w:left="100"/>
        <w:jc w:val="both"/>
        <w:rPr>
          <w:rFonts w:eastAsia="Times New Roman" w:cs="Times New Roman"/>
          <w:sz w:val="20"/>
          <w:szCs w:val="20"/>
        </w:rPr>
      </w:pPr>
      <w:r w:rsidRPr="00D656B5">
        <w:rPr>
          <w:rFonts w:eastAsia="Times New Roman" w:cs="Times New Roman"/>
          <w:sz w:val="20"/>
          <w:szCs w:val="20"/>
        </w:rPr>
        <w:t>113.13330.2012,</w:t>
      </w:r>
      <w:r w:rsidRPr="00D656B5">
        <w:rPr>
          <w:rFonts w:eastAsia="Times New Roman" w:cs="Times New Roman"/>
          <w:spacing w:val="3"/>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pacing w:val="-1"/>
          <w:sz w:val="20"/>
          <w:szCs w:val="20"/>
        </w:rPr>
        <w:t>35-101-2001,</w:t>
      </w:r>
      <w:r w:rsidRPr="00D656B5">
        <w:rPr>
          <w:rFonts w:eastAsia="Times New Roman" w:cs="Times New Roman"/>
          <w:spacing w:val="3"/>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pacing w:val="-1"/>
          <w:sz w:val="20"/>
          <w:szCs w:val="20"/>
        </w:rPr>
        <w:t>35-102-2001,</w:t>
      </w:r>
      <w:r w:rsidRPr="00D656B5">
        <w:rPr>
          <w:rFonts w:eastAsia="Times New Roman" w:cs="Times New Roman"/>
          <w:spacing w:val="3"/>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z w:val="20"/>
          <w:szCs w:val="20"/>
        </w:rPr>
        <w:t>31-102-99,</w:t>
      </w:r>
      <w:r w:rsidRPr="00D656B5">
        <w:rPr>
          <w:rFonts w:eastAsia="Times New Roman" w:cs="Times New Roman"/>
          <w:spacing w:val="3"/>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z w:val="20"/>
          <w:szCs w:val="20"/>
        </w:rPr>
        <w:t>35-103-2001,</w:t>
      </w:r>
      <w:r w:rsidRPr="00D656B5">
        <w:rPr>
          <w:rFonts w:eastAsia="Times New Roman" w:cs="Times New Roman"/>
          <w:spacing w:val="3"/>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pacing w:val="-1"/>
          <w:sz w:val="20"/>
          <w:szCs w:val="20"/>
        </w:rPr>
        <w:t>35-104-2001,</w:t>
      </w:r>
      <w:r w:rsidRPr="00D656B5">
        <w:rPr>
          <w:rFonts w:eastAsia="Times New Roman" w:cs="Times New Roman"/>
          <w:spacing w:val="3"/>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z w:val="20"/>
          <w:szCs w:val="20"/>
        </w:rPr>
        <w:t>35-105-</w:t>
      </w:r>
    </w:p>
    <w:p w14:paraId="6025203F" w14:textId="77777777" w:rsidR="00D02680" w:rsidRPr="00D656B5" w:rsidRDefault="00D02680" w:rsidP="00F53AB1">
      <w:pPr>
        <w:widowControl w:val="0"/>
        <w:spacing w:after="0" w:line="229" w:lineRule="exact"/>
        <w:ind w:left="100"/>
        <w:jc w:val="both"/>
        <w:rPr>
          <w:rFonts w:eastAsia="Times New Roman" w:cs="Times New Roman"/>
          <w:sz w:val="20"/>
          <w:szCs w:val="20"/>
        </w:rPr>
      </w:pPr>
      <w:r w:rsidRPr="00D656B5">
        <w:rPr>
          <w:rFonts w:eastAsia="Times New Roman" w:cs="Times New Roman"/>
          <w:sz w:val="20"/>
          <w:szCs w:val="20"/>
        </w:rPr>
        <w:t>2002,</w:t>
      </w:r>
      <w:r w:rsidRPr="00D656B5">
        <w:rPr>
          <w:rFonts w:eastAsia="Times New Roman" w:cs="Times New Roman"/>
          <w:spacing w:val="15"/>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3"/>
          <w:sz w:val="20"/>
          <w:szCs w:val="20"/>
        </w:rPr>
        <w:t xml:space="preserve"> </w:t>
      </w:r>
      <w:r w:rsidRPr="00D656B5">
        <w:rPr>
          <w:rFonts w:eastAsia="Times New Roman" w:cs="Times New Roman"/>
          <w:sz w:val="20"/>
          <w:szCs w:val="20"/>
        </w:rPr>
        <w:t>35-106-2003,</w:t>
      </w:r>
      <w:r w:rsidRPr="00D656B5">
        <w:rPr>
          <w:rFonts w:eastAsia="Times New Roman" w:cs="Times New Roman"/>
          <w:spacing w:val="15"/>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3"/>
          <w:sz w:val="20"/>
          <w:szCs w:val="20"/>
        </w:rPr>
        <w:t xml:space="preserve"> </w:t>
      </w:r>
      <w:r w:rsidRPr="00D656B5">
        <w:rPr>
          <w:rFonts w:eastAsia="Times New Roman" w:cs="Times New Roman"/>
          <w:spacing w:val="-1"/>
          <w:sz w:val="20"/>
          <w:szCs w:val="20"/>
        </w:rPr>
        <w:t>35-109-2005,</w:t>
      </w:r>
      <w:r w:rsidRPr="00D656B5">
        <w:rPr>
          <w:rFonts w:eastAsia="Times New Roman" w:cs="Times New Roman"/>
          <w:spacing w:val="15"/>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3"/>
          <w:sz w:val="20"/>
          <w:szCs w:val="20"/>
        </w:rPr>
        <w:t xml:space="preserve"> </w:t>
      </w:r>
      <w:r w:rsidRPr="00D656B5">
        <w:rPr>
          <w:rFonts w:eastAsia="Times New Roman" w:cs="Times New Roman"/>
          <w:spacing w:val="-1"/>
          <w:sz w:val="20"/>
          <w:szCs w:val="20"/>
        </w:rPr>
        <w:t>35-112-2005,</w:t>
      </w:r>
      <w:r w:rsidRPr="00D656B5">
        <w:rPr>
          <w:rFonts w:eastAsia="Times New Roman" w:cs="Times New Roman"/>
          <w:spacing w:val="15"/>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3"/>
          <w:sz w:val="20"/>
          <w:szCs w:val="20"/>
        </w:rPr>
        <w:t xml:space="preserve"> </w:t>
      </w:r>
      <w:r w:rsidRPr="00D656B5">
        <w:rPr>
          <w:rFonts w:eastAsia="Times New Roman" w:cs="Times New Roman"/>
          <w:spacing w:val="-1"/>
          <w:sz w:val="20"/>
          <w:szCs w:val="20"/>
        </w:rPr>
        <w:t>35-114-2003,</w:t>
      </w:r>
      <w:r w:rsidRPr="00D656B5">
        <w:rPr>
          <w:rFonts w:eastAsia="Times New Roman" w:cs="Times New Roman"/>
          <w:spacing w:val="15"/>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3"/>
          <w:sz w:val="20"/>
          <w:szCs w:val="20"/>
        </w:rPr>
        <w:t xml:space="preserve"> </w:t>
      </w:r>
      <w:r w:rsidRPr="00D656B5">
        <w:rPr>
          <w:rFonts w:eastAsia="Times New Roman" w:cs="Times New Roman"/>
          <w:spacing w:val="-1"/>
          <w:sz w:val="20"/>
          <w:szCs w:val="20"/>
        </w:rPr>
        <w:t>35-117-2006,</w:t>
      </w:r>
      <w:r w:rsidRPr="00D656B5">
        <w:rPr>
          <w:rFonts w:eastAsia="Times New Roman" w:cs="Times New Roman"/>
          <w:spacing w:val="15"/>
          <w:sz w:val="20"/>
          <w:szCs w:val="20"/>
        </w:rPr>
        <w:t xml:space="preserve"> </w:t>
      </w:r>
      <w:r w:rsidRPr="00D656B5">
        <w:rPr>
          <w:rFonts w:eastAsia="Times New Roman" w:cs="Times New Roman"/>
          <w:spacing w:val="-1"/>
          <w:sz w:val="20"/>
          <w:szCs w:val="20"/>
        </w:rPr>
        <w:t>ВСН-62-91*,</w:t>
      </w:r>
      <w:r w:rsidRPr="00D656B5">
        <w:rPr>
          <w:rFonts w:eastAsia="Times New Roman" w:cs="Times New Roman"/>
          <w:spacing w:val="15"/>
          <w:sz w:val="20"/>
          <w:szCs w:val="20"/>
        </w:rPr>
        <w:t xml:space="preserve"> </w:t>
      </w:r>
      <w:r w:rsidRPr="00D656B5">
        <w:rPr>
          <w:rFonts w:eastAsia="Times New Roman" w:cs="Times New Roman"/>
          <w:sz w:val="20"/>
          <w:szCs w:val="20"/>
        </w:rPr>
        <w:t>РДС</w:t>
      </w:r>
    </w:p>
    <w:p w14:paraId="0B52F465" w14:textId="77777777" w:rsidR="00D02680" w:rsidRPr="00D656B5" w:rsidRDefault="00D02680" w:rsidP="00F53AB1">
      <w:pPr>
        <w:widowControl w:val="0"/>
        <w:spacing w:before="2" w:after="0" w:line="240" w:lineRule="auto"/>
        <w:ind w:left="100" w:right="105"/>
        <w:jc w:val="both"/>
        <w:rPr>
          <w:rFonts w:eastAsia="Times New Roman" w:cs="Times New Roman"/>
          <w:sz w:val="20"/>
          <w:szCs w:val="20"/>
        </w:rPr>
      </w:pPr>
      <w:r w:rsidRPr="00D656B5">
        <w:rPr>
          <w:rFonts w:eastAsia="Times New Roman" w:cs="Times New Roman"/>
          <w:sz w:val="20"/>
          <w:szCs w:val="20"/>
        </w:rPr>
        <w:t>35-201-99.</w:t>
      </w:r>
      <w:r w:rsidRPr="00D656B5">
        <w:rPr>
          <w:rFonts w:eastAsia="Times New Roman" w:cs="Times New Roman"/>
          <w:spacing w:val="19"/>
          <w:sz w:val="20"/>
          <w:szCs w:val="20"/>
        </w:rPr>
        <w:t xml:space="preserve"> </w:t>
      </w:r>
      <w:r w:rsidRPr="00D656B5">
        <w:rPr>
          <w:rFonts w:eastAsia="Times New Roman" w:cs="Times New Roman"/>
          <w:spacing w:val="-2"/>
          <w:sz w:val="20"/>
          <w:szCs w:val="20"/>
        </w:rPr>
        <w:t>При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проектировании</w:t>
      </w:r>
      <w:r w:rsidRPr="00D656B5">
        <w:rPr>
          <w:rFonts w:eastAsia="Times New Roman" w:cs="Times New Roman"/>
          <w:spacing w:val="18"/>
          <w:sz w:val="20"/>
          <w:szCs w:val="20"/>
        </w:rPr>
        <w:t xml:space="preserve"> </w:t>
      </w:r>
      <w:r w:rsidRPr="00D656B5">
        <w:rPr>
          <w:rFonts w:eastAsia="Times New Roman" w:cs="Times New Roman"/>
          <w:spacing w:val="-1"/>
          <w:sz w:val="20"/>
          <w:szCs w:val="20"/>
        </w:rPr>
        <w:t>также</w:t>
      </w:r>
      <w:r w:rsidRPr="00D656B5">
        <w:rPr>
          <w:rFonts w:eastAsia="Times New Roman" w:cs="Times New Roman"/>
          <w:spacing w:val="17"/>
          <w:sz w:val="20"/>
          <w:szCs w:val="20"/>
        </w:rPr>
        <w:t xml:space="preserve"> </w:t>
      </w:r>
      <w:r w:rsidRPr="00D656B5">
        <w:rPr>
          <w:rFonts w:eastAsia="Times New Roman" w:cs="Times New Roman"/>
          <w:spacing w:val="-1"/>
          <w:sz w:val="20"/>
          <w:szCs w:val="20"/>
        </w:rPr>
        <w:t>допускается</w:t>
      </w:r>
      <w:r w:rsidRPr="00D656B5">
        <w:rPr>
          <w:rFonts w:eastAsia="Times New Roman" w:cs="Times New Roman"/>
          <w:spacing w:val="17"/>
          <w:sz w:val="20"/>
          <w:szCs w:val="20"/>
        </w:rPr>
        <w:t xml:space="preserve"> </w:t>
      </w:r>
      <w:r w:rsidRPr="00D656B5">
        <w:rPr>
          <w:rFonts w:eastAsia="Times New Roman" w:cs="Times New Roman"/>
          <w:spacing w:val="-1"/>
          <w:sz w:val="20"/>
          <w:szCs w:val="20"/>
        </w:rPr>
        <w:t>использовать</w:t>
      </w:r>
      <w:r w:rsidRPr="00D656B5">
        <w:rPr>
          <w:rFonts w:eastAsia="Times New Roman" w:cs="Times New Roman"/>
          <w:spacing w:val="19"/>
          <w:sz w:val="20"/>
          <w:szCs w:val="20"/>
        </w:rPr>
        <w:t xml:space="preserve"> </w:t>
      </w:r>
      <w:r w:rsidRPr="00D656B5">
        <w:rPr>
          <w:rFonts w:eastAsia="Times New Roman" w:cs="Times New Roman"/>
          <w:sz w:val="20"/>
          <w:szCs w:val="20"/>
        </w:rPr>
        <w:t>рекомендации</w:t>
      </w:r>
      <w:r w:rsidRPr="00D656B5">
        <w:rPr>
          <w:rFonts w:eastAsia="Times New Roman" w:cs="Times New Roman"/>
          <w:spacing w:val="14"/>
          <w:sz w:val="20"/>
          <w:szCs w:val="20"/>
        </w:rPr>
        <w:t xml:space="preserve"> </w:t>
      </w:r>
      <w:r w:rsidRPr="00D656B5">
        <w:rPr>
          <w:rFonts w:eastAsia="Times New Roman" w:cs="Times New Roman"/>
          <w:spacing w:val="-2"/>
          <w:sz w:val="20"/>
          <w:szCs w:val="20"/>
        </w:rPr>
        <w:t>по</w:t>
      </w:r>
      <w:r w:rsidRPr="00D656B5">
        <w:rPr>
          <w:rFonts w:eastAsia="Times New Roman" w:cs="Times New Roman"/>
          <w:spacing w:val="17"/>
          <w:sz w:val="20"/>
          <w:szCs w:val="20"/>
        </w:rPr>
        <w:t xml:space="preserve"> </w:t>
      </w:r>
      <w:r w:rsidRPr="00D656B5">
        <w:rPr>
          <w:rFonts w:eastAsia="Times New Roman" w:cs="Times New Roman"/>
          <w:spacing w:val="-1"/>
          <w:sz w:val="20"/>
          <w:szCs w:val="20"/>
        </w:rPr>
        <w:t>проектированию</w:t>
      </w:r>
      <w:r w:rsidRPr="00D656B5">
        <w:rPr>
          <w:rFonts w:eastAsia="Times New Roman" w:cs="Times New Roman"/>
          <w:spacing w:val="75"/>
          <w:sz w:val="20"/>
          <w:szCs w:val="20"/>
        </w:rPr>
        <w:t xml:space="preserve"> </w:t>
      </w:r>
      <w:r w:rsidRPr="00D656B5">
        <w:rPr>
          <w:rFonts w:eastAsia="Times New Roman" w:cs="Times New Roman"/>
          <w:spacing w:val="-1"/>
          <w:sz w:val="20"/>
          <w:szCs w:val="20"/>
        </w:rPr>
        <w:t>окружающей</w:t>
      </w:r>
      <w:r w:rsidRPr="00D656B5">
        <w:rPr>
          <w:rFonts w:eastAsia="Times New Roman" w:cs="Times New Roman"/>
          <w:spacing w:val="14"/>
          <w:sz w:val="20"/>
          <w:szCs w:val="20"/>
        </w:rPr>
        <w:t xml:space="preserve"> </w:t>
      </w:r>
      <w:r w:rsidRPr="00D656B5">
        <w:rPr>
          <w:rFonts w:eastAsia="Times New Roman" w:cs="Times New Roman"/>
          <w:spacing w:val="-1"/>
          <w:sz w:val="20"/>
          <w:szCs w:val="20"/>
        </w:rPr>
        <w:t>среды,</w:t>
      </w:r>
      <w:r w:rsidRPr="00D656B5">
        <w:rPr>
          <w:rFonts w:eastAsia="Times New Roman" w:cs="Times New Roman"/>
          <w:spacing w:val="11"/>
          <w:sz w:val="20"/>
          <w:szCs w:val="20"/>
        </w:rPr>
        <w:t xml:space="preserve"> </w:t>
      </w:r>
      <w:r w:rsidRPr="00D656B5">
        <w:rPr>
          <w:rFonts w:eastAsia="Times New Roman" w:cs="Times New Roman"/>
          <w:spacing w:val="-1"/>
          <w:sz w:val="20"/>
          <w:szCs w:val="20"/>
        </w:rPr>
        <w:t>зданий</w:t>
      </w:r>
      <w:r w:rsidRPr="00D656B5">
        <w:rPr>
          <w:rFonts w:eastAsia="Times New Roman" w:cs="Times New Roman"/>
          <w:spacing w:val="10"/>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сооружений</w:t>
      </w:r>
      <w:r w:rsidRPr="00D656B5">
        <w:rPr>
          <w:rFonts w:eastAsia="Times New Roman" w:cs="Times New Roman"/>
          <w:spacing w:val="10"/>
          <w:sz w:val="20"/>
          <w:szCs w:val="20"/>
        </w:rPr>
        <w:t xml:space="preserve"> </w:t>
      </w:r>
      <w:r w:rsidRPr="00D656B5">
        <w:rPr>
          <w:rFonts w:eastAsia="Times New Roman" w:cs="Times New Roman"/>
          <w:sz w:val="20"/>
          <w:szCs w:val="20"/>
        </w:rPr>
        <w:t>с</w:t>
      </w:r>
      <w:r w:rsidRPr="00D656B5">
        <w:rPr>
          <w:rFonts w:eastAsia="Times New Roman" w:cs="Times New Roman"/>
          <w:spacing w:val="13"/>
          <w:sz w:val="20"/>
          <w:szCs w:val="20"/>
        </w:rPr>
        <w:t xml:space="preserve"> </w:t>
      </w:r>
      <w:r w:rsidRPr="00D656B5">
        <w:rPr>
          <w:rFonts w:eastAsia="Times New Roman" w:cs="Times New Roman"/>
          <w:spacing w:val="1"/>
          <w:sz w:val="20"/>
          <w:szCs w:val="20"/>
        </w:rPr>
        <w:t>учетом</w:t>
      </w:r>
      <w:r w:rsidRPr="00D656B5">
        <w:rPr>
          <w:rFonts w:eastAsia="Times New Roman" w:cs="Times New Roman"/>
          <w:spacing w:val="11"/>
          <w:sz w:val="20"/>
          <w:szCs w:val="20"/>
        </w:rPr>
        <w:t xml:space="preserve"> </w:t>
      </w:r>
      <w:r w:rsidRPr="00D656B5">
        <w:rPr>
          <w:rFonts w:eastAsia="Times New Roman" w:cs="Times New Roman"/>
          <w:spacing w:val="-1"/>
          <w:sz w:val="20"/>
          <w:szCs w:val="20"/>
        </w:rPr>
        <w:t>потребностей</w:t>
      </w:r>
      <w:r w:rsidRPr="00D656B5">
        <w:rPr>
          <w:rFonts w:eastAsia="Times New Roman" w:cs="Times New Roman"/>
          <w:spacing w:val="10"/>
          <w:sz w:val="20"/>
          <w:szCs w:val="20"/>
        </w:rPr>
        <w:t xml:space="preserve"> </w:t>
      </w:r>
      <w:r w:rsidRPr="00D656B5">
        <w:rPr>
          <w:rFonts w:eastAsia="Times New Roman" w:cs="Times New Roman"/>
          <w:spacing w:val="-1"/>
          <w:sz w:val="20"/>
          <w:szCs w:val="20"/>
        </w:rPr>
        <w:t>инвалидов</w:t>
      </w:r>
      <w:r w:rsidRPr="00D656B5">
        <w:rPr>
          <w:rFonts w:eastAsia="Times New Roman" w:cs="Times New Roman"/>
          <w:spacing w:val="11"/>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других</w:t>
      </w:r>
      <w:r w:rsidRPr="00D656B5">
        <w:rPr>
          <w:rFonts w:eastAsia="Times New Roman" w:cs="Times New Roman"/>
          <w:spacing w:val="9"/>
          <w:sz w:val="20"/>
          <w:szCs w:val="20"/>
        </w:rPr>
        <w:t xml:space="preserve"> </w:t>
      </w:r>
      <w:r w:rsidRPr="00D656B5">
        <w:rPr>
          <w:rFonts w:eastAsia="Times New Roman" w:cs="Times New Roman"/>
          <w:sz w:val="20"/>
          <w:szCs w:val="20"/>
        </w:rPr>
        <w:t>маломобильных</w:t>
      </w:r>
      <w:r w:rsidRPr="00D656B5">
        <w:rPr>
          <w:rFonts w:eastAsia="Times New Roman" w:cs="Times New Roman"/>
          <w:spacing w:val="5"/>
          <w:sz w:val="20"/>
          <w:szCs w:val="20"/>
        </w:rPr>
        <w:t xml:space="preserve"> </w:t>
      </w:r>
      <w:r w:rsidRPr="00D656B5">
        <w:rPr>
          <w:rFonts w:eastAsia="Times New Roman" w:cs="Times New Roman"/>
          <w:spacing w:val="-1"/>
          <w:sz w:val="20"/>
          <w:szCs w:val="20"/>
        </w:rPr>
        <w:t>г</w:t>
      </w:r>
      <w:bookmarkStart w:id="94" w:name="_GoBack"/>
      <w:bookmarkEnd w:id="94"/>
      <w:r w:rsidRPr="00D656B5">
        <w:rPr>
          <w:rFonts w:eastAsia="Times New Roman" w:cs="Times New Roman"/>
          <w:spacing w:val="-1"/>
          <w:sz w:val="20"/>
          <w:szCs w:val="20"/>
        </w:rPr>
        <w:t>рупп</w:t>
      </w:r>
      <w:r w:rsidRPr="00D656B5">
        <w:rPr>
          <w:rFonts w:eastAsia="Times New Roman" w:cs="Times New Roman"/>
          <w:spacing w:val="63"/>
          <w:sz w:val="20"/>
          <w:szCs w:val="20"/>
        </w:rPr>
        <w:t xml:space="preserve"> </w:t>
      </w:r>
      <w:r w:rsidRPr="00D656B5">
        <w:rPr>
          <w:rFonts w:eastAsia="Times New Roman" w:cs="Times New Roman"/>
          <w:spacing w:val="-1"/>
          <w:sz w:val="20"/>
          <w:szCs w:val="20"/>
        </w:rPr>
        <w:t>населения:</w:t>
      </w:r>
      <w:r w:rsidRPr="00D656B5">
        <w:rPr>
          <w:rFonts w:eastAsia="Times New Roman" w:cs="Times New Roman"/>
          <w:spacing w:val="38"/>
          <w:sz w:val="20"/>
          <w:szCs w:val="20"/>
        </w:rPr>
        <w:t xml:space="preserve"> </w:t>
      </w:r>
      <w:r w:rsidRPr="00D656B5">
        <w:rPr>
          <w:rFonts w:eastAsia="Times New Roman" w:cs="Times New Roman"/>
          <w:spacing w:val="-1"/>
          <w:sz w:val="20"/>
          <w:szCs w:val="20"/>
        </w:rPr>
        <w:t>МДС</w:t>
      </w:r>
      <w:r w:rsidRPr="00D656B5">
        <w:rPr>
          <w:rFonts w:eastAsia="Times New Roman" w:cs="Times New Roman"/>
          <w:spacing w:val="36"/>
          <w:sz w:val="20"/>
          <w:szCs w:val="20"/>
        </w:rPr>
        <w:t xml:space="preserve"> </w:t>
      </w:r>
      <w:r w:rsidRPr="00D656B5">
        <w:rPr>
          <w:rFonts w:eastAsia="Times New Roman" w:cs="Times New Roman"/>
          <w:sz w:val="20"/>
          <w:szCs w:val="20"/>
        </w:rPr>
        <w:t>35-1-2000,</w:t>
      </w:r>
      <w:r w:rsidRPr="00D656B5">
        <w:rPr>
          <w:rFonts w:eastAsia="Times New Roman" w:cs="Times New Roman"/>
          <w:spacing w:val="39"/>
          <w:sz w:val="20"/>
          <w:szCs w:val="20"/>
        </w:rPr>
        <w:t xml:space="preserve"> </w:t>
      </w:r>
      <w:r w:rsidRPr="00D656B5">
        <w:rPr>
          <w:rFonts w:eastAsia="Times New Roman" w:cs="Times New Roman"/>
          <w:spacing w:val="-1"/>
          <w:sz w:val="20"/>
          <w:szCs w:val="20"/>
        </w:rPr>
        <w:t>МДС</w:t>
      </w:r>
      <w:r w:rsidRPr="00D656B5">
        <w:rPr>
          <w:rFonts w:eastAsia="Times New Roman" w:cs="Times New Roman"/>
          <w:spacing w:val="36"/>
          <w:sz w:val="20"/>
          <w:szCs w:val="20"/>
        </w:rPr>
        <w:t xml:space="preserve"> </w:t>
      </w:r>
      <w:r w:rsidRPr="00D656B5">
        <w:rPr>
          <w:rFonts w:eastAsia="Times New Roman" w:cs="Times New Roman"/>
          <w:sz w:val="20"/>
          <w:szCs w:val="20"/>
        </w:rPr>
        <w:t>35-2-2000,</w:t>
      </w:r>
      <w:r w:rsidRPr="00D656B5">
        <w:rPr>
          <w:rFonts w:eastAsia="Times New Roman" w:cs="Times New Roman"/>
          <w:spacing w:val="39"/>
          <w:sz w:val="20"/>
          <w:szCs w:val="20"/>
        </w:rPr>
        <w:t xml:space="preserve"> </w:t>
      </w:r>
      <w:r w:rsidRPr="00D656B5">
        <w:rPr>
          <w:rFonts w:eastAsia="Times New Roman" w:cs="Times New Roman"/>
          <w:spacing w:val="-1"/>
          <w:sz w:val="20"/>
          <w:szCs w:val="20"/>
        </w:rPr>
        <w:t>МДС</w:t>
      </w:r>
      <w:r w:rsidRPr="00D656B5">
        <w:rPr>
          <w:rFonts w:eastAsia="Times New Roman" w:cs="Times New Roman"/>
          <w:spacing w:val="36"/>
          <w:sz w:val="20"/>
          <w:szCs w:val="20"/>
        </w:rPr>
        <w:t xml:space="preserve"> </w:t>
      </w:r>
      <w:r w:rsidRPr="00D656B5">
        <w:rPr>
          <w:rFonts w:eastAsia="Times New Roman" w:cs="Times New Roman"/>
          <w:sz w:val="20"/>
          <w:szCs w:val="20"/>
        </w:rPr>
        <w:t>35-9-2000</w:t>
      </w:r>
      <w:r w:rsidRPr="00D656B5">
        <w:rPr>
          <w:rFonts w:eastAsia="Times New Roman" w:cs="Times New Roman"/>
          <w:spacing w:val="37"/>
          <w:sz w:val="20"/>
          <w:szCs w:val="20"/>
        </w:rPr>
        <w:t xml:space="preserve"> </w:t>
      </w:r>
      <w:r w:rsidRPr="00D656B5">
        <w:rPr>
          <w:rFonts w:eastAsia="Times New Roman" w:cs="Times New Roman"/>
          <w:sz w:val="20"/>
          <w:szCs w:val="20"/>
        </w:rPr>
        <w:t>и</w:t>
      </w:r>
      <w:r w:rsidRPr="00D656B5">
        <w:rPr>
          <w:rFonts w:eastAsia="Times New Roman" w:cs="Times New Roman"/>
          <w:spacing w:val="38"/>
          <w:sz w:val="20"/>
          <w:szCs w:val="20"/>
        </w:rPr>
        <w:t xml:space="preserve"> </w:t>
      </w:r>
      <w:r w:rsidRPr="00D656B5">
        <w:rPr>
          <w:rFonts w:eastAsia="Times New Roman" w:cs="Times New Roman"/>
          <w:sz w:val="20"/>
          <w:szCs w:val="20"/>
        </w:rPr>
        <w:t>иные</w:t>
      </w:r>
      <w:r w:rsidRPr="00D656B5">
        <w:rPr>
          <w:rFonts w:eastAsia="Times New Roman" w:cs="Times New Roman"/>
          <w:spacing w:val="37"/>
          <w:sz w:val="20"/>
          <w:szCs w:val="20"/>
        </w:rPr>
        <w:t xml:space="preserve"> </w:t>
      </w:r>
      <w:r w:rsidRPr="00D656B5">
        <w:rPr>
          <w:rFonts w:eastAsia="Times New Roman" w:cs="Times New Roman"/>
          <w:spacing w:val="-1"/>
          <w:sz w:val="20"/>
          <w:szCs w:val="20"/>
        </w:rPr>
        <w:t>действующие</w:t>
      </w:r>
      <w:r w:rsidRPr="00D656B5">
        <w:rPr>
          <w:rFonts w:eastAsia="Times New Roman" w:cs="Times New Roman"/>
          <w:spacing w:val="37"/>
          <w:sz w:val="20"/>
          <w:szCs w:val="20"/>
        </w:rPr>
        <w:t xml:space="preserve"> </w:t>
      </w:r>
      <w:r w:rsidRPr="00D656B5">
        <w:rPr>
          <w:rFonts w:eastAsia="Times New Roman" w:cs="Times New Roman"/>
          <w:spacing w:val="-1"/>
          <w:sz w:val="20"/>
          <w:szCs w:val="20"/>
        </w:rPr>
        <w:t>рекомендации,</w:t>
      </w:r>
      <w:r w:rsidRPr="00D656B5">
        <w:rPr>
          <w:rFonts w:eastAsia="Times New Roman" w:cs="Times New Roman"/>
          <w:spacing w:val="39"/>
          <w:sz w:val="20"/>
          <w:szCs w:val="20"/>
        </w:rPr>
        <w:t xml:space="preserve"> </w:t>
      </w:r>
      <w:r w:rsidRPr="00D656B5">
        <w:rPr>
          <w:rFonts w:eastAsia="Times New Roman" w:cs="Times New Roman"/>
          <w:sz w:val="20"/>
          <w:szCs w:val="20"/>
        </w:rPr>
        <w:t>а</w:t>
      </w:r>
      <w:r w:rsidRPr="00D656B5">
        <w:rPr>
          <w:rFonts w:eastAsia="Times New Roman" w:cs="Times New Roman"/>
          <w:spacing w:val="37"/>
          <w:sz w:val="20"/>
          <w:szCs w:val="20"/>
        </w:rPr>
        <w:t xml:space="preserve"> </w:t>
      </w:r>
      <w:r w:rsidRPr="00D656B5">
        <w:rPr>
          <w:rFonts w:eastAsia="Times New Roman" w:cs="Times New Roman"/>
          <w:spacing w:val="-1"/>
          <w:sz w:val="20"/>
          <w:szCs w:val="20"/>
        </w:rPr>
        <w:t>также</w:t>
      </w:r>
      <w:r w:rsidRPr="00D656B5">
        <w:rPr>
          <w:rFonts w:eastAsia="Times New Roman" w:cs="Times New Roman"/>
          <w:spacing w:val="75"/>
          <w:sz w:val="20"/>
          <w:szCs w:val="20"/>
        </w:rPr>
        <w:t xml:space="preserve"> </w:t>
      </w:r>
      <w:r w:rsidRPr="00D656B5">
        <w:rPr>
          <w:rFonts w:eastAsia="Times New Roman" w:cs="Times New Roman"/>
          <w:spacing w:val="-1"/>
          <w:sz w:val="20"/>
          <w:szCs w:val="20"/>
        </w:rPr>
        <w:t>нормативные</w:t>
      </w:r>
      <w:r w:rsidRPr="00D656B5">
        <w:rPr>
          <w:rFonts w:eastAsia="Times New Roman" w:cs="Times New Roman"/>
          <w:spacing w:val="17"/>
          <w:sz w:val="20"/>
          <w:szCs w:val="20"/>
        </w:rPr>
        <w:t xml:space="preserve"> </w:t>
      </w:r>
      <w:r w:rsidRPr="00D656B5">
        <w:rPr>
          <w:rFonts w:eastAsia="Times New Roman" w:cs="Times New Roman"/>
          <w:spacing w:val="-1"/>
          <w:sz w:val="20"/>
          <w:szCs w:val="20"/>
        </w:rPr>
        <w:t>документы</w:t>
      </w:r>
      <w:r w:rsidRPr="00D656B5">
        <w:rPr>
          <w:rFonts w:eastAsia="Times New Roman" w:cs="Times New Roman"/>
          <w:spacing w:val="19"/>
          <w:sz w:val="20"/>
          <w:szCs w:val="20"/>
        </w:rPr>
        <w:t xml:space="preserve"> </w:t>
      </w:r>
      <w:r w:rsidRPr="00D656B5">
        <w:rPr>
          <w:rFonts w:eastAsia="Times New Roman" w:cs="Times New Roman"/>
          <w:sz w:val="20"/>
          <w:szCs w:val="20"/>
        </w:rPr>
        <w:t>и</w:t>
      </w:r>
      <w:r w:rsidRPr="00D656B5">
        <w:rPr>
          <w:rFonts w:eastAsia="Times New Roman" w:cs="Times New Roman"/>
          <w:spacing w:val="18"/>
          <w:sz w:val="20"/>
          <w:szCs w:val="20"/>
        </w:rPr>
        <w:t xml:space="preserve"> </w:t>
      </w:r>
      <w:r w:rsidRPr="00D656B5">
        <w:rPr>
          <w:rFonts w:eastAsia="Times New Roman" w:cs="Times New Roman"/>
          <w:sz w:val="20"/>
          <w:szCs w:val="20"/>
        </w:rPr>
        <w:t>стандарты</w:t>
      </w:r>
      <w:r w:rsidRPr="00D656B5">
        <w:rPr>
          <w:rFonts w:eastAsia="Times New Roman" w:cs="Times New Roman"/>
          <w:spacing w:val="19"/>
          <w:sz w:val="20"/>
          <w:szCs w:val="20"/>
        </w:rPr>
        <w:t xml:space="preserve"> </w:t>
      </w:r>
      <w:r w:rsidRPr="00D656B5">
        <w:rPr>
          <w:rFonts w:eastAsia="Times New Roman" w:cs="Times New Roman"/>
          <w:sz w:val="20"/>
          <w:szCs w:val="20"/>
        </w:rPr>
        <w:t>по</w:t>
      </w:r>
      <w:r w:rsidRPr="00D656B5">
        <w:rPr>
          <w:rFonts w:eastAsia="Times New Roman" w:cs="Times New Roman"/>
          <w:spacing w:val="21"/>
          <w:sz w:val="20"/>
          <w:szCs w:val="20"/>
        </w:rPr>
        <w:t xml:space="preserve"> </w:t>
      </w:r>
      <w:r w:rsidRPr="00D656B5">
        <w:rPr>
          <w:rFonts w:eastAsia="Times New Roman" w:cs="Times New Roman"/>
          <w:spacing w:val="-1"/>
          <w:sz w:val="20"/>
          <w:szCs w:val="20"/>
        </w:rPr>
        <w:t>обеспечению</w:t>
      </w:r>
      <w:r w:rsidRPr="00D656B5">
        <w:rPr>
          <w:rFonts w:eastAsia="Times New Roman" w:cs="Times New Roman"/>
          <w:spacing w:val="16"/>
          <w:sz w:val="20"/>
          <w:szCs w:val="20"/>
        </w:rPr>
        <w:t xml:space="preserve"> </w:t>
      </w:r>
      <w:r w:rsidRPr="00D656B5">
        <w:rPr>
          <w:rFonts w:eastAsia="Times New Roman" w:cs="Times New Roman"/>
          <w:spacing w:val="-1"/>
          <w:sz w:val="20"/>
          <w:szCs w:val="20"/>
        </w:rPr>
        <w:t>доступности</w:t>
      </w:r>
      <w:r w:rsidRPr="00D656B5">
        <w:rPr>
          <w:rFonts w:eastAsia="Times New Roman" w:cs="Times New Roman"/>
          <w:spacing w:val="19"/>
          <w:sz w:val="20"/>
          <w:szCs w:val="20"/>
        </w:rPr>
        <w:t xml:space="preserve"> </w:t>
      </w:r>
      <w:r w:rsidRPr="00D656B5">
        <w:rPr>
          <w:rFonts w:eastAsia="Times New Roman" w:cs="Times New Roman"/>
          <w:spacing w:val="-1"/>
          <w:sz w:val="20"/>
          <w:szCs w:val="20"/>
        </w:rPr>
        <w:t>окружающей</w:t>
      </w:r>
      <w:r w:rsidRPr="00D656B5">
        <w:rPr>
          <w:rFonts w:eastAsia="Times New Roman" w:cs="Times New Roman"/>
          <w:spacing w:val="18"/>
          <w:sz w:val="20"/>
          <w:szCs w:val="20"/>
        </w:rPr>
        <w:t xml:space="preserve"> </w:t>
      </w:r>
      <w:r w:rsidRPr="00D656B5">
        <w:rPr>
          <w:rFonts w:eastAsia="Times New Roman" w:cs="Times New Roman"/>
          <w:spacing w:val="-1"/>
          <w:sz w:val="20"/>
          <w:szCs w:val="20"/>
        </w:rPr>
        <w:t>среды</w:t>
      </w:r>
      <w:r w:rsidRPr="00D656B5">
        <w:rPr>
          <w:rFonts w:eastAsia="Times New Roman" w:cs="Times New Roman"/>
          <w:spacing w:val="23"/>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18"/>
          <w:sz w:val="20"/>
          <w:szCs w:val="20"/>
        </w:rPr>
        <w:t xml:space="preserve"> </w:t>
      </w:r>
      <w:r w:rsidRPr="00D656B5">
        <w:rPr>
          <w:rFonts w:eastAsia="Times New Roman" w:cs="Times New Roman"/>
          <w:sz w:val="20"/>
          <w:szCs w:val="20"/>
        </w:rPr>
        <w:t>маломобильных</w:t>
      </w:r>
      <w:r w:rsidRPr="00D656B5">
        <w:rPr>
          <w:rFonts w:eastAsia="Times New Roman" w:cs="Times New Roman"/>
          <w:spacing w:val="73"/>
          <w:sz w:val="20"/>
          <w:szCs w:val="20"/>
        </w:rPr>
        <w:t xml:space="preserve"> </w:t>
      </w:r>
      <w:r w:rsidRPr="00D656B5">
        <w:rPr>
          <w:rFonts w:eastAsia="Times New Roman" w:cs="Times New Roman"/>
          <w:spacing w:val="-1"/>
          <w:sz w:val="20"/>
          <w:szCs w:val="20"/>
        </w:rPr>
        <w:t>групп</w:t>
      </w:r>
      <w:r w:rsidRPr="00D656B5">
        <w:rPr>
          <w:rFonts w:eastAsia="Times New Roman" w:cs="Times New Roman"/>
          <w:spacing w:val="2"/>
          <w:sz w:val="20"/>
          <w:szCs w:val="20"/>
        </w:rPr>
        <w:t xml:space="preserve"> </w:t>
      </w:r>
      <w:r w:rsidRPr="00D656B5">
        <w:rPr>
          <w:rFonts w:eastAsia="Times New Roman" w:cs="Times New Roman"/>
          <w:spacing w:val="-1"/>
          <w:sz w:val="20"/>
          <w:szCs w:val="20"/>
        </w:rPr>
        <w:t>населения</w:t>
      </w:r>
      <w:r w:rsidRPr="00D656B5">
        <w:rPr>
          <w:rFonts w:eastAsia="Times New Roman" w:cs="Times New Roman"/>
          <w:spacing w:val="1"/>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инвалидов.</w:t>
      </w:r>
    </w:p>
    <w:p w14:paraId="08768290" w14:textId="77777777" w:rsidR="00D02680" w:rsidRPr="00D656B5" w:rsidRDefault="00D02680" w:rsidP="00F53AB1">
      <w:pPr>
        <w:widowControl w:val="0"/>
        <w:spacing w:after="0" w:line="240" w:lineRule="auto"/>
        <w:ind w:left="100" w:right="110" w:firstLine="679"/>
        <w:jc w:val="both"/>
        <w:rPr>
          <w:rFonts w:eastAsia="Times New Roman" w:cs="Times New Roman"/>
          <w:sz w:val="20"/>
          <w:szCs w:val="20"/>
        </w:rPr>
      </w:pPr>
      <w:r w:rsidRPr="00D656B5">
        <w:rPr>
          <w:rFonts w:eastAsia="Times New Roman" w:cs="Times New Roman"/>
          <w:sz w:val="20"/>
          <w:szCs w:val="20"/>
        </w:rPr>
        <w:t>На</w:t>
      </w:r>
      <w:r w:rsidRPr="00D656B5">
        <w:rPr>
          <w:rFonts w:eastAsia="Times New Roman" w:cs="Times New Roman"/>
          <w:spacing w:val="4"/>
          <w:sz w:val="20"/>
          <w:szCs w:val="20"/>
        </w:rPr>
        <w:t xml:space="preserve"> </w:t>
      </w:r>
      <w:r w:rsidRPr="00D656B5">
        <w:rPr>
          <w:rFonts w:eastAsia="Times New Roman" w:cs="Times New Roman"/>
          <w:sz w:val="20"/>
          <w:szCs w:val="20"/>
        </w:rPr>
        <w:t>территории</w:t>
      </w:r>
      <w:r w:rsidRPr="00D656B5">
        <w:rPr>
          <w:rFonts w:eastAsia="Times New Roman" w:cs="Times New Roman"/>
          <w:spacing w:val="2"/>
          <w:sz w:val="20"/>
          <w:szCs w:val="20"/>
        </w:rPr>
        <w:t xml:space="preserve"> </w:t>
      </w:r>
      <w:r w:rsidRPr="00D656B5">
        <w:rPr>
          <w:rFonts w:eastAsia="Times New Roman" w:cs="Times New Roman"/>
          <w:spacing w:val="-1"/>
          <w:sz w:val="20"/>
          <w:szCs w:val="20"/>
        </w:rPr>
        <w:t>населенных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пунктов</w:t>
      </w:r>
      <w:r w:rsidRPr="00D656B5">
        <w:rPr>
          <w:rFonts w:eastAsia="Times New Roman" w:cs="Times New Roman"/>
          <w:spacing w:val="7"/>
          <w:sz w:val="20"/>
          <w:szCs w:val="20"/>
        </w:rPr>
        <w:t xml:space="preserve"> </w:t>
      </w:r>
      <w:r w:rsidRPr="00D656B5">
        <w:rPr>
          <w:rFonts w:eastAsia="Times New Roman" w:cs="Times New Roman"/>
          <w:spacing w:val="-1"/>
          <w:sz w:val="20"/>
          <w:szCs w:val="20"/>
        </w:rPr>
        <w:t>муниципальных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образований</w:t>
      </w:r>
      <w:r w:rsidRPr="00D656B5">
        <w:rPr>
          <w:rFonts w:eastAsia="Times New Roman" w:cs="Times New Roman"/>
          <w:spacing w:val="6"/>
          <w:sz w:val="20"/>
          <w:szCs w:val="20"/>
        </w:rPr>
        <w:t xml:space="preserve"> </w:t>
      </w:r>
      <w:r w:rsidRPr="00D656B5">
        <w:rPr>
          <w:rFonts w:eastAsia="Times New Roman" w:cs="Times New Roman"/>
          <w:spacing w:val="-1"/>
          <w:sz w:val="20"/>
          <w:szCs w:val="20"/>
        </w:rPr>
        <w:t>Краснодарского</w:t>
      </w:r>
      <w:r w:rsidRPr="00D656B5">
        <w:rPr>
          <w:rFonts w:eastAsia="Times New Roman" w:cs="Times New Roman"/>
          <w:spacing w:val="9"/>
          <w:sz w:val="20"/>
          <w:szCs w:val="20"/>
        </w:rPr>
        <w:t xml:space="preserve"> </w:t>
      </w:r>
      <w:r w:rsidRPr="00D656B5">
        <w:rPr>
          <w:rFonts w:eastAsia="Times New Roman" w:cs="Times New Roman"/>
          <w:spacing w:val="-1"/>
          <w:sz w:val="20"/>
          <w:szCs w:val="20"/>
        </w:rPr>
        <w:t>края</w:t>
      </w:r>
      <w:r w:rsidRPr="00D656B5">
        <w:rPr>
          <w:rFonts w:eastAsia="Times New Roman" w:cs="Times New Roman"/>
          <w:spacing w:val="5"/>
          <w:sz w:val="20"/>
          <w:szCs w:val="20"/>
        </w:rPr>
        <w:t xml:space="preserve"> </w:t>
      </w:r>
      <w:r w:rsidRPr="00D656B5">
        <w:rPr>
          <w:rFonts w:eastAsia="Times New Roman" w:cs="Times New Roman"/>
          <w:spacing w:val="-1"/>
          <w:sz w:val="20"/>
          <w:szCs w:val="20"/>
        </w:rPr>
        <w:t>формирование</w:t>
      </w:r>
      <w:r w:rsidRPr="00D656B5">
        <w:rPr>
          <w:rFonts w:eastAsia="Times New Roman" w:cs="Times New Roman"/>
          <w:spacing w:val="71"/>
          <w:sz w:val="20"/>
          <w:szCs w:val="20"/>
        </w:rPr>
        <w:t xml:space="preserve"> </w:t>
      </w:r>
      <w:r w:rsidRPr="00D656B5">
        <w:rPr>
          <w:rFonts w:eastAsia="Times New Roman" w:cs="Times New Roman"/>
          <w:spacing w:val="-1"/>
          <w:sz w:val="20"/>
          <w:szCs w:val="20"/>
        </w:rPr>
        <w:t>системы</w:t>
      </w:r>
      <w:r w:rsidRPr="00D656B5">
        <w:rPr>
          <w:rFonts w:eastAsia="Times New Roman" w:cs="Times New Roman"/>
          <w:spacing w:val="11"/>
          <w:sz w:val="20"/>
          <w:szCs w:val="20"/>
        </w:rPr>
        <w:t xml:space="preserve"> </w:t>
      </w:r>
      <w:r w:rsidRPr="00D656B5">
        <w:rPr>
          <w:rFonts w:eastAsia="Times New Roman" w:cs="Times New Roman"/>
          <w:sz w:val="20"/>
          <w:szCs w:val="20"/>
        </w:rPr>
        <w:t>объектов</w:t>
      </w:r>
      <w:r w:rsidRPr="00D656B5">
        <w:rPr>
          <w:rFonts w:eastAsia="Times New Roman" w:cs="Times New Roman"/>
          <w:spacing w:val="7"/>
          <w:sz w:val="20"/>
          <w:szCs w:val="20"/>
        </w:rPr>
        <w:t xml:space="preserve"> </w:t>
      </w:r>
      <w:r w:rsidRPr="00D656B5">
        <w:rPr>
          <w:rFonts w:eastAsia="Times New Roman" w:cs="Times New Roman"/>
          <w:spacing w:val="-1"/>
          <w:sz w:val="20"/>
          <w:szCs w:val="20"/>
        </w:rPr>
        <w:t>общественного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обслуживания,</w:t>
      </w:r>
      <w:r w:rsidRPr="00D656B5">
        <w:rPr>
          <w:rFonts w:eastAsia="Times New Roman" w:cs="Times New Roman"/>
          <w:spacing w:val="11"/>
          <w:sz w:val="20"/>
          <w:szCs w:val="20"/>
        </w:rPr>
        <w:t xml:space="preserve"> </w:t>
      </w:r>
      <w:r w:rsidRPr="00D656B5">
        <w:rPr>
          <w:rFonts w:eastAsia="Times New Roman" w:cs="Times New Roman"/>
          <w:spacing w:val="-1"/>
          <w:sz w:val="20"/>
          <w:szCs w:val="20"/>
        </w:rPr>
        <w:t>производственных</w:t>
      </w:r>
      <w:r w:rsidRPr="00D656B5">
        <w:rPr>
          <w:rFonts w:eastAsia="Times New Roman" w:cs="Times New Roman"/>
          <w:spacing w:val="9"/>
          <w:sz w:val="20"/>
          <w:szCs w:val="20"/>
        </w:rPr>
        <w:t xml:space="preserve"> </w:t>
      </w:r>
      <w:r w:rsidRPr="00D656B5">
        <w:rPr>
          <w:rFonts w:eastAsia="Times New Roman" w:cs="Times New Roman"/>
          <w:sz w:val="20"/>
          <w:szCs w:val="20"/>
        </w:rPr>
        <w:t>зон</w:t>
      </w:r>
      <w:r w:rsidRPr="00D656B5">
        <w:rPr>
          <w:rFonts w:eastAsia="Times New Roman" w:cs="Times New Roman"/>
          <w:spacing w:val="14"/>
          <w:sz w:val="20"/>
          <w:szCs w:val="20"/>
        </w:rPr>
        <w:t xml:space="preserve"> </w:t>
      </w:r>
      <w:r w:rsidRPr="00D656B5">
        <w:rPr>
          <w:rFonts w:eastAsia="Times New Roman" w:cs="Times New Roman"/>
          <w:sz w:val="20"/>
          <w:szCs w:val="20"/>
        </w:rPr>
        <w:t>и</w:t>
      </w:r>
      <w:r w:rsidRPr="00D656B5">
        <w:rPr>
          <w:rFonts w:eastAsia="Times New Roman" w:cs="Times New Roman"/>
          <w:spacing w:val="14"/>
          <w:sz w:val="20"/>
          <w:szCs w:val="20"/>
        </w:rPr>
        <w:t xml:space="preserve"> </w:t>
      </w:r>
      <w:r w:rsidRPr="00D656B5">
        <w:rPr>
          <w:rFonts w:eastAsia="Times New Roman" w:cs="Times New Roman"/>
          <w:spacing w:val="2"/>
          <w:sz w:val="20"/>
          <w:szCs w:val="20"/>
        </w:rPr>
        <w:t>мест</w:t>
      </w:r>
      <w:r w:rsidRPr="00D656B5">
        <w:rPr>
          <w:rFonts w:eastAsia="Times New Roman" w:cs="Times New Roman"/>
          <w:spacing w:val="10"/>
          <w:sz w:val="20"/>
          <w:szCs w:val="20"/>
        </w:rPr>
        <w:t xml:space="preserve"> </w:t>
      </w:r>
      <w:r w:rsidRPr="00D656B5">
        <w:rPr>
          <w:rFonts w:eastAsia="Times New Roman" w:cs="Times New Roman"/>
          <w:spacing w:val="-1"/>
          <w:sz w:val="20"/>
          <w:szCs w:val="20"/>
        </w:rPr>
        <w:t>приложения</w:t>
      </w:r>
      <w:r w:rsidRPr="00D656B5">
        <w:rPr>
          <w:rFonts w:eastAsia="Times New Roman" w:cs="Times New Roman"/>
          <w:spacing w:val="13"/>
          <w:sz w:val="20"/>
          <w:szCs w:val="20"/>
        </w:rPr>
        <w:t xml:space="preserve"> </w:t>
      </w:r>
      <w:r w:rsidRPr="00D656B5">
        <w:rPr>
          <w:rFonts w:eastAsia="Times New Roman" w:cs="Times New Roman"/>
          <w:spacing w:val="-2"/>
          <w:sz w:val="20"/>
          <w:szCs w:val="20"/>
        </w:rPr>
        <w:t>труда,</w:t>
      </w:r>
      <w:r w:rsidRPr="00D656B5">
        <w:rPr>
          <w:rFonts w:eastAsia="Times New Roman" w:cs="Times New Roman"/>
          <w:spacing w:val="105"/>
          <w:sz w:val="20"/>
          <w:szCs w:val="20"/>
        </w:rPr>
        <w:t xml:space="preserve"> </w:t>
      </w:r>
      <w:r w:rsidRPr="00D656B5">
        <w:rPr>
          <w:rFonts w:eastAsia="Times New Roman" w:cs="Times New Roman"/>
          <w:spacing w:val="-1"/>
          <w:sz w:val="20"/>
          <w:szCs w:val="20"/>
        </w:rPr>
        <w:t>рекреационных</w:t>
      </w:r>
      <w:r w:rsidRPr="00D656B5">
        <w:rPr>
          <w:rFonts w:eastAsia="Times New Roman" w:cs="Times New Roman"/>
          <w:spacing w:val="41"/>
          <w:sz w:val="20"/>
          <w:szCs w:val="20"/>
        </w:rPr>
        <w:t xml:space="preserve"> </w:t>
      </w:r>
      <w:r w:rsidRPr="00D656B5">
        <w:rPr>
          <w:rFonts w:eastAsia="Times New Roman" w:cs="Times New Roman"/>
          <w:sz w:val="20"/>
          <w:szCs w:val="20"/>
        </w:rPr>
        <w:t>зон,</w:t>
      </w:r>
      <w:r w:rsidRPr="00D656B5">
        <w:rPr>
          <w:rFonts w:eastAsia="Times New Roman" w:cs="Times New Roman"/>
          <w:spacing w:val="47"/>
          <w:sz w:val="20"/>
          <w:szCs w:val="20"/>
        </w:rPr>
        <w:t xml:space="preserve"> </w:t>
      </w:r>
      <w:r w:rsidRPr="00D656B5">
        <w:rPr>
          <w:rFonts w:eastAsia="Times New Roman" w:cs="Times New Roman"/>
          <w:spacing w:val="-1"/>
          <w:sz w:val="20"/>
          <w:szCs w:val="20"/>
        </w:rPr>
        <w:t>систем</w:t>
      </w:r>
      <w:r w:rsidRPr="00D656B5">
        <w:rPr>
          <w:rFonts w:eastAsia="Times New Roman" w:cs="Times New Roman"/>
          <w:spacing w:val="43"/>
          <w:sz w:val="20"/>
          <w:szCs w:val="20"/>
        </w:rPr>
        <w:t xml:space="preserve"> </w:t>
      </w:r>
      <w:r w:rsidRPr="00D656B5">
        <w:rPr>
          <w:rFonts w:eastAsia="Times New Roman" w:cs="Times New Roman"/>
          <w:spacing w:val="-1"/>
          <w:sz w:val="20"/>
          <w:szCs w:val="20"/>
        </w:rPr>
        <w:t>пешеходных</w:t>
      </w:r>
      <w:r w:rsidRPr="00D656B5">
        <w:rPr>
          <w:rFonts w:eastAsia="Times New Roman" w:cs="Times New Roman"/>
          <w:spacing w:val="41"/>
          <w:sz w:val="20"/>
          <w:szCs w:val="20"/>
        </w:rPr>
        <w:t xml:space="preserve"> </w:t>
      </w:r>
      <w:r w:rsidRPr="00D656B5">
        <w:rPr>
          <w:rFonts w:eastAsia="Times New Roman" w:cs="Times New Roman"/>
          <w:spacing w:val="-1"/>
          <w:sz w:val="20"/>
          <w:szCs w:val="20"/>
        </w:rPr>
        <w:t>путей,</w:t>
      </w:r>
      <w:r w:rsidRPr="00D656B5">
        <w:rPr>
          <w:rFonts w:eastAsia="Times New Roman" w:cs="Times New Roman"/>
          <w:spacing w:val="47"/>
          <w:sz w:val="20"/>
          <w:szCs w:val="20"/>
        </w:rPr>
        <w:t xml:space="preserve"> </w:t>
      </w:r>
      <w:r w:rsidRPr="00D656B5">
        <w:rPr>
          <w:rFonts w:eastAsia="Times New Roman" w:cs="Times New Roman"/>
          <w:spacing w:val="-1"/>
          <w:sz w:val="20"/>
          <w:szCs w:val="20"/>
        </w:rPr>
        <w:t>транспортных</w:t>
      </w:r>
      <w:r w:rsidRPr="00D656B5">
        <w:rPr>
          <w:rFonts w:eastAsia="Times New Roman" w:cs="Times New Roman"/>
          <w:spacing w:val="41"/>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43"/>
          <w:sz w:val="20"/>
          <w:szCs w:val="20"/>
        </w:rPr>
        <w:t xml:space="preserve"> </w:t>
      </w:r>
      <w:r w:rsidRPr="00D656B5">
        <w:rPr>
          <w:rFonts w:eastAsia="Times New Roman" w:cs="Times New Roman"/>
          <w:sz w:val="20"/>
          <w:szCs w:val="20"/>
        </w:rPr>
        <w:t>и</w:t>
      </w:r>
      <w:r w:rsidRPr="00D656B5">
        <w:rPr>
          <w:rFonts w:eastAsia="Times New Roman" w:cs="Times New Roman"/>
          <w:spacing w:val="46"/>
          <w:sz w:val="20"/>
          <w:szCs w:val="20"/>
        </w:rPr>
        <w:t xml:space="preserve"> </w:t>
      </w:r>
      <w:r w:rsidRPr="00D656B5">
        <w:rPr>
          <w:rFonts w:eastAsia="Times New Roman" w:cs="Times New Roman"/>
          <w:spacing w:val="-2"/>
          <w:sz w:val="20"/>
          <w:szCs w:val="20"/>
        </w:rPr>
        <w:t>коммуникаций,</w:t>
      </w:r>
      <w:r w:rsidRPr="00D656B5">
        <w:rPr>
          <w:rFonts w:eastAsia="Times New Roman" w:cs="Times New Roman"/>
          <w:spacing w:val="47"/>
          <w:sz w:val="20"/>
          <w:szCs w:val="20"/>
        </w:rPr>
        <w:t xml:space="preserve"> </w:t>
      </w:r>
      <w:r w:rsidRPr="00D656B5">
        <w:rPr>
          <w:rFonts w:eastAsia="Times New Roman" w:cs="Times New Roman"/>
          <w:sz w:val="20"/>
          <w:szCs w:val="20"/>
        </w:rPr>
        <w:t>а</w:t>
      </w:r>
      <w:r w:rsidRPr="00D656B5">
        <w:rPr>
          <w:rFonts w:eastAsia="Times New Roman" w:cs="Times New Roman"/>
          <w:spacing w:val="45"/>
          <w:sz w:val="20"/>
          <w:szCs w:val="20"/>
        </w:rPr>
        <w:t xml:space="preserve"> </w:t>
      </w:r>
      <w:r w:rsidRPr="00D656B5">
        <w:rPr>
          <w:rFonts w:eastAsia="Times New Roman" w:cs="Times New Roman"/>
          <w:spacing w:val="-1"/>
          <w:sz w:val="20"/>
          <w:szCs w:val="20"/>
        </w:rPr>
        <w:t>также</w:t>
      </w:r>
      <w:r w:rsidRPr="00D656B5">
        <w:rPr>
          <w:rFonts w:eastAsia="Times New Roman" w:cs="Times New Roman"/>
          <w:spacing w:val="45"/>
          <w:sz w:val="20"/>
          <w:szCs w:val="20"/>
        </w:rPr>
        <w:t xml:space="preserve"> </w:t>
      </w:r>
      <w:r w:rsidRPr="00D656B5">
        <w:rPr>
          <w:rFonts w:eastAsia="Times New Roman" w:cs="Times New Roman"/>
          <w:spacing w:val="-1"/>
          <w:sz w:val="20"/>
          <w:szCs w:val="20"/>
        </w:rPr>
        <w:t>систем</w:t>
      </w:r>
      <w:r w:rsidRPr="00D656B5">
        <w:rPr>
          <w:rFonts w:eastAsia="Times New Roman" w:cs="Times New Roman"/>
          <w:spacing w:val="107"/>
          <w:sz w:val="20"/>
          <w:szCs w:val="20"/>
        </w:rPr>
        <w:t xml:space="preserve"> </w:t>
      </w:r>
      <w:r w:rsidRPr="00D656B5">
        <w:rPr>
          <w:rFonts w:eastAsia="Times New Roman" w:cs="Times New Roman"/>
          <w:spacing w:val="-1"/>
          <w:sz w:val="20"/>
          <w:szCs w:val="20"/>
        </w:rPr>
        <w:t>информационного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обеспечения</w:t>
      </w:r>
      <w:r w:rsidRPr="00D656B5">
        <w:rPr>
          <w:rFonts w:eastAsia="Times New Roman" w:cs="Times New Roman"/>
          <w:spacing w:val="9"/>
          <w:sz w:val="20"/>
          <w:szCs w:val="20"/>
        </w:rPr>
        <w:t xml:space="preserve"> </w:t>
      </w:r>
      <w:r w:rsidRPr="00D656B5">
        <w:rPr>
          <w:rFonts w:eastAsia="Times New Roman" w:cs="Times New Roman"/>
          <w:spacing w:val="-1"/>
          <w:sz w:val="20"/>
          <w:szCs w:val="20"/>
        </w:rPr>
        <w:t>должно</w:t>
      </w:r>
      <w:r w:rsidRPr="00D656B5">
        <w:rPr>
          <w:rFonts w:eastAsia="Times New Roman" w:cs="Times New Roman"/>
          <w:spacing w:val="13"/>
          <w:sz w:val="20"/>
          <w:szCs w:val="20"/>
        </w:rPr>
        <w:t xml:space="preserve"> </w:t>
      </w:r>
      <w:r w:rsidRPr="00D656B5">
        <w:rPr>
          <w:rFonts w:eastAsia="Times New Roman" w:cs="Times New Roman"/>
          <w:spacing w:val="-1"/>
          <w:sz w:val="20"/>
          <w:szCs w:val="20"/>
        </w:rPr>
        <w:t>осуществляться</w:t>
      </w:r>
      <w:r w:rsidRPr="00D656B5">
        <w:rPr>
          <w:rFonts w:eastAsia="Times New Roman" w:cs="Times New Roman"/>
          <w:spacing w:val="9"/>
          <w:sz w:val="20"/>
          <w:szCs w:val="20"/>
        </w:rPr>
        <w:t xml:space="preserve"> </w:t>
      </w:r>
      <w:r w:rsidRPr="00D656B5">
        <w:rPr>
          <w:rFonts w:eastAsia="Times New Roman" w:cs="Times New Roman"/>
          <w:sz w:val="20"/>
          <w:szCs w:val="20"/>
        </w:rPr>
        <w:t>с</w:t>
      </w:r>
      <w:r w:rsidRPr="00D656B5">
        <w:rPr>
          <w:rFonts w:eastAsia="Times New Roman" w:cs="Times New Roman"/>
          <w:spacing w:val="13"/>
          <w:sz w:val="20"/>
          <w:szCs w:val="20"/>
        </w:rPr>
        <w:t xml:space="preserve"> </w:t>
      </w:r>
      <w:r w:rsidRPr="00D656B5">
        <w:rPr>
          <w:rFonts w:eastAsia="Times New Roman" w:cs="Times New Roman"/>
          <w:spacing w:val="-1"/>
          <w:sz w:val="20"/>
          <w:szCs w:val="20"/>
        </w:rPr>
        <w:t>учетом</w:t>
      </w:r>
      <w:r w:rsidRPr="00D656B5">
        <w:rPr>
          <w:rFonts w:eastAsia="Times New Roman" w:cs="Times New Roman"/>
          <w:spacing w:val="11"/>
          <w:sz w:val="20"/>
          <w:szCs w:val="20"/>
        </w:rPr>
        <w:t xml:space="preserve"> </w:t>
      </w:r>
      <w:r w:rsidRPr="00D656B5">
        <w:rPr>
          <w:rFonts w:eastAsia="Times New Roman" w:cs="Times New Roman"/>
          <w:spacing w:val="-1"/>
          <w:sz w:val="20"/>
          <w:szCs w:val="20"/>
        </w:rPr>
        <w:t>обеспечения</w:t>
      </w:r>
      <w:r w:rsidRPr="00D656B5">
        <w:rPr>
          <w:rFonts w:eastAsia="Times New Roman" w:cs="Times New Roman"/>
          <w:spacing w:val="9"/>
          <w:sz w:val="20"/>
          <w:szCs w:val="20"/>
        </w:rPr>
        <w:t xml:space="preserve"> </w:t>
      </w:r>
      <w:proofErr w:type="spellStart"/>
      <w:r w:rsidRPr="00D656B5">
        <w:rPr>
          <w:rFonts w:eastAsia="Times New Roman" w:cs="Times New Roman"/>
          <w:spacing w:val="-1"/>
          <w:sz w:val="20"/>
          <w:szCs w:val="20"/>
        </w:rPr>
        <w:t>безбарьерной</w:t>
      </w:r>
      <w:proofErr w:type="spellEnd"/>
      <w:r w:rsidRPr="00D656B5">
        <w:rPr>
          <w:rFonts w:eastAsia="Times New Roman" w:cs="Times New Roman"/>
          <w:spacing w:val="10"/>
          <w:sz w:val="20"/>
          <w:szCs w:val="20"/>
        </w:rPr>
        <w:t xml:space="preserve"> </w:t>
      </w:r>
      <w:r w:rsidRPr="00D656B5">
        <w:rPr>
          <w:rFonts w:eastAsia="Times New Roman" w:cs="Times New Roman"/>
          <w:spacing w:val="-1"/>
          <w:sz w:val="20"/>
          <w:szCs w:val="20"/>
        </w:rPr>
        <w:t>городской</w:t>
      </w:r>
      <w:r w:rsidRPr="00D656B5">
        <w:rPr>
          <w:rFonts w:eastAsia="Times New Roman" w:cs="Times New Roman"/>
          <w:spacing w:val="10"/>
          <w:sz w:val="20"/>
          <w:szCs w:val="20"/>
        </w:rPr>
        <w:t xml:space="preserve"> </w:t>
      </w:r>
      <w:r w:rsidRPr="00D656B5">
        <w:rPr>
          <w:rFonts w:eastAsia="Times New Roman" w:cs="Times New Roman"/>
          <w:spacing w:val="-1"/>
          <w:sz w:val="20"/>
          <w:szCs w:val="20"/>
        </w:rPr>
        <w:t>среды</w:t>
      </w:r>
      <w:r w:rsidRPr="00D656B5">
        <w:rPr>
          <w:rFonts w:eastAsia="Times New Roman" w:cs="Times New Roman"/>
          <w:spacing w:val="103"/>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2"/>
          <w:sz w:val="20"/>
          <w:szCs w:val="20"/>
        </w:rPr>
        <w:t xml:space="preserve"> </w:t>
      </w:r>
      <w:r w:rsidRPr="00D656B5">
        <w:rPr>
          <w:rFonts w:eastAsia="Times New Roman" w:cs="Times New Roman"/>
          <w:spacing w:val="-1"/>
          <w:sz w:val="20"/>
          <w:szCs w:val="20"/>
        </w:rPr>
        <w:t>маломобильных</w:t>
      </w:r>
      <w:r w:rsidRPr="00D656B5">
        <w:rPr>
          <w:rFonts w:eastAsia="Times New Roman" w:cs="Times New Roman"/>
          <w:spacing w:val="-3"/>
          <w:sz w:val="20"/>
          <w:szCs w:val="20"/>
        </w:rPr>
        <w:t xml:space="preserve"> </w:t>
      </w:r>
      <w:r w:rsidRPr="00D656B5">
        <w:rPr>
          <w:rFonts w:eastAsia="Times New Roman" w:cs="Times New Roman"/>
          <w:spacing w:val="-2"/>
          <w:sz w:val="20"/>
          <w:szCs w:val="20"/>
        </w:rPr>
        <w:t>групп</w:t>
      </w:r>
      <w:r w:rsidRPr="00D656B5">
        <w:rPr>
          <w:rFonts w:eastAsia="Times New Roman" w:cs="Times New Roman"/>
          <w:spacing w:val="2"/>
          <w:sz w:val="20"/>
          <w:szCs w:val="20"/>
        </w:rPr>
        <w:t xml:space="preserve"> </w:t>
      </w:r>
      <w:r w:rsidRPr="00D656B5">
        <w:rPr>
          <w:rFonts w:eastAsia="Times New Roman" w:cs="Times New Roman"/>
          <w:spacing w:val="-1"/>
          <w:sz w:val="20"/>
          <w:szCs w:val="20"/>
        </w:rPr>
        <w:t>населения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(МГН)</w:t>
      </w:r>
      <w:r w:rsidRPr="00D656B5">
        <w:rPr>
          <w:rFonts w:eastAsia="Times New Roman" w:cs="Times New Roman"/>
          <w:spacing w:val="3"/>
          <w:sz w:val="20"/>
          <w:szCs w:val="20"/>
        </w:rPr>
        <w:t xml:space="preserve"> </w:t>
      </w:r>
      <w:r w:rsidRPr="00D656B5">
        <w:rPr>
          <w:rFonts w:eastAsia="Times New Roman" w:cs="Times New Roman"/>
          <w:sz w:val="20"/>
          <w:szCs w:val="20"/>
        </w:rPr>
        <w:t>на</w:t>
      </w:r>
      <w:r w:rsidRPr="00D656B5">
        <w:rPr>
          <w:rFonts w:eastAsia="Times New Roman" w:cs="Times New Roman"/>
          <w:spacing w:val="-3"/>
          <w:sz w:val="20"/>
          <w:szCs w:val="20"/>
        </w:rPr>
        <w:t xml:space="preserve"> </w:t>
      </w:r>
      <w:r w:rsidRPr="00D656B5">
        <w:rPr>
          <w:rFonts w:eastAsia="Times New Roman" w:cs="Times New Roman"/>
          <w:spacing w:val="-1"/>
          <w:sz w:val="20"/>
          <w:szCs w:val="20"/>
        </w:rPr>
        <w:t>основании</w:t>
      </w:r>
      <w:r w:rsidRPr="00D656B5">
        <w:rPr>
          <w:rFonts w:eastAsia="Times New Roman" w:cs="Times New Roman"/>
          <w:spacing w:val="-2"/>
          <w:sz w:val="20"/>
          <w:szCs w:val="20"/>
        </w:rPr>
        <w:t xml:space="preserve"> </w:t>
      </w:r>
      <w:r w:rsidRPr="00D656B5">
        <w:rPr>
          <w:rFonts w:eastAsia="Times New Roman" w:cs="Times New Roman"/>
          <w:spacing w:val="-1"/>
          <w:sz w:val="20"/>
          <w:szCs w:val="20"/>
        </w:rPr>
        <w:t>требований</w:t>
      </w:r>
      <w:r w:rsidRPr="00D656B5">
        <w:rPr>
          <w:rFonts w:eastAsia="Times New Roman" w:cs="Times New Roman"/>
          <w:spacing w:val="-2"/>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z w:val="20"/>
          <w:szCs w:val="20"/>
        </w:rPr>
        <w:t>59.13330</w:t>
      </w:r>
      <w:r w:rsidRPr="00D656B5">
        <w:rPr>
          <w:rFonts w:eastAsia="Times New Roman" w:cs="Times New Roman"/>
          <w:spacing w:val="-3"/>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СП</w:t>
      </w:r>
      <w:r w:rsidRPr="00D656B5">
        <w:rPr>
          <w:rFonts w:eastAsia="Times New Roman" w:cs="Times New Roman"/>
          <w:spacing w:val="1"/>
          <w:sz w:val="20"/>
          <w:szCs w:val="20"/>
        </w:rPr>
        <w:t xml:space="preserve"> </w:t>
      </w:r>
      <w:r w:rsidRPr="00D656B5">
        <w:rPr>
          <w:rFonts w:eastAsia="Times New Roman" w:cs="Times New Roman"/>
          <w:spacing w:val="-1"/>
          <w:sz w:val="20"/>
          <w:szCs w:val="20"/>
        </w:rPr>
        <w:t>141.13330.</w:t>
      </w:r>
    </w:p>
    <w:p w14:paraId="457B86CF" w14:textId="77777777" w:rsidR="00D02680" w:rsidRPr="00D656B5" w:rsidRDefault="00D02680" w:rsidP="00F53AB1">
      <w:pPr>
        <w:widowControl w:val="0"/>
        <w:spacing w:before="4" w:after="0" w:line="240" w:lineRule="auto"/>
        <w:jc w:val="both"/>
        <w:rPr>
          <w:rFonts w:eastAsia="Times New Roman" w:cs="Times New Roman"/>
          <w:b/>
          <w:sz w:val="16"/>
          <w:szCs w:val="20"/>
        </w:rPr>
      </w:pPr>
    </w:p>
    <w:p w14:paraId="36C34D27" w14:textId="2E382366" w:rsidR="00D02680" w:rsidRPr="00D656B5" w:rsidRDefault="00D02680" w:rsidP="003766A3">
      <w:pPr>
        <w:widowControl w:val="0"/>
        <w:jc w:val="center"/>
        <w:rPr>
          <w:b/>
          <w:sz w:val="20"/>
        </w:rPr>
      </w:pPr>
      <w:r w:rsidRPr="00D656B5">
        <w:rPr>
          <w:b/>
          <w:sz w:val="20"/>
        </w:rPr>
        <w:t>Ограничения</w:t>
      </w:r>
      <w:r w:rsidR="00685D98" w:rsidRPr="00D656B5">
        <w:rPr>
          <w:b/>
          <w:sz w:val="20"/>
        </w:rPr>
        <w:t xml:space="preserve"> </w:t>
      </w:r>
      <w:r w:rsidRPr="00D656B5">
        <w:rPr>
          <w:b/>
          <w:sz w:val="20"/>
        </w:rPr>
        <w:t>использования земельных участков и объектов капитального строительства в зонах с особыми условиями использования территории</w:t>
      </w:r>
    </w:p>
    <w:p w14:paraId="7D739221" w14:textId="0A05B4CB" w:rsidR="00D02680" w:rsidRPr="00D656B5" w:rsidRDefault="00EE05F4" w:rsidP="00F53AB1">
      <w:pPr>
        <w:widowControl w:val="0"/>
        <w:spacing w:after="0" w:line="227" w:lineRule="exact"/>
        <w:ind w:left="780" w:hanging="71"/>
        <w:jc w:val="both"/>
        <w:rPr>
          <w:rFonts w:eastAsia="Times New Roman" w:cs="Times New Roman"/>
          <w:spacing w:val="-1"/>
          <w:sz w:val="20"/>
          <w:szCs w:val="20"/>
        </w:rPr>
      </w:pPr>
      <w:r w:rsidRPr="00D656B5">
        <w:rPr>
          <w:rFonts w:eastAsia="Times New Roman" w:cs="Times New Roman"/>
          <w:sz w:val="20"/>
          <w:szCs w:val="20"/>
        </w:rPr>
        <w:t xml:space="preserve">1. </w:t>
      </w:r>
      <w:r w:rsidR="00D02680" w:rsidRPr="00D656B5">
        <w:rPr>
          <w:rFonts w:eastAsia="Times New Roman" w:cs="Times New Roman"/>
          <w:sz w:val="20"/>
          <w:szCs w:val="20"/>
        </w:rPr>
        <w:t>Зоны</w:t>
      </w:r>
      <w:r w:rsidR="00D02680" w:rsidRPr="00D656B5">
        <w:rPr>
          <w:rFonts w:eastAsia="Times New Roman" w:cs="Times New Roman"/>
          <w:spacing w:val="3"/>
          <w:sz w:val="20"/>
          <w:szCs w:val="20"/>
        </w:rPr>
        <w:t xml:space="preserve"> </w:t>
      </w:r>
      <w:r w:rsidR="00D02680" w:rsidRPr="00D656B5">
        <w:rPr>
          <w:rFonts w:eastAsia="Times New Roman" w:cs="Times New Roman"/>
          <w:sz w:val="20"/>
          <w:szCs w:val="20"/>
        </w:rPr>
        <w:t>с</w:t>
      </w:r>
      <w:r w:rsidR="00D02680" w:rsidRPr="00D656B5">
        <w:rPr>
          <w:rFonts w:eastAsia="Times New Roman" w:cs="Times New Roman"/>
          <w:spacing w:val="-3"/>
          <w:sz w:val="20"/>
          <w:szCs w:val="20"/>
        </w:rPr>
        <w:t xml:space="preserve"> </w:t>
      </w:r>
      <w:r w:rsidR="00D02680" w:rsidRPr="00D656B5">
        <w:rPr>
          <w:rFonts w:eastAsia="Times New Roman" w:cs="Times New Roman"/>
          <w:spacing w:val="-1"/>
          <w:sz w:val="20"/>
          <w:szCs w:val="20"/>
        </w:rPr>
        <w:t>особыми</w:t>
      </w:r>
      <w:r w:rsidR="00D02680" w:rsidRPr="00D656B5">
        <w:rPr>
          <w:rFonts w:eastAsia="Times New Roman" w:cs="Times New Roman"/>
          <w:spacing w:val="2"/>
          <w:sz w:val="20"/>
          <w:szCs w:val="20"/>
        </w:rPr>
        <w:t xml:space="preserve"> </w:t>
      </w:r>
      <w:r w:rsidR="00D02680" w:rsidRPr="00D656B5">
        <w:rPr>
          <w:rFonts w:eastAsia="Times New Roman" w:cs="Times New Roman"/>
          <w:spacing w:val="-1"/>
          <w:sz w:val="20"/>
          <w:szCs w:val="20"/>
        </w:rPr>
        <w:t>условиями</w:t>
      </w:r>
      <w:r w:rsidR="00D02680" w:rsidRPr="00D656B5">
        <w:rPr>
          <w:rFonts w:eastAsia="Times New Roman" w:cs="Times New Roman"/>
          <w:spacing w:val="-2"/>
          <w:sz w:val="20"/>
          <w:szCs w:val="20"/>
        </w:rPr>
        <w:t xml:space="preserve"> </w:t>
      </w:r>
      <w:r w:rsidR="00D02680" w:rsidRPr="00D656B5">
        <w:rPr>
          <w:rFonts w:eastAsia="Times New Roman" w:cs="Times New Roman"/>
          <w:spacing w:val="-1"/>
          <w:sz w:val="20"/>
          <w:szCs w:val="20"/>
        </w:rPr>
        <w:t>использования</w:t>
      </w:r>
      <w:r w:rsidR="00D02680" w:rsidRPr="00D656B5">
        <w:rPr>
          <w:rFonts w:eastAsia="Times New Roman" w:cs="Times New Roman"/>
          <w:spacing w:val="-3"/>
          <w:sz w:val="20"/>
          <w:szCs w:val="20"/>
        </w:rPr>
        <w:t xml:space="preserve"> </w:t>
      </w:r>
      <w:r w:rsidR="00D02680" w:rsidRPr="00D656B5">
        <w:rPr>
          <w:rFonts w:eastAsia="Times New Roman" w:cs="Times New Roman"/>
          <w:spacing w:val="-1"/>
          <w:sz w:val="20"/>
          <w:szCs w:val="20"/>
        </w:rPr>
        <w:t>территорий</w:t>
      </w:r>
      <w:r w:rsidR="00D02680" w:rsidRPr="00D656B5">
        <w:rPr>
          <w:rFonts w:eastAsia="Times New Roman" w:cs="Times New Roman"/>
          <w:spacing w:val="2"/>
          <w:sz w:val="20"/>
          <w:szCs w:val="20"/>
        </w:rPr>
        <w:t xml:space="preserve"> </w:t>
      </w:r>
      <w:r w:rsidR="00D02680" w:rsidRPr="00D656B5">
        <w:rPr>
          <w:rFonts w:eastAsia="Times New Roman" w:cs="Times New Roman"/>
          <w:spacing w:val="-1"/>
          <w:sz w:val="20"/>
          <w:szCs w:val="20"/>
        </w:rPr>
        <w:t>устанавливаются</w:t>
      </w:r>
      <w:r w:rsidR="00D02680" w:rsidRPr="00D656B5">
        <w:rPr>
          <w:rFonts w:eastAsia="Times New Roman" w:cs="Times New Roman"/>
          <w:spacing w:val="9"/>
          <w:sz w:val="20"/>
          <w:szCs w:val="20"/>
        </w:rPr>
        <w:t xml:space="preserve"> </w:t>
      </w:r>
      <w:r w:rsidR="00D02680" w:rsidRPr="00D656B5">
        <w:rPr>
          <w:rFonts w:eastAsia="Times New Roman" w:cs="Times New Roman"/>
          <w:sz w:val="20"/>
          <w:szCs w:val="20"/>
        </w:rPr>
        <w:t>в</w:t>
      </w:r>
      <w:r w:rsidR="00D02680" w:rsidRPr="00D656B5">
        <w:rPr>
          <w:rFonts w:eastAsia="Times New Roman" w:cs="Times New Roman"/>
          <w:spacing w:val="3"/>
          <w:sz w:val="20"/>
          <w:szCs w:val="20"/>
        </w:rPr>
        <w:t xml:space="preserve"> </w:t>
      </w:r>
      <w:r w:rsidR="00D02680" w:rsidRPr="00D656B5">
        <w:rPr>
          <w:rFonts w:eastAsia="Times New Roman" w:cs="Times New Roman"/>
          <w:spacing w:val="-1"/>
          <w:sz w:val="20"/>
          <w:szCs w:val="20"/>
        </w:rPr>
        <w:t>следующих</w:t>
      </w:r>
      <w:r w:rsidR="00D02680" w:rsidRPr="00D656B5">
        <w:rPr>
          <w:rFonts w:eastAsia="Times New Roman" w:cs="Times New Roman"/>
          <w:spacing w:val="-3"/>
          <w:sz w:val="20"/>
          <w:szCs w:val="20"/>
        </w:rPr>
        <w:t xml:space="preserve"> </w:t>
      </w:r>
      <w:r w:rsidR="00D02680" w:rsidRPr="00D656B5">
        <w:rPr>
          <w:rFonts w:eastAsia="Times New Roman" w:cs="Times New Roman"/>
          <w:spacing w:val="-1"/>
          <w:sz w:val="20"/>
          <w:szCs w:val="20"/>
        </w:rPr>
        <w:t>целях:</w:t>
      </w:r>
    </w:p>
    <w:p w14:paraId="646651AA" w14:textId="77777777" w:rsidR="00EE05F4" w:rsidRPr="00D656B5" w:rsidRDefault="00D02680" w:rsidP="00F53AB1">
      <w:pPr>
        <w:widowControl w:val="0"/>
        <w:numPr>
          <w:ilvl w:val="0"/>
          <w:numId w:val="82"/>
        </w:numPr>
        <w:tabs>
          <w:tab w:val="left" w:pos="1000"/>
        </w:tabs>
        <w:spacing w:after="0" w:line="229" w:lineRule="exact"/>
        <w:ind w:firstLine="609"/>
        <w:jc w:val="both"/>
        <w:rPr>
          <w:rFonts w:eastAsia="Times New Roman" w:cs="Times New Roman"/>
          <w:sz w:val="20"/>
          <w:szCs w:val="20"/>
        </w:rPr>
      </w:pPr>
      <w:r w:rsidRPr="00D656B5">
        <w:rPr>
          <w:rFonts w:eastAsia="Times New Roman" w:cs="Times New Roman"/>
          <w:spacing w:val="-1"/>
          <w:sz w:val="20"/>
          <w:szCs w:val="20"/>
        </w:rPr>
        <w:t>защита</w:t>
      </w:r>
      <w:r w:rsidRPr="00D656B5">
        <w:rPr>
          <w:rFonts w:eastAsia="Times New Roman" w:cs="Times New Roman"/>
          <w:spacing w:val="-3"/>
          <w:sz w:val="20"/>
          <w:szCs w:val="20"/>
        </w:rPr>
        <w:t xml:space="preserve"> </w:t>
      </w:r>
      <w:r w:rsidRPr="00D656B5">
        <w:rPr>
          <w:rFonts w:eastAsia="Times New Roman" w:cs="Times New Roman"/>
          <w:spacing w:val="-1"/>
          <w:sz w:val="20"/>
          <w:szCs w:val="20"/>
        </w:rPr>
        <w:t>жизни</w:t>
      </w:r>
      <w:r w:rsidRPr="00D656B5">
        <w:rPr>
          <w:rFonts w:eastAsia="Times New Roman" w:cs="Times New Roman"/>
          <w:spacing w:val="2"/>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здоровья</w:t>
      </w:r>
      <w:r w:rsidRPr="00D656B5">
        <w:rPr>
          <w:rFonts w:eastAsia="Times New Roman" w:cs="Times New Roman"/>
          <w:spacing w:val="-3"/>
          <w:sz w:val="20"/>
          <w:szCs w:val="20"/>
        </w:rPr>
        <w:t xml:space="preserve"> </w:t>
      </w:r>
      <w:r w:rsidRPr="00D656B5">
        <w:rPr>
          <w:rFonts w:eastAsia="Times New Roman" w:cs="Times New Roman"/>
          <w:spacing w:val="-1"/>
          <w:sz w:val="20"/>
          <w:szCs w:val="20"/>
        </w:rPr>
        <w:t>граждан;</w:t>
      </w:r>
    </w:p>
    <w:p w14:paraId="2DC76AFE" w14:textId="77777777" w:rsidR="00EE05F4" w:rsidRPr="00D656B5" w:rsidRDefault="00D02680" w:rsidP="00F53AB1">
      <w:pPr>
        <w:widowControl w:val="0"/>
        <w:numPr>
          <w:ilvl w:val="0"/>
          <w:numId w:val="82"/>
        </w:numPr>
        <w:tabs>
          <w:tab w:val="left" w:pos="1000"/>
        </w:tabs>
        <w:spacing w:after="0" w:line="229" w:lineRule="exact"/>
        <w:ind w:firstLine="609"/>
        <w:jc w:val="both"/>
        <w:rPr>
          <w:rFonts w:eastAsia="Times New Roman" w:cs="Times New Roman"/>
          <w:sz w:val="20"/>
          <w:szCs w:val="20"/>
        </w:rPr>
      </w:pPr>
      <w:r w:rsidRPr="00D656B5">
        <w:rPr>
          <w:rFonts w:eastAsia="Times New Roman" w:cs="Times New Roman"/>
          <w:spacing w:val="-1"/>
          <w:sz w:val="20"/>
          <w:szCs w:val="20"/>
        </w:rPr>
        <w:t>безопасная</w:t>
      </w:r>
      <w:r w:rsidRPr="00D656B5">
        <w:rPr>
          <w:rFonts w:eastAsia="Times New Roman" w:cs="Times New Roman"/>
          <w:spacing w:val="3"/>
          <w:sz w:val="20"/>
          <w:szCs w:val="20"/>
        </w:rPr>
        <w:t xml:space="preserve"> </w:t>
      </w:r>
      <w:r w:rsidRPr="00D656B5">
        <w:rPr>
          <w:rFonts w:eastAsia="Times New Roman" w:cs="Times New Roman"/>
          <w:spacing w:val="-1"/>
          <w:sz w:val="20"/>
          <w:szCs w:val="20"/>
        </w:rPr>
        <w:t>эксплуатация</w:t>
      </w:r>
      <w:r w:rsidRPr="00D656B5">
        <w:rPr>
          <w:rFonts w:eastAsia="Times New Roman" w:cs="Times New Roman"/>
          <w:spacing w:val="3"/>
          <w:sz w:val="20"/>
          <w:szCs w:val="20"/>
        </w:rPr>
        <w:t xml:space="preserve"> </w:t>
      </w:r>
      <w:r w:rsidRPr="00D656B5">
        <w:rPr>
          <w:rFonts w:eastAsia="Times New Roman" w:cs="Times New Roman"/>
          <w:sz w:val="20"/>
          <w:szCs w:val="20"/>
        </w:rPr>
        <w:t>объектов</w:t>
      </w:r>
      <w:r w:rsidRPr="00D656B5">
        <w:rPr>
          <w:rFonts w:eastAsia="Times New Roman" w:cs="Times New Roman"/>
          <w:spacing w:val="5"/>
          <w:sz w:val="20"/>
          <w:szCs w:val="20"/>
        </w:rPr>
        <w:t xml:space="preserve"> </w:t>
      </w:r>
      <w:r w:rsidRPr="00D656B5">
        <w:rPr>
          <w:rFonts w:eastAsia="Times New Roman" w:cs="Times New Roman"/>
          <w:spacing w:val="-1"/>
          <w:sz w:val="20"/>
          <w:szCs w:val="20"/>
        </w:rPr>
        <w:t>транспорта,</w:t>
      </w:r>
      <w:r w:rsidRPr="00D656B5">
        <w:rPr>
          <w:rFonts w:eastAsia="Times New Roman" w:cs="Times New Roman"/>
          <w:spacing w:val="5"/>
          <w:sz w:val="20"/>
          <w:szCs w:val="20"/>
        </w:rPr>
        <w:t xml:space="preserve"> </w:t>
      </w:r>
      <w:r w:rsidRPr="00D656B5">
        <w:rPr>
          <w:rFonts w:eastAsia="Times New Roman" w:cs="Times New Roman"/>
          <w:spacing w:val="-2"/>
          <w:sz w:val="20"/>
          <w:szCs w:val="20"/>
        </w:rPr>
        <w:t>связи,</w:t>
      </w:r>
      <w:r w:rsidRPr="00D656B5">
        <w:rPr>
          <w:rFonts w:eastAsia="Times New Roman" w:cs="Times New Roman"/>
          <w:spacing w:val="5"/>
          <w:sz w:val="20"/>
          <w:szCs w:val="20"/>
        </w:rPr>
        <w:t xml:space="preserve"> </w:t>
      </w:r>
      <w:r w:rsidRPr="00D656B5">
        <w:rPr>
          <w:rFonts w:eastAsia="Times New Roman" w:cs="Times New Roman"/>
          <w:spacing w:val="-1"/>
          <w:sz w:val="20"/>
          <w:szCs w:val="20"/>
        </w:rPr>
        <w:t>энергетики,</w:t>
      </w:r>
      <w:r w:rsidRPr="00D656B5">
        <w:rPr>
          <w:rFonts w:eastAsia="Times New Roman" w:cs="Times New Roman"/>
          <w:spacing w:val="1"/>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1"/>
          <w:sz w:val="20"/>
          <w:szCs w:val="20"/>
        </w:rPr>
        <w:t xml:space="preserve"> </w:t>
      </w:r>
      <w:r w:rsidRPr="00D656B5">
        <w:rPr>
          <w:rFonts w:eastAsia="Times New Roman" w:cs="Times New Roman"/>
          <w:spacing w:val="-1"/>
          <w:sz w:val="20"/>
          <w:szCs w:val="20"/>
        </w:rPr>
        <w:t>обороны</w:t>
      </w:r>
      <w:r w:rsidRPr="00D656B5">
        <w:rPr>
          <w:rFonts w:eastAsia="Times New Roman" w:cs="Times New Roman"/>
          <w:spacing w:val="5"/>
          <w:sz w:val="20"/>
          <w:szCs w:val="20"/>
        </w:rPr>
        <w:t xml:space="preserve"> </w:t>
      </w:r>
      <w:r w:rsidRPr="00D656B5">
        <w:rPr>
          <w:rFonts w:eastAsia="Times New Roman" w:cs="Times New Roman"/>
          <w:spacing w:val="-1"/>
          <w:sz w:val="20"/>
          <w:szCs w:val="20"/>
        </w:rPr>
        <w:t>страны</w:t>
      </w:r>
      <w:r w:rsidRPr="00D656B5">
        <w:rPr>
          <w:rFonts w:eastAsia="Times New Roman" w:cs="Times New Roman"/>
          <w:spacing w:val="1"/>
          <w:sz w:val="20"/>
          <w:szCs w:val="20"/>
        </w:rPr>
        <w:t xml:space="preserve"> </w:t>
      </w:r>
      <w:r w:rsidRPr="00D656B5">
        <w:rPr>
          <w:rFonts w:eastAsia="Times New Roman" w:cs="Times New Roman"/>
          <w:sz w:val="20"/>
          <w:szCs w:val="20"/>
        </w:rPr>
        <w:t>и</w:t>
      </w:r>
      <w:r w:rsidRPr="00D656B5">
        <w:rPr>
          <w:rFonts w:eastAsia="Times New Roman" w:cs="Times New Roman"/>
          <w:spacing w:val="95"/>
          <w:sz w:val="20"/>
          <w:szCs w:val="20"/>
        </w:rPr>
        <w:t xml:space="preserve"> </w:t>
      </w:r>
      <w:r w:rsidRPr="00D656B5">
        <w:rPr>
          <w:rFonts w:eastAsia="Times New Roman" w:cs="Times New Roman"/>
          <w:spacing w:val="-1"/>
          <w:sz w:val="20"/>
          <w:szCs w:val="20"/>
        </w:rPr>
        <w:t>безопасности государства;</w:t>
      </w:r>
    </w:p>
    <w:p w14:paraId="492A55E4" w14:textId="3C1D6E0A" w:rsidR="00EE05F4" w:rsidRPr="00D656B5" w:rsidRDefault="00D02680" w:rsidP="00F53AB1">
      <w:pPr>
        <w:widowControl w:val="0"/>
        <w:numPr>
          <w:ilvl w:val="0"/>
          <w:numId w:val="82"/>
        </w:numPr>
        <w:tabs>
          <w:tab w:val="left" w:pos="1000"/>
        </w:tabs>
        <w:spacing w:after="0" w:line="229" w:lineRule="exact"/>
        <w:ind w:firstLine="609"/>
        <w:jc w:val="both"/>
        <w:rPr>
          <w:rFonts w:eastAsia="Times New Roman" w:cs="Times New Roman"/>
          <w:sz w:val="20"/>
          <w:szCs w:val="20"/>
        </w:rPr>
      </w:pPr>
      <w:r w:rsidRPr="00D656B5">
        <w:rPr>
          <w:rFonts w:eastAsia="Times New Roman" w:cs="Times New Roman"/>
          <w:spacing w:val="-1"/>
          <w:sz w:val="20"/>
          <w:szCs w:val="20"/>
        </w:rPr>
        <w:t>обеспечение</w:t>
      </w:r>
      <w:r w:rsidRPr="00D656B5">
        <w:rPr>
          <w:rFonts w:eastAsia="Times New Roman" w:cs="Times New Roman"/>
          <w:spacing w:val="1"/>
          <w:sz w:val="20"/>
          <w:szCs w:val="20"/>
        </w:rPr>
        <w:t xml:space="preserve"> </w:t>
      </w:r>
      <w:r w:rsidRPr="00D656B5">
        <w:rPr>
          <w:rFonts w:eastAsia="Times New Roman" w:cs="Times New Roman"/>
          <w:spacing w:val="-1"/>
          <w:sz w:val="20"/>
          <w:szCs w:val="20"/>
        </w:rPr>
        <w:t>сохранности объектов культурного</w:t>
      </w:r>
      <w:r w:rsidRPr="00D656B5">
        <w:rPr>
          <w:rFonts w:eastAsia="Times New Roman" w:cs="Times New Roman"/>
          <w:spacing w:val="1"/>
          <w:sz w:val="20"/>
          <w:szCs w:val="20"/>
        </w:rPr>
        <w:t xml:space="preserve"> </w:t>
      </w:r>
      <w:r w:rsidRPr="00D656B5">
        <w:rPr>
          <w:rFonts w:eastAsia="Times New Roman" w:cs="Times New Roman"/>
          <w:spacing w:val="-1"/>
          <w:sz w:val="20"/>
          <w:szCs w:val="20"/>
        </w:rPr>
        <w:t>наследия</w:t>
      </w:r>
      <w:r w:rsidR="00696323" w:rsidRPr="00D656B5">
        <w:rPr>
          <w:rFonts w:eastAsia="Times New Roman" w:cs="Times New Roman"/>
          <w:spacing w:val="-1"/>
          <w:sz w:val="20"/>
          <w:szCs w:val="20"/>
        </w:rP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w:t>
      </w:r>
      <w:r w:rsidR="007C6ED4" w:rsidRPr="00D656B5">
        <w:rPr>
          <w:rFonts w:eastAsia="Times New Roman" w:cs="Times New Roman"/>
          <w:spacing w:val="-1"/>
          <w:sz w:val="20"/>
          <w:szCs w:val="20"/>
        </w:rPr>
        <w:t>сети;</w:t>
      </w:r>
    </w:p>
    <w:p w14:paraId="5A7CED58" w14:textId="77777777" w:rsidR="00EE05F4" w:rsidRPr="00D656B5" w:rsidRDefault="00EE05F4" w:rsidP="00F53AB1">
      <w:pPr>
        <w:widowControl w:val="0"/>
        <w:numPr>
          <w:ilvl w:val="0"/>
          <w:numId w:val="82"/>
        </w:numPr>
        <w:tabs>
          <w:tab w:val="left" w:pos="1000"/>
        </w:tabs>
        <w:spacing w:after="0" w:line="229" w:lineRule="exact"/>
        <w:ind w:firstLine="609"/>
        <w:jc w:val="both"/>
        <w:rPr>
          <w:rFonts w:eastAsia="Times New Roman" w:cs="Times New Roman"/>
          <w:sz w:val="20"/>
          <w:szCs w:val="20"/>
        </w:rPr>
      </w:pPr>
      <w:r w:rsidRPr="00D656B5">
        <w:rPr>
          <w:rFonts w:eastAsia="Times New Roman" w:cs="Times New Roman"/>
          <w:spacing w:val="-1"/>
          <w:sz w:val="20"/>
          <w:szCs w:val="20"/>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525C9953" w14:textId="79786942" w:rsidR="00D02680" w:rsidRPr="00D656B5" w:rsidRDefault="00EE05F4" w:rsidP="00F53AB1">
      <w:pPr>
        <w:widowControl w:val="0"/>
        <w:numPr>
          <w:ilvl w:val="0"/>
          <w:numId w:val="82"/>
        </w:numPr>
        <w:tabs>
          <w:tab w:val="left" w:pos="1000"/>
        </w:tabs>
        <w:spacing w:after="0" w:line="229" w:lineRule="exact"/>
        <w:ind w:firstLine="609"/>
        <w:jc w:val="both"/>
        <w:rPr>
          <w:rFonts w:eastAsia="Times New Roman" w:cs="Times New Roman"/>
          <w:sz w:val="20"/>
          <w:szCs w:val="20"/>
        </w:rPr>
      </w:pPr>
      <w:r w:rsidRPr="00D656B5">
        <w:rPr>
          <w:rFonts w:eastAsia="Times New Roman" w:cs="Times New Roman"/>
          <w:spacing w:val="-1"/>
          <w:sz w:val="20"/>
          <w:szCs w:val="20"/>
        </w:rPr>
        <w:t xml:space="preserve">обеспечение обороны страны и безопасности </w:t>
      </w:r>
      <w:r w:rsidR="007C6ED4" w:rsidRPr="00D656B5">
        <w:rPr>
          <w:rFonts w:eastAsia="Times New Roman" w:cs="Times New Roman"/>
          <w:spacing w:val="-1"/>
          <w:sz w:val="20"/>
          <w:szCs w:val="20"/>
        </w:rPr>
        <w:t>государства.</w:t>
      </w:r>
    </w:p>
    <w:p w14:paraId="4572D6E6" w14:textId="01E28D54" w:rsidR="00D02680" w:rsidRPr="00D656B5" w:rsidRDefault="00D02680" w:rsidP="00F53AB1">
      <w:pPr>
        <w:widowControl w:val="0"/>
        <w:spacing w:after="0" w:line="240" w:lineRule="auto"/>
        <w:ind w:left="100" w:right="101" w:firstLine="679"/>
        <w:jc w:val="both"/>
        <w:rPr>
          <w:rFonts w:eastAsia="Times New Roman" w:cs="Times New Roman"/>
          <w:sz w:val="20"/>
          <w:szCs w:val="20"/>
        </w:rPr>
      </w:pPr>
      <w:r w:rsidRPr="00D656B5">
        <w:rPr>
          <w:rFonts w:eastAsia="Times New Roman" w:cs="Times New Roman"/>
          <w:sz w:val="20"/>
          <w:szCs w:val="20"/>
        </w:rPr>
        <w:t>В</w:t>
      </w:r>
      <w:r w:rsidRPr="00D656B5">
        <w:rPr>
          <w:rFonts w:eastAsia="Times New Roman" w:cs="Times New Roman"/>
          <w:spacing w:val="18"/>
          <w:sz w:val="20"/>
          <w:szCs w:val="20"/>
        </w:rPr>
        <w:t xml:space="preserve"> </w:t>
      </w:r>
      <w:r w:rsidR="00543959" w:rsidRPr="00D656B5">
        <w:rPr>
          <w:rFonts w:eastAsia="Times New Roman" w:cs="Times New Roman"/>
          <w:spacing w:val="-1"/>
          <w:sz w:val="20"/>
          <w:szCs w:val="20"/>
        </w:rPr>
        <w:t>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r w:rsidRPr="00D656B5">
        <w:rPr>
          <w:rFonts w:eastAsia="Times New Roman" w:cs="Times New Roman"/>
          <w:spacing w:val="-1"/>
          <w:sz w:val="20"/>
          <w:szCs w:val="20"/>
        </w:rPr>
        <w:t>.</w:t>
      </w:r>
    </w:p>
    <w:p w14:paraId="61AB15E9" w14:textId="146B7B00" w:rsidR="00D02680" w:rsidRPr="00D656B5" w:rsidRDefault="00543959" w:rsidP="00F53AB1">
      <w:pPr>
        <w:widowControl w:val="0"/>
        <w:spacing w:before="2" w:after="0" w:line="240" w:lineRule="auto"/>
        <w:ind w:left="100" w:right="104" w:firstLine="679"/>
        <w:jc w:val="both"/>
        <w:rPr>
          <w:rFonts w:eastAsia="Times New Roman" w:cs="Times New Roman"/>
          <w:sz w:val="20"/>
          <w:szCs w:val="20"/>
        </w:rPr>
      </w:pPr>
      <w:r w:rsidRPr="00D656B5">
        <w:rPr>
          <w:rFonts w:eastAsia="Times New Roman" w:cs="Times New Roman"/>
          <w:sz w:val="20"/>
          <w:szCs w:val="20"/>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r w:rsidR="00D02680" w:rsidRPr="00D656B5">
        <w:rPr>
          <w:rFonts w:eastAsia="Times New Roman" w:cs="Times New Roman"/>
          <w:spacing w:val="-1"/>
          <w:sz w:val="20"/>
          <w:szCs w:val="20"/>
        </w:rPr>
        <w:t>.</w:t>
      </w:r>
    </w:p>
    <w:p w14:paraId="7B747C1C" w14:textId="77777777" w:rsidR="00D02680" w:rsidRPr="00D656B5" w:rsidRDefault="00D02680" w:rsidP="00F53AB1">
      <w:pPr>
        <w:widowControl w:val="0"/>
        <w:spacing w:before="5" w:after="0" w:line="240" w:lineRule="auto"/>
        <w:jc w:val="both"/>
        <w:rPr>
          <w:rFonts w:eastAsia="Times New Roman" w:cs="Times New Roman"/>
          <w:sz w:val="20"/>
          <w:szCs w:val="20"/>
          <w:highlight w:val="green"/>
        </w:rPr>
      </w:pPr>
    </w:p>
    <w:p w14:paraId="05237645" w14:textId="57F04B2A" w:rsidR="00685D98" w:rsidRPr="00D656B5" w:rsidRDefault="00D02680" w:rsidP="003766A3">
      <w:pPr>
        <w:widowControl w:val="0"/>
        <w:jc w:val="center"/>
        <w:rPr>
          <w:b/>
          <w:sz w:val="20"/>
        </w:rPr>
      </w:pPr>
      <w:r w:rsidRPr="00D656B5">
        <w:rPr>
          <w:b/>
          <w:sz w:val="20"/>
        </w:rPr>
        <w:t>Виды зон с особыми условиями использования территорий</w:t>
      </w:r>
      <w:r w:rsidR="00685D98" w:rsidRPr="00D656B5">
        <w:rPr>
          <w:b/>
          <w:sz w:val="20"/>
        </w:rPr>
        <w:t xml:space="preserve"> </w:t>
      </w:r>
      <w:r w:rsidRPr="00D656B5">
        <w:rPr>
          <w:b/>
          <w:sz w:val="20"/>
        </w:rPr>
        <w:t>и ограничения использования земельных участков и объектов капитального строительства в</w:t>
      </w:r>
      <w:r w:rsidR="00685D98" w:rsidRPr="00D656B5">
        <w:rPr>
          <w:b/>
          <w:sz w:val="20"/>
        </w:rPr>
        <w:t xml:space="preserve"> </w:t>
      </w:r>
      <w:r w:rsidRPr="00D656B5">
        <w:rPr>
          <w:b/>
          <w:sz w:val="20"/>
        </w:rPr>
        <w:t>них:</w:t>
      </w:r>
    </w:p>
    <w:p w14:paraId="07F6B443" w14:textId="7A5708E9" w:rsidR="00D02680" w:rsidRPr="00D656B5" w:rsidRDefault="00685D98" w:rsidP="00F53AB1">
      <w:pPr>
        <w:widowControl w:val="0"/>
        <w:spacing w:after="0"/>
        <w:jc w:val="both"/>
        <w:rPr>
          <w:b/>
          <w:i/>
          <w:sz w:val="20"/>
        </w:rPr>
      </w:pPr>
      <w:r w:rsidRPr="00D656B5">
        <w:rPr>
          <w:b/>
          <w:i/>
          <w:sz w:val="20"/>
        </w:rPr>
        <w:t xml:space="preserve">               </w:t>
      </w:r>
      <w:r w:rsidR="00D02680" w:rsidRPr="00D656B5">
        <w:rPr>
          <w:b/>
          <w:i/>
          <w:sz w:val="20"/>
        </w:rPr>
        <w:t>Зоны охраны объектов культурного наследия;</w:t>
      </w:r>
    </w:p>
    <w:p w14:paraId="0957197F" w14:textId="77777777" w:rsidR="003C39F4" w:rsidRPr="00D656B5" w:rsidRDefault="003C39F4" w:rsidP="00F53AB1">
      <w:pPr>
        <w:widowControl w:val="0"/>
        <w:spacing w:before="7" w:after="0" w:line="228" w:lineRule="exact"/>
        <w:ind w:left="100" w:right="109" w:firstLine="679"/>
        <w:jc w:val="both"/>
        <w:rPr>
          <w:rFonts w:eastAsia="Times New Roman" w:cs="Times New Roman"/>
          <w:sz w:val="20"/>
          <w:szCs w:val="20"/>
        </w:rPr>
      </w:pPr>
      <w:r w:rsidRPr="00D656B5">
        <w:rPr>
          <w:rFonts w:eastAsia="Times New Roman" w:cs="Times New Roman"/>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1E6ABBE7" w14:textId="77777777" w:rsidR="003C39F4" w:rsidRPr="00D656B5" w:rsidRDefault="003C39F4" w:rsidP="00F53AB1">
      <w:pPr>
        <w:widowControl w:val="0"/>
        <w:spacing w:before="7" w:after="0" w:line="228" w:lineRule="exact"/>
        <w:ind w:left="100" w:right="109" w:firstLine="679"/>
        <w:jc w:val="both"/>
        <w:rPr>
          <w:rFonts w:eastAsia="Times New Roman" w:cs="Times New Roman"/>
          <w:spacing w:val="-1"/>
          <w:sz w:val="20"/>
          <w:szCs w:val="20"/>
        </w:rPr>
      </w:pPr>
      <w:r w:rsidRPr="00D656B5">
        <w:rPr>
          <w:rFonts w:eastAsia="Times New Roman" w:cs="Times New Roman"/>
          <w:spacing w:val="-1"/>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0B388DCA" w14:textId="77777777" w:rsidR="003C39F4" w:rsidRPr="00D656B5" w:rsidRDefault="003C39F4" w:rsidP="00F53AB1">
      <w:pPr>
        <w:widowControl w:val="0"/>
        <w:spacing w:before="7" w:after="0" w:line="228" w:lineRule="exact"/>
        <w:ind w:left="100" w:right="109" w:firstLine="679"/>
        <w:jc w:val="both"/>
        <w:rPr>
          <w:rFonts w:eastAsia="Times New Roman" w:cs="Times New Roman"/>
          <w:spacing w:val="-1"/>
          <w:sz w:val="20"/>
          <w:szCs w:val="20"/>
        </w:rPr>
      </w:pPr>
      <w:r w:rsidRPr="00D656B5">
        <w:rPr>
          <w:rFonts w:eastAsia="Times New Roman" w:cs="Times New Roman"/>
          <w:spacing w:val="-1"/>
          <w:sz w:val="20"/>
          <w:szCs w:val="20"/>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21B3F3E" w14:textId="77777777" w:rsidR="003C39F4" w:rsidRPr="00D656B5" w:rsidRDefault="003C39F4" w:rsidP="00F53AB1">
      <w:pPr>
        <w:widowControl w:val="0"/>
        <w:spacing w:before="7" w:after="0" w:line="228" w:lineRule="exact"/>
        <w:ind w:left="100" w:right="109" w:firstLine="679"/>
        <w:jc w:val="both"/>
        <w:rPr>
          <w:rFonts w:eastAsia="Times New Roman" w:cs="Times New Roman"/>
          <w:sz w:val="20"/>
          <w:szCs w:val="20"/>
        </w:rPr>
      </w:pPr>
      <w:r w:rsidRPr="00D656B5">
        <w:rPr>
          <w:rFonts w:eastAsia="Times New Roman" w:cs="Times New Roman"/>
          <w:sz w:val="20"/>
          <w:szCs w:val="20"/>
        </w:rPr>
        <w:t>Состав объединенной зоны охраны объектов культурного наследия определяется проектом объединен</w:t>
      </w:r>
      <w:r w:rsidRPr="00D656B5">
        <w:rPr>
          <w:rFonts w:eastAsia="Times New Roman" w:cs="Times New Roman"/>
          <w:sz w:val="20"/>
          <w:szCs w:val="20"/>
        </w:rPr>
        <w:lastRenderedPageBreak/>
        <w:t>ной зоны охраны объектов культурного наследия</w:t>
      </w:r>
      <w:r w:rsidRPr="00D656B5">
        <w:t xml:space="preserve"> </w:t>
      </w:r>
      <w:r w:rsidRPr="00D656B5">
        <w:rPr>
          <w:rFonts w:eastAsia="Times New Roman" w:cs="Times New Roman"/>
          <w:sz w:val="20"/>
          <w:szCs w:val="20"/>
        </w:rPr>
        <w:t>Требование об установлении зон охраны объекта культурного наследия к выявленному объекту культурного наследия не предъявляется.</w:t>
      </w:r>
    </w:p>
    <w:p w14:paraId="54A8994B" w14:textId="67F31042" w:rsidR="00D02680" w:rsidRPr="00D656B5" w:rsidRDefault="00B00167" w:rsidP="00F53AB1">
      <w:pPr>
        <w:widowControl w:val="0"/>
        <w:spacing w:before="7" w:after="0" w:line="228" w:lineRule="exact"/>
        <w:ind w:left="100" w:right="109" w:firstLine="679"/>
        <w:jc w:val="both"/>
        <w:rPr>
          <w:rFonts w:eastAsia="Times New Roman" w:cs="Times New Roman"/>
          <w:sz w:val="20"/>
          <w:szCs w:val="20"/>
        </w:rPr>
      </w:pPr>
      <w:r w:rsidRPr="00D656B5">
        <w:rPr>
          <w:rFonts w:eastAsia="Times New Roman" w:cs="Times New Roman"/>
          <w:spacing w:val="-1"/>
          <w:sz w:val="20"/>
          <w:szCs w:val="20"/>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630DA75D" w14:textId="39F1421E" w:rsidR="00D02680" w:rsidRPr="00D656B5" w:rsidRDefault="00B00167" w:rsidP="00F53AB1">
      <w:pPr>
        <w:widowControl w:val="0"/>
        <w:spacing w:before="3" w:after="0" w:line="237" w:lineRule="auto"/>
        <w:ind w:left="100" w:right="104" w:firstLine="679"/>
        <w:jc w:val="both"/>
        <w:rPr>
          <w:rFonts w:eastAsia="Times New Roman" w:cs="Times New Roman"/>
          <w:sz w:val="20"/>
          <w:szCs w:val="20"/>
        </w:rPr>
      </w:pPr>
      <w:r w:rsidRPr="00D656B5">
        <w:rPr>
          <w:rFonts w:eastAsia="Times New Roman" w:cs="Times New Roman"/>
          <w:sz w:val="20"/>
          <w:szCs w:val="20"/>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DDA81D0" w14:textId="77598775" w:rsidR="00D02680" w:rsidRPr="00D656B5" w:rsidRDefault="00B00167" w:rsidP="00F53AB1">
      <w:pPr>
        <w:widowControl w:val="0"/>
        <w:spacing w:before="2" w:after="0" w:line="240" w:lineRule="auto"/>
        <w:ind w:left="100" w:right="109" w:firstLine="679"/>
        <w:jc w:val="both"/>
        <w:rPr>
          <w:rFonts w:eastAsia="Times New Roman" w:cs="Times New Roman"/>
          <w:sz w:val="20"/>
          <w:szCs w:val="20"/>
        </w:rPr>
      </w:pPr>
      <w:r w:rsidRPr="00D656B5">
        <w:rPr>
          <w:rFonts w:eastAsia="Times New Roman" w:cs="Times New Roman"/>
          <w:sz w:val="20"/>
          <w:szCs w:val="20"/>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832B38A" w14:textId="77777777" w:rsidR="00B00167" w:rsidRPr="00D656B5" w:rsidRDefault="00B00167" w:rsidP="00F53AB1">
      <w:pPr>
        <w:widowControl w:val="0"/>
        <w:spacing w:before="2" w:after="0" w:line="240" w:lineRule="auto"/>
        <w:ind w:left="100" w:right="105" w:firstLine="679"/>
        <w:jc w:val="both"/>
        <w:rPr>
          <w:rFonts w:eastAsia="Times New Roman" w:cs="Times New Roman"/>
          <w:spacing w:val="-1"/>
          <w:sz w:val="20"/>
          <w:szCs w:val="20"/>
        </w:rPr>
      </w:pPr>
      <w:r w:rsidRPr="00D656B5">
        <w:rPr>
          <w:rFonts w:eastAsia="Times New Roman" w:cs="Times New Roman"/>
          <w:spacing w:val="-1"/>
          <w:sz w:val="20"/>
          <w:szCs w:val="20"/>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6924AAF6" w14:textId="77777777" w:rsidR="00B00167" w:rsidRPr="00D656B5" w:rsidRDefault="00B00167" w:rsidP="00F53AB1">
      <w:pPr>
        <w:widowControl w:val="0"/>
        <w:spacing w:before="2" w:after="0" w:line="240" w:lineRule="auto"/>
        <w:ind w:left="100" w:right="104" w:firstLine="679"/>
        <w:jc w:val="both"/>
        <w:rPr>
          <w:rFonts w:eastAsia="Times New Roman" w:cs="Times New Roman"/>
          <w:spacing w:val="-1"/>
          <w:sz w:val="20"/>
          <w:szCs w:val="20"/>
        </w:rPr>
      </w:pPr>
      <w:r w:rsidRPr="00D656B5">
        <w:rPr>
          <w:rFonts w:eastAsia="Times New Roman" w:cs="Times New Roman"/>
          <w:spacing w:val="-1"/>
          <w:sz w:val="20"/>
          <w:szCs w:val="20"/>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7AE5A669" w14:textId="50B2E64B" w:rsidR="00D02680" w:rsidRPr="00D656B5" w:rsidRDefault="00B00167" w:rsidP="00F53AB1">
      <w:pPr>
        <w:widowControl w:val="0"/>
        <w:spacing w:before="2" w:after="0" w:line="240" w:lineRule="auto"/>
        <w:ind w:left="100" w:right="104" w:firstLine="679"/>
        <w:jc w:val="both"/>
        <w:rPr>
          <w:rFonts w:eastAsia="Times New Roman" w:cs="Times New Roman"/>
          <w:sz w:val="20"/>
          <w:szCs w:val="20"/>
        </w:rPr>
      </w:pPr>
      <w:r w:rsidRPr="00D656B5">
        <w:rPr>
          <w:rFonts w:eastAsia="Times New Roman" w:cs="Times New Roman"/>
          <w:sz w:val="20"/>
          <w:szCs w:val="20"/>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r w:rsidR="00D02680" w:rsidRPr="00D656B5">
        <w:rPr>
          <w:rFonts w:eastAsia="Times New Roman" w:cs="Times New Roman"/>
          <w:spacing w:val="-1"/>
          <w:sz w:val="20"/>
          <w:szCs w:val="20"/>
        </w:rPr>
        <w:t>.</w:t>
      </w:r>
    </w:p>
    <w:p w14:paraId="7D3B9E3E" w14:textId="77777777" w:rsidR="00190689" w:rsidRPr="00D656B5" w:rsidRDefault="00B00167" w:rsidP="00F53AB1">
      <w:pPr>
        <w:widowControl w:val="0"/>
        <w:spacing w:before="2" w:after="0" w:line="240" w:lineRule="auto"/>
        <w:ind w:left="100" w:right="112" w:firstLine="679"/>
        <w:jc w:val="both"/>
        <w:rPr>
          <w:rFonts w:eastAsia="Times New Roman" w:cs="Times New Roman"/>
          <w:spacing w:val="-1"/>
          <w:sz w:val="20"/>
          <w:szCs w:val="20"/>
        </w:rPr>
      </w:pPr>
      <w:r w:rsidRPr="00D656B5">
        <w:rPr>
          <w:rFonts w:eastAsia="Times New Roman" w:cs="Times New Roman"/>
          <w:spacing w:val="-1"/>
          <w:sz w:val="20"/>
          <w:szCs w:val="20"/>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r w:rsidR="00D02680" w:rsidRPr="00D656B5">
        <w:rPr>
          <w:rFonts w:eastAsia="Times New Roman" w:cs="Times New Roman"/>
          <w:spacing w:val="-1"/>
          <w:sz w:val="20"/>
          <w:szCs w:val="20"/>
        </w:rPr>
        <w:t>.</w:t>
      </w:r>
    </w:p>
    <w:p w14:paraId="14972144" w14:textId="268E9181" w:rsidR="00B00167" w:rsidRDefault="00B00167" w:rsidP="00F53AB1">
      <w:pPr>
        <w:widowControl w:val="0"/>
        <w:spacing w:before="2" w:after="0" w:line="240" w:lineRule="auto"/>
        <w:ind w:left="100" w:right="112" w:firstLine="679"/>
        <w:jc w:val="both"/>
        <w:rPr>
          <w:sz w:val="20"/>
          <w:szCs w:val="20"/>
        </w:rPr>
      </w:pPr>
      <w:r w:rsidRPr="00D656B5">
        <w:rPr>
          <w:sz w:val="20"/>
          <w:szCs w:val="20"/>
        </w:rPr>
        <w:t xml:space="preserve">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w:t>
      </w:r>
      <w:r w:rsidR="00190689" w:rsidRPr="00D656B5">
        <w:rPr>
          <w:sz w:val="20"/>
          <w:szCs w:val="20"/>
        </w:rPr>
        <w:t>ст</w:t>
      </w:r>
      <w:r w:rsidRPr="00D656B5">
        <w:rPr>
          <w:sz w:val="20"/>
          <w:szCs w:val="20"/>
        </w:rPr>
        <w:t>атьей 34.1 Федерального закона</w:t>
      </w:r>
      <w:r w:rsidR="00864CA1" w:rsidRPr="00D656B5">
        <w:rPr>
          <w:sz w:val="20"/>
          <w:szCs w:val="20"/>
        </w:rPr>
        <w:t xml:space="preserve"> от 25.06.2002 N 73-ФЗ "Об объектах культурного наследия (памятниках истории и культуры) народов Российской Федерации</w:t>
      </w:r>
      <w:r w:rsidR="007C6ED4" w:rsidRPr="00D656B5">
        <w:rPr>
          <w:sz w:val="20"/>
          <w:szCs w:val="20"/>
        </w:rPr>
        <w:t>» устанавливается</w:t>
      </w:r>
      <w:r w:rsidRPr="00D656B5">
        <w:rPr>
          <w:sz w:val="20"/>
          <w:szCs w:val="20"/>
        </w:rPr>
        <w:t xml:space="preserve"> защитная зона.</w:t>
      </w:r>
    </w:p>
    <w:p w14:paraId="4670B7D0" w14:textId="77777777" w:rsidR="003766A3" w:rsidRPr="00D656B5" w:rsidRDefault="003766A3" w:rsidP="00F53AB1">
      <w:pPr>
        <w:widowControl w:val="0"/>
        <w:spacing w:before="2" w:after="0" w:line="240" w:lineRule="auto"/>
        <w:ind w:left="100" w:right="112" w:firstLine="679"/>
        <w:jc w:val="both"/>
        <w:rPr>
          <w:sz w:val="20"/>
          <w:szCs w:val="20"/>
        </w:rPr>
      </w:pPr>
    </w:p>
    <w:p w14:paraId="503B9825" w14:textId="62E35AE6" w:rsidR="0005766C" w:rsidRPr="00D656B5" w:rsidRDefault="00E54886" w:rsidP="00F53AB1">
      <w:pPr>
        <w:widowControl w:val="0"/>
        <w:spacing w:after="0"/>
        <w:ind w:firstLine="993"/>
        <w:jc w:val="both"/>
        <w:rPr>
          <w:b/>
          <w:i/>
          <w:sz w:val="20"/>
          <w:szCs w:val="20"/>
        </w:rPr>
      </w:pPr>
      <w:r w:rsidRPr="00D656B5">
        <w:rPr>
          <w:b/>
          <w:i/>
          <w:sz w:val="20"/>
          <w:szCs w:val="20"/>
        </w:rPr>
        <w:t xml:space="preserve"> </w:t>
      </w:r>
      <w:r w:rsidR="00D02680" w:rsidRPr="00D656B5">
        <w:rPr>
          <w:b/>
          <w:i/>
          <w:sz w:val="20"/>
          <w:szCs w:val="20"/>
        </w:rPr>
        <w:t>Защитная зона объекта культурного наследия;</w:t>
      </w:r>
    </w:p>
    <w:p w14:paraId="27CA5076" w14:textId="179ED55E" w:rsidR="0005766C" w:rsidRPr="00D656B5" w:rsidRDefault="00AE1BE8"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 xml:space="preserve">1. </w:t>
      </w:r>
      <w:r w:rsidR="0005766C" w:rsidRPr="00D656B5">
        <w:rPr>
          <w:rFonts w:eastAsia="Times New Roman" w:cs="Times New Roman"/>
          <w:spacing w:val="-1"/>
          <w:sz w:val="20"/>
          <w:szCs w:val="20"/>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6D13B04" w14:textId="5968F541" w:rsidR="0005766C" w:rsidRPr="00D656B5" w:rsidRDefault="0005766C"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r w:rsidR="00AE1BE8" w:rsidRPr="00D656B5">
        <w:rPr>
          <w:rFonts w:eastAsia="Times New Roman" w:cs="Times New Roman"/>
          <w:spacing w:val="-1"/>
          <w:sz w:val="20"/>
          <w:szCs w:val="20"/>
        </w:rPr>
        <w:t>Федерального закона от 25.06.2002 N 73-ФЗ "Об объектах культурного наследия (памятниках истории и культуры) народов Российской Федерации"</w:t>
      </w:r>
      <w:r w:rsidRPr="00D656B5">
        <w:rPr>
          <w:rFonts w:eastAsia="Times New Roman" w:cs="Times New Roman"/>
          <w:spacing w:val="-1"/>
          <w:sz w:val="20"/>
          <w:szCs w:val="20"/>
        </w:rPr>
        <w:t xml:space="preserve"> требования и ограничения.</w:t>
      </w:r>
    </w:p>
    <w:p w14:paraId="0089B1B7" w14:textId="77777777" w:rsidR="0005766C" w:rsidRPr="00D656B5" w:rsidRDefault="0005766C"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3. Границы защитной зоны объекта культурного наследия устанавливаются:</w:t>
      </w:r>
    </w:p>
    <w:p w14:paraId="10DFBC67" w14:textId="77777777" w:rsidR="0005766C" w:rsidRPr="00D656B5" w:rsidRDefault="0005766C"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1) для памятника, расположенного в границах населенного пункта, на расстоянии 100 метров от внеш</w:t>
      </w:r>
      <w:r w:rsidRPr="00D656B5">
        <w:rPr>
          <w:rFonts w:eastAsia="Times New Roman" w:cs="Times New Roman"/>
          <w:spacing w:val="-1"/>
          <w:sz w:val="20"/>
          <w:szCs w:val="20"/>
        </w:rPr>
        <w:lastRenderedPageBreak/>
        <w:t>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5489D93" w14:textId="77777777" w:rsidR="0005766C" w:rsidRPr="00D656B5" w:rsidRDefault="0005766C"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7307A9D" w14:textId="77777777" w:rsidR="0005766C" w:rsidRPr="00D656B5" w:rsidRDefault="0005766C"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13344823" w14:textId="77777777" w:rsidR="0005766C" w:rsidRPr="00D656B5" w:rsidRDefault="0005766C"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3CC48150" w14:textId="269FEF79" w:rsidR="0005766C" w:rsidRDefault="0005766C" w:rsidP="00F53AB1">
      <w:pPr>
        <w:widowControl w:val="0"/>
        <w:spacing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 xml:space="preserve">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w:t>
      </w:r>
      <w:r w:rsidR="00AE1BE8" w:rsidRPr="00D656B5">
        <w:rPr>
          <w:rFonts w:eastAsia="Times New Roman" w:cs="Times New Roman"/>
          <w:spacing w:val="-1"/>
          <w:sz w:val="20"/>
          <w:szCs w:val="20"/>
        </w:rPr>
        <w:t>Федерального закона от 25.06.2002 N 73-ФЗ "Об объектах культурного наследия (памятниках истории и культуры) народов Российской Федерации"</w:t>
      </w:r>
      <w:r w:rsidRPr="00D656B5">
        <w:rPr>
          <w:rFonts w:eastAsia="Times New Roman" w:cs="Times New Roman"/>
          <w:spacing w:val="-1"/>
          <w:sz w:val="20"/>
          <w:szCs w:val="20"/>
        </w:rPr>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60B2BE3C" w14:textId="77777777" w:rsidR="003766A3" w:rsidRPr="00D656B5" w:rsidRDefault="003766A3" w:rsidP="00F53AB1">
      <w:pPr>
        <w:widowControl w:val="0"/>
        <w:spacing w:after="0" w:line="240" w:lineRule="auto"/>
        <w:ind w:left="100" w:right="108" w:firstLine="679"/>
        <w:jc w:val="both"/>
        <w:rPr>
          <w:rFonts w:eastAsia="Times New Roman" w:cs="Times New Roman"/>
          <w:spacing w:val="-1"/>
          <w:sz w:val="20"/>
          <w:szCs w:val="20"/>
        </w:rPr>
      </w:pPr>
    </w:p>
    <w:p w14:paraId="24221935" w14:textId="77777777" w:rsidR="00D02680" w:rsidRPr="00D656B5" w:rsidRDefault="00D02680" w:rsidP="00F53AB1">
      <w:pPr>
        <w:widowControl w:val="0"/>
        <w:spacing w:after="0"/>
        <w:ind w:firstLine="851"/>
        <w:jc w:val="both"/>
        <w:rPr>
          <w:b/>
          <w:i/>
          <w:sz w:val="20"/>
        </w:rPr>
      </w:pPr>
      <w:r w:rsidRPr="00D656B5">
        <w:rPr>
          <w:b/>
          <w:i/>
          <w:sz w:val="20"/>
        </w:rPr>
        <w:t>Охранная зона объектов электроэнергетики (объектов электросетевого хозяйства и объектов по производству электрической энергии);</w:t>
      </w:r>
    </w:p>
    <w:p w14:paraId="4B2DCA83" w14:textId="77777777" w:rsidR="00D02680" w:rsidRPr="00D656B5" w:rsidRDefault="00D02680" w:rsidP="00F53AB1">
      <w:pPr>
        <w:widowControl w:val="0"/>
        <w:spacing w:after="0" w:line="237" w:lineRule="auto"/>
        <w:ind w:left="100" w:right="110" w:firstLine="679"/>
        <w:jc w:val="both"/>
        <w:rPr>
          <w:rFonts w:eastAsia="Times New Roman" w:cs="Times New Roman"/>
          <w:sz w:val="20"/>
          <w:szCs w:val="20"/>
        </w:rPr>
      </w:pPr>
      <w:r w:rsidRPr="00D656B5">
        <w:rPr>
          <w:rFonts w:eastAsia="Times New Roman" w:cs="Times New Roman"/>
          <w:spacing w:val="-1"/>
          <w:sz w:val="20"/>
          <w:szCs w:val="20"/>
        </w:rPr>
        <w:t>Ограничения</w:t>
      </w:r>
      <w:r w:rsidRPr="00D656B5">
        <w:rPr>
          <w:rFonts w:eastAsia="Times New Roman" w:cs="Times New Roman"/>
          <w:spacing w:val="13"/>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13"/>
          <w:sz w:val="20"/>
          <w:szCs w:val="20"/>
        </w:rPr>
        <w:t xml:space="preserve"> </w:t>
      </w:r>
      <w:r w:rsidRPr="00D656B5">
        <w:rPr>
          <w:rFonts w:eastAsia="Times New Roman" w:cs="Times New Roman"/>
          <w:spacing w:val="-1"/>
          <w:sz w:val="20"/>
          <w:szCs w:val="20"/>
        </w:rPr>
        <w:t>земельных</w:t>
      </w:r>
      <w:r w:rsidRPr="00D656B5">
        <w:rPr>
          <w:rFonts w:eastAsia="Times New Roman" w:cs="Times New Roman"/>
          <w:spacing w:val="13"/>
          <w:sz w:val="20"/>
          <w:szCs w:val="20"/>
        </w:rPr>
        <w:t xml:space="preserve"> </w:t>
      </w:r>
      <w:r w:rsidRPr="00D656B5">
        <w:rPr>
          <w:rFonts w:eastAsia="Times New Roman" w:cs="Times New Roman"/>
          <w:spacing w:val="-1"/>
          <w:sz w:val="20"/>
          <w:szCs w:val="20"/>
        </w:rPr>
        <w:t>участков</w:t>
      </w:r>
      <w:r w:rsidRPr="00D656B5">
        <w:rPr>
          <w:rFonts w:eastAsia="Times New Roman" w:cs="Times New Roman"/>
          <w:spacing w:val="15"/>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15"/>
          <w:sz w:val="20"/>
          <w:szCs w:val="20"/>
        </w:rPr>
        <w:t xml:space="preserve"> </w:t>
      </w:r>
      <w:r w:rsidRPr="00D656B5">
        <w:rPr>
          <w:rFonts w:eastAsia="Times New Roman" w:cs="Times New Roman"/>
          <w:spacing w:val="-1"/>
          <w:sz w:val="20"/>
          <w:szCs w:val="20"/>
        </w:rPr>
        <w:t>капитального</w:t>
      </w:r>
      <w:r w:rsidRPr="00D656B5">
        <w:rPr>
          <w:rFonts w:eastAsia="Times New Roman" w:cs="Times New Roman"/>
          <w:spacing w:val="17"/>
          <w:sz w:val="20"/>
          <w:szCs w:val="20"/>
        </w:rPr>
        <w:t xml:space="preserve"> </w:t>
      </w:r>
      <w:r w:rsidRPr="00D656B5">
        <w:rPr>
          <w:rFonts w:eastAsia="Times New Roman" w:cs="Times New Roman"/>
          <w:spacing w:val="-1"/>
          <w:sz w:val="20"/>
          <w:szCs w:val="20"/>
        </w:rPr>
        <w:t>строительства</w:t>
      </w:r>
      <w:r w:rsidRPr="00D656B5">
        <w:rPr>
          <w:rFonts w:eastAsia="Times New Roman" w:cs="Times New Roman"/>
          <w:spacing w:val="13"/>
          <w:sz w:val="20"/>
          <w:szCs w:val="20"/>
        </w:rPr>
        <w:t xml:space="preserve"> </w:t>
      </w:r>
      <w:r w:rsidRPr="00D656B5">
        <w:rPr>
          <w:rFonts w:eastAsia="Times New Roman" w:cs="Times New Roman"/>
          <w:sz w:val="20"/>
          <w:szCs w:val="20"/>
        </w:rPr>
        <w:t>на</w:t>
      </w:r>
      <w:r w:rsidRPr="00D656B5">
        <w:rPr>
          <w:rFonts w:eastAsia="Times New Roman" w:cs="Times New Roman"/>
          <w:spacing w:val="97"/>
          <w:sz w:val="20"/>
          <w:szCs w:val="20"/>
        </w:rPr>
        <w:t xml:space="preserve"> </w:t>
      </w:r>
      <w:r w:rsidRPr="00D656B5">
        <w:rPr>
          <w:rFonts w:eastAsia="Times New Roman" w:cs="Times New Roman"/>
          <w:sz w:val="20"/>
          <w:szCs w:val="20"/>
        </w:rPr>
        <w:t>территории</w:t>
      </w:r>
      <w:r w:rsidRPr="00D656B5">
        <w:rPr>
          <w:rFonts w:eastAsia="Times New Roman" w:cs="Times New Roman"/>
          <w:spacing w:val="6"/>
          <w:sz w:val="20"/>
          <w:szCs w:val="20"/>
        </w:rPr>
        <w:t xml:space="preserve"> </w:t>
      </w:r>
      <w:r w:rsidRPr="00D656B5">
        <w:rPr>
          <w:rFonts w:eastAsia="Times New Roman" w:cs="Times New Roman"/>
          <w:spacing w:val="-1"/>
          <w:sz w:val="20"/>
          <w:szCs w:val="20"/>
        </w:rPr>
        <w:t>охранных</w:t>
      </w:r>
      <w:r w:rsidRPr="00D656B5">
        <w:rPr>
          <w:rFonts w:eastAsia="Times New Roman" w:cs="Times New Roman"/>
          <w:spacing w:val="5"/>
          <w:sz w:val="20"/>
          <w:szCs w:val="20"/>
        </w:rPr>
        <w:t xml:space="preserve"> </w:t>
      </w:r>
      <w:r w:rsidRPr="00D656B5">
        <w:rPr>
          <w:rFonts w:eastAsia="Times New Roman" w:cs="Times New Roman"/>
          <w:spacing w:val="1"/>
          <w:sz w:val="20"/>
          <w:szCs w:val="20"/>
        </w:rPr>
        <w:t>зон</w:t>
      </w:r>
      <w:r w:rsidRPr="00D656B5">
        <w:rPr>
          <w:rFonts w:eastAsia="Times New Roman" w:cs="Times New Roman"/>
          <w:spacing w:val="10"/>
          <w:sz w:val="20"/>
          <w:szCs w:val="20"/>
        </w:rPr>
        <w:t xml:space="preserve"> </w:t>
      </w:r>
      <w:r w:rsidRPr="00D656B5">
        <w:rPr>
          <w:rFonts w:eastAsia="Times New Roman" w:cs="Times New Roman"/>
          <w:spacing w:val="-1"/>
          <w:sz w:val="20"/>
          <w:szCs w:val="20"/>
        </w:rPr>
        <w:t>определяются</w:t>
      </w:r>
      <w:r w:rsidRPr="00D656B5">
        <w:rPr>
          <w:rFonts w:eastAsia="Times New Roman" w:cs="Times New Roman"/>
          <w:spacing w:val="9"/>
          <w:sz w:val="20"/>
          <w:szCs w:val="20"/>
        </w:rPr>
        <w:t xml:space="preserve"> </w:t>
      </w:r>
      <w:r w:rsidRPr="00D656B5">
        <w:rPr>
          <w:rFonts w:eastAsia="Times New Roman" w:cs="Times New Roman"/>
          <w:sz w:val="20"/>
          <w:szCs w:val="20"/>
        </w:rPr>
        <w:t>на</w:t>
      </w:r>
      <w:r w:rsidRPr="00D656B5">
        <w:rPr>
          <w:rFonts w:eastAsia="Times New Roman" w:cs="Times New Roman"/>
          <w:spacing w:val="9"/>
          <w:sz w:val="20"/>
          <w:szCs w:val="20"/>
        </w:rPr>
        <w:t xml:space="preserve"> </w:t>
      </w:r>
      <w:r w:rsidRPr="00D656B5">
        <w:rPr>
          <w:rFonts w:eastAsia="Times New Roman" w:cs="Times New Roman"/>
          <w:sz w:val="20"/>
          <w:szCs w:val="20"/>
        </w:rPr>
        <w:t>основании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Постановления</w:t>
      </w:r>
      <w:r w:rsidRPr="00D656B5">
        <w:rPr>
          <w:rFonts w:eastAsia="Times New Roman" w:cs="Times New Roman"/>
          <w:spacing w:val="9"/>
          <w:sz w:val="20"/>
          <w:szCs w:val="20"/>
        </w:rPr>
        <w:t xml:space="preserve"> </w:t>
      </w:r>
      <w:r w:rsidRPr="00D656B5">
        <w:rPr>
          <w:rFonts w:eastAsia="Times New Roman" w:cs="Times New Roman"/>
          <w:sz w:val="20"/>
          <w:szCs w:val="20"/>
        </w:rPr>
        <w:t>Правительства</w:t>
      </w:r>
      <w:r w:rsidRPr="00D656B5">
        <w:rPr>
          <w:rFonts w:eastAsia="Times New Roman" w:cs="Times New Roman"/>
          <w:spacing w:val="9"/>
          <w:sz w:val="20"/>
          <w:szCs w:val="20"/>
        </w:rPr>
        <w:t xml:space="preserve"> </w:t>
      </w:r>
      <w:r w:rsidRPr="00D656B5">
        <w:rPr>
          <w:rFonts w:eastAsia="Times New Roman" w:cs="Times New Roman"/>
          <w:spacing w:val="-2"/>
          <w:sz w:val="20"/>
          <w:szCs w:val="20"/>
        </w:rPr>
        <w:t>РФ</w:t>
      </w:r>
      <w:r w:rsidRPr="00D656B5">
        <w:rPr>
          <w:rFonts w:eastAsia="Times New Roman" w:cs="Times New Roman"/>
          <w:spacing w:val="11"/>
          <w:sz w:val="20"/>
          <w:szCs w:val="20"/>
        </w:rPr>
        <w:t xml:space="preserve"> </w:t>
      </w:r>
      <w:r w:rsidRPr="00D656B5">
        <w:rPr>
          <w:rFonts w:eastAsia="Times New Roman" w:cs="Times New Roman"/>
          <w:spacing w:val="1"/>
          <w:sz w:val="20"/>
          <w:szCs w:val="20"/>
        </w:rPr>
        <w:t>от</w:t>
      </w:r>
      <w:r w:rsidRPr="00D656B5">
        <w:rPr>
          <w:rFonts w:eastAsia="Times New Roman" w:cs="Times New Roman"/>
          <w:spacing w:val="6"/>
          <w:sz w:val="20"/>
          <w:szCs w:val="20"/>
        </w:rPr>
        <w:t xml:space="preserve"> </w:t>
      </w:r>
      <w:r w:rsidRPr="00D656B5">
        <w:rPr>
          <w:rFonts w:eastAsia="Times New Roman" w:cs="Times New Roman"/>
          <w:sz w:val="20"/>
          <w:szCs w:val="20"/>
        </w:rPr>
        <w:t>24.02.2009</w:t>
      </w:r>
      <w:r w:rsidRPr="00D656B5">
        <w:rPr>
          <w:rFonts w:eastAsia="Times New Roman" w:cs="Times New Roman"/>
          <w:spacing w:val="9"/>
          <w:sz w:val="20"/>
          <w:szCs w:val="20"/>
        </w:rPr>
        <w:t xml:space="preserve"> </w:t>
      </w:r>
      <w:r w:rsidRPr="00D656B5">
        <w:rPr>
          <w:rFonts w:eastAsia="Times New Roman" w:cs="Times New Roman"/>
          <w:sz w:val="20"/>
          <w:szCs w:val="20"/>
          <w:lang w:val="en-US"/>
        </w:rPr>
        <w:t>N</w:t>
      </w:r>
      <w:r w:rsidRPr="00D656B5">
        <w:rPr>
          <w:rFonts w:eastAsia="Times New Roman" w:cs="Times New Roman"/>
          <w:spacing w:val="9"/>
          <w:sz w:val="20"/>
          <w:szCs w:val="20"/>
        </w:rPr>
        <w:t xml:space="preserve"> </w:t>
      </w:r>
      <w:r w:rsidRPr="00D656B5">
        <w:rPr>
          <w:rFonts w:eastAsia="Times New Roman" w:cs="Times New Roman"/>
          <w:sz w:val="20"/>
          <w:szCs w:val="20"/>
        </w:rPr>
        <w:t>160</w:t>
      </w:r>
      <w:r w:rsidRPr="00D656B5">
        <w:rPr>
          <w:rFonts w:eastAsia="Times New Roman" w:cs="Times New Roman"/>
          <w:spacing w:val="49"/>
          <w:sz w:val="20"/>
          <w:szCs w:val="20"/>
        </w:rPr>
        <w:t xml:space="preserve"> </w:t>
      </w:r>
      <w:r w:rsidRPr="00D656B5">
        <w:rPr>
          <w:rFonts w:eastAsia="Times New Roman" w:cs="Times New Roman"/>
          <w:spacing w:val="-1"/>
          <w:sz w:val="20"/>
          <w:szCs w:val="20"/>
        </w:rPr>
        <w:t>"О</w:t>
      </w:r>
      <w:r w:rsidRPr="00D656B5">
        <w:rPr>
          <w:rFonts w:eastAsia="Times New Roman" w:cs="Times New Roman"/>
          <w:spacing w:val="5"/>
          <w:sz w:val="20"/>
          <w:szCs w:val="20"/>
        </w:rPr>
        <w:t xml:space="preserve"> </w:t>
      </w:r>
      <w:r w:rsidRPr="00D656B5">
        <w:rPr>
          <w:rFonts w:eastAsia="Times New Roman" w:cs="Times New Roman"/>
          <w:sz w:val="20"/>
          <w:szCs w:val="20"/>
        </w:rPr>
        <w:t>порядке</w:t>
      </w:r>
      <w:r w:rsidRPr="00D656B5">
        <w:rPr>
          <w:rFonts w:eastAsia="Times New Roman" w:cs="Times New Roman"/>
          <w:spacing w:val="9"/>
          <w:sz w:val="20"/>
          <w:szCs w:val="20"/>
        </w:rPr>
        <w:t xml:space="preserve"> </w:t>
      </w:r>
      <w:r w:rsidRPr="00D656B5">
        <w:rPr>
          <w:rFonts w:eastAsia="Times New Roman" w:cs="Times New Roman"/>
          <w:spacing w:val="-1"/>
          <w:sz w:val="20"/>
          <w:szCs w:val="20"/>
        </w:rPr>
        <w:t>установления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охранных</w:t>
      </w:r>
      <w:r w:rsidRPr="00D656B5">
        <w:rPr>
          <w:rFonts w:eastAsia="Times New Roman" w:cs="Times New Roman"/>
          <w:spacing w:val="1"/>
          <w:sz w:val="20"/>
          <w:szCs w:val="20"/>
        </w:rPr>
        <w:t xml:space="preserve"> зон</w:t>
      </w:r>
      <w:r w:rsidRPr="00D656B5">
        <w:rPr>
          <w:rFonts w:eastAsia="Times New Roman" w:cs="Times New Roman"/>
          <w:spacing w:val="2"/>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3"/>
          <w:sz w:val="20"/>
          <w:szCs w:val="20"/>
        </w:rPr>
        <w:t xml:space="preserve"> </w:t>
      </w:r>
      <w:r w:rsidRPr="00D656B5">
        <w:rPr>
          <w:rFonts w:eastAsia="Times New Roman" w:cs="Times New Roman"/>
          <w:spacing w:val="-1"/>
          <w:sz w:val="20"/>
          <w:szCs w:val="20"/>
        </w:rPr>
        <w:t>электросетевого</w:t>
      </w:r>
      <w:r w:rsidRPr="00D656B5">
        <w:rPr>
          <w:rFonts w:eastAsia="Times New Roman" w:cs="Times New Roman"/>
          <w:spacing w:val="9"/>
          <w:sz w:val="20"/>
          <w:szCs w:val="20"/>
        </w:rPr>
        <w:t xml:space="preserve"> </w:t>
      </w:r>
      <w:r w:rsidRPr="00D656B5">
        <w:rPr>
          <w:rFonts w:eastAsia="Times New Roman" w:cs="Times New Roman"/>
          <w:spacing w:val="-1"/>
          <w:sz w:val="20"/>
          <w:szCs w:val="20"/>
        </w:rPr>
        <w:t>хозяйства</w:t>
      </w:r>
      <w:r w:rsidRPr="00D656B5">
        <w:rPr>
          <w:rFonts w:eastAsia="Times New Roman" w:cs="Times New Roman"/>
          <w:spacing w:val="5"/>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z w:val="20"/>
          <w:szCs w:val="20"/>
        </w:rPr>
        <w:t>особых</w:t>
      </w:r>
      <w:r w:rsidRPr="00D656B5">
        <w:rPr>
          <w:rFonts w:eastAsia="Times New Roman" w:cs="Times New Roman"/>
          <w:spacing w:val="5"/>
          <w:sz w:val="20"/>
          <w:szCs w:val="20"/>
        </w:rPr>
        <w:t xml:space="preserve"> </w:t>
      </w:r>
      <w:r w:rsidRPr="00D656B5">
        <w:rPr>
          <w:rFonts w:eastAsia="Times New Roman" w:cs="Times New Roman"/>
          <w:spacing w:val="-1"/>
          <w:sz w:val="20"/>
          <w:szCs w:val="20"/>
        </w:rPr>
        <w:t>условий</w:t>
      </w:r>
      <w:r w:rsidRPr="00D656B5">
        <w:rPr>
          <w:rFonts w:eastAsia="Times New Roman" w:cs="Times New Roman"/>
          <w:spacing w:val="6"/>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97"/>
          <w:sz w:val="20"/>
          <w:szCs w:val="20"/>
        </w:rPr>
        <w:t xml:space="preserve"> </w:t>
      </w:r>
      <w:r w:rsidRPr="00D656B5">
        <w:rPr>
          <w:rFonts w:eastAsia="Times New Roman" w:cs="Times New Roman"/>
          <w:sz w:val="20"/>
          <w:szCs w:val="20"/>
        </w:rPr>
        <w:t>земельных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участков,</w:t>
      </w:r>
      <w:r w:rsidRPr="00D656B5">
        <w:rPr>
          <w:rFonts w:eastAsia="Times New Roman" w:cs="Times New Roman"/>
          <w:spacing w:val="3"/>
          <w:sz w:val="20"/>
          <w:szCs w:val="20"/>
        </w:rPr>
        <w:t xml:space="preserve"> </w:t>
      </w:r>
      <w:r w:rsidRPr="00D656B5">
        <w:rPr>
          <w:rFonts w:eastAsia="Times New Roman" w:cs="Times New Roman"/>
          <w:spacing w:val="-1"/>
          <w:sz w:val="20"/>
          <w:szCs w:val="20"/>
        </w:rPr>
        <w:t>расположенных</w:t>
      </w:r>
      <w:r w:rsidRPr="00D656B5">
        <w:rPr>
          <w:rFonts w:eastAsia="Times New Roman" w:cs="Times New Roman"/>
          <w:spacing w:val="-3"/>
          <w:sz w:val="20"/>
          <w:szCs w:val="20"/>
        </w:rPr>
        <w:t xml:space="preserve"> </w:t>
      </w:r>
      <w:r w:rsidRPr="00D656B5">
        <w:rPr>
          <w:rFonts w:eastAsia="Times New Roman" w:cs="Times New Roman"/>
          <w:sz w:val="20"/>
          <w:szCs w:val="20"/>
        </w:rPr>
        <w:t>в</w:t>
      </w:r>
      <w:r w:rsidRPr="00D656B5">
        <w:rPr>
          <w:rFonts w:eastAsia="Times New Roman" w:cs="Times New Roman"/>
          <w:spacing w:val="3"/>
          <w:sz w:val="20"/>
          <w:szCs w:val="20"/>
        </w:rPr>
        <w:t xml:space="preserve"> </w:t>
      </w:r>
      <w:r w:rsidRPr="00D656B5">
        <w:rPr>
          <w:rFonts w:eastAsia="Times New Roman" w:cs="Times New Roman"/>
          <w:spacing w:val="-1"/>
          <w:sz w:val="20"/>
          <w:szCs w:val="20"/>
        </w:rPr>
        <w:t>границах</w:t>
      </w:r>
      <w:r w:rsidRPr="00D656B5">
        <w:rPr>
          <w:rFonts w:eastAsia="Times New Roman" w:cs="Times New Roman"/>
          <w:spacing w:val="-3"/>
          <w:sz w:val="20"/>
          <w:szCs w:val="20"/>
        </w:rPr>
        <w:t xml:space="preserve"> </w:t>
      </w:r>
      <w:r w:rsidRPr="00D656B5">
        <w:rPr>
          <w:rFonts w:eastAsia="Times New Roman" w:cs="Times New Roman"/>
          <w:sz w:val="20"/>
          <w:szCs w:val="20"/>
        </w:rPr>
        <w:t>таких</w:t>
      </w:r>
      <w:r w:rsidRPr="00D656B5">
        <w:rPr>
          <w:rFonts w:eastAsia="Times New Roman" w:cs="Times New Roman"/>
          <w:spacing w:val="1"/>
          <w:sz w:val="20"/>
          <w:szCs w:val="20"/>
        </w:rPr>
        <w:t xml:space="preserve"> </w:t>
      </w:r>
      <w:r w:rsidRPr="00D656B5">
        <w:rPr>
          <w:rFonts w:eastAsia="Times New Roman" w:cs="Times New Roman"/>
          <w:sz w:val="20"/>
          <w:szCs w:val="20"/>
        </w:rPr>
        <w:t>зон" (вместе</w:t>
      </w:r>
      <w:r w:rsidRPr="00D656B5">
        <w:rPr>
          <w:rFonts w:eastAsia="Times New Roman" w:cs="Times New Roman"/>
          <w:spacing w:val="1"/>
          <w:sz w:val="20"/>
          <w:szCs w:val="20"/>
        </w:rPr>
        <w:t xml:space="preserve"> </w:t>
      </w:r>
      <w:r w:rsidRPr="00D656B5">
        <w:rPr>
          <w:rFonts w:eastAsia="Times New Roman" w:cs="Times New Roman"/>
          <w:sz w:val="20"/>
          <w:szCs w:val="20"/>
        </w:rPr>
        <w:t>с</w:t>
      </w:r>
      <w:r w:rsidRPr="00D656B5">
        <w:rPr>
          <w:rFonts w:eastAsia="Times New Roman" w:cs="Times New Roman"/>
          <w:spacing w:val="1"/>
          <w:sz w:val="20"/>
          <w:szCs w:val="20"/>
        </w:rPr>
        <w:t xml:space="preserve"> </w:t>
      </w:r>
      <w:r w:rsidRPr="00D656B5">
        <w:rPr>
          <w:rFonts w:eastAsia="Times New Roman" w:cs="Times New Roman"/>
          <w:spacing w:val="-1"/>
          <w:sz w:val="20"/>
          <w:szCs w:val="20"/>
        </w:rPr>
        <w:t>"Правилами</w:t>
      </w:r>
      <w:r w:rsidRPr="00D656B5">
        <w:rPr>
          <w:rFonts w:eastAsia="Times New Roman" w:cs="Times New Roman"/>
          <w:spacing w:val="6"/>
          <w:sz w:val="20"/>
          <w:szCs w:val="20"/>
        </w:rPr>
        <w:t xml:space="preserve"> </w:t>
      </w:r>
      <w:r w:rsidRPr="00D656B5">
        <w:rPr>
          <w:rFonts w:eastAsia="Times New Roman" w:cs="Times New Roman"/>
          <w:spacing w:val="-1"/>
          <w:sz w:val="20"/>
          <w:szCs w:val="20"/>
        </w:rPr>
        <w:t>установления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охранных</w:t>
      </w:r>
      <w:r w:rsidRPr="00D656B5">
        <w:rPr>
          <w:rFonts w:eastAsia="Times New Roman" w:cs="Times New Roman"/>
          <w:spacing w:val="-3"/>
          <w:sz w:val="20"/>
          <w:szCs w:val="20"/>
        </w:rPr>
        <w:t xml:space="preserve"> </w:t>
      </w:r>
      <w:r w:rsidRPr="00D656B5">
        <w:rPr>
          <w:rFonts w:eastAsia="Times New Roman" w:cs="Times New Roman"/>
          <w:sz w:val="20"/>
          <w:szCs w:val="20"/>
        </w:rPr>
        <w:t>зон</w:t>
      </w:r>
      <w:r w:rsidRPr="00D656B5">
        <w:rPr>
          <w:rFonts w:eastAsia="Times New Roman" w:cs="Times New Roman"/>
          <w:spacing w:val="93"/>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15"/>
          <w:sz w:val="20"/>
          <w:szCs w:val="20"/>
        </w:rPr>
        <w:t xml:space="preserve"> </w:t>
      </w:r>
      <w:r w:rsidRPr="00D656B5">
        <w:rPr>
          <w:rFonts w:eastAsia="Times New Roman" w:cs="Times New Roman"/>
          <w:spacing w:val="-1"/>
          <w:sz w:val="20"/>
          <w:szCs w:val="20"/>
        </w:rPr>
        <w:t>электросетевого</w:t>
      </w:r>
      <w:r w:rsidRPr="00D656B5">
        <w:rPr>
          <w:rFonts w:eastAsia="Times New Roman" w:cs="Times New Roman"/>
          <w:spacing w:val="17"/>
          <w:sz w:val="20"/>
          <w:szCs w:val="20"/>
        </w:rPr>
        <w:t xml:space="preserve"> </w:t>
      </w:r>
      <w:r w:rsidRPr="00D656B5">
        <w:rPr>
          <w:rFonts w:eastAsia="Times New Roman" w:cs="Times New Roman"/>
          <w:spacing w:val="-1"/>
          <w:sz w:val="20"/>
          <w:szCs w:val="20"/>
        </w:rPr>
        <w:t>хозяйства</w:t>
      </w:r>
      <w:r w:rsidRPr="00D656B5">
        <w:rPr>
          <w:rFonts w:eastAsia="Times New Roman" w:cs="Times New Roman"/>
          <w:spacing w:val="13"/>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z w:val="20"/>
          <w:szCs w:val="20"/>
        </w:rPr>
        <w:t>особых</w:t>
      </w:r>
      <w:r w:rsidRPr="00D656B5">
        <w:rPr>
          <w:rFonts w:eastAsia="Times New Roman" w:cs="Times New Roman"/>
          <w:spacing w:val="9"/>
          <w:sz w:val="20"/>
          <w:szCs w:val="20"/>
        </w:rPr>
        <w:t xml:space="preserve"> </w:t>
      </w:r>
      <w:r w:rsidRPr="00D656B5">
        <w:rPr>
          <w:rFonts w:eastAsia="Times New Roman" w:cs="Times New Roman"/>
          <w:sz w:val="20"/>
          <w:szCs w:val="20"/>
        </w:rPr>
        <w:t>условий</w:t>
      </w:r>
      <w:r w:rsidRPr="00D656B5">
        <w:rPr>
          <w:rFonts w:eastAsia="Times New Roman" w:cs="Times New Roman"/>
          <w:spacing w:val="14"/>
          <w:sz w:val="20"/>
          <w:szCs w:val="20"/>
        </w:rPr>
        <w:t xml:space="preserve"> </w:t>
      </w:r>
      <w:r w:rsidRPr="00D656B5">
        <w:rPr>
          <w:rFonts w:eastAsia="Times New Roman" w:cs="Times New Roman"/>
          <w:sz w:val="20"/>
          <w:szCs w:val="20"/>
        </w:rPr>
        <w:t>использования</w:t>
      </w:r>
      <w:r w:rsidRPr="00D656B5">
        <w:rPr>
          <w:rFonts w:eastAsia="Times New Roman" w:cs="Times New Roman"/>
          <w:spacing w:val="9"/>
          <w:sz w:val="20"/>
          <w:szCs w:val="20"/>
        </w:rPr>
        <w:t xml:space="preserve"> </w:t>
      </w:r>
      <w:r w:rsidRPr="00D656B5">
        <w:rPr>
          <w:rFonts w:eastAsia="Times New Roman" w:cs="Times New Roman"/>
          <w:spacing w:val="-1"/>
          <w:sz w:val="20"/>
          <w:szCs w:val="20"/>
        </w:rPr>
        <w:t>земельных</w:t>
      </w:r>
      <w:r w:rsidRPr="00D656B5">
        <w:rPr>
          <w:rFonts w:eastAsia="Times New Roman" w:cs="Times New Roman"/>
          <w:spacing w:val="13"/>
          <w:sz w:val="20"/>
          <w:szCs w:val="20"/>
        </w:rPr>
        <w:t xml:space="preserve"> </w:t>
      </w:r>
      <w:r w:rsidRPr="00D656B5">
        <w:rPr>
          <w:rFonts w:eastAsia="Times New Roman" w:cs="Times New Roman"/>
          <w:spacing w:val="-1"/>
          <w:sz w:val="20"/>
          <w:szCs w:val="20"/>
        </w:rPr>
        <w:t>участков,</w:t>
      </w:r>
      <w:r w:rsidRPr="00D656B5">
        <w:rPr>
          <w:rFonts w:eastAsia="Times New Roman" w:cs="Times New Roman"/>
          <w:spacing w:val="15"/>
          <w:sz w:val="20"/>
          <w:szCs w:val="20"/>
        </w:rPr>
        <w:t xml:space="preserve"> </w:t>
      </w:r>
      <w:r w:rsidRPr="00D656B5">
        <w:rPr>
          <w:rFonts w:eastAsia="Times New Roman" w:cs="Times New Roman"/>
          <w:spacing w:val="-1"/>
          <w:sz w:val="20"/>
          <w:szCs w:val="20"/>
        </w:rPr>
        <w:t>расположенных</w:t>
      </w:r>
      <w:r w:rsidRPr="00D656B5">
        <w:rPr>
          <w:rFonts w:eastAsia="Times New Roman" w:cs="Times New Roman"/>
          <w:spacing w:val="5"/>
          <w:sz w:val="20"/>
          <w:szCs w:val="20"/>
        </w:rPr>
        <w:t xml:space="preserve"> </w:t>
      </w:r>
      <w:r w:rsidRPr="00D656B5">
        <w:rPr>
          <w:rFonts w:eastAsia="Times New Roman" w:cs="Times New Roman"/>
          <w:sz w:val="20"/>
          <w:szCs w:val="20"/>
        </w:rPr>
        <w:t>в</w:t>
      </w:r>
      <w:r w:rsidRPr="00D656B5">
        <w:rPr>
          <w:rFonts w:eastAsia="Times New Roman" w:cs="Times New Roman"/>
          <w:spacing w:val="73"/>
          <w:sz w:val="20"/>
          <w:szCs w:val="20"/>
        </w:rPr>
        <w:t xml:space="preserve"> </w:t>
      </w:r>
      <w:r w:rsidRPr="00D656B5">
        <w:rPr>
          <w:rFonts w:eastAsia="Times New Roman" w:cs="Times New Roman"/>
          <w:spacing w:val="-1"/>
          <w:sz w:val="20"/>
          <w:szCs w:val="20"/>
        </w:rPr>
        <w:t>границах</w:t>
      </w:r>
      <w:r w:rsidRPr="00D656B5">
        <w:rPr>
          <w:rFonts w:eastAsia="Times New Roman" w:cs="Times New Roman"/>
          <w:spacing w:val="-3"/>
          <w:sz w:val="20"/>
          <w:szCs w:val="20"/>
        </w:rPr>
        <w:t xml:space="preserve"> </w:t>
      </w:r>
      <w:r w:rsidRPr="00D656B5">
        <w:rPr>
          <w:rFonts w:eastAsia="Times New Roman" w:cs="Times New Roman"/>
          <w:spacing w:val="-1"/>
          <w:sz w:val="20"/>
          <w:szCs w:val="20"/>
        </w:rPr>
        <w:t>таких</w:t>
      </w:r>
      <w:r w:rsidRPr="00D656B5">
        <w:rPr>
          <w:rFonts w:eastAsia="Times New Roman" w:cs="Times New Roman"/>
          <w:spacing w:val="-3"/>
          <w:sz w:val="20"/>
          <w:szCs w:val="20"/>
        </w:rPr>
        <w:t xml:space="preserve"> </w:t>
      </w:r>
      <w:r w:rsidRPr="00D656B5">
        <w:rPr>
          <w:rFonts w:eastAsia="Times New Roman" w:cs="Times New Roman"/>
          <w:spacing w:val="-1"/>
          <w:sz w:val="20"/>
          <w:szCs w:val="20"/>
        </w:rPr>
        <w:t>зон").</w:t>
      </w:r>
    </w:p>
    <w:p w14:paraId="36BEEFA3" w14:textId="1B565022" w:rsidR="00D02680" w:rsidRPr="00D656B5" w:rsidRDefault="00D02680" w:rsidP="00F53AB1">
      <w:pPr>
        <w:widowControl w:val="0"/>
        <w:spacing w:before="2" w:after="0" w:line="240" w:lineRule="auto"/>
        <w:ind w:left="100" w:right="103" w:firstLine="679"/>
        <w:jc w:val="both"/>
        <w:rPr>
          <w:rFonts w:eastAsia="Times New Roman" w:cs="Times New Roman"/>
          <w:sz w:val="20"/>
          <w:szCs w:val="20"/>
        </w:rPr>
      </w:pPr>
      <w:r w:rsidRPr="00D656B5">
        <w:rPr>
          <w:rFonts w:eastAsia="Times New Roman" w:cs="Times New Roman"/>
          <w:spacing w:val="-1"/>
          <w:sz w:val="20"/>
          <w:szCs w:val="20"/>
        </w:rPr>
        <w:t>Охранная</w:t>
      </w:r>
      <w:r w:rsidRPr="00D656B5">
        <w:rPr>
          <w:rFonts w:eastAsia="Times New Roman" w:cs="Times New Roman"/>
          <w:spacing w:val="5"/>
          <w:sz w:val="20"/>
          <w:szCs w:val="20"/>
        </w:rPr>
        <w:t xml:space="preserve"> </w:t>
      </w:r>
      <w:r w:rsidRPr="00D656B5">
        <w:rPr>
          <w:rFonts w:eastAsia="Times New Roman" w:cs="Times New Roman"/>
          <w:sz w:val="20"/>
          <w:szCs w:val="20"/>
        </w:rPr>
        <w:t>зона</w:t>
      </w:r>
      <w:r w:rsidRPr="00D656B5">
        <w:rPr>
          <w:rFonts w:eastAsia="Times New Roman" w:cs="Times New Roman"/>
          <w:spacing w:val="5"/>
          <w:sz w:val="20"/>
          <w:szCs w:val="20"/>
        </w:rPr>
        <w:t xml:space="preserve"> </w:t>
      </w:r>
      <w:r w:rsidRPr="00D656B5">
        <w:rPr>
          <w:rFonts w:eastAsia="Times New Roman" w:cs="Times New Roman"/>
          <w:sz w:val="20"/>
          <w:szCs w:val="20"/>
        </w:rPr>
        <w:t>объектов</w:t>
      </w:r>
      <w:r w:rsidRPr="00D656B5">
        <w:rPr>
          <w:rFonts w:eastAsia="Times New Roman" w:cs="Times New Roman"/>
          <w:spacing w:val="7"/>
          <w:sz w:val="20"/>
          <w:szCs w:val="20"/>
        </w:rPr>
        <w:t xml:space="preserve"> </w:t>
      </w:r>
      <w:r w:rsidRPr="00D656B5">
        <w:rPr>
          <w:rFonts w:eastAsia="Times New Roman" w:cs="Times New Roman"/>
          <w:spacing w:val="-1"/>
          <w:sz w:val="20"/>
          <w:szCs w:val="20"/>
        </w:rPr>
        <w:t>электросетевого</w:t>
      </w:r>
      <w:r w:rsidRPr="00D656B5">
        <w:rPr>
          <w:rFonts w:eastAsia="Times New Roman" w:cs="Times New Roman"/>
          <w:spacing w:val="9"/>
          <w:sz w:val="20"/>
          <w:szCs w:val="20"/>
        </w:rPr>
        <w:t xml:space="preserve"> </w:t>
      </w:r>
      <w:r w:rsidRPr="00D656B5">
        <w:rPr>
          <w:rFonts w:eastAsia="Times New Roman" w:cs="Times New Roman"/>
          <w:spacing w:val="-1"/>
          <w:sz w:val="20"/>
          <w:szCs w:val="20"/>
        </w:rPr>
        <w:t>хозяйства</w:t>
      </w:r>
      <w:r w:rsidRPr="00D656B5">
        <w:rPr>
          <w:rFonts w:eastAsia="Times New Roman" w:cs="Times New Roman"/>
          <w:spacing w:val="9"/>
          <w:sz w:val="20"/>
          <w:szCs w:val="20"/>
        </w:rPr>
        <w:t xml:space="preserve"> </w:t>
      </w:r>
      <w:r w:rsidR="0066501B" w:rsidRPr="00D656B5">
        <w:rPr>
          <w:rFonts w:eastAsia="Times New Roman" w:cs="Times New Roman"/>
          <w:spacing w:val="-1"/>
          <w:sz w:val="20"/>
          <w:szCs w:val="20"/>
        </w:rPr>
        <w:t>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r w:rsidRPr="00D656B5">
        <w:rPr>
          <w:rFonts w:eastAsia="Times New Roman" w:cs="Times New Roman"/>
          <w:spacing w:val="-3"/>
          <w:sz w:val="20"/>
          <w:szCs w:val="20"/>
        </w:rPr>
        <w:t xml:space="preserve"> </w:t>
      </w:r>
      <w:r w:rsidRPr="00D656B5">
        <w:rPr>
          <w:rFonts w:eastAsia="Times New Roman" w:cs="Times New Roman"/>
          <w:spacing w:val="-1"/>
          <w:sz w:val="20"/>
          <w:szCs w:val="20"/>
        </w:rPr>
        <w:t>(п.</w:t>
      </w:r>
      <w:r w:rsidRPr="00D656B5">
        <w:rPr>
          <w:rFonts w:eastAsia="Times New Roman" w:cs="Times New Roman"/>
          <w:spacing w:val="3"/>
          <w:sz w:val="20"/>
          <w:szCs w:val="20"/>
        </w:rPr>
        <w:t xml:space="preserve"> </w:t>
      </w:r>
      <w:r w:rsidRPr="00D656B5">
        <w:rPr>
          <w:rFonts w:eastAsia="Times New Roman" w:cs="Times New Roman"/>
          <w:spacing w:val="-2"/>
          <w:sz w:val="20"/>
          <w:szCs w:val="20"/>
        </w:rPr>
        <w:t>п.</w:t>
      </w:r>
      <w:r w:rsidRPr="00D656B5">
        <w:rPr>
          <w:rFonts w:eastAsia="Times New Roman" w:cs="Times New Roman"/>
          <w:spacing w:val="3"/>
          <w:sz w:val="20"/>
          <w:szCs w:val="20"/>
        </w:rPr>
        <w:t xml:space="preserve"> </w:t>
      </w:r>
      <w:r w:rsidRPr="00D656B5">
        <w:rPr>
          <w:rFonts w:eastAsia="Times New Roman" w:cs="Times New Roman"/>
          <w:spacing w:val="-2"/>
          <w:sz w:val="20"/>
          <w:szCs w:val="20"/>
        </w:rPr>
        <w:t>1,</w:t>
      </w:r>
      <w:r w:rsidRPr="00D656B5">
        <w:rPr>
          <w:rFonts w:eastAsia="Times New Roman" w:cs="Times New Roman"/>
          <w:spacing w:val="3"/>
          <w:sz w:val="20"/>
          <w:szCs w:val="20"/>
        </w:rPr>
        <w:t xml:space="preserve"> </w:t>
      </w:r>
      <w:r w:rsidRPr="00D656B5">
        <w:rPr>
          <w:rFonts w:eastAsia="Times New Roman" w:cs="Times New Roman"/>
          <w:sz w:val="20"/>
          <w:szCs w:val="20"/>
        </w:rPr>
        <w:t>2</w:t>
      </w:r>
      <w:r w:rsidRPr="00D656B5">
        <w:rPr>
          <w:rFonts w:eastAsia="Times New Roman" w:cs="Times New Roman"/>
          <w:spacing w:val="-6"/>
          <w:sz w:val="20"/>
          <w:szCs w:val="20"/>
        </w:rPr>
        <w:t xml:space="preserve"> </w:t>
      </w:r>
      <w:r w:rsidRPr="00D656B5">
        <w:rPr>
          <w:rFonts w:eastAsia="Times New Roman" w:cs="Times New Roman"/>
          <w:sz w:val="20"/>
          <w:szCs w:val="20"/>
        </w:rPr>
        <w:t>Правил).</w:t>
      </w:r>
    </w:p>
    <w:p w14:paraId="55FC1735" w14:textId="77777777" w:rsidR="00D02680" w:rsidRPr="00D656B5" w:rsidRDefault="00D02680" w:rsidP="00F53AB1">
      <w:pPr>
        <w:widowControl w:val="0"/>
        <w:spacing w:after="0" w:line="240" w:lineRule="auto"/>
        <w:ind w:left="100" w:right="107" w:firstLine="679"/>
        <w:jc w:val="both"/>
        <w:rPr>
          <w:rFonts w:eastAsia="Times New Roman" w:cs="Times New Roman"/>
          <w:sz w:val="20"/>
          <w:szCs w:val="20"/>
        </w:rPr>
      </w:pPr>
      <w:r w:rsidRPr="00D656B5">
        <w:rPr>
          <w:rFonts w:eastAsia="Times New Roman" w:cs="Times New Roman"/>
          <w:sz w:val="20"/>
          <w:szCs w:val="20"/>
        </w:rPr>
        <w:t>В</w:t>
      </w:r>
      <w:r w:rsidRPr="00D656B5">
        <w:rPr>
          <w:rFonts w:eastAsia="Times New Roman" w:cs="Times New Roman"/>
          <w:spacing w:val="14"/>
          <w:sz w:val="20"/>
          <w:szCs w:val="20"/>
        </w:rPr>
        <w:t xml:space="preserve"> </w:t>
      </w:r>
      <w:r w:rsidRPr="00D656B5">
        <w:rPr>
          <w:rFonts w:eastAsia="Times New Roman" w:cs="Times New Roman"/>
          <w:sz w:val="20"/>
          <w:szCs w:val="20"/>
        </w:rPr>
        <w:t>частности,</w:t>
      </w:r>
      <w:r w:rsidRPr="00D656B5">
        <w:rPr>
          <w:rFonts w:eastAsia="Times New Roman" w:cs="Times New Roman"/>
          <w:spacing w:val="13"/>
          <w:sz w:val="20"/>
          <w:szCs w:val="20"/>
        </w:rPr>
        <w:t xml:space="preserve"> </w:t>
      </w:r>
      <w:r w:rsidRPr="00D656B5">
        <w:rPr>
          <w:rFonts w:eastAsia="Times New Roman" w:cs="Times New Roman"/>
          <w:spacing w:val="-1"/>
          <w:sz w:val="20"/>
          <w:szCs w:val="20"/>
        </w:rPr>
        <w:t>охранные</w:t>
      </w:r>
      <w:r w:rsidRPr="00D656B5">
        <w:rPr>
          <w:rFonts w:eastAsia="Times New Roman" w:cs="Times New Roman"/>
          <w:spacing w:val="15"/>
          <w:sz w:val="20"/>
          <w:szCs w:val="20"/>
        </w:rPr>
        <w:t xml:space="preserve"> </w:t>
      </w:r>
      <w:r w:rsidRPr="00D656B5">
        <w:rPr>
          <w:rFonts w:eastAsia="Times New Roman" w:cs="Times New Roman"/>
          <w:sz w:val="20"/>
          <w:szCs w:val="20"/>
        </w:rPr>
        <w:t>зоны</w:t>
      </w:r>
      <w:r w:rsidRPr="00D656B5">
        <w:rPr>
          <w:rFonts w:eastAsia="Times New Roman" w:cs="Times New Roman"/>
          <w:spacing w:val="17"/>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16"/>
          <w:sz w:val="20"/>
          <w:szCs w:val="20"/>
        </w:rPr>
        <w:t xml:space="preserve"> </w:t>
      </w:r>
      <w:r w:rsidRPr="00D656B5">
        <w:rPr>
          <w:rFonts w:eastAsia="Times New Roman" w:cs="Times New Roman"/>
          <w:sz w:val="20"/>
          <w:szCs w:val="20"/>
        </w:rPr>
        <w:t>вдоль</w:t>
      </w:r>
      <w:r w:rsidRPr="00D656B5">
        <w:rPr>
          <w:rFonts w:eastAsia="Times New Roman" w:cs="Times New Roman"/>
          <w:spacing w:val="16"/>
          <w:sz w:val="20"/>
          <w:szCs w:val="20"/>
        </w:rPr>
        <w:t xml:space="preserve"> </w:t>
      </w:r>
      <w:r w:rsidRPr="00D656B5">
        <w:rPr>
          <w:rFonts w:eastAsia="Times New Roman" w:cs="Times New Roman"/>
          <w:spacing w:val="-1"/>
          <w:sz w:val="20"/>
          <w:szCs w:val="20"/>
        </w:rPr>
        <w:t>воздушных</w:t>
      </w:r>
      <w:r w:rsidRPr="00D656B5">
        <w:rPr>
          <w:rFonts w:eastAsia="Times New Roman" w:cs="Times New Roman"/>
          <w:spacing w:val="11"/>
          <w:sz w:val="20"/>
          <w:szCs w:val="20"/>
        </w:rPr>
        <w:t xml:space="preserve"> </w:t>
      </w:r>
      <w:r w:rsidRPr="00D656B5">
        <w:rPr>
          <w:rFonts w:eastAsia="Times New Roman" w:cs="Times New Roman"/>
          <w:sz w:val="20"/>
          <w:szCs w:val="20"/>
        </w:rPr>
        <w:t>линий</w:t>
      </w:r>
      <w:r w:rsidRPr="00D656B5">
        <w:rPr>
          <w:rFonts w:eastAsia="Times New Roman" w:cs="Times New Roman"/>
          <w:spacing w:val="16"/>
          <w:sz w:val="20"/>
          <w:szCs w:val="20"/>
        </w:rPr>
        <w:t xml:space="preserve"> </w:t>
      </w:r>
      <w:r w:rsidRPr="00D656B5">
        <w:rPr>
          <w:rFonts w:eastAsia="Times New Roman" w:cs="Times New Roman"/>
          <w:spacing w:val="-1"/>
          <w:sz w:val="20"/>
          <w:szCs w:val="20"/>
        </w:rPr>
        <w:t>электропередачи,</w:t>
      </w:r>
      <w:r w:rsidRPr="00D656B5">
        <w:rPr>
          <w:rFonts w:eastAsia="Times New Roman" w:cs="Times New Roman"/>
          <w:spacing w:val="17"/>
          <w:sz w:val="20"/>
          <w:szCs w:val="20"/>
        </w:rPr>
        <w:t xml:space="preserve"> </w:t>
      </w:r>
      <w:r w:rsidRPr="00D656B5">
        <w:rPr>
          <w:rFonts w:eastAsia="Times New Roman" w:cs="Times New Roman"/>
          <w:spacing w:val="-2"/>
          <w:sz w:val="20"/>
          <w:szCs w:val="20"/>
        </w:rPr>
        <w:t>вдоль</w:t>
      </w:r>
      <w:r w:rsidRPr="00D656B5">
        <w:rPr>
          <w:rFonts w:eastAsia="Times New Roman" w:cs="Times New Roman"/>
          <w:spacing w:val="77"/>
          <w:sz w:val="20"/>
          <w:szCs w:val="20"/>
        </w:rPr>
        <w:t xml:space="preserve"> </w:t>
      </w:r>
      <w:r w:rsidRPr="00D656B5">
        <w:rPr>
          <w:rFonts w:eastAsia="Times New Roman" w:cs="Times New Roman"/>
          <w:spacing w:val="-1"/>
          <w:sz w:val="20"/>
          <w:szCs w:val="20"/>
        </w:rPr>
        <w:t>подземных</w:t>
      </w:r>
      <w:r w:rsidRPr="00D656B5">
        <w:rPr>
          <w:rFonts w:eastAsia="Times New Roman" w:cs="Times New Roman"/>
          <w:spacing w:val="33"/>
          <w:sz w:val="20"/>
          <w:szCs w:val="20"/>
        </w:rPr>
        <w:t xml:space="preserve"> </w:t>
      </w:r>
      <w:r w:rsidRPr="00D656B5">
        <w:rPr>
          <w:rFonts w:eastAsia="Times New Roman" w:cs="Times New Roman"/>
          <w:spacing w:val="-1"/>
          <w:sz w:val="20"/>
          <w:szCs w:val="20"/>
        </w:rPr>
        <w:t>кабельных</w:t>
      </w:r>
      <w:r w:rsidRPr="00D656B5">
        <w:rPr>
          <w:rFonts w:eastAsia="Times New Roman" w:cs="Times New Roman"/>
          <w:spacing w:val="33"/>
          <w:sz w:val="20"/>
          <w:szCs w:val="20"/>
        </w:rPr>
        <w:t xml:space="preserve"> </w:t>
      </w:r>
      <w:r w:rsidRPr="00D656B5">
        <w:rPr>
          <w:rFonts w:eastAsia="Times New Roman" w:cs="Times New Roman"/>
          <w:sz w:val="20"/>
          <w:szCs w:val="20"/>
        </w:rPr>
        <w:t>линий</w:t>
      </w:r>
      <w:r w:rsidRPr="00D656B5">
        <w:rPr>
          <w:rFonts w:eastAsia="Times New Roman" w:cs="Times New Roman"/>
          <w:spacing w:val="38"/>
          <w:sz w:val="20"/>
          <w:szCs w:val="20"/>
        </w:rPr>
        <w:t xml:space="preserve"> </w:t>
      </w:r>
      <w:r w:rsidRPr="00D656B5">
        <w:rPr>
          <w:rFonts w:eastAsia="Times New Roman" w:cs="Times New Roman"/>
          <w:spacing w:val="-1"/>
          <w:sz w:val="20"/>
          <w:szCs w:val="20"/>
        </w:rPr>
        <w:t>электропередачи,</w:t>
      </w:r>
      <w:r w:rsidRPr="00D656B5">
        <w:rPr>
          <w:rFonts w:eastAsia="Times New Roman" w:cs="Times New Roman"/>
          <w:spacing w:val="39"/>
          <w:sz w:val="20"/>
          <w:szCs w:val="20"/>
        </w:rPr>
        <w:t xml:space="preserve"> </w:t>
      </w:r>
      <w:r w:rsidRPr="00D656B5">
        <w:rPr>
          <w:rFonts w:eastAsia="Times New Roman" w:cs="Times New Roman"/>
          <w:spacing w:val="-1"/>
          <w:sz w:val="20"/>
          <w:szCs w:val="20"/>
        </w:rPr>
        <w:t>вдоль</w:t>
      </w:r>
      <w:r w:rsidRPr="00D656B5">
        <w:rPr>
          <w:rFonts w:eastAsia="Times New Roman" w:cs="Times New Roman"/>
          <w:spacing w:val="34"/>
          <w:sz w:val="20"/>
          <w:szCs w:val="20"/>
        </w:rPr>
        <w:t xml:space="preserve"> </w:t>
      </w:r>
      <w:r w:rsidRPr="00D656B5">
        <w:rPr>
          <w:rFonts w:eastAsia="Times New Roman" w:cs="Times New Roman"/>
          <w:spacing w:val="-1"/>
          <w:sz w:val="20"/>
          <w:szCs w:val="20"/>
        </w:rPr>
        <w:t>подводных</w:t>
      </w:r>
      <w:r w:rsidRPr="00D656B5">
        <w:rPr>
          <w:rFonts w:eastAsia="Times New Roman" w:cs="Times New Roman"/>
          <w:spacing w:val="33"/>
          <w:sz w:val="20"/>
          <w:szCs w:val="20"/>
        </w:rPr>
        <w:t xml:space="preserve"> </w:t>
      </w:r>
      <w:r w:rsidRPr="00D656B5">
        <w:rPr>
          <w:rFonts w:eastAsia="Times New Roman" w:cs="Times New Roman"/>
          <w:spacing w:val="-1"/>
          <w:sz w:val="20"/>
          <w:szCs w:val="20"/>
        </w:rPr>
        <w:t>кабельных</w:t>
      </w:r>
      <w:r w:rsidRPr="00D656B5">
        <w:rPr>
          <w:rFonts w:eastAsia="Times New Roman" w:cs="Times New Roman"/>
          <w:spacing w:val="33"/>
          <w:sz w:val="20"/>
          <w:szCs w:val="20"/>
        </w:rPr>
        <w:t xml:space="preserve"> </w:t>
      </w:r>
      <w:r w:rsidRPr="00D656B5">
        <w:rPr>
          <w:rFonts w:eastAsia="Times New Roman" w:cs="Times New Roman"/>
          <w:sz w:val="20"/>
          <w:szCs w:val="20"/>
        </w:rPr>
        <w:t>линий</w:t>
      </w:r>
      <w:r w:rsidRPr="00D656B5">
        <w:rPr>
          <w:rFonts w:eastAsia="Times New Roman" w:cs="Times New Roman"/>
          <w:spacing w:val="38"/>
          <w:sz w:val="20"/>
          <w:szCs w:val="20"/>
        </w:rPr>
        <w:t xml:space="preserve"> </w:t>
      </w:r>
      <w:r w:rsidRPr="00D656B5">
        <w:rPr>
          <w:rFonts w:eastAsia="Times New Roman" w:cs="Times New Roman"/>
          <w:spacing w:val="-1"/>
          <w:sz w:val="20"/>
          <w:szCs w:val="20"/>
        </w:rPr>
        <w:t>электропередачи,</w:t>
      </w:r>
      <w:r w:rsidRPr="00D656B5">
        <w:rPr>
          <w:rFonts w:eastAsia="Times New Roman" w:cs="Times New Roman"/>
          <w:spacing w:val="39"/>
          <w:sz w:val="20"/>
          <w:szCs w:val="20"/>
        </w:rPr>
        <w:t xml:space="preserve"> </w:t>
      </w:r>
      <w:r w:rsidRPr="00D656B5">
        <w:rPr>
          <w:rFonts w:eastAsia="Times New Roman" w:cs="Times New Roman"/>
          <w:spacing w:val="-1"/>
          <w:sz w:val="20"/>
          <w:szCs w:val="20"/>
        </w:rPr>
        <w:t>вдоль</w:t>
      </w:r>
      <w:r w:rsidRPr="00D656B5">
        <w:rPr>
          <w:rFonts w:eastAsia="Times New Roman" w:cs="Times New Roman"/>
          <w:spacing w:val="81"/>
          <w:sz w:val="20"/>
          <w:szCs w:val="20"/>
        </w:rPr>
        <w:t xml:space="preserve"> </w:t>
      </w:r>
      <w:r w:rsidRPr="00D656B5">
        <w:rPr>
          <w:rFonts w:eastAsia="Times New Roman" w:cs="Times New Roman"/>
          <w:spacing w:val="-1"/>
          <w:sz w:val="20"/>
          <w:szCs w:val="20"/>
        </w:rPr>
        <w:t>переходов</w:t>
      </w:r>
      <w:r w:rsidRPr="00D656B5">
        <w:rPr>
          <w:rFonts w:eastAsia="Times New Roman" w:cs="Times New Roman"/>
          <w:spacing w:val="7"/>
          <w:sz w:val="20"/>
          <w:szCs w:val="20"/>
        </w:rPr>
        <w:t xml:space="preserve"> </w:t>
      </w:r>
      <w:r w:rsidRPr="00D656B5">
        <w:rPr>
          <w:rFonts w:eastAsia="Times New Roman" w:cs="Times New Roman"/>
          <w:spacing w:val="-1"/>
          <w:sz w:val="20"/>
          <w:szCs w:val="20"/>
        </w:rPr>
        <w:t>воздушных</w:t>
      </w:r>
      <w:r w:rsidRPr="00D656B5">
        <w:rPr>
          <w:rFonts w:eastAsia="Times New Roman" w:cs="Times New Roman"/>
          <w:spacing w:val="1"/>
          <w:sz w:val="20"/>
          <w:szCs w:val="20"/>
        </w:rPr>
        <w:t xml:space="preserve"> </w:t>
      </w:r>
      <w:r w:rsidRPr="00D656B5">
        <w:rPr>
          <w:rFonts w:eastAsia="Times New Roman" w:cs="Times New Roman"/>
          <w:sz w:val="20"/>
          <w:szCs w:val="20"/>
        </w:rPr>
        <w:t>линий</w:t>
      </w:r>
      <w:r w:rsidRPr="00D656B5">
        <w:rPr>
          <w:rFonts w:eastAsia="Times New Roman" w:cs="Times New Roman"/>
          <w:spacing w:val="6"/>
          <w:sz w:val="20"/>
          <w:szCs w:val="20"/>
        </w:rPr>
        <w:t xml:space="preserve"> </w:t>
      </w:r>
      <w:r w:rsidRPr="00D656B5">
        <w:rPr>
          <w:rFonts w:eastAsia="Times New Roman" w:cs="Times New Roman"/>
          <w:spacing w:val="-1"/>
          <w:sz w:val="20"/>
          <w:szCs w:val="20"/>
        </w:rPr>
        <w:t>электропередачи</w:t>
      </w:r>
      <w:r w:rsidRPr="00D656B5">
        <w:rPr>
          <w:rFonts w:eastAsia="Times New Roman" w:cs="Times New Roman"/>
          <w:spacing w:val="2"/>
          <w:sz w:val="20"/>
          <w:szCs w:val="20"/>
        </w:rPr>
        <w:t xml:space="preserve"> </w:t>
      </w:r>
      <w:r w:rsidRPr="00D656B5">
        <w:rPr>
          <w:rFonts w:eastAsia="Times New Roman" w:cs="Times New Roman"/>
          <w:spacing w:val="-1"/>
          <w:sz w:val="20"/>
          <w:szCs w:val="20"/>
        </w:rPr>
        <w:t>через</w:t>
      </w:r>
      <w:r w:rsidRPr="00D656B5">
        <w:rPr>
          <w:rFonts w:eastAsia="Times New Roman" w:cs="Times New Roman"/>
          <w:spacing w:val="6"/>
          <w:sz w:val="20"/>
          <w:szCs w:val="20"/>
        </w:rPr>
        <w:t xml:space="preserve"> </w:t>
      </w:r>
      <w:r w:rsidRPr="00D656B5">
        <w:rPr>
          <w:rFonts w:eastAsia="Times New Roman" w:cs="Times New Roman"/>
          <w:sz w:val="20"/>
          <w:szCs w:val="20"/>
        </w:rPr>
        <w:t>водоемы</w:t>
      </w:r>
      <w:r w:rsidRPr="00D656B5">
        <w:rPr>
          <w:rFonts w:eastAsia="Times New Roman" w:cs="Times New Roman"/>
          <w:spacing w:val="3"/>
          <w:sz w:val="20"/>
          <w:szCs w:val="20"/>
        </w:rPr>
        <w:t xml:space="preserve"> </w:t>
      </w:r>
      <w:r w:rsidRPr="00D656B5">
        <w:rPr>
          <w:rFonts w:eastAsia="Times New Roman" w:cs="Times New Roman"/>
          <w:spacing w:val="-1"/>
          <w:sz w:val="20"/>
          <w:szCs w:val="20"/>
        </w:rPr>
        <w:t>(реки,</w:t>
      </w:r>
      <w:r w:rsidRPr="00D656B5">
        <w:rPr>
          <w:rFonts w:eastAsia="Times New Roman" w:cs="Times New Roman"/>
          <w:spacing w:val="3"/>
          <w:sz w:val="20"/>
          <w:szCs w:val="20"/>
        </w:rPr>
        <w:t xml:space="preserve"> </w:t>
      </w:r>
      <w:r w:rsidRPr="00D656B5">
        <w:rPr>
          <w:rFonts w:eastAsia="Times New Roman" w:cs="Times New Roman"/>
          <w:spacing w:val="-1"/>
          <w:sz w:val="20"/>
          <w:szCs w:val="20"/>
        </w:rPr>
        <w:t>каналы,</w:t>
      </w:r>
      <w:r w:rsidRPr="00D656B5">
        <w:rPr>
          <w:rFonts w:eastAsia="Times New Roman" w:cs="Times New Roman"/>
          <w:spacing w:val="3"/>
          <w:sz w:val="20"/>
          <w:szCs w:val="20"/>
        </w:rPr>
        <w:t xml:space="preserve"> </w:t>
      </w:r>
      <w:r w:rsidRPr="00D656B5">
        <w:rPr>
          <w:rFonts w:eastAsia="Times New Roman" w:cs="Times New Roman"/>
          <w:spacing w:val="-1"/>
          <w:sz w:val="20"/>
          <w:szCs w:val="20"/>
        </w:rPr>
        <w:t>озера</w:t>
      </w:r>
      <w:r w:rsidRPr="00D656B5">
        <w:rPr>
          <w:rFonts w:eastAsia="Times New Roman" w:cs="Times New Roman"/>
          <w:spacing w:val="5"/>
          <w:sz w:val="20"/>
          <w:szCs w:val="20"/>
        </w:rPr>
        <w:t xml:space="preserve"> </w:t>
      </w:r>
      <w:r w:rsidRPr="00D656B5">
        <w:rPr>
          <w:rFonts w:eastAsia="Times New Roman" w:cs="Times New Roman"/>
          <w:sz w:val="20"/>
          <w:szCs w:val="20"/>
        </w:rPr>
        <w:t>и</w:t>
      </w:r>
      <w:r w:rsidRPr="00D656B5">
        <w:rPr>
          <w:rFonts w:eastAsia="Times New Roman" w:cs="Times New Roman"/>
          <w:spacing w:val="6"/>
          <w:sz w:val="20"/>
          <w:szCs w:val="20"/>
        </w:rPr>
        <w:t xml:space="preserve"> </w:t>
      </w:r>
      <w:r w:rsidRPr="00D656B5">
        <w:rPr>
          <w:rFonts w:eastAsia="Times New Roman" w:cs="Times New Roman"/>
          <w:spacing w:val="-1"/>
          <w:sz w:val="20"/>
          <w:szCs w:val="20"/>
        </w:rPr>
        <w:t>др.)</w:t>
      </w:r>
      <w:r w:rsidRPr="00D656B5">
        <w:rPr>
          <w:rFonts w:eastAsia="Times New Roman" w:cs="Times New Roman"/>
          <w:spacing w:val="13"/>
          <w:sz w:val="20"/>
          <w:szCs w:val="20"/>
        </w:rPr>
        <w:t xml:space="preserve"> </w:t>
      </w:r>
      <w:r w:rsidRPr="00D656B5">
        <w:rPr>
          <w:rFonts w:eastAsia="Times New Roman" w:cs="Times New Roman"/>
          <w:sz w:val="20"/>
          <w:szCs w:val="20"/>
        </w:rPr>
        <w:t>-</w:t>
      </w:r>
      <w:r w:rsidRPr="00D656B5">
        <w:rPr>
          <w:rFonts w:eastAsia="Times New Roman" w:cs="Times New Roman"/>
          <w:spacing w:val="7"/>
          <w:sz w:val="20"/>
          <w:szCs w:val="20"/>
        </w:rPr>
        <w:t xml:space="preserve"> </w:t>
      </w:r>
      <w:r w:rsidRPr="00D656B5">
        <w:rPr>
          <w:rFonts w:eastAsia="Times New Roman" w:cs="Times New Roman"/>
          <w:spacing w:val="-2"/>
          <w:sz w:val="20"/>
          <w:szCs w:val="20"/>
        </w:rPr>
        <w:t>п.</w:t>
      </w:r>
      <w:r w:rsidRPr="00D656B5">
        <w:rPr>
          <w:rFonts w:eastAsia="Times New Roman" w:cs="Times New Roman"/>
          <w:spacing w:val="7"/>
          <w:sz w:val="20"/>
          <w:szCs w:val="20"/>
        </w:rPr>
        <w:t xml:space="preserve"> </w:t>
      </w:r>
      <w:r w:rsidRPr="00D656B5">
        <w:rPr>
          <w:rFonts w:eastAsia="Times New Roman" w:cs="Times New Roman"/>
          <w:spacing w:val="-3"/>
          <w:sz w:val="20"/>
          <w:szCs w:val="20"/>
        </w:rPr>
        <w:t>"а"</w:t>
      </w:r>
      <w:r w:rsidRPr="00D656B5">
        <w:rPr>
          <w:rFonts w:eastAsia="Times New Roman" w:cs="Times New Roman"/>
          <w:spacing w:val="4"/>
          <w:sz w:val="20"/>
          <w:szCs w:val="20"/>
        </w:rPr>
        <w:t xml:space="preserve"> </w:t>
      </w:r>
      <w:r w:rsidRPr="00D656B5">
        <w:rPr>
          <w:rFonts w:eastAsia="Times New Roman" w:cs="Times New Roman"/>
          <w:sz w:val="20"/>
          <w:szCs w:val="20"/>
        </w:rPr>
        <w:t>Требований</w:t>
      </w:r>
      <w:r w:rsidRPr="00D656B5">
        <w:rPr>
          <w:rFonts w:eastAsia="Times New Roman" w:cs="Times New Roman"/>
          <w:spacing w:val="2"/>
          <w:sz w:val="20"/>
          <w:szCs w:val="20"/>
        </w:rPr>
        <w:t xml:space="preserve"> </w:t>
      </w:r>
      <w:r w:rsidRPr="00D656B5">
        <w:rPr>
          <w:rFonts w:eastAsia="Times New Roman" w:cs="Times New Roman"/>
          <w:sz w:val="20"/>
          <w:szCs w:val="20"/>
        </w:rPr>
        <w:t>к</w:t>
      </w:r>
      <w:r w:rsidRPr="00D656B5">
        <w:rPr>
          <w:rFonts w:eastAsia="Times New Roman" w:cs="Times New Roman"/>
          <w:spacing w:val="81"/>
          <w:sz w:val="20"/>
          <w:szCs w:val="20"/>
        </w:rPr>
        <w:t xml:space="preserve"> </w:t>
      </w:r>
      <w:r w:rsidRPr="00D656B5">
        <w:rPr>
          <w:rFonts w:eastAsia="Times New Roman" w:cs="Times New Roman"/>
          <w:spacing w:val="-1"/>
          <w:sz w:val="20"/>
          <w:szCs w:val="20"/>
        </w:rPr>
        <w:t>границам установления</w:t>
      </w:r>
      <w:r w:rsidRPr="00D656B5">
        <w:rPr>
          <w:rFonts w:eastAsia="Times New Roman" w:cs="Times New Roman"/>
          <w:spacing w:val="-6"/>
          <w:sz w:val="20"/>
          <w:szCs w:val="20"/>
        </w:rPr>
        <w:t xml:space="preserve"> </w:t>
      </w:r>
      <w:r w:rsidRPr="00D656B5">
        <w:rPr>
          <w:rFonts w:eastAsia="Times New Roman" w:cs="Times New Roman"/>
          <w:spacing w:val="-1"/>
          <w:sz w:val="20"/>
          <w:szCs w:val="20"/>
        </w:rPr>
        <w:t>охранных</w:t>
      </w:r>
      <w:r w:rsidRPr="00D656B5">
        <w:rPr>
          <w:rFonts w:eastAsia="Times New Roman" w:cs="Times New Roman"/>
          <w:spacing w:val="-3"/>
          <w:sz w:val="20"/>
          <w:szCs w:val="20"/>
        </w:rPr>
        <w:t xml:space="preserve"> </w:t>
      </w:r>
      <w:r w:rsidRPr="00D656B5">
        <w:rPr>
          <w:rFonts w:eastAsia="Times New Roman" w:cs="Times New Roman"/>
          <w:sz w:val="20"/>
          <w:szCs w:val="20"/>
        </w:rPr>
        <w:t>зон</w:t>
      </w:r>
      <w:r w:rsidRPr="00D656B5">
        <w:rPr>
          <w:rFonts w:eastAsia="Times New Roman" w:cs="Times New Roman"/>
          <w:spacing w:val="-2"/>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z w:val="20"/>
          <w:szCs w:val="20"/>
        </w:rPr>
        <w:t xml:space="preserve"> </w:t>
      </w:r>
      <w:r w:rsidRPr="00D656B5">
        <w:rPr>
          <w:rFonts w:eastAsia="Times New Roman" w:cs="Times New Roman"/>
          <w:spacing w:val="-1"/>
          <w:sz w:val="20"/>
          <w:szCs w:val="20"/>
        </w:rPr>
        <w:t>электросетевого</w:t>
      </w:r>
      <w:r w:rsidRPr="00D656B5">
        <w:rPr>
          <w:rFonts w:eastAsia="Times New Roman" w:cs="Times New Roman"/>
          <w:spacing w:val="1"/>
          <w:sz w:val="20"/>
          <w:szCs w:val="20"/>
        </w:rPr>
        <w:t xml:space="preserve"> </w:t>
      </w:r>
      <w:r w:rsidRPr="00D656B5">
        <w:rPr>
          <w:rFonts w:eastAsia="Times New Roman" w:cs="Times New Roman"/>
          <w:spacing w:val="-1"/>
          <w:sz w:val="20"/>
          <w:szCs w:val="20"/>
        </w:rPr>
        <w:t>хозяйства</w:t>
      </w:r>
      <w:r w:rsidRPr="00D656B5">
        <w:rPr>
          <w:rFonts w:eastAsia="Times New Roman" w:cs="Times New Roman"/>
          <w:spacing w:val="1"/>
          <w:sz w:val="20"/>
          <w:szCs w:val="20"/>
        </w:rPr>
        <w:t xml:space="preserve"> </w:t>
      </w:r>
      <w:r w:rsidRPr="00D656B5">
        <w:rPr>
          <w:rFonts w:eastAsia="Times New Roman" w:cs="Times New Roman"/>
          <w:spacing w:val="-1"/>
          <w:sz w:val="20"/>
          <w:szCs w:val="20"/>
        </w:rPr>
        <w:t>(Приложение</w:t>
      </w:r>
      <w:r w:rsidRPr="00D656B5">
        <w:rPr>
          <w:rFonts w:eastAsia="Times New Roman" w:cs="Times New Roman"/>
          <w:spacing w:val="1"/>
          <w:sz w:val="20"/>
          <w:szCs w:val="20"/>
        </w:rPr>
        <w:t xml:space="preserve"> </w:t>
      </w:r>
      <w:r w:rsidRPr="00D656B5">
        <w:rPr>
          <w:rFonts w:eastAsia="Times New Roman" w:cs="Times New Roman"/>
          <w:sz w:val="20"/>
          <w:szCs w:val="20"/>
        </w:rPr>
        <w:t>к</w:t>
      </w:r>
      <w:r w:rsidRPr="00D656B5">
        <w:rPr>
          <w:rFonts w:eastAsia="Times New Roman" w:cs="Times New Roman"/>
          <w:spacing w:val="-4"/>
          <w:sz w:val="20"/>
          <w:szCs w:val="20"/>
        </w:rPr>
        <w:t xml:space="preserve"> </w:t>
      </w:r>
      <w:r w:rsidRPr="00D656B5">
        <w:rPr>
          <w:rFonts w:eastAsia="Times New Roman" w:cs="Times New Roman"/>
          <w:spacing w:val="-1"/>
          <w:sz w:val="20"/>
          <w:szCs w:val="20"/>
        </w:rPr>
        <w:t>Правилам).</w:t>
      </w:r>
    </w:p>
    <w:p w14:paraId="29E5DBED" w14:textId="77777777" w:rsidR="0066501B" w:rsidRPr="00D656B5" w:rsidRDefault="0066501B"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1B0BECD" w14:textId="43099ECD" w:rsidR="0066501B" w:rsidRPr="00D656B5" w:rsidRDefault="000C2A20"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а) набрасывать</w:t>
      </w:r>
      <w:r w:rsidR="0066501B" w:rsidRPr="00D656B5">
        <w:rPr>
          <w:rFonts w:eastAsia="Times New Roman" w:cs="Times New Roman"/>
          <w:sz w:val="20"/>
          <w:szCs w:val="20"/>
        </w:rPr>
        <w:t xml:space="preserve"> на провода и опоры воздушных линий электропередачи посторонние предметы, а также подниматься на опоры воздушных линий электропередачи;</w:t>
      </w:r>
    </w:p>
    <w:p w14:paraId="1E90C131" w14:textId="77777777" w:rsidR="0066501B" w:rsidRPr="00D656B5" w:rsidRDefault="0066501B"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б)проводить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 (в ред. Постановления Правительства РФ от 18.02.2023 N 270)</w:t>
      </w:r>
    </w:p>
    <w:p w14:paraId="4B451983" w14:textId="77777777" w:rsidR="0066501B" w:rsidRPr="00D656B5" w:rsidRDefault="0066501B"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в)находиться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C99955C" w14:textId="58DD181E" w:rsidR="0066501B" w:rsidRPr="00D656B5" w:rsidRDefault="000C2A20"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г) размещать</w:t>
      </w:r>
      <w:r w:rsidR="0066501B" w:rsidRPr="00D656B5">
        <w:rPr>
          <w:rFonts w:eastAsia="Times New Roman" w:cs="Times New Roman"/>
          <w:sz w:val="20"/>
          <w:szCs w:val="20"/>
        </w:rPr>
        <w:t xml:space="preserve"> свалки;</w:t>
      </w:r>
    </w:p>
    <w:p w14:paraId="55740ABA" w14:textId="7532FB3D" w:rsidR="0066501B" w:rsidRPr="00D656B5" w:rsidRDefault="000C2A20"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д) производить</w:t>
      </w:r>
      <w:r w:rsidR="0066501B" w:rsidRPr="00D656B5">
        <w:rPr>
          <w:rFonts w:eastAsia="Times New Roman" w:cs="Times New Roman"/>
          <w:sz w:val="20"/>
          <w:szCs w:val="20"/>
        </w:rPr>
        <w:t xml:space="preserve">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C772CDA" w14:textId="3BFC9EA0" w:rsidR="0066501B" w:rsidRPr="00D656B5" w:rsidRDefault="000C2A20"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lastRenderedPageBreak/>
        <w:t>е) убирать</w:t>
      </w:r>
      <w:r w:rsidR="0066501B" w:rsidRPr="00D656B5">
        <w:rPr>
          <w:rFonts w:eastAsia="Times New Roman" w:cs="Times New Roman"/>
          <w:sz w:val="20"/>
          <w:szCs w:val="20"/>
        </w:rPr>
        <w:t>,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 (в ред. Постановления Правительства РФ от 18.02.2023 N 270);</w:t>
      </w:r>
    </w:p>
    <w:p w14:paraId="52A9DCAA" w14:textId="47D69C6E" w:rsidR="0066501B" w:rsidRPr="00D656B5" w:rsidRDefault="000C2A20"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ж) производить</w:t>
      </w:r>
      <w:r w:rsidR="0066501B" w:rsidRPr="00D656B5">
        <w:rPr>
          <w:rFonts w:eastAsia="Times New Roman" w:cs="Times New Roman"/>
          <w:sz w:val="20"/>
          <w:szCs w:val="20"/>
        </w:rPr>
        <w:t xml:space="preserve">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(в ред. Постановления Правительства РФ от 18.02.2023 N 270);</w:t>
      </w:r>
    </w:p>
    <w:p w14:paraId="431321AC" w14:textId="68D8F9AD" w:rsidR="00D02680" w:rsidRPr="00D656B5" w:rsidRDefault="000C2A20" w:rsidP="00F53AB1">
      <w:pPr>
        <w:widowControl w:val="0"/>
        <w:spacing w:after="0" w:line="240" w:lineRule="auto"/>
        <w:ind w:left="100" w:right="113" w:firstLine="679"/>
        <w:jc w:val="both"/>
        <w:rPr>
          <w:rFonts w:eastAsia="Times New Roman" w:cs="Times New Roman"/>
          <w:sz w:val="20"/>
          <w:szCs w:val="20"/>
        </w:rPr>
      </w:pPr>
      <w:r w:rsidRPr="00D656B5">
        <w:rPr>
          <w:rFonts w:eastAsia="Times New Roman" w:cs="Times New Roman"/>
          <w:sz w:val="20"/>
          <w:szCs w:val="20"/>
        </w:rPr>
        <w:t>з) осуществлять</w:t>
      </w:r>
      <w:r w:rsidR="0066501B" w:rsidRPr="00D656B5">
        <w:rPr>
          <w:rFonts w:eastAsia="Times New Roman" w:cs="Times New Roman"/>
          <w:sz w:val="20"/>
          <w:szCs w:val="20"/>
        </w:rPr>
        <w:t xml:space="preserve">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0066501B" w:rsidRPr="00D656B5">
        <w:rPr>
          <w:rFonts w:eastAsia="Times New Roman" w:cs="Times New Roman"/>
          <w:sz w:val="20"/>
          <w:szCs w:val="20"/>
        </w:rPr>
        <w:t>вооружений</w:t>
      </w:r>
      <w:proofErr w:type="gramEnd"/>
      <w:r w:rsidR="0066501B" w:rsidRPr="00D656B5">
        <w:rPr>
          <w:rFonts w:eastAsia="Times New Roman" w:cs="Times New Roman"/>
          <w:sz w:val="20"/>
          <w:szCs w:val="20"/>
        </w:rPr>
        <w:t xml:space="preserve"> или боеприпасов (в ред. Постановления Правительства РФ от 18.02.2023 N 270)</w:t>
      </w:r>
      <w:r w:rsidR="0066501B" w:rsidRPr="00D656B5">
        <w:rPr>
          <w:rFonts w:eastAsia="Times New Roman" w:cs="Times New Roman"/>
          <w:spacing w:val="-1"/>
          <w:sz w:val="20"/>
          <w:szCs w:val="20"/>
        </w:rPr>
        <w:t xml:space="preserve"> </w:t>
      </w:r>
      <w:r w:rsidR="00D02680" w:rsidRPr="00D656B5">
        <w:rPr>
          <w:rFonts w:eastAsia="Times New Roman" w:cs="Times New Roman"/>
          <w:spacing w:val="-1"/>
          <w:sz w:val="20"/>
          <w:szCs w:val="20"/>
        </w:rPr>
        <w:t xml:space="preserve">(п. </w:t>
      </w:r>
      <w:r w:rsidR="00D02680" w:rsidRPr="00D656B5">
        <w:rPr>
          <w:rFonts w:eastAsia="Times New Roman" w:cs="Times New Roman"/>
          <w:sz w:val="20"/>
          <w:szCs w:val="20"/>
        </w:rPr>
        <w:t>8</w:t>
      </w:r>
      <w:r w:rsidR="00D02680" w:rsidRPr="00D656B5">
        <w:rPr>
          <w:rFonts w:eastAsia="Times New Roman" w:cs="Times New Roman"/>
          <w:spacing w:val="1"/>
          <w:sz w:val="20"/>
          <w:szCs w:val="20"/>
        </w:rPr>
        <w:t xml:space="preserve"> </w:t>
      </w:r>
      <w:r w:rsidR="00D02680" w:rsidRPr="00D656B5">
        <w:rPr>
          <w:rFonts w:eastAsia="Times New Roman" w:cs="Times New Roman"/>
          <w:spacing w:val="-1"/>
          <w:sz w:val="20"/>
          <w:szCs w:val="20"/>
        </w:rPr>
        <w:t>Правил).</w:t>
      </w:r>
    </w:p>
    <w:p w14:paraId="4FFFA005" w14:textId="0896DBCA" w:rsidR="00D02680" w:rsidRPr="00D656B5" w:rsidRDefault="00D02680" w:rsidP="00F53AB1">
      <w:pPr>
        <w:widowControl w:val="0"/>
        <w:spacing w:after="0" w:line="240" w:lineRule="auto"/>
        <w:ind w:left="100" w:right="106" w:firstLine="679"/>
        <w:jc w:val="both"/>
        <w:rPr>
          <w:rFonts w:eastAsia="Times New Roman" w:cs="Times New Roman"/>
          <w:spacing w:val="-1"/>
          <w:sz w:val="20"/>
          <w:szCs w:val="20"/>
        </w:rPr>
      </w:pPr>
      <w:r w:rsidRPr="00D656B5">
        <w:rPr>
          <w:rFonts w:eastAsia="Times New Roman" w:cs="Times New Roman"/>
          <w:spacing w:val="-1"/>
          <w:sz w:val="20"/>
          <w:szCs w:val="20"/>
        </w:rPr>
        <w:t>Ограничения</w:t>
      </w:r>
      <w:r w:rsidRPr="00D656B5">
        <w:rPr>
          <w:rFonts w:eastAsia="Times New Roman" w:cs="Times New Roman"/>
          <w:spacing w:val="45"/>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45"/>
          <w:sz w:val="20"/>
          <w:szCs w:val="20"/>
        </w:rPr>
        <w:t xml:space="preserve"> </w:t>
      </w:r>
      <w:r w:rsidRPr="00D656B5">
        <w:rPr>
          <w:rFonts w:eastAsia="Times New Roman" w:cs="Times New Roman"/>
          <w:spacing w:val="-1"/>
          <w:sz w:val="20"/>
          <w:szCs w:val="20"/>
        </w:rPr>
        <w:t>земельных</w:t>
      </w:r>
      <w:r w:rsidRPr="00D656B5">
        <w:rPr>
          <w:rFonts w:eastAsia="Times New Roman" w:cs="Times New Roman"/>
          <w:spacing w:val="41"/>
          <w:sz w:val="20"/>
          <w:szCs w:val="20"/>
        </w:rPr>
        <w:t xml:space="preserve"> </w:t>
      </w:r>
      <w:r w:rsidRPr="00D656B5">
        <w:rPr>
          <w:rFonts w:eastAsia="Times New Roman" w:cs="Times New Roman"/>
          <w:sz w:val="20"/>
          <w:szCs w:val="20"/>
        </w:rPr>
        <w:t>участков</w:t>
      </w:r>
      <w:r w:rsidRPr="00D656B5">
        <w:rPr>
          <w:rFonts w:eastAsia="Times New Roman" w:cs="Times New Roman"/>
          <w:spacing w:val="43"/>
          <w:sz w:val="20"/>
          <w:szCs w:val="20"/>
        </w:rPr>
        <w:t xml:space="preserve"> </w:t>
      </w:r>
      <w:r w:rsidRPr="00D656B5">
        <w:rPr>
          <w:rFonts w:eastAsia="Times New Roman" w:cs="Times New Roman"/>
          <w:sz w:val="20"/>
          <w:szCs w:val="20"/>
        </w:rPr>
        <w:t>в</w:t>
      </w:r>
      <w:r w:rsidRPr="00D656B5">
        <w:rPr>
          <w:rFonts w:eastAsia="Times New Roman" w:cs="Times New Roman"/>
          <w:spacing w:val="43"/>
          <w:sz w:val="20"/>
          <w:szCs w:val="20"/>
        </w:rPr>
        <w:t xml:space="preserve"> </w:t>
      </w:r>
      <w:r w:rsidRPr="00D656B5">
        <w:rPr>
          <w:rFonts w:eastAsia="Times New Roman" w:cs="Times New Roman"/>
          <w:spacing w:val="-1"/>
          <w:sz w:val="20"/>
          <w:szCs w:val="20"/>
        </w:rPr>
        <w:t>границах</w:t>
      </w:r>
      <w:r w:rsidRPr="00D656B5">
        <w:rPr>
          <w:rFonts w:eastAsia="Times New Roman" w:cs="Times New Roman"/>
          <w:spacing w:val="41"/>
          <w:sz w:val="20"/>
          <w:szCs w:val="20"/>
        </w:rPr>
        <w:t xml:space="preserve"> </w:t>
      </w:r>
      <w:r w:rsidRPr="00D656B5">
        <w:rPr>
          <w:rFonts w:eastAsia="Times New Roman" w:cs="Times New Roman"/>
          <w:spacing w:val="-1"/>
          <w:sz w:val="20"/>
          <w:szCs w:val="20"/>
        </w:rPr>
        <w:t>санитарных</w:t>
      </w:r>
      <w:r w:rsidRPr="00D656B5">
        <w:rPr>
          <w:rFonts w:eastAsia="Times New Roman" w:cs="Times New Roman"/>
          <w:spacing w:val="41"/>
          <w:sz w:val="20"/>
          <w:szCs w:val="20"/>
        </w:rPr>
        <w:t xml:space="preserve"> </w:t>
      </w:r>
      <w:r w:rsidRPr="00D656B5">
        <w:rPr>
          <w:rFonts w:eastAsia="Times New Roman" w:cs="Times New Roman"/>
          <w:spacing w:val="-1"/>
          <w:sz w:val="20"/>
          <w:szCs w:val="20"/>
        </w:rPr>
        <w:t>разрывов</w:t>
      </w:r>
      <w:r w:rsidRPr="00D656B5">
        <w:rPr>
          <w:rFonts w:eastAsia="Times New Roman" w:cs="Times New Roman"/>
          <w:spacing w:val="43"/>
          <w:sz w:val="20"/>
          <w:szCs w:val="20"/>
        </w:rPr>
        <w:t xml:space="preserve"> </w:t>
      </w:r>
      <w:r w:rsidRPr="00D656B5">
        <w:rPr>
          <w:rFonts w:eastAsia="Times New Roman" w:cs="Times New Roman"/>
          <w:spacing w:val="-1"/>
          <w:sz w:val="20"/>
          <w:szCs w:val="20"/>
        </w:rPr>
        <w:t>линий</w:t>
      </w:r>
      <w:r w:rsidRPr="00D656B5">
        <w:rPr>
          <w:rFonts w:eastAsia="Times New Roman" w:cs="Times New Roman"/>
          <w:spacing w:val="87"/>
          <w:sz w:val="20"/>
          <w:szCs w:val="20"/>
        </w:rPr>
        <w:t xml:space="preserve"> </w:t>
      </w:r>
      <w:r w:rsidRPr="00D656B5">
        <w:rPr>
          <w:rFonts w:eastAsia="Times New Roman" w:cs="Times New Roman"/>
          <w:spacing w:val="-1"/>
          <w:sz w:val="20"/>
          <w:szCs w:val="20"/>
        </w:rPr>
        <w:t>электропередачи</w:t>
      </w:r>
      <w:r w:rsidRPr="00D656B5">
        <w:rPr>
          <w:rFonts w:eastAsia="Times New Roman" w:cs="Times New Roman"/>
          <w:spacing w:val="34"/>
          <w:sz w:val="20"/>
          <w:szCs w:val="20"/>
        </w:rPr>
        <w:t xml:space="preserve"> </w:t>
      </w:r>
      <w:r w:rsidRPr="00D656B5">
        <w:rPr>
          <w:rFonts w:eastAsia="Times New Roman" w:cs="Times New Roman"/>
          <w:spacing w:val="-1"/>
          <w:sz w:val="20"/>
          <w:szCs w:val="20"/>
        </w:rPr>
        <w:t>установлены</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СанПиН</w:t>
      </w:r>
      <w:r w:rsidRPr="00D656B5">
        <w:rPr>
          <w:rFonts w:eastAsia="Times New Roman" w:cs="Times New Roman"/>
          <w:spacing w:val="29"/>
          <w:sz w:val="20"/>
          <w:szCs w:val="20"/>
        </w:rPr>
        <w:t xml:space="preserve"> </w:t>
      </w:r>
      <w:r w:rsidRPr="00D656B5">
        <w:rPr>
          <w:rFonts w:eastAsia="Times New Roman" w:cs="Times New Roman"/>
          <w:sz w:val="20"/>
          <w:szCs w:val="20"/>
        </w:rPr>
        <w:t>2.2.1/2.1.1.1200-03</w:t>
      </w:r>
      <w:r w:rsidRPr="00D656B5">
        <w:rPr>
          <w:rFonts w:eastAsia="Times New Roman" w:cs="Times New Roman"/>
          <w:spacing w:val="29"/>
          <w:sz w:val="20"/>
          <w:szCs w:val="20"/>
        </w:rPr>
        <w:t xml:space="preserve"> </w:t>
      </w:r>
      <w:r w:rsidRPr="00D656B5">
        <w:rPr>
          <w:rFonts w:eastAsia="Times New Roman" w:cs="Times New Roman"/>
          <w:spacing w:val="-1"/>
          <w:sz w:val="20"/>
          <w:szCs w:val="20"/>
        </w:rPr>
        <w:t>"Санитарно-защитные</w:t>
      </w:r>
      <w:r w:rsidRPr="00D656B5">
        <w:rPr>
          <w:rFonts w:eastAsia="Times New Roman" w:cs="Times New Roman"/>
          <w:spacing w:val="29"/>
          <w:sz w:val="20"/>
          <w:szCs w:val="20"/>
        </w:rPr>
        <w:t xml:space="preserve"> </w:t>
      </w:r>
      <w:r w:rsidRPr="00D656B5">
        <w:rPr>
          <w:rFonts w:eastAsia="Times New Roman" w:cs="Times New Roman"/>
          <w:sz w:val="20"/>
          <w:szCs w:val="20"/>
        </w:rPr>
        <w:t>зоны</w:t>
      </w:r>
      <w:r w:rsidRPr="00D656B5">
        <w:rPr>
          <w:rFonts w:eastAsia="Times New Roman" w:cs="Times New Roman"/>
          <w:spacing w:val="27"/>
          <w:sz w:val="20"/>
          <w:szCs w:val="20"/>
        </w:rPr>
        <w:t xml:space="preserve"> </w:t>
      </w:r>
      <w:r w:rsidRPr="00D656B5">
        <w:rPr>
          <w:rFonts w:eastAsia="Times New Roman" w:cs="Times New Roman"/>
          <w:sz w:val="20"/>
          <w:szCs w:val="20"/>
        </w:rPr>
        <w:t>и</w:t>
      </w:r>
      <w:r w:rsidRPr="00D656B5">
        <w:rPr>
          <w:rFonts w:eastAsia="Times New Roman" w:cs="Times New Roman"/>
          <w:spacing w:val="30"/>
          <w:sz w:val="20"/>
          <w:szCs w:val="20"/>
        </w:rPr>
        <w:t xml:space="preserve"> </w:t>
      </w:r>
      <w:r w:rsidRPr="00D656B5">
        <w:rPr>
          <w:rFonts w:eastAsia="Times New Roman" w:cs="Times New Roman"/>
          <w:spacing w:val="-1"/>
          <w:sz w:val="20"/>
          <w:szCs w:val="20"/>
        </w:rPr>
        <w:t>санитарная</w:t>
      </w:r>
      <w:r w:rsidRPr="00D656B5">
        <w:rPr>
          <w:rFonts w:eastAsia="Times New Roman" w:cs="Times New Roman"/>
          <w:spacing w:val="81"/>
          <w:sz w:val="20"/>
          <w:szCs w:val="20"/>
        </w:rPr>
        <w:t xml:space="preserve"> </w:t>
      </w:r>
      <w:r w:rsidRPr="00D656B5">
        <w:rPr>
          <w:rFonts w:eastAsia="Times New Roman" w:cs="Times New Roman"/>
          <w:spacing w:val="-1"/>
          <w:sz w:val="20"/>
          <w:szCs w:val="20"/>
        </w:rPr>
        <w:t>классификация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предприятий,</w:t>
      </w:r>
      <w:r w:rsidRPr="00D656B5">
        <w:rPr>
          <w:rFonts w:eastAsia="Times New Roman" w:cs="Times New Roman"/>
          <w:spacing w:val="3"/>
          <w:sz w:val="20"/>
          <w:szCs w:val="20"/>
        </w:rPr>
        <w:t xml:space="preserve"> </w:t>
      </w:r>
      <w:r w:rsidRPr="00D656B5">
        <w:rPr>
          <w:rFonts w:eastAsia="Times New Roman" w:cs="Times New Roman"/>
          <w:spacing w:val="-1"/>
          <w:sz w:val="20"/>
          <w:szCs w:val="20"/>
        </w:rPr>
        <w:t>сооружений</w:t>
      </w:r>
      <w:r w:rsidRPr="00D656B5">
        <w:rPr>
          <w:rFonts w:eastAsia="Times New Roman" w:cs="Times New Roman"/>
          <w:spacing w:val="2"/>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иных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объектов".</w:t>
      </w:r>
    </w:p>
    <w:p w14:paraId="1E7A84F0" w14:textId="77777777" w:rsidR="0066501B" w:rsidRPr="00D656B5" w:rsidRDefault="0066501B" w:rsidP="00F53AB1">
      <w:pPr>
        <w:widowControl w:val="0"/>
        <w:spacing w:after="0" w:line="240" w:lineRule="auto"/>
        <w:ind w:left="100" w:right="106" w:firstLine="679"/>
        <w:jc w:val="both"/>
        <w:rPr>
          <w:rFonts w:eastAsia="Times New Roman" w:cs="Times New Roman"/>
          <w:sz w:val="20"/>
          <w:szCs w:val="20"/>
        </w:rPr>
      </w:pPr>
    </w:p>
    <w:p w14:paraId="1CAAC62C" w14:textId="0593D923" w:rsidR="00D02680" w:rsidRPr="00D656B5" w:rsidRDefault="00D02680" w:rsidP="00F53AB1">
      <w:pPr>
        <w:widowControl w:val="0"/>
        <w:spacing w:after="0"/>
        <w:ind w:firstLine="851"/>
        <w:jc w:val="both"/>
        <w:rPr>
          <w:b/>
          <w:i/>
          <w:sz w:val="20"/>
        </w:rPr>
      </w:pPr>
      <w:r w:rsidRPr="00D656B5">
        <w:rPr>
          <w:b/>
          <w:i/>
          <w:sz w:val="20"/>
        </w:rPr>
        <w:t>Охранная зона железных дорог;</w:t>
      </w:r>
    </w:p>
    <w:p w14:paraId="209A853E" w14:textId="6F013CE1" w:rsidR="003B34B7" w:rsidRPr="00D656B5" w:rsidRDefault="003B34B7" w:rsidP="00F53AB1">
      <w:pPr>
        <w:widowControl w:val="0"/>
        <w:spacing w:after="0"/>
        <w:ind w:firstLine="851"/>
        <w:jc w:val="both"/>
        <w:rPr>
          <w:sz w:val="20"/>
        </w:rPr>
      </w:pPr>
      <w:r w:rsidRPr="00D656B5">
        <w:rPr>
          <w:sz w:val="20"/>
        </w:rPr>
        <w:t xml:space="preserve">В целях обеспечения </w:t>
      </w:r>
      <w:r w:rsidR="007F3473" w:rsidRPr="00D656B5">
        <w:rPr>
          <w:sz w:val="20"/>
        </w:rPr>
        <w:t>нормальной эксплуатации железнодорожного транспорта и</w:t>
      </w:r>
      <w:r w:rsidRPr="00D656B5">
        <w:rPr>
          <w:sz w:val="20"/>
        </w:rPr>
        <w:t xml:space="preserve"> санитарной защиты населения устанавливаются охранные зоны, размеры которых определяются исходя из рельефа, особых </w:t>
      </w:r>
      <w:r w:rsidR="00E0100F" w:rsidRPr="00D656B5">
        <w:rPr>
          <w:sz w:val="20"/>
        </w:rPr>
        <w:t xml:space="preserve">природных </w:t>
      </w:r>
      <w:r w:rsidRPr="00D656B5">
        <w:rPr>
          <w:sz w:val="20"/>
        </w:rPr>
        <w:t xml:space="preserve">условий местности, </w:t>
      </w:r>
      <w:r w:rsidR="007F3473" w:rsidRPr="00D656B5">
        <w:rPr>
          <w:sz w:val="20"/>
        </w:rPr>
        <w:t>необходимости создания защиты</w:t>
      </w:r>
      <w:r w:rsidR="00A06B16" w:rsidRPr="00D656B5">
        <w:rPr>
          <w:sz w:val="20"/>
        </w:rPr>
        <w:t xml:space="preserve"> </w:t>
      </w:r>
      <w:r w:rsidRPr="00D656B5">
        <w:rPr>
          <w:sz w:val="20"/>
        </w:rPr>
        <w:t xml:space="preserve">жилой    застройки    от    шумов    проходящих    </w:t>
      </w:r>
      <w:r w:rsidR="007F3473" w:rsidRPr="00D656B5">
        <w:rPr>
          <w:sz w:val="20"/>
        </w:rPr>
        <w:t>поездов, необходимости</w:t>
      </w:r>
      <w:r w:rsidRPr="00D656B5">
        <w:rPr>
          <w:sz w:val="20"/>
        </w:rPr>
        <w:t>     развития    объектов железнодорожного транспорта. </w:t>
      </w:r>
    </w:p>
    <w:p w14:paraId="62F660FB" w14:textId="448BBBFA" w:rsidR="003B34B7" w:rsidRPr="00D656B5" w:rsidRDefault="007F3473" w:rsidP="00F53AB1">
      <w:pPr>
        <w:widowControl w:val="0"/>
        <w:spacing w:after="0"/>
        <w:ind w:firstLine="851"/>
        <w:jc w:val="both"/>
        <w:rPr>
          <w:sz w:val="20"/>
          <w:szCs w:val="20"/>
        </w:rPr>
      </w:pPr>
      <w:r w:rsidRPr="00D656B5">
        <w:rPr>
          <w:sz w:val="20"/>
          <w:szCs w:val="20"/>
        </w:rPr>
        <w:t>Размеры и режимы полосы отвода и санитарно</w:t>
      </w:r>
      <w:r w:rsidR="003B34B7" w:rsidRPr="00D656B5">
        <w:rPr>
          <w:sz w:val="20"/>
          <w:szCs w:val="20"/>
        </w:rPr>
        <w:t>-защитных зон железных дорог устанавливаются в соответствии с:</w:t>
      </w:r>
    </w:p>
    <w:p w14:paraId="20F365A3" w14:textId="77777777" w:rsidR="003B34B7" w:rsidRPr="00D656B5" w:rsidRDefault="008C2C64" w:rsidP="00F53AB1">
      <w:pPr>
        <w:widowControl w:val="0"/>
        <w:numPr>
          <w:ilvl w:val="0"/>
          <w:numId w:val="99"/>
        </w:numPr>
        <w:tabs>
          <w:tab w:val="left" w:pos="1134"/>
        </w:tabs>
        <w:spacing w:after="0"/>
        <w:ind w:left="0" w:firstLine="851"/>
        <w:jc w:val="both"/>
        <w:rPr>
          <w:sz w:val="20"/>
          <w:szCs w:val="20"/>
        </w:rPr>
      </w:pPr>
      <w:hyperlink r:id="rId114" w:tgtFrame="_blank" w:history="1">
        <w:r w:rsidR="003B34B7" w:rsidRPr="00D656B5">
          <w:rPr>
            <w:rStyle w:val="ad"/>
            <w:color w:val="auto"/>
            <w:sz w:val="20"/>
            <w:szCs w:val="20"/>
            <w:u w:val="none"/>
          </w:rPr>
          <w:t>Земельным кодексом РФ</w:t>
        </w:r>
      </w:hyperlink>
      <w:r w:rsidR="003B34B7" w:rsidRPr="00D656B5">
        <w:rPr>
          <w:sz w:val="20"/>
          <w:szCs w:val="20"/>
        </w:rPr>
        <w:t> (п. 3 ч. 2 ст. 90);</w:t>
      </w:r>
    </w:p>
    <w:p w14:paraId="348ED9A2" w14:textId="77777777" w:rsidR="003B34B7" w:rsidRPr="00D656B5" w:rsidRDefault="008C2C64" w:rsidP="00F53AB1">
      <w:pPr>
        <w:widowControl w:val="0"/>
        <w:numPr>
          <w:ilvl w:val="0"/>
          <w:numId w:val="99"/>
        </w:numPr>
        <w:tabs>
          <w:tab w:val="left" w:pos="1134"/>
        </w:tabs>
        <w:spacing w:after="0"/>
        <w:ind w:left="0" w:firstLine="851"/>
        <w:jc w:val="both"/>
        <w:rPr>
          <w:sz w:val="20"/>
          <w:szCs w:val="20"/>
        </w:rPr>
      </w:pPr>
      <w:hyperlink r:id="rId115" w:tgtFrame="_blank" w:history="1">
        <w:r w:rsidR="003B34B7" w:rsidRPr="00D656B5">
          <w:rPr>
            <w:rStyle w:val="ad"/>
            <w:color w:val="auto"/>
            <w:sz w:val="20"/>
            <w:szCs w:val="20"/>
            <w:u w:val="none"/>
          </w:rPr>
          <w:t>Федеральным законом от 10.01.2003 N 17-ФЗ "О железнодорожном транспорте в РФ"</w:t>
        </w:r>
      </w:hyperlink>
      <w:r w:rsidR="003B34B7" w:rsidRPr="00D656B5">
        <w:rPr>
          <w:sz w:val="20"/>
          <w:szCs w:val="20"/>
        </w:rPr>
        <w:t> (ст. 9);</w:t>
      </w:r>
    </w:p>
    <w:p w14:paraId="673FF743" w14:textId="77777777" w:rsidR="003B34B7" w:rsidRPr="00D656B5" w:rsidRDefault="008C2C64" w:rsidP="00F53AB1">
      <w:pPr>
        <w:widowControl w:val="0"/>
        <w:numPr>
          <w:ilvl w:val="0"/>
          <w:numId w:val="99"/>
        </w:numPr>
        <w:tabs>
          <w:tab w:val="left" w:pos="1134"/>
        </w:tabs>
        <w:spacing w:after="0"/>
        <w:ind w:left="0" w:firstLine="851"/>
        <w:jc w:val="both"/>
        <w:rPr>
          <w:sz w:val="20"/>
          <w:szCs w:val="20"/>
        </w:rPr>
      </w:pPr>
      <w:hyperlink r:id="rId116" w:tgtFrame="_blank" w:history="1">
        <w:r w:rsidR="003B34B7" w:rsidRPr="00D656B5">
          <w:rPr>
            <w:rStyle w:val="ad"/>
            <w:color w:val="auto"/>
            <w:sz w:val="20"/>
            <w:szCs w:val="20"/>
            <w:u w:val="none"/>
          </w:rPr>
          <w:t>Постановлением Правительства РФ от 12.10.2006 № 611 "О порядке установления и использования полос отвода и охранных зон железных дорог</w:t>
        </w:r>
      </w:hyperlink>
      <w:r w:rsidR="003B34B7" w:rsidRPr="00D656B5">
        <w:rPr>
          <w:sz w:val="20"/>
          <w:szCs w:val="20"/>
        </w:rPr>
        <w:t> ",</w:t>
      </w:r>
    </w:p>
    <w:p w14:paraId="1BFDB642" w14:textId="77777777" w:rsidR="003B34B7" w:rsidRPr="00D656B5" w:rsidRDefault="008C2C64" w:rsidP="00F53AB1">
      <w:pPr>
        <w:widowControl w:val="0"/>
        <w:numPr>
          <w:ilvl w:val="0"/>
          <w:numId w:val="99"/>
        </w:numPr>
        <w:tabs>
          <w:tab w:val="left" w:pos="1134"/>
        </w:tabs>
        <w:spacing w:after="0"/>
        <w:ind w:left="0" w:firstLine="851"/>
        <w:jc w:val="both"/>
        <w:rPr>
          <w:sz w:val="20"/>
          <w:szCs w:val="20"/>
        </w:rPr>
      </w:pPr>
      <w:hyperlink r:id="rId117" w:tgtFrame="_blank" w:history="1">
        <w:r w:rsidR="003B34B7" w:rsidRPr="00D656B5">
          <w:rPr>
            <w:rStyle w:val="ad"/>
            <w:color w:val="auto"/>
            <w:sz w:val="20"/>
            <w:szCs w:val="20"/>
            <w:u w:val="none"/>
          </w:rPr>
          <w:t>Приказом Минтранса РФ от 06.08.2008 N 126 "Об утверждении Норм отвода ЗУ, необходимых для формирования полосы отвода железных дорог, а также норм расчета охранных зон железных дорог</w:t>
        </w:r>
      </w:hyperlink>
      <w:r w:rsidR="003B34B7" w:rsidRPr="00D656B5">
        <w:rPr>
          <w:sz w:val="20"/>
          <w:szCs w:val="20"/>
        </w:rPr>
        <w:t>".</w:t>
      </w:r>
    </w:p>
    <w:p w14:paraId="6F45D18C" w14:textId="77777777" w:rsidR="003B34B7" w:rsidRPr="00D656B5" w:rsidRDefault="003B34B7" w:rsidP="00F53AB1">
      <w:pPr>
        <w:widowControl w:val="0"/>
        <w:spacing w:after="0"/>
        <w:ind w:firstLine="851"/>
        <w:jc w:val="both"/>
        <w:rPr>
          <w:sz w:val="20"/>
          <w:szCs w:val="20"/>
        </w:rPr>
      </w:pPr>
      <w:r w:rsidRPr="00D656B5">
        <w:rPr>
          <w:sz w:val="20"/>
          <w:szCs w:val="20"/>
        </w:rPr>
        <w:t>Приказом Министерства путей сообщения РФ от 15.05.1999 №26Ц утверждено Положение о порядке использования земель федерального железнодорожного транспорта в пределах полосы отвода железных дорог.</w:t>
      </w:r>
    </w:p>
    <w:p w14:paraId="70A103AA" w14:textId="7C8BB6AB" w:rsidR="003B34B7" w:rsidRPr="00D656B5" w:rsidRDefault="00A06B16" w:rsidP="00F53AB1">
      <w:pPr>
        <w:widowControl w:val="0"/>
        <w:spacing w:after="0"/>
        <w:ind w:firstLine="851"/>
        <w:jc w:val="both"/>
        <w:rPr>
          <w:sz w:val="20"/>
          <w:szCs w:val="20"/>
        </w:rPr>
      </w:pPr>
      <w:r w:rsidRPr="00D656B5">
        <w:rPr>
          <w:b/>
          <w:bCs/>
          <w:sz w:val="20"/>
          <w:szCs w:val="20"/>
        </w:rPr>
        <w:t xml:space="preserve">В отношении земельных участков </w:t>
      </w:r>
      <w:r w:rsidR="003B34B7" w:rsidRPr="00D656B5">
        <w:rPr>
          <w:b/>
          <w:bCs/>
          <w:sz w:val="20"/>
          <w:szCs w:val="20"/>
        </w:rPr>
        <w:t>(их частей) в границах таких охранных зон могут быть установлены запреты или ограничения на</w:t>
      </w:r>
      <w:r w:rsidR="003B34B7" w:rsidRPr="00D656B5">
        <w:rPr>
          <w:sz w:val="20"/>
          <w:szCs w:val="20"/>
        </w:rPr>
        <w:t>:</w:t>
      </w:r>
    </w:p>
    <w:p w14:paraId="6C167383" w14:textId="77777777" w:rsidR="003B34B7" w:rsidRPr="00D656B5" w:rsidRDefault="003B34B7" w:rsidP="00F53AB1">
      <w:pPr>
        <w:pStyle w:val="aff4"/>
        <w:widowControl w:val="0"/>
        <w:numPr>
          <w:ilvl w:val="0"/>
          <w:numId w:val="101"/>
        </w:numPr>
        <w:spacing w:after="0"/>
        <w:ind w:left="0" w:firstLine="851"/>
        <w:contextualSpacing w:val="0"/>
        <w:jc w:val="both"/>
        <w:rPr>
          <w:rFonts w:ascii="Times New Roman" w:hAnsi="Times New Roman"/>
          <w:sz w:val="20"/>
          <w:szCs w:val="20"/>
        </w:rPr>
      </w:pPr>
      <w:r w:rsidRPr="00D656B5">
        <w:rPr>
          <w:rFonts w:ascii="Times New Roman" w:hAnsi="Times New Roman"/>
          <w:sz w:val="20"/>
          <w:szCs w:val="20"/>
        </w:rPr>
        <w:t>распашку земель;</w:t>
      </w:r>
    </w:p>
    <w:p w14:paraId="345A5204" w14:textId="77777777" w:rsidR="003B34B7" w:rsidRPr="00D656B5" w:rsidRDefault="003B34B7" w:rsidP="00F53AB1">
      <w:pPr>
        <w:pStyle w:val="aff4"/>
        <w:widowControl w:val="0"/>
        <w:numPr>
          <w:ilvl w:val="0"/>
          <w:numId w:val="101"/>
        </w:numPr>
        <w:spacing w:after="0"/>
        <w:ind w:left="0" w:firstLine="851"/>
        <w:contextualSpacing w:val="0"/>
        <w:jc w:val="both"/>
        <w:rPr>
          <w:rFonts w:ascii="Times New Roman" w:hAnsi="Times New Roman"/>
          <w:sz w:val="20"/>
          <w:szCs w:val="20"/>
        </w:rPr>
      </w:pPr>
      <w:r w:rsidRPr="00D656B5">
        <w:rPr>
          <w:rFonts w:ascii="Times New Roman" w:hAnsi="Times New Roman"/>
          <w:sz w:val="20"/>
          <w:szCs w:val="20"/>
        </w:rPr>
        <w:t>выпас скота;</w:t>
      </w:r>
    </w:p>
    <w:p w14:paraId="08092CD0" w14:textId="77777777" w:rsidR="003B34B7" w:rsidRPr="00D656B5" w:rsidRDefault="003B34B7" w:rsidP="00F53AB1">
      <w:pPr>
        <w:pStyle w:val="aff4"/>
        <w:widowControl w:val="0"/>
        <w:numPr>
          <w:ilvl w:val="0"/>
          <w:numId w:val="101"/>
        </w:numPr>
        <w:spacing w:after="0"/>
        <w:ind w:left="0" w:firstLine="851"/>
        <w:contextualSpacing w:val="0"/>
        <w:jc w:val="both"/>
        <w:rPr>
          <w:rFonts w:ascii="Times New Roman" w:hAnsi="Times New Roman"/>
          <w:sz w:val="20"/>
          <w:szCs w:val="20"/>
        </w:rPr>
      </w:pPr>
      <w:r w:rsidRPr="00D656B5">
        <w:rPr>
          <w:rFonts w:ascii="Times New Roman" w:hAnsi="Times New Roman"/>
          <w:sz w:val="20"/>
          <w:szCs w:val="20"/>
        </w:rPr>
        <w:t xml:space="preserve">выпуск поверхностных и </w:t>
      </w:r>
      <w:proofErr w:type="spellStart"/>
      <w:r w:rsidRPr="00D656B5">
        <w:rPr>
          <w:rFonts w:ascii="Times New Roman" w:hAnsi="Times New Roman"/>
          <w:sz w:val="20"/>
          <w:szCs w:val="20"/>
        </w:rPr>
        <w:t>хозяйственно</w:t>
      </w:r>
      <w:r w:rsidRPr="00D656B5">
        <w:rPr>
          <w:rFonts w:ascii="Times New Roman" w:hAnsi="Times New Roman"/>
          <w:sz w:val="20"/>
          <w:szCs w:val="20"/>
        </w:rPr>
        <w:softHyphen/>
        <w:t>бытовых</w:t>
      </w:r>
      <w:proofErr w:type="spellEnd"/>
      <w:r w:rsidRPr="00D656B5">
        <w:rPr>
          <w:rFonts w:ascii="Times New Roman" w:hAnsi="Times New Roman"/>
          <w:sz w:val="20"/>
          <w:szCs w:val="20"/>
        </w:rPr>
        <w:t xml:space="preserve"> вод (п. 10 Правил, утвержденных Постановлением Правительства РФ  от 12.10.2006 N 611).</w:t>
      </w:r>
    </w:p>
    <w:p w14:paraId="6308D45E" w14:textId="77777777" w:rsidR="003B34B7" w:rsidRPr="00D656B5" w:rsidRDefault="003B34B7" w:rsidP="00F53AB1">
      <w:pPr>
        <w:pStyle w:val="aff4"/>
        <w:widowControl w:val="0"/>
        <w:numPr>
          <w:ilvl w:val="0"/>
          <w:numId w:val="101"/>
        </w:numPr>
        <w:spacing w:after="0"/>
        <w:ind w:left="0" w:firstLine="851"/>
        <w:contextualSpacing w:val="0"/>
        <w:jc w:val="both"/>
        <w:rPr>
          <w:rFonts w:ascii="Times New Roman" w:hAnsi="Times New Roman"/>
          <w:sz w:val="20"/>
          <w:szCs w:val="20"/>
        </w:rPr>
      </w:pPr>
      <w:r w:rsidRPr="00D656B5">
        <w:rPr>
          <w:rFonts w:ascii="Times New Roman" w:hAnsi="Times New Roman"/>
          <w:sz w:val="20"/>
          <w:szCs w:val="20"/>
        </w:rPr>
        <w:t>строительство капитальных зданий и сооружений, устройство временных дорог,</w:t>
      </w:r>
    </w:p>
    <w:p w14:paraId="64C80BD0" w14:textId="1D608439" w:rsidR="003B34B7" w:rsidRPr="00D656B5" w:rsidRDefault="003B34B7" w:rsidP="00F53AB1">
      <w:pPr>
        <w:pStyle w:val="aff4"/>
        <w:widowControl w:val="0"/>
        <w:numPr>
          <w:ilvl w:val="0"/>
          <w:numId w:val="101"/>
        </w:numPr>
        <w:spacing w:after="0"/>
        <w:ind w:left="0" w:firstLine="851"/>
        <w:contextualSpacing w:val="0"/>
        <w:jc w:val="both"/>
        <w:rPr>
          <w:rFonts w:ascii="Times New Roman" w:hAnsi="Times New Roman"/>
          <w:sz w:val="20"/>
          <w:szCs w:val="20"/>
        </w:rPr>
      </w:pPr>
      <w:r w:rsidRPr="00D656B5">
        <w:rPr>
          <w:rFonts w:ascii="Times New Roman" w:hAnsi="Times New Roman"/>
          <w:sz w:val="20"/>
          <w:szCs w:val="20"/>
        </w:rPr>
        <w:t>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(п. 10 Правил, утвержденных Постановлением Правительства РФ  от 12.10.2006 N 611).</w:t>
      </w:r>
    </w:p>
    <w:p w14:paraId="1ABD3422" w14:textId="77777777" w:rsidR="00A06B16" w:rsidRPr="00D656B5" w:rsidRDefault="00A06B16" w:rsidP="00F53AB1">
      <w:pPr>
        <w:pStyle w:val="aff4"/>
        <w:widowControl w:val="0"/>
        <w:spacing w:after="0"/>
        <w:ind w:left="851" w:firstLine="850"/>
        <w:jc w:val="both"/>
        <w:rPr>
          <w:rFonts w:ascii="Times New Roman" w:hAnsi="Times New Roman"/>
          <w:b/>
          <w:i/>
          <w:sz w:val="16"/>
          <w:szCs w:val="20"/>
        </w:rPr>
      </w:pPr>
    </w:p>
    <w:p w14:paraId="10511F1B" w14:textId="498F5E6D" w:rsidR="00D02680" w:rsidRPr="00D656B5" w:rsidRDefault="00D02680" w:rsidP="00F53AB1">
      <w:pPr>
        <w:widowControl w:val="0"/>
        <w:spacing w:after="0"/>
        <w:ind w:firstLine="850"/>
        <w:jc w:val="both"/>
        <w:rPr>
          <w:b/>
          <w:i/>
          <w:sz w:val="20"/>
        </w:rPr>
      </w:pPr>
      <w:r w:rsidRPr="00D656B5">
        <w:rPr>
          <w:b/>
          <w:i/>
          <w:sz w:val="20"/>
        </w:rPr>
        <w:t>Придорожные полосы автомобильных дорог;</w:t>
      </w:r>
    </w:p>
    <w:p w14:paraId="0A24A15A" w14:textId="38B62F6A" w:rsidR="00EA1C4E" w:rsidRPr="00D656B5" w:rsidRDefault="0078529D" w:rsidP="00F53AB1">
      <w:pPr>
        <w:widowControl w:val="0"/>
        <w:spacing w:after="0"/>
        <w:ind w:firstLine="850"/>
        <w:jc w:val="both"/>
        <w:rPr>
          <w:sz w:val="20"/>
        </w:rPr>
      </w:pPr>
      <w:r w:rsidRPr="00D656B5">
        <w:rPr>
          <w:sz w:val="20"/>
        </w:rPr>
        <w:t xml:space="preserve">1. </w:t>
      </w:r>
      <w:r w:rsidR="00EA1C4E" w:rsidRPr="00D656B5">
        <w:rPr>
          <w:sz w:val="20"/>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7A994D15" w14:textId="77777777" w:rsidR="00EA1C4E" w:rsidRPr="00D656B5" w:rsidRDefault="00EA1C4E" w:rsidP="00F53AB1">
      <w:pPr>
        <w:widowControl w:val="0"/>
        <w:spacing w:after="0"/>
        <w:ind w:firstLine="850"/>
        <w:jc w:val="both"/>
        <w:rPr>
          <w:sz w:val="20"/>
        </w:rPr>
      </w:pPr>
      <w:r w:rsidRPr="00D656B5">
        <w:rPr>
          <w:sz w:val="20"/>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A5F704D" w14:textId="77777777" w:rsidR="00EA1C4E" w:rsidRPr="00D656B5" w:rsidRDefault="00EA1C4E" w:rsidP="00F53AB1">
      <w:pPr>
        <w:widowControl w:val="0"/>
        <w:spacing w:after="0"/>
        <w:ind w:firstLine="850"/>
        <w:jc w:val="both"/>
        <w:rPr>
          <w:sz w:val="20"/>
        </w:rPr>
      </w:pPr>
      <w:r w:rsidRPr="00D656B5">
        <w:rPr>
          <w:sz w:val="20"/>
        </w:rPr>
        <w:t>1) семидесяти пяти метров - для автомобильных дорог первой и второй категорий;</w:t>
      </w:r>
    </w:p>
    <w:p w14:paraId="68F7AB29" w14:textId="77777777" w:rsidR="00EA1C4E" w:rsidRPr="00D656B5" w:rsidRDefault="00EA1C4E" w:rsidP="00F53AB1">
      <w:pPr>
        <w:widowControl w:val="0"/>
        <w:spacing w:after="0"/>
        <w:ind w:firstLine="850"/>
        <w:jc w:val="both"/>
        <w:rPr>
          <w:sz w:val="20"/>
        </w:rPr>
      </w:pPr>
      <w:r w:rsidRPr="00D656B5">
        <w:rPr>
          <w:sz w:val="20"/>
        </w:rPr>
        <w:t>2) пятидесяти метров - для автомобильных дорог третьей и четвертой категорий;</w:t>
      </w:r>
    </w:p>
    <w:p w14:paraId="1D54B181" w14:textId="77777777" w:rsidR="00EA1C4E" w:rsidRPr="00D656B5" w:rsidRDefault="00EA1C4E" w:rsidP="00F53AB1">
      <w:pPr>
        <w:widowControl w:val="0"/>
        <w:spacing w:after="0"/>
        <w:ind w:firstLine="850"/>
        <w:jc w:val="both"/>
        <w:rPr>
          <w:sz w:val="20"/>
        </w:rPr>
      </w:pPr>
      <w:r w:rsidRPr="00D656B5">
        <w:rPr>
          <w:sz w:val="20"/>
        </w:rPr>
        <w:t>3) двадцати пяти метров - для автомобильных дорог пятой категории;</w:t>
      </w:r>
    </w:p>
    <w:p w14:paraId="54FEBD6F" w14:textId="77777777" w:rsidR="00EA1C4E" w:rsidRPr="00D656B5" w:rsidRDefault="00EA1C4E" w:rsidP="00F53AB1">
      <w:pPr>
        <w:widowControl w:val="0"/>
        <w:spacing w:after="0"/>
        <w:ind w:firstLine="850"/>
        <w:jc w:val="both"/>
        <w:rPr>
          <w:sz w:val="20"/>
        </w:rPr>
      </w:pPr>
      <w:r w:rsidRPr="00D656B5">
        <w:rPr>
          <w:sz w:val="20"/>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1EE326A6" w14:textId="77777777" w:rsidR="00EA1C4E" w:rsidRPr="00D656B5" w:rsidRDefault="00EA1C4E" w:rsidP="00F53AB1">
      <w:pPr>
        <w:widowControl w:val="0"/>
        <w:spacing w:after="0"/>
        <w:ind w:firstLine="850"/>
        <w:jc w:val="both"/>
        <w:rPr>
          <w:sz w:val="20"/>
        </w:rPr>
      </w:pPr>
      <w:r w:rsidRPr="00D656B5">
        <w:rPr>
          <w:sz w:val="20"/>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5C4E81B1" w14:textId="77777777" w:rsidR="00EA1C4E" w:rsidRPr="00D656B5" w:rsidRDefault="00EA1C4E" w:rsidP="00F53AB1">
      <w:pPr>
        <w:widowControl w:val="0"/>
        <w:spacing w:after="0"/>
        <w:ind w:firstLine="850"/>
        <w:jc w:val="both"/>
        <w:rPr>
          <w:sz w:val="20"/>
        </w:rPr>
      </w:pPr>
      <w:r w:rsidRPr="00D656B5">
        <w:rPr>
          <w:sz w:val="20"/>
        </w:rPr>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w:t>
      </w:r>
      <w:r w:rsidRPr="00D656B5">
        <w:rPr>
          <w:sz w:val="20"/>
        </w:rPr>
        <w:lastRenderedPageBreak/>
        <w:t>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исполнительным органом субъекта Российской Федерации, органом местного самоуправления.</w:t>
      </w:r>
    </w:p>
    <w:p w14:paraId="39CEF3CF" w14:textId="77777777" w:rsidR="00EA1C4E" w:rsidRPr="00D656B5" w:rsidRDefault="00EA1C4E" w:rsidP="00F53AB1">
      <w:pPr>
        <w:widowControl w:val="0"/>
        <w:spacing w:after="0"/>
        <w:ind w:firstLine="850"/>
        <w:jc w:val="both"/>
        <w:rPr>
          <w:sz w:val="20"/>
        </w:rPr>
      </w:pPr>
      <w:r w:rsidRPr="00D656B5">
        <w:rPr>
          <w:sz w:val="20"/>
        </w:rPr>
        <w:t>4. Решение об установлении придорожных полос частных автомобильных дорог или об изменении таких придорожных полос принимается:</w:t>
      </w:r>
    </w:p>
    <w:p w14:paraId="6F55D04F" w14:textId="77777777" w:rsidR="00EA1C4E" w:rsidRPr="00D656B5" w:rsidRDefault="00EA1C4E" w:rsidP="00F53AB1">
      <w:pPr>
        <w:widowControl w:val="0"/>
        <w:spacing w:after="0"/>
        <w:ind w:firstLine="850"/>
        <w:jc w:val="both"/>
        <w:rPr>
          <w:sz w:val="20"/>
        </w:rPr>
      </w:pPr>
      <w:r w:rsidRPr="00D656B5">
        <w:rPr>
          <w:sz w:val="20"/>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184B3945" w14:textId="77777777" w:rsidR="00EA1C4E" w:rsidRPr="00D656B5" w:rsidRDefault="00EA1C4E" w:rsidP="00F53AB1">
      <w:pPr>
        <w:widowControl w:val="0"/>
        <w:spacing w:after="0"/>
        <w:ind w:firstLine="850"/>
        <w:jc w:val="both"/>
        <w:rPr>
          <w:sz w:val="20"/>
        </w:rPr>
      </w:pPr>
      <w:r w:rsidRPr="00D656B5">
        <w:rPr>
          <w:sz w:val="20"/>
        </w:rPr>
        <w:t>2) уполномоченным исполнительным органом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муниципальных округов,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муниципальных округов, городских округов);</w:t>
      </w:r>
    </w:p>
    <w:p w14:paraId="5F6C9EE5" w14:textId="77777777" w:rsidR="00EA1C4E" w:rsidRPr="00D656B5" w:rsidRDefault="00EA1C4E" w:rsidP="00F53AB1">
      <w:pPr>
        <w:widowControl w:val="0"/>
        <w:spacing w:after="0"/>
        <w:ind w:firstLine="850"/>
        <w:jc w:val="both"/>
        <w:rPr>
          <w:sz w:val="20"/>
        </w:rPr>
      </w:pPr>
      <w:r w:rsidRPr="00D656B5">
        <w:rPr>
          <w:sz w:val="20"/>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22E33D51" w14:textId="77777777" w:rsidR="00EA1C4E" w:rsidRPr="00D656B5" w:rsidRDefault="00EA1C4E" w:rsidP="00F53AB1">
      <w:pPr>
        <w:widowControl w:val="0"/>
        <w:spacing w:after="0"/>
        <w:ind w:firstLine="850"/>
        <w:jc w:val="both"/>
        <w:rPr>
          <w:sz w:val="20"/>
        </w:rPr>
      </w:pPr>
      <w:r w:rsidRPr="00D656B5">
        <w:rPr>
          <w:sz w:val="20"/>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5C99DB2A" w14:textId="77777777" w:rsidR="00EA1C4E" w:rsidRPr="00D656B5" w:rsidRDefault="00EA1C4E" w:rsidP="00F53AB1">
      <w:pPr>
        <w:widowControl w:val="0"/>
        <w:spacing w:after="0"/>
        <w:ind w:firstLine="850"/>
        <w:jc w:val="both"/>
        <w:rPr>
          <w:sz w:val="20"/>
        </w:rPr>
      </w:pPr>
      <w:r w:rsidRPr="00D656B5">
        <w:rPr>
          <w:sz w:val="20"/>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10DE021F" w14:textId="77777777" w:rsidR="00EA1C4E" w:rsidRPr="00D656B5" w:rsidRDefault="00EA1C4E" w:rsidP="00F53AB1">
      <w:pPr>
        <w:widowControl w:val="0"/>
        <w:spacing w:after="0"/>
        <w:ind w:firstLine="850"/>
        <w:jc w:val="both"/>
        <w:rPr>
          <w:sz w:val="20"/>
        </w:rPr>
      </w:pPr>
      <w:r w:rsidRPr="00D656B5">
        <w:rPr>
          <w:sz w:val="20"/>
        </w:rPr>
        <w:t>4.1) органом местного самоуправления муниципального округа в отношении частных автомобильных дорог, которые расположены в границах муниципального округа или строительство которых планируется осуществлять в границах муниципального округа;</w:t>
      </w:r>
    </w:p>
    <w:p w14:paraId="27A987C3" w14:textId="77777777" w:rsidR="00EA1C4E" w:rsidRPr="00D656B5" w:rsidRDefault="00EA1C4E" w:rsidP="00F53AB1">
      <w:pPr>
        <w:widowControl w:val="0"/>
        <w:spacing w:after="0"/>
        <w:ind w:firstLine="850"/>
        <w:jc w:val="both"/>
        <w:rPr>
          <w:sz w:val="20"/>
        </w:rPr>
      </w:pPr>
      <w:r w:rsidRPr="00D656B5">
        <w:rPr>
          <w:sz w:val="20"/>
        </w:rP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3D96B13F" w14:textId="77777777" w:rsidR="00EA1C4E" w:rsidRPr="00D656B5" w:rsidRDefault="00EA1C4E" w:rsidP="00F53AB1">
      <w:pPr>
        <w:widowControl w:val="0"/>
        <w:spacing w:after="0"/>
        <w:ind w:firstLine="850"/>
        <w:jc w:val="both"/>
        <w:rPr>
          <w:sz w:val="20"/>
        </w:rPr>
      </w:pPr>
      <w:r w:rsidRPr="00D656B5">
        <w:rPr>
          <w:sz w:val="20"/>
        </w:rPr>
        <w:t>5. Федеральный орган исполнительной власти, исполнительный орган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муниципального округа,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712CDF7F" w14:textId="77AB7B3F" w:rsidR="00EA1C4E" w:rsidRPr="00D656B5" w:rsidRDefault="0078529D" w:rsidP="00F53AB1">
      <w:pPr>
        <w:widowControl w:val="0"/>
        <w:spacing w:after="0"/>
        <w:ind w:firstLine="850"/>
        <w:jc w:val="both"/>
        <w:rPr>
          <w:sz w:val="20"/>
        </w:rPr>
      </w:pPr>
      <w:r w:rsidRPr="00D656B5">
        <w:rPr>
          <w:sz w:val="20"/>
        </w:rPr>
        <w:t>6</w:t>
      </w:r>
      <w:r w:rsidR="00EA1C4E" w:rsidRPr="00D656B5">
        <w:rPr>
          <w:sz w:val="20"/>
        </w:rPr>
        <w:t>. Обозначение границ придорожных полос автомобильных дорог на местности осуществляется владельцами автомобильных дорог за их счет.</w:t>
      </w:r>
    </w:p>
    <w:p w14:paraId="6061A7C7" w14:textId="1C2BFC7F" w:rsidR="00EA1C4E" w:rsidRPr="00D656B5" w:rsidRDefault="0078529D" w:rsidP="00F53AB1">
      <w:pPr>
        <w:widowControl w:val="0"/>
        <w:spacing w:after="0"/>
        <w:ind w:firstLine="850"/>
        <w:jc w:val="both"/>
        <w:rPr>
          <w:sz w:val="20"/>
        </w:rPr>
      </w:pPr>
      <w:r w:rsidRPr="00D656B5">
        <w:rPr>
          <w:sz w:val="20"/>
        </w:rPr>
        <w:t>7</w:t>
      </w:r>
      <w:r w:rsidR="00EA1C4E" w:rsidRPr="00D656B5">
        <w:rPr>
          <w:sz w:val="20"/>
        </w:rPr>
        <w:t>.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457576C1" w14:textId="685F25C2" w:rsidR="00EA1C4E" w:rsidRPr="00D656B5" w:rsidRDefault="0078529D" w:rsidP="00F53AB1">
      <w:pPr>
        <w:widowControl w:val="0"/>
        <w:spacing w:after="0"/>
        <w:ind w:firstLine="850"/>
        <w:jc w:val="both"/>
        <w:rPr>
          <w:sz w:val="20"/>
        </w:rPr>
      </w:pPr>
      <w:r w:rsidRPr="00D656B5">
        <w:rPr>
          <w:sz w:val="20"/>
        </w:rPr>
        <w:t>7</w:t>
      </w:r>
      <w:r w:rsidR="00EA1C4E" w:rsidRPr="00D656B5">
        <w:rPr>
          <w:sz w:val="20"/>
        </w:rPr>
        <w:t xml:space="preserve">.1.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w:t>
      </w:r>
      <w:r w:rsidRPr="00D656B5">
        <w:rPr>
          <w:sz w:val="20"/>
        </w:rPr>
        <w:t>7 или 7</w:t>
      </w:r>
      <w:r w:rsidR="00EA1C4E" w:rsidRPr="00D656B5">
        <w:rPr>
          <w:sz w:val="20"/>
        </w:rPr>
        <w:t>.2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w:t>
      </w:r>
      <w:r w:rsidR="00EA1C4E" w:rsidRPr="00D656B5">
        <w:rPr>
          <w:sz w:val="20"/>
        </w:rPr>
        <w:lastRenderedPageBreak/>
        <w:t>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4BA6BF4B" w14:textId="6B824B9F" w:rsidR="00EA1C4E" w:rsidRPr="00D656B5" w:rsidRDefault="0078529D" w:rsidP="00F53AB1">
      <w:pPr>
        <w:widowControl w:val="0"/>
        <w:spacing w:after="0"/>
        <w:ind w:firstLine="850"/>
        <w:jc w:val="both"/>
        <w:rPr>
          <w:sz w:val="20"/>
        </w:rPr>
      </w:pPr>
      <w:r w:rsidRPr="00D656B5">
        <w:rPr>
          <w:sz w:val="20"/>
        </w:rPr>
        <w:t>7</w:t>
      </w:r>
      <w:r w:rsidR="00EA1C4E" w:rsidRPr="00D656B5">
        <w:rPr>
          <w:sz w:val="20"/>
        </w:rPr>
        <w:t>.2. В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согласие должно содержать технические требования и условия, подлежащие обязательному исполнению. При этом получение согласия на строительство, реконструкцию объекта в границах придорожной полосы автомобильной дороги в соответствии с частью 8 настоящей статьи не требуется.</w:t>
      </w:r>
    </w:p>
    <w:p w14:paraId="2E05D085" w14:textId="14291746" w:rsidR="00EA1C4E" w:rsidRPr="00D656B5" w:rsidRDefault="0078529D" w:rsidP="00F53AB1">
      <w:pPr>
        <w:widowControl w:val="0"/>
        <w:spacing w:after="0"/>
        <w:ind w:firstLine="851"/>
        <w:jc w:val="both"/>
        <w:rPr>
          <w:sz w:val="20"/>
        </w:rPr>
      </w:pPr>
      <w:r w:rsidRPr="00D656B5">
        <w:rPr>
          <w:sz w:val="20"/>
        </w:rPr>
        <w:t>7</w:t>
      </w:r>
      <w:r w:rsidR="00EA1C4E" w:rsidRPr="00D656B5">
        <w:rPr>
          <w:sz w:val="20"/>
        </w:rPr>
        <w:t>.3. Уведомление о согласии на строительство, реконст</w:t>
      </w:r>
      <w:r w:rsidRPr="00D656B5">
        <w:rPr>
          <w:sz w:val="20"/>
        </w:rPr>
        <w:t>рукцию предусмотренного частью 7</w:t>
      </w:r>
      <w:r w:rsidR="00EA1C4E" w:rsidRPr="00D656B5">
        <w:rPr>
          <w:sz w:val="20"/>
        </w:rPr>
        <w:t xml:space="preserve"> настоящей статьи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согласия на строительство, реконструкцию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w:t>
      </w:r>
    </w:p>
    <w:p w14:paraId="449B7D57" w14:textId="45FED90E" w:rsidR="00EA1C4E" w:rsidRPr="00D656B5" w:rsidRDefault="0078529D" w:rsidP="00F53AB1">
      <w:pPr>
        <w:widowControl w:val="0"/>
        <w:spacing w:after="0"/>
        <w:ind w:firstLine="851"/>
        <w:jc w:val="both"/>
        <w:rPr>
          <w:sz w:val="20"/>
        </w:rPr>
      </w:pPr>
      <w:r w:rsidRPr="00D656B5">
        <w:rPr>
          <w:sz w:val="20"/>
        </w:rPr>
        <w:t>7</w:t>
      </w:r>
      <w:r w:rsidR="00EA1C4E" w:rsidRPr="00D656B5">
        <w:rPr>
          <w:sz w:val="20"/>
        </w:rPr>
        <w:t xml:space="preserve">.4. Отказ в согласовании строительства, реконструкции предусмотренного частью </w:t>
      </w:r>
      <w:r w:rsidRPr="00D656B5">
        <w:rPr>
          <w:sz w:val="20"/>
        </w:rPr>
        <w:t>7</w:t>
      </w:r>
      <w:r w:rsidR="00EA1C4E" w:rsidRPr="00D656B5">
        <w:rPr>
          <w:sz w:val="20"/>
        </w:rPr>
        <w:t xml:space="preserve"> настоящей статьи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14:paraId="39309098" w14:textId="77777777" w:rsidR="00EA1C4E" w:rsidRPr="00D656B5" w:rsidRDefault="00EA1C4E" w:rsidP="00F53AB1">
      <w:pPr>
        <w:widowControl w:val="0"/>
        <w:spacing w:after="0"/>
        <w:ind w:firstLine="851"/>
        <w:jc w:val="both"/>
        <w:rPr>
          <w:sz w:val="20"/>
        </w:rPr>
      </w:pPr>
      <w:r w:rsidRPr="00D656B5">
        <w:rPr>
          <w:sz w:val="20"/>
        </w:rPr>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14:paraId="703296D2" w14:textId="77777777" w:rsidR="00EA1C4E" w:rsidRPr="00D656B5" w:rsidRDefault="00EA1C4E" w:rsidP="00F53AB1">
      <w:pPr>
        <w:widowControl w:val="0"/>
        <w:spacing w:after="0"/>
        <w:ind w:firstLine="851"/>
        <w:jc w:val="both"/>
        <w:rPr>
          <w:sz w:val="20"/>
        </w:rPr>
      </w:pPr>
      <w:r w:rsidRPr="00D656B5">
        <w:rPr>
          <w:sz w:val="20"/>
        </w:rP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14:paraId="6BB5D250" w14:textId="77777777" w:rsidR="00EA1C4E" w:rsidRPr="00D656B5" w:rsidRDefault="00EA1C4E" w:rsidP="00F53AB1">
      <w:pPr>
        <w:widowControl w:val="0"/>
        <w:spacing w:after="0"/>
        <w:ind w:firstLine="851"/>
        <w:jc w:val="both"/>
        <w:rPr>
          <w:sz w:val="20"/>
        </w:rPr>
      </w:pPr>
      <w:r w:rsidRPr="00D656B5">
        <w:rPr>
          <w:sz w:val="20"/>
        </w:rP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p>
    <w:p w14:paraId="1C265969" w14:textId="4415B7FA" w:rsidR="00EA1C4E" w:rsidRPr="00D656B5" w:rsidRDefault="00EA1C4E" w:rsidP="00F53AB1">
      <w:pPr>
        <w:widowControl w:val="0"/>
        <w:spacing w:after="0"/>
        <w:ind w:firstLine="851"/>
        <w:jc w:val="both"/>
        <w:rPr>
          <w:sz w:val="20"/>
        </w:rPr>
      </w:pPr>
      <w:r w:rsidRPr="00D656B5">
        <w:rPr>
          <w:sz w:val="20"/>
        </w:rPr>
        <w:t>9. Положение о придорожных полосах автомобильных дорог утверждается Правительством Российской Федерации.</w:t>
      </w:r>
    </w:p>
    <w:p w14:paraId="6BA1E96A" w14:textId="77777777" w:rsidR="00D919E6" w:rsidRPr="00D656B5" w:rsidRDefault="00D919E6" w:rsidP="00F53AB1">
      <w:pPr>
        <w:widowControl w:val="0"/>
        <w:ind w:firstLine="709"/>
        <w:jc w:val="both"/>
        <w:rPr>
          <w:b/>
          <w:i/>
          <w:sz w:val="20"/>
          <w:highlight w:val="green"/>
        </w:rPr>
      </w:pPr>
    </w:p>
    <w:p w14:paraId="2DD96409" w14:textId="77777777" w:rsidR="00D919E6" w:rsidRPr="00D656B5" w:rsidRDefault="00D02680" w:rsidP="00F53AB1">
      <w:pPr>
        <w:widowControl w:val="0"/>
        <w:spacing w:after="0"/>
        <w:ind w:firstLine="709"/>
        <w:jc w:val="both"/>
        <w:rPr>
          <w:b/>
          <w:i/>
          <w:sz w:val="20"/>
        </w:rPr>
      </w:pPr>
      <w:r w:rsidRPr="00D656B5">
        <w:rPr>
          <w:b/>
          <w:i/>
          <w:sz w:val="20"/>
        </w:rPr>
        <w:t xml:space="preserve">Охранная зона трубопроводов (газопроводов, нефтепроводов и нефтепродуктопроводов, </w:t>
      </w:r>
      <w:proofErr w:type="spellStart"/>
      <w:r w:rsidRPr="00D656B5">
        <w:rPr>
          <w:b/>
          <w:i/>
          <w:sz w:val="20"/>
        </w:rPr>
        <w:t>аммиакопроводов</w:t>
      </w:r>
      <w:proofErr w:type="spellEnd"/>
      <w:r w:rsidRPr="00D656B5">
        <w:rPr>
          <w:b/>
          <w:i/>
          <w:sz w:val="20"/>
        </w:rPr>
        <w:t>);</w:t>
      </w:r>
    </w:p>
    <w:p w14:paraId="17785918" w14:textId="0496F248" w:rsidR="00D02680" w:rsidRPr="00D656B5" w:rsidRDefault="00D02680" w:rsidP="00F53AB1">
      <w:pPr>
        <w:widowControl w:val="0"/>
        <w:spacing w:after="0"/>
        <w:ind w:firstLine="709"/>
        <w:jc w:val="both"/>
        <w:rPr>
          <w:rFonts w:eastAsia="Times New Roman" w:cs="Times New Roman"/>
          <w:sz w:val="20"/>
          <w:szCs w:val="20"/>
        </w:rPr>
      </w:pPr>
      <w:r w:rsidRPr="00D656B5">
        <w:rPr>
          <w:rFonts w:eastAsia="Times New Roman" w:cs="Times New Roman"/>
          <w:spacing w:val="-1"/>
          <w:sz w:val="20"/>
          <w:szCs w:val="20"/>
        </w:rPr>
        <w:t>Охранные</w:t>
      </w:r>
      <w:r w:rsidRPr="00D656B5">
        <w:rPr>
          <w:rFonts w:eastAsia="Times New Roman" w:cs="Times New Roman"/>
          <w:spacing w:val="15"/>
          <w:sz w:val="20"/>
          <w:szCs w:val="20"/>
        </w:rPr>
        <w:t xml:space="preserve"> </w:t>
      </w:r>
      <w:r w:rsidRPr="00D656B5">
        <w:rPr>
          <w:rFonts w:eastAsia="Times New Roman" w:cs="Times New Roman"/>
          <w:sz w:val="20"/>
          <w:szCs w:val="20"/>
        </w:rPr>
        <w:t>зоны</w:t>
      </w:r>
      <w:r w:rsidRPr="00D656B5">
        <w:rPr>
          <w:rFonts w:eastAsia="Times New Roman" w:cs="Times New Roman"/>
          <w:spacing w:val="17"/>
          <w:sz w:val="20"/>
          <w:szCs w:val="20"/>
        </w:rPr>
        <w:t xml:space="preserve"> </w:t>
      </w:r>
      <w:r w:rsidRPr="00D656B5">
        <w:rPr>
          <w:rFonts w:eastAsia="Times New Roman" w:cs="Times New Roman"/>
          <w:spacing w:val="-1"/>
          <w:sz w:val="20"/>
          <w:szCs w:val="20"/>
        </w:rPr>
        <w:t>трубопроводов</w:t>
      </w:r>
      <w:r w:rsidRPr="00D656B5">
        <w:rPr>
          <w:rFonts w:eastAsia="Times New Roman" w:cs="Times New Roman"/>
          <w:spacing w:val="17"/>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15"/>
          <w:sz w:val="20"/>
          <w:szCs w:val="20"/>
        </w:rPr>
        <w:t xml:space="preserve"> </w:t>
      </w:r>
      <w:r w:rsidRPr="00D656B5">
        <w:rPr>
          <w:rFonts w:eastAsia="Times New Roman" w:cs="Times New Roman"/>
          <w:spacing w:val="-1"/>
          <w:sz w:val="20"/>
          <w:szCs w:val="20"/>
        </w:rPr>
        <w:t>согласно</w:t>
      </w:r>
      <w:r w:rsidRPr="00D656B5">
        <w:rPr>
          <w:rFonts w:eastAsia="Times New Roman" w:cs="Times New Roman"/>
          <w:spacing w:val="19"/>
          <w:sz w:val="20"/>
          <w:szCs w:val="20"/>
        </w:rPr>
        <w:t xml:space="preserve"> </w:t>
      </w:r>
      <w:r w:rsidRPr="00D656B5">
        <w:rPr>
          <w:rFonts w:eastAsia="Times New Roman" w:cs="Times New Roman"/>
          <w:sz w:val="20"/>
          <w:szCs w:val="20"/>
        </w:rPr>
        <w:t>п.</w:t>
      </w:r>
      <w:r w:rsidRPr="00D656B5">
        <w:rPr>
          <w:rFonts w:eastAsia="Times New Roman" w:cs="Times New Roman"/>
          <w:spacing w:val="17"/>
          <w:sz w:val="20"/>
          <w:szCs w:val="20"/>
        </w:rPr>
        <w:t xml:space="preserve"> </w:t>
      </w:r>
      <w:r w:rsidRPr="00D656B5">
        <w:rPr>
          <w:rFonts w:eastAsia="Times New Roman" w:cs="Times New Roman"/>
          <w:spacing w:val="-1"/>
          <w:sz w:val="20"/>
          <w:szCs w:val="20"/>
        </w:rPr>
        <w:t>1.1</w:t>
      </w:r>
      <w:r w:rsidRPr="00D656B5">
        <w:rPr>
          <w:rFonts w:eastAsia="Times New Roman" w:cs="Times New Roman"/>
          <w:spacing w:val="15"/>
          <w:sz w:val="20"/>
          <w:szCs w:val="20"/>
        </w:rPr>
        <w:t xml:space="preserve"> </w:t>
      </w:r>
      <w:r w:rsidRPr="00D656B5">
        <w:rPr>
          <w:rFonts w:eastAsia="Times New Roman" w:cs="Times New Roman"/>
          <w:spacing w:val="-1"/>
          <w:sz w:val="20"/>
          <w:szCs w:val="20"/>
        </w:rPr>
        <w:t>Правил</w:t>
      </w:r>
      <w:r w:rsidRPr="00D656B5">
        <w:rPr>
          <w:rFonts w:eastAsia="Times New Roman" w:cs="Times New Roman"/>
          <w:spacing w:val="12"/>
          <w:sz w:val="20"/>
          <w:szCs w:val="20"/>
        </w:rPr>
        <w:t xml:space="preserve"> </w:t>
      </w:r>
      <w:r w:rsidRPr="00D656B5">
        <w:rPr>
          <w:rFonts w:eastAsia="Times New Roman" w:cs="Times New Roman"/>
          <w:spacing w:val="-1"/>
          <w:sz w:val="20"/>
          <w:szCs w:val="20"/>
        </w:rPr>
        <w:t>охраны</w:t>
      </w:r>
      <w:r w:rsidRPr="00D656B5">
        <w:rPr>
          <w:rFonts w:eastAsia="Times New Roman" w:cs="Times New Roman"/>
          <w:spacing w:val="17"/>
          <w:sz w:val="20"/>
          <w:szCs w:val="20"/>
        </w:rPr>
        <w:t xml:space="preserve"> </w:t>
      </w:r>
      <w:r w:rsidRPr="00D656B5">
        <w:rPr>
          <w:rFonts w:eastAsia="Times New Roman" w:cs="Times New Roman"/>
          <w:spacing w:val="-1"/>
          <w:sz w:val="20"/>
          <w:szCs w:val="20"/>
        </w:rPr>
        <w:t>магистральных</w:t>
      </w:r>
      <w:r w:rsidRPr="00D656B5">
        <w:rPr>
          <w:rFonts w:eastAsia="Times New Roman" w:cs="Times New Roman"/>
          <w:spacing w:val="85"/>
          <w:sz w:val="20"/>
          <w:szCs w:val="20"/>
        </w:rPr>
        <w:t xml:space="preserve"> </w:t>
      </w:r>
      <w:r w:rsidRPr="00D656B5">
        <w:rPr>
          <w:rFonts w:eastAsia="Times New Roman" w:cs="Times New Roman"/>
          <w:spacing w:val="-1"/>
          <w:sz w:val="20"/>
          <w:szCs w:val="20"/>
        </w:rPr>
        <w:t>трубопроводов,</w:t>
      </w:r>
      <w:r w:rsidRPr="00D656B5">
        <w:rPr>
          <w:rFonts w:eastAsia="Times New Roman" w:cs="Times New Roman"/>
          <w:spacing w:val="11"/>
          <w:sz w:val="20"/>
          <w:szCs w:val="20"/>
        </w:rPr>
        <w:t xml:space="preserve"> </w:t>
      </w:r>
      <w:r w:rsidRPr="00D656B5">
        <w:rPr>
          <w:rFonts w:eastAsia="Times New Roman" w:cs="Times New Roman"/>
          <w:spacing w:val="-2"/>
          <w:sz w:val="20"/>
          <w:szCs w:val="20"/>
        </w:rPr>
        <w:t>утв.</w:t>
      </w:r>
      <w:r w:rsidRPr="00D656B5">
        <w:rPr>
          <w:rFonts w:eastAsia="Times New Roman" w:cs="Times New Roman"/>
          <w:spacing w:val="11"/>
          <w:sz w:val="20"/>
          <w:szCs w:val="20"/>
        </w:rPr>
        <w:t xml:space="preserve"> </w:t>
      </w:r>
      <w:r w:rsidRPr="00D656B5">
        <w:rPr>
          <w:rFonts w:eastAsia="Times New Roman" w:cs="Times New Roman"/>
          <w:spacing w:val="-1"/>
          <w:sz w:val="20"/>
          <w:szCs w:val="20"/>
        </w:rPr>
        <w:t>Минтопэнерго</w:t>
      </w:r>
      <w:r w:rsidRPr="00D656B5">
        <w:rPr>
          <w:rFonts w:eastAsia="Times New Roman" w:cs="Times New Roman"/>
          <w:spacing w:val="9"/>
          <w:sz w:val="20"/>
          <w:szCs w:val="20"/>
        </w:rPr>
        <w:t xml:space="preserve"> </w:t>
      </w:r>
      <w:r w:rsidRPr="00D656B5">
        <w:rPr>
          <w:rFonts w:eastAsia="Times New Roman" w:cs="Times New Roman"/>
          <w:spacing w:val="-1"/>
          <w:sz w:val="20"/>
          <w:szCs w:val="20"/>
        </w:rPr>
        <w:t>России</w:t>
      </w:r>
      <w:r w:rsidRPr="00D656B5">
        <w:rPr>
          <w:rFonts w:eastAsia="Times New Roman" w:cs="Times New Roman"/>
          <w:spacing w:val="6"/>
          <w:sz w:val="20"/>
          <w:szCs w:val="20"/>
        </w:rPr>
        <w:t xml:space="preserve"> </w:t>
      </w:r>
      <w:r w:rsidRPr="00D656B5">
        <w:rPr>
          <w:rFonts w:eastAsia="Times New Roman" w:cs="Times New Roman"/>
          <w:spacing w:val="-1"/>
          <w:sz w:val="20"/>
          <w:szCs w:val="20"/>
        </w:rPr>
        <w:t>29.04.1992,</w:t>
      </w:r>
      <w:r w:rsidRPr="00D656B5">
        <w:rPr>
          <w:rFonts w:eastAsia="Times New Roman" w:cs="Times New Roman"/>
          <w:spacing w:val="11"/>
          <w:sz w:val="20"/>
          <w:szCs w:val="20"/>
        </w:rPr>
        <w:t xml:space="preserve"> </w:t>
      </w:r>
      <w:r w:rsidRPr="00D656B5">
        <w:rPr>
          <w:rFonts w:eastAsia="Times New Roman" w:cs="Times New Roman"/>
          <w:sz w:val="20"/>
          <w:szCs w:val="20"/>
        </w:rPr>
        <w:t>Постановлением</w:t>
      </w:r>
      <w:r w:rsidRPr="00D656B5">
        <w:rPr>
          <w:rFonts w:eastAsia="Times New Roman" w:cs="Times New Roman"/>
          <w:spacing w:val="11"/>
          <w:sz w:val="20"/>
          <w:szCs w:val="20"/>
        </w:rPr>
        <w:t xml:space="preserve"> </w:t>
      </w:r>
      <w:r w:rsidRPr="00D656B5">
        <w:rPr>
          <w:rFonts w:eastAsia="Times New Roman" w:cs="Times New Roman"/>
          <w:spacing w:val="-1"/>
          <w:sz w:val="20"/>
          <w:szCs w:val="20"/>
        </w:rPr>
        <w:t>Госгортехнадзора</w:t>
      </w:r>
      <w:r w:rsidRPr="00D656B5">
        <w:rPr>
          <w:rFonts w:eastAsia="Times New Roman" w:cs="Times New Roman"/>
          <w:spacing w:val="9"/>
          <w:sz w:val="20"/>
          <w:szCs w:val="20"/>
        </w:rPr>
        <w:t xml:space="preserve"> </w:t>
      </w:r>
      <w:r w:rsidRPr="00D656B5">
        <w:rPr>
          <w:rFonts w:eastAsia="Times New Roman" w:cs="Times New Roman"/>
          <w:spacing w:val="-1"/>
          <w:sz w:val="20"/>
          <w:szCs w:val="20"/>
        </w:rPr>
        <w:t>России</w:t>
      </w:r>
      <w:r w:rsidRPr="00D656B5">
        <w:rPr>
          <w:rFonts w:eastAsia="Times New Roman" w:cs="Times New Roman"/>
          <w:spacing w:val="6"/>
          <w:sz w:val="20"/>
          <w:szCs w:val="20"/>
        </w:rPr>
        <w:t xml:space="preserve"> </w:t>
      </w:r>
      <w:r w:rsidRPr="00D656B5">
        <w:rPr>
          <w:rFonts w:eastAsia="Times New Roman" w:cs="Times New Roman"/>
          <w:sz w:val="20"/>
          <w:szCs w:val="20"/>
        </w:rPr>
        <w:t>от</w:t>
      </w:r>
      <w:r w:rsidRPr="00D656B5">
        <w:rPr>
          <w:rFonts w:eastAsia="Times New Roman" w:cs="Times New Roman"/>
          <w:spacing w:val="99"/>
          <w:sz w:val="20"/>
          <w:szCs w:val="20"/>
        </w:rPr>
        <w:t xml:space="preserve"> </w:t>
      </w:r>
      <w:r w:rsidRPr="00D656B5">
        <w:rPr>
          <w:rFonts w:eastAsia="Times New Roman" w:cs="Times New Roman"/>
          <w:sz w:val="20"/>
          <w:szCs w:val="20"/>
        </w:rPr>
        <w:t>22.04.1992</w:t>
      </w:r>
      <w:r w:rsidRPr="00D656B5">
        <w:rPr>
          <w:rFonts w:eastAsia="Times New Roman" w:cs="Times New Roman"/>
          <w:spacing w:val="9"/>
          <w:sz w:val="20"/>
          <w:szCs w:val="20"/>
        </w:rPr>
        <w:t xml:space="preserve"> </w:t>
      </w:r>
      <w:r w:rsidRPr="00D656B5">
        <w:rPr>
          <w:rFonts w:eastAsia="Times New Roman" w:cs="Times New Roman"/>
          <w:sz w:val="20"/>
          <w:szCs w:val="20"/>
          <w:lang w:val="en-US"/>
        </w:rPr>
        <w:t>N</w:t>
      </w:r>
      <w:r w:rsidRPr="00D656B5">
        <w:rPr>
          <w:rFonts w:eastAsia="Times New Roman" w:cs="Times New Roman"/>
          <w:spacing w:val="5"/>
          <w:sz w:val="20"/>
          <w:szCs w:val="20"/>
        </w:rPr>
        <w:t xml:space="preserve"> </w:t>
      </w:r>
      <w:r w:rsidRPr="00D656B5">
        <w:rPr>
          <w:rFonts w:eastAsia="Times New Roman" w:cs="Times New Roman"/>
          <w:sz w:val="20"/>
          <w:szCs w:val="20"/>
        </w:rPr>
        <w:t>9,</w:t>
      </w:r>
      <w:r w:rsidRPr="00D656B5">
        <w:rPr>
          <w:rFonts w:eastAsia="Times New Roman" w:cs="Times New Roman"/>
          <w:spacing w:val="7"/>
          <w:sz w:val="20"/>
          <w:szCs w:val="20"/>
        </w:rPr>
        <w:t xml:space="preserve"> </w:t>
      </w:r>
      <w:r w:rsidRPr="00D656B5">
        <w:rPr>
          <w:rFonts w:eastAsia="Times New Roman" w:cs="Times New Roman"/>
          <w:sz w:val="20"/>
          <w:szCs w:val="20"/>
        </w:rPr>
        <w:t>в</w:t>
      </w:r>
      <w:r w:rsidRPr="00D656B5">
        <w:rPr>
          <w:rFonts w:eastAsia="Times New Roman" w:cs="Times New Roman"/>
          <w:spacing w:val="7"/>
          <w:sz w:val="20"/>
          <w:szCs w:val="20"/>
        </w:rPr>
        <w:t xml:space="preserve"> </w:t>
      </w:r>
      <w:r w:rsidRPr="00D656B5">
        <w:rPr>
          <w:rFonts w:eastAsia="Times New Roman" w:cs="Times New Roman"/>
          <w:spacing w:val="-1"/>
          <w:sz w:val="20"/>
          <w:szCs w:val="20"/>
        </w:rPr>
        <w:t>целях</w:t>
      </w:r>
      <w:r w:rsidRPr="00D656B5">
        <w:rPr>
          <w:rFonts w:eastAsia="Times New Roman" w:cs="Times New Roman"/>
          <w:spacing w:val="6"/>
          <w:sz w:val="20"/>
          <w:szCs w:val="20"/>
        </w:rPr>
        <w:t xml:space="preserve"> </w:t>
      </w:r>
      <w:r w:rsidRPr="00D656B5">
        <w:rPr>
          <w:rFonts w:eastAsia="Times New Roman" w:cs="Times New Roman"/>
          <w:spacing w:val="-1"/>
          <w:sz w:val="20"/>
          <w:szCs w:val="20"/>
        </w:rPr>
        <w:t>обеспечения</w:t>
      </w:r>
      <w:r w:rsidRPr="00D656B5">
        <w:rPr>
          <w:rFonts w:eastAsia="Times New Roman" w:cs="Times New Roman"/>
          <w:spacing w:val="9"/>
          <w:sz w:val="20"/>
          <w:szCs w:val="20"/>
        </w:rPr>
        <w:t xml:space="preserve"> </w:t>
      </w:r>
      <w:r w:rsidRPr="00D656B5">
        <w:rPr>
          <w:rFonts w:eastAsia="Times New Roman" w:cs="Times New Roman"/>
          <w:spacing w:val="-1"/>
          <w:sz w:val="20"/>
          <w:szCs w:val="20"/>
        </w:rPr>
        <w:t>сохранности,</w:t>
      </w:r>
      <w:r w:rsidRPr="00D656B5">
        <w:rPr>
          <w:rFonts w:eastAsia="Times New Roman" w:cs="Times New Roman"/>
          <w:spacing w:val="11"/>
          <w:sz w:val="20"/>
          <w:szCs w:val="20"/>
        </w:rPr>
        <w:t xml:space="preserve"> </w:t>
      </w:r>
      <w:r w:rsidRPr="00D656B5">
        <w:rPr>
          <w:rFonts w:eastAsia="Times New Roman" w:cs="Times New Roman"/>
          <w:spacing w:val="-1"/>
          <w:sz w:val="20"/>
          <w:szCs w:val="20"/>
        </w:rPr>
        <w:t>создания</w:t>
      </w:r>
      <w:r w:rsidRPr="00D656B5">
        <w:rPr>
          <w:rFonts w:eastAsia="Times New Roman" w:cs="Times New Roman"/>
          <w:spacing w:val="9"/>
          <w:sz w:val="20"/>
          <w:szCs w:val="20"/>
        </w:rPr>
        <w:t xml:space="preserve"> </w:t>
      </w:r>
      <w:r w:rsidRPr="00D656B5">
        <w:rPr>
          <w:rFonts w:eastAsia="Times New Roman" w:cs="Times New Roman"/>
          <w:spacing w:val="-1"/>
          <w:sz w:val="20"/>
          <w:szCs w:val="20"/>
        </w:rPr>
        <w:t>нормальных</w:t>
      </w:r>
      <w:r w:rsidRPr="00D656B5">
        <w:rPr>
          <w:rFonts w:eastAsia="Times New Roman" w:cs="Times New Roman"/>
          <w:spacing w:val="5"/>
          <w:sz w:val="20"/>
          <w:szCs w:val="20"/>
        </w:rPr>
        <w:t xml:space="preserve"> </w:t>
      </w:r>
      <w:r w:rsidRPr="00D656B5">
        <w:rPr>
          <w:rFonts w:eastAsia="Times New Roman" w:cs="Times New Roman"/>
          <w:sz w:val="20"/>
          <w:szCs w:val="20"/>
        </w:rPr>
        <w:t>условий</w:t>
      </w:r>
      <w:r w:rsidRPr="00D656B5">
        <w:rPr>
          <w:rFonts w:eastAsia="Times New Roman" w:cs="Times New Roman"/>
          <w:spacing w:val="6"/>
          <w:sz w:val="20"/>
          <w:szCs w:val="20"/>
        </w:rPr>
        <w:t xml:space="preserve"> </w:t>
      </w:r>
      <w:r w:rsidRPr="00D656B5">
        <w:rPr>
          <w:rFonts w:eastAsia="Times New Roman" w:cs="Times New Roman"/>
          <w:spacing w:val="-1"/>
          <w:sz w:val="20"/>
          <w:szCs w:val="20"/>
        </w:rPr>
        <w:t>эксплуатации</w:t>
      </w:r>
      <w:r w:rsidRPr="00D656B5">
        <w:rPr>
          <w:rFonts w:eastAsia="Times New Roman" w:cs="Times New Roman"/>
          <w:spacing w:val="10"/>
          <w:sz w:val="20"/>
          <w:szCs w:val="20"/>
        </w:rPr>
        <w:t xml:space="preserve"> </w:t>
      </w:r>
      <w:r w:rsidRPr="00D656B5">
        <w:rPr>
          <w:rFonts w:eastAsia="Times New Roman" w:cs="Times New Roman"/>
          <w:sz w:val="20"/>
          <w:szCs w:val="20"/>
        </w:rPr>
        <w:t>и</w:t>
      </w:r>
      <w:r w:rsidRPr="00D656B5">
        <w:rPr>
          <w:rFonts w:eastAsia="Times New Roman" w:cs="Times New Roman"/>
          <w:spacing w:val="53"/>
          <w:sz w:val="20"/>
          <w:szCs w:val="20"/>
        </w:rPr>
        <w:t xml:space="preserve"> </w:t>
      </w:r>
      <w:r w:rsidRPr="00D656B5">
        <w:rPr>
          <w:rFonts w:eastAsia="Times New Roman" w:cs="Times New Roman"/>
          <w:spacing w:val="-1"/>
          <w:sz w:val="20"/>
          <w:szCs w:val="20"/>
        </w:rPr>
        <w:t>предотвращения</w:t>
      </w:r>
      <w:r w:rsidRPr="00D656B5">
        <w:rPr>
          <w:rFonts w:eastAsia="Times New Roman" w:cs="Times New Roman"/>
          <w:spacing w:val="45"/>
          <w:sz w:val="20"/>
          <w:szCs w:val="20"/>
        </w:rPr>
        <w:t xml:space="preserve"> </w:t>
      </w:r>
      <w:r w:rsidRPr="00D656B5">
        <w:rPr>
          <w:rFonts w:eastAsia="Times New Roman" w:cs="Times New Roman"/>
          <w:spacing w:val="-1"/>
          <w:sz w:val="20"/>
          <w:szCs w:val="20"/>
        </w:rPr>
        <w:t>несчастных</w:t>
      </w:r>
      <w:r w:rsidRPr="00D656B5">
        <w:rPr>
          <w:rFonts w:eastAsia="Times New Roman" w:cs="Times New Roman"/>
          <w:spacing w:val="41"/>
          <w:sz w:val="20"/>
          <w:szCs w:val="20"/>
        </w:rPr>
        <w:t xml:space="preserve"> </w:t>
      </w:r>
      <w:r w:rsidRPr="00D656B5">
        <w:rPr>
          <w:rFonts w:eastAsia="Times New Roman" w:cs="Times New Roman"/>
          <w:spacing w:val="-2"/>
          <w:sz w:val="20"/>
          <w:szCs w:val="20"/>
        </w:rPr>
        <w:t>случаев</w:t>
      </w:r>
      <w:r w:rsidRPr="00D656B5">
        <w:rPr>
          <w:rFonts w:eastAsia="Times New Roman" w:cs="Times New Roman"/>
          <w:spacing w:val="47"/>
          <w:sz w:val="20"/>
          <w:szCs w:val="20"/>
        </w:rPr>
        <w:t xml:space="preserve"> </w:t>
      </w:r>
      <w:r w:rsidRPr="00D656B5">
        <w:rPr>
          <w:rFonts w:eastAsia="Times New Roman" w:cs="Times New Roman"/>
          <w:sz w:val="20"/>
          <w:szCs w:val="20"/>
        </w:rPr>
        <w:t>на</w:t>
      </w:r>
      <w:r w:rsidRPr="00D656B5">
        <w:rPr>
          <w:rFonts w:eastAsia="Times New Roman" w:cs="Times New Roman"/>
          <w:spacing w:val="45"/>
          <w:sz w:val="20"/>
          <w:szCs w:val="20"/>
        </w:rPr>
        <w:t xml:space="preserve"> </w:t>
      </w:r>
      <w:r w:rsidRPr="00D656B5">
        <w:rPr>
          <w:rFonts w:eastAsia="Times New Roman" w:cs="Times New Roman"/>
          <w:spacing w:val="-1"/>
          <w:sz w:val="20"/>
          <w:szCs w:val="20"/>
        </w:rPr>
        <w:t>магистральных</w:t>
      </w:r>
      <w:r w:rsidRPr="00D656B5">
        <w:rPr>
          <w:rFonts w:eastAsia="Times New Roman" w:cs="Times New Roman"/>
          <w:spacing w:val="41"/>
          <w:sz w:val="20"/>
          <w:szCs w:val="20"/>
        </w:rPr>
        <w:t xml:space="preserve"> </w:t>
      </w:r>
      <w:r w:rsidRPr="00D656B5">
        <w:rPr>
          <w:rFonts w:eastAsia="Times New Roman" w:cs="Times New Roman"/>
          <w:spacing w:val="-1"/>
          <w:sz w:val="20"/>
          <w:szCs w:val="20"/>
        </w:rPr>
        <w:t>трубопроводах,</w:t>
      </w:r>
      <w:r w:rsidRPr="00D656B5">
        <w:rPr>
          <w:rFonts w:eastAsia="Times New Roman" w:cs="Times New Roman"/>
          <w:spacing w:val="47"/>
          <w:sz w:val="20"/>
          <w:szCs w:val="20"/>
        </w:rPr>
        <w:t xml:space="preserve"> </w:t>
      </w:r>
      <w:r w:rsidRPr="00D656B5">
        <w:rPr>
          <w:rFonts w:eastAsia="Times New Roman" w:cs="Times New Roman"/>
          <w:spacing w:val="-1"/>
          <w:sz w:val="20"/>
          <w:szCs w:val="20"/>
        </w:rPr>
        <w:t>транспортирующих</w:t>
      </w:r>
      <w:r w:rsidRPr="00D656B5">
        <w:rPr>
          <w:rFonts w:eastAsia="Times New Roman" w:cs="Times New Roman"/>
          <w:spacing w:val="41"/>
          <w:sz w:val="20"/>
          <w:szCs w:val="20"/>
        </w:rPr>
        <w:t xml:space="preserve"> </w:t>
      </w:r>
      <w:r w:rsidRPr="00D656B5">
        <w:rPr>
          <w:rFonts w:eastAsia="Times New Roman" w:cs="Times New Roman"/>
          <w:spacing w:val="-1"/>
          <w:sz w:val="20"/>
          <w:szCs w:val="20"/>
        </w:rPr>
        <w:t>нефть,</w:t>
      </w:r>
      <w:r w:rsidRPr="00D656B5">
        <w:rPr>
          <w:rFonts w:eastAsia="Times New Roman" w:cs="Times New Roman"/>
          <w:spacing w:val="113"/>
          <w:sz w:val="20"/>
          <w:szCs w:val="20"/>
        </w:rPr>
        <w:t xml:space="preserve"> </w:t>
      </w:r>
      <w:r w:rsidRPr="00D656B5">
        <w:rPr>
          <w:rFonts w:eastAsia="Times New Roman" w:cs="Times New Roman"/>
          <w:spacing w:val="-1"/>
          <w:sz w:val="20"/>
          <w:szCs w:val="20"/>
        </w:rPr>
        <w:t>природный</w:t>
      </w:r>
      <w:r w:rsidRPr="00D656B5">
        <w:rPr>
          <w:rFonts w:eastAsia="Times New Roman" w:cs="Times New Roman"/>
          <w:spacing w:val="24"/>
          <w:sz w:val="20"/>
          <w:szCs w:val="20"/>
        </w:rPr>
        <w:t xml:space="preserve"> </w:t>
      </w:r>
      <w:r w:rsidRPr="00D656B5">
        <w:rPr>
          <w:rFonts w:eastAsia="Times New Roman" w:cs="Times New Roman"/>
          <w:spacing w:val="-1"/>
          <w:sz w:val="20"/>
          <w:szCs w:val="20"/>
        </w:rPr>
        <w:t>газ,</w:t>
      </w:r>
      <w:r w:rsidRPr="00D656B5">
        <w:rPr>
          <w:rFonts w:eastAsia="Times New Roman" w:cs="Times New Roman"/>
          <w:spacing w:val="25"/>
          <w:sz w:val="20"/>
          <w:szCs w:val="20"/>
        </w:rPr>
        <w:t xml:space="preserve"> </w:t>
      </w:r>
      <w:r w:rsidRPr="00D656B5">
        <w:rPr>
          <w:rFonts w:eastAsia="Times New Roman" w:cs="Times New Roman"/>
          <w:spacing w:val="-1"/>
          <w:sz w:val="20"/>
          <w:szCs w:val="20"/>
        </w:rPr>
        <w:t>нефтепродукты,</w:t>
      </w:r>
      <w:r w:rsidRPr="00D656B5">
        <w:rPr>
          <w:rFonts w:eastAsia="Times New Roman" w:cs="Times New Roman"/>
          <w:spacing w:val="25"/>
          <w:sz w:val="20"/>
          <w:szCs w:val="20"/>
        </w:rPr>
        <w:t xml:space="preserve"> </w:t>
      </w:r>
      <w:r w:rsidRPr="00D656B5">
        <w:rPr>
          <w:rFonts w:eastAsia="Times New Roman" w:cs="Times New Roman"/>
          <w:sz w:val="20"/>
          <w:szCs w:val="20"/>
        </w:rPr>
        <w:t>нефтяной</w:t>
      </w:r>
      <w:r w:rsidRPr="00D656B5">
        <w:rPr>
          <w:rFonts w:eastAsia="Times New Roman" w:cs="Times New Roman"/>
          <w:spacing w:val="24"/>
          <w:sz w:val="20"/>
          <w:szCs w:val="20"/>
        </w:rPr>
        <w:t xml:space="preserve"> </w:t>
      </w:r>
      <w:r w:rsidRPr="00D656B5">
        <w:rPr>
          <w:rFonts w:eastAsia="Times New Roman" w:cs="Times New Roman"/>
          <w:sz w:val="20"/>
          <w:szCs w:val="20"/>
        </w:rPr>
        <w:t>и</w:t>
      </w:r>
      <w:r w:rsidRPr="00D656B5">
        <w:rPr>
          <w:rFonts w:eastAsia="Times New Roman" w:cs="Times New Roman"/>
          <w:spacing w:val="24"/>
          <w:sz w:val="20"/>
          <w:szCs w:val="20"/>
        </w:rPr>
        <w:t xml:space="preserve"> </w:t>
      </w:r>
      <w:r w:rsidRPr="00D656B5">
        <w:rPr>
          <w:rFonts w:eastAsia="Times New Roman" w:cs="Times New Roman"/>
          <w:spacing w:val="-1"/>
          <w:sz w:val="20"/>
          <w:szCs w:val="20"/>
        </w:rPr>
        <w:t>искусственный</w:t>
      </w:r>
      <w:r w:rsidRPr="00D656B5">
        <w:rPr>
          <w:rFonts w:eastAsia="Times New Roman" w:cs="Times New Roman"/>
          <w:spacing w:val="28"/>
          <w:sz w:val="20"/>
          <w:szCs w:val="20"/>
        </w:rPr>
        <w:t xml:space="preserve"> </w:t>
      </w:r>
      <w:r w:rsidRPr="00D656B5">
        <w:rPr>
          <w:rFonts w:eastAsia="Times New Roman" w:cs="Times New Roman"/>
          <w:spacing w:val="-1"/>
          <w:sz w:val="20"/>
          <w:szCs w:val="20"/>
        </w:rPr>
        <w:t>углеводородные</w:t>
      </w:r>
      <w:r w:rsidRPr="00D656B5">
        <w:rPr>
          <w:rFonts w:eastAsia="Times New Roman" w:cs="Times New Roman"/>
          <w:spacing w:val="23"/>
          <w:sz w:val="20"/>
          <w:szCs w:val="20"/>
        </w:rPr>
        <w:t xml:space="preserve"> </w:t>
      </w:r>
      <w:r w:rsidRPr="00D656B5">
        <w:rPr>
          <w:rFonts w:eastAsia="Times New Roman" w:cs="Times New Roman"/>
          <w:spacing w:val="-1"/>
          <w:sz w:val="20"/>
          <w:szCs w:val="20"/>
        </w:rPr>
        <w:t>газы,</w:t>
      </w:r>
      <w:r w:rsidRPr="00D656B5">
        <w:rPr>
          <w:rFonts w:eastAsia="Times New Roman" w:cs="Times New Roman"/>
          <w:spacing w:val="25"/>
          <w:sz w:val="20"/>
          <w:szCs w:val="20"/>
        </w:rPr>
        <w:t xml:space="preserve"> </w:t>
      </w:r>
      <w:r w:rsidRPr="00D656B5">
        <w:rPr>
          <w:rFonts w:eastAsia="Times New Roman" w:cs="Times New Roman"/>
          <w:spacing w:val="-1"/>
          <w:sz w:val="20"/>
          <w:szCs w:val="20"/>
        </w:rPr>
        <w:t>сжиженные</w:t>
      </w:r>
      <w:r w:rsidRPr="00D656B5">
        <w:rPr>
          <w:rFonts w:eastAsia="Times New Roman" w:cs="Times New Roman"/>
          <w:spacing w:val="81"/>
          <w:sz w:val="20"/>
          <w:szCs w:val="20"/>
        </w:rPr>
        <w:t xml:space="preserve"> </w:t>
      </w:r>
      <w:r w:rsidRPr="00D656B5">
        <w:rPr>
          <w:rFonts w:eastAsia="Times New Roman" w:cs="Times New Roman"/>
          <w:spacing w:val="-1"/>
          <w:sz w:val="20"/>
          <w:szCs w:val="20"/>
        </w:rPr>
        <w:t>углеводородные</w:t>
      </w:r>
      <w:r w:rsidRPr="00D656B5">
        <w:rPr>
          <w:rFonts w:eastAsia="Times New Roman" w:cs="Times New Roman"/>
          <w:spacing w:val="1"/>
          <w:sz w:val="20"/>
          <w:szCs w:val="20"/>
        </w:rPr>
        <w:t xml:space="preserve"> </w:t>
      </w:r>
      <w:r w:rsidRPr="00D656B5">
        <w:rPr>
          <w:rFonts w:eastAsia="Times New Roman" w:cs="Times New Roman"/>
          <w:spacing w:val="-1"/>
          <w:sz w:val="20"/>
          <w:szCs w:val="20"/>
        </w:rPr>
        <w:t>газы, нестабильный</w:t>
      </w:r>
      <w:r w:rsidRPr="00D656B5">
        <w:rPr>
          <w:rFonts w:eastAsia="Times New Roman" w:cs="Times New Roman"/>
          <w:spacing w:val="2"/>
          <w:sz w:val="20"/>
          <w:szCs w:val="20"/>
        </w:rPr>
        <w:t xml:space="preserve"> </w:t>
      </w:r>
      <w:r w:rsidRPr="00D656B5">
        <w:rPr>
          <w:rFonts w:eastAsia="Times New Roman" w:cs="Times New Roman"/>
          <w:spacing w:val="-1"/>
          <w:sz w:val="20"/>
          <w:szCs w:val="20"/>
        </w:rPr>
        <w:t>бензин</w:t>
      </w:r>
      <w:r w:rsidRPr="00D656B5">
        <w:rPr>
          <w:rFonts w:eastAsia="Times New Roman" w:cs="Times New Roman"/>
          <w:spacing w:val="-2"/>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конденсат.</w:t>
      </w:r>
    </w:p>
    <w:p w14:paraId="7EFEB366" w14:textId="77777777" w:rsidR="00D02680" w:rsidRPr="00D656B5" w:rsidRDefault="00D02680" w:rsidP="00F53AB1">
      <w:pPr>
        <w:widowControl w:val="0"/>
        <w:spacing w:after="0" w:line="240" w:lineRule="auto"/>
        <w:ind w:left="100" w:right="109" w:firstLine="679"/>
        <w:jc w:val="both"/>
        <w:rPr>
          <w:rFonts w:eastAsia="Times New Roman" w:cs="Times New Roman"/>
          <w:sz w:val="20"/>
          <w:szCs w:val="20"/>
        </w:rPr>
      </w:pPr>
      <w:r w:rsidRPr="00D656B5">
        <w:rPr>
          <w:rFonts w:eastAsia="Times New Roman" w:cs="Times New Roman"/>
          <w:sz w:val="20"/>
          <w:szCs w:val="20"/>
        </w:rPr>
        <w:t>В</w:t>
      </w:r>
      <w:r w:rsidRPr="00D656B5">
        <w:rPr>
          <w:rFonts w:eastAsia="Times New Roman" w:cs="Times New Roman"/>
          <w:spacing w:val="30"/>
          <w:sz w:val="20"/>
          <w:szCs w:val="20"/>
        </w:rPr>
        <w:t xml:space="preserve"> </w:t>
      </w:r>
      <w:r w:rsidRPr="00D656B5">
        <w:rPr>
          <w:rFonts w:eastAsia="Times New Roman" w:cs="Times New Roman"/>
          <w:sz w:val="20"/>
          <w:szCs w:val="20"/>
        </w:rPr>
        <w:t>соответствии</w:t>
      </w:r>
      <w:r w:rsidRPr="00D656B5">
        <w:rPr>
          <w:rFonts w:eastAsia="Times New Roman" w:cs="Times New Roman"/>
          <w:spacing w:val="28"/>
          <w:sz w:val="20"/>
          <w:szCs w:val="20"/>
        </w:rPr>
        <w:t xml:space="preserve"> </w:t>
      </w:r>
      <w:r w:rsidRPr="00D656B5">
        <w:rPr>
          <w:rFonts w:eastAsia="Times New Roman" w:cs="Times New Roman"/>
          <w:sz w:val="20"/>
          <w:szCs w:val="20"/>
        </w:rPr>
        <w:t>с</w:t>
      </w:r>
      <w:r w:rsidRPr="00D656B5">
        <w:rPr>
          <w:rFonts w:eastAsia="Times New Roman" w:cs="Times New Roman"/>
          <w:spacing w:val="31"/>
          <w:sz w:val="20"/>
          <w:szCs w:val="20"/>
        </w:rPr>
        <w:t xml:space="preserve"> </w:t>
      </w:r>
      <w:r w:rsidRPr="00D656B5">
        <w:rPr>
          <w:rFonts w:eastAsia="Times New Roman" w:cs="Times New Roman"/>
          <w:sz w:val="20"/>
          <w:szCs w:val="20"/>
        </w:rPr>
        <w:t>п.</w:t>
      </w:r>
      <w:r w:rsidRPr="00D656B5">
        <w:rPr>
          <w:rFonts w:eastAsia="Times New Roman" w:cs="Times New Roman"/>
          <w:spacing w:val="29"/>
          <w:sz w:val="20"/>
          <w:szCs w:val="20"/>
        </w:rPr>
        <w:t xml:space="preserve"> </w:t>
      </w:r>
      <w:r w:rsidRPr="00D656B5">
        <w:rPr>
          <w:rFonts w:eastAsia="Times New Roman" w:cs="Times New Roman"/>
          <w:sz w:val="20"/>
          <w:szCs w:val="20"/>
        </w:rPr>
        <w:t>4.1</w:t>
      </w:r>
      <w:r w:rsidRPr="00D656B5">
        <w:rPr>
          <w:rFonts w:eastAsia="Times New Roman" w:cs="Times New Roman"/>
          <w:spacing w:val="27"/>
          <w:sz w:val="20"/>
          <w:szCs w:val="20"/>
        </w:rPr>
        <w:t xml:space="preserve"> </w:t>
      </w:r>
      <w:r w:rsidRPr="00D656B5">
        <w:rPr>
          <w:rFonts w:eastAsia="Times New Roman" w:cs="Times New Roman"/>
          <w:spacing w:val="-1"/>
          <w:sz w:val="20"/>
          <w:szCs w:val="20"/>
        </w:rPr>
        <w:t>Правил</w:t>
      </w:r>
      <w:r w:rsidRPr="00D656B5">
        <w:rPr>
          <w:rFonts w:eastAsia="Times New Roman" w:cs="Times New Roman"/>
          <w:spacing w:val="28"/>
          <w:sz w:val="20"/>
          <w:szCs w:val="20"/>
        </w:rPr>
        <w:t xml:space="preserve"> </w:t>
      </w:r>
      <w:r w:rsidRPr="00D656B5">
        <w:rPr>
          <w:rFonts w:eastAsia="Times New Roman" w:cs="Times New Roman"/>
          <w:spacing w:val="-1"/>
          <w:sz w:val="20"/>
          <w:szCs w:val="20"/>
        </w:rPr>
        <w:t>охранные</w:t>
      </w:r>
      <w:r w:rsidRPr="00D656B5">
        <w:rPr>
          <w:rFonts w:eastAsia="Times New Roman" w:cs="Times New Roman"/>
          <w:spacing w:val="27"/>
          <w:sz w:val="20"/>
          <w:szCs w:val="20"/>
        </w:rPr>
        <w:t xml:space="preserve"> </w:t>
      </w:r>
      <w:r w:rsidRPr="00D656B5">
        <w:rPr>
          <w:rFonts w:eastAsia="Times New Roman" w:cs="Times New Roman"/>
          <w:sz w:val="20"/>
          <w:szCs w:val="20"/>
        </w:rPr>
        <w:t>зоны</w:t>
      </w:r>
      <w:r w:rsidRPr="00D656B5">
        <w:rPr>
          <w:rFonts w:eastAsia="Times New Roman" w:cs="Times New Roman"/>
          <w:spacing w:val="29"/>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31"/>
          <w:sz w:val="20"/>
          <w:szCs w:val="20"/>
        </w:rPr>
        <w:t xml:space="preserve"> </w:t>
      </w:r>
      <w:r w:rsidRPr="00D656B5">
        <w:rPr>
          <w:rFonts w:eastAsia="Times New Roman" w:cs="Times New Roman"/>
          <w:sz w:val="20"/>
          <w:szCs w:val="20"/>
        </w:rPr>
        <w:t>вдоль</w:t>
      </w:r>
      <w:r w:rsidRPr="00D656B5">
        <w:rPr>
          <w:rFonts w:eastAsia="Times New Roman" w:cs="Times New Roman"/>
          <w:spacing w:val="28"/>
          <w:sz w:val="20"/>
          <w:szCs w:val="20"/>
        </w:rPr>
        <w:t xml:space="preserve"> </w:t>
      </w:r>
      <w:r w:rsidRPr="00D656B5">
        <w:rPr>
          <w:rFonts w:eastAsia="Times New Roman" w:cs="Times New Roman"/>
          <w:spacing w:val="-1"/>
          <w:sz w:val="20"/>
          <w:szCs w:val="20"/>
        </w:rPr>
        <w:t>трасс</w:t>
      </w:r>
      <w:r w:rsidRPr="00D656B5">
        <w:rPr>
          <w:rFonts w:eastAsia="Times New Roman" w:cs="Times New Roman"/>
          <w:spacing w:val="31"/>
          <w:sz w:val="20"/>
          <w:szCs w:val="20"/>
        </w:rPr>
        <w:t xml:space="preserve"> </w:t>
      </w:r>
      <w:r w:rsidRPr="00D656B5">
        <w:rPr>
          <w:rFonts w:eastAsia="Times New Roman" w:cs="Times New Roman"/>
          <w:spacing w:val="-1"/>
          <w:sz w:val="20"/>
          <w:szCs w:val="20"/>
        </w:rPr>
        <w:t>трубопроводов,</w:t>
      </w:r>
      <w:r w:rsidRPr="00D656B5">
        <w:rPr>
          <w:rFonts w:eastAsia="Times New Roman" w:cs="Times New Roman"/>
          <w:spacing w:val="65"/>
          <w:sz w:val="20"/>
          <w:szCs w:val="20"/>
        </w:rPr>
        <w:t xml:space="preserve"> </w:t>
      </w:r>
      <w:r w:rsidRPr="00D656B5">
        <w:rPr>
          <w:rFonts w:eastAsia="Times New Roman" w:cs="Times New Roman"/>
          <w:spacing w:val="-1"/>
          <w:sz w:val="20"/>
          <w:szCs w:val="20"/>
        </w:rPr>
        <w:t>транспортирующих</w:t>
      </w:r>
      <w:r w:rsidRPr="00D656B5">
        <w:rPr>
          <w:rFonts w:eastAsia="Times New Roman" w:cs="Times New Roman"/>
          <w:spacing w:val="9"/>
          <w:sz w:val="20"/>
          <w:szCs w:val="20"/>
        </w:rPr>
        <w:t xml:space="preserve"> </w:t>
      </w:r>
      <w:r w:rsidRPr="00D656B5">
        <w:rPr>
          <w:rFonts w:eastAsia="Times New Roman" w:cs="Times New Roman"/>
          <w:spacing w:val="-1"/>
          <w:sz w:val="20"/>
          <w:szCs w:val="20"/>
        </w:rPr>
        <w:t>нефть,</w:t>
      </w:r>
      <w:r w:rsidRPr="00D656B5">
        <w:rPr>
          <w:rFonts w:eastAsia="Times New Roman" w:cs="Times New Roman"/>
          <w:spacing w:val="15"/>
          <w:sz w:val="20"/>
          <w:szCs w:val="20"/>
        </w:rPr>
        <w:t xml:space="preserve"> </w:t>
      </w:r>
      <w:r w:rsidRPr="00D656B5">
        <w:rPr>
          <w:rFonts w:eastAsia="Times New Roman" w:cs="Times New Roman"/>
          <w:spacing w:val="-1"/>
          <w:sz w:val="20"/>
          <w:szCs w:val="20"/>
        </w:rPr>
        <w:t>природный</w:t>
      </w:r>
      <w:r w:rsidRPr="00D656B5">
        <w:rPr>
          <w:rFonts w:eastAsia="Times New Roman" w:cs="Times New Roman"/>
          <w:spacing w:val="10"/>
          <w:sz w:val="20"/>
          <w:szCs w:val="20"/>
        </w:rPr>
        <w:t xml:space="preserve"> </w:t>
      </w:r>
      <w:r w:rsidRPr="00D656B5">
        <w:rPr>
          <w:rFonts w:eastAsia="Times New Roman" w:cs="Times New Roman"/>
          <w:spacing w:val="-1"/>
          <w:sz w:val="20"/>
          <w:szCs w:val="20"/>
        </w:rPr>
        <w:t>газ,</w:t>
      </w:r>
      <w:r w:rsidRPr="00D656B5">
        <w:rPr>
          <w:rFonts w:eastAsia="Times New Roman" w:cs="Times New Roman"/>
          <w:spacing w:val="15"/>
          <w:sz w:val="20"/>
          <w:szCs w:val="20"/>
        </w:rPr>
        <w:t xml:space="preserve"> </w:t>
      </w:r>
      <w:r w:rsidRPr="00D656B5">
        <w:rPr>
          <w:rFonts w:eastAsia="Times New Roman" w:cs="Times New Roman"/>
          <w:spacing w:val="-1"/>
          <w:sz w:val="20"/>
          <w:szCs w:val="20"/>
        </w:rPr>
        <w:t>нефтепродукты,</w:t>
      </w:r>
      <w:r w:rsidRPr="00D656B5">
        <w:rPr>
          <w:rFonts w:eastAsia="Times New Roman" w:cs="Times New Roman"/>
          <w:spacing w:val="15"/>
          <w:sz w:val="20"/>
          <w:szCs w:val="20"/>
        </w:rPr>
        <w:t xml:space="preserve"> </w:t>
      </w:r>
      <w:r w:rsidRPr="00D656B5">
        <w:rPr>
          <w:rFonts w:eastAsia="Times New Roman" w:cs="Times New Roman"/>
          <w:spacing w:val="-1"/>
          <w:sz w:val="20"/>
          <w:szCs w:val="20"/>
        </w:rPr>
        <w:t>нефтяной</w:t>
      </w:r>
      <w:r w:rsidRPr="00D656B5">
        <w:rPr>
          <w:rFonts w:eastAsia="Times New Roman" w:cs="Times New Roman"/>
          <w:spacing w:val="10"/>
          <w:sz w:val="20"/>
          <w:szCs w:val="20"/>
        </w:rPr>
        <w:t xml:space="preserve"> </w:t>
      </w:r>
      <w:r w:rsidRPr="00D656B5">
        <w:rPr>
          <w:rFonts w:eastAsia="Times New Roman" w:cs="Times New Roman"/>
          <w:sz w:val="20"/>
          <w:szCs w:val="20"/>
        </w:rPr>
        <w:t>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искусственный</w:t>
      </w:r>
      <w:r w:rsidRPr="00D656B5">
        <w:rPr>
          <w:rFonts w:eastAsia="Times New Roman" w:cs="Times New Roman"/>
          <w:spacing w:val="14"/>
          <w:sz w:val="20"/>
          <w:szCs w:val="20"/>
        </w:rPr>
        <w:t xml:space="preserve"> </w:t>
      </w:r>
      <w:r w:rsidRPr="00D656B5">
        <w:rPr>
          <w:rFonts w:eastAsia="Times New Roman" w:cs="Times New Roman"/>
          <w:spacing w:val="-1"/>
          <w:sz w:val="20"/>
          <w:szCs w:val="20"/>
        </w:rPr>
        <w:t>углеводородные</w:t>
      </w:r>
      <w:r w:rsidRPr="00D656B5">
        <w:rPr>
          <w:rFonts w:eastAsia="Times New Roman" w:cs="Times New Roman"/>
          <w:spacing w:val="13"/>
          <w:sz w:val="20"/>
          <w:szCs w:val="20"/>
        </w:rPr>
        <w:t xml:space="preserve"> </w:t>
      </w:r>
      <w:r w:rsidRPr="00D656B5">
        <w:rPr>
          <w:rFonts w:eastAsia="Times New Roman" w:cs="Times New Roman"/>
          <w:spacing w:val="-2"/>
          <w:sz w:val="20"/>
          <w:szCs w:val="20"/>
        </w:rPr>
        <w:t>газы,</w:t>
      </w:r>
      <w:r w:rsidRPr="00D656B5">
        <w:rPr>
          <w:rFonts w:eastAsia="Times New Roman" w:cs="Times New Roman"/>
          <w:spacing w:val="97"/>
          <w:sz w:val="20"/>
          <w:szCs w:val="20"/>
        </w:rPr>
        <w:t xml:space="preserve"> </w:t>
      </w:r>
      <w:r w:rsidRPr="00D656B5">
        <w:rPr>
          <w:rFonts w:eastAsia="Times New Roman" w:cs="Times New Roman"/>
          <w:sz w:val="20"/>
          <w:szCs w:val="20"/>
        </w:rPr>
        <w:t>в</w:t>
      </w:r>
      <w:r w:rsidRPr="00D656B5">
        <w:rPr>
          <w:rFonts w:eastAsia="Times New Roman" w:cs="Times New Roman"/>
          <w:spacing w:val="19"/>
          <w:sz w:val="20"/>
          <w:szCs w:val="20"/>
        </w:rPr>
        <w:t xml:space="preserve"> </w:t>
      </w:r>
      <w:r w:rsidRPr="00D656B5">
        <w:rPr>
          <w:rFonts w:eastAsia="Times New Roman" w:cs="Times New Roman"/>
          <w:spacing w:val="-1"/>
          <w:sz w:val="20"/>
          <w:szCs w:val="20"/>
        </w:rPr>
        <w:t>виде</w:t>
      </w:r>
      <w:r w:rsidRPr="00D656B5">
        <w:rPr>
          <w:rFonts w:eastAsia="Times New Roman" w:cs="Times New Roman"/>
          <w:spacing w:val="21"/>
          <w:sz w:val="20"/>
          <w:szCs w:val="20"/>
        </w:rPr>
        <w:t xml:space="preserve"> </w:t>
      </w:r>
      <w:r w:rsidRPr="00D656B5">
        <w:rPr>
          <w:rFonts w:eastAsia="Times New Roman" w:cs="Times New Roman"/>
          <w:spacing w:val="-2"/>
          <w:sz w:val="20"/>
          <w:szCs w:val="20"/>
        </w:rPr>
        <w:t>участка</w:t>
      </w:r>
      <w:r w:rsidRPr="00D656B5">
        <w:rPr>
          <w:rFonts w:eastAsia="Times New Roman" w:cs="Times New Roman"/>
          <w:spacing w:val="16"/>
          <w:sz w:val="20"/>
          <w:szCs w:val="20"/>
        </w:rPr>
        <w:t xml:space="preserve"> </w:t>
      </w:r>
      <w:r w:rsidRPr="00D656B5">
        <w:rPr>
          <w:rFonts w:eastAsia="Times New Roman" w:cs="Times New Roman"/>
          <w:sz w:val="20"/>
          <w:szCs w:val="20"/>
        </w:rPr>
        <w:t>земли,</w:t>
      </w:r>
      <w:r w:rsidRPr="00D656B5">
        <w:rPr>
          <w:rFonts w:eastAsia="Times New Roman" w:cs="Times New Roman"/>
          <w:spacing w:val="19"/>
          <w:sz w:val="20"/>
          <w:szCs w:val="20"/>
        </w:rPr>
        <w:t xml:space="preserve"> </w:t>
      </w:r>
      <w:r w:rsidRPr="00D656B5">
        <w:rPr>
          <w:rFonts w:eastAsia="Times New Roman" w:cs="Times New Roman"/>
          <w:spacing w:val="-1"/>
          <w:sz w:val="20"/>
          <w:szCs w:val="20"/>
        </w:rPr>
        <w:t>ограниченного</w:t>
      </w:r>
      <w:r w:rsidRPr="00D656B5">
        <w:rPr>
          <w:rFonts w:eastAsia="Times New Roman" w:cs="Times New Roman"/>
          <w:spacing w:val="21"/>
          <w:sz w:val="20"/>
          <w:szCs w:val="20"/>
        </w:rPr>
        <w:t xml:space="preserve"> </w:t>
      </w:r>
      <w:r w:rsidRPr="00D656B5">
        <w:rPr>
          <w:rFonts w:eastAsia="Times New Roman" w:cs="Times New Roman"/>
          <w:spacing w:val="-1"/>
          <w:sz w:val="20"/>
          <w:szCs w:val="20"/>
        </w:rPr>
        <w:t>условными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линиями,</w:t>
      </w:r>
      <w:r w:rsidRPr="00D656B5">
        <w:rPr>
          <w:rFonts w:eastAsia="Times New Roman" w:cs="Times New Roman"/>
          <w:spacing w:val="19"/>
          <w:sz w:val="20"/>
          <w:szCs w:val="20"/>
        </w:rPr>
        <w:t xml:space="preserve"> </w:t>
      </w:r>
      <w:r w:rsidRPr="00D656B5">
        <w:rPr>
          <w:rFonts w:eastAsia="Times New Roman" w:cs="Times New Roman"/>
          <w:spacing w:val="-1"/>
          <w:sz w:val="20"/>
          <w:szCs w:val="20"/>
        </w:rPr>
        <w:t>проходящими</w:t>
      </w:r>
      <w:r w:rsidRPr="00D656B5">
        <w:rPr>
          <w:rFonts w:eastAsia="Times New Roman" w:cs="Times New Roman"/>
          <w:spacing w:val="18"/>
          <w:sz w:val="20"/>
          <w:szCs w:val="20"/>
        </w:rPr>
        <w:t xml:space="preserve"> </w:t>
      </w:r>
      <w:r w:rsidRPr="00D656B5">
        <w:rPr>
          <w:rFonts w:eastAsia="Times New Roman" w:cs="Times New Roman"/>
          <w:sz w:val="20"/>
          <w:szCs w:val="20"/>
        </w:rPr>
        <w:t>в</w:t>
      </w:r>
      <w:r w:rsidRPr="00D656B5">
        <w:rPr>
          <w:rFonts w:eastAsia="Times New Roman" w:cs="Times New Roman"/>
          <w:spacing w:val="19"/>
          <w:sz w:val="20"/>
          <w:szCs w:val="20"/>
        </w:rPr>
        <w:t xml:space="preserve"> </w:t>
      </w:r>
      <w:r w:rsidRPr="00D656B5">
        <w:rPr>
          <w:rFonts w:eastAsia="Times New Roman" w:cs="Times New Roman"/>
          <w:sz w:val="20"/>
          <w:szCs w:val="20"/>
        </w:rPr>
        <w:t>25</w:t>
      </w:r>
      <w:r w:rsidRPr="00D656B5">
        <w:rPr>
          <w:rFonts w:eastAsia="Times New Roman" w:cs="Times New Roman"/>
          <w:spacing w:val="13"/>
          <w:sz w:val="20"/>
          <w:szCs w:val="20"/>
        </w:rPr>
        <w:t xml:space="preserve"> </w:t>
      </w:r>
      <w:r w:rsidRPr="00D656B5">
        <w:rPr>
          <w:rFonts w:eastAsia="Times New Roman" w:cs="Times New Roman"/>
          <w:sz w:val="20"/>
          <w:szCs w:val="20"/>
        </w:rPr>
        <w:t>метрах</w:t>
      </w:r>
      <w:r w:rsidRPr="00D656B5">
        <w:rPr>
          <w:rFonts w:eastAsia="Times New Roman" w:cs="Times New Roman"/>
          <w:spacing w:val="13"/>
          <w:sz w:val="20"/>
          <w:szCs w:val="20"/>
        </w:rPr>
        <w:t xml:space="preserve"> </w:t>
      </w:r>
      <w:r w:rsidRPr="00D656B5">
        <w:rPr>
          <w:rFonts w:eastAsia="Times New Roman" w:cs="Times New Roman"/>
          <w:spacing w:val="1"/>
          <w:sz w:val="20"/>
          <w:szCs w:val="20"/>
        </w:rPr>
        <w:t>от</w:t>
      </w:r>
      <w:r w:rsidRPr="00D656B5">
        <w:rPr>
          <w:rFonts w:eastAsia="Times New Roman" w:cs="Times New Roman"/>
          <w:spacing w:val="14"/>
          <w:sz w:val="20"/>
          <w:szCs w:val="20"/>
        </w:rPr>
        <w:t xml:space="preserve"> </w:t>
      </w:r>
      <w:r w:rsidRPr="00D656B5">
        <w:rPr>
          <w:rFonts w:eastAsia="Times New Roman" w:cs="Times New Roman"/>
          <w:sz w:val="20"/>
          <w:szCs w:val="20"/>
        </w:rPr>
        <w:t>оси</w:t>
      </w:r>
      <w:r w:rsidRPr="00D656B5">
        <w:rPr>
          <w:rFonts w:eastAsia="Times New Roman" w:cs="Times New Roman"/>
          <w:spacing w:val="14"/>
          <w:sz w:val="20"/>
          <w:szCs w:val="20"/>
        </w:rPr>
        <w:t xml:space="preserve"> </w:t>
      </w:r>
      <w:r w:rsidRPr="00D656B5">
        <w:rPr>
          <w:rFonts w:eastAsia="Times New Roman" w:cs="Times New Roman"/>
          <w:spacing w:val="-1"/>
          <w:sz w:val="20"/>
          <w:szCs w:val="20"/>
        </w:rPr>
        <w:t>трубопровода</w:t>
      </w:r>
      <w:r w:rsidRPr="00D656B5">
        <w:rPr>
          <w:rFonts w:eastAsia="Times New Roman" w:cs="Times New Roman"/>
          <w:spacing w:val="17"/>
          <w:sz w:val="20"/>
          <w:szCs w:val="20"/>
        </w:rPr>
        <w:t xml:space="preserve"> </w:t>
      </w:r>
      <w:r w:rsidRPr="00D656B5">
        <w:rPr>
          <w:rFonts w:eastAsia="Times New Roman" w:cs="Times New Roman"/>
          <w:sz w:val="20"/>
          <w:szCs w:val="20"/>
        </w:rPr>
        <w:t>с</w:t>
      </w:r>
      <w:r w:rsidRPr="00D656B5">
        <w:rPr>
          <w:rFonts w:eastAsia="Times New Roman" w:cs="Times New Roman"/>
          <w:spacing w:val="81"/>
          <w:sz w:val="20"/>
          <w:szCs w:val="20"/>
        </w:rPr>
        <w:t xml:space="preserve"> </w:t>
      </w:r>
      <w:r w:rsidRPr="00D656B5">
        <w:rPr>
          <w:rFonts w:eastAsia="Times New Roman" w:cs="Times New Roman"/>
          <w:spacing w:val="-1"/>
          <w:sz w:val="20"/>
          <w:szCs w:val="20"/>
        </w:rPr>
        <w:t>каждой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стороны.</w:t>
      </w:r>
    </w:p>
    <w:p w14:paraId="0C354D6A" w14:textId="77777777" w:rsidR="00D02680" w:rsidRPr="00D656B5" w:rsidRDefault="00D02680" w:rsidP="00F53AB1">
      <w:pPr>
        <w:widowControl w:val="0"/>
        <w:spacing w:after="0" w:line="240" w:lineRule="auto"/>
        <w:ind w:left="100" w:right="112" w:firstLine="679"/>
        <w:jc w:val="both"/>
        <w:rPr>
          <w:rFonts w:eastAsia="Times New Roman" w:cs="Times New Roman"/>
          <w:sz w:val="20"/>
          <w:szCs w:val="20"/>
        </w:rPr>
      </w:pPr>
      <w:r w:rsidRPr="00D656B5">
        <w:rPr>
          <w:rFonts w:eastAsia="Times New Roman" w:cs="Times New Roman"/>
          <w:sz w:val="20"/>
          <w:szCs w:val="20"/>
        </w:rPr>
        <w:t>Земельные</w:t>
      </w:r>
      <w:r w:rsidRPr="00D656B5">
        <w:rPr>
          <w:rFonts w:eastAsia="Times New Roman" w:cs="Times New Roman"/>
          <w:spacing w:val="45"/>
          <w:sz w:val="20"/>
          <w:szCs w:val="20"/>
        </w:rPr>
        <w:t xml:space="preserve"> </w:t>
      </w:r>
      <w:r w:rsidRPr="00D656B5">
        <w:rPr>
          <w:rFonts w:eastAsia="Times New Roman" w:cs="Times New Roman"/>
          <w:spacing w:val="-1"/>
          <w:sz w:val="20"/>
          <w:szCs w:val="20"/>
        </w:rPr>
        <w:t>участки,</w:t>
      </w:r>
      <w:r w:rsidRPr="00D656B5">
        <w:rPr>
          <w:rFonts w:eastAsia="Times New Roman" w:cs="Times New Roman"/>
          <w:spacing w:val="48"/>
          <w:sz w:val="20"/>
          <w:szCs w:val="20"/>
        </w:rPr>
        <w:t xml:space="preserve"> </w:t>
      </w:r>
      <w:r w:rsidRPr="00D656B5">
        <w:rPr>
          <w:rFonts w:eastAsia="Times New Roman" w:cs="Times New Roman"/>
          <w:sz w:val="20"/>
          <w:szCs w:val="20"/>
        </w:rPr>
        <w:t>которые</w:t>
      </w:r>
      <w:r w:rsidRPr="00D656B5">
        <w:rPr>
          <w:rFonts w:eastAsia="Times New Roman" w:cs="Times New Roman"/>
          <w:spacing w:val="45"/>
          <w:sz w:val="20"/>
          <w:szCs w:val="20"/>
        </w:rPr>
        <w:t xml:space="preserve"> </w:t>
      </w:r>
      <w:r w:rsidRPr="00D656B5">
        <w:rPr>
          <w:rFonts w:eastAsia="Times New Roman" w:cs="Times New Roman"/>
          <w:spacing w:val="-1"/>
          <w:sz w:val="20"/>
          <w:szCs w:val="20"/>
        </w:rPr>
        <w:t>входят</w:t>
      </w:r>
      <w:r w:rsidRPr="00D656B5">
        <w:rPr>
          <w:rFonts w:eastAsia="Times New Roman" w:cs="Times New Roman"/>
          <w:spacing w:val="46"/>
          <w:sz w:val="20"/>
          <w:szCs w:val="20"/>
        </w:rPr>
        <w:t xml:space="preserve"> </w:t>
      </w:r>
      <w:r w:rsidRPr="00D656B5">
        <w:rPr>
          <w:rFonts w:eastAsia="Times New Roman" w:cs="Times New Roman"/>
          <w:sz w:val="20"/>
          <w:szCs w:val="20"/>
        </w:rPr>
        <w:t>в</w:t>
      </w:r>
      <w:r w:rsidRPr="00D656B5">
        <w:rPr>
          <w:rFonts w:eastAsia="Times New Roman" w:cs="Times New Roman"/>
          <w:spacing w:val="43"/>
          <w:sz w:val="20"/>
          <w:szCs w:val="20"/>
        </w:rPr>
        <w:t xml:space="preserve"> </w:t>
      </w:r>
      <w:r w:rsidRPr="00D656B5">
        <w:rPr>
          <w:rFonts w:eastAsia="Times New Roman" w:cs="Times New Roman"/>
          <w:spacing w:val="-1"/>
          <w:sz w:val="20"/>
          <w:szCs w:val="20"/>
        </w:rPr>
        <w:t>охранные</w:t>
      </w:r>
      <w:r w:rsidRPr="00D656B5">
        <w:rPr>
          <w:rFonts w:eastAsia="Times New Roman" w:cs="Times New Roman"/>
          <w:spacing w:val="45"/>
          <w:sz w:val="20"/>
          <w:szCs w:val="20"/>
        </w:rPr>
        <w:t xml:space="preserve"> </w:t>
      </w:r>
      <w:r w:rsidRPr="00D656B5">
        <w:rPr>
          <w:rFonts w:eastAsia="Times New Roman" w:cs="Times New Roman"/>
          <w:sz w:val="20"/>
          <w:szCs w:val="20"/>
        </w:rPr>
        <w:t>зоны</w:t>
      </w:r>
      <w:r w:rsidRPr="00D656B5">
        <w:rPr>
          <w:rFonts w:eastAsia="Times New Roman" w:cs="Times New Roman"/>
          <w:spacing w:val="47"/>
          <w:sz w:val="20"/>
          <w:szCs w:val="20"/>
        </w:rPr>
        <w:t xml:space="preserve"> </w:t>
      </w:r>
      <w:r w:rsidRPr="00D656B5">
        <w:rPr>
          <w:rFonts w:eastAsia="Times New Roman" w:cs="Times New Roman"/>
          <w:spacing w:val="-1"/>
          <w:sz w:val="20"/>
          <w:szCs w:val="20"/>
        </w:rPr>
        <w:t>трубопроводов,</w:t>
      </w:r>
      <w:r w:rsidRPr="00D656B5">
        <w:rPr>
          <w:rFonts w:eastAsia="Times New Roman" w:cs="Times New Roman"/>
          <w:spacing w:val="47"/>
          <w:sz w:val="20"/>
          <w:szCs w:val="20"/>
        </w:rPr>
        <w:t xml:space="preserve"> </w:t>
      </w:r>
      <w:r w:rsidRPr="00D656B5">
        <w:rPr>
          <w:rFonts w:eastAsia="Times New Roman" w:cs="Times New Roman"/>
          <w:sz w:val="20"/>
          <w:szCs w:val="20"/>
        </w:rPr>
        <w:t>не</w:t>
      </w:r>
      <w:r w:rsidRPr="00D656B5">
        <w:rPr>
          <w:rFonts w:eastAsia="Times New Roman" w:cs="Times New Roman"/>
          <w:spacing w:val="45"/>
          <w:sz w:val="20"/>
          <w:szCs w:val="20"/>
        </w:rPr>
        <w:t xml:space="preserve"> </w:t>
      </w:r>
      <w:r w:rsidRPr="00D656B5">
        <w:rPr>
          <w:rFonts w:eastAsia="Times New Roman" w:cs="Times New Roman"/>
          <w:spacing w:val="-1"/>
          <w:sz w:val="20"/>
          <w:szCs w:val="20"/>
        </w:rPr>
        <w:t>изымаются</w:t>
      </w:r>
      <w:r w:rsidRPr="00D656B5">
        <w:rPr>
          <w:rFonts w:eastAsia="Times New Roman" w:cs="Times New Roman"/>
          <w:spacing w:val="49"/>
          <w:sz w:val="20"/>
          <w:szCs w:val="20"/>
        </w:rPr>
        <w:t xml:space="preserve"> </w:t>
      </w:r>
      <w:r w:rsidRPr="00D656B5">
        <w:rPr>
          <w:rFonts w:eastAsia="Times New Roman" w:cs="Times New Roman"/>
          <w:sz w:val="20"/>
          <w:szCs w:val="20"/>
        </w:rPr>
        <w:t>у</w:t>
      </w:r>
      <w:r w:rsidRPr="00D656B5">
        <w:rPr>
          <w:rFonts w:eastAsia="Times New Roman" w:cs="Times New Roman"/>
          <w:spacing w:val="43"/>
          <w:sz w:val="20"/>
          <w:szCs w:val="20"/>
        </w:rPr>
        <w:t xml:space="preserve"> </w:t>
      </w:r>
      <w:r w:rsidRPr="00D656B5">
        <w:rPr>
          <w:rFonts w:eastAsia="Times New Roman" w:cs="Times New Roman"/>
          <w:spacing w:val="-1"/>
          <w:sz w:val="20"/>
          <w:szCs w:val="20"/>
        </w:rPr>
        <w:t>землепользователей</w:t>
      </w:r>
      <w:r w:rsidRPr="00D656B5">
        <w:rPr>
          <w:rFonts w:eastAsia="Times New Roman" w:cs="Times New Roman"/>
          <w:spacing w:val="2"/>
          <w:sz w:val="20"/>
          <w:szCs w:val="20"/>
        </w:rPr>
        <w:t xml:space="preserve"> </w:t>
      </w:r>
      <w:r w:rsidRPr="00D656B5">
        <w:rPr>
          <w:rFonts w:eastAsia="Times New Roman" w:cs="Times New Roman"/>
          <w:sz w:val="20"/>
          <w:szCs w:val="20"/>
        </w:rPr>
        <w:t>и</w:t>
      </w:r>
      <w:r w:rsidRPr="00D656B5">
        <w:rPr>
          <w:rFonts w:eastAsia="Times New Roman" w:cs="Times New Roman"/>
          <w:spacing w:val="6"/>
          <w:sz w:val="20"/>
          <w:szCs w:val="20"/>
        </w:rPr>
        <w:t xml:space="preserve"> </w:t>
      </w:r>
      <w:r w:rsidRPr="00D656B5">
        <w:rPr>
          <w:rFonts w:eastAsia="Times New Roman" w:cs="Times New Roman"/>
          <w:spacing w:val="-1"/>
          <w:sz w:val="20"/>
          <w:szCs w:val="20"/>
        </w:rPr>
        <w:t>используются</w:t>
      </w:r>
      <w:r w:rsidRPr="00D656B5">
        <w:rPr>
          <w:rFonts w:eastAsia="Times New Roman" w:cs="Times New Roman"/>
          <w:spacing w:val="5"/>
          <w:sz w:val="20"/>
          <w:szCs w:val="20"/>
        </w:rPr>
        <w:t xml:space="preserve"> </w:t>
      </w:r>
      <w:r w:rsidRPr="00D656B5">
        <w:rPr>
          <w:rFonts w:eastAsia="Times New Roman" w:cs="Times New Roman"/>
          <w:sz w:val="20"/>
          <w:szCs w:val="20"/>
        </w:rPr>
        <w:t>ими</w:t>
      </w:r>
      <w:r w:rsidRPr="00D656B5">
        <w:rPr>
          <w:rFonts w:eastAsia="Times New Roman" w:cs="Times New Roman"/>
          <w:spacing w:val="6"/>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6"/>
          <w:sz w:val="20"/>
          <w:szCs w:val="20"/>
        </w:rPr>
        <w:t xml:space="preserve"> </w:t>
      </w:r>
      <w:r w:rsidRPr="00D656B5">
        <w:rPr>
          <w:rFonts w:eastAsia="Times New Roman" w:cs="Times New Roman"/>
          <w:spacing w:val="-1"/>
          <w:sz w:val="20"/>
          <w:szCs w:val="20"/>
        </w:rPr>
        <w:t>проведения</w:t>
      </w:r>
      <w:r w:rsidRPr="00D656B5">
        <w:rPr>
          <w:rFonts w:eastAsia="Times New Roman" w:cs="Times New Roman"/>
          <w:spacing w:val="5"/>
          <w:sz w:val="20"/>
          <w:szCs w:val="20"/>
        </w:rPr>
        <w:t xml:space="preserve"> </w:t>
      </w:r>
      <w:r w:rsidRPr="00D656B5">
        <w:rPr>
          <w:rFonts w:eastAsia="Times New Roman" w:cs="Times New Roman"/>
          <w:spacing w:val="-1"/>
          <w:sz w:val="20"/>
          <w:szCs w:val="20"/>
        </w:rPr>
        <w:t>сельскохозяйственных</w:t>
      </w:r>
      <w:r w:rsidRPr="00D656B5">
        <w:rPr>
          <w:rFonts w:eastAsia="Times New Roman" w:cs="Times New Roman"/>
          <w:spacing w:val="1"/>
          <w:sz w:val="20"/>
          <w:szCs w:val="20"/>
        </w:rPr>
        <w:t xml:space="preserve"> </w:t>
      </w:r>
      <w:r w:rsidRPr="00D656B5">
        <w:rPr>
          <w:rFonts w:eastAsia="Times New Roman" w:cs="Times New Roman"/>
          <w:sz w:val="20"/>
          <w:szCs w:val="20"/>
        </w:rPr>
        <w:t>и</w:t>
      </w:r>
      <w:r w:rsidRPr="00D656B5">
        <w:rPr>
          <w:rFonts w:eastAsia="Times New Roman" w:cs="Times New Roman"/>
          <w:spacing w:val="6"/>
          <w:sz w:val="20"/>
          <w:szCs w:val="20"/>
        </w:rPr>
        <w:t xml:space="preserve"> </w:t>
      </w:r>
      <w:r w:rsidRPr="00D656B5">
        <w:rPr>
          <w:rFonts w:eastAsia="Times New Roman" w:cs="Times New Roman"/>
          <w:spacing w:val="-1"/>
          <w:sz w:val="20"/>
          <w:szCs w:val="20"/>
        </w:rPr>
        <w:t>иных</w:t>
      </w:r>
      <w:r w:rsidRPr="00D656B5">
        <w:rPr>
          <w:rFonts w:eastAsia="Times New Roman" w:cs="Times New Roman"/>
          <w:spacing w:val="1"/>
          <w:sz w:val="20"/>
          <w:szCs w:val="20"/>
        </w:rPr>
        <w:t xml:space="preserve"> </w:t>
      </w:r>
      <w:r w:rsidRPr="00D656B5">
        <w:rPr>
          <w:rFonts w:eastAsia="Times New Roman" w:cs="Times New Roman"/>
          <w:sz w:val="20"/>
          <w:szCs w:val="20"/>
        </w:rPr>
        <w:t>работ</w:t>
      </w:r>
      <w:r w:rsidRPr="00D656B5">
        <w:rPr>
          <w:rFonts w:eastAsia="Times New Roman" w:cs="Times New Roman"/>
          <w:spacing w:val="2"/>
          <w:sz w:val="20"/>
          <w:szCs w:val="20"/>
        </w:rPr>
        <w:t xml:space="preserve"> </w:t>
      </w:r>
      <w:r w:rsidRPr="00D656B5">
        <w:rPr>
          <w:rFonts w:eastAsia="Times New Roman" w:cs="Times New Roman"/>
          <w:sz w:val="20"/>
          <w:szCs w:val="20"/>
        </w:rPr>
        <w:t>с</w:t>
      </w:r>
      <w:r w:rsidRPr="00D656B5">
        <w:rPr>
          <w:rFonts w:eastAsia="Times New Roman" w:cs="Times New Roman"/>
          <w:spacing w:val="5"/>
          <w:sz w:val="20"/>
          <w:szCs w:val="20"/>
        </w:rPr>
        <w:t xml:space="preserve"> </w:t>
      </w:r>
      <w:r w:rsidRPr="00D656B5">
        <w:rPr>
          <w:rFonts w:eastAsia="Times New Roman" w:cs="Times New Roman"/>
          <w:spacing w:val="-1"/>
          <w:sz w:val="20"/>
          <w:szCs w:val="20"/>
        </w:rPr>
        <w:t>обязательным</w:t>
      </w:r>
      <w:r w:rsidRPr="00D656B5">
        <w:rPr>
          <w:rFonts w:eastAsia="Times New Roman" w:cs="Times New Roman"/>
          <w:spacing w:val="99"/>
          <w:sz w:val="20"/>
          <w:szCs w:val="20"/>
        </w:rPr>
        <w:t xml:space="preserve"> </w:t>
      </w:r>
      <w:r w:rsidRPr="00D656B5">
        <w:rPr>
          <w:rFonts w:eastAsia="Times New Roman" w:cs="Times New Roman"/>
          <w:spacing w:val="-1"/>
          <w:sz w:val="20"/>
          <w:szCs w:val="20"/>
        </w:rPr>
        <w:t>соблюдением</w:t>
      </w:r>
      <w:r w:rsidRPr="00D656B5">
        <w:rPr>
          <w:rFonts w:eastAsia="Times New Roman" w:cs="Times New Roman"/>
          <w:spacing w:val="3"/>
          <w:sz w:val="20"/>
          <w:szCs w:val="20"/>
        </w:rPr>
        <w:t xml:space="preserve"> </w:t>
      </w:r>
      <w:r w:rsidRPr="00D656B5">
        <w:rPr>
          <w:rFonts w:eastAsia="Times New Roman" w:cs="Times New Roman"/>
          <w:spacing w:val="-1"/>
          <w:sz w:val="20"/>
          <w:szCs w:val="20"/>
        </w:rPr>
        <w:t>требований</w:t>
      </w:r>
      <w:r w:rsidRPr="00D656B5">
        <w:rPr>
          <w:rFonts w:eastAsia="Times New Roman" w:cs="Times New Roman"/>
          <w:spacing w:val="-2"/>
          <w:sz w:val="20"/>
          <w:szCs w:val="20"/>
        </w:rPr>
        <w:t xml:space="preserve"> </w:t>
      </w:r>
      <w:r w:rsidRPr="00D656B5">
        <w:rPr>
          <w:rFonts w:eastAsia="Times New Roman" w:cs="Times New Roman"/>
          <w:spacing w:val="-1"/>
          <w:sz w:val="20"/>
          <w:szCs w:val="20"/>
        </w:rPr>
        <w:t>Правил</w:t>
      </w:r>
      <w:r w:rsidRPr="00D656B5">
        <w:rPr>
          <w:rFonts w:eastAsia="Times New Roman" w:cs="Times New Roman"/>
          <w:spacing w:val="-2"/>
          <w:sz w:val="20"/>
          <w:szCs w:val="20"/>
        </w:rPr>
        <w:t xml:space="preserve"> </w:t>
      </w:r>
      <w:r w:rsidRPr="00D656B5">
        <w:rPr>
          <w:rFonts w:eastAsia="Times New Roman" w:cs="Times New Roman"/>
          <w:spacing w:val="-1"/>
          <w:sz w:val="20"/>
          <w:szCs w:val="20"/>
        </w:rPr>
        <w:t>охраны магистральных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 xml:space="preserve">трубопроводов (п. </w:t>
      </w:r>
      <w:r w:rsidRPr="00D656B5">
        <w:rPr>
          <w:rFonts w:eastAsia="Times New Roman" w:cs="Times New Roman"/>
          <w:sz w:val="20"/>
          <w:szCs w:val="20"/>
        </w:rPr>
        <w:t>4.2</w:t>
      </w:r>
      <w:r w:rsidRPr="00D656B5">
        <w:rPr>
          <w:rFonts w:eastAsia="Times New Roman" w:cs="Times New Roman"/>
          <w:spacing w:val="-3"/>
          <w:sz w:val="20"/>
          <w:szCs w:val="20"/>
        </w:rPr>
        <w:t xml:space="preserve"> </w:t>
      </w:r>
      <w:r w:rsidRPr="00D656B5">
        <w:rPr>
          <w:rFonts w:eastAsia="Times New Roman" w:cs="Times New Roman"/>
          <w:spacing w:val="-1"/>
          <w:sz w:val="20"/>
          <w:szCs w:val="20"/>
        </w:rPr>
        <w:t>Правил).</w:t>
      </w:r>
    </w:p>
    <w:p w14:paraId="73E78AA3" w14:textId="41DD307B" w:rsidR="00D02680" w:rsidRPr="00D656B5" w:rsidRDefault="00D02680" w:rsidP="00F53AB1">
      <w:pPr>
        <w:widowControl w:val="0"/>
        <w:spacing w:before="1" w:after="0" w:line="240" w:lineRule="auto"/>
        <w:ind w:left="100" w:right="102" w:firstLine="679"/>
        <w:jc w:val="both"/>
        <w:rPr>
          <w:rFonts w:eastAsia="Times New Roman" w:cs="Times New Roman"/>
          <w:sz w:val="20"/>
          <w:szCs w:val="20"/>
        </w:rPr>
      </w:pPr>
      <w:r w:rsidRPr="00D656B5">
        <w:rPr>
          <w:rFonts w:eastAsia="Times New Roman" w:cs="Times New Roman"/>
          <w:sz w:val="20"/>
          <w:szCs w:val="20"/>
        </w:rPr>
        <w:t>Для</w:t>
      </w:r>
      <w:r w:rsidRPr="00D656B5">
        <w:rPr>
          <w:rFonts w:eastAsia="Times New Roman" w:cs="Times New Roman"/>
          <w:spacing w:val="39"/>
          <w:sz w:val="20"/>
          <w:szCs w:val="20"/>
        </w:rPr>
        <w:t xml:space="preserve"> </w:t>
      </w:r>
      <w:r w:rsidRPr="00D656B5">
        <w:rPr>
          <w:rFonts w:eastAsia="Times New Roman" w:cs="Times New Roman"/>
          <w:spacing w:val="-1"/>
          <w:sz w:val="20"/>
          <w:szCs w:val="20"/>
        </w:rPr>
        <w:t>обеспечения</w:t>
      </w:r>
      <w:r w:rsidRPr="00D656B5">
        <w:rPr>
          <w:rFonts w:eastAsia="Times New Roman" w:cs="Times New Roman"/>
          <w:spacing w:val="35"/>
          <w:sz w:val="20"/>
          <w:szCs w:val="20"/>
        </w:rPr>
        <w:t xml:space="preserve"> </w:t>
      </w:r>
      <w:r w:rsidRPr="00D656B5">
        <w:rPr>
          <w:rFonts w:eastAsia="Times New Roman" w:cs="Times New Roman"/>
          <w:spacing w:val="-1"/>
          <w:sz w:val="20"/>
          <w:szCs w:val="20"/>
        </w:rPr>
        <w:t>нормальных</w:t>
      </w:r>
      <w:r w:rsidRPr="00D656B5">
        <w:rPr>
          <w:rFonts w:eastAsia="Times New Roman" w:cs="Times New Roman"/>
          <w:spacing w:val="39"/>
          <w:sz w:val="20"/>
          <w:szCs w:val="20"/>
        </w:rPr>
        <w:t xml:space="preserve"> </w:t>
      </w:r>
      <w:r w:rsidRPr="00D656B5">
        <w:rPr>
          <w:rFonts w:eastAsia="Times New Roman" w:cs="Times New Roman"/>
          <w:spacing w:val="-1"/>
          <w:sz w:val="20"/>
          <w:szCs w:val="20"/>
        </w:rPr>
        <w:t>условий</w:t>
      </w:r>
      <w:r w:rsidRPr="00D656B5">
        <w:rPr>
          <w:rFonts w:eastAsia="Times New Roman" w:cs="Times New Roman"/>
          <w:spacing w:val="40"/>
          <w:sz w:val="20"/>
          <w:szCs w:val="20"/>
        </w:rPr>
        <w:t xml:space="preserve"> </w:t>
      </w:r>
      <w:r w:rsidRPr="00D656B5">
        <w:rPr>
          <w:rFonts w:eastAsia="Times New Roman" w:cs="Times New Roman"/>
          <w:spacing w:val="-2"/>
          <w:sz w:val="20"/>
          <w:szCs w:val="20"/>
        </w:rPr>
        <w:t>эксплуатации</w:t>
      </w:r>
      <w:r w:rsidRPr="00D656B5">
        <w:rPr>
          <w:rFonts w:eastAsia="Times New Roman" w:cs="Times New Roman"/>
          <w:spacing w:val="40"/>
          <w:sz w:val="20"/>
          <w:szCs w:val="20"/>
        </w:rPr>
        <w:t xml:space="preserve"> </w:t>
      </w:r>
      <w:r w:rsidRPr="00D656B5">
        <w:rPr>
          <w:rFonts w:eastAsia="Times New Roman" w:cs="Times New Roman"/>
          <w:sz w:val="20"/>
          <w:szCs w:val="20"/>
        </w:rPr>
        <w:t>и</w:t>
      </w:r>
      <w:r w:rsidRPr="00D656B5">
        <w:rPr>
          <w:rFonts w:eastAsia="Times New Roman" w:cs="Times New Roman"/>
          <w:spacing w:val="40"/>
          <w:sz w:val="20"/>
          <w:szCs w:val="20"/>
        </w:rPr>
        <w:t xml:space="preserve"> </w:t>
      </w:r>
      <w:r w:rsidRPr="00D656B5">
        <w:rPr>
          <w:rFonts w:eastAsia="Times New Roman" w:cs="Times New Roman"/>
          <w:spacing w:val="-1"/>
          <w:sz w:val="20"/>
          <w:szCs w:val="20"/>
        </w:rPr>
        <w:t>исключения</w:t>
      </w:r>
      <w:r w:rsidRPr="00D656B5">
        <w:rPr>
          <w:rFonts w:eastAsia="Times New Roman" w:cs="Times New Roman"/>
          <w:spacing w:val="39"/>
          <w:sz w:val="20"/>
          <w:szCs w:val="20"/>
        </w:rPr>
        <w:t xml:space="preserve"> </w:t>
      </w:r>
      <w:r w:rsidRPr="00D656B5">
        <w:rPr>
          <w:rFonts w:eastAsia="Times New Roman" w:cs="Times New Roman"/>
          <w:spacing w:val="-1"/>
          <w:sz w:val="20"/>
          <w:szCs w:val="20"/>
        </w:rPr>
        <w:t>возможности</w:t>
      </w:r>
      <w:r w:rsidRPr="00D656B5">
        <w:rPr>
          <w:rFonts w:eastAsia="Times New Roman" w:cs="Times New Roman"/>
          <w:spacing w:val="41"/>
          <w:sz w:val="20"/>
          <w:szCs w:val="20"/>
        </w:rPr>
        <w:t xml:space="preserve"> </w:t>
      </w:r>
      <w:r w:rsidRPr="00D656B5">
        <w:rPr>
          <w:rFonts w:eastAsia="Times New Roman" w:cs="Times New Roman"/>
          <w:spacing w:val="-1"/>
          <w:sz w:val="20"/>
          <w:szCs w:val="20"/>
        </w:rPr>
        <w:t>повреждения</w:t>
      </w:r>
      <w:r w:rsidRPr="00D656B5">
        <w:rPr>
          <w:rFonts w:eastAsia="Times New Roman" w:cs="Times New Roman"/>
          <w:spacing w:val="77"/>
          <w:sz w:val="20"/>
          <w:szCs w:val="20"/>
        </w:rPr>
        <w:t xml:space="preserve"> </w:t>
      </w:r>
      <w:r w:rsidRPr="00D656B5">
        <w:rPr>
          <w:rFonts w:eastAsia="Times New Roman" w:cs="Times New Roman"/>
          <w:spacing w:val="-1"/>
          <w:sz w:val="20"/>
          <w:szCs w:val="20"/>
        </w:rPr>
        <w:t>магистральных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трубопроводов</w:t>
      </w:r>
      <w:r w:rsidRPr="00D656B5">
        <w:rPr>
          <w:rFonts w:eastAsia="Times New Roman" w:cs="Times New Roman"/>
          <w:spacing w:val="3"/>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z w:val="20"/>
          <w:szCs w:val="20"/>
        </w:rPr>
        <w:t>их</w:t>
      </w:r>
      <w:r w:rsidRPr="00D656B5">
        <w:rPr>
          <w:rFonts w:eastAsia="Times New Roman" w:cs="Times New Roman"/>
          <w:spacing w:val="-3"/>
          <w:sz w:val="20"/>
          <w:szCs w:val="20"/>
        </w:rPr>
        <w:t xml:space="preserve"> </w:t>
      </w:r>
      <w:r w:rsidRPr="00D656B5">
        <w:rPr>
          <w:rFonts w:eastAsia="Times New Roman" w:cs="Times New Roman"/>
          <w:sz w:val="20"/>
          <w:szCs w:val="20"/>
        </w:rPr>
        <w:t>объектов</w:t>
      </w:r>
      <w:r w:rsidRPr="00D656B5">
        <w:rPr>
          <w:rFonts w:eastAsia="Times New Roman" w:cs="Times New Roman"/>
          <w:spacing w:val="-1"/>
          <w:sz w:val="20"/>
          <w:szCs w:val="20"/>
        </w:rPr>
        <w:t xml:space="preserve"> </w:t>
      </w:r>
      <w:r w:rsidRPr="00D656B5">
        <w:rPr>
          <w:rFonts w:eastAsia="Times New Roman" w:cs="Times New Roman"/>
          <w:spacing w:val="-2"/>
          <w:sz w:val="20"/>
          <w:szCs w:val="20"/>
        </w:rPr>
        <w:t>вокруг</w:t>
      </w:r>
      <w:r w:rsidRPr="00D656B5">
        <w:rPr>
          <w:rFonts w:eastAsia="Times New Roman" w:cs="Times New Roman"/>
          <w:spacing w:val="3"/>
          <w:sz w:val="20"/>
          <w:szCs w:val="20"/>
        </w:rPr>
        <w:t xml:space="preserve"> </w:t>
      </w:r>
      <w:r w:rsidRPr="00D656B5">
        <w:rPr>
          <w:rFonts w:eastAsia="Times New Roman" w:cs="Times New Roman"/>
          <w:sz w:val="20"/>
          <w:szCs w:val="20"/>
        </w:rPr>
        <w:t>них</w:t>
      </w:r>
      <w:r w:rsidRPr="00D656B5">
        <w:rPr>
          <w:rFonts w:eastAsia="Times New Roman" w:cs="Times New Roman"/>
          <w:spacing w:val="5"/>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1"/>
          <w:sz w:val="20"/>
          <w:szCs w:val="20"/>
        </w:rPr>
        <w:t xml:space="preserve"> </w:t>
      </w:r>
      <w:r w:rsidRPr="00D656B5">
        <w:rPr>
          <w:rFonts w:eastAsia="Times New Roman" w:cs="Times New Roman"/>
          <w:spacing w:val="-1"/>
          <w:sz w:val="20"/>
          <w:szCs w:val="20"/>
        </w:rPr>
        <w:t>охранные</w:t>
      </w:r>
      <w:r w:rsidRPr="00D656B5">
        <w:rPr>
          <w:rFonts w:eastAsia="Times New Roman" w:cs="Times New Roman"/>
          <w:spacing w:val="1"/>
          <w:sz w:val="20"/>
          <w:szCs w:val="20"/>
        </w:rPr>
        <w:t xml:space="preserve"> </w:t>
      </w:r>
      <w:r w:rsidRPr="00D656B5">
        <w:rPr>
          <w:rFonts w:eastAsia="Times New Roman" w:cs="Times New Roman"/>
          <w:sz w:val="20"/>
          <w:szCs w:val="20"/>
        </w:rPr>
        <w:t>зоны,</w:t>
      </w:r>
      <w:r w:rsidRPr="00D656B5">
        <w:rPr>
          <w:rFonts w:eastAsia="Times New Roman" w:cs="Times New Roman"/>
          <w:spacing w:val="3"/>
          <w:sz w:val="20"/>
          <w:szCs w:val="20"/>
        </w:rPr>
        <w:t xml:space="preserve"> </w:t>
      </w:r>
      <w:r w:rsidRPr="00D656B5">
        <w:rPr>
          <w:rFonts w:eastAsia="Times New Roman" w:cs="Times New Roman"/>
          <w:spacing w:val="-1"/>
          <w:sz w:val="20"/>
          <w:szCs w:val="20"/>
        </w:rPr>
        <w:t>размеры</w:t>
      </w:r>
      <w:r w:rsidRPr="00D656B5">
        <w:rPr>
          <w:rFonts w:eastAsia="Times New Roman" w:cs="Times New Roman"/>
          <w:spacing w:val="3"/>
          <w:sz w:val="20"/>
          <w:szCs w:val="20"/>
        </w:rPr>
        <w:t xml:space="preserve"> </w:t>
      </w:r>
      <w:r w:rsidRPr="00D656B5">
        <w:rPr>
          <w:rFonts w:eastAsia="Times New Roman" w:cs="Times New Roman"/>
          <w:spacing w:val="-1"/>
          <w:sz w:val="20"/>
          <w:szCs w:val="20"/>
        </w:rPr>
        <w:t>которых</w:t>
      </w:r>
      <w:r w:rsidRPr="00D656B5">
        <w:rPr>
          <w:rFonts w:eastAsia="Times New Roman" w:cs="Times New Roman"/>
          <w:spacing w:val="-3"/>
          <w:sz w:val="20"/>
          <w:szCs w:val="20"/>
        </w:rPr>
        <w:t xml:space="preserve"> </w:t>
      </w:r>
      <w:r w:rsidRPr="00D656B5">
        <w:rPr>
          <w:rFonts w:eastAsia="Times New Roman" w:cs="Times New Roman"/>
          <w:sz w:val="20"/>
          <w:szCs w:val="20"/>
        </w:rPr>
        <w:t>и</w:t>
      </w:r>
      <w:r w:rsidRPr="00D656B5">
        <w:rPr>
          <w:rFonts w:eastAsia="Times New Roman" w:cs="Times New Roman"/>
          <w:spacing w:val="107"/>
          <w:sz w:val="20"/>
          <w:szCs w:val="20"/>
        </w:rPr>
        <w:t xml:space="preserve"> </w:t>
      </w:r>
      <w:r w:rsidRPr="00D656B5">
        <w:rPr>
          <w:rFonts w:eastAsia="Times New Roman" w:cs="Times New Roman"/>
          <w:sz w:val="20"/>
          <w:szCs w:val="20"/>
        </w:rPr>
        <w:t>порядок</w:t>
      </w:r>
      <w:r w:rsidRPr="00D656B5">
        <w:rPr>
          <w:rFonts w:eastAsia="Times New Roman" w:cs="Times New Roman"/>
          <w:spacing w:val="4"/>
          <w:sz w:val="20"/>
          <w:szCs w:val="20"/>
        </w:rPr>
        <w:t xml:space="preserve"> </w:t>
      </w:r>
      <w:r w:rsidRPr="00D656B5">
        <w:rPr>
          <w:rFonts w:eastAsia="Times New Roman" w:cs="Times New Roman"/>
          <w:spacing w:val="-1"/>
          <w:sz w:val="20"/>
          <w:szCs w:val="20"/>
        </w:rPr>
        <w:t>производства</w:t>
      </w:r>
      <w:r w:rsidRPr="00D656B5">
        <w:rPr>
          <w:rFonts w:eastAsia="Times New Roman" w:cs="Times New Roman"/>
          <w:spacing w:val="1"/>
          <w:sz w:val="20"/>
          <w:szCs w:val="20"/>
        </w:rPr>
        <w:t xml:space="preserve"> </w:t>
      </w:r>
      <w:r w:rsidRPr="00D656B5">
        <w:rPr>
          <w:rFonts w:eastAsia="Times New Roman" w:cs="Times New Roman"/>
          <w:sz w:val="20"/>
          <w:szCs w:val="20"/>
        </w:rPr>
        <w:t>в</w:t>
      </w:r>
      <w:r w:rsidRPr="00D656B5">
        <w:rPr>
          <w:rFonts w:eastAsia="Times New Roman" w:cs="Times New Roman"/>
          <w:spacing w:val="7"/>
          <w:sz w:val="20"/>
          <w:szCs w:val="20"/>
        </w:rPr>
        <w:t xml:space="preserve"> </w:t>
      </w:r>
      <w:r w:rsidRPr="00D656B5">
        <w:rPr>
          <w:rFonts w:eastAsia="Times New Roman" w:cs="Times New Roman"/>
          <w:spacing w:val="-1"/>
          <w:sz w:val="20"/>
          <w:szCs w:val="20"/>
        </w:rPr>
        <w:t>которых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сельскохозяйственных</w:t>
      </w:r>
      <w:r w:rsidRPr="00D656B5">
        <w:rPr>
          <w:rFonts w:eastAsia="Times New Roman" w:cs="Times New Roman"/>
          <w:spacing w:val="1"/>
          <w:sz w:val="20"/>
          <w:szCs w:val="20"/>
        </w:rPr>
        <w:t xml:space="preserve"> </w:t>
      </w:r>
      <w:r w:rsidRPr="00D656B5">
        <w:rPr>
          <w:rFonts w:eastAsia="Times New Roman" w:cs="Times New Roman"/>
          <w:sz w:val="20"/>
          <w:szCs w:val="20"/>
        </w:rPr>
        <w:t>и</w:t>
      </w:r>
      <w:r w:rsidRPr="00D656B5">
        <w:rPr>
          <w:rFonts w:eastAsia="Times New Roman" w:cs="Times New Roman"/>
          <w:spacing w:val="6"/>
          <w:sz w:val="20"/>
          <w:szCs w:val="20"/>
        </w:rPr>
        <w:t xml:space="preserve"> </w:t>
      </w:r>
      <w:r w:rsidRPr="00D656B5">
        <w:rPr>
          <w:rFonts w:eastAsia="Times New Roman" w:cs="Times New Roman"/>
          <w:spacing w:val="-2"/>
          <w:sz w:val="20"/>
          <w:szCs w:val="20"/>
        </w:rPr>
        <w:t>других</w:t>
      </w:r>
      <w:r w:rsidRPr="00D656B5">
        <w:rPr>
          <w:rFonts w:eastAsia="Times New Roman" w:cs="Times New Roman"/>
          <w:spacing w:val="1"/>
          <w:sz w:val="20"/>
          <w:szCs w:val="20"/>
        </w:rPr>
        <w:t xml:space="preserve"> </w:t>
      </w:r>
      <w:r w:rsidRPr="00D656B5">
        <w:rPr>
          <w:rFonts w:eastAsia="Times New Roman" w:cs="Times New Roman"/>
          <w:sz w:val="20"/>
          <w:szCs w:val="20"/>
        </w:rPr>
        <w:t>работ</w:t>
      </w:r>
      <w:r w:rsidRPr="00D656B5">
        <w:rPr>
          <w:rFonts w:eastAsia="Times New Roman" w:cs="Times New Roman"/>
          <w:spacing w:val="6"/>
          <w:sz w:val="20"/>
          <w:szCs w:val="20"/>
        </w:rPr>
        <w:t xml:space="preserve"> </w:t>
      </w:r>
      <w:r w:rsidRPr="00D656B5">
        <w:rPr>
          <w:rFonts w:eastAsia="Times New Roman" w:cs="Times New Roman"/>
          <w:spacing w:val="-1"/>
          <w:sz w:val="20"/>
          <w:szCs w:val="20"/>
        </w:rPr>
        <w:t>регламентируются</w:t>
      </w:r>
      <w:r w:rsidRPr="00D656B5">
        <w:rPr>
          <w:rFonts w:eastAsia="Times New Roman" w:cs="Times New Roman"/>
          <w:spacing w:val="5"/>
          <w:sz w:val="20"/>
          <w:szCs w:val="20"/>
        </w:rPr>
        <w:t xml:space="preserve"> </w:t>
      </w:r>
      <w:r w:rsidRPr="00D656B5">
        <w:rPr>
          <w:rFonts w:eastAsia="Times New Roman" w:cs="Times New Roman"/>
          <w:sz w:val="20"/>
          <w:szCs w:val="20"/>
        </w:rPr>
        <w:t>Правилами</w:t>
      </w:r>
      <w:r w:rsidRPr="00D656B5">
        <w:rPr>
          <w:rFonts w:eastAsia="Times New Roman" w:cs="Times New Roman"/>
          <w:spacing w:val="2"/>
          <w:sz w:val="20"/>
          <w:szCs w:val="20"/>
        </w:rPr>
        <w:t xml:space="preserve"> </w:t>
      </w:r>
      <w:r w:rsidRPr="00D656B5">
        <w:rPr>
          <w:rFonts w:eastAsia="Times New Roman" w:cs="Times New Roman"/>
          <w:spacing w:val="-1"/>
          <w:sz w:val="20"/>
          <w:szCs w:val="20"/>
        </w:rPr>
        <w:t>охраны</w:t>
      </w:r>
      <w:r w:rsidRPr="00D656B5">
        <w:rPr>
          <w:rFonts w:eastAsia="Times New Roman" w:cs="Times New Roman"/>
          <w:spacing w:val="79"/>
          <w:sz w:val="20"/>
          <w:szCs w:val="20"/>
        </w:rPr>
        <w:t xml:space="preserve"> </w:t>
      </w:r>
      <w:r w:rsidRPr="00D656B5">
        <w:rPr>
          <w:rFonts w:eastAsia="Times New Roman" w:cs="Times New Roman"/>
          <w:spacing w:val="-1"/>
          <w:sz w:val="20"/>
          <w:szCs w:val="20"/>
        </w:rPr>
        <w:lastRenderedPageBreak/>
        <w:t>магистральных</w:t>
      </w:r>
      <w:r w:rsidRPr="00D656B5">
        <w:rPr>
          <w:rFonts w:eastAsia="Times New Roman" w:cs="Times New Roman"/>
          <w:spacing w:val="31"/>
          <w:sz w:val="20"/>
          <w:szCs w:val="20"/>
        </w:rPr>
        <w:t xml:space="preserve"> </w:t>
      </w:r>
      <w:r w:rsidRPr="00D656B5">
        <w:rPr>
          <w:rFonts w:eastAsia="Times New Roman" w:cs="Times New Roman"/>
          <w:spacing w:val="-1"/>
          <w:sz w:val="20"/>
          <w:szCs w:val="20"/>
        </w:rPr>
        <w:t>трубопроводов</w:t>
      </w:r>
      <w:r w:rsidRPr="00D656B5">
        <w:rPr>
          <w:rFonts w:eastAsia="Times New Roman" w:cs="Times New Roman"/>
          <w:spacing w:val="33"/>
          <w:sz w:val="20"/>
          <w:szCs w:val="20"/>
        </w:rPr>
        <w:t xml:space="preserve"> </w:t>
      </w:r>
      <w:r w:rsidRPr="00D656B5">
        <w:rPr>
          <w:rFonts w:eastAsia="Times New Roman" w:cs="Times New Roman"/>
          <w:spacing w:val="-1"/>
          <w:sz w:val="20"/>
          <w:szCs w:val="20"/>
        </w:rPr>
        <w:t>(п.</w:t>
      </w:r>
      <w:r w:rsidRPr="00D656B5">
        <w:rPr>
          <w:rFonts w:eastAsia="Times New Roman" w:cs="Times New Roman"/>
          <w:spacing w:val="37"/>
          <w:sz w:val="20"/>
          <w:szCs w:val="20"/>
        </w:rPr>
        <w:t xml:space="preserve"> </w:t>
      </w:r>
      <w:r w:rsidRPr="00D656B5">
        <w:rPr>
          <w:rFonts w:eastAsia="Times New Roman" w:cs="Times New Roman"/>
          <w:sz w:val="20"/>
          <w:szCs w:val="20"/>
        </w:rPr>
        <w:t>5.6</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СП</w:t>
      </w:r>
      <w:r w:rsidRPr="00D656B5">
        <w:rPr>
          <w:rFonts w:eastAsia="Times New Roman" w:cs="Times New Roman"/>
          <w:spacing w:val="31"/>
          <w:sz w:val="20"/>
          <w:szCs w:val="20"/>
        </w:rPr>
        <w:t xml:space="preserve"> </w:t>
      </w:r>
      <w:r w:rsidRPr="00D656B5">
        <w:rPr>
          <w:rFonts w:eastAsia="Times New Roman" w:cs="Times New Roman"/>
          <w:sz w:val="20"/>
          <w:szCs w:val="20"/>
        </w:rPr>
        <w:t>36.13330.2012.</w:t>
      </w:r>
      <w:r w:rsidRPr="00D656B5">
        <w:rPr>
          <w:rFonts w:eastAsia="Times New Roman" w:cs="Times New Roman"/>
          <w:spacing w:val="33"/>
          <w:sz w:val="20"/>
          <w:szCs w:val="20"/>
        </w:rPr>
        <w:t xml:space="preserve"> </w:t>
      </w:r>
      <w:r w:rsidRPr="00D656B5">
        <w:rPr>
          <w:rFonts w:eastAsia="Times New Roman" w:cs="Times New Roman"/>
          <w:spacing w:val="-1"/>
          <w:sz w:val="20"/>
          <w:szCs w:val="20"/>
        </w:rPr>
        <w:t>Свод</w:t>
      </w:r>
      <w:r w:rsidRPr="00D656B5">
        <w:rPr>
          <w:rFonts w:eastAsia="Times New Roman" w:cs="Times New Roman"/>
          <w:spacing w:val="34"/>
          <w:sz w:val="20"/>
          <w:szCs w:val="20"/>
        </w:rPr>
        <w:t xml:space="preserve"> </w:t>
      </w:r>
      <w:r w:rsidRPr="00D656B5">
        <w:rPr>
          <w:rFonts w:eastAsia="Times New Roman" w:cs="Times New Roman"/>
          <w:sz w:val="20"/>
          <w:szCs w:val="20"/>
        </w:rPr>
        <w:t>правил.</w:t>
      </w:r>
      <w:r w:rsidRPr="00D656B5">
        <w:rPr>
          <w:rFonts w:eastAsia="Times New Roman" w:cs="Times New Roman"/>
          <w:spacing w:val="37"/>
          <w:sz w:val="20"/>
          <w:szCs w:val="20"/>
        </w:rPr>
        <w:t xml:space="preserve"> </w:t>
      </w:r>
      <w:r w:rsidRPr="00D656B5">
        <w:rPr>
          <w:rFonts w:eastAsia="Times New Roman" w:cs="Times New Roman"/>
          <w:spacing w:val="-1"/>
          <w:sz w:val="20"/>
          <w:szCs w:val="20"/>
        </w:rPr>
        <w:t>Магистральные</w:t>
      </w:r>
      <w:r w:rsidRPr="00D656B5">
        <w:rPr>
          <w:rFonts w:eastAsia="Times New Roman" w:cs="Times New Roman"/>
          <w:spacing w:val="31"/>
          <w:sz w:val="20"/>
          <w:szCs w:val="20"/>
        </w:rPr>
        <w:t xml:space="preserve"> </w:t>
      </w:r>
      <w:r w:rsidRPr="00D656B5">
        <w:rPr>
          <w:rFonts w:eastAsia="Times New Roman" w:cs="Times New Roman"/>
          <w:spacing w:val="-1"/>
          <w:sz w:val="20"/>
          <w:szCs w:val="20"/>
        </w:rPr>
        <w:t>трубопроводы.</w:t>
      </w:r>
      <w:r w:rsidRPr="00D656B5">
        <w:rPr>
          <w:rFonts w:eastAsia="Times New Roman" w:cs="Times New Roman"/>
          <w:spacing w:val="95"/>
          <w:sz w:val="20"/>
          <w:szCs w:val="20"/>
        </w:rPr>
        <w:t xml:space="preserve"> </w:t>
      </w:r>
      <w:r w:rsidRPr="00D656B5">
        <w:rPr>
          <w:rFonts w:eastAsia="Times New Roman" w:cs="Times New Roman"/>
          <w:spacing w:val="-1"/>
          <w:sz w:val="20"/>
          <w:szCs w:val="20"/>
        </w:rPr>
        <w:t>Актуализированная</w:t>
      </w:r>
      <w:r w:rsidRPr="00D656B5">
        <w:rPr>
          <w:rFonts w:eastAsia="Times New Roman" w:cs="Times New Roman"/>
          <w:spacing w:val="47"/>
          <w:sz w:val="20"/>
          <w:szCs w:val="20"/>
        </w:rPr>
        <w:t xml:space="preserve"> </w:t>
      </w:r>
      <w:r w:rsidRPr="00D656B5">
        <w:rPr>
          <w:rFonts w:eastAsia="Times New Roman" w:cs="Times New Roman"/>
          <w:spacing w:val="-1"/>
          <w:sz w:val="20"/>
          <w:szCs w:val="20"/>
        </w:rPr>
        <w:t>редакция</w:t>
      </w:r>
      <w:r w:rsidRPr="00D656B5">
        <w:rPr>
          <w:rFonts w:eastAsia="Times New Roman" w:cs="Times New Roman"/>
          <w:spacing w:val="47"/>
          <w:sz w:val="20"/>
          <w:szCs w:val="20"/>
        </w:rPr>
        <w:t xml:space="preserve"> </w:t>
      </w:r>
      <w:r w:rsidRPr="00D656B5">
        <w:rPr>
          <w:rFonts w:eastAsia="Times New Roman" w:cs="Times New Roman"/>
          <w:spacing w:val="-1"/>
          <w:sz w:val="20"/>
          <w:szCs w:val="20"/>
        </w:rPr>
        <w:t>СНиП</w:t>
      </w:r>
      <w:r w:rsidRPr="00D656B5">
        <w:rPr>
          <w:rFonts w:eastAsia="Times New Roman" w:cs="Times New Roman"/>
          <w:spacing w:val="47"/>
          <w:sz w:val="20"/>
          <w:szCs w:val="20"/>
        </w:rPr>
        <w:t xml:space="preserve"> </w:t>
      </w:r>
      <w:r w:rsidRPr="00D656B5">
        <w:rPr>
          <w:rFonts w:eastAsia="Times New Roman" w:cs="Times New Roman"/>
          <w:sz w:val="20"/>
          <w:szCs w:val="20"/>
        </w:rPr>
        <w:t>2.05.06-85*</w:t>
      </w:r>
      <w:r w:rsidRPr="00D656B5">
        <w:rPr>
          <w:rFonts w:eastAsia="Times New Roman" w:cs="Times New Roman"/>
          <w:spacing w:val="47"/>
          <w:sz w:val="20"/>
          <w:szCs w:val="20"/>
        </w:rPr>
        <w:t xml:space="preserve"> </w:t>
      </w:r>
      <w:r w:rsidRPr="00D656B5">
        <w:rPr>
          <w:rFonts w:eastAsia="Times New Roman" w:cs="Times New Roman"/>
          <w:spacing w:val="-1"/>
          <w:sz w:val="20"/>
          <w:szCs w:val="20"/>
        </w:rPr>
        <w:t>(утв.</w:t>
      </w:r>
      <w:r w:rsidRPr="00D656B5">
        <w:rPr>
          <w:rFonts w:eastAsia="Times New Roman" w:cs="Times New Roman"/>
          <w:spacing w:val="49"/>
          <w:sz w:val="20"/>
          <w:szCs w:val="20"/>
        </w:rPr>
        <w:t xml:space="preserve"> </w:t>
      </w:r>
      <w:r w:rsidRPr="00D656B5">
        <w:rPr>
          <w:rFonts w:eastAsia="Times New Roman" w:cs="Times New Roman"/>
          <w:sz w:val="20"/>
          <w:szCs w:val="20"/>
        </w:rPr>
        <w:t>Приказом</w:t>
      </w:r>
      <w:r w:rsidRPr="00D656B5">
        <w:rPr>
          <w:rFonts w:eastAsia="Times New Roman" w:cs="Times New Roman"/>
          <w:spacing w:val="49"/>
          <w:sz w:val="20"/>
          <w:szCs w:val="20"/>
        </w:rPr>
        <w:t xml:space="preserve"> </w:t>
      </w:r>
      <w:r w:rsidRPr="00D656B5">
        <w:rPr>
          <w:rFonts w:eastAsia="Times New Roman" w:cs="Times New Roman"/>
          <w:spacing w:val="-1"/>
          <w:sz w:val="20"/>
          <w:szCs w:val="20"/>
        </w:rPr>
        <w:t>Госстроя</w:t>
      </w:r>
      <w:r w:rsidRPr="00D656B5">
        <w:rPr>
          <w:rFonts w:eastAsia="Times New Roman" w:cs="Times New Roman"/>
          <w:spacing w:val="47"/>
          <w:sz w:val="20"/>
          <w:szCs w:val="20"/>
        </w:rPr>
        <w:t xml:space="preserve"> </w:t>
      </w:r>
      <w:r w:rsidRPr="00D656B5">
        <w:rPr>
          <w:rFonts w:eastAsia="Times New Roman" w:cs="Times New Roman"/>
          <w:spacing w:val="1"/>
          <w:sz w:val="20"/>
          <w:szCs w:val="20"/>
        </w:rPr>
        <w:t>от</w:t>
      </w:r>
      <w:r w:rsidRPr="00D656B5">
        <w:rPr>
          <w:rFonts w:eastAsia="Times New Roman" w:cs="Times New Roman"/>
          <w:spacing w:val="48"/>
          <w:sz w:val="20"/>
          <w:szCs w:val="20"/>
        </w:rPr>
        <w:t xml:space="preserve"> </w:t>
      </w:r>
      <w:r w:rsidRPr="00D656B5">
        <w:rPr>
          <w:rFonts w:eastAsia="Times New Roman" w:cs="Times New Roman"/>
          <w:spacing w:val="-1"/>
          <w:sz w:val="20"/>
          <w:szCs w:val="20"/>
        </w:rPr>
        <w:t>25.12.2012</w:t>
      </w:r>
      <w:r w:rsidRPr="00D656B5">
        <w:rPr>
          <w:rFonts w:eastAsia="Times New Roman" w:cs="Times New Roman"/>
          <w:spacing w:val="47"/>
          <w:sz w:val="20"/>
          <w:szCs w:val="20"/>
        </w:rPr>
        <w:t xml:space="preserve"> </w:t>
      </w:r>
      <w:r w:rsidRPr="00D656B5">
        <w:rPr>
          <w:rFonts w:eastAsia="Times New Roman" w:cs="Times New Roman"/>
          <w:sz w:val="20"/>
          <w:szCs w:val="20"/>
          <w:lang w:val="en-US"/>
        </w:rPr>
        <w:t>N</w:t>
      </w:r>
      <w:r w:rsidRPr="00D656B5">
        <w:rPr>
          <w:rFonts w:eastAsia="Times New Roman" w:cs="Times New Roman"/>
          <w:spacing w:val="47"/>
          <w:sz w:val="20"/>
          <w:szCs w:val="20"/>
        </w:rPr>
        <w:t xml:space="preserve"> </w:t>
      </w:r>
      <w:r w:rsidRPr="00D656B5">
        <w:rPr>
          <w:rFonts w:eastAsia="Times New Roman" w:cs="Times New Roman"/>
          <w:sz w:val="20"/>
          <w:szCs w:val="20"/>
        </w:rPr>
        <w:t>108/ГС)).</w:t>
      </w:r>
      <w:r w:rsidRPr="00D656B5">
        <w:rPr>
          <w:rFonts w:eastAsia="Times New Roman" w:cs="Times New Roman"/>
          <w:spacing w:val="73"/>
          <w:sz w:val="20"/>
          <w:szCs w:val="20"/>
        </w:rPr>
        <w:t xml:space="preserve"> </w:t>
      </w:r>
      <w:r w:rsidRPr="00D656B5">
        <w:rPr>
          <w:rFonts w:eastAsia="Times New Roman" w:cs="Times New Roman"/>
          <w:spacing w:val="-1"/>
          <w:sz w:val="20"/>
          <w:szCs w:val="20"/>
        </w:rPr>
        <w:t>Необходимо</w:t>
      </w:r>
      <w:r w:rsidRPr="00D656B5">
        <w:rPr>
          <w:rFonts w:eastAsia="Times New Roman" w:cs="Times New Roman"/>
          <w:spacing w:val="11"/>
          <w:sz w:val="20"/>
          <w:szCs w:val="20"/>
        </w:rPr>
        <w:t xml:space="preserve"> </w:t>
      </w:r>
      <w:r w:rsidRPr="00D656B5">
        <w:rPr>
          <w:rFonts w:eastAsia="Times New Roman" w:cs="Times New Roman"/>
          <w:spacing w:val="-1"/>
          <w:sz w:val="20"/>
          <w:szCs w:val="20"/>
        </w:rPr>
        <w:t>учитывать,</w:t>
      </w:r>
      <w:r w:rsidRPr="00D656B5">
        <w:rPr>
          <w:rFonts w:eastAsia="Times New Roman" w:cs="Times New Roman"/>
          <w:spacing w:val="9"/>
          <w:sz w:val="20"/>
          <w:szCs w:val="20"/>
        </w:rPr>
        <w:t xml:space="preserve"> </w:t>
      </w:r>
      <w:r w:rsidRPr="00D656B5">
        <w:rPr>
          <w:rFonts w:eastAsia="Times New Roman" w:cs="Times New Roman"/>
          <w:spacing w:val="-1"/>
          <w:sz w:val="20"/>
          <w:szCs w:val="20"/>
        </w:rPr>
        <w:t>что</w:t>
      </w:r>
      <w:r w:rsidRPr="00D656B5">
        <w:rPr>
          <w:rFonts w:eastAsia="Times New Roman" w:cs="Times New Roman"/>
          <w:spacing w:val="12"/>
          <w:sz w:val="20"/>
          <w:szCs w:val="20"/>
        </w:rPr>
        <w:t xml:space="preserve"> </w:t>
      </w:r>
      <w:r w:rsidRPr="00D656B5">
        <w:rPr>
          <w:rFonts w:eastAsia="Times New Roman" w:cs="Times New Roman"/>
          <w:sz w:val="20"/>
          <w:szCs w:val="20"/>
        </w:rPr>
        <w:t>в</w:t>
      </w:r>
      <w:r w:rsidRPr="00D656B5">
        <w:rPr>
          <w:rFonts w:eastAsia="Times New Roman" w:cs="Times New Roman"/>
          <w:spacing w:val="9"/>
          <w:sz w:val="20"/>
          <w:szCs w:val="20"/>
        </w:rPr>
        <w:t xml:space="preserve"> </w:t>
      </w:r>
      <w:r w:rsidRPr="00D656B5">
        <w:rPr>
          <w:rFonts w:eastAsia="Times New Roman" w:cs="Times New Roman"/>
          <w:spacing w:val="-1"/>
          <w:sz w:val="20"/>
          <w:szCs w:val="20"/>
        </w:rPr>
        <w:t>соответствии</w:t>
      </w:r>
      <w:r w:rsidRPr="00D656B5">
        <w:rPr>
          <w:rFonts w:eastAsia="Times New Roman" w:cs="Times New Roman"/>
          <w:spacing w:val="4"/>
          <w:sz w:val="20"/>
          <w:szCs w:val="20"/>
        </w:rPr>
        <w:t xml:space="preserve"> </w:t>
      </w:r>
      <w:r w:rsidRPr="00D656B5">
        <w:rPr>
          <w:rFonts w:eastAsia="Times New Roman" w:cs="Times New Roman"/>
          <w:sz w:val="20"/>
          <w:szCs w:val="20"/>
        </w:rPr>
        <w:t>с</w:t>
      </w:r>
      <w:r w:rsidRPr="00D656B5">
        <w:rPr>
          <w:rFonts w:eastAsia="Times New Roman" w:cs="Times New Roman"/>
          <w:spacing w:val="7"/>
          <w:sz w:val="20"/>
          <w:szCs w:val="20"/>
        </w:rPr>
        <w:t xml:space="preserve"> </w:t>
      </w:r>
      <w:r w:rsidRPr="00D656B5">
        <w:rPr>
          <w:rFonts w:eastAsia="Times New Roman" w:cs="Times New Roman"/>
          <w:spacing w:val="-1"/>
          <w:sz w:val="20"/>
          <w:szCs w:val="20"/>
        </w:rPr>
        <w:t>Изменением</w:t>
      </w:r>
      <w:r w:rsidRPr="00D656B5">
        <w:rPr>
          <w:rFonts w:eastAsia="Times New Roman" w:cs="Times New Roman"/>
          <w:spacing w:val="9"/>
          <w:sz w:val="20"/>
          <w:szCs w:val="20"/>
        </w:rPr>
        <w:t xml:space="preserve"> </w:t>
      </w:r>
      <w:r w:rsidRPr="00D656B5">
        <w:rPr>
          <w:rFonts w:eastAsia="Times New Roman" w:cs="Times New Roman"/>
          <w:sz w:val="20"/>
          <w:szCs w:val="20"/>
          <w:lang w:val="en-US"/>
        </w:rPr>
        <w:t>N</w:t>
      </w:r>
      <w:r w:rsidRPr="00D656B5">
        <w:rPr>
          <w:rFonts w:eastAsia="Times New Roman" w:cs="Times New Roman"/>
          <w:spacing w:val="7"/>
          <w:sz w:val="20"/>
          <w:szCs w:val="20"/>
        </w:rPr>
        <w:t xml:space="preserve"> </w:t>
      </w:r>
      <w:r w:rsidRPr="00D656B5">
        <w:rPr>
          <w:rFonts w:eastAsia="Times New Roman" w:cs="Times New Roman"/>
          <w:sz w:val="20"/>
          <w:szCs w:val="20"/>
        </w:rPr>
        <w:t>1</w:t>
      </w:r>
      <w:r w:rsidRPr="00D656B5">
        <w:rPr>
          <w:rFonts w:eastAsia="Times New Roman" w:cs="Times New Roman"/>
          <w:spacing w:val="7"/>
          <w:sz w:val="20"/>
          <w:szCs w:val="20"/>
        </w:rPr>
        <w:t xml:space="preserve"> </w:t>
      </w:r>
      <w:r w:rsidRPr="00D656B5">
        <w:rPr>
          <w:rFonts w:eastAsia="Times New Roman" w:cs="Times New Roman"/>
          <w:sz w:val="20"/>
          <w:szCs w:val="20"/>
        </w:rPr>
        <w:t>к</w:t>
      </w:r>
      <w:r w:rsidRPr="00D656B5">
        <w:rPr>
          <w:rFonts w:eastAsia="Times New Roman" w:cs="Times New Roman"/>
          <w:spacing w:val="10"/>
          <w:sz w:val="20"/>
          <w:szCs w:val="20"/>
        </w:rPr>
        <w:t xml:space="preserve"> </w:t>
      </w:r>
      <w:r w:rsidRPr="00D656B5">
        <w:rPr>
          <w:rFonts w:eastAsia="Times New Roman" w:cs="Times New Roman"/>
          <w:spacing w:val="-1"/>
          <w:sz w:val="20"/>
          <w:szCs w:val="20"/>
        </w:rPr>
        <w:t>СП</w:t>
      </w:r>
      <w:r w:rsidRPr="00D656B5">
        <w:rPr>
          <w:rFonts w:eastAsia="Times New Roman" w:cs="Times New Roman"/>
          <w:spacing w:val="7"/>
          <w:sz w:val="20"/>
          <w:szCs w:val="20"/>
        </w:rPr>
        <w:t xml:space="preserve"> </w:t>
      </w:r>
      <w:r w:rsidRPr="00D656B5">
        <w:rPr>
          <w:rFonts w:eastAsia="Times New Roman" w:cs="Times New Roman"/>
          <w:sz w:val="20"/>
          <w:szCs w:val="20"/>
        </w:rPr>
        <w:t>36.13330.2012</w:t>
      </w:r>
      <w:r w:rsidRPr="00D656B5">
        <w:rPr>
          <w:rFonts w:eastAsia="Times New Roman" w:cs="Times New Roman"/>
          <w:spacing w:val="7"/>
          <w:sz w:val="20"/>
          <w:szCs w:val="20"/>
        </w:rPr>
        <w:t xml:space="preserve"> </w:t>
      </w:r>
      <w:r w:rsidRPr="00D656B5">
        <w:rPr>
          <w:rFonts w:eastAsia="Times New Roman" w:cs="Times New Roman"/>
          <w:sz w:val="20"/>
          <w:szCs w:val="20"/>
        </w:rPr>
        <w:t>"СНиП</w:t>
      </w:r>
      <w:r w:rsidRPr="00D656B5">
        <w:rPr>
          <w:rFonts w:eastAsia="Times New Roman" w:cs="Times New Roman"/>
          <w:spacing w:val="7"/>
          <w:sz w:val="20"/>
          <w:szCs w:val="20"/>
        </w:rPr>
        <w:t xml:space="preserve"> </w:t>
      </w:r>
      <w:r w:rsidRPr="00D656B5">
        <w:rPr>
          <w:rFonts w:eastAsia="Times New Roman" w:cs="Times New Roman"/>
          <w:spacing w:val="1"/>
          <w:sz w:val="20"/>
          <w:szCs w:val="20"/>
        </w:rPr>
        <w:t>2.05.06-85*</w:t>
      </w:r>
      <w:r w:rsidRPr="00D656B5">
        <w:rPr>
          <w:rFonts w:eastAsia="Times New Roman" w:cs="Times New Roman"/>
          <w:spacing w:val="68"/>
          <w:sz w:val="20"/>
          <w:szCs w:val="20"/>
        </w:rPr>
        <w:t xml:space="preserve"> </w:t>
      </w:r>
      <w:r w:rsidRPr="00D656B5">
        <w:rPr>
          <w:rFonts w:eastAsia="Times New Roman" w:cs="Times New Roman"/>
          <w:spacing w:val="-1"/>
          <w:sz w:val="20"/>
          <w:szCs w:val="20"/>
        </w:rPr>
        <w:t>Магистральные</w:t>
      </w:r>
      <w:r w:rsidRPr="00D656B5">
        <w:rPr>
          <w:rFonts w:eastAsia="Times New Roman" w:cs="Times New Roman"/>
          <w:spacing w:val="3"/>
          <w:sz w:val="20"/>
          <w:szCs w:val="20"/>
        </w:rPr>
        <w:t xml:space="preserve"> </w:t>
      </w:r>
      <w:r w:rsidRPr="00D656B5">
        <w:rPr>
          <w:rFonts w:eastAsia="Times New Roman" w:cs="Times New Roman"/>
          <w:spacing w:val="-1"/>
          <w:sz w:val="20"/>
          <w:szCs w:val="20"/>
        </w:rPr>
        <w:t>трубопроводы"</w:t>
      </w:r>
      <w:r w:rsidRPr="00D656B5">
        <w:rPr>
          <w:rFonts w:eastAsia="Times New Roman" w:cs="Times New Roman"/>
          <w:spacing w:val="2"/>
          <w:sz w:val="20"/>
          <w:szCs w:val="20"/>
        </w:rPr>
        <w:t xml:space="preserve"> </w:t>
      </w:r>
      <w:r w:rsidRPr="00D656B5">
        <w:rPr>
          <w:rFonts w:eastAsia="Times New Roman" w:cs="Times New Roman"/>
          <w:spacing w:val="-1"/>
          <w:sz w:val="20"/>
          <w:szCs w:val="20"/>
        </w:rPr>
        <w:t>(утв.</w:t>
      </w:r>
      <w:r w:rsidRPr="00D656B5">
        <w:rPr>
          <w:rFonts w:eastAsia="Times New Roman" w:cs="Times New Roman"/>
          <w:spacing w:val="5"/>
          <w:sz w:val="20"/>
          <w:szCs w:val="20"/>
        </w:rPr>
        <w:t xml:space="preserve"> </w:t>
      </w:r>
      <w:r w:rsidRPr="00D656B5">
        <w:rPr>
          <w:rFonts w:eastAsia="Times New Roman" w:cs="Times New Roman"/>
          <w:sz w:val="20"/>
          <w:szCs w:val="20"/>
        </w:rPr>
        <w:t>и</w:t>
      </w:r>
      <w:r w:rsidRPr="00D656B5">
        <w:rPr>
          <w:rFonts w:eastAsia="Times New Roman" w:cs="Times New Roman"/>
          <w:spacing w:val="9"/>
          <w:sz w:val="20"/>
          <w:szCs w:val="20"/>
        </w:rPr>
        <w:t xml:space="preserve"> </w:t>
      </w:r>
      <w:r w:rsidRPr="00D656B5">
        <w:rPr>
          <w:rFonts w:eastAsia="Times New Roman" w:cs="Times New Roman"/>
          <w:sz w:val="20"/>
          <w:szCs w:val="20"/>
        </w:rPr>
        <w:t>введено</w:t>
      </w:r>
      <w:r w:rsidRPr="00D656B5">
        <w:rPr>
          <w:rFonts w:eastAsia="Times New Roman" w:cs="Times New Roman"/>
          <w:spacing w:val="7"/>
          <w:sz w:val="20"/>
          <w:szCs w:val="20"/>
        </w:rPr>
        <w:t xml:space="preserve"> </w:t>
      </w:r>
      <w:r w:rsidRPr="00D656B5">
        <w:rPr>
          <w:rFonts w:eastAsia="Times New Roman" w:cs="Times New Roman"/>
          <w:sz w:val="20"/>
          <w:szCs w:val="20"/>
        </w:rPr>
        <w:t>в</w:t>
      </w:r>
      <w:r w:rsidRPr="00D656B5">
        <w:rPr>
          <w:rFonts w:eastAsia="Times New Roman" w:cs="Times New Roman"/>
          <w:spacing w:val="5"/>
          <w:sz w:val="20"/>
          <w:szCs w:val="20"/>
        </w:rPr>
        <w:t xml:space="preserve"> </w:t>
      </w:r>
      <w:r w:rsidRPr="00D656B5">
        <w:rPr>
          <w:rFonts w:eastAsia="Times New Roman" w:cs="Times New Roman"/>
          <w:spacing w:val="-1"/>
          <w:sz w:val="20"/>
          <w:szCs w:val="20"/>
        </w:rPr>
        <w:t>действие</w:t>
      </w:r>
      <w:r w:rsidRPr="00D656B5">
        <w:rPr>
          <w:rFonts w:eastAsia="Times New Roman" w:cs="Times New Roman"/>
          <w:spacing w:val="3"/>
          <w:sz w:val="20"/>
          <w:szCs w:val="20"/>
        </w:rPr>
        <w:t xml:space="preserve"> </w:t>
      </w:r>
      <w:r w:rsidRPr="00D656B5">
        <w:rPr>
          <w:rFonts w:eastAsia="Times New Roman" w:cs="Times New Roman"/>
          <w:sz w:val="20"/>
          <w:szCs w:val="20"/>
        </w:rPr>
        <w:t>Приказом</w:t>
      </w:r>
      <w:r w:rsidRPr="00D656B5">
        <w:rPr>
          <w:rFonts w:eastAsia="Times New Roman" w:cs="Times New Roman"/>
          <w:spacing w:val="5"/>
          <w:sz w:val="20"/>
          <w:szCs w:val="20"/>
        </w:rPr>
        <w:t xml:space="preserve"> </w:t>
      </w:r>
      <w:r w:rsidRPr="00D656B5">
        <w:rPr>
          <w:rFonts w:eastAsia="Times New Roman" w:cs="Times New Roman"/>
          <w:spacing w:val="-1"/>
          <w:sz w:val="20"/>
          <w:szCs w:val="20"/>
        </w:rPr>
        <w:t>Минстроя</w:t>
      </w:r>
      <w:r w:rsidRPr="00D656B5">
        <w:rPr>
          <w:rFonts w:eastAsia="Times New Roman" w:cs="Times New Roman"/>
          <w:spacing w:val="3"/>
          <w:sz w:val="20"/>
          <w:szCs w:val="20"/>
        </w:rPr>
        <w:t xml:space="preserve"> </w:t>
      </w:r>
      <w:r w:rsidRPr="00D656B5">
        <w:rPr>
          <w:rFonts w:eastAsia="Times New Roman" w:cs="Times New Roman"/>
          <w:spacing w:val="-1"/>
          <w:sz w:val="20"/>
          <w:szCs w:val="20"/>
        </w:rPr>
        <w:t>России</w:t>
      </w:r>
      <w:r w:rsidRPr="00D656B5">
        <w:rPr>
          <w:rFonts w:eastAsia="Times New Roman" w:cs="Times New Roman"/>
          <w:spacing w:val="4"/>
          <w:sz w:val="20"/>
          <w:szCs w:val="20"/>
        </w:rPr>
        <w:t xml:space="preserve"> </w:t>
      </w:r>
      <w:r w:rsidR="007C6ED4" w:rsidRPr="00D656B5">
        <w:rPr>
          <w:rFonts w:eastAsia="Times New Roman" w:cs="Times New Roman"/>
          <w:spacing w:val="1"/>
          <w:sz w:val="20"/>
          <w:szCs w:val="20"/>
        </w:rPr>
        <w:t>от</w:t>
      </w:r>
      <w:r w:rsidR="007C6ED4" w:rsidRPr="00D656B5">
        <w:rPr>
          <w:rFonts w:eastAsia="Times New Roman" w:cs="Times New Roman"/>
          <w:sz w:val="20"/>
          <w:szCs w:val="20"/>
        </w:rPr>
        <w:t xml:space="preserve"> </w:t>
      </w:r>
      <w:proofErr w:type="gramStart"/>
      <w:r w:rsidR="007C6ED4" w:rsidRPr="00D656B5">
        <w:rPr>
          <w:rFonts w:eastAsia="Times New Roman" w:cs="Times New Roman"/>
          <w:spacing w:val="4"/>
          <w:sz w:val="20"/>
          <w:szCs w:val="20"/>
        </w:rPr>
        <w:t>18.08.2016</w:t>
      </w:r>
      <w:r w:rsidRPr="00D656B5">
        <w:rPr>
          <w:rFonts w:eastAsia="Times New Roman" w:cs="Times New Roman"/>
          <w:sz w:val="20"/>
          <w:szCs w:val="20"/>
        </w:rPr>
        <w:t xml:space="preserve"> </w:t>
      </w:r>
      <w:r w:rsidRPr="00D656B5">
        <w:rPr>
          <w:rFonts w:eastAsia="Times New Roman" w:cs="Times New Roman"/>
          <w:spacing w:val="3"/>
          <w:sz w:val="20"/>
          <w:szCs w:val="20"/>
        </w:rPr>
        <w:t xml:space="preserve"> </w:t>
      </w:r>
      <w:r w:rsidRPr="00D656B5">
        <w:rPr>
          <w:rFonts w:eastAsia="Times New Roman" w:cs="Times New Roman"/>
          <w:sz w:val="20"/>
          <w:szCs w:val="20"/>
          <w:lang w:val="en-US"/>
        </w:rPr>
        <w:t>N</w:t>
      </w:r>
      <w:proofErr w:type="gramEnd"/>
      <w:r w:rsidRPr="00D656B5">
        <w:rPr>
          <w:rFonts w:eastAsia="Times New Roman" w:cs="Times New Roman"/>
          <w:spacing w:val="95"/>
          <w:sz w:val="20"/>
          <w:szCs w:val="20"/>
        </w:rPr>
        <w:t xml:space="preserve"> </w:t>
      </w:r>
      <w:r w:rsidRPr="00D656B5">
        <w:rPr>
          <w:rFonts w:eastAsia="Times New Roman" w:cs="Times New Roman"/>
          <w:sz w:val="20"/>
          <w:szCs w:val="20"/>
        </w:rPr>
        <w:t>580/</w:t>
      </w:r>
      <w:proofErr w:type="spellStart"/>
      <w:r w:rsidRPr="00D656B5">
        <w:rPr>
          <w:rFonts w:eastAsia="Times New Roman" w:cs="Times New Roman"/>
          <w:sz w:val="20"/>
          <w:szCs w:val="20"/>
        </w:rPr>
        <w:t>пр</w:t>
      </w:r>
      <w:proofErr w:type="spellEnd"/>
      <w:r w:rsidRPr="00D656B5">
        <w:rPr>
          <w:rFonts w:eastAsia="Times New Roman" w:cs="Times New Roman"/>
          <w:sz w:val="20"/>
          <w:szCs w:val="20"/>
        </w:rPr>
        <w:t>)</w:t>
      </w:r>
      <w:r w:rsidRPr="00D656B5">
        <w:rPr>
          <w:rFonts w:eastAsia="Times New Roman" w:cs="Times New Roman"/>
          <w:spacing w:val="23"/>
          <w:sz w:val="20"/>
          <w:szCs w:val="20"/>
        </w:rPr>
        <w:t xml:space="preserve"> </w:t>
      </w:r>
      <w:r w:rsidRPr="00D656B5">
        <w:rPr>
          <w:rFonts w:eastAsia="Times New Roman" w:cs="Times New Roman"/>
          <w:spacing w:val="-1"/>
          <w:sz w:val="20"/>
          <w:szCs w:val="20"/>
        </w:rPr>
        <w:t>указанный</w:t>
      </w:r>
      <w:r w:rsidRPr="00D656B5">
        <w:rPr>
          <w:rFonts w:eastAsia="Times New Roman" w:cs="Times New Roman"/>
          <w:spacing w:val="22"/>
          <w:sz w:val="20"/>
          <w:szCs w:val="20"/>
        </w:rPr>
        <w:t xml:space="preserve"> </w:t>
      </w:r>
      <w:r w:rsidRPr="00D656B5">
        <w:rPr>
          <w:rFonts w:eastAsia="Times New Roman" w:cs="Times New Roman"/>
          <w:spacing w:val="-1"/>
          <w:sz w:val="20"/>
          <w:szCs w:val="20"/>
        </w:rPr>
        <w:t>свод</w:t>
      </w:r>
      <w:r w:rsidRPr="00D656B5">
        <w:rPr>
          <w:rFonts w:eastAsia="Times New Roman" w:cs="Times New Roman"/>
          <w:spacing w:val="20"/>
          <w:sz w:val="20"/>
          <w:szCs w:val="20"/>
        </w:rPr>
        <w:t xml:space="preserve"> </w:t>
      </w:r>
      <w:r w:rsidRPr="00D656B5">
        <w:rPr>
          <w:rFonts w:eastAsia="Times New Roman" w:cs="Times New Roman"/>
          <w:sz w:val="20"/>
          <w:szCs w:val="20"/>
        </w:rPr>
        <w:t>правил</w:t>
      </w:r>
      <w:r w:rsidRPr="00D656B5">
        <w:rPr>
          <w:rFonts w:eastAsia="Times New Roman" w:cs="Times New Roman"/>
          <w:spacing w:val="18"/>
          <w:sz w:val="20"/>
          <w:szCs w:val="20"/>
        </w:rPr>
        <w:t xml:space="preserve"> </w:t>
      </w:r>
      <w:r w:rsidRPr="00D656B5">
        <w:rPr>
          <w:rFonts w:eastAsia="Times New Roman" w:cs="Times New Roman"/>
          <w:sz w:val="20"/>
          <w:szCs w:val="20"/>
        </w:rPr>
        <w:t>не</w:t>
      </w:r>
      <w:r w:rsidRPr="00D656B5">
        <w:rPr>
          <w:rFonts w:eastAsia="Times New Roman" w:cs="Times New Roman"/>
          <w:spacing w:val="21"/>
          <w:sz w:val="20"/>
          <w:szCs w:val="20"/>
        </w:rPr>
        <w:t xml:space="preserve"> </w:t>
      </w:r>
      <w:r w:rsidRPr="00D656B5">
        <w:rPr>
          <w:rFonts w:eastAsia="Times New Roman" w:cs="Times New Roman"/>
          <w:spacing w:val="-1"/>
          <w:sz w:val="20"/>
          <w:szCs w:val="20"/>
        </w:rPr>
        <w:t>распространяется</w:t>
      </w:r>
      <w:r w:rsidRPr="00D656B5">
        <w:rPr>
          <w:rFonts w:eastAsia="Times New Roman" w:cs="Times New Roman"/>
          <w:spacing w:val="21"/>
          <w:sz w:val="20"/>
          <w:szCs w:val="20"/>
        </w:rPr>
        <w:t xml:space="preserve"> </w:t>
      </w:r>
      <w:r w:rsidRPr="00D656B5">
        <w:rPr>
          <w:rFonts w:eastAsia="Times New Roman" w:cs="Times New Roman"/>
          <w:sz w:val="20"/>
          <w:szCs w:val="20"/>
        </w:rPr>
        <w:t>на</w:t>
      </w:r>
      <w:r w:rsidRPr="00D656B5">
        <w:rPr>
          <w:rFonts w:eastAsia="Times New Roman" w:cs="Times New Roman"/>
          <w:spacing w:val="21"/>
          <w:sz w:val="20"/>
          <w:szCs w:val="20"/>
        </w:rPr>
        <w:t xml:space="preserve"> </w:t>
      </w:r>
      <w:r w:rsidRPr="00D656B5">
        <w:rPr>
          <w:rFonts w:eastAsia="Times New Roman" w:cs="Times New Roman"/>
          <w:spacing w:val="-1"/>
          <w:sz w:val="20"/>
          <w:szCs w:val="20"/>
        </w:rPr>
        <w:t>проектирование</w:t>
      </w:r>
      <w:r w:rsidRPr="00D656B5">
        <w:rPr>
          <w:rFonts w:eastAsia="Times New Roman" w:cs="Times New Roman"/>
          <w:spacing w:val="21"/>
          <w:sz w:val="20"/>
          <w:szCs w:val="20"/>
        </w:rPr>
        <w:t xml:space="preserve"> </w:t>
      </w:r>
      <w:r w:rsidRPr="00D656B5">
        <w:rPr>
          <w:rFonts w:eastAsia="Times New Roman" w:cs="Times New Roman"/>
          <w:spacing w:val="-1"/>
          <w:sz w:val="20"/>
          <w:szCs w:val="20"/>
        </w:rPr>
        <w:t>трубопроводов,</w:t>
      </w:r>
      <w:r w:rsidRPr="00D656B5">
        <w:rPr>
          <w:rFonts w:eastAsia="Times New Roman" w:cs="Times New Roman"/>
          <w:spacing w:val="23"/>
          <w:sz w:val="20"/>
          <w:szCs w:val="20"/>
        </w:rPr>
        <w:t xml:space="preserve"> </w:t>
      </w:r>
      <w:r w:rsidRPr="00D656B5">
        <w:rPr>
          <w:rFonts w:eastAsia="Times New Roman" w:cs="Times New Roman"/>
          <w:spacing w:val="-1"/>
          <w:sz w:val="20"/>
          <w:szCs w:val="20"/>
        </w:rPr>
        <w:t>прокладываемых</w:t>
      </w:r>
      <w:r w:rsidRPr="00D656B5">
        <w:rPr>
          <w:rFonts w:eastAsia="Times New Roman" w:cs="Times New Roman"/>
          <w:spacing w:val="17"/>
          <w:sz w:val="20"/>
          <w:szCs w:val="20"/>
        </w:rPr>
        <w:t xml:space="preserve"> </w:t>
      </w:r>
      <w:r w:rsidRPr="00D656B5">
        <w:rPr>
          <w:rFonts w:eastAsia="Times New Roman" w:cs="Times New Roman"/>
          <w:sz w:val="20"/>
          <w:szCs w:val="20"/>
        </w:rPr>
        <w:t>на</w:t>
      </w:r>
      <w:r w:rsidRPr="00D656B5">
        <w:rPr>
          <w:rFonts w:eastAsia="Times New Roman" w:cs="Times New Roman"/>
          <w:spacing w:val="81"/>
          <w:sz w:val="20"/>
          <w:szCs w:val="20"/>
        </w:rPr>
        <w:t xml:space="preserve"> </w:t>
      </w:r>
      <w:r w:rsidRPr="00D656B5">
        <w:rPr>
          <w:rFonts w:eastAsia="Times New Roman" w:cs="Times New Roman"/>
          <w:sz w:val="20"/>
          <w:szCs w:val="20"/>
        </w:rPr>
        <w:t>территории</w:t>
      </w:r>
      <w:r w:rsidRPr="00D656B5">
        <w:rPr>
          <w:rFonts w:eastAsia="Times New Roman" w:cs="Times New Roman"/>
          <w:spacing w:val="-2"/>
          <w:sz w:val="20"/>
          <w:szCs w:val="20"/>
        </w:rPr>
        <w:t xml:space="preserve"> </w:t>
      </w:r>
      <w:r w:rsidRPr="00D656B5">
        <w:rPr>
          <w:rFonts w:eastAsia="Times New Roman" w:cs="Times New Roman"/>
          <w:spacing w:val="-1"/>
          <w:sz w:val="20"/>
          <w:szCs w:val="20"/>
        </w:rPr>
        <w:t xml:space="preserve">городов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других</w:t>
      </w:r>
      <w:r w:rsidRPr="00D656B5">
        <w:rPr>
          <w:rFonts w:eastAsia="Times New Roman" w:cs="Times New Roman"/>
          <w:spacing w:val="-3"/>
          <w:sz w:val="20"/>
          <w:szCs w:val="20"/>
        </w:rPr>
        <w:t xml:space="preserve"> </w:t>
      </w:r>
      <w:r w:rsidRPr="00D656B5">
        <w:rPr>
          <w:rFonts w:eastAsia="Times New Roman" w:cs="Times New Roman"/>
          <w:spacing w:val="-1"/>
          <w:sz w:val="20"/>
          <w:szCs w:val="20"/>
        </w:rPr>
        <w:t>населенных</w:t>
      </w:r>
      <w:r w:rsidRPr="00D656B5">
        <w:rPr>
          <w:rFonts w:eastAsia="Times New Roman" w:cs="Times New Roman"/>
          <w:spacing w:val="-3"/>
          <w:sz w:val="20"/>
          <w:szCs w:val="20"/>
        </w:rPr>
        <w:t xml:space="preserve"> </w:t>
      </w:r>
      <w:r w:rsidRPr="00D656B5">
        <w:rPr>
          <w:rFonts w:eastAsia="Times New Roman" w:cs="Times New Roman"/>
          <w:sz w:val="20"/>
          <w:szCs w:val="20"/>
        </w:rPr>
        <w:t>пунктов,</w:t>
      </w:r>
      <w:r w:rsidRPr="00D656B5">
        <w:rPr>
          <w:rFonts w:eastAsia="Times New Roman" w:cs="Times New Roman"/>
          <w:spacing w:val="-1"/>
          <w:sz w:val="20"/>
          <w:szCs w:val="20"/>
        </w:rPr>
        <w:t xml:space="preserve"> </w:t>
      </w:r>
      <w:r w:rsidRPr="00D656B5">
        <w:rPr>
          <w:rFonts w:eastAsia="Times New Roman" w:cs="Times New Roman"/>
          <w:sz w:val="20"/>
          <w:szCs w:val="20"/>
        </w:rPr>
        <w:t>в</w:t>
      </w:r>
      <w:r w:rsidRPr="00D656B5">
        <w:rPr>
          <w:rFonts w:eastAsia="Times New Roman" w:cs="Times New Roman"/>
          <w:spacing w:val="-1"/>
          <w:sz w:val="20"/>
          <w:szCs w:val="20"/>
        </w:rPr>
        <w:t xml:space="preserve"> морских</w:t>
      </w:r>
      <w:r w:rsidRPr="00D656B5">
        <w:rPr>
          <w:rFonts w:eastAsia="Times New Roman" w:cs="Times New Roman"/>
          <w:spacing w:val="-3"/>
          <w:sz w:val="20"/>
          <w:szCs w:val="20"/>
        </w:rPr>
        <w:t xml:space="preserve"> </w:t>
      </w:r>
      <w:r w:rsidRPr="00D656B5">
        <w:rPr>
          <w:rFonts w:eastAsia="Times New Roman" w:cs="Times New Roman"/>
          <w:sz w:val="20"/>
          <w:szCs w:val="20"/>
        </w:rPr>
        <w:t>акваториях</w:t>
      </w:r>
      <w:r w:rsidRPr="00D656B5">
        <w:rPr>
          <w:rFonts w:eastAsia="Times New Roman" w:cs="Times New Roman"/>
          <w:spacing w:val="-3"/>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промыслах.</w:t>
      </w:r>
    </w:p>
    <w:p w14:paraId="14BE72B9" w14:textId="77777777" w:rsidR="00D02680" w:rsidRPr="00D656B5" w:rsidRDefault="00D02680" w:rsidP="00F53AB1">
      <w:pPr>
        <w:widowControl w:val="0"/>
        <w:spacing w:after="0" w:line="240" w:lineRule="auto"/>
        <w:ind w:left="100" w:right="103" w:firstLine="679"/>
        <w:jc w:val="both"/>
        <w:rPr>
          <w:rFonts w:eastAsia="Times New Roman" w:cs="Times New Roman"/>
          <w:sz w:val="20"/>
          <w:szCs w:val="20"/>
        </w:rPr>
      </w:pPr>
      <w:r w:rsidRPr="00D656B5">
        <w:rPr>
          <w:rFonts w:eastAsia="Times New Roman" w:cs="Times New Roman"/>
          <w:sz w:val="20"/>
          <w:szCs w:val="20"/>
        </w:rPr>
        <w:t>На</w:t>
      </w:r>
      <w:r w:rsidRPr="00D656B5">
        <w:rPr>
          <w:rFonts w:eastAsia="Times New Roman" w:cs="Times New Roman"/>
          <w:spacing w:val="30"/>
          <w:sz w:val="20"/>
          <w:szCs w:val="20"/>
        </w:rPr>
        <w:t xml:space="preserve"> </w:t>
      </w:r>
      <w:r w:rsidRPr="00D656B5">
        <w:rPr>
          <w:rFonts w:eastAsia="Times New Roman" w:cs="Times New Roman"/>
          <w:sz w:val="20"/>
          <w:szCs w:val="20"/>
        </w:rPr>
        <w:t>земельных</w:t>
      </w:r>
      <w:r w:rsidRPr="00D656B5">
        <w:rPr>
          <w:rFonts w:eastAsia="Times New Roman" w:cs="Times New Roman"/>
          <w:spacing w:val="33"/>
          <w:sz w:val="20"/>
          <w:szCs w:val="20"/>
        </w:rPr>
        <w:t xml:space="preserve"> </w:t>
      </w:r>
      <w:r w:rsidRPr="00D656B5">
        <w:rPr>
          <w:rFonts w:eastAsia="Times New Roman" w:cs="Times New Roman"/>
          <w:spacing w:val="-1"/>
          <w:sz w:val="20"/>
          <w:szCs w:val="20"/>
        </w:rPr>
        <w:t>участках,</w:t>
      </w:r>
      <w:r w:rsidRPr="00D656B5">
        <w:rPr>
          <w:rFonts w:eastAsia="Times New Roman" w:cs="Times New Roman"/>
          <w:spacing w:val="33"/>
          <w:sz w:val="20"/>
          <w:szCs w:val="20"/>
        </w:rPr>
        <w:t xml:space="preserve"> </w:t>
      </w:r>
      <w:r w:rsidRPr="00D656B5">
        <w:rPr>
          <w:rFonts w:eastAsia="Times New Roman" w:cs="Times New Roman"/>
          <w:spacing w:val="-1"/>
          <w:sz w:val="20"/>
          <w:szCs w:val="20"/>
        </w:rPr>
        <w:t>прилегающих</w:t>
      </w:r>
      <w:r w:rsidRPr="00D656B5">
        <w:rPr>
          <w:rFonts w:eastAsia="Times New Roman" w:cs="Times New Roman"/>
          <w:spacing w:val="27"/>
          <w:sz w:val="20"/>
          <w:szCs w:val="20"/>
        </w:rPr>
        <w:t xml:space="preserve"> </w:t>
      </w:r>
      <w:r w:rsidRPr="00D656B5">
        <w:rPr>
          <w:rFonts w:eastAsia="Times New Roman" w:cs="Times New Roman"/>
          <w:sz w:val="20"/>
          <w:szCs w:val="20"/>
        </w:rPr>
        <w:t>к</w:t>
      </w:r>
      <w:r w:rsidRPr="00D656B5">
        <w:rPr>
          <w:rFonts w:eastAsia="Times New Roman" w:cs="Times New Roman"/>
          <w:spacing w:val="34"/>
          <w:sz w:val="20"/>
          <w:szCs w:val="20"/>
        </w:rPr>
        <w:t xml:space="preserve"> </w:t>
      </w:r>
      <w:r w:rsidRPr="00D656B5">
        <w:rPr>
          <w:rFonts w:eastAsia="Times New Roman" w:cs="Times New Roman"/>
          <w:spacing w:val="-1"/>
          <w:sz w:val="20"/>
          <w:szCs w:val="20"/>
        </w:rPr>
        <w:t>объектам</w:t>
      </w:r>
      <w:r w:rsidRPr="00D656B5">
        <w:rPr>
          <w:rFonts w:eastAsia="Times New Roman" w:cs="Times New Roman"/>
          <w:spacing w:val="32"/>
          <w:sz w:val="20"/>
          <w:szCs w:val="20"/>
        </w:rPr>
        <w:t xml:space="preserve"> </w:t>
      </w:r>
      <w:r w:rsidRPr="00D656B5">
        <w:rPr>
          <w:rFonts w:eastAsia="Times New Roman" w:cs="Times New Roman"/>
          <w:spacing w:val="-1"/>
          <w:sz w:val="20"/>
          <w:szCs w:val="20"/>
        </w:rPr>
        <w:t>систем</w:t>
      </w:r>
      <w:r w:rsidRPr="00D656B5">
        <w:rPr>
          <w:rFonts w:eastAsia="Times New Roman" w:cs="Times New Roman"/>
          <w:spacing w:val="32"/>
          <w:sz w:val="20"/>
          <w:szCs w:val="20"/>
        </w:rPr>
        <w:t xml:space="preserve"> </w:t>
      </w:r>
      <w:r w:rsidRPr="00D656B5">
        <w:rPr>
          <w:rFonts w:eastAsia="Times New Roman" w:cs="Times New Roman"/>
          <w:spacing w:val="-1"/>
          <w:sz w:val="20"/>
          <w:szCs w:val="20"/>
        </w:rPr>
        <w:t>газоснабжения,</w:t>
      </w:r>
      <w:r w:rsidRPr="00D656B5">
        <w:rPr>
          <w:rFonts w:eastAsia="Times New Roman" w:cs="Times New Roman"/>
          <w:spacing w:val="33"/>
          <w:sz w:val="20"/>
          <w:szCs w:val="20"/>
        </w:rPr>
        <w:t xml:space="preserve"> </w:t>
      </w:r>
      <w:r w:rsidRPr="00D656B5">
        <w:rPr>
          <w:rFonts w:eastAsia="Times New Roman" w:cs="Times New Roman"/>
          <w:sz w:val="20"/>
          <w:szCs w:val="20"/>
        </w:rPr>
        <w:t>в</w:t>
      </w:r>
      <w:r w:rsidRPr="00D656B5">
        <w:rPr>
          <w:rFonts w:eastAsia="Times New Roman" w:cs="Times New Roman"/>
          <w:spacing w:val="33"/>
          <w:sz w:val="20"/>
          <w:szCs w:val="20"/>
        </w:rPr>
        <w:t xml:space="preserve"> </w:t>
      </w:r>
      <w:r w:rsidRPr="00D656B5">
        <w:rPr>
          <w:rFonts w:eastAsia="Times New Roman" w:cs="Times New Roman"/>
          <w:spacing w:val="-1"/>
          <w:sz w:val="20"/>
          <w:szCs w:val="20"/>
        </w:rPr>
        <w:t>целях</w:t>
      </w:r>
      <w:r w:rsidRPr="00D656B5">
        <w:rPr>
          <w:rFonts w:eastAsia="Times New Roman" w:cs="Times New Roman"/>
          <w:spacing w:val="28"/>
          <w:sz w:val="20"/>
          <w:szCs w:val="20"/>
        </w:rPr>
        <w:t xml:space="preserve"> </w:t>
      </w:r>
      <w:r w:rsidRPr="00D656B5">
        <w:rPr>
          <w:rFonts w:eastAsia="Times New Roman" w:cs="Times New Roman"/>
          <w:spacing w:val="-1"/>
          <w:sz w:val="20"/>
          <w:szCs w:val="20"/>
        </w:rPr>
        <w:t>безопасной</w:t>
      </w:r>
      <w:r w:rsidRPr="00D656B5">
        <w:rPr>
          <w:rFonts w:eastAsia="Times New Roman" w:cs="Times New Roman"/>
          <w:spacing w:val="101"/>
          <w:sz w:val="20"/>
          <w:szCs w:val="20"/>
        </w:rPr>
        <w:t xml:space="preserve"> </w:t>
      </w:r>
      <w:r w:rsidRPr="00D656B5">
        <w:rPr>
          <w:rFonts w:eastAsia="Times New Roman" w:cs="Times New Roman"/>
          <w:spacing w:val="-1"/>
          <w:sz w:val="20"/>
          <w:szCs w:val="20"/>
        </w:rPr>
        <w:t>эксплуатации</w:t>
      </w:r>
      <w:r w:rsidRPr="00D656B5">
        <w:rPr>
          <w:rFonts w:eastAsia="Times New Roman" w:cs="Times New Roman"/>
          <w:spacing w:val="14"/>
          <w:sz w:val="20"/>
          <w:szCs w:val="20"/>
        </w:rPr>
        <w:t xml:space="preserve"> </w:t>
      </w:r>
      <w:r w:rsidRPr="00D656B5">
        <w:rPr>
          <w:rFonts w:eastAsia="Times New Roman" w:cs="Times New Roman"/>
          <w:sz w:val="20"/>
          <w:szCs w:val="20"/>
        </w:rPr>
        <w:t>таких</w:t>
      </w:r>
      <w:r w:rsidRPr="00D656B5">
        <w:rPr>
          <w:rFonts w:eastAsia="Times New Roman" w:cs="Times New Roman"/>
          <w:spacing w:val="9"/>
          <w:sz w:val="20"/>
          <w:szCs w:val="20"/>
        </w:rPr>
        <w:t xml:space="preserve"> </w:t>
      </w:r>
      <w:r w:rsidRPr="00D656B5">
        <w:rPr>
          <w:rFonts w:eastAsia="Times New Roman" w:cs="Times New Roman"/>
          <w:sz w:val="20"/>
          <w:szCs w:val="20"/>
        </w:rPr>
        <w:t>объектов</w:t>
      </w:r>
      <w:r w:rsidRPr="00D656B5">
        <w:rPr>
          <w:rFonts w:eastAsia="Times New Roman" w:cs="Times New Roman"/>
          <w:spacing w:val="19"/>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13"/>
          <w:sz w:val="20"/>
          <w:szCs w:val="20"/>
        </w:rPr>
        <w:t xml:space="preserve"> </w:t>
      </w:r>
      <w:r w:rsidRPr="00D656B5">
        <w:rPr>
          <w:rFonts w:eastAsia="Times New Roman" w:cs="Times New Roman"/>
          <w:spacing w:val="-1"/>
          <w:sz w:val="20"/>
          <w:szCs w:val="20"/>
        </w:rPr>
        <w:t>охранные</w:t>
      </w:r>
      <w:r w:rsidRPr="00D656B5">
        <w:rPr>
          <w:rFonts w:eastAsia="Times New Roman" w:cs="Times New Roman"/>
          <w:spacing w:val="13"/>
          <w:sz w:val="20"/>
          <w:szCs w:val="20"/>
        </w:rPr>
        <w:t xml:space="preserve"> </w:t>
      </w:r>
      <w:r w:rsidRPr="00D656B5">
        <w:rPr>
          <w:rFonts w:eastAsia="Times New Roman" w:cs="Times New Roman"/>
          <w:sz w:val="20"/>
          <w:szCs w:val="20"/>
        </w:rPr>
        <w:t>зоны</w:t>
      </w:r>
      <w:r w:rsidRPr="00D656B5">
        <w:rPr>
          <w:rFonts w:eastAsia="Times New Roman" w:cs="Times New Roman"/>
          <w:spacing w:val="15"/>
          <w:sz w:val="20"/>
          <w:szCs w:val="20"/>
        </w:rPr>
        <w:t xml:space="preserve"> </w:t>
      </w:r>
      <w:r w:rsidRPr="00D656B5">
        <w:rPr>
          <w:rFonts w:eastAsia="Times New Roman" w:cs="Times New Roman"/>
          <w:spacing w:val="-1"/>
          <w:sz w:val="20"/>
          <w:szCs w:val="20"/>
        </w:rPr>
        <w:t>газопроводов.</w:t>
      </w:r>
      <w:r w:rsidRPr="00D656B5">
        <w:rPr>
          <w:rFonts w:eastAsia="Times New Roman" w:cs="Times New Roman"/>
          <w:spacing w:val="15"/>
          <w:sz w:val="20"/>
          <w:szCs w:val="20"/>
        </w:rPr>
        <w:t xml:space="preserve"> </w:t>
      </w:r>
      <w:r w:rsidRPr="00D656B5">
        <w:rPr>
          <w:rFonts w:eastAsia="Times New Roman" w:cs="Times New Roman"/>
          <w:spacing w:val="-1"/>
          <w:sz w:val="20"/>
          <w:szCs w:val="20"/>
        </w:rPr>
        <w:t>Владельцы</w:t>
      </w:r>
      <w:r w:rsidRPr="00D656B5">
        <w:rPr>
          <w:rFonts w:eastAsia="Times New Roman" w:cs="Times New Roman"/>
          <w:spacing w:val="19"/>
          <w:sz w:val="20"/>
          <w:szCs w:val="20"/>
        </w:rPr>
        <w:t xml:space="preserve"> </w:t>
      </w:r>
      <w:r w:rsidRPr="00D656B5">
        <w:rPr>
          <w:rFonts w:eastAsia="Times New Roman" w:cs="Times New Roman"/>
          <w:spacing w:val="-2"/>
          <w:sz w:val="20"/>
          <w:szCs w:val="20"/>
        </w:rPr>
        <w:t>указанных</w:t>
      </w:r>
      <w:r w:rsidRPr="00D656B5">
        <w:rPr>
          <w:rFonts w:eastAsia="Times New Roman" w:cs="Times New Roman"/>
          <w:spacing w:val="89"/>
          <w:sz w:val="20"/>
          <w:szCs w:val="20"/>
        </w:rPr>
        <w:t xml:space="preserve"> </w:t>
      </w:r>
      <w:r w:rsidRPr="00D656B5">
        <w:rPr>
          <w:rFonts w:eastAsia="Times New Roman" w:cs="Times New Roman"/>
          <w:sz w:val="20"/>
          <w:szCs w:val="20"/>
        </w:rPr>
        <w:t>земельных</w:t>
      </w:r>
      <w:r w:rsidRPr="00D656B5">
        <w:rPr>
          <w:rFonts w:eastAsia="Times New Roman" w:cs="Times New Roman"/>
          <w:spacing w:val="37"/>
          <w:sz w:val="20"/>
          <w:szCs w:val="20"/>
        </w:rPr>
        <w:t xml:space="preserve"> </w:t>
      </w:r>
      <w:r w:rsidRPr="00D656B5">
        <w:rPr>
          <w:rFonts w:eastAsia="Times New Roman" w:cs="Times New Roman"/>
          <w:spacing w:val="-1"/>
          <w:sz w:val="20"/>
          <w:szCs w:val="20"/>
        </w:rPr>
        <w:t>участков</w:t>
      </w:r>
      <w:r w:rsidRPr="00D656B5">
        <w:rPr>
          <w:rFonts w:eastAsia="Times New Roman" w:cs="Times New Roman"/>
          <w:spacing w:val="39"/>
          <w:sz w:val="20"/>
          <w:szCs w:val="20"/>
        </w:rPr>
        <w:t xml:space="preserve"> </w:t>
      </w:r>
      <w:r w:rsidRPr="00D656B5">
        <w:rPr>
          <w:rFonts w:eastAsia="Times New Roman" w:cs="Times New Roman"/>
          <w:sz w:val="20"/>
          <w:szCs w:val="20"/>
        </w:rPr>
        <w:t>при</w:t>
      </w:r>
      <w:r w:rsidRPr="00D656B5">
        <w:rPr>
          <w:rFonts w:eastAsia="Times New Roman" w:cs="Times New Roman"/>
          <w:spacing w:val="38"/>
          <w:sz w:val="20"/>
          <w:szCs w:val="20"/>
        </w:rPr>
        <w:t xml:space="preserve"> </w:t>
      </w:r>
      <w:r w:rsidRPr="00D656B5">
        <w:rPr>
          <w:rFonts w:eastAsia="Times New Roman" w:cs="Times New Roman"/>
          <w:sz w:val="20"/>
          <w:szCs w:val="20"/>
        </w:rPr>
        <w:t>их</w:t>
      </w:r>
      <w:r w:rsidRPr="00D656B5">
        <w:rPr>
          <w:rFonts w:eastAsia="Times New Roman" w:cs="Times New Roman"/>
          <w:spacing w:val="33"/>
          <w:sz w:val="20"/>
          <w:szCs w:val="20"/>
        </w:rPr>
        <w:t xml:space="preserve"> </w:t>
      </w:r>
      <w:r w:rsidRPr="00D656B5">
        <w:rPr>
          <w:rFonts w:eastAsia="Times New Roman" w:cs="Times New Roman"/>
          <w:spacing w:val="-1"/>
          <w:sz w:val="20"/>
          <w:szCs w:val="20"/>
        </w:rPr>
        <w:t>хозяйственном</w:t>
      </w:r>
      <w:r w:rsidRPr="00D656B5">
        <w:rPr>
          <w:rFonts w:eastAsia="Times New Roman" w:cs="Times New Roman"/>
          <w:spacing w:val="35"/>
          <w:sz w:val="20"/>
          <w:szCs w:val="20"/>
        </w:rPr>
        <w:t xml:space="preserve"> </w:t>
      </w:r>
      <w:r w:rsidRPr="00D656B5">
        <w:rPr>
          <w:rFonts w:eastAsia="Times New Roman" w:cs="Times New Roman"/>
          <w:spacing w:val="-1"/>
          <w:sz w:val="20"/>
          <w:szCs w:val="20"/>
        </w:rPr>
        <w:t>использовании</w:t>
      </w:r>
      <w:r w:rsidRPr="00D656B5">
        <w:rPr>
          <w:rFonts w:eastAsia="Times New Roman" w:cs="Times New Roman"/>
          <w:spacing w:val="34"/>
          <w:sz w:val="20"/>
          <w:szCs w:val="20"/>
        </w:rPr>
        <w:t xml:space="preserve"> </w:t>
      </w:r>
      <w:r w:rsidRPr="00D656B5">
        <w:rPr>
          <w:rFonts w:eastAsia="Times New Roman" w:cs="Times New Roman"/>
          <w:sz w:val="20"/>
          <w:szCs w:val="20"/>
        </w:rPr>
        <w:t>не</w:t>
      </w:r>
      <w:r w:rsidRPr="00D656B5">
        <w:rPr>
          <w:rFonts w:eastAsia="Times New Roman" w:cs="Times New Roman"/>
          <w:spacing w:val="37"/>
          <w:sz w:val="20"/>
          <w:szCs w:val="20"/>
        </w:rPr>
        <w:t xml:space="preserve"> </w:t>
      </w:r>
      <w:r w:rsidRPr="00D656B5">
        <w:rPr>
          <w:rFonts w:eastAsia="Times New Roman" w:cs="Times New Roman"/>
          <w:spacing w:val="-2"/>
          <w:sz w:val="20"/>
          <w:szCs w:val="20"/>
        </w:rPr>
        <w:t>могут</w:t>
      </w:r>
      <w:r w:rsidRPr="00D656B5">
        <w:rPr>
          <w:rFonts w:eastAsia="Times New Roman" w:cs="Times New Roman"/>
          <w:spacing w:val="38"/>
          <w:sz w:val="20"/>
          <w:szCs w:val="20"/>
        </w:rPr>
        <w:t xml:space="preserve"> </w:t>
      </w:r>
      <w:r w:rsidRPr="00D656B5">
        <w:rPr>
          <w:rFonts w:eastAsia="Times New Roman" w:cs="Times New Roman"/>
          <w:sz w:val="20"/>
          <w:szCs w:val="20"/>
        </w:rPr>
        <w:t>строить</w:t>
      </w:r>
      <w:r w:rsidRPr="00D656B5">
        <w:rPr>
          <w:rFonts w:eastAsia="Times New Roman" w:cs="Times New Roman"/>
          <w:spacing w:val="39"/>
          <w:sz w:val="20"/>
          <w:szCs w:val="20"/>
        </w:rPr>
        <w:t xml:space="preserve"> </w:t>
      </w:r>
      <w:r w:rsidRPr="00D656B5">
        <w:rPr>
          <w:rFonts w:eastAsia="Times New Roman" w:cs="Times New Roman"/>
          <w:spacing w:val="-1"/>
          <w:sz w:val="20"/>
          <w:szCs w:val="20"/>
        </w:rPr>
        <w:t>какие</w:t>
      </w:r>
      <w:r w:rsidRPr="00D656B5">
        <w:rPr>
          <w:rFonts w:eastAsia="Times New Roman" w:cs="Times New Roman"/>
          <w:spacing w:val="37"/>
          <w:sz w:val="20"/>
          <w:szCs w:val="20"/>
        </w:rPr>
        <w:t xml:space="preserve"> </w:t>
      </w:r>
      <w:r w:rsidRPr="00D656B5">
        <w:rPr>
          <w:rFonts w:eastAsia="Times New Roman" w:cs="Times New Roman"/>
          <w:spacing w:val="-1"/>
          <w:sz w:val="20"/>
          <w:szCs w:val="20"/>
        </w:rPr>
        <w:t>бы</w:t>
      </w:r>
      <w:r w:rsidRPr="00D656B5">
        <w:rPr>
          <w:rFonts w:eastAsia="Times New Roman" w:cs="Times New Roman"/>
          <w:spacing w:val="39"/>
          <w:sz w:val="20"/>
          <w:szCs w:val="20"/>
        </w:rPr>
        <w:t xml:space="preserve"> </w:t>
      </w:r>
      <w:r w:rsidRPr="00D656B5">
        <w:rPr>
          <w:rFonts w:eastAsia="Times New Roman" w:cs="Times New Roman"/>
          <w:spacing w:val="-2"/>
          <w:sz w:val="20"/>
          <w:szCs w:val="20"/>
        </w:rPr>
        <w:t>то</w:t>
      </w:r>
      <w:r w:rsidRPr="00D656B5">
        <w:rPr>
          <w:rFonts w:eastAsia="Times New Roman" w:cs="Times New Roman"/>
          <w:spacing w:val="37"/>
          <w:sz w:val="20"/>
          <w:szCs w:val="20"/>
        </w:rPr>
        <w:t xml:space="preserve"> </w:t>
      </w:r>
      <w:r w:rsidRPr="00D656B5">
        <w:rPr>
          <w:rFonts w:eastAsia="Times New Roman" w:cs="Times New Roman"/>
          <w:sz w:val="20"/>
          <w:szCs w:val="20"/>
        </w:rPr>
        <w:t>ни</w:t>
      </w:r>
      <w:r w:rsidRPr="00D656B5">
        <w:rPr>
          <w:rFonts w:eastAsia="Times New Roman" w:cs="Times New Roman"/>
          <w:spacing w:val="38"/>
          <w:sz w:val="20"/>
          <w:szCs w:val="20"/>
        </w:rPr>
        <w:t xml:space="preserve"> </w:t>
      </w:r>
      <w:r w:rsidRPr="00D656B5">
        <w:rPr>
          <w:rFonts w:eastAsia="Times New Roman" w:cs="Times New Roman"/>
          <w:spacing w:val="-2"/>
          <w:sz w:val="20"/>
          <w:szCs w:val="20"/>
        </w:rPr>
        <w:t>было</w:t>
      </w:r>
      <w:r w:rsidRPr="00D656B5">
        <w:rPr>
          <w:rFonts w:eastAsia="Times New Roman" w:cs="Times New Roman"/>
          <w:spacing w:val="4"/>
          <w:sz w:val="20"/>
          <w:szCs w:val="20"/>
        </w:rPr>
        <w:t xml:space="preserve"> </w:t>
      </w:r>
      <w:r w:rsidRPr="00D656B5">
        <w:rPr>
          <w:rFonts w:eastAsia="Times New Roman" w:cs="Times New Roman"/>
          <w:spacing w:val="-1"/>
          <w:sz w:val="20"/>
          <w:szCs w:val="20"/>
        </w:rPr>
        <w:t>здания,</w:t>
      </w:r>
      <w:r w:rsidRPr="00D656B5">
        <w:rPr>
          <w:rFonts w:eastAsia="Times New Roman" w:cs="Times New Roman"/>
          <w:spacing w:val="49"/>
          <w:sz w:val="20"/>
          <w:szCs w:val="20"/>
        </w:rPr>
        <w:t xml:space="preserve"> </w:t>
      </w:r>
      <w:r w:rsidRPr="00D656B5">
        <w:rPr>
          <w:rFonts w:eastAsia="Times New Roman" w:cs="Times New Roman"/>
          <w:spacing w:val="-1"/>
          <w:sz w:val="20"/>
          <w:szCs w:val="20"/>
        </w:rPr>
        <w:t>строения,</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сооружения</w:t>
      </w:r>
      <w:r w:rsidRPr="00D656B5">
        <w:rPr>
          <w:rFonts w:eastAsia="Times New Roman" w:cs="Times New Roman"/>
          <w:spacing w:val="29"/>
          <w:sz w:val="20"/>
          <w:szCs w:val="20"/>
        </w:rPr>
        <w:t xml:space="preserve"> </w:t>
      </w:r>
      <w:r w:rsidRPr="00D656B5">
        <w:rPr>
          <w:rFonts w:eastAsia="Times New Roman" w:cs="Times New Roman"/>
          <w:sz w:val="20"/>
          <w:szCs w:val="20"/>
        </w:rPr>
        <w:t>в</w:t>
      </w:r>
      <w:r w:rsidRPr="00D656B5">
        <w:rPr>
          <w:rFonts w:eastAsia="Times New Roman" w:cs="Times New Roman"/>
          <w:spacing w:val="31"/>
          <w:sz w:val="20"/>
          <w:szCs w:val="20"/>
        </w:rPr>
        <w:t xml:space="preserve"> </w:t>
      </w:r>
      <w:r w:rsidRPr="00D656B5">
        <w:rPr>
          <w:rFonts w:eastAsia="Times New Roman" w:cs="Times New Roman"/>
          <w:spacing w:val="-1"/>
          <w:sz w:val="20"/>
          <w:szCs w:val="20"/>
        </w:rPr>
        <w:t>пределах</w:t>
      </w:r>
      <w:r w:rsidRPr="00D656B5">
        <w:rPr>
          <w:rFonts w:eastAsia="Times New Roman" w:cs="Times New Roman"/>
          <w:spacing w:val="29"/>
          <w:sz w:val="20"/>
          <w:szCs w:val="20"/>
        </w:rPr>
        <w:t xml:space="preserve"> </w:t>
      </w:r>
      <w:r w:rsidRPr="00D656B5">
        <w:rPr>
          <w:rFonts w:eastAsia="Times New Roman" w:cs="Times New Roman"/>
          <w:sz w:val="20"/>
          <w:szCs w:val="20"/>
        </w:rPr>
        <w:t>установленных</w:t>
      </w:r>
      <w:r w:rsidRPr="00D656B5">
        <w:rPr>
          <w:rFonts w:eastAsia="Times New Roman" w:cs="Times New Roman"/>
          <w:spacing w:val="25"/>
          <w:sz w:val="20"/>
          <w:szCs w:val="20"/>
        </w:rPr>
        <w:t xml:space="preserve"> </w:t>
      </w:r>
      <w:r w:rsidRPr="00D656B5">
        <w:rPr>
          <w:rFonts w:eastAsia="Times New Roman" w:cs="Times New Roman"/>
          <w:spacing w:val="-1"/>
          <w:sz w:val="20"/>
          <w:szCs w:val="20"/>
        </w:rPr>
        <w:t>минимальных</w:t>
      </w:r>
      <w:r w:rsidRPr="00D656B5">
        <w:rPr>
          <w:rFonts w:eastAsia="Times New Roman" w:cs="Times New Roman"/>
          <w:spacing w:val="25"/>
          <w:sz w:val="20"/>
          <w:szCs w:val="20"/>
        </w:rPr>
        <w:t xml:space="preserve"> </w:t>
      </w:r>
      <w:r w:rsidRPr="00D656B5">
        <w:rPr>
          <w:rFonts w:eastAsia="Times New Roman" w:cs="Times New Roman"/>
          <w:sz w:val="20"/>
          <w:szCs w:val="20"/>
        </w:rPr>
        <w:t>расстояний</w:t>
      </w:r>
      <w:r w:rsidRPr="00D656B5">
        <w:rPr>
          <w:rFonts w:eastAsia="Times New Roman" w:cs="Times New Roman"/>
          <w:spacing w:val="30"/>
          <w:sz w:val="20"/>
          <w:szCs w:val="20"/>
        </w:rPr>
        <w:t xml:space="preserve"> </w:t>
      </w:r>
      <w:r w:rsidRPr="00D656B5">
        <w:rPr>
          <w:rFonts w:eastAsia="Times New Roman" w:cs="Times New Roman"/>
          <w:spacing w:val="-3"/>
          <w:sz w:val="20"/>
          <w:szCs w:val="20"/>
        </w:rPr>
        <w:t>до</w:t>
      </w:r>
      <w:r w:rsidRPr="00D656B5">
        <w:rPr>
          <w:rFonts w:eastAsia="Times New Roman" w:cs="Times New Roman"/>
          <w:spacing w:val="29"/>
          <w:sz w:val="20"/>
          <w:szCs w:val="20"/>
        </w:rPr>
        <w:t xml:space="preserve"> </w:t>
      </w:r>
      <w:r w:rsidRPr="00D656B5">
        <w:rPr>
          <w:rFonts w:eastAsia="Times New Roman" w:cs="Times New Roman"/>
          <w:sz w:val="20"/>
          <w:szCs w:val="20"/>
        </w:rPr>
        <w:t>объектов</w:t>
      </w:r>
      <w:r w:rsidRPr="00D656B5">
        <w:rPr>
          <w:rFonts w:eastAsia="Times New Roman" w:cs="Times New Roman"/>
          <w:spacing w:val="31"/>
          <w:sz w:val="20"/>
          <w:szCs w:val="20"/>
        </w:rPr>
        <w:t xml:space="preserve"> </w:t>
      </w:r>
      <w:r w:rsidRPr="00D656B5">
        <w:rPr>
          <w:rFonts w:eastAsia="Times New Roman" w:cs="Times New Roman"/>
          <w:spacing w:val="-1"/>
          <w:sz w:val="20"/>
          <w:szCs w:val="20"/>
        </w:rPr>
        <w:t>системы</w:t>
      </w:r>
      <w:r w:rsidRPr="00D656B5">
        <w:rPr>
          <w:rFonts w:eastAsia="Times New Roman" w:cs="Times New Roman"/>
          <w:spacing w:val="59"/>
          <w:sz w:val="20"/>
          <w:szCs w:val="20"/>
        </w:rPr>
        <w:t xml:space="preserve"> </w:t>
      </w:r>
      <w:r w:rsidRPr="00D656B5">
        <w:rPr>
          <w:rFonts w:eastAsia="Times New Roman" w:cs="Times New Roman"/>
          <w:spacing w:val="-1"/>
          <w:sz w:val="20"/>
          <w:szCs w:val="20"/>
        </w:rPr>
        <w:t>газоснабжения</w:t>
      </w:r>
      <w:r w:rsidRPr="00D656B5">
        <w:rPr>
          <w:rFonts w:eastAsia="Times New Roman" w:cs="Times New Roman"/>
          <w:spacing w:val="11"/>
          <w:sz w:val="20"/>
          <w:szCs w:val="20"/>
        </w:rPr>
        <w:t xml:space="preserve"> </w:t>
      </w:r>
      <w:r w:rsidRPr="00D656B5">
        <w:rPr>
          <w:rFonts w:eastAsia="Times New Roman" w:cs="Times New Roman"/>
          <w:spacing w:val="-1"/>
          <w:sz w:val="20"/>
          <w:szCs w:val="20"/>
        </w:rPr>
        <w:t>без</w:t>
      </w:r>
      <w:r w:rsidRPr="00D656B5">
        <w:rPr>
          <w:rFonts w:eastAsia="Times New Roman" w:cs="Times New Roman"/>
          <w:spacing w:val="12"/>
          <w:sz w:val="20"/>
          <w:szCs w:val="20"/>
        </w:rPr>
        <w:t xml:space="preserve"> </w:t>
      </w:r>
      <w:r w:rsidRPr="00D656B5">
        <w:rPr>
          <w:rFonts w:eastAsia="Times New Roman" w:cs="Times New Roman"/>
          <w:spacing w:val="-1"/>
          <w:sz w:val="20"/>
          <w:szCs w:val="20"/>
        </w:rPr>
        <w:t>согласования</w:t>
      </w:r>
      <w:r w:rsidRPr="00D656B5">
        <w:rPr>
          <w:rFonts w:eastAsia="Times New Roman" w:cs="Times New Roman"/>
          <w:spacing w:val="11"/>
          <w:sz w:val="20"/>
          <w:szCs w:val="20"/>
        </w:rPr>
        <w:t xml:space="preserve"> </w:t>
      </w:r>
      <w:r w:rsidRPr="00D656B5">
        <w:rPr>
          <w:rFonts w:eastAsia="Times New Roman" w:cs="Times New Roman"/>
          <w:sz w:val="20"/>
          <w:szCs w:val="20"/>
        </w:rPr>
        <w:t>с</w:t>
      </w:r>
      <w:r w:rsidRPr="00D656B5">
        <w:rPr>
          <w:rFonts w:eastAsia="Times New Roman" w:cs="Times New Roman"/>
          <w:spacing w:val="7"/>
          <w:sz w:val="20"/>
          <w:szCs w:val="20"/>
        </w:rPr>
        <w:t xml:space="preserve"> </w:t>
      </w:r>
      <w:r w:rsidRPr="00D656B5">
        <w:rPr>
          <w:rFonts w:eastAsia="Times New Roman" w:cs="Times New Roman"/>
          <w:spacing w:val="-1"/>
          <w:sz w:val="20"/>
          <w:szCs w:val="20"/>
        </w:rPr>
        <w:t>организацией</w:t>
      </w:r>
      <w:r w:rsidRPr="00D656B5">
        <w:rPr>
          <w:rFonts w:eastAsia="Times New Roman" w:cs="Times New Roman"/>
          <w:spacing w:val="18"/>
          <w:sz w:val="20"/>
          <w:szCs w:val="20"/>
        </w:rPr>
        <w:t xml:space="preserve"> </w:t>
      </w:r>
      <w:r w:rsidRPr="00D656B5">
        <w:rPr>
          <w:rFonts w:eastAsia="Times New Roman" w:cs="Times New Roman"/>
          <w:sz w:val="20"/>
          <w:szCs w:val="20"/>
        </w:rPr>
        <w:t>-</w:t>
      </w:r>
      <w:r w:rsidRPr="00D656B5">
        <w:rPr>
          <w:rFonts w:eastAsia="Times New Roman" w:cs="Times New Roman"/>
          <w:spacing w:val="13"/>
          <w:sz w:val="20"/>
          <w:szCs w:val="20"/>
        </w:rPr>
        <w:t xml:space="preserve"> </w:t>
      </w:r>
      <w:r w:rsidRPr="00D656B5">
        <w:rPr>
          <w:rFonts w:eastAsia="Times New Roman" w:cs="Times New Roman"/>
          <w:spacing w:val="-1"/>
          <w:sz w:val="20"/>
          <w:szCs w:val="20"/>
        </w:rPr>
        <w:t>собственником</w:t>
      </w:r>
      <w:r w:rsidRPr="00D656B5">
        <w:rPr>
          <w:rFonts w:eastAsia="Times New Roman" w:cs="Times New Roman"/>
          <w:spacing w:val="13"/>
          <w:sz w:val="20"/>
          <w:szCs w:val="20"/>
        </w:rPr>
        <w:t xml:space="preserve"> </w:t>
      </w:r>
      <w:r w:rsidRPr="00D656B5">
        <w:rPr>
          <w:rFonts w:eastAsia="Times New Roman" w:cs="Times New Roman"/>
          <w:spacing w:val="-1"/>
          <w:sz w:val="20"/>
          <w:szCs w:val="20"/>
        </w:rPr>
        <w:t>системы</w:t>
      </w:r>
      <w:r w:rsidRPr="00D656B5">
        <w:rPr>
          <w:rFonts w:eastAsia="Times New Roman" w:cs="Times New Roman"/>
          <w:spacing w:val="9"/>
          <w:sz w:val="20"/>
          <w:szCs w:val="20"/>
        </w:rPr>
        <w:t xml:space="preserve"> </w:t>
      </w:r>
      <w:r w:rsidRPr="00D656B5">
        <w:rPr>
          <w:rFonts w:eastAsia="Times New Roman" w:cs="Times New Roman"/>
          <w:spacing w:val="-1"/>
          <w:sz w:val="20"/>
          <w:szCs w:val="20"/>
        </w:rPr>
        <w:t>газоснабжения</w:t>
      </w:r>
      <w:r w:rsidRPr="00D656B5">
        <w:rPr>
          <w:rFonts w:eastAsia="Times New Roman" w:cs="Times New Roman"/>
          <w:spacing w:val="11"/>
          <w:sz w:val="20"/>
          <w:szCs w:val="20"/>
        </w:rPr>
        <w:t xml:space="preserve"> </w:t>
      </w:r>
      <w:r w:rsidRPr="00D656B5">
        <w:rPr>
          <w:rFonts w:eastAsia="Times New Roman" w:cs="Times New Roman"/>
          <w:sz w:val="20"/>
          <w:szCs w:val="20"/>
        </w:rPr>
        <w:t>или</w:t>
      </w:r>
      <w:r w:rsidRPr="00D656B5">
        <w:rPr>
          <w:rFonts w:eastAsia="Times New Roman" w:cs="Times New Roman"/>
          <w:spacing w:val="81"/>
          <w:sz w:val="20"/>
          <w:szCs w:val="20"/>
        </w:rPr>
        <w:t xml:space="preserve"> </w:t>
      </w:r>
      <w:r w:rsidRPr="00D656B5">
        <w:rPr>
          <w:rFonts w:eastAsia="Times New Roman" w:cs="Times New Roman"/>
          <w:spacing w:val="-1"/>
          <w:sz w:val="20"/>
          <w:szCs w:val="20"/>
        </w:rPr>
        <w:t>уполномоченной</w:t>
      </w:r>
      <w:r w:rsidRPr="00D656B5">
        <w:rPr>
          <w:rFonts w:eastAsia="Times New Roman" w:cs="Times New Roman"/>
          <w:spacing w:val="8"/>
          <w:sz w:val="20"/>
          <w:szCs w:val="20"/>
        </w:rPr>
        <w:t xml:space="preserve"> </w:t>
      </w:r>
      <w:r w:rsidRPr="00D656B5">
        <w:rPr>
          <w:rFonts w:eastAsia="Times New Roman" w:cs="Times New Roman"/>
          <w:spacing w:val="-1"/>
          <w:sz w:val="20"/>
          <w:szCs w:val="20"/>
        </w:rPr>
        <w:t>ею</w:t>
      </w:r>
      <w:r w:rsidRPr="00D656B5">
        <w:rPr>
          <w:rFonts w:eastAsia="Times New Roman" w:cs="Times New Roman"/>
          <w:spacing w:val="2"/>
          <w:sz w:val="20"/>
          <w:szCs w:val="20"/>
        </w:rPr>
        <w:t xml:space="preserve"> </w:t>
      </w:r>
      <w:r w:rsidRPr="00D656B5">
        <w:rPr>
          <w:rFonts w:eastAsia="Times New Roman" w:cs="Times New Roman"/>
          <w:spacing w:val="-1"/>
          <w:sz w:val="20"/>
          <w:szCs w:val="20"/>
        </w:rPr>
        <w:t>организацией;</w:t>
      </w:r>
      <w:r w:rsidRPr="00D656B5">
        <w:rPr>
          <w:rFonts w:eastAsia="Times New Roman" w:cs="Times New Roman"/>
          <w:spacing w:val="4"/>
          <w:sz w:val="20"/>
          <w:szCs w:val="20"/>
        </w:rPr>
        <w:t xml:space="preserve"> </w:t>
      </w:r>
      <w:r w:rsidRPr="00D656B5">
        <w:rPr>
          <w:rFonts w:eastAsia="Times New Roman" w:cs="Times New Roman"/>
          <w:spacing w:val="-1"/>
          <w:sz w:val="20"/>
          <w:szCs w:val="20"/>
        </w:rPr>
        <w:t>такие</w:t>
      </w:r>
      <w:r w:rsidRPr="00D656B5">
        <w:rPr>
          <w:rFonts w:eastAsia="Times New Roman" w:cs="Times New Roman"/>
          <w:spacing w:val="7"/>
          <w:sz w:val="20"/>
          <w:szCs w:val="20"/>
        </w:rPr>
        <w:t xml:space="preserve"> </w:t>
      </w:r>
      <w:r w:rsidRPr="00D656B5">
        <w:rPr>
          <w:rFonts w:eastAsia="Times New Roman" w:cs="Times New Roman"/>
          <w:spacing w:val="-1"/>
          <w:sz w:val="20"/>
          <w:szCs w:val="20"/>
        </w:rPr>
        <w:t>владельцы</w:t>
      </w:r>
      <w:r w:rsidRPr="00D656B5">
        <w:rPr>
          <w:rFonts w:eastAsia="Times New Roman" w:cs="Times New Roman"/>
          <w:spacing w:val="9"/>
          <w:sz w:val="20"/>
          <w:szCs w:val="20"/>
        </w:rPr>
        <w:t xml:space="preserve"> </w:t>
      </w:r>
      <w:r w:rsidRPr="00D656B5">
        <w:rPr>
          <w:rFonts w:eastAsia="Times New Roman" w:cs="Times New Roman"/>
          <w:sz w:val="20"/>
          <w:szCs w:val="20"/>
        </w:rPr>
        <w:t>не</w:t>
      </w:r>
      <w:r w:rsidRPr="00D656B5">
        <w:rPr>
          <w:rFonts w:eastAsia="Times New Roman" w:cs="Times New Roman"/>
          <w:spacing w:val="7"/>
          <w:sz w:val="20"/>
          <w:szCs w:val="20"/>
        </w:rPr>
        <w:t xml:space="preserve"> </w:t>
      </w:r>
      <w:r w:rsidRPr="00D656B5">
        <w:rPr>
          <w:rFonts w:eastAsia="Times New Roman" w:cs="Times New Roman"/>
          <w:spacing w:val="-1"/>
          <w:sz w:val="20"/>
          <w:szCs w:val="20"/>
        </w:rPr>
        <w:t>имеют</w:t>
      </w:r>
      <w:r w:rsidRPr="00D656B5">
        <w:rPr>
          <w:rFonts w:eastAsia="Times New Roman" w:cs="Times New Roman"/>
          <w:spacing w:val="8"/>
          <w:sz w:val="20"/>
          <w:szCs w:val="20"/>
        </w:rPr>
        <w:t xml:space="preserve"> </w:t>
      </w:r>
      <w:r w:rsidRPr="00D656B5">
        <w:rPr>
          <w:rFonts w:eastAsia="Times New Roman" w:cs="Times New Roman"/>
          <w:sz w:val="20"/>
          <w:szCs w:val="20"/>
        </w:rPr>
        <w:t>права</w:t>
      </w:r>
      <w:r w:rsidRPr="00D656B5">
        <w:rPr>
          <w:rFonts w:eastAsia="Times New Roman" w:cs="Times New Roman"/>
          <w:spacing w:val="7"/>
          <w:sz w:val="20"/>
          <w:szCs w:val="20"/>
        </w:rPr>
        <w:t xml:space="preserve"> </w:t>
      </w:r>
      <w:r w:rsidRPr="00D656B5">
        <w:rPr>
          <w:rFonts w:eastAsia="Times New Roman" w:cs="Times New Roman"/>
          <w:spacing w:val="-1"/>
          <w:sz w:val="20"/>
          <w:szCs w:val="20"/>
        </w:rPr>
        <w:t>чинить</w:t>
      </w:r>
      <w:r w:rsidRPr="00D656B5">
        <w:rPr>
          <w:rFonts w:eastAsia="Times New Roman" w:cs="Times New Roman"/>
          <w:spacing w:val="18"/>
          <w:sz w:val="20"/>
          <w:szCs w:val="20"/>
        </w:rPr>
        <w:t xml:space="preserve"> </w:t>
      </w:r>
      <w:r w:rsidRPr="00D656B5">
        <w:rPr>
          <w:rFonts w:eastAsia="Times New Roman" w:cs="Times New Roman"/>
          <w:spacing w:val="-1"/>
          <w:sz w:val="20"/>
          <w:szCs w:val="20"/>
        </w:rPr>
        <w:t>препятствия</w:t>
      </w:r>
      <w:r w:rsidRPr="00D656B5">
        <w:rPr>
          <w:rFonts w:eastAsia="Times New Roman" w:cs="Times New Roman"/>
          <w:spacing w:val="3"/>
          <w:sz w:val="20"/>
          <w:szCs w:val="20"/>
        </w:rPr>
        <w:t xml:space="preserve"> </w:t>
      </w:r>
      <w:r w:rsidRPr="00D656B5">
        <w:rPr>
          <w:rFonts w:eastAsia="Times New Roman" w:cs="Times New Roman"/>
          <w:spacing w:val="-1"/>
          <w:sz w:val="20"/>
          <w:szCs w:val="20"/>
        </w:rPr>
        <w:t>организации</w:t>
      </w:r>
      <w:r w:rsidRPr="00D656B5">
        <w:rPr>
          <w:rFonts w:eastAsia="Times New Roman" w:cs="Times New Roman"/>
          <w:spacing w:val="11"/>
          <w:sz w:val="20"/>
          <w:szCs w:val="20"/>
        </w:rPr>
        <w:t xml:space="preserve"> </w:t>
      </w:r>
      <w:r w:rsidRPr="00D656B5">
        <w:rPr>
          <w:rFonts w:eastAsia="Times New Roman" w:cs="Times New Roman"/>
          <w:sz w:val="20"/>
          <w:szCs w:val="20"/>
        </w:rPr>
        <w:t>-</w:t>
      </w:r>
      <w:r w:rsidRPr="00D656B5">
        <w:rPr>
          <w:rFonts w:eastAsia="Times New Roman" w:cs="Times New Roman"/>
          <w:spacing w:val="101"/>
          <w:sz w:val="20"/>
          <w:szCs w:val="20"/>
        </w:rPr>
        <w:t xml:space="preserve"> </w:t>
      </w:r>
      <w:r w:rsidRPr="00D656B5">
        <w:rPr>
          <w:rFonts w:eastAsia="Times New Roman" w:cs="Times New Roman"/>
          <w:spacing w:val="-1"/>
          <w:sz w:val="20"/>
          <w:szCs w:val="20"/>
        </w:rPr>
        <w:t>собственнику</w:t>
      </w:r>
      <w:r w:rsidRPr="00D656B5">
        <w:rPr>
          <w:rFonts w:eastAsia="Times New Roman" w:cs="Times New Roman"/>
          <w:spacing w:val="41"/>
          <w:sz w:val="20"/>
          <w:szCs w:val="20"/>
        </w:rPr>
        <w:t xml:space="preserve"> </w:t>
      </w:r>
      <w:r w:rsidRPr="00D656B5">
        <w:rPr>
          <w:rFonts w:eastAsia="Times New Roman" w:cs="Times New Roman"/>
          <w:spacing w:val="-1"/>
          <w:sz w:val="20"/>
          <w:szCs w:val="20"/>
        </w:rPr>
        <w:t>системы</w:t>
      </w:r>
      <w:r w:rsidRPr="00D656B5">
        <w:rPr>
          <w:rFonts w:eastAsia="Times New Roman" w:cs="Times New Roman"/>
          <w:spacing w:val="1"/>
          <w:sz w:val="20"/>
          <w:szCs w:val="20"/>
        </w:rPr>
        <w:t xml:space="preserve"> </w:t>
      </w:r>
      <w:r w:rsidRPr="00D656B5">
        <w:rPr>
          <w:rFonts w:eastAsia="Times New Roman" w:cs="Times New Roman"/>
          <w:spacing w:val="-1"/>
          <w:sz w:val="20"/>
          <w:szCs w:val="20"/>
        </w:rPr>
        <w:t>газоснабжения</w:t>
      </w:r>
      <w:r w:rsidRPr="00D656B5">
        <w:rPr>
          <w:rFonts w:eastAsia="Times New Roman" w:cs="Times New Roman"/>
          <w:spacing w:val="49"/>
          <w:sz w:val="20"/>
          <w:szCs w:val="20"/>
        </w:rPr>
        <w:t xml:space="preserve"> </w:t>
      </w:r>
      <w:r w:rsidRPr="00D656B5">
        <w:rPr>
          <w:rFonts w:eastAsia="Times New Roman" w:cs="Times New Roman"/>
          <w:sz w:val="20"/>
          <w:szCs w:val="20"/>
        </w:rPr>
        <w:t>или</w:t>
      </w:r>
      <w:r w:rsidRPr="00D656B5">
        <w:rPr>
          <w:rFonts w:eastAsia="Times New Roman" w:cs="Times New Roman"/>
          <w:spacing w:val="47"/>
          <w:sz w:val="20"/>
          <w:szCs w:val="20"/>
        </w:rPr>
        <w:t xml:space="preserve"> </w:t>
      </w:r>
      <w:r w:rsidRPr="00D656B5">
        <w:rPr>
          <w:rFonts w:eastAsia="Times New Roman" w:cs="Times New Roman"/>
          <w:spacing w:val="-1"/>
          <w:sz w:val="20"/>
          <w:szCs w:val="20"/>
        </w:rPr>
        <w:t>уполномоченной</w:t>
      </w:r>
      <w:r w:rsidRPr="00D656B5">
        <w:rPr>
          <w:rFonts w:eastAsia="Times New Roman" w:cs="Times New Roman"/>
          <w:sz w:val="20"/>
          <w:szCs w:val="20"/>
        </w:rPr>
        <w:t xml:space="preserve"> </w:t>
      </w:r>
      <w:r w:rsidRPr="00D656B5">
        <w:rPr>
          <w:rFonts w:eastAsia="Times New Roman" w:cs="Times New Roman"/>
          <w:spacing w:val="-1"/>
          <w:sz w:val="20"/>
          <w:szCs w:val="20"/>
        </w:rPr>
        <w:t>ею</w:t>
      </w:r>
      <w:r w:rsidRPr="00D656B5">
        <w:rPr>
          <w:rFonts w:eastAsia="Times New Roman" w:cs="Times New Roman"/>
          <w:spacing w:val="44"/>
          <w:sz w:val="20"/>
          <w:szCs w:val="20"/>
        </w:rPr>
        <w:t xml:space="preserve"> </w:t>
      </w:r>
      <w:r w:rsidRPr="00D656B5">
        <w:rPr>
          <w:rFonts w:eastAsia="Times New Roman" w:cs="Times New Roman"/>
          <w:spacing w:val="-1"/>
          <w:sz w:val="20"/>
          <w:szCs w:val="20"/>
        </w:rPr>
        <w:t>организации</w:t>
      </w:r>
      <w:r w:rsidRPr="00D656B5">
        <w:rPr>
          <w:rFonts w:eastAsia="Times New Roman" w:cs="Times New Roman"/>
          <w:sz w:val="20"/>
          <w:szCs w:val="20"/>
        </w:rPr>
        <w:t xml:space="preserve"> в</w:t>
      </w:r>
      <w:r w:rsidRPr="00D656B5">
        <w:rPr>
          <w:rFonts w:eastAsia="Times New Roman" w:cs="Times New Roman"/>
          <w:spacing w:val="47"/>
          <w:sz w:val="20"/>
          <w:szCs w:val="20"/>
        </w:rPr>
        <w:t xml:space="preserve"> </w:t>
      </w:r>
      <w:r w:rsidRPr="00D656B5">
        <w:rPr>
          <w:rFonts w:eastAsia="Times New Roman" w:cs="Times New Roman"/>
          <w:spacing w:val="-1"/>
          <w:sz w:val="20"/>
          <w:szCs w:val="20"/>
        </w:rPr>
        <w:t>выполнении</w:t>
      </w:r>
      <w:r w:rsidRPr="00D656B5">
        <w:rPr>
          <w:rFonts w:eastAsia="Times New Roman" w:cs="Times New Roman"/>
          <w:sz w:val="20"/>
          <w:szCs w:val="20"/>
        </w:rPr>
        <w:t xml:space="preserve"> ими</w:t>
      </w:r>
      <w:r w:rsidRPr="00D656B5">
        <w:rPr>
          <w:rFonts w:eastAsia="Times New Roman" w:cs="Times New Roman"/>
          <w:spacing w:val="46"/>
          <w:sz w:val="20"/>
          <w:szCs w:val="20"/>
        </w:rPr>
        <w:t xml:space="preserve"> </w:t>
      </w:r>
      <w:r w:rsidRPr="00D656B5">
        <w:rPr>
          <w:rFonts w:eastAsia="Times New Roman" w:cs="Times New Roman"/>
          <w:sz w:val="20"/>
          <w:szCs w:val="20"/>
        </w:rPr>
        <w:t>работ</w:t>
      </w:r>
      <w:r w:rsidRPr="00D656B5">
        <w:rPr>
          <w:rFonts w:eastAsia="Times New Roman" w:cs="Times New Roman"/>
          <w:spacing w:val="46"/>
          <w:sz w:val="20"/>
          <w:szCs w:val="20"/>
        </w:rPr>
        <w:t xml:space="preserve"> </w:t>
      </w:r>
      <w:r w:rsidRPr="00D656B5">
        <w:rPr>
          <w:rFonts w:eastAsia="Times New Roman" w:cs="Times New Roman"/>
          <w:spacing w:val="-2"/>
          <w:sz w:val="20"/>
          <w:szCs w:val="20"/>
        </w:rPr>
        <w:t>по</w:t>
      </w:r>
      <w:r w:rsidRPr="00D656B5">
        <w:rPr>
          <w:rFonts w:eastAsia="Times New Roman" w:cs="Times New Roman"/>
          <w:spacing w:val="95"/>
          <w:sz w:val="20"/>
          <w:szCs w:val="20"/>
        </w:rPr>
        <w:t xml:space="preserve"> </w:t>
      </w:r>
      <w:r w:rsidRPr="00D656B5">
        <w:rPr>
          <w:rFonts w:eastAsia="Times New Roman" w:cs="Times New Roman"/>
          <w:spacing w:val="-1"/>
          <w:sz w:val="20"/>
          <w:szCs w:val="20"/>
        </w:rPr>
        <w:t>обслуживанию</w:t>
      </w:r>
      <w:r w:rsidRPr="00D656B5">
        <w:rPr>
          <w:rFonts w:eastAsia="Times New Roman" w:cs="Times New Roman"/>
          <w:spacing w:val="2"/>
          <w:sz w:val="20"/>
          <w:szCs w:val="20"/>
        </w:rPr>
        <w:t xml:space="preserve"> </w:t>
      </w:r>
      <w:r w:rsidRPr="00D656B5">
        <w:rPr>
          <w:rFonts w:eastAsia="Times New Roman" w:cs="Times New Roman"/>
          <w:sz w:val="20"/>
          <w:szCs w:val="20"/>
        </w:rPr>
        <w:t>и</w:t>
      </w:r>
      <w:r w:rsidRPr="00D656B5">
        <w:rPr>
          <w:rFonts w:eastAsia="Times New Roman" w:cs="Times New Roman"/>
          <w:spacing w:val="4"/>
          <w:sz w:val="20"/>
          <w:szCs w:val="20"/>
        </w:rPr>
        <w:t xml:space="preserve"> </w:t>
      </w:r>
      <w:r w:rsidRPr="00D656B5">
        <w:rPr>
          <w:rFonts w:eastAsia="Times New Roman" w:cs="Times New Roman"/>
          <w:spacing w:val="-1"/>
          <w:sz w:val="20"/>
          <w:szCs w:val="20"/>
        </w:rPr>
        <w:t>ремонту</w:t>
      </w:r>
      <w:r w:rsidRPr="00D656B5">
        <w:rPr>
          <w:rFonts w:eastAsia="Times New Roman" w:cs="Times New Roman"/>
          <w:spacing w:val="46"/>
          <w:sz w:val="20"/>
          <w:szCs w:val="20"/>
        </w:rPr>
        <w:t xml:space="preserve"> </w:t>
      </w:r>
      <w:r w:rsidRPr="00D656B5">
        <w:rPr>
          <w:rFonts w:eastAsia="Times New Roman" w:cs="Times New Roman"/>
          <w:sz w:val="20"/>
          <w:szCs w:val="20"/>
        </w:rPr>
        <w:t>объектов</w:t>
      </w:r>
      <w:r w:rsidRPr="00D656B5">
        <w:rPr>
          <w:rFonts w:eastAsia="Times New Roman" w:cs="Times New Roman"/>
          <w:spacing w:val="5"/>
          <w:sz w:val="20"/>
          <w:szCs w:val="20"/>
        </w:rPr>
        <w:t xml:space="preserve"> </w:t>
      </w:r>
      <w:r w:rsidRPr="00D656B5">
        <w:rPr>
          <w:rFonts w:eastAsia="Times New Roman" w:cs="Times New Roman"/>
          <w:spacing w:val="-1"/>
          <w:sz w:val="20"/>
          <w:szCs w:val="20"/>
        </w:rPr>
        <w:t>системы</w:t>
      </w:r>
      <w:r w:rsidRPr="00D656B5">
        <w:rPr>
          <w:rFonts w:eastAsia="Times New Roman" w:cs="Times New Roman"/>
          <w:spacing w:val="1"/>
          <w:sz w:val="20"/>
          <w:szCs w:val="20"/>
        </w:rPr>
        <w:t xml:space="preserve"> </w:t>
      </w:r>
      <w:r w:rsidRPr="00D656B5">
        <w:rPr>
          <w:rFonts w:eastAsia="Times New Roman" w:cs="Times New Roman"/>
          <w:spacing w:val="-1"/>
          <w:sz w:val="20"/>
          <w:szCs w:val="20"/>
        </w:rPr>
        <w:t>газоснабжения,</w:t>
      </w:r>
      <w:r w:rsidRPr="00D656B5">
        <w:rPr>
          <w:rFonts w:eastAsia="Times New Roman" w:cs="Times New Roman"/>
          <w:spacing w:val="5"/>
          <w:sz w:val="20"/>
          <w:szCs w:val="20"/>
        </w:rPr>
        <w:t xml:space="preserve"> </w:t>
      </w:r>
      <w:r w:rsidRPr="00D656B5">
        <w:rPr>
          <w:rFonts w:eastAsia="Times New Roman" w:cs="Times New Roman"/>
          <w:spacing w:val="-1"/>
          <w:sz w:val="20"/>
          <w:szCs w:val="20"/>
        </w:rPr>
        <w:t>ликвидации</w:t>
      </w:r>
      <w:r w:rsidRPr="00D656B5">
        <w:rPr>
          <w:rFonts w:eastAsia="Times New Roman" w:cs="Times New Roman"/>
          <w:spacing w:val="4"/>
          <w:sz w:val="20"/>
          <w:szCs w:val="20"/>
        </w:rPr>
        <w:t xml:space="preserve"> </w:t>
      </w:r>
      <w:r w:rsidRPr="00D656B5">
        <w:rPr>
          <w:rFonts w:eastAsia="Times New Roman" w:cs="Times New Roman"/>
          <w:spacing w:val="-1"/>
          <w:sz w:val="20"/>
          <w:szCs w:val="20"/>
        </w:rPr>
        <w:t>последствий</w:t>
      </w:r>
      <w:r w:rsidRPr="00D656B5">
        <w:rPr>
          <w:rFonts w:eastAsia="Times New Roman" w:cs="Times New Roman"/>
          <w:spacing w:val="4"/>
          <w:sz w:val="20"/>
          <w:szCs w:val="20"/>
        </w:rPr>
        <w:t xml:space="preserve"> </w:t>
      </w:r>
      <w:r w:rsidRPr="00D656B5">
        <w:rPr>
          <w:rFonts w:eastAsia="Times New Roman" w:cs="Times New Roman"/>
          <w:spacing w:val="-1"/>
          <w:sz w:val="20"/>
          <w:szCs w:val="20"/>
        </w:rPr>
        <w:t>возникших</w:t>
      </w:r>
      <w:r w:rsidRPr="00D656B5">
        <w:rPr>
          <w:rFonts w:eastAsia="Times New Roman" w:cs="Times New Roman"/>
          <w:spacing w:val="49"/>
          <w:sz w:val="20"/>
          <w:szCs w:val="20"/>
        </w:rPr>
        <w:t xml:space="preserve"> </w:t>
      </w:r>
      <w:r w:rsidRPr="00D656B5">
        <w:rPr>
          <w:rFonts w:eastAsia="Times New Roman" w:cs="Times New Roman"/>
          <w:sz w:val="20"/>
          <w:szCs w:val="20"/>
        </w:rPr>
        <w:t>на</w:t>
      </w:r>
      <w:r w:rsidRPr="00D656B5">
        <w:rPr>
          <w:rFonts w:eastAsia="Times New Roman" w:cs="Times New Roman"/>
          <w:spacing w:val="3"/>
          <w:sz w:val="20"/>
          <w:szCs w:val="20"/>
        </w:rPr>
        <w:t xml:space="preserve"> </w:t>
      </w:r>
      <w:r w:rsidRPr="00D656B5">
        <w:rPr>
          <w:rFonts w:eastAsia="Times New Roman" w:cs="Times New Roman"/>
          <w:sz w:val="20"/>
          <w:szCs w:val="20"/>
        </w:rPr>
        <w:t>них</w:t>
      </w:r>
      <w:r w:rsidRPr="00D656B5">
        <w:rPr>
          <w:rFonts w:eastAsia="Times New Roman" w:cs="Times New Roman"/>
          <w:spacing w:val="101"/>
          <w:sz w:val="20"/>
          <w:szCs w:val="20"/>
        </w:rPr>
        <w:t xml:space="preserve"> </w:t>
      </w:r>
      <w:r w:rsidRPr="00D656B5">
        <w:rPr>
          <w:rFonts w:eastAsia="Times New Roman" w:cs="Times New Roman"/>
          <w:spacing w:val="-1"/>
          <w:sz w:val="20"/>
          <w:szCs w:val="20"/>
        </w:rPr>
        <w:t>аварий,</w:t>
      </w:r>
      <w:r w:rsidRPr="00D656B5">
        <w:rPr>
          <w:rFonts w:eastAsia="Times New Roman" w:cs="Times New Roman"/>
          <w:spacing w:val="3"/>
          <w:sz w:val="20"/>
          <w:szCs w:val="20"/>
        </w:rPr>
        <w:t xml:space="preserve"> </w:t>
      </w:r>
      <w:r w:rsidRPr="00D656B5">
        <w:rPr>
          <w:rFonts w:eastAsia="Times New Roman" w:cs="Times New Roman"/>
          <w:spacing w:val="-1"/>
          <w:sz w:val="20"/>
          <w:szCs w:val="20"/>
        </w:rPr>
        <w:t>катастроф.</w:t>
      </w:r>
    </w:p>
    <w:p w14:paraId="1E19E684" w14:textId="77777777" w:rsidR="00DA78BC" w:rsidRPr="00D656B5" w:rsidRDefault="00DA78BC" w:rsidP="00F53AB1">
      <w:pPr>
        <w:widowControl w:val="0"/>
        <w:spacing w:after="0"/>
        <w:ind w:firstLine="709"/>
        <w:jc w:val="both"/>
        <w:rPr>
          <w:b/>
          <w:i/>
          <w:sz w:val="20"/>
        </w:rPr>
      </w:pPr>
    </w:p>
    <w:p w14:paraId="6943DF13" w14:textId="122B3195" w:rsidR="00D02680" w:rsidRPr="00D656B5" w:rsidRDefault="00D02680" w:rsidP="00F53AB1">
      <w:pPr>
        <w:widowControl w:val="0"/>
        <w:spacing w:after="0"/>
        <w:ind w:firstLine="709"/>
        <w:jc w:val="both"/>
        <w:rPr>
          <w:b/>
          <w:i/>
          <w:sz w:val="20"/>
        </w:rPr>
      </w:pPr>
      <w:r w:rsidRPr="00D656B5">
        <w:rPr>
          <w:b/>
          <w:i/>
          <w:sz w:val="20"/>
        </w:rPr>
        <w:t>Охранная зона линий и сооружений связи;</w:t>
      </w:r>
    </w:p>
    <w:p w14:paraId="6BD1BAC2" w14:textId="77777777" w:rsidR="00D02680" w:rsidRPr="00D656B5" w:rsidRDefault="00D02680" w:rsidP="00F53AB1">
      <w:pPr>
        <w:spacing w:after="0"/>
        <w:ind w:firstLine="709"/>
        <w:jc w:val="both"/>
        <w:rPr>
          <w:sz w:val="20"/>
        </w:rPr>
      </w:pPr>
      <w:r w:rsidRPr="00D656B5">
        <w:rPr>
          <w:sz w:val="20"/>
        </w:rPr>
        <w:t>На трассах кабельных и воздушных линий связи и линий радиофикации: а) устанавливаются охранные зоны с особыми условиями использования:</w:t>
      </w:r>
    </w:p>
    <w:p w14:paraId="67F6A307" w14:textId="77777777" w:rsidR="00D02680" w:rsidRPr="00D656B5" w:rsidRDefault="00D02680" w:rsidP="00F53AB1">
      <w:pPr>
        <w:spacing w:after="0"/>
        <w:ind w:firstLine="709"/>
        <w:jc w:val="both"/>
        <w:rPr>
          <w:sz w:val="20"/>
        </w:rPr>
      </w:pPr>
      <w:r w:rsidRPr="00D656B5">
        <w:rPr>
          <w:sz w:val="20"/>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6B2C90D6" w14:textId="57675078" w:rsidR="00D02680" w:rsidRPr="00D656B5" w:rsidRDefault="00D02680" w:rsidP="00F53AB1">
      <w:pPr>
        <w:spacing w:after="0"/>
        <w:ind w:firstLine="709"/>
        <w:jc w:val="both"/>
        <w:rPr>
          <w:sz w:val="20"/>
        </w:rPr>
      </w:pPr>
      <w:r w:rsidRPr="00D656B5">
        <w:rPr>
          <w:sz w:val="20"/>
        </w:rPr>
        <w:t>для морских кабельных линий связи и для кабелей связи при переходах через судоходные и сплавные</w:t>
      </w:r>
      <w:r w:rsidR="00C334E2" w:rsidRPr="00D656B5">
        <w:rPr>
          <w:sz w:val="20"/>
        </w:rPr>
        <w:t xml:space="preserve"> </w:t>
      </w:r>
      <w:r w:rsidRPr="00D656B5">
        <w:rPr>
          <w:sz w:val="20"/>
        </w:rPr>
        <w:t>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27BD4985" w14:textId="77777777" w:rsidR="00D02680" w:rsidRPr="00D656B5" w:rsidRDefault="00D02680" w:rsidP="00F53AB1">
      <w:pPr>
        <w:spacing w:after="0"/>
        <w:ind w:firstLine="709"/>
        <w:jc w:val="both"/>
        <w:rPr>
          <w:sz w:val="20"/>
        </w:rPr>
      </w:pPr>
      <w:r w:rsidRPr="00D656B5">
        <w:rPr>
          <w:sz w:val="20"/>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23BA3CD3" w14:textId="77777777" w:rsidR="00D02680" w:rsidRPr="00D656B5" w:rsidRDefault="00D02680" w:rsidP="00F53AB1">
      <w:pPr>
        <w:spacing w:after="0"/>
        <w:ind w:firstLine="709"/>
        <w:jc w:val="both"/>
        <w:rPr>
          <w:sz w:val="20"/>
        </w:rPr>
      </w:pPr>
      <w:r w:rsidRPr="00D656B5">
        <w:rPr>
          <w:sz w:val="20"/>
        </w:rPr>
        <w:t>б) создаются просеки в лесных массивах и зеленых насаждениях:</w:t>
      </w:r>
    </w:p>
    <w:p w14:paraId="3ABC2566" w14:textId="77777777" w:rsidR="00D02680" w:rsidRPr="00D656B5" w:rsidRDefault="00D02680" w:rsidP="00F53AB1">
      <w:pPr>
        <w:widowControl w:val="0"/>
        <w:spacing w:after="0"/>
        <w:ind w:firstLine="709"/>
        <w:jc w:val="both"/>
        <w:rPr>
          <w:sz w:val="20"/>
        </w:rPr>
      </w:pPr>
      <w:r w:rsidRPr="00D656B5">
        <w:rPr>
          <w:sz w:val="20"/>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1727727B" w14:textId="77777777" w:rsidR="008A26DA" w:rsidRPr="00D656B5" w:rsidRDefault="00D02680" w:rsidP="00F53AB1">
      <w:pPr>
        <w:widowControl w:val="0"/>
        <w:spacing w:after="0" w:line="240" w:lineRule="auto"/>
        <w:ind w:firstLine="709"/>
        <w:jc w:val="both"/>
        <w:rPr>
          <w:sz w:val="20"/>
        </w:rPr>
      </w:pPr>
      <w:r w:rsidRPr="00D656B5">
        <w:rPr>
          <w:sz w:val="20"/>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0A673BDC" w14:textId="77777777" w:rsidR="008875BF" w:rsidRPr="00D656B5" w:rsidRDefault="00D02680" w:rsidP="00F53AB1">
      <w:pPr>
        <w:widowControl w:val="0"/>
        <w:spacing w:after="0" w:line="240" w:lineRule="auto"/>
        <w:ind w:firstLine="709"/>
        <w:jc w:val="both"/>
        <w:rPr>
          <w:sz w:val="20"/>
          <w:szCs w:val="20"/>
        </w:rPr>
      </w:pPr>
      <w:r w:rsidRPr="00D656B5">
        <w:rPr>
          <w:sz w:val="20"/>
          <w:szCs w:val="20"/>
        </w:rPr>
        <w:t>вдоль трассы кабеля связи - шириной не менее 6 метров (по 3 м</w:t>
      </w:r>
      <w:r w:rsidR="008A26DA" w:rsidRPr="00D656B5">
        <w:rPr>
          <w:sz w:val="20"/>
          <w:szCs w:val="20"/>
        </w:rPr>
        <w:t>етра с каждой стороны от кабеля связи);</w:t>
      </w:r>
    </w:p>
    <w:p w14:paraId="5E34AC7B" w14:textId="77777777" w:rsidR="00D83723" w:rsidRPr="00D656B5" w:rsidRDefault="008A26DA" w:rsidP="00F53AB1">
      <w:pPr>
        <w:widowControl w:val="0"/>
        <w:spacing w:after="0" w:line="240" w:lineRule="auto"/>
        <w:ind w:firstLine="709"/>
        <w:jc w:val="both"/>
        <w:rPr>
          <w:sz w:val="20"/>
          <w:szCs w:val="20"/>
        </w:rPr>
      </w:pPr>
      <w:r w:rsidRPr="00D656B5">
        <w:rPr>
          <w:sz w:val="20"/>
          <w:szCs w:val="20"/>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r w:rsidR="008875BF" w:rsidRPr="00D656B5">
        <w:rPr>
          <w:sz w:val="20"/>
          <w:szCs w:val="20"/>
        </w:rPr>
        <w:t xml:space="preserve">. </w:t>
      </w:r>
    </w:p>
    <w:p w14:paraId="443E4FD8" w14:textId="77777777" w:rsidR="00D83723" w:rsidRPr="00D656B5" w:rsidRDefault="00D83723" w:rsidP="00F53AB1">
      <w:pPr>
        <w:widowControl w:val="0"/>
        <w:spacing w:after="0" w:line="240" w:lineRule="auto"/>
        <w:ind w:firstLine="709"/>
        <w:jc w:val="both"/>
        <w:rPr>
          <w:sz w:val="20"/>
          <w:szCs w:val="20"/>
        </w:rPr>
      </w:pPr>
    </w:p>
    <w:p w14:paraId="61501CE8" w14:textId="02EFCAA8" w:rsidR="00D02680" w:rsidRPr="00D656B5" w:rsidRDefault="00D02680" w:rsidP="00F53AB1">
      <w:pPr>
        <w:widowControl w:val="0"/>
        <w:spacing w:after="0" w:line="240" w:lineRule="auto"/>
        <w:ind w:firstLine="709"/>
        <w:jc w:val="both"/>
        <w:rPr>
          <w:b/>
          <w:i/>
          <w:sz w:val="20"/>
          <w:szCs w:val="20"/>
        </w:rPr>
      </w:pPr>
      <w:r w:rsidRPr="00D656B5">
        <w:rPr>
          <w:b/>
          <w:i/>
          <w:sz w:val="20"/>
          <w:szCs w:val="20"/>
        </w:rPr>
        <w:t>Приаэродромная территория</w:t>
      </w:r>
    </w:p>
    <w:p w14:paraId="5971C9F8" w14:textId="77777777" w:rsidR="00D02680" w:rsidRPr="00D656B5" w:rsidRDefault="00D02680" w:rsidP="00F53AB1">
      <w:pPr>
        <w:widowControl w:val="0"/>
        <w:spacing w:after="0" w:line="240" w:lineRule="auto"/>
        <w:ind w:firstLine="709"/>
        <w:jc w:val="both"/>
        <w:rPr>
          <w:sz w:val="20"/>
          <w:szCs w:val="20"/>
        </w:rPr>
      </w:pPr>
      <w:r w:rsidRPr="00D656B5">
        <w:rPr>
          <w:sz w:val="20"/>
          <w:szCs w:val="20"/>
        </w:rPr>
        <w:t>Приаэродромная территория является зоной с особыми условиями использования территорий.</w:t>
      </w:r>
    </w:p>
    <w:p w14:paraId="7D5E1930" w14:textId="77777777" w:rsidR="00D02680" w:rsidRPr="00D656B5" w:rsidRDefault="00D02680" w:rsidP="00F53AB1">
      <w:pPr>
        <w:widowControl w:val="0"/>
        <w:spacing w:after="0" w:line="240" w:lineRule="auto"/>
        <w:ind w:firstLine="709"/>
        <w:jc w:val="both"/>
        <w:rPr>
          <w:sz w:val="20"/>
          <w:szCs w:val="20"/>
        </w:rPr>
      </w:pPr>
      <w:r w:rsidRPr="00D656B5">
        <w:rPr>
          <w:sz w:val="20"/>
          <w:szCs w:val="20"/>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DF94E6F" w14:textId="77777777" w:rsidR="00D02680" w:rsidRPr="00D656B5" w:rsidRDefault="00D02680" w:rsidP="00F53AB1">
      <w:pPr>
        <w:spacing w:after="0" w:line="240" w:lineRule="auto"/>
        <w:ind w:firstLine="709"/>
        <w:jc w:val="both"/>
        <w:rPr>
          <w:sz w:val="20"/>
          <w:szCs w:val="20"/>
        </w:rPr>
      </w:pPr>
      <w:r w:rsidRPr="00D656B5">
        <w:rPr>
          <w:sz w:val="20"/>
          <w:szCs w:val="20"/>
        </w:rPr>
        <w:t xml:space="preserve">Ограничения использования объектов недвижимости и осуществления деятельности в границах </w:t>
      </w:r>
      <w:proofErr w:type="spellStart"/>
      <w:r w:rsidRPr="00D656B5">
        <w:rPr>
          <w:sz w:val="20"/>
          <w:szCs w:val="20"/>
        </w:rPr>
        <w:t>подзоны</w:t>
      </w:r>
      <w:proofErr w:type="spellEnd"/>
      <w:r w:rsidRPr="00D656B5">
        <w:rPr>
          <w:sz w:val="20"/>
          <w:szCs w:val="20"/>
        </w:rPr>
        <w:t xml:space="preserve">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0042C5E1" w14:textId="77777777" w:rsidR="00D02680" w:rsidRPr="00D656B5" w:rsidRDefault="00D02680" w:rsidP="00F53AB1">
      <w:pPr>
        <w:spacing w:after="0"/>
        <w:ind w:firstLine="709"/>
        <w:jc w:val="both"/>
        <w:rPr>
          <w:sz w:val="20"/>
          <w:szCs w:val="20"/>
        </w:rPr>
      </w:pPr>
      <w:r w:rsidRPr="00D656B5">
        <w:rPr>
          <w:sz w:val="20"/>
          <w:szCs w:val="20"/>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1CADFC24" w14:textId="77777777" w:rsidR="00D02680" w:rsidRPr="00D656B5" w:rsidRDefault="00D02680" w:rsidP="00F53AB1">
      <w:pPr>
        <w:spacing w:after="0"/>
        <w:ind w:firstLine="709"/>
        <w:jc w:val="both"/>
        <w:rPr>
          <w:sz w:val="20"/>
          <w:szCs w:val="20"/>
        </w:rPr>
      </w:pPr>
      <w:r w:rsidRPr="00D656B5">
        <w:rPr>
          <w:sz w:val="20"/>
          <w:szCs w:val="20"/>
        </w:rPr>
        <w:t>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59AEBBC8" w14:textId="77777777" w:rsidR="00D02680" w:rsidRPr="00D656B5" w:rsidRDefault="00D02680" w:rsidP="00F53AB1">
      <w:pPr>
        <w:spacing w:after="0"/>
        <w:ind w:firstLine="709"/>
        <w:jc w:val="both"/>
        <w:rPr>
          <w:sz w:val="20"/>
          <w:szCs w:val="20"/>
        </w:rPr>
      </w:pPr>
      <w:r w:rsidRPr="00D656B5">
        <w:rPr>
          <w:sz w:val="20"/>
          <w:szCs w:val="20"/>
        </w:rPr>
        <w:t>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w:t>
      </w:r>
      <w:r w:rsidRPr="00D656B5">
        <w:rPr>
          <w:sz w:val="20"/>
          <w:szCs w:val="20"/>
        </w:rPr>
        <w:lastRenderedPageBreak/>
        <w:t>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F66D38E" w14:textId="77777777" w:rsidR="00D02680" w:rsidRPr="00D656B5" w:rsidRDefault="00D02680" w:rsidP="00F53AB1">
      <w:pPr>
        <w:spacing w:after="0"/>
        <w:ind w:firstLine="709"/>
        <w:jc w:val="both"/>
        <w:rPr>
          <w:sz w:val="20"/>
          <w:szCs w:val="20"/>
        </w:rPr>
      </w:pPr>
      <w:r w:rsidRPr="00D656B5">
        <w:rPr>
          <w:sz w:val="20"/>
          <w:szCs w:val="20"/>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46CEB7A4" w14:textId="77777777" w:rsidR="00D02680" w:rsidRPr="00D656B5" w:rsidRDefault="00D02680" w:rsidP="00F53AB1">
      <w:pPr>
        <w:spacing w:after="0"/>
        <w:ind w:firstLine="709"/>
        <w:jc w:val="both"/>
        <w:rPr>
          <w:sz w:val="20"/>
          <w:szCs w:val="20"/>
        </w:rPr>
      </w:pPr>
      <w:r w:rsidRPr="00D656B5">
        <w:rPr>
          <w:sz w:val="20"/>
          <w:szCs w:val="20"/>
        </w:rPr>
        <w:t>В соответствии с подпунктом 5 пункта 7 статьи 4 Федерального закона от</w:t>
      </w:r>
    </w:p>
    <w:p w14:paraId="0367EC3E" w14:textId="77777777" w:rsidR="00D02680" w:rsidRPr="00D656B5" w:rsidRDefault="00D02680" w:rsidP="00F53AB1">
      <w:pPr>
        <w:spacing w:after="0"/>
        <w:ind w:firstLine="709"/>
        <w:jc w:val="both"/>
        <w:rPr>
          <w:sz w:val="20"/>
          <w:szCs w:val="20"/>
        </w:rPr>
      </w:pPr>
      <w:r w:rsidRPr="00D656B5">
        <w:rPr>
          <w:sz w:val="20"/>
          <w:szCs w:val="20"/>
        </w:rPr>
        <w:t xml:space="preserve">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w:t>
      </w:r>
      <w:proofErr w:type="spellStart"/>
      <w:r w:rsidRPr="00D656B5">
        <w:rPr>
          <w:sz w:val="20"/>
          <w:szCs w:val="20"/>
        </w:rPr>
        <w:t>приаэродромных</w:t>
      </w:r>
      <w:proofErr w:type="spellEnd"/>
      <w:r w:rsidRPr="00D656B5">
        <w:rPr>
          <w:sz w:val="20"/>
          <w:szCs w:val="20"/>
        </w:rPr>
        <w:t xml:space="preserve">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44DEBBF3" w14:textId="77777777" w:rsidR="00D02680" w:rsidRPr="00D656B5" w:rsidRDefault="00D02680" w:rsidP="00F53AB1">
      <w:pPr>
        <w:spacing w:after="0"/>
        <w:ind w:firstLine="709"/>
        <w:jc w:val="both"/>
        <w:rPr>
          <w:sz w:val="20"/>
          <w:szCs w:val="20"/>
        </w:rPr>
      </w:pPr>
      <w:r w:rsidRPr="00D656B5">
        <w:rPr>
          <w:sz w:val="20"/>
          <w:szCs w:val="20"/>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2FDD2050" w14:textId="77777777" w:rsidR="00D02680" w:rsidRPr="00D656B5" w:rsidRDefault="00D02680" w:rsidP="00F53AB1">
      <w:pPr>
        <w:spacing w:after="0"/>
        <w:ind w:firstLine="709"/>
        <w:jc w:val="both"/>
        <w:rPr>
          <w:sz w:val="20"/>
          <w:szCs w:val="20"/>
        </w:rPr>
      </w:pPr>
      <w:r w:rsidRPr="00D656B5">
        <w:rPr>
          <w:sz w:val="20"/>
          <w:szCs w:val="20"/>
        </w:rPr>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0812A8AF" w14:textId="77777777" w:rsidR="00C334E2" w:rsidRPr="00D656B5" w:rsidRDefault="00C334E2" w:rsidP="00F53AB1">
      <w:pPr>
        <w:widowControl w:val="0"/>
        <w:spacing w:after="0"/>
        <w:ind w:firstLine="709"/>
        <w:jc w:val="both"/>
        <w:rPr>
          <w:rFonts w:eastAsia="Times New Roman" w:cs="Times New Roman"/>
          <w:sz w:val="20"/>
          <w:szCs w:val="20"/>
        </w:rPr>
      </w:pPr>
    </w:p>
    <w:p w14:paraId="2B5F419B" w14:textId="0DF84242" w:rsidR="0078529D" w:rsidRPr="00D656B5" w:rsidRDefault="004850DC" w:rsidP="00F53AB1">
      <w:pPr>
        <w:widowControl w:val="0"/>
        <w:spacing w:after="0"/>
        <w:ind w:firstLine="709"/>
        <w:jc w:val="both"/>
        <w:rPr>
          <w:b/>
          <w:i/>
          <w:sz w:val="20"/>
        </w:rPr>
      </w:pPr>
      <w:r w:rsidRPr="00D656B5">
        <w:rPr>
          <w:b/>
          <w:i/>
          <w:sz w:val="20"/>
        </w:rPr>
        <w:t>Водоохранные зоны и прибрежные защитные полосы</w:t>
      </w:r>
      <w:r w:rsidR="00D02680" w:rsidRPr="00D656B5">
        <w:rPr>
          <w:b/>
          <w:i/>
          <w:sz w:val="20"/>
        </w:rPr>
        <w:t>;</w:t>
      </w:r>
    </w:p>
    <w:p w14:paraId="33E8144C" w14:textId="2CDD8169" w:rsidR="0078529D" w:rsidRPr="00D656B5" w:rsidRDefault="009608F9" w:rsidP="00F53AB1">
      <w:pPr>
        <w:widowControl w:val="0"/>
        <w:spacing w:after="0"/>
        <w:ind w:firstLine="709"/>
        <w:jc w:val="both"/>
        <w:rPr>
          <w:sz w:val="20"/>
        </w:rPr>
      </w:pPr>
      <w:r w:rsidRPr="00D656B5">
        <w:rPr>
          <w:sz w:val="20"/>
        </w:rPr>
        <w:t xml:space="preserve">1. </w:t>
      </w:r>
      <w:proofErr w:type="spellStart"/>
      <w:r w:rsidR="0078529D" w:rsidRPr="00D656B5">
        <w:rPr>
          <w:sz w:val="20"/>
        </w:rPr>
        <w:t>Водоохранными</w:t>
      </w:r>
      <w:proofErr w:type="spellEnd"/>
      <w:r w:rsidR="0078529D" w:rsidRPr="00D656B5">
        <w:rPr>
          <w:sz w:val="20"/>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038E377" w14:textId="77777777" w:rsidR="0078529D" w:rsidRPr="00D656B5" w:rsidRDefault="0078529D" w:rsidP="00F53AB1">
      <w:pPr>
        <w:widowControl w:val="0"/>
        <w:spacing w:after="0"/>
        <w:ind w:firstLine="709"/>
        <w:jc w:val="both"/>
        <w:rPr>
          <w:sz w:val="20"/>
        </w:rPr>
      </w:pPr>
      <w:r w:rsidRPr="00D656B5">
        <w:rPr>
          <w:sz w:val="20"/>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A486B0B" w14:textId="77777777" w:rsidR="0078529D" w:rsidRPr="00D656B5" w:rsidRDefault="0078529D" w:rsidP="00F53AB1">
      <w:pPr>
        <w:widowControl w:val="0"/>
        <w:spacing w:after="0"/>
        <w:ind w:firstLine="709"/>
        <w:jc w:val="both"/>
        <w:rPr>
          <w:sz w:val="20"/>
        </w:rPr>
      </w:pPr>
      <w:r w:rsidRPr="00D656B5">
        <w:rPr>
          <w:sz w:val="20"/>
        </w:rPr>
        <w:t xml:space="preserve">3. За пределами территорий городов и других населенных пунктов ширина </w:t>
      </w:r>
      <w:proofErr w:type="spellStart"/>
      <w:r w:rsidRPr="00D656B5">
        <w:rPr>
          <w:sz w:val="20"/>
        </w:rPr>
        <w:t>водоохранной</w:t>
      </w:r>
      <w:proofErr w:type="spellEnd"/>
      <w:r w:rsidRPr="00D656B5">
        <w:rPr>
          <w:sz w:val="20"/>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D656B5">
        <w:rPr>
          <w:sz w:val="20"/>
        </w:rPr>
        <w:t>водоохранной</w:t>
      </w:r>
      <w:proofErr w:type="spellEnd"/>
      <w:r w:rsidRPr="00D656B5">
        <w:rPr>
          <w:sz w:val="20"/>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D656B5">
        <w:rPr>
          <w:sz w:val="20"/>
        </w:rPr>
        <w:t>водоохранной</w:t>
      </w:r>
      <w:proofErr w:type="spellEnd"/>
      <w:r w:rsidRPr="00D656B5">
        <w:rPr>
          <w:sz w:val="20"/>
        </w:rPr>
        <w:t xml:space="preserve"> зоны на таких территориях устанавливается от парапета набережной.</w:t>
      </w:r>
    </w:p>
    <w:p w14:paraId="690DE963" w14:textId="77777777" w:rsidR="0078529D" w:rsidRPr="00D656B5" w:rsidRDefault="0078529D" w:rsidP="00F53AB1">
      <w:pPr>
        <w:widowControl w:val="0"/>
        <w:spacing w:after="0"/>
        <w:ind w:firstLine="709"/>
        <w:jc w:val="both"/>
        <w:rPr>
          <w:sz w:val="20"/>
        </w:rPr>
      </w:pPr>
      <w:r w:rsidRPr="00D656B5">
        <w:rPr>
          <w:sz w:val="20"/>
        </w:rPr>
        <w:t xml:space="preserve">4. Ширина </w:t>
      </w:r>
      <w:proofErr w:type="spellStart"/>
      <w:r w:rsidRPr="00D656B5">
        <w:rPr>
          <w:sz w:val="20"/>
        </w:rPr>
        <w:t>водоохранной</w:t>
      </w:r>
      <w:proofErr w:type="spellEnd"/>
      <w:r w:rsidRPr="00D656B5">
        <w:rPr>
          <w:sz w:val="20"/>
        </w:rPr>
        <w:t xml:space="preserve"> зоны рек или ручьев устанавливается от их истока для рек или ручьев протяженностью:</w:t>
      </w:r>
    </w:p>
    <w:p w14:paraId="29DFE098" w14:textId="77777777" w:rsidR="0078529D" w:rsidRPr="00D656B5" w:rsidRDefault="0078529D" w:rsidP="00F53AB1">
      <w:pPr>
        <w:widowControl w:val="0"/>
        <w:spacing w:after="0"/>
        <w:ind w:firstLine="709"/>
        <w:jc w:val="both"/>
        <w:rPr>
          <w:sz w:val="20"/>
        </w:rPr>
      </w:pPr>
      <w:r w:rsidRPr="00D656B5">
        <w:rPr>
          <w:sz w:val="20"/>
        </w:rPr>
        <w:t>1) до десяти километров - в размере пятидесяти метров;</w:t>
      </w:r>
    </w:p>
    <w:p w14:paraId="06DD12DA" w14:textId="77777777" w:rsidR="0078529D" w:rsidRPr="00D656B5" w:rsidRDefault="0078529D" w:rsidP="00F53AB1">
      <w:pPr>
        <w:widowControl w:val="0"/>
        <w:spacing w:after="0"/>
        <w:ind w:firstLine="709"/>
        <w:jc w:val="both"/>
        <w:rPr>
          <w:sz w:val="20"/>
        </w:rPr>
      </w:pPr>
      <w:r w:rsidRPr="00D656B5">
        <w:rPr>
          <w:sz w:val="20"/>
        </w:rPr>
        <w:t>2) от десяти до пятидесяти километров - в размере ста метров;</w:t>
      </w:r>
    </w:p>
    <w:p w14:paraId="414CFF4F" w14:textId="77777777" w:rsidR="0078529D" w:rsidRPr="00D656B5" w:rsidRDefault="0078529D" w:rsidP="00F53AB1">
      <w:pPr>
        <w:widowControl w:val="0"/>
        <w:spacing w:after="0"/>
        <w:ind w:firstLine="709"/>
        <w:jc w:val="both"/>
        <w:rPr>
          <w:sz w:val="20"/>
        </w:rPr>
      </w:pPr>
      <w:r w:rsidRPr="00D656B5">
        <w:rPr>
          <w:sz w:val="20"/>
        </w:rPr>
        <w:t>3) от пятидесяти километров и более - в размере двухсот метров.</w:t>
      </w:r>
    </w:p>
    <w:p w14:paraId="7A3BBA75" w14:textId="77777777" w:rsidR="0078529D" w:rsidRPr="00D656B5" w:rsidRDefault="0078529D" w:rsidP="00F53AB1">
      <w:pPr>
        <w:widowControl w:val="0"/>
        <w:spacing w:after="0"/>
        <w:ind w:firstLine="709"/>
        <w:jc w:val="both"/>
        <w:rPr>
          <w:sz w:val="20"/>
        </w:rPr>
      </w:pPr>
      <w:r w:rsidRPr="00D656B5">
        <w:rPr>
          <w:sz w:val="20"/>
        </w:rPr>
        <w:t xml:space="preserve">5. Для реки, ручья протяженностью менее десяти километров от истока до устья </w:t>
      </w:r>
      <w:proofErr w:type="spellStart"/>
      <w:r w:rsidRPr="00D656B5">
        <w:rPr>
          <w:sz w:val="20"/>
        </w:rPr>
        <w:t>водоохранная</w:t>
      </w:r>
      <w:proofErr w:type="spellEnd"/>
      <w:r w:rsidRPr="00D656B5">
        <w:rPr>
          <w:sz w:val="20"/>
        </w:rPr>
        <w:t xml:space="preserve"> зона совпадает с прибрежной защитной полосой. Радиус </w:t>
      </w:r>
      <w:proofErr w:type="spellStart"/>
      <w:r w:rsidRPr="00D656B5">
        <w:rPr>
          <w:sz w:val="20"/>
        </w:rPr>
        <w:t>водоохранной</w:t>
      </w:r>
      <w:proofErr w:type="spellEnd"/>
      <w:r w:rsidRPr="00D656B5">
        <w:rPr>
          <w:sz w:val="20"/>
        </w:rPr>
        <w:t xml:space="preserve"> зоны для истоков реки, ручья устанавливается в размере пятидесяти метров.</w:t>
      </w:r>
    </w:p>
    <w:p w14:paraId="56780E8D" w14:textId="77777777" w:rsidR="0078529D" w:rsidRPr="00D656B5" w:rsidRDefault="0078529D" w:rsidP="00F53AB1">
      <w:pPr>
        <w:widowControl w:val="0"/>
        <w:spacing w:after="0"/>
        <w:ind w:firstLine="709"/>
        <w:jc w:val="both"/>
        <w:rPr>
          <w:sz w:val="20"/>
        </w:rPr>
      </w:pPr>
      <w:r w:rsidRPr="00D656B5">
        <w:rPr>
          <w:sz w:val="20"/>
        </w:rPr>
        <w:t xml:space="preserve">6. Ширина </w:t>
      </w:r>
      <w:proofErr w:type="spellStart"/>
      <w:r w:rsidRPr="00D656B5">
        <w:rPr>
          <w:sz w:val="20"/>
        </w:rPr>
        <w:t>водоохранной</w:t>
      </w:r>
      <w:proofErr w:type="spellEnd"/>
      <w:r w:rsidRPr="00D656B5">
        <w:rPr>
          <w:sz w:val="20"/>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D656B5">
        <w:rPr>
          <w:sz w:val="20"/>
        </w:rPr>
        <w:t>водоохранной</w:t>
      </w:r>
      <w:proofErr w:type="spellEnd"/>
      <w:r w:rsidRPr="00D656B5">
        <w:rPr>
          <w:sz w:val="20"/>
        </w:rPr>
        <w:t xml:space="preserve"> зоны водохранилища, расположенного на водотоке, устанавливается равной ширине </w:t>
      </w:r>
      <w:proofErr w:type="spellStart"/>
      <w:r w:rsidRPr="00D656B5">
        <w:rPr>
          <w:sz w:val="20"/>
        </w:rPr>
        <w:t>водоохранной</w:t>
      </w:r>
      <w:proofErr w:type="spellEnd"/>
      <w:r w:rsidRPr="00D656B5">
        <w:rPr>
          <w:sz w:val="20"/>
        </w:rPr>
        <w:t xml:space="preserve"> зоны этого водотока.</w:t>
      </w:r>
    </w:p>
    <w:p w14:paraId="1D2E3ABC" w14:textId="77777777" w:rsidR="0078529D" w:rsidRPr="00D656B5" w:rsidRDefault="0078529D" w:rsidP="00F53AB1">
      <w:pPr>
        <w:widowControl w:val="0"/>
        <w:spacing w:after="0"/>
        <w:ind w:firstLine="709"/>
        <w:jc w:val="both"/>
        <w:rPr>
          <w:sz w:val="20"/>
        </w:rPr>
      </w:pPr>
      <w:r w:rsidRPr="00D656B5">
        <w:rPr>
          <w:sz w:val="20"/>
        </w:rPr>
        <w:t xml:space="preserve">7. Границы </w:t>
      </w:r>
      <w:proofErr w:type="spellStart"/>
      <w:r w:rsidRPr="00D656B5">
        <w:rPr>
          <w:sz w:val="20"/>
        </w:rPr>
        <w:t>водоохранной</w:t>
      </w:r>
      <w:proofErr w:type="spellEnd"/>
      <w:r w:rsidRPr="00D656B5">
        <w:rPr>
          <w:sz w:val="20"/>
        </w:rPr>
        <w:t xml:space="preserve"> зоны озера Байкал устанавливаются в соответствии с Федеральным законом от 1 мая 1999 года N 94-ФЗ "Об охране озера Байкал".</w:t>
      </w:r>
    </w:p>
    <w:p w14:paraId="480AB981" w14:textId="77777777" w:rsidR="0078529D" w:rsidRPr="00D656B5" w:rsidRDefault="0078529D" w:rsidP="00F53AB1">
      <w:pPr>
        <w:widowControl w:val="0"/>
        <w:spacing w:after="0"/>
        <w:ind w:firstLine="709"/>
        <w:jc w:val="both"/>
        <w:rPr>
          <w:sz w:val="20"/>
        </w:rPr>
      </w:pPr>
      <w:r w:rsidRPr="00D656B5">
        <w:rPr>
          <w:sz w:val="20"/>
        </w:rPr>
        <w:t xml:space="preserve">8. Ширина </w:t>
      </w:r>
      <w:proofErr w:type="spellStart"/>
      <w:r w:rsidRPr="00D656B5">
        <w:rPr>
          <w:sz w:val="20"/>
        </w:rPr>
        <w:t>водоохранной</w:t>
      </w:r>
      <w:proofErr w:type="spellEnd"/>
      <w:r w:rsidRPr="00D656B5">
        <w:rPr>
          <w:sz w:val="20"/>
        </w:rPr>
        <w:t xml:space="preserve"> зоны моря составляет пятьсот метров.</w:t>
      </w:r>
    </w:p>
    <w:p w14:paraId="3EA9E231" w14:textId="77777777" w:rsidR="0078529D" w:rsidRPr="00D656B5" w:rsidRDefault="0078529D" w:rsidP="00F53AB1">
      <w:pPr>
        <w:widowControl w:val="0"/>
        <w:spacing w:after="0"/>
        <w:ind w:firstLine="709"/>
        <w:jc w:val="both"/>
        <w:rPr>
          <w:sz w:val="20"/>
        </w:rPr>
      </w:pPr>
      <w:r w:rsidRPr="00D656B5">
        <w:rPr>
          <w:sz w:val="20"/>
        </w:rPr>
        <w:t>9. Водоохранные зоны магистральных или межхозяйственных каналов совпадают по ширине с полосами отводов таких каналов.</w:t>
      </w:r>
    </w:p>
    <w:p w14:paraId="2E8A7DEA" w14:textId="77777777" w:rsidR="0078529D" w:rsidRPr="00D656B5" w:rsidRDefault="0078529D" w:rsidP="00F53AB1">
      <w:pPr>
        <w:widowControl w:val="0"/>
        <w:spacing w:after="0"/>
        <w:ind w:firstLine="709"/>
        <w:jc w:val="both"/>
        <w:rPr>
          <w:sz w:val="20"/>
        </w:rPr>
      </w:pPr>
      <w:r w:rsidRPr="00D656B5">
        <w:rPr>
          <w:sz w:val="20"/>
        </w:rPr>
        <w:t>10. Водоохранные зоны рек, их частей, помещенных в закрытые коллекторы, не устанавливаются.</w:t>
      </w:r>
    </w:p>
    <w:p w14:paraId="22C12FBE" w14:textId="77777777" w:rsidR="0078529D" w:rsidRPr="00D656B5" w:rsidRDefault="0078529D" w:rsidP="00F53AB1">
      <w:pPr>
        <w:widowControl w:val="0"/>
        <w:spacing w:after="0"/>
        <w:ind w:firstLine="709"/>
        <w:jc w:val="both"/>
        <w:rPr>
          <w:sz w:val="20"/>
        </w:rPr>
      </w:pPr>
      <w:r w:rsidRPr="00D656B5">
        <w:rPr>
          <w:sz w:val="20"/>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10C43A40" w14:textId="77777777" w:rsidR="0078529D" w:rsidRPr="00D656B5" w:rsidRDefault="0078529D" w:rsidP="00F53AB1">
      <w:pPr>
        <w:widowControl w:val="0"/>
        <w:spacing w:after="0"/>
        <w:ind w:firstLine="709"/>
        <w:jc w:val="both"/>
        <w:rPr>
          <w:sz w:val="20"/>
        </w:rPr>
      </w:pPr>
      <w:r w:rsidRPr="00D656B5">
        <w:rPr>
          <w:sz w:val="20"/>
        </w:rPr>
        <w:lastRenderedPageBreak/>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13711718" w14:textId="77777777" w:rsidR="0078529D" w:rsidRPr="00D656B5" w:rsidRDefault="0078529D" w:rsidP="00F53AB1">
      <w:pPr>
        <w:widowControl w:val="0"/>
        <w:spacing w:after="0"/>
        <w:ind w:firstLine="709"/>
        <w:jc w:val="both"/>
        <w:rPr>
          <w:sz w:val="20"/>
        </w:rPr>
      </w:pPr>
      <w:r w:rsidRPr="00D656B5">
        <w:rPr>
          <w:sz w:val="20"/>
        </w:rPr>
        <w:t>13.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6388C341" w14:textId="77777777" w:rsidR="0078529D" w:rsidRPr="00D656B5" w:rsidRDefault="0078529D" w:rsidP="00F53AB1">
      <w:pPr>
        <w:widowControl w:val="0"/>
        <w:spacing w:after="0"/>
        <w:ind w:firstLine="709"/>
        <w:jc w:val="both"/>
        <w:rPr>
          <w:sz w:val="20"/>
        </w:rPr>
      </w:pPr>
      <w:r w:rsidRPr="00D656B5">
        <w:rPr>
          <w:sz w:val="20"/>
        </w:rPr>
        <w:t xml:space="preserve">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D656B5">
        <w:rPr>
          <w:sz w:val="20"/>
        </w:rPr>
        <w:t>водоохранной</w:t>
      </w:r>
      <w:proofErr w:type="spellEnd"/>
      <w:r w:rsidRPr="00D656B5">
        <w:rPr>
          <w:sz w:val="20"/>
        </w:rPr>
        <w:t xml:space="preserve"> зоны на таких территориях устанавливается от парапета набережной. При отсутствии набережной ширина </w:t>
      </w:r>
      <w:proofErr w:type="spellStart"/>
      <w:r w:rsidRPr="00D656B5">
        <w:rPr>
          <w:sz w:val="20"/>
        </w:rPr>
        <w:t>водоохранной</w:t>
      </w:r>
      <w:proofErr w:type="spellEnd"/>
      <w:r w:rsidRPr="00D656B5">
        <w:rPr>
          <w:sz w:val="20"/>
        </w:rPr>
        <w:t xml:space="preserve"> зоны, прибрежной защитной полосы измеряется от местоположения береговой линии (границы водного объекта).</w:t>
      </w:r>
    </w:p>
    <w:p w14:paraId="2FE0CD88" w14:textId="77777777" w:rsidR="0078529D" w:rsidRPr="00D656B5" w:rsidRDefault="0078529D" w:rsidP="00F53AB1">
      <w:pPr>
        <w:widowControl w:val="0"/>
        <w:spacing w:after="0"/>
        <w:ind w:firstLine="709"/>
        <w:jc w:val="both"/>
        <w:rPr>
          <w:sz w:val="20"/>
        </w:rPr>
      </w:pPr>
      <w:r w:rsidRPr="00D656B5">
        <w:rPr>
          <w:sz w:val="20"/>
        </w:rPr>
        <w:t>15. В границах водоохранных зон запрещаются:</w:t>
      </w:r>
    </w:p>
    <w:p w14:paraId="65A8135C" w14:textId="77777777" w:rsidR="0078529D" w:rsidRPr="00D656B5" w:rsidRDefault="0078529D" w:rsidP="00F53AB1">
      <w:pPr>
        <w:widowControl w:val="0"/>
        <w:spacing w:after="0"/>
        <w:ind w:firstLine="709"/>
        <w:jc w:val="both"/>
        <w:rPr>
          <w:sz w:val="20"/>
        </w:rPr>
      </w:pPr>
      <w:r w:rsidRPr="00D656B5">
        <w:rPr>
          <w:sz w:val="20"/>
        </w:rPr>
        <w:t>1) использование сточных вод в целях повышения почвенного плодородия;</w:t>
      </w:r>
    </w:p>
    <w:p w14:paraId="187E2854" w14:textId="77777777" w:rsidR="0078529D" w:rsidRPr="00D656B5" w:rsidRDefault="0078529D" w:rsidP="00F53AB1">
      <w:pPr>
        <w:widowControl w:val="0"/>
        <w:spacing w:after="0"/>
        <w:ind w:firstLine="709"/>
        <w:jc w:val="both"/>
        <w:rPr>
          <w:sz w:val="20"/>
        </w:rPr>
      </w:pPr>
      <w:r w:rsidRPr="00D656B5">
        <w:rPr>
          <w:sz w:val="20"/>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D656B5">
        <w:rPr>
          <w:sz w:val="20"/>
        </w:rPr>
        <w:t>рыбохозяйственного</w:t>
      </w:r>
      <w:proofErr w:type="spellEnd"/>
      <w:r w:rsidRPr="00D656B5">
        <w:rPr>
          <w:sz w:val="20"/>
        </w:rPr>
        <w:t xml:space="preserve"> значения не установлены;</w:t>
      </w:r>
    </w:p>
    <w:p w14:paraId="76744E1C" w14:textId="77777777" w:rsidR="0078529D" w:rsidRPr="00D656B5" w:rsidRDefault="0078529D" w:rsidP="00F53AB1">
      <w:pPr>
        <w:widowControl w:val="0"/>
        <w:spacing w:after="0"/>
        <w:ind w:firstLine="709"/>
        <w:jc w:val="both"/>
        <w:rPr>
          <w:sz w:val="20"/>
        </w:rPr>
      </w:pPr>
      <w:r w:rsidRPr="00D656B5">
        <w:rPr>
          <w:sz w:val="20"/>
        </w:rPr>
        <w:t>3) осуществление авиационных мер по борьбе с вредными организмами;</w:t>
      </w:r>
    </w:p>
    <w:p w14:paraId="27E28B47" w14:textId="77777777" w:rsidR="0078529D" w:rsidRPr="00D656B5" w:rsidRDefault="0078529D" w:rsidP="00F53AB1">
      <w:pPr>
        <w:widowControl w:val="0"/>
        <w:spacing w:after="0"/>
        <w:ind w:firstLine="709"/>
        <w:jc w:val="both"/>
        <w:rPr>
          <w:sz w:val="20"/>
        </w:rPr>
      </w:pPr>
      <w:r w:rsidRPr="00D656B5">
        <w:rPr>
          <w:sz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39A5CF8" w14:textId="77777777" w:rsidR="0078529D" w:rsidRPr="00D656B5" w:rsidRDefault="0078529D" w:rsidP="00F53AB1">
      <w:pPr>
        <w:widowControl w:val="0"/>
        <w:spacing w:after="0"/>
        <w:ind w:firstLine="709"/>
        <w:jc w:val="both"/>
        <w:rPr>
          <w:sz w:val="20"/>
        </w:rPr>
      </w:pPr>
      <w:r w:rsidRPr="00D656B5">
        <w:rPr>
          <w:sz w:val="2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C43B29A" w14:textId="77777777" w:rsidR="0078529D" w:rsidRPr="00D656B5" w:rsidRDefault="0078529D" w:rsidP="00F53AB1">
      <w:pPr>
        <w:widowControl w:val="0"/>
        <w:spacing w:after="0"/>
        <w:ind w:firstLine="709"/>
        <w:jc w:val="both"/>
        <w:rPr>
          <w:sz w:val="20"/>
        </w:rPr>
      </w:pPr>
      <w:r w:rsidRPr="00D656B5">
        <w:rPr>
          <w:sz w:val="20"/>
        </w:rPr>
        <w:t xml:space="preserve">6) хранение пестицидов и </w:t>
      </w:r>
      <w:proofErr w:type="spellStart"/>
      <w:r w:rsidRPr="00D656B5">
        <w:rPr>
          <w:sz w:val="20"/>
        </w:rPr>
        <w:t>агрохимикатов</w:t>
      </w:r>
      <w:proofErr w:type="spellEnd"/>
      <w:r w:rsidRPr="00D656B5">
        <w:rPr>
          <w:sz w:val="20"/>
        </w:rPr>
        <w:t xml:space="preserve"> (за исключением хранения </w:t>
      </w:r>
      <w:proofErr w:type="spellStart"/>
      <w:r w:rsidRPr="00D656B5">
        <w:rPr>
          <w:sz w:val="20"/>
        </w:rPr>
        <w:t>агрохимикатов</w:t>
      </w:r>
      <w:proofErr w:type="spellEnd"/>
      <w:r w:rsidRPr="00D656B5">
        <w:rPr>
          <w:sz w:val="20"/>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D656B5">
        <w:rPr>
          <w:sz w:val="20"/>
        </w:rPr>
        <w:t>агрохимикатов</w:t>
      </w:r>
      <w:proofErr w:type="spellEnd"/>
      <w:r w:rsidRPr="00D656B5">
        <w:rPr>
          <w:sz w:val="20"/>
        </w:rPr>
        <w:t>;</w:t>
      </w:r>
    </w:p>
    <w:p w14:paraId="77FDDF45" w14:textId="77777777" w:rsidR="0078529D" w:rsidRPr="00D656B5" w:rsidRDefault="0078529D" w:rsidP="00F53AB1">
      <w:pPr>
        <w:widowControl w:val="0"/>
        <w:spacing w:after="0"/>
        <w:ind w:firstLine="709"/>
        <w:jc w:val="both"/>
        <w:rPr>
          <w:sz w:val="20"/>
        </w:rPr>
      </w:pPr>
      <w:r w:rsidRPr="00D656B5">
        <w:rPr>
          <w:sz w:val="20"/>
        </w:rPr>
        <w:t>7) сброс сточных, в том числе дренажных, вод;</w:t>
      </w:r>
    </w:p>
    <w:p w14:paraId="016C9BBA" w14:textId="77777777" w:rsidR="0078529D" w:rsidRPr="00D656B5" w:rsidRDefault="0078529D" w:rsidP="00F53AB1">
      <w:pPr>
        <w:widowControl w:val="0"/>
        <w:spacing w:after="0"/>
        <w:ind w:firstLine="709"/>
        <w:jc w:val="both"/>
        <w:rPr>
          <w:sz w:val="20"/>
        </w:rPr>
      </w:pPr>
      <w:r w:rsidRPr="00D656B5">
        <w:rPr>
          <w:sz w:val="2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21CF2A7A" w14:textId="77777777" w:rsidR="0078529D" w:rsidRPr="00D656B5" w:rsidRDefault="0078529D" w:rsidP="00F53AB1">
      <w:pPr>
        <w:widowControl w:val="0"/>
        <w:spacing w:after="0"/>
        <w:ind w:firstLine="709"/>
        <w:jc w:val="both"/>
        <w:rPr>
          <w:sz w:val="20"/>
        </w:rPr>
      </w:pPr>
      <w:r w:rsidRPr="00D656B5">
        <w:rPr>
          <w:sz w:val="20"/>
        </w:rP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2FC6568" w14:textId="77777777" w:rsidR="0078529D" w:rsidRPr="00D656B5" w:rsidRDefault="0078529D" w:rsidP="00F53AB1">
      <w:pPr>
        <w:widowControl w:val="0"/>
        <w:spacing w:after="0"/>
        <w:ind w:firstLine="709"/>
        <w:jc w:val="both"/>
        <w:rPr>
          <w:sz w:val="20"/>
        </w:rPr>
      </w:pPr>
      <w:r w:rsidRPr="00D656B5">
        <w:rPr>
          <w:sz w:val="20"/>
        </w:rPr>
        <w:t>1) централизованные системы водоотведения (канализации), централизованные ливневые системы водоотведения;</w:t>
      </w:r>
    </w:p>
    <w:p w14:paraId="1BA8AC25" w14:textId="77777777" w:rsidR="0078529D" w:rsidRPr="00D656B5" w:rsidRDefault="0078529D" w:rsidP="00F53AB1">
      <w:pPr>
        <w:widowControl w:val="0"/>
        <w:spacing w:after="0"/>
        <w:ind w:firstLine="709"/>
        <w:jc w:val="both"/>
        <w:rPr>
          <w:sz w:val="20"/>
        </w:rPr>
      </w:pPr>
      <w:r w:rsidRPr="00D656B5">
        <w:rPr>
          <w:sz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ABCE088" w14:textId="77777777" w:rsidR="0078529D" w:rsidRPr="00D656B5" w:rsidRDefault="0078529D" w:rsidP="00F53AB1">
      <w:pPr>
        <w:widowControl w:val="0"/>
        <w:spacing w:after="0"/>
        <w:ind w:firstLine="709"/>
        <w:jc w:val="both"/>
        <w:rPr>
          <w:sz w:val="20"/>
        </w:rPr>
      </w:pPr>
      <w:r w:rsidRPr="00D656B5">
        <w:rPr>
          <w:sz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1465B3C3" w14:textId="77777777" w:rsidR="0078529D" w:rsidRPr="00D656B5" w:rsidRDefault="0078529D" w:rsidP="00F53AB1">
      <w:pPr>
        <w:widowControl w:val="0"/>
        <w:spacing w:after="0"/>
        <w:ind w:firstLine="709"/>
        <w:jc w:val="both"/>
        <w:rPr>
          <w:sz w:val="20"/>
        </w:rPr>
      </w:pPr>
      <w:r w:rsidRPr="00D656B5">
        <w:rPr>
          <w:sz w:val="20"/>
        </w:rPr>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74E0841" w14:textId="77777777" w:rsidR="0078529D" w:rsidRPr="00D656B5" w:rsidRDefault="0078529D" w:rsidP="00F53AB1">
      <w:pPr>
        <w:widowControl w:val="0"/>
        <w:spacing w:after="0"/>
        <w:ind w:firstLine="709"/>
        <w:jc w:val="both"/>
        <w:rPr>
          <w:sz w:val="20"/>
        </w:rPr>
      </w:pPr>
      <w:r w:rsidRPr="00D656B5">
        <w:rPr>
          <w:sz w:val="20"/>
        </w:rPr>
        <w:t xml:space="preserve">5) сооружения, обеспечивающие защиту водных объектов и прилегающих к ним территорий от разливов нефти и </w:t>
      </w:r>
      <w:proofErr w:type="gramStart"/>
      <w:r w:rsidRPr="00D656B5">
        <w:rPr>
          <w:sz w:val="20"/>
        </w:rPr>
        <w:t>нефтепродуктов</w:t>
      </w:r>
      <w:proofErr w:type="gramEnd"/>
      <w:r w:rsidRPr="00D656B5">
        <w:rPr>
          <w:sz w:val="20"/>
        </w:rPr>
        <w:t xml:space="preserve"> и иного негативного воздействия на окружающую среду.</w:t>
      </w:r>
    </w:p>
    <w:p w14:paraId="4DACFDE8" w14:textId="77777777" w:rsidR="0078529D" w:rsidRPr="00D656B5" w:rsidRDefault="0078529D" w:rsidP="00F53AB1">
      <w:pPr>
        <w:widowControl w:val="0"/>
        <w:spacing w:after="0"/>
        <w:ind w:firstLine="709"/>
        <w:jc w:val="both"/>
        <w:rPr>
          <w:sz w:val="20"/>
        </w:rPr>
      </w:pPr>
      <w:r w:rsidRPr="00D656B5">
        <w:rPr>
          <w:sz w:val="20"/>
        </w:rPr>
        <w:t>16.1.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742B282F" w14:textId="77777777" w:rsidR="0078529D" w:rsidRPr="00D656B5" w:rsidRDefault="0078529D" w:rsidP="00F53AB1">
      <w:pPr>
        <w:widowControl w:val="0"/>
        <w:spacing w:after="0"/>
        <w:ind w:firstLine="709"/>
        <w:jc w:val="both"/>
        <w:rPr>
          <w:sz w:val="20"/>
        </w:rPr>
      </w:pPr>
      <w:r w:rsidRPr="00D656B5">
        <w:rPr>
          <w:sz w:val="20"/>
        </w:rPr>
        <w:t>16.2.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2E191189" w14:textId="77777777" w:rsidR="0078529D" w:rsidRPr="00D656B5" w:rsidRDefault="0078529D" w:rsidP="00F53AB1">
      <w:pPr>
        <w:widowControl w:val="0"/>
        <w:spacing w:after="0"/>
        <w:ind w:firstLine="709"/>
        <w:jc w:val="both"/>
        <w:rPr>
          <w:sz w:val="20"/>
        </w:rPr>
      </w:pPr>
      <w:r w:rsidRPr="00D656B5">
        <w:rPr>
          <w:sz w:val="20"/>
        </w:rPr>
        <w:t xml:space="preserve">16.3. Строительство, реконструкция и эксплуатация специализированных хранилищ </w:t>
      </w:r>
      <w:proofErr w:type="spellStart"/>
      <w:r w:rsidRPr="00D656B5">
        <w:rPr>
          <w:sz w:val="20"/>
        </w:rPr>
        <w:t>агрохимикатов</w:t>
      </w:r>
      <w:proofErr w:type="spellEnd"/>
      <w:r w:rsidRPr="00D656B5">
        <w:rPr>
          <w:sz w:val="20"/>
        </w:rPr>
        <w:t>,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73D6FA0F" w14:textId="77777777" w:rsidR="0078529D" w:rsidRPr="00D656B5" w:rsidRDefault="0078529D" w:rsidP="00F53AB1">
      <w:pPr>
        <w:widowControl w:val="0"/>
        <w:spacing w:after="0"/>
        <w:ind w:firstLine="709"/>
        <w:jc w:val="both"/>
        <w:rPr>
          <w:sz w:val="20"/>
        </w:rPr>
      </w:pPr>
      <w:r w:rsidRPr="00D656B5">
        <w:rPr>
          <w:sz w:val="20"/>
        </w:rPr>
        <w:t>17. В границах прибрежных защитных полос наряду с установленными частью 15 настоящей статьи ограничениями запрещаются:</w:t>
      </w:r>
    </w:p>
    <w:p w14:paraId="63D0608E" w14:textId="77777777" w:rsidR="0078529D" w:rsidRPr="00D656B5" w:rsidRDefault="0078529D" w:rsidP="00F53AB1">
      <w:pPr>
        <w:widowControl w:val="0"/>
        <w:spacing w:after="0"/>
        <w:ind w:firstLine="709"/>
        <w:jc w:val="both"/>
        <w:rPr>
          <w:sz w:val="20"/>
        </w:rPr>
      </w:pPr>
      <w:r w:rsidRPr="00D656B5">
        <w:rPr>
          <w:sz w:val="20"/>
        </w:rPr>
        <w:t>1) распашка земель;</w:t>
      </w:r>
    </w:p>
    <w:p w14:paraId="5CF8A35D" w14:textId="77777777" w:rsidR="0078529D" w:rsidRPr="00D656B5" w:rsidRDefault="0078529D" w:rsidP="00F53AB1">
      <w:pPr>
        <w:widowControl w:val="0"/>
        <w:spacing w:after="0"/>
        <w:ind w:firstLine="709"/>
        <w:jc w:val="both"/>
        <w:rPr>
          <w:sz w:val="20"/>
        </w:rPr>
      </w:pPr>
      <w:r w:rsidRPr="00D656B5">
        <w:rPr>
          <w:sz w:val="20"/>
        </w:rPr>
        <w:t>2) размещение отвалов размываемых грунтов;</w:t>
      </w:r>
    </w:p>
    <w:p w14:paraId="1BA09C27" w14:textId="77777777" w:rsidR="0078529D" w:rsidRPr="00D656B5" w:rsidRDefault="0078529D" w:rsidP="00F53AB1">
      <w:pPr>
        <w:widowControl w:val="0"/>
        <w:spacing w:after="0"/>
        <w:ind w:firstLine="709"/>
        <w:jc w:val="both"/>
        <w:rPr>
          <w:sz w:val="20"/>
        </w:rPr>
      </w:pPr>
      <w:r w:rsidRPr="00D656B5">
        <w:rPr>
          <w:sz w:val="20"/>
        </w:rPr>
        <w:t>3) выпас сельскохозяйственных животных и организация для них летних лагерей, ванн.</w:t>
      </w:r>
    </w:p>
    <w:p w14:paraId="7C7A82AA" w14:textId="54B99A81" w:rsidR="0078529D" w:rsidRPr="00D656B5" w:rsidRDefault="0078529D" w:rsidP="00F53AB1">
      <w:pPr>
        <w:widowControl w:val="0"/>
        <w:spacing w:after="0"/>
        <w:ind w:firstLine="709"/>
        <w:jc w:val="both"/>
        <w:rPr>
          <w:sz w:val="20"/>
        </w:rPr>
      </w:pPr>
      <w:r w:rsidRPr="00D656B5">
        <w:rPr>
          <w:sz w:val="20"/>
        </w:rPr>
        <w:t>18.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647C8641" w14:textId="77777777" w:rsidR="004850DC" w:rsidRPr="00D656B5" w:rsidRDefault="004850DC" w:rsidP="00F53AB1">
      <w:pPr>
        <w:widowControl w:val="0"/>
        <w:tabs>
          <w:tab w:val="left" w:pos="1775"/>
          <w:tab w:val="left" w:pos="3166"/>
          <w:tab w:val="left" w:pos="4737"/>
          <w:tab w:val="left" w:pos="5928"/>
          <w:tab w:val="left" w:pos="6963"/>
          <w:tab w:val="left" w:pos="7291"/>
          <w:tab w:val="left" w:pos="8330"/>
        </w:tabs>
        <w:spacing w:before="2" w:after="0" w:line="240" w:lineRule="auto"/>
        <w:ind w:left="668" w:right="111"/>
        <w:jc w:val="both"/>
        <w:outlineLvl w:val="1"/>
        <w:rPr>
          <w:rFonts w:eastAsia="Times New Roman" w:cs="Times New Roman"/>
          <w:sz w:val="20"/>
          <w:szCs w:val="20"/>
          <w:highlight w:val="green"/>
        </w:rPr>
      </w:pPr>
    </w:p>
    <w:p w14:paraId="0FF9B804" w14:textId="14E3067C" w:rsidR="00D02680" w:rsidRPr="00D656B5" w:rsidRDefault="00D02680" w:rsidP="00F53AB1">
      <w:pPr>
        <w:spacing w:after="0"/>
        <w:ind w:firstLine="709"/>
        <w:jc w:val="both"/>
        <w:rPr>
          <w:b/>
          <w:i/>
          <w:sz w:val="20"/>
        </w:rPr>
      </w:pPr>
      <w:r w:rsidRPr="00D656B5">
        <w:rPr>
          <w:b/>
          <w:i/>
          <w:sz w:val="20"/>
        </w:rPr>
        <w:t>Описание</w:t>
      </w:r>
      <w:r w:rsidRPr="00D656B5">
        <w:rPr>
          <w:b/>
          <w:i/>
          <w:sz w:val="20"/>
        </w:rPr>
        <w:tab/>
        <w:t>ограничений</w:t>
      </w:r>
      <w:r w:rsidRPr="00D656B5">
        <w:rPr>
          <w:b/>
          <w:i/>
          <w:sz w:val="20"/>
        </w:rPr>
        <w:tab/>
        <w:t>использования</w:t>
      </w:r>
      <w:r w:rsidRPr="00D656B5">
        <w:rPr>
          <w:b/>
          <w:i/>
          <w:sz w:val="20"/>
        </w:rPr>
        <w:tab/>
        <w:t>земельных</w:t>
      </w:r>
      <w:r w:rsidRPr="00D656B5">
        <w:rPr>
          <w:b/>
          <w:i/>
          <w:sz w:val="20"/>
        </w:rPr>
        <w:tab/>
        <w:t>участков</w:t>
      </w:r>
      <w:r w:rsidRPr="00D656B5">
        <w:rPr>
          <w:b/>
          <w:i/>
          <w:sz w:val="20"/>
        </w:rPr>
        <w:tab/>
        <w:t>и</w:t>
      </w:r>
      <w:r w:rsidRPr="00D656B5">
        <w:rPr>
          <w:b/>
          <w:i/>
          <w:sz w:val="20"/>
        </w:rPr>
        <w:tab/>
        <w:t>объектов</w:t>
      </w:r>
      <w:r w:rsidRPr="00D656B5">
        <w:rPr>
          <w:b/>
          <w:i/>
          <w:sz w:val="20"/>
        </w:rPr>
        <w:tab/>
        <w:t>капитального строительства в границах зон затопления и подтопления;</w:t>
      </w:r>
    </w:p>
    <w:p w14:paraId="19560334" w14:textId="2154D0FB" w:rsidR="00D02680" w:rsidRPr="00D656B5" w:rsidRDefault="00D02680" w:rsidP="00F53AB1">
      <w:pPr>
        <w:spacing w:after="0"/>
        <w:ind w:firstLine="709"/>
        <w:jc w:val="both"/>
        <w:rPr>
          <w:sz w:val="20"/>
        </w:rPr>
      </w:pPr>
      <w:r w:rsidRPr="00D656B5">
        <w:rPr>
          <w:sz w:val="20"/>
        </w:rPr>
        <w:t>В соответствии с письмом департамента по архитектуре и градостроительству Краснодарского края</w:t>
      </w:r>
      <w:r w:rsidR="00A201AF" w:rsidRPr="00D656B5">
        <w:rPr>
          <w:sz w:val="20"/>
        </w:rPr>
        <w:t xml:space="preserve"> </w:t>
      </w:r>
      <w:r w:rsidRPr="00D656B5">
        <w:rPr>
          <w:sz w:val="20"/>
        </w:rPr>
        <w:t>№71-01-09-1959/22 от 21.03.2022г., а также протокола совещания по вопросу строительства ОКС в зонах затопления, подтопления, состоявшегося 9 марта 2022 года, установлены следующие методические рекомендации:</w:t>
      </w:r>
    </w:p>
    <w:p w14:paraId="13C59EF6" w14:textId="32D3B2B2" w:rsidR="00D02680" w:rsidRPr="00D656B5" w:rsidRDefault="00D02680" w:rsidP="00F53AB1">
      <w:pPr>
        <w:spacing w:after="0"/>
        <w:ind w:firstLine="709"/>
        <w:jc w:val="both"/>
        <w:rPr>
          <w:sz w:val="20"/>
        </w:rPr>
      </w:pPr>
      <w:r w:rsidRPr="00D656B5">
        <w:rPr>
          <w:sz w:val="20"/>
        </w:rPr>
        <w:t xml:space="preserve">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w:t>
      </w:r>
      <w:r w:rsidR="00A201AF" w:rsidRPr="00D656B5">
        <w:rPr>
          <w:sz w:val="20"/>
        </w:rPr>
        <w:t>населённых</w:t>
      </w:r>
      <w:r w:rsidRPr="00D656B5">
        <w:rPr>
          <w:sz w:val="20"/>
        </w:rPr>
        <w:t xml:space="preserve"> пунктов и строящихся объектов капитального строительства.</w:t>
      </w:r>
    </w:p>
    <w:p w14:paraId="1F6FF845" w14:textId="623414F4" w:rsidR="00D02680" w:rsidRPr="00D656B5" w:rsidRDefault="00D02680" w:rsidP="00F53AB1">
      <w:pPr>
        <w:spacing w:after="0"/>
        <w:ind w:firstLine="709"/>
        <w:jc w:val="both"/>
        <w:rPr>
          <w:sz w:val="20"/>
        </w:rPr>
      </w:pPr>
      <w:r w:rsidRPr="00D656B5">
        <w:rPr>
          <w:sz w:val="20"/>
        </w:rPr>
        <w:t xml:space="preserve">Строительство новых </w:t>
      </w:r>
      <w:r w:rsidR="00A201AF" w:rsidRPr="00D656B5">
        <w:rPr>
          <w:sz w:val="20"/>
        </w:rPr>
        <w:t>населённых</w:t>
      </w:r>
      <w:r w:rsidRPr="00D656B5">
        <w:rPr>
          <w:sz w:val="20"/>
        </w:rPr>
        <w:t xml:space="preserve">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25942BAF" w14:textId="0FA1B2AD" w:rsidR="00D02680" w:rsidRPr="00D656B5" w:rsidRDefault="00D02680" w:rsidP="00F53AB1">
      <w:pPr>
        <w:spacing w:after="0"/>
        <w:ind w:firstLine="709"/>
        <w:jc w:val="both"/>
        <w:rPr>
          <w:sz w:val="20"/>
        </w:rPr>
      </w:pPr>
      <w:r w:rsidRPr="00D656B5">
        <w:rPr>
          <w:sz w:val="20"/>
        </w:rPr>
        <w:t xml:space="preserve">Строительство (реконструкция) объектов капитального строительства, в отношении которых </w:t>
      </w:r>
      <w:r w:rsidR="00A201AF" w:rsidRPr="00D656B5">
        <w:rPr>
          <w:sz w:val="20"/>
        </w:rPr>
        <w:t>выдастся</w:t>
      </w:r>
      <w:r w:rsidRPr="00D656B5">
        <w:rPr>
          <w:sz w:val="20"/>
        </w:rPr>
        <w:t xml:space="preserve"> разрешение на строительство на земельном участке, должно вестись с соблюдением требований главы 2 Федерального закона от 30 декабря 2009 года №384-ФЗ.</w:t>
      </w:r>
    </w:p>
    <w:p w14:paraId="405CB064" w14:textId="77777777" w:rsidR="00D02680" w:rsidRPr="00D656B5" w:rsidRDefault="00D02680" w:rsidP="00F53AB1">
      <w:pPr>
        <w:spacing w:after="0"/>
        <w:ind w:firstLine="709"/>
        <w:jc w:val="both"/>
        <w:rPr>
          <w:sz w:val="20"/>
        </w:rPr>
      </w:pPr>
      <w:r w:rsidRPr="00D656B5">
        <w:rPr>
          <w:sz w:val="20"/>
        </w:rPr>
        <w:t>Согласно пункту 3 части 10 статьи 4 Федерального закона от 29 декабря 2004 года N191-ФЗ,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14:paraId="3EE7C1AC" w14:textId="77777777" w:rsidR="00D02680" w:rsidRPr="00D656B5" w:rsidRDefault="00D02680" w:rsidP="00F53AB1">
      <w:pPr>
        <w:spacing w:after="0"/>
        <w:ind w:firstLine="709"/>
        <w:jc w:val="both"/>
        <w:rPr>
          <w:sz w:val="20"/>
        </w:rPr>
      </w:pPr>
      <w:r w:rsidRPr="00D656B5">
        <w:rPr>
          <w:sz w:val="20"/>
        </w:rPr>
        <w:t>Методические рекомендации по строительству и реконструкции индивидуального жилого или садового дома в зонах затопления, подтопления</w:t>
      </w:r>
    </w:p>
    <w:p w14:paraId="5BFDB90D" w14:textId="77777777" w:rsidR="00D02680" w:rsidRPr="00D656B5" w:rsidRDefault="00D02680" w:rsidP="00F53AB1">
      <w:pPr>
        <w:spacing w:after="0"/>
        <w:ind w:firstLine="709"/>
        <w:jc w:val="both"/>
        <w:rPr>
          <w:sz w:val="20"/>
        </w:rPr>
      </w:pPr>
      <w:r w:rsidRPr="00D656B5">
        <w:rPr>
          <w:sz w:val="20"/>
        </w:rPr>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14:paraId="2FB11232" w14:textId="77777777" w:rsidR="00D02680" w:rsidRPr="00D656B5" w:rsidRDefault="00D02680" w:rsidP="00F53AB1">
      <w:pPr>
        <w:spacing w:after="0"/>
        <w:ind w:firstLine="709"/>
        <w:jc w:val="both"/>
        <w:rPr>
          <w:sz w:val="20"/>
        </w:rPr>
      </w:pPr>
      <w:r w:rsidRPr="00D656B5">
        <w:rPr>
          <w:sz w:val="20"/>
        </w:rPr>
        <w:t>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w:t>
      </w:r>
    </w:p>
    <w:p w14:paraId="73B8506D" w14:textId="77777777" w:rsidR="00D02680" w:rsidRPr="00D656B5" w:rsidRDefault="00D02680" w:rsidP="00F53AB1">
      <w:pPr>
        <w:spacing w:after="0"/>
        <w:ind w:firstLine="709"/>
        <w:jc w:val="both"/>
        <w:rPr>
          <w:sz w:val="20"/>
        </w:rPr>
      </w:pPr>
      <w:r w:rsidRPr="00D656B5">
        <w:rPr>
          <w:sz w:val="20"/>
        </w:rPr>
        <w:t>или юридическим лицом, являющимися членами саморегулируемых организаций в области архитектурно- строительного проектирования, либо лицом, специализирующимся на проектировании гидротехнических сооружений.</w:t>
      </w:r>
    </w:p>
    <w:p w14:paraId="00F2492E" w14:textId="7FF0F223" w:rsidR="00D02680" w:rsidRPr="00D656B5" w:rsidRDefault="00D02680" w:rsidP="00F53AB1">
      <w:pPr>
        <w:spacing w:after="0"/>
        <w:ind w:firstLine="709"/>
        <w:jc w:val="both"/>
        <w:rPr>
          <w:sz w:val="20"/>
        </w:rPr>
      </w:pPr>
      <w:r w:rsidRPr="00D656B5">
        <w:rPr>
          <w:sz w:val="20"/>
        </w:rPr>
        <w:t xml:space="preserve">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лома (далее - уведомление о планируемом строительстве) в инициативном порядке </w:t>
      </w:r>
      <w:r w:rsidR="00A201AF" w:rsidRPr="00D656B5">
        <w:rPr>
          <w:sz w:val="20"/>
        </w:rPr>
        <w:t>передастся</w:t>
      </w:r>
      <w:r w:rsidRPr="00D656B5">
        <w:rPr>
          <w:sz w:val="20"/>
        </w:rPr>
        <w:t xml:space="preserve"> в уполномоченный орган перечень мероприятий </w:t>
      </w:r>
      <w:r w:rsidRPr="00D656B5">
        <w:rPr>
          <w:sz w:val="20"/>
        </w:rPr>
        <w:lastRenderedPageBreak/>
        <w:t>по инженерной защите объекта капитального строительства от подтопления, затопления, подготовленный лицами, указанными в пункте 2.</w:t>
      </w:r>
    </w:p>
    <w:p w14:paraId="69EE2C9F" w14:textId="2B9FD2C4" w:rsidR="00D02680" w:rsidRPr="00D656B5" w:rsidRDefault="00D02680" w:rsidP="00F53AB1">
      <w:pPr>
        <w:spacing w:after="0"/>
        <w:ind w:firstLine="709"/>
        <w:jc w:val="both"/>
        <w:rPr>
          <w:sz w:val="20"/>
        </w:rPr>
      </w:pPr>
      <w:r w:rsidRPr="00D656B5">
        <w:rPr>
          <w:sz w:val="20"/>
        </w:rPr>
        <w:t xml:space="preserve">До подачи застройщиком в уполномоченный орган уведомления об окончании строительства в инициативном порядке застройщиком </w:t>
      </w:r>
      <w:r w:rsidR="00A201AF" w:rsidRPr="00D656B5">
        <w:rPr>
          <w:sz w:val="20"/>
        </w:rPr>
        <w:t>передаётся</w:t>
      </w:r>
      <w:r w:rsidRPr="00D656B5">
        <w:rPr>
          <w:sz w:val="20"/>
        </w:rPr>
        <w:t xml:space="preserve">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 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7132B177" w14:textId="77777777" w:rsidR="00D02680" w:rsidRPr="00D656B5" w:rsidRDefault="00D02680" w:rsidP="00F53AB1">
      <w:pPr>
        <w:spacing w:after="0"/>
        <w:ind w:firstLine="709"/>
        <w:jc w:val="both"/>
        <w:rPr>
          <w:sz w:val="20"/>
        </w:rPr>
      </w:pPr>
      <w:r w:rsidRPr="00D656B5">
        <w:rPr>
          <w:sz w:val="20"/>
        </w:rPr>
        <w:t>Методические рекомендации по строительству и реконструкции объектов капитального строительства в зонах затопления, подтопления</w:t>
      </w:r>
    </w:p>
    <w:p w14:paraId="40CF2881" w14:textId="77777777" w:rsidR="00D02680" w:rsidRPr="00D656B5" w:rsidRDefault="00D02680" w:rsidP="00F53AB1">
      <w:pPr>
        <w:spacing w:after="0"/>
        <w:ind w:firstLine="709"/>
        <w:jc w:val="both"/>
        <w:rPr>
          <w:sz w:val="20"/>
        </w:rPr>
      </w:pPr>
      <w:r w:rsidRPr="00D656B5">
        <w:rPr>
          <w:sz w:val="20"/>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14:paraId="6651A385" w14:textId="77777777" w:rsidR="00D02680" w:rsidRPr="00D656B5" w:rsidRDefault="00D02680" w:rsidP="00F53AB1">
      <w:pPr>
        <w:spacing w:after="0"/>
        <w:ind w:firstLine="709"/>
        <w:jc w:val="both"/>
        <w:rPr>
          <w:sz w:val="20"/>
        </w:rPr>
      </w:pPr>
      <w:r w:rsidRPr="00D656B5">
        <w:rPr>
          <w:sz w:val="20"/>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 строительного проектирования.</w:t>
      </w:r>
    </w:p>
    <w:p w14:paraId="64FB0A2B" w14:textId="77777777" w:rsidR="00D02680" w:rsidRPr="00D656B5" w:rsidRDefault="00D02680" w:rsidP="00F53AB1">
      <w:pPr>
        <w:spacing w:after="0"/>
        <w:ind w:firstLine="709"/>
        <w:jc w:val="both"/>
        <w:rPr>
          <w:sz w:val="20"/>
        </w:rPr>
      </w:pPr>
      <w:r w:rsidRPr="00D656B5">
        <w:rPr>
          <w:sz w:val="20"/>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ст.49 Градостроительного кодекса Российской Федерации) и содержащего вывод лица, являющегося членом саморегулируемых организаций в области архитектурно- 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525C3011" w14:textId="77777777" w:rsidR="00A201AF" w:rsidRPr="00D656B5" w:rsidRDefault="00A201AF" w:rsidP="00F53AB1">
      <w:pPr>
        <w:spacing w:after="0"/>
        <w:ind w:firstLine="709"/>
        <w:jc w:val="both"/>
        <w:rPr>
          <w:b/>
          <w:i/>
          <w:sz w:val="20"/>
        </w:rPr>
      </w:pPr>
    </w:p>
    <w:p w14:paraId="2CC90CB2" w14:textId="2D393778" w:rsidR="00D02680" w:rsidRPr="00D656B5" w:rsidRDefault="00D02680" w:rsidP="00F53AB1">
      <w:pPr>
        <w:spacing w:after="0"/>
        <w:ind w:firstLine="709"/>
        <w:jc w:val="both"/>
        <w:rPr>
          <w:sz w:val="20"/>
        </w:rPr>
      </w:pPr>
      <w:r w:rsidRPr="00D656B5">
        <w:rPr>
          <w:b/>
          <w:i/>
          <w:sz w:val="20"/>
        </w:rPr>
        <w:t xml:space="preserve">Зоны </w:t>
      </w:r>
      <w:r w:rsidR="00A201AF" w:rsidRPr="00D656B5">
        <w:rPr>
          <w:b/>
          <w:i/>
          <w:sz w:val="20"/>
        </w:rPr>
        <w:t>санитарной охраны источников</w:t>
      </w:r>
      <w:r w:rsidRPr="00D656B5">
        <w:rPr>
          <w:b/>
          <w:i/>
          <w:sz w:val="20"/>
        </w:rPr>
        <w:t xml:space="preserve"> </w:t>
      </w:r>
      <w:r w:rsidR="00A201AF" w:rsidRPr="00D656B5">
        <w:rPr>
          <w:b/>
          <w:i/>
          <w:sz w:val="20"/>
        </w:rPr>
        <w:t>питьевого и хозяйственно</w:t>
      </w:r>
      <w:r w:rsidRPr="00D656B5">
        <w:rPr>
          <w:b/>
          <w:i/>
          <w:sz w:val="20"/>
        </w:rPr>
        <w:t xml:space="preserve">-бытового </w:t>
      </w:r>
      <w:r w:rsidR="00A201AF" w:rsidRPr="00D656B5">
        <w:rPr>
          <w:b/>
          <w:i/>
          <w:sz w:val="20"/>
        </w:rPr>
        <w:t>водоснабжения</w:t>
      </w:r>
      <w:r w:rsidR="00A201AF" w:rsidRPr="00D656B5">
        <w:rPr>
          <w:sz w:val="20"/>
        </w:rPr>
        <w:t>, а</w:t>
      </w:r>
      <w:r w:rsidRPr="00D656B5">
        <w:rPr>
          <w:sz w:val="20"/>
        </w:rPr>
        <w:t xml:space="preserve"> </w:t>
      </w:r>
      <w:r w:rsidR="00A201AF" w:rsidRPr="00D656B5">
        <w:rPr>
          <w:sz w:val="20"/>
        </w:rPr>
        <w:t>также устанавливаемые в случаях, предусмотренных Водным кодексом Российской Федерации, в</w:t>
      </w:r>
      <w:r w:rsidRPr="00D656B5">
        <w:rPr>
          <w:sz w:val="20"/>
        </w:rPr>
        <w:t xml:space="preserve"> отношении подземных водных объектов зоны специальной охраны;</w:t>
      </w:r>
    </w:p>
    <w:p w14:paraId="37F8D158" w14:textId="77777777" w:rsidR="00D02680" w:rsidRPr="00D656B5" w:rsidRDefault="00D02680" w:rsidP="00F53AB1">
      <w:pPr>
        <w:spacing w:after="0"/>
        <w:ind w:firstLine="709"/>
        <w:jc w:val="both"/>
        <w:rPr>
          <w:sz w:val="20"/>
        </w:rPr>
      </w:pPr>
      <w:r w:rsidRPr="00D656B5">
        <w:rPr>
          <w:sz w:val="20"/>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 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5F83FE26" w14:textId="77777777" w:rsidR="00D02680" w:rsidRPr="00D656B5" w:rsidRDefault="00D02680" w:rsidP="00F53AB1">
      <w:pPr>
        <w:spacing w:after="0"/>
        <w:ind w:firstLine="709"/>
        <w:jc w:val="both"/>
        <w:rPr>
          <w:sz w:val="20"/>
        </w:rPr>
      </w:pPr>
      <w:r w:rsidRPr="00D656B5">
        <w:rPr>
          <w:sz w:val="20"/>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207D141E" w14:textId="77777777" w:rsidR="00D22629" w:rsidRPr="00D656B5" w:rsidRDefault="00D22629" w:rsidP="00F53AB1">
      <w:pPr>
        <w:widowControl w:val="0"/>
        <w:spacing w:after="0"/>
        <w:ind w:firstLine="709"/>
        <w:jc w:val="both"/>
        <w:rPr>
          <w:b/>
          <w:i/>
          <w:sz w:val="20"/>
        </w:rPr>
      </w:pPr>
    </w:p>
    <w:p w14:paraId="65B9E832" w14:textId="3EF6E35C" w:rsidR="00D02680" w:rsidRPr="00D656B5" w:rsidRDefault="00D02680" w:rsidP="00F53AB1">
      <w:pPr>
        <w:widowControl w:val="0"/>
        <w:spacing w:after="0"/>
        <w:ind w:firstLine="709"/>
        <w:jc w:val="both"/>
        <w:rPr>
          <w:b/>
          <w:i/>
          <w:sz w:val="20"/>
          <w:highlight w:val="green"/>
        </w:rPr>
      </w:pPr>
      <w:r w:rsidRPr="00D656B5">
        <w:rPr>
          <w:b/>
          <w:i/>
          <w:sz w:val="20"/>
        </w:rPr>
        <w:t>Зоны затопления и подтопления</w:t>
      </w:r>
    </w:p>
    <w:p w14:paraId="280DB1B0" w14:textId="77777777" w:rsidR="00D02680" w:rsidRPr="00D656B5" w:rsidRDefault="00D02680" w:rsidP="00F53AB1">
      <w:pPr>
        <w:widowControl w:val="0"/>
        <w:spacing w:after="0"/>
        <w:ind w:firstLine="709"/>
        <w:jc w:val="both"/>
        <w:rPr>
          <w:sz w:val="20"/>
        </w:rPr>
      </w:pPr>
      <w:r w:rsidRPr="00D656B5">
        <w:rPr>
          <w:sz w:val="20"/>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30667984" w14:textId="77777777" w:rsidR="00D02680" w:rsidRPr="00D656B5" w:rsidRDefault="00D02680" w:rsidP="00F53AB1">
      <w:pPr>
        <w:widowControl w:val="0"/>
        <w:spacing w:after="0"/>
        <w:ind w:firstLine="709"/>
        <w:jc w:val="both"/>
        <w:rPr>
          <w:sz w:val="20"/>
        </w:rPr>
      </w:pPr>
      <w:r w:rsidRPr="00D656B5">
        <w:rPr>
          <w:sz w:val="20"/>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3A9F1379" w14:textId="5615526E" w:rsidR="00D02680" w:rsidRPr="00D656B5" w:rsidRDefault="00D02680" w:rsidP="00F53AB1">
      <w:pPr>
        <w:widowControl w:val="0"/>
        <w:spacing w:after="0"/>
        <w:ind w:firstLine="709"/>
        <w:jc w:val="both"/>
        <w:rPr>
          <w:sz w:val="20"/>
        </w:rPr>
      </w:pPr>
      <w:r w:rsidRPr="00D656B5">
        <w:rPr>
          <w:sz w:val="20"/>
        </w:rPr>
        <w:t xml:space="preserve">Форма </w:t>
      </w:r>
      <w:r w:rsidR="00A201AF" w:rsidRPr="00D656B5">
        <w:rPr>
          <w:sz w:val="20"/>
        </w:rPr>
        <w:t>графического описания местоположения границ зон затопления, подтопления, а также</w:t>
      </w:r>
      <w:r w:rsidRPr="00D656B5">
        <w:rPr>
          <w:sz w:val="20"/>
        </w:rPr>
        <w:t xml:space="preserve"> </w:t>
      </w:r>
      <w:r w:rsidR="00A201AF" w:rsidRPr="00D656B5">
        <w:rPr>
          <w:sz w:val="20"/>
        </w:rPr>
        <w:t xml:space="preserve">требования к точности определения координат </w:t>
      </w:r>
      <w:r w:rsidR="00C044A2" w:rsidRPr="00D656B5">
        <w:rPr>
          <w:sz w:val="20"/>
        </w:rPr>
        <w:t>характерных точек границ зоны с особыми условиями</w:t>
      </w:r>
      <w:r w:rsidRPr="00D656B5">
        <w:rPr>
          <w:sz w:val="20"/>
        </w:rPr>
        <w:t xml:space="preserve"> </w:t>
      </w:r>
      <w:r w:rsidR="00C044A2" w:rsidRPr="00D656B5">
        <w:rPr>
          <w:sz w:val="20"/>
        </w:rPr>
        <w:t xml:space="preserve">использования территории, формату электронного документа, содержащего сведения </w:t>
      </w:r>
      <w:proofErr w:type="gramStart"/>
      <w:r w:rsidR="00C044A2" w:rsidRPr="00D656B5">
        <w:rPr>
          <w:sz w:val="20"/>
        </w:rPr>
        <w:t>о</w:t>
      </w:r>
      <w:r w:rsidRPr="00D656B5">
        <w:rPr>
          <w:sz w:val="20"/>
        </w:rPr>
        <w:t xml:space="preserve">  границах</w:t>
      </w:r>
      <w:proofErr w:type="gramEnd"/>
      <w:r w:rsidRPr="00D656B5">
        <w:rPr>
          <w:sz w:val="20"/>
        </w:rPr>
        <w:t xml:space="preserve">  зон затопления, подтопления, устанавливаются Министерством экономического развития Российской Федерации. Решение   об   установлении   </w:t>
      </w:r>
      <w:r w:rsidRPr="00D656B5">
        <w:rPr>
          <w:sz w:val="20"/>
        </w:rPr>
        <w:lastRenderedPageBreak/>
        <w:t>или   изменении   зон   затопления, подтопления оформляется   актом Федерального агентства водных ресурсов (его территориальных органов).</w:t>
      </w:r>
    </w:p>
    <w:p w14:paraId="03BAE19A" w14:textId="77777777" w:rsidR="00D02680" w:rsidRPr="00D656B5" w:rsidRDefault="00D02680" w:rsidP="00F53AB1">
      <w:pPr>
        <w:widowControl w:val="0"/>
        <w:spacing w:after="0"/>
        <w:ind w:firstLine="709"/>
        <w:jc w:val="both"/>
        <w:rPr>
          <w:sz w:val="20"/>
        </w:rPr>
      </w:pPr>
      <w:r w:rsidRPr="00D656B5">
        <w:rPr>
          <w:sz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36D7FDA" w14:textId="77777777" w:rsidR="00D02680" w:rsidRPr="00D656B5" w:rsidRDefault="00D02680" w:rsidP="00F53AB1">
      <w:pPr>
        <w:widowControl w:val="0"/>
        <w:spacing w:after="0"/>
        <w:ind w:firstLine="709"/>
        <w:jc w:val="both"/>
        <w:rPr>
          <w:sz w:val="20"/>
        </w:rPr>
      </w:pPr>
      <w:r w:rsidRPr="00D656B5">
        <w:rPr>
          <w:sz w:val="20"/>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ACE9CCC" w14:textId="77777777" w:rsidR="00D02680" w:rsidRPr="00D656B5" w:rsidRDefault="00D02680" w:rsidP="00F53AB1">
      <w:pPr>
        <w:widowControl w:val="0"/>
        <w:spacing w:after="0"/>
        <w:ind w:firstLine="709"/>
        <w:jc w:val="both"/>
        <w:rPr>
          <w:sz w:val="20"/>
        </w:rPr>
      </w:pPr>
      <w:r w:rsidRPr="00D656B5">
        <w:rPr>
          <w:sz w:val="20"/>
        </w:rPr>
        <w:t>использование сточных вод в целях регулирования плодородия почв;</w:t>
      </w:r>
    </w:p>
    <w:p w14:paraId="33620657" w14:textId="77777777" w:rsidR="00D02680" w:rsidRPr="00D656B5" w:rsidRDefault="00D02680" w:rsidP="00F53AB1">
      <w:pPr>
        <w:widowControl w:val="0"/>
        <w:spacing w:after="0"/>
        <w:ind w:firstLine="709"/>
        <w:jc w:val="both"/>
        <w:rPr>
          <w:sz w:val="20"/>
        </w:rPr>
      </w:pPr>
      <w:r w:rsidRPr="00D656B5">
        <w:rPr>
          <w:sz w:val="20"/>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29A1557" w14:textId="77777777" w:rsidR="00D02680" w:rsidRPr="00D656B5" w:rsidRDefault="00D02680" w:rsidP="00F53AB1">
      <w:pPr>
        <w:widowControl w:val="0"/>
        <w:spacing w:after="0"/>
        <w:ind w:firstLine="709"/>
        <w:jc w:val="both"/>
        <w:rPr>
          <w:sz w:val="20"/>
        </w:rPr>
      </w:pPr>
      <w:r w:rsidRPr="00D656B5">
        <w:rPr>
          <w:sz w:val="20"/>
        </w:rPr>
        <w:t>осуществление авиационных мер по борьбе с вредными организмами. Зоны затопления устанавливаются в отношении:</w:t>
      </w:r>
    </w:p>
    <w:p w14:paraId="7C318D5C" w14:textId="77777777" w:rsidR="00D02680" w:rsidRPr="00D656B5" w:rsidRDefault="00D02680" w:rsidP="00F53AB1">
      <w:pPr>
        <w:widowControl w:val="0"/>
        <w:spacing w:after="0"/>
        <w:ind w:firstLine="709"/>
        <w:jc w:val="both"/>
        <w:rPr>
          <w:sz w:val="20"/>
        </w:rPr>
      </w:pPr>
      <w:r w:rsidRPr="00D656B5">
        <w:rPr>
          <w:sz w:val="20"/>
        </w:rPr>
        <w:t xml:space="preserve">а) территорий, которые прилегают к </w:t>
      </w:r>
      <w:proofErr w:type="spellStart"/>
      <w:r w:rsidRPr="00D656B5">
        <w:rPr>
          <w:sz w:val="20"/>
        </w:rPr>
        <w:t>незарегулированным</w:t>
      </w:r>
      <w:proofErr w:type="spellEnd"/>
      <w:r w:rsidRPr="00D656B5">
        <w:rPr>
          <w:sz w:val="20"/>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1408EBB3" w14:textId="77777777" w:rsidR="00D02680" w:rsidRPr="00D656B5" w:rsidRDefault="00D02680" w:rsidP="00F53AB1">
      <w:pPr>
        <w:widowControl w:val="0"/>
        <w:spacing w:after="0"/>
        <w:ind w:firstLine="709"/>
        <w:jc w:val="both"/>
        <w:rPr>
          <w:sz w:val="20"/>
        </w:rPr>
      </w:pPr>
      <w:r w:rsidRPr="00D656B5">
        <w:rPr>
          <w:sz w:val="20"/>
        </w:rPr>
        <w:t>б) территорий, прилегающих к устьевым участкам водотоков, затапливаемых в результате нагонных явлений расчетной обеспеченности;</w:t>
      </w:r>
    </w:p>
    <w:p w14:paraId="3546ED72" w14:textId="77777777" w:rsidR="00D02680" w:rsidRPr="00D656B5" w:rsidRDefault="00D02680" w:rsidP="00F53AB1">
      <w:pPr>
        <w:widowControl w:val="0"/>
        <w:spacing w:after="0"/>
        <w:ind w:firstLine="709"/>
        <w:jc w:val="both"/>
        <w:rPr>
          <w:sz w:val="20"/>
        </w:rPr>
      </w:pPr>
      <w:r w:rsidRPr="00D656B5">
        <w:rPr>
          <w:sz w:val="20"/>
        </w:rPr>
        <w:t>в) территорий, прилегающих к естественным водоемам, затапливаемых при уровнях воды однопроцентной обеспеченности;</w:t>
      </w:r>
    </w:p>
    <w:p w14:paraId="7D1009D3" w14:textId="77777777" w:rsidR="00D02680" w:rsidRPr="00D656B5" w:rsidRDefault="00D02680" w:rsidP="00F53AB1">
      <w:pPr>
        <w:widowControl w:val="0"/>
        <w:spacing w:after="0"/>
        <w:ind w:firstLine="709"/>
        <w:jc w:val="both"/>
        <w:rPr>
          <w:sz w:val="20"/>
        </w:rPr>
      </w:pPr>
      <w:r w:rsidRPr="00D656B5">
        <w:rPr>
          <w:sz w:val="20"/>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6B55D491" w14:textId="77777777" w:rsidR="00D02680" w:rsidRPr="00D656B5" w:rsidRDefault="00D02680" w:rsidP="00F53AB1">
      <w:pPr>
        <w:widowControl w:val="0"/>
        <w:spacing w:after="0"/>
        <w:ind w:firstLine="709"/>
        <w:jc w:val="both"/>
        <w:rPr>
          <w:sz w:val="20"/>
        </w:rPr>
      </w:pPr>
      <w:r w:rsidRPr="00D656B5">
        <w:rPr>
          <w:sz w:val="20"/>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56C8B4B0" w14:textId="77777777" w:rsidR="00D02680" w:rsidRPr="00D656B5" w:rsidRDefault="00D02680" w:rsidP="00F53AB1">
      <w:pPr>
        <w:widowControl w:val="0"/>
        <w:spacing w:after="0"/>
        <w:ind w:firstLine="709"/>
        <w:jc w:val="both"/>
        <w:rPr>
          <w:sz w:val="20"/>
        </w:rPr>
      </w:pPr>
      <w:r w:rsidRPr="00D656B5">
        <w:rPr>
          <w:sz w:val="20"/>
        </w:rPr>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6CC8A112" w14:textId="77777777" w:rsidR="00D02680" w:rsidRPr="00D656B5" w:rsidRDefault="00D02680" w:rsidP="00F53AB1">
      <w:pPr>
        <w:widowControl w:val="0"/>
        <w:spacing w:after="0"/>
        <w:ind w:firstLine="709"/>
        <w:jc w:val="both"/>
        <w:rPr>
          <w:sz w:val="20"/>
        </w:rPr>
      </w:pPr>
      <w:r w:rsidRPr="00D656B5">
        <w:rPr>
          <w:sz w:val="20"/>
        </w:rPr>
        <w:t>В границах зон подтопления устанавливаются:</w:t>
      </w:r>
    </w:p>
    <w:p w14:paraId="67D82746" w14:textId="77777777" w:rsidR="00D02680" w:rsidRPr="00D656B5" w:rsidRDefault="00D02680" w:rsidP="00F53AB1">
      <w:pPr>
        <w:widowControl w:val="0"/>
        <w:spacing w:after="0"/>
        <w:ind w:firstLine="709"/>
        <w:jc w:val="both"/>
        <w:rPr>
          <w:sz w:val="20"/>
        </w:rPr>
      </w:pPr>
      <w:r w:rsidRPr="00D656B5">
        <w:rPr>
          <w:sz w:val="20"/>
        </w:rPr>
        <w:t>а) территории сильного подтопления - при глубине залегания грунтовых вод менее 0,3 метра;</w:t>
      </w:r>
    </w:p>
    <w:p w14:paraId="6A678C75" w14:textId="77777777" w:rsidR="00D02680" w:rsidRPr="00D656B5" w:rsidRDefault="00D02680" w:rsidP="00F53AB1">
      <w:pPr>
        <w:widowControl w:val="0"/>
        <w:spacing w:after="0"/>
        <w:ind w:firstLine="709"/>
        <w:jc w:val="both"/>
        <w:rPr>
          <w:sz w:val="20"/>
        </w:rPr>
      </w:pPr>
      <w:r w:rsidRPr="00D656B5">
        <w:rPr>
          <w:sz w:val="20"/>
        </w:rPr>
        <w:t>б) территории умеренного подтопления - при глубине залегания грунтовых вод от 0,3 - 0,7 до 1,2 - 2 метров от поверхности;</w:t>
      </w:r>
    </w:p>
    <w:p w14:paraId="23624A87" w14:textId="77777777" w:rsidR="00D02680" w:rsidRPr="00D656B5" w:rsidRDefault="00D02680" w:rsidP="00F53AB1">
      <w:pPr>
        <w:widowControl w:val="0"/>
        <w:spacing w:after="0"/>
        <w:ind w:firstLine="709"/>
        <w:jc w:val="both"/>
        <w:rPr>
          <w:sz w:val="20"/>
        </w:rPr>
      </w:pPr>
      <w:r w:rsidRPr="00D656B5">
        <w:rPr>
          <w:sz w:val="20"/>
        </w:rPr>
        <w:t>в) территории слабого подтопления - при глубине залегания грунтовых вод от 2 до 3 метров.</w:t>
      </w:r>
    </w:p>
    <w:p w14:paraId="0CD1D637" w14:textId="2425D7A2" w:rsidR="00D02680" w:rsidRPr="00D656B5" w:rsidRDefault="00C87646" w:rsidP="00F53AB1">
      <w:pPr>
        <w:widowControl w:val="0"/>
        <w:spacing w:after="0"/>
        <w:ind w:left="851" w:firstLine="142"/>
        <w:jc w:val="both"/>
        <w:rPr>
          <w:b/>
          <w:i/>
          <w:sz w:val="20"/>
        </w:rPr>
      </w:pPr>
      <w:r w:rsidRPr="00D656B5">
        <w:rPr>
          <w:b/>
          <w:i/>
          <w:sz w:val="20"/>
          <w:highlight w:val="green"/>
        </w:rPr>
        <w:br/>
      </w:r>
      <w:r w:rsidR="00D02680" w:rsidRPr="00D656B5">
        <w:rPr>
          <w:b/>
          <w:i/>
          <w:sz w:val="20"/>
        </w:rPr>
        <w:t>Санитарно-защитная зона</w:t>
      </w:r>
    </w:p>
    <w:p w14:paraId="6913C628" w14:textId="77777777" w:rsidR="00D02680" w:rsidRPr="00D656B5" w:rsidRDefault="00D02680" w:rsidP="00F53AB1">
      <w:pPr>
        <w:widowControl w:val="0"/>
        <w:spacing w:after="0" w:line="240" w:lineRule="auto"/>
        <w:ind w:left="100" w:right="103" w:firstLine="679"/>
        <w:jc w:val="both"/>
        <w:rPr>
          <w:rFonts w:eastAsia="Times New Roman" w:cs="Times New Roman"/>
          <w:sz w:val="20"/>
          <w:szCs w:val="20"/>
        </w:rPr>
      </w:pPr>
      <w:r w:rsidRPr="00D656B5">
        <w:rPr>
          <w:rFonts w:eastAsia="Times New Roman" w:cs="Times New Roman"/>
          <w:spacing w:val="-1"/>
          <w:sz w:val="20"/>
          <w:szCs w:val="20"/>
        </w:rPr>
        <w:t>Санитарно-защитные</w:t>
      </w:r>
      <w:r w:rsidRPr="00D656B5">
        <w:rPr>
          <w:rFonts w:eastAsia="Times New Roman" w:cs="Times New Roman"/>
          <w:spacing w:val="23"/>
          <w:sz w:val="20"/>
          <w:szCs w:val="20"/>
        </w:rPr>
        <w:t xml:space="preserve"> </w:t>
      </w:r>
      <w:r w:rsidRPr="00D656B5">
        <w:rPr>
          <w:rFonts w:eastAsia="Times New Roman" w:cs="Times New Roman"/>
          <w:spacing w:val="-1"/>
          <w:sz w:val="20"/>
          <w:szCs w:val="20"/>
        </w:rPr>
        <w:t>зоны</w:t>
      </w:r>
      <w:r w:rsidRPr="00D656B5">
        <w:rPr>
          <w:rFonts w:eastAsia="Times New Roman" w:cs="Times New Roman"/>
          <w:spacing w:val="25"/>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23"/>
          <w:sz w:val="20"/>
          <w:szCs w:val="20"/>
        </w:rPr>
        <w:t xml:space="preserve"> </w:t>
      </w:r>
      <w:r w:rsidRPr="00D656B5">
        <w:rPr>
          <w:rFonts w:eastAsia="Times New Roman" w:cs="Times New Roman"/>
          <w:sz w:val="20"/>
          <w:szCs w:val="20"/>
        </w:rPr>
        <w:t>в</w:t>
      </w:r>
      <w:r w:rsidRPr="00D656B5">
        <w:rPr>
          <w:rFonts w:eastAsia="Times New Roman" w:cs="Times New Roman"/>
          <w:spacing w:val="21"/>
          <w:sz w:val="20"/>
          <w:szCs w:val="20"/>
        </w:rPr>
        <w:t xml:space="preserve"> </w:t>
      </w:r>
      <w:r w:rsidRPr="00D656B5">
        <w:rPr>
          <w:rFonts w:eastAsia="Times New Roman" w:cs="Times New Roman"/>
          <w:sz w:val="20"/>
          <w:szCs w:val="20"/>
        </w:rPr>
        <w:t>отношении</w:t>
      </w:r>
      <w:r w:rsidRPr="00D656B5">
        <w:rPr>
          <w:rFonts w:eastAsia="Times New Roman" w:cs="Times New Roman"/>
          <w:spacing w:val="24"/>
          <w:sz w:val="20"/>
          <w:szCs w:val="20"/>
        </w:rPr>
        <w:t xml:space="preserve"> </w:t>
      </w:r>
      <w:r w:rsidRPr="00D656B5">
        <w:rPr>
          <w:rFonts w:eastAsia="Times New Roman" w:cs="Times New Roman"/>
          <w:spacing w:val="-2"/>
          <w:sz w:val="20"/>
          <w:szCs w:val="20"/>
        </w:rPr>
        <w:t>действующих,</w:t>
      </w:r>
      <w:r w:rsidRPr="00D656B5">
        <w:rPr>
          <w:rFonts w:eastAsia="Times New Roman" w:cs="Times New Roman"/>
          <w:spacing w:val="25"/>
          <w:sz w:val="20"/>
          <w:szCs w:val="20"/>
        </w:rPr>
        <w:t xml:space="preserve"> </w:t>
      </w:r>
      <w:r w:rsidRPr="00D656B5">
        <w:rPr>
          <w:rFonts w:eastAsia="Times New Roman" w:cs="Times New Roman"/>
          <w:spacing w:val="-1"/>
          <w:sz w:val="20"/>
          <w:szCs w:val="20"/>
        </w:rPr>
        <w:t>планируемых</w:t>
      </w:r>
      <w:r w:rsidRPr="00D656B5">
        <w:rPr>
          <w:rFonts w:eastAsia="Times New Roman" w:cs="Times New Roman"/>
          <w:spacing w:val="19"/>
          <w:sz w:val="20"/>
          <w:szCs w:val="20"/>
        </w:rPr>
        <w:t xml:space="preserve"> </w:t>
      </w:r>
      <w:r w:rsidRPr="00D656B5">
        <w:rPr>
          <w:rFonts w:eastAsia="Times New Roman" w:cs="Times New Roman"/>
          <w:sz w:val="20"/>
          <w:szCs w:val="20"/>
        </w:rPr>
        <w:t>к</w:t>
      </w:r>
      <w:r w:rsidRPr="00D656B5">
        <w:rPr>
          <w:rFonts w:eastAsia="Times New Roman" w:cs="Times New Roman"/>
          <w:spacing w:val="85"/>
          <w:sz w:val="20"/>
          <w:szCs w:val="20"/>
        </w:rPr>
        <w:t xml:space="preserve"> </w:t>
      </w:r>
      <w:r w:rsidRPr="00D656B5">
        <w:rPr>
          <w:rFonts w:eastAsia="Times New Roman" w:cs="Times New Roman"/>
          <w:spacing w:val="-1"/>
          <w:sz w:val="20"/>
          <w:szCs w:val="20"/>
        </w:rPr>
        <w:t>строительству,</w:t>
      </w:r>
      <w:r w:rsidRPr="00D656B5">
        <w:rPr>
          <w:rFonts w:eastAsia="Times New Roman" w:cs="Times New Roman"/>
          <w:spacing w:val="5"/>
          <w:sz w:val="20"/>
          <w:szCs w:val="20"/>
        </w:rPr>
        <w:t xml:space="preserve"> </w:t>
      </w:r>
      <w:r w:rsidRPr="00D656B5">
        <w:rPr>
          <w:rFonts w:eastAsia="Times New Roman" w:cs="Times New Roman"/>
          <w:spacing w:val="-1"/>
          <w:sz w:val="20"/>
          <w:szCs w:val="20"/>
        </w:rPr>
        <w:t>реконструируемых</w:t>
      </w:r>
      <w:r w:rsidRPr="00D656B5">
        <w:rPr>
          <w:rFonts w:eastAsia="Times New Roman" w:cs="Times New Roman"/>
          <w:spacing w:val="49"/>
          <w:sz w:val="20"/>
          <w:szCs w:val="20"/>
        </w:rPr>
        <w:t xml:space="preserve"> </w:t>
      </w:r>
      <w:r w:rsidRPr="00D656B5">
        <w:rPr>
          <w:rFonts w:eastAsia="Times New Roman" w:cs="Times New Roman"/>
          <w:sz w:val="20"/>
          <w:szCs w:val="20"/>
        </w:rPr>
        <w:t>объектов</w:t>
      </w:r>
      <w:r w:rsidRPr="00D656B5">
        <w:rPr>
          <w:rFonts w:eastAsia="Times New Roman" w:cs="Times New Roman"/>
          <w:spacing w:val="5"/>
          <w:sz w:val="20"/>
          <w:szCs w:val="20"/>
        </w:rPr>
        <w:t xml:space="preserve"> </w:t>
      </w:r>
      <w:r w:rsidRPr="00D656B5">
        <w:rPr>
          <w:rFonts w:eastAsia="Times New Roman" w:cs="Times New Roman"/>
          <w:spacing w:val="-1"/>
          <w:sz w:val="20"/>
          <w:szCs w:val="20"/>
        </w:rPr>
        <w:t>капитального</w:t>
      </w:r>
      <w:r w:rsidRPr="00D656B5">
        <w:rPr>
          <w:rFonts w:eastAsia="Times New Roman" w:cs="Times New Roman"/>
          <w:spacing w:val="7"/>
          <w:sz w:val="20"/>
          <w:szCs w:val="20"/>
        </w:rPr>
        <w:t xml:space="preserve"> </w:t>
      </w:r>
      <w:r w:rsidRPr="00D656B5">
        <w:rPr>
          <w:rFonts w:eastAsia="Times New Roman" w:cs="Times New Roman"/>
          <w:spacing w:val="-1"/>
          <w:sz w:val="20"/>
          <w:szCs w:val="20"/>
        </w:rPr>
        <w:t>строительства,</w:t>
      </w:r>
      <w:r w:rsidRPr="00D656B5">
        <w:rPr>
          <w:rFonts w:eastAsia="Times New Roman" w:cs="Times New Roman"/>
          <w:spacing w:val="5"/>
          <w:sz w:val="20"/>
          <w:szCs w:val="20"/>
        </w:rPr>
        <w:t xml:space="preserve"> </w:t>
      </w:r>
      <w:r w:rsidRPr="00D656B5">
        <w:rPr>
          <w:rFonts w:eastAsia="Times New Roman" w:cs="Times New Roman"/>
          <w:spacing w:val="-1"/>
          <w:sz w:val="20"/>
          <w:szCs w:val="20"/>
        </w:rPr>
        <w:t>являющихся</w:t>
      </w:r>
      <w:r w:rsidRPr="00D656B5">
        <w:rPr>
          <w:rFonts w:eastAsia="Times New Roman" w:cs="Times New Roman"/>
          <w:spacing w:val="3"/>
          <w:sz w:val="20"/>
          <w:szCs w:val="20"/>
        </w:rPr>
        <w:t xml:space="preserve"> </w:t>
      </w:r>
      <w:r w:rsidRPr="00D656B5">
        <w:rPr>
          <w:rFonts w:eastAsia="Times New Roman" w:cs="Times New Roman"/>
          <w:sz w:val="20"/>
          <w:szCs w:val="20"/>
        </w:rPr>
        <w:t>источниками</w:t>
      </w:r>
      <w:r w:rsidRPr="00D656B5">
        <w:rPr>
          <w:rFonts w:eastAsia="Times New Roman" w:cs="Times New Roman"/>
          <w:spacing w:val="85"/>
          <w:sz w:val="20"/>
          <w:szCs w:val="20"/>
        </w:rPr>
        <w:t xml:space="preserve"> </w:t>
      </w:r>
      <w:r w:rsidRPr="00D656B5">
        <w:rPr>
          <w:rFonts w:eastAsia="Times New Roman" w:cs="Times New Roman"/>
          <w:spacing w:val="-1"/>
          <w:sz w:val="20"/>
          <w:szCs w:val="20"/>
        </w:rPr>
        <w:t>химического,</w:t>
      </w:r>
      <w:r w:rsidRPr="00D656B5">
        <w:rPr>
          <w:rFonts w:eastAsia="Times New Roman" w:cs="Times New Roman"/>
          <w:spacing w:val="47"/>
          <w:sz w:val="20"/>
          <w:szCs w:val="20"/>
        </w:rPr>
        <w:t xml:space="preserve"> </w:t>
      </w:r>
      <w:r w:rsidRPr="00D656B5">
        <w:rPr>
          <w:rFonts w:eastAsia="Times New Roman" w:cs="Times New Roman"/>
          <w:spacing w:val="-1"/>
          <w:sz w:val="20"/>
          <w:szCs w:val="20"/>
        </w:rPr>
        <w:t>физического,</w:t>
      </w:r>
      <w:r w:rsidRPr="00D656B5">
        <w:rPr>
          <w:rFonts w:eastAsia="Times New Roman" w:cs="Times New Roman"/>
          <w:spacing w:val="47"/>
          <w:sz w:val="20"/>
          <w:szCs w:val="20"/>
        </w:rPr>
        <w:t xml:space="preserve"> </w:t>
      </w:r>
      <w:r w:rsidRPr="00D656B5">
        <w:rPr>
          <w:rFonts w:eastAsia="Times New Roman" w:cs="Times New Roman"/>
          <w:spacing w:val="-1"/>
          <w:sz w:val="20"/>
          <w:szCs w:val="20"/>
        </w:rPr>
        <w:t>биологического</w:t>
      </w:r>
      <w:r w:rsidRPr="00D656B5">
        <w:rPr>
          <w:rFonts w:eastAsia="Times New Roman" w:cs="Times New Roman"/>
          <w:spacing w:val="49"/>
          <w:sz w:val="20"/>
          <w:szCs w:val="20"/>
        </w:rPr>
        <w:t xml:space="preserve"> </w:t>
      </w:r>
      <w:r w:rsidRPr="00D656B5">
        <w:rPr>
          <w:rFonts w:eastAsia="Times New Roman" w:cs="Times New Roman"/>
          <w:spacing w:val="-1"/>
          <w:sz w:val="20"/>
          <w:szCs w:val="20"/>
        </w:rPr>
        <w:t>воздействия</w:t>
      </w:r>
      <w:r w:rsidRPr="00D656B5">
        <w:rPr>
          <w:rFonts w:eastAsia="Times New Roman" w:cs="Times New Roman"/>
          <w:spacing w:val="45"/>
          <w:sz w:val="20"/>
          <w:szCs w:val="20"/>
        </w:rPr>
        <w:t xml:space="preserve"> </w:t>
      </w:r>
      <w:r w:rsidRPr="00D656B5">
        <w:rPr>
          <w:rFonts w:eastAsia="Times New Roman" w:cs="Times New Roman"/>
          <w:sz w:val="20"/>
          <w:szCs w:val="20"/>
        </w:rPr>
        <w:t>на</w:t>
      </w:r>
      <w:r w:rsidRPr="00D656B5">
        <w:rPr>
          <w:rFonts w:eastAsia="Times New Roman" w:cs="Times New Roman"/>
          <w:spacing w:val="45"/>
          <w:sz w:val="20"/>
          <w:szCs w:val="20"/>
        </w:rPr>
        <w:t xml:space="preserve"> </w:t>
      </w:r>
      <w:r w:rsidRPr="00D656B5">
        <w:rPr>
          <w:rFonts w:eastAsia="Times New Roman" w:cs="Times New Roman"/>
          <w:sz w:val="20"/>
          <w:szCs w:val="20"/>
        </w:rPr>
        <w:t>среду</w:t>
      </w:r>
      <w:r w:rsidRPr="00D656B5">
        <w:rPr>
          <w:rFonts w:eastAsia="Times New Roman" w:cs="Times New Roman"/>
          <w:spacing w:val="41"/>
          <w:sz w:val="20"/>
          <w:szCs w:val="20"/>
        </w:rPr>
        <w:t xml:space="preserve"> </w:t>
      </w:r>
      <w:r w:rsidRPr="00D656B5">
        <w:rPr>
          <w:rFonts w:eastAsia="Times New Roman" w:cs="Times New Roman"/>
          <w:sz w:val="20"/>
          <w:szCs w:val="20"/>
        </w:rPr>
        <w:t>обитания</w:t>
      </w:r>
      <w:r w:rsidRPr="00D656B5">
        <w:rPr>
          <w:rFonts w:eastAsia="Times New Roman" w:cs="Times New Roman"/>
          <w:spacing w:val="45"/>
          <w:sz w:val="20"/>
          <w:szCs w:val="20"/>
        </w:rPr>
        <w:t xml:space="preserve"> </w:t>
      </w:r>
      <w:r w:rsidRPr="00D656B5">
        <w:rPr>
          <w:rFonts w:eastAsia="Times New Roman" w:cs="Times New Roman"/>
          <w:sz w:val="20"/>
          <w:szCs w:val="20"/>
        </w:rPr>
        <w:t>человека</w:t>
      </w:r>
      <w:r w:rsidRPr="00D656B5">
        <w:rPr>
          <w:rFonts w:eastAsia="Times New Roman" w:cs="Times New Roman"/>
          <w:spacing w:val="45"/>
          <w:sz w:val="20"/>
          <w:szCs w:val="20"/>
        </w:rPr>
        <w:t xml:space="preserve"> </w:t>
      </w:r>
      <w:r w:rsidRPr="00D656B5">
        <w:rPr>
          <w:rFonts w:eastAsia="Times New Roman" w:cs="Times New Roman"/>
          <w:spacing w:val="-1"/>
          <w:sz w:val="20"/>
          <w:szCs w:val="20"/>
        </w:rPr>
        <w:t>(далее</w:t>
      </w:r>
      <w:r w:rsidRPr="00D656B5">
        <w:rPr>
          <w:rFonts w:eastAsia="Times New Roman" w:cs="Times New Roman"/>
          <w:spacing w:val="5"/>
          <w:sz w:val="20"/>
          <w:szCs w:val="20"/>
        </w:rPr>
        <w:t xml:space="preserve"> </w:t>
      </w:r>
      <w:r w:rsidRPr="00D656B5">
        <w:rPr>
          <w:rFonts w:eastAsia="Times New Roman" w:cs="Times New Roman"/>
          <w:sz w:val="20"/>
          <w:szCs w:val="20"/>
        </w:rPr>
        <w:t>-</w:t>
      </w:r>
      <w:r w:rsidRPr="00D656B5">
        <w:rPr>
          <w:rFonts w:eastAsia="Times New Roman" w:cs="Times New Roman"/>
          <w:spacing w:val="47"/>
          <w:sz w:val="20"/>
          <w:szCs w:val="20"/>
        </w:rPr>
        <w:t xml:space="preserve"> </w:t>
      </w:r>
      <w:r w:rsidRPr="00D656B5">
        <w:rPr>
          <w:rFonts w:eastAsia="Times New Roman" w:cs="Times New Roman"/>
          <w:sz w:val="20"/>
          <w:szCs w:val="20"/>
        </w:rPr>
        <w:t>объекты),</w:t>
      </w:r>
      <w:r w:rsidRPr="00D656B5">
        <w:rPr>
          <w:rFonts w:eastAsia="Times New Roman" w:cs="Times New Roman"/>
          <w:spacing w:val="47"/>
          <w:sz w:val="20"/>
          <w:szCs w:val="20"/>
        </w:rPr>
        <w:t xml:space="preserve"> </w:t>
      </w:r>
      <w:r w:rsidRPr="00D656B5">
        <w:rPr>
          <w:rFonts w:eastAsia="Times New Roman" w:cs="Times New Roman"/>
          <w:sz w:val="20"/>
          <w:szCs w:val="20"/>
        </w:rPr>
        <w:t>в</w:t>
      </w:r>
      <w:r w:rsidRPr="00D656B5">
        <w:rPr>
          <w:rFonts w:eastAsia="Times New Roman" w:cs="Times New Roman"/>
          <w:spacing w:val="69"/>
          <w:sz w:val="20"/>
          <w:szCs w:val="20"/>
        </w:rPr>
        <w:t xml:space="preserve"> </w:t>
      </w:r>
      <w:r w:rsidRPr="00D656B5">
        <w:rPr>
          <w:rFonts w:eastAsia="Times New Roman" w:cs="Times New Roman"/>
          <w:spacing w:val="-1"/>
          <w:sz w:val="20"/>
          <w:szCs w:val="20"/>
        </w:rPr>
        <w:t>случае</w:t>
      </w:r>
      <w:r w:rsidRPr="00D656B5">
        <w:rPr>
          <w:rFonts w:eastAsia="Times New Roman" w:cs="Times New Roman"/>
          <w:spacing w:val="9"/>
          <w:sz w:val="20"/>
          <w:szCs w:val="20"/>
        </w:rPr>
        <w:t xml:space="preserve"> </w:t>
      </w:r>
      <w:r w:rsidRPr="00D656B5">
        <w:rPr>
          <w:rFonts w:eastAsia="Times New Roman" w:cs="Times New Roman"/>
          <w:sz w:val="20"/>
          <w:szCs w:val="20"/>
        </w:rPr>
        <w:t>формирования</w:t>
      </w:r>
      <w:r w:rsidRPr="00D656B5">
        <w:rPr>
          <w:rFonts w:eastAsia="Times New Roman" w:cs="Times New Roman"/>
          <w:spacing w:val="5"/>
          <w:sz w:val="20"/>
          <w:szCs w:val="20"/>
        </w:rPr>
        <w:t xml:space="preserve"> </w:t>
      </w:r>
      <w:r w:rsidRPr="00D656B5">
        <w:rPr>
          <w:rFonts w:eastAsia="Times New Roman" w:cs="Times New Roman"/>
          <w:sz w:val="20"/>
          <w:szCs w:val="20"/>
        </w:rPr>
        <w:t>за</w:t>
      </w:r>
      <w:r w:rsidRPr="00D656B5">
        <w:rPr>
          <w:rFonts w:eastAsia="Times New Roman" w:cs="Times New Roman"/>
          <w:spacing w:val="9"/>
          <w:sz w:val="20"/>
          <w:szCs w:val="20"/>
        </w:rPr>
        <w:t xml:space="preserve"> </w:t>
      </w:r>
      <w:r w:rsidRPr="00D656B5">
        <w:rPr>
          <w:rFonts w:eastAsia="Times New Roman" w:cs="Times New Roman"/>
          <w:spacing w:val="-1"/>
          <w:sz w:val="20"/>
          <w:szCs w:val="20"/>
        </w:rPr>
        <w:t>контурами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11"/>
          <w:sz w:val="20"/>
          <w:szCs w:val="20"/>
        </w:rPr>
        <w:t xml:space="preserve"> </w:t>
      </w:r>
      <w:r w:rsidRPr="00D656B5">
        <w:rPr>
          <w:rFonts w:eastAsia="Times New Roman" w:cs="Times New Roman"/>
          <w:spacing w:val="-1"/>
          <w:sz w:val="20"/>
          <w:szCs w:val="20"/>
        </w:rPr>
        <w:t>химического,</w:t>
      </w:r>
      <w:r w:rsidRPr="00D656B5">
        <w:rPr>
          <w:rFonts w:eastAsia="Times New Roman" w:cs="Times New Roman"/>
          <w:spacing w:val="11"/>
          <w:sz w:val="20"/>
          <w:szCs w:val="20"/>
        </w:rPr>
        <w:t xml:space="preserve"> </w:t>
      </w:r>
      <w:r w:rsidRPr="00D656B5">
        <w:rPr>
          <w:rFonts w:eastAsia="Times New Roman" w:cs="Times New Roman"/>
          <w:spacing w:val="-1"/>
          <w:sz w:val="20"/>
          <w:szCs w:val="20"/>
        </w:rPr>
        <w:t>физического</w:t>
      </w:r>
      <w:r w:rsidRPr="00D656B5">
        <w:rPr>
          <w:rFonts w:eastAsia="Times New Roman" w:cs="Times New Roman"/>
          <w:spacing w:val="13"/>
          <w:sz w:val="20"/>
          <w:szCs w:val="20"/>
        </w:rPr>
        <w:t xml:space="preserve"> </w:t>
      </w:r>
      <w:r w:rsidRPr="00D656B5">
        <w:rPr>
          <w:rFonts w:eastAsia="Times New Roman" w:cs="Times New Roman"/>
          <w:sz w:val="20"/>
          <w:szCs w:val="20"/>
        </w:rPr>
        <w:t>и</w:t>
      </w:r>
      <w:r w:rsidRPr="00D656B5">
        <w:rPr>
          <w:rFonts w:eastAsia="Times New Roman" w:cs="Times New Roman"/>
          <w:spacing w:val="6"/>
          <w:sz w:val="20"/>
          <w:szCs w:val="20"/>
        </w:rPr>
        <w:t xml:space="preserve"> </w:t>
      </w:r>
      <w:r w:rsidRPr="00D656B5">
        <w:rPr>
          <w:rFonts w:eastAsia="Times New Roman" w:cs="Times New Roman"/>
          <w:spacing w:val="-1"/>
          <w:sz w:val="20"/>
          <w:szCs w:val="20"/>
        </w:rPr>
        <w:t>(или)</w:t>
      </w:r>
      <w:r w:rsidRPr="00D656B5">
        <w:rPr>
          <w:rFonts w:eastAsia="Times New Roman" w:cs="Times New Roman"/>
          <w:spacing w:val="11"/>
          <w:sz w:val="20"/>
          <w:szCs w:val="20"/>
        </w:rPr>
        <w:t xml:space="preserve"> </w:t>
      </w:r>
      <w:r w:rsidRPr="00D656B5">
        <w:rPr>
          <w:rFonts w:eastAsia="Times New Roman" w:cs="Times New Roman"/>
          <w:spacing w:val="-1"/>
          <w:sz w:val="20"/>
          <w:szCs w:val="20"/>
        </w:rPr>
        <w:t>биологического</w:t>
      </w:r>
      <w:r w:rsidRPr="00D656B5">
        <w:rPr>
          <w:rFonts w:eastAsia="Times New Roman" w:cs="Times New Roman"/>
          <w:spacing w:val="9"/>
          <w:sz w:val="20"/>
          <w:szCs w:val="20"/>
        </w:rPr>
        <w:t xml:space="preserve"> </w:t>
      </w:r>
      <w:r w:rsidRPr="00D656B5">
        <w:rPr>
          <w:rFonts w:eastAsia="Times New Roman" w:cs="Times New Roman"/>
          <w:spacing w:val="-1"/>
          <w:sz w:val="20"/>
          <w:szCs w:val="20"/>
        </w:rPr>
        <w:t>воздействия,</w:t>
      </w:r>
      <w:r w:rsidRPr="00D656B5">
        <w:rPr>
          <w:rFonts w:eastAsia="Times New Roman" w:cs="Times New Roman"/>
          <w:spacing w:val="65"/>
          <w:sz w:val="20"/>
          <w:szCs w:val="20"/>
        </w:rPr>
        <w:t xml:space="preserve"> </w:t>
      </w:r>
      <w:r w:rsidRPr="00D656B5">
        <w:rPr>
          <w:rFonts w:eastAsia="Times New Roman" w:cs="Times New Roman"/>
          <w:spacing w:val="-1"/>
          <w:sz w:val="20"/>
          <w:szCs w:val="20"/>
        </w:rPr>
        <w:t>превышающего</w:t>
      </w:r>
      <w:r w:rsidRPr="00D656B5">
        <w:rPr>
          <w:rFonts w:eastAsia="Times New Roman" w:cs="Times New Roman"/>
          <w:spacing w:val="5"/>
          <w:sz w:val="20"/>
          <w:szCs w:val="20"/>
        </w:rPr>
        <w:t xml:space="preserve"> </w:t>
      </w:r>
      <w:r w:rsidRPr="00D656B5">
        <w:rPr>
          <w:rFonts w:eastAsia="Times New Roman" w:cs="Times New Roman"/>
          <w:spacing w:val="-1"/>
          <w:sz w:val="20"/>
          <w:szCs w:val="20"/>
        </w:rPr>
        <w:t>санитарно-эпидемиологические</w:t>
      </w:r>
      <w:r w:rsidRPr="00D656B5">
        <w:rPr>
          <w:rFonts w:eastAsia="Times New Roman" w:cs="Times New Roman"/>
          <w:spacing w:val="1"/>
          <w:sz w:val="20"/>
          <w:szCs w:val="20"/>
        </w:rPr>
        <w:t xml:space="preserve"> </w:t>
      </w:r>
      <w:r w:rsidRPr="00D656B5">
        <w:rPr>
          <w:rFonts w:eastAsia="Times New Roman" w:cs="Times New Roman"/>
          <w:sz w:val="20"/>
          <w:szCs w:val="20"/>
        </w:rPr>
        <w:t>требования.</w:t>
      </w:r>
    </w:p>
    <w:p w14:paraId="36A5E5FE" w14:textId="77777777" w:rsidR="00D02680" w:rsidRPr="00D656B5" w:rsidRDefault="00D02680" w:rsidP="00F53AB1">
      <w:pPr>
        <w:widowControl w:val="0"/>
        <w:spacing w:after="0" w:line="240" w:lineRule="auto"/>
        <w:ind w:left="100" w:right="106" w:firstLine="679"/>
        <w:jc w:val="both"/>
        <w:rPr>
          <w:rFonts w:eastAsia="Times New Roman" w:cs="Times New Roman"/>
          <w:sz w:val="20"/>
          <w:szCs w:val="20"/>
        </w:rPr>
      </w:pPr>
      <w:r w:rsidRPr="00D656B5">
        <w:rPr>
          <w:rFonts w:eastAsia="Times New Roman" w:cs="Times New Roman"/>
          <w:spacing w:val="-1"/>
          <w:sz w:val="20"/>
          <w:szCs w:val="20"/>
        </w:rPr>
        <w:t>Решение</w:t>
      </w:r>
      <w:r w:rsidRPr="00D656B5">
        <w:rPr>
          <w:rFonts w:eastAsia="Times New Roman" w:cs="Times New Roman"/>
          <w:spacing w:val="21"/>
          <w:sz w:val="20"/>
          <w:szCs w:val="20"/>
        </w:rPr>
        <w:t xml:space="preserve"> </w:t>
      </w:r>
      <w:r w:rsidRPr="00D656B5">
        <w:rPr>
          <w:rFonts w:eastAsia="Times New Roman" w:cs="Times New Roman"/>
          <w:spacing w:val="1"/>
          <w:sz w:val="20"/>
          <w:szCs w:val="20"/>
        </w:rPr>
        <w:t>об</w:t>
      </w:r>
      <w:r w:rsidRPr="00D656B5">
        <w:rPr>
          <w:rFonts w:eastAsia="Times New Roman" w:cs="Times New Roman"/>
          <w:spacing w:val="28"/>
          <w:sz w:val="20"/>
          <w:szCs w:val="20"/>
        </w:rPr>
        <w:t xml:space="preserve"> </w:t>
      </w:r>
      <w:r w:rsidRPr="00D656B5">
        <w:rPr>
          <w:rFonts w:eastAsia="Times New Roman" w:cs="Times New Roman"/>
          <w:spacing w:val="-1"/>
          <w:sz w:val="20"/>
          <w:szCs w:val="20"/>
        </w:rPr>
        <w:t>установлении,</w:t>
      </w:r>
      <w:r w:rsidRPr="00D656B5">
        <w:rPr>
          <w:rFonts w:eastAsia="Times New Roman" w:cs="Times New Roman"/>
          <w:spacing w:val="27"/>
          <w:sz w:val="20"/>
          <w:szCs w:val="20"/>
        </w:rPr>
        <w:t xml:space="preserve"> </w:t>
      </w:r>
      <w:r w:rsidRPr="00D656B5">
        <w:rPr>
          <w:rFonts w:eastAsia="Times New Roman" w:cs="Times New Roman"/>
          <w:spacing w:val="-1"/>
          <w:sz w:val="20"/>
          <w:szCs w:val="20"/>
        </w:rPr>
        <w:t>изменении</w:t>
      </w:r>
      <w:r w:rsidRPr="00D656B5">
        <w:rPr>
          <w:rFonts w:eastAsia="Times New Roman" w:cs="Times New Roman"/>
          <w:spacing w:val="26"/>
          <w:sz w:val="20"/>
          <w:szCs w:val="20"/>
        </w:rPr>
        <w:t xml:space="preserve"> </w:t>
      </w:r>
      <w:r w:rsidRPr="00D656B5">
        <w:rPr>
          <w:rFonts w:eastAsia="Times New Roman" w:cs="Times New Roman"/>
          <w:spacing w:val="-2"/>
          <w:sz w:val="20"/>
          <w:szCs w:val="20"/>
        </w:rPr>
        <w:t>или</w:t>
      </w:r>
      <w:r w:rsidRPr="00D656B5">
        <w:rPr>
          <w:rFonts w:eastAsia="Times New Roman" w:cs="Times New Roman"/>
          <w:spacing w:val="22"/>
          <w:sz w:val="20"/>
          <w:szCs w:val="20"/>
        </w:rPr>
        <w:t xml:space="preserve"> </w:t>
      </w:r>
      <w:r w:rsidRPr="00D656B5">
        <w:rPr>
          <w:rFonts w:eastAsia="Times New Roman" w:cs="Times New Roman"/>
          <w:sz w:val="20"/>
          <w:szCs w:val="20"/>
        </w:rPr>
        <w:t>о</w:t>
      </w:r>
      <w:r w:rsidRPr="00D656B5">
        <w:rPr>
          <w:rFonts w:eastAsia="Times New Roman" w:cs="Times New Roman"/>
          <w:spacing w:val="29"/>
          <w:sz w:val="20"/>
          <w:szCs w:val="20"/>
        </w:rPr>
        <w:t xml:space="preserve"> </w:t>
      </w:r>
      <w:r w:rsidRPr="00D656B5">
        <w:rPr>
          <w:rFonts w:eastAsia="Times New Roman" w:cs="Times New Roman"/>
          <w:spacing w:val="-1"/>
          <w:sz w:val="20"/>
          <w:szCs w:val="20"/>
        </w:rPr>
        <w:t>прекращении</w:t>
      </w:r>
      <w:r w:rsidRPr="00D656B5">
        <w:rPr>
          <w:rFonts w:eastAsia="Times New Roman" w:cs="Times New Roman"/>
          <w:spacing w:val="26"/>
          <w:sz w:val="20"/>
          <w:szCs w:val="20"/>
        </w:rPr>
        <w:t xml:space="preserve"> </w:t>
      </w:r>
      <w:r w:rsidRPr="00D656B5">
        <w:rPr>
          <w:rFonts w:eastAsia="Times New Roman" w:cs="Times New Roman"/>
          <w:spacing w:val="-1"/>
          <w:sz w:val="20"/>
          <w:szCs w:val="20"/>
        </w:rPr>
        <w:t>существования</w:t>
      </w:r>
      <w:r w:rsidRPr="00D656B5">
        <w:rPr>
          <w:rFonts w:eastAsia="Times New Roman" w:cs="Times New Roman"/>
          <w:spacing w:val="25"/>
          <w:sz w:val="20"/>
          <w:szCs w:val="20"/>
        </w:rPr>
        <w:t xml:space="preserve"> </w:t>
      </w:r>
      <w:r w:rsidRPr="00D656B5">
        <w:rPr>
          <w:rFonts w:eastAsia="Times New Roman" w:cs="Times New Roman"/>
          <w:sz w:val="20"/>
          <w:szCs w:val="20"/>
        </w:rPr>
        <w:t>санитарно-защитной</w:t>
      </w:r>
      <w:r w:rsidRPr="00D656B5">
        <w:rPr>
          <w:rFonts w:eastAsia="Times New Roman" w:cs="Times New Roman"/>
          <w:spacing w:val="22"/>
          <w:sz w:val="20"/>
          <w:szCs w:val="20"/>
        </w:rPr>
        <w:t xml:space="preserve"> </w:t>
      </w:r>
      <w:r w:rsidRPr="00D656B5">
        <w:rPr>
          <w:rFonts w:eastAsia="Times New Roman" w:cs="Times New Roman"/>
          <w:spacing w:val="-1"/>
          <w:sz w:val="20"/>
          <w:szCs w:val="20"/>
        </w:rPr>
        <w:t>зоны</w:t>
      </w:r>
      <w:r w:rsidRPr="00D656B5">
        <w:rPr>
          <w:rFonts w:eastAsia="Times New Roman" w:cs="Times New Roman"/>
          <w:spacing w:val="75"/>
          <w:sz w:val="20"/>
          <w:szCs w:val="20"/>
        </w:rPr>
        <w:t xml:space="preserve"> </w:t>
      </w:r>
      <w:r w:rsidRPr="00D656B5">
        <w:rPr>
          <w:rFonts w:eastAsia="Times New Roman" w:cs="Times New Roman"/>
          <w:spacing w:val="-1"/>
          <w:sz w:val="20"/>
          <w:szCs w:val="20"/>
        </w:rPr>
        <w:t>принимают</w:t>
      </w:r>
      <w:r w:rsidRPr="00D656B5">
        <w:rPr>
          <w:rFonts w:eastAsia="Times New Roman" w:cs="Times New Roman"/>
          <w:spacing w:val="34"/>
          <w:sz w:val="20"/>
          <w:szCs w:val="20"/>
        </w:rPr>
        <w:t xml:space="preserve"> </w:t>
      </w:r>
      <w:r w:rsidRPr="00D656B5">
        <w:rPr>
          <w:rFonts w:eastAsia="Times New Roman" w:cs="Times New Roman"/>
          <w:spacing w:val="-1"/>
          <w:sz w:val="20"/>
          <w:szCs w:val="20"/>
        </w:rPr>
        <w:t>следующие</w:t>
      </w:r>
      <w:r w:rsidRPr="00D656B5">
        <w:rPr>
          <w:rFonts w:eastAsia="Times New Roman" w:cs="Times New Roman"/>
          <w:spacing w:val="37"/>
          <w:sz w:val="20"/>
          <w:szCs w:val="20"/>
        </w:rPr>
        <w:t xml:space="preserve"> </w:t>
      </w:r>
      <w:r w:rsidRPr="00D656B5">
        <w:rPr>
          <w:rFonts w:eastAsia="Times New Roman" w:cs="Times New Roman"/>
          <w:spacing w:val="-1"/>
          <w:sz w:val="20"/>
          <w:szCs w:val="20"/>
        </w:rPr>
        <w:t>уполномоченные</w:t>
      </w:r>
      <w:r w:rsidRPr="00D656B5">
        <w:rPr>
          <w:rFonts w:eastAsia="Times New Roman" w:cs="Times New Roman"/>
          <w:spacing w:val="29"/>
          <w:sz w:val="20"/>
          <w:szCs w:val="20"/>
        </w:rPr>
        <w:t xml:space="preserve"> </w:t>
      </w:r>
      <w:r w:rsidRPr="00D656B5">
        <w:rPr>
          <w:rFonts w:eastAsia="Times New Roman" w:cs="Times New Roman"/>
          <w:spacing w:val="-1"/>
          <w:sz w:val="20"/>
          <w:szCs w:val="20"/>
        </w:rPr>
        <w:t>органы</w:t>
      </w:r>
      <w:r w:rsidRPr="00D656B5">
        <w:rPr>
          <w:rFonts w:eastAsia="Times New Roman" w:cs="Times New Roman"/>
          <w:spacing w:val="35"/>
          <w:sz w:val="20"/>
          <w:szCs w:val="20"/>
        </w:rPr>
        <w:t xml:space="preserve"> </w:t>
      </w:r>
      <w:r w:rsidRPr="00D656B5">
        <w:rPr>
          <w:rFonts w:eastAsia="Times New Roman" w:cs="Times New Roman"/>
          <w:spacing w:val="-2"/>
          <w:sz w:val="20"/>
          <w:szCs w:val="20"/>
        </w:rPr>
        <w:t>по</w:t>
      </w:r>
      <w:r w:rsidRPr="00D656B5">
        <w:rPr>
          <w:rFonts w:eastAsia="Times New Roman" w:cs="Times New Roman"/>
          <w:spacing w:val="37"/>
          <w:sz w:val="20"/>
          <w:szCs w:val="20"/>
        </w:rPr>
        <w:t xml:space="preserve"> </w:t>
      </w:r>
      <w:r w:rsidRPr="00D656B5">
        <w:rPr>
          <w:rFonts w:eastAsia="Times New Roman" w:cs="Times New Roman"/>
          <w:spacing w:val="-1"/>
          <w:sz w:val="20"/>
          <w:szCs w:val="20"/>
        </w:rPr>
        <w:t>результатам</w:t>
      </w:r>
      <w:r w:rsidRPr="00D656B5">
        <w:rPr>
          <w:rFonts w:eastAsia="Times New Roman" w:cs="Times New Roman"/>
          <w:spacing w:val="34"/>
          <w:sz w:val="20"/>
          <w:szCs w:val="20"/>
        </w:rPr>
        <w:t xml:space="preserve"> </w:t>
      </w:r>
      <w:r w:rsidRPr="00D656B5">
        <w:rPr>
          <w:rFonts w:eastAsia="Times New Roman" w:cs="Times New Roman"/>
          <w:sz w:val="20"/>
          <w:szCs w:val="20"/>
        </w:rPr>
        <w:t>рассмотрения</w:t>
      </w:r>
      <w:r w:rsidRPr="00D656B5">
        <w:rPr>
          <w:rFonts w:eastAsia="Times New Roman" w:cs="Times New Roman"/>
          <w:spacing w:val="33"/>
          <w:sz w:val="20"/>
          <w:szCs w:val="20"/>
        </w:rPr>
        <w:t xml:space="preserve"> </w:t>
      </w:r>
      <w:r w:rsidRPr="00D656B5">
        <w:rPr>
          <w:rFonts w:eastAsia="Times New Roman" w:cs="Times New Roman"/>
          <w:spacing w:val="-1"/>
          <w:sz w:val="20"/>
          <w:szCs w:val="20"/>
        </w:rPr>
        <w:t>заявления</w:t>
      </w:r>
      <w:r w:rsidRPr="00D656B5">
        <w:rPr>
          <w:rFonts w:eastAsia="Times New Roman" w:cs="Times New Roman"/>
          <w:spacing w:val="33"/>
          <w:sz w:val="20"/>
          <w:szCs w:val="20"/>
        </w:rPr>
        <w:t xml:space="preserve"> </w:t>
      </w:r>
      <w:r w:rsidRPr="00D656B5">
        <w:rPr>
          <w:rFonts w:eastAsia="Times New Roman" w:cs="Times New Roman"/>
          <w:sz w:val="20"/>
          <w:szCs w:val="20"/>
        </w:rPr>
        <w:t>об</w:t>
      </w:r>
      <w:r w:rsidRPr="00D656B5">
        <w:rPr>
          <w:rFonts w:eastAsia="Times New Roman" w:cs="Times New Roman"/>
          <w:spacing w:val="36"/>
          <w:sz w:val="20"/>
          <w:szCs w:val="20"/>
        </w:rPr>
        <w:t xml:space="preserve"> </w:t>
      </w:r>
      <w:r w:rsidRPr="00D656B5">
        <w:rPr>
          <w:rFonts w:eastAsia="Times New Roman" w:cs="Times New Roman"/>
          <w:spacing w:val="-1"/>
          <w:sz w:val="20"/>
          <w:szCs w:val="20"/>
        </w:rPr>
        <w:t>установлении,</w:t>
      </w:r>
      <w:r w:rsidRPr="00D656B5">
        <w:rPr>
          <w:rFonts w:eastAsia="Times New Roman" w:cs="Times New Roman"/>
          <w:spacing w:val="87"/>
          <w:sz w:val="20"/>
          <w:szCs w:val="20"/>
        </w:rPr>
        <w:t xml:space="preserve"> </w:t>
      </w:r>
      <w:r w:rsidRPr="00D656B5">
        <w:rPr>
          <w:rFonts w:eastAsia="Times New Roman" w:cs="Times New Roman"/>
          <w:spacing w:val="-1"/>
          <w:sz w:val="20"/>
          <w:szCs w:val="20"/>
        </w:rPr>
        <w:t>изменении</w:t>
      </w:r>
      <w:r w:rsidRPr="00D656B5">
        <w:rPr>
          <w:rFonts w:eastAsia="Times New Roman" w:cs="Times New Roman"/>
          <w:spacing w:val="-2"/>
          <w:sz w:val="20"/>
          <w:szCs w:val="20"/>
        </w:rPr>
        <w:t xml:space="preserve"> </w:t>
      </w:r>
      <w:r w:rsidRPr="00D656B5">
        <w:rPr>
          <w:rFonts w:eastAsia="Times New Roman" w:cs="Times New Roman"/>
          <w:sz w:val="20"/>
          <w:szCs w:val="20"/>
        </w:rPr>
        <w:t>или</w:t>
      </w:r>
      <w:r w:rsidRPr="00D656B5">
        <w:rPr>
          <w:rFonts w:eastAsia="Times New Roman" w:cs="Times New Roman"/>
          <w:spacing w:val="-5"/>
          <w:sz w:val="20"/>
          <w:szCs w:val="20"/>
        </w:rPr>
        <w:t xml:space="preserve"> </w:t>
      </w:r>
      <w:r w:rsidRPr="00D656B5">
        <w:rPr>
          <w:rFonts w:eastAsia="Times New Roman" w:cs="Times New Roman"/>
          <w:sz w:val="20"/>
          <w:szCs w:val="20"/>
        </w:rPr>
        <w:t>о</w:t>
      </w:r>
      <w:r w:rsidRPr="00D656B5">
        <w:rPr>
          <w:rFonts w:eastAsia="Times New Roman" w:cs="Times New Roman"/>
          <w:spacing w:val="1"/>
          <w:sz w:val="20"/>
          <w:szCs w:val="20"/>
        </w:rPr>
        <w:t xml:space="preserve"> </w:t>
      </w:r>
      <w:r w:rsidRPr="00D656B5">
        <w:rPr>
          <w:rFonts w:eastAsia="Times New Roman" w:cs="Times New Roman"/>
          <w:spacing w:val="-1"/>
          <w:sz w:val="20"/>
          <w:szCs w:val="20"/>
        </w:rPr>
        <w:t>прекращении</w:t>
      </w:r>
      <w:r w:rsidRPr="00D656B5">
        <w:rPr>
          <w:rFonts w:eastAsia="Times New Roman" w:cs="Times New Roman"/>
          <w:spacing w:val="-2"/>
          <w:sz w:val="20"/>
          <w:szCs w:val="20"/>
        </w:rPr>
        <w:t xml:space="preserve"> </w:t>
      </w:r>
      <w:r w:rsidRPr="00D656B5">
        <w:rPr>
          <w:rFonts w:eastAsia="Times New Roman" w:cs="Times New Roman"/>
          <w:spacing w:val="-1"/>
          <w:sz w:val="20"/>
          <w:szCs w:val="20"/>
        </w:rPr>
        <w:t>существования</w:t>
      </w:r>
      <w:r w:rsidRPr="00D656B5">
        <w:rPr>
          <w:rFonts w:eastAsia="Times New Roman" w:cs="Times New Roman"/>
          <w:spacing w:val="-2"/>
          <w:sz w:val="20"/>
          <w:szCs w:val="20"/>
        </w:rPr>
        <w:t xml:space="preserve"> </w:t>
      </w:r>
      <w:r w:rsidRPr="00D656B5">
        <w:rPr>
          <w:rFonts w:eastAsia="Times New Roman" w:cs="Times New Roman"/>
          <w:sz w:val="20"/>
          <w:szCs w:val="20"/>
        </w:rPr>
        <w:t>санитарно-защитной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зоны:</w:t>
      </w:r>
    </w:p>
    <w:p w14:paraId="1575059C" w14:textId="77777777" w:rsidR="00D02680" w:rsidRPr="00D656B5" w:rsidRDefault="00D02680" w:rsidP="00F53AB1">
      <w:pPr>
        <w:widowControl w:val="0"/>
        <w:spacing w:before="1" w:after="0" w:line="240" w:lineRule="auto"/>
        <w:ind w:left="100" w:right="100" w:firstLine="679"/>
        <w:jc w:val="both"/>
        <w:rPr>
          <w:rFonts w:eastAsia="Times New Roman" w:cs="Times New Roman"/>
          <w:sz w:val="20"/>
          <w:szCs w:val="20"/>
        </w:rPr>
      </w:pPr>
      <w:r w:rsidRPr="00D656B5">
        <w:rPr>
          <w:rFonts w:eastAsia="Times New Roman" w:cs="Times New Roman"/>
          <w:spacing w:val="-1"/>
          <w:sz w:val="20"/>
          <w:szCs w:val="20"/>
        </w:rPr>
        <w:t>а)</w:t>
      </w:r>
      <w:r w:rsidRPr="00D656B5">
        <w:rPr>
          <w:rFonts w:eastAsia="Times New Roman" w:cs="Times New Roman"/>
          <w:spacing w:val="27"/>
          <w:sz w:val="20"/>
          <w:szCs w:val="20"/>
        </w:rPr>
        <w:t xml:space="preserve"> </w:t>
      </w:r>
      <w:r w:rsidRPr="00D656B5">
        <w:rPr>
          <w:rFonts w:eastAsia="Times New Roman" w:cs="Times New Roman"/>
          <w:spacing w:val="-1"/>
          <w:sz w:val="20"/>
          <w:szCs w:val="20"/>
        </w:rPr>
        <w:t>Федеральная</w:t>
      </w:r>
      <w:r w:rsidRPr="00D656B5">
        <w:rPr>
          <w:rFonts w:eastAsia="Times New Roman" w:cs="Times New Roman"/>
          <w:spacing w:val="25"/>
          <w:sz w:val="20"/>
          <w:szCs w:val="20"/>
        </w:rPr>
        <w:t xml:space="preserve"> </w:t>
      </w:r>
      <w:r w:rsidRPr="00D656B5">
        <w:rPr>
          <w:rFonts w:eastAsia="Times New Roman" w:cs="Times New Roman"/>
          <w:spacing w:val="-1"/>
          <w:sz w:val="20"/>
          <w:szCs w:val="20"/>
        </w:rPr>
        <w:t>служба</w:t>
      </w:r>
      <w:r w:rsidRPr="00D656B5">
        <w:rPr>
          <w:rFonts w:eastAsia="Times New Roman" w:cs="Times New Roman"/>
          <w:spacing w:val="25"/>
          <w:sz w:val="20"/>
          <w:szCs w:val="20"/>
        </w:rPr>
        <w:t xml:space="preserve"> </w:t>
      </w:r>
      <w:r w:rsidRPr="00D656B5">
        <w:rPr>
          <w:rFonts w:eastAsia="Times New Roman" w:cs="Times New Roman"/>
          <w:sz w:val="20"/>
          <w:szCs w:val="20"/>
        </w:rPr>
        <w:t>по</w:t>
      </w:r>
      <w:r w:rsidRPr="00D656B5">
        <w:rPr>
          <w:rFonts w:eastAsia="Times New Roman" w:cs="Times New Roman"/>
          <w:spacing w:val="29"/>
          <w:sz w:val="20"/>
          <w:szCs w:val="20"/>
        </w:rPr>
        <w:t xml:space="preserve"> </w:t>
      </w:r>
      <w:r w:rsidRPr="00D656B5">
        <w:rPr>
          <w:rFonts w:eastAsia="Times New Roman" w:cs="Times New Roman"/>
          <w:sz w:val="20"/>
          <w:szCs w:val="20"/>
        </w:rPr>
        <w:t>надзору</w:t>
      </w:r>
      <w:r w:rsidRPr="00D656B5">
        <w:rPr>
          <w:rFonts w:eastAsia="Times New Roman" w:cs="Times New Roman"/>
          <w:spacing w:val="17"/>
          <w:sz w:val="20"/>
          <w:szCs w:val="20"/>
        </w:rPr>
        <w:t xml:space="preserve"> </w:t>
      </w:r>
      <w:r w:rsidRPr="00D656B5">
        <w:rPr>
          <w:rFonts w:eastAsia="Times New Roman" w:cs="Times New Roman"/>
          <w:sz w:val="20"/>
          <w:szCs w:val="20"/>
        </w:rPr>
        <w:t>в</w:t>
      </w:r>
      <w:r w:rsidRPr="00D656B5">
        <w:rPr>
          <w:rFonts w:eastAsia="Times New Roman" w:cs="Times New Roman"/>
          <w:spacing w:val="27"/>
          <w:sz w:val="20"/>
          <w:szCs w:val="20"/>
        </w:rPr>
        <w:t xml:space="preserve"> </w:t>
      </w:r>
      <w:r w:rsidRPr="00D656B5">
        <w:rPr>
          <w:rFonts w:eastAsia="Times New Roman" w:cs="Times New Roman"/>
          <w:spacing w:val="-1"/>
          <w:sz w:val="20"/>
          <w:szCs w:val="20"/>
        </w:rPr>
        <w:t>сфере</w:t>
      </w:r>
      <w:r w:rsidRPr="00D656B5">
        <w:rPr>
          <w:rFonts w:eastAsia="Times New Roman" w:cs="Times New Roman"/>
          <w:spacing w:val="25"/>
          <w:sz w:val="20"/>
          <w:szCs w:val="20"/>
        </w:rPr>
        <w:t xml:space="preserve"> </w:t>
      </w:r>
      <w:r w:rsidRPr="00D656B5">
        <w:rPr>
          <w:rFonts w:eastAsia="Times New Roman" w:cs="Times New Roman"/>
          <w:sz w:val="20"/>
          <w:szCs w:val="20"/>
        </w:rPr>
        <w:t>защиты</w:t>
      </w:r>
      <w:r w:rsidRPr="00D656B5">
        <w:rPr>
          <w:rFonts w:eastAsia="Times New Roman" w:cs="Times New Roman"/>
          <w:spacing w:val="23"/>
          <w:sz w:val="20"/>
          <w:szCs w:val="20"/>
        </w:rPr>
        <w:t xml:space="preserve"> </w:t>
      </w:r>
      <w:r w:rsidRPr="00D656B5">
        <w:rPr>
          <w:rFonts w:eastAsia="Times New Roman" w:cs="Times New Roman"/>
          <w:spacing w:val="-1"/>
          <w:sz w:val="20"/>
          <w:szCs w:val="20"/>
        </w:rPr>
        <w:t>прав</w:t>
      </w:r>
      <w:r w:rsidRPr="00D656B5">
        <w:rPr>
          <w:rFonts w:eastAsia="Times New Roman" w:cs="Times New Roman"/>
          <w:spacing w:val="27"/>
          <w:sz w:val="20"/>
          <w:szCs w:val="20"/>
        </w:rPr>
        <w:t xml:space="preserve"> </w:t>
      </w:r>
      <w:r w:rsidRPr="00D656B5">
        <w:rPr>
          <w:rFonts w:eastAsia="Times New Roman" w:cs="Times New Roman"/>
          <w:spacing w:val="-1"/>
          <w:sz w:val="20"/>
          <w:szCs w:val="20"/>
        </w:rPr>
        <w:t>потребителей</w:t>
      </w:r>
      <w:r w:rsidRPr="00D656B5">
        <w:rPr>
          <w:rFonts w:eastAsia="Times New Roman" w:cs="Times New Roman"/>
          <w:spacing w:val="26"/>
          <w:sz w:val="20"/>
          <w:szCs w:val="20"/>
        </w:rPr>
        <w:t xml:space="preserve"> </w:t>
      </w:r>
      <w:r w:rsidRPr="00D656B5">
        <w:rPr>
          <w:rFonts w:eastAsia="Times New Roman" w:cs="Times New Roman"/>
          <w:sz w:val="20"/>
          <w:szCs w:val="20"/>
        </w:rPr>
        <w:t>и</w:t>
      </w:r>
      <w:r w:rsidRPr="00D656B5">
        <w:rPr>
          <w:rFonts w:eastAsia="Times New Roman" w:cs="Times New Roman"/>
          <w:spacing w:val="22"/>
          <w:sz w:val="20"/>
          <w:szCs w:val="20"/>
        </w:rPr>
        <w:t xml:space="preserve"> </w:t>
      </w:r>
      <w:r w:rsidRPr="00D656B5">
        <w:rPr>
          <w:rFonts w:eastAsia="Times New Roman" w:cs="Times New Roman"/>
          <w:spacing w:val="-1"/>
          <w:sz w:val="20"/>
          <w:szCs w:val="20"/>
        </w:rPr>
        <w:t>благополучия</w:t>
      </w:r>
      <w:r w:rsidRPr="00D656B5">
        <w:rPr>
          <w:rFonts w:eastAsia="Times New Roman" w:cs="Times New Roman"/>
          <w:spacing w:val="25"/>
          <w:sz w:val="20"/>
          <w:szCs w:val="20"/>
        </w:rPr>
        <w:t xml:space="preserve"> </w:t>
      </w:r>
      <w:r w:rsidRPr="00D656B5">
        <w:rPr>
          <w:rFonts w:eastAsia="Times New Roman" w:cs="Times New Roman"/>
          <w:sz w:val="20"/>
          <w:szCs w:val="20"/>
        </w:rPr>
        <w:t>человека</w:t>
      </w:r>
      <w:r w:rsidRPr="00D656B5">
        <w:rPr>
          <w:rFonts w:eastAsia="Times New Roman" w:cs="Times New Roman"/>
          <w:spacing w:val="36"/>
          <w:sz w:val="20"/>
          <w:szCs w:val="20"/>
        </w:rPr>
        <w:t xml:space="preserve"> </w:t>
      </w:r>
      <w:r w:rsidRPr="00D656B5">
        <w:rPr>
          <w:rFonts w:eastAsia="Times New Roman" w:cs="Times New Roman"/>
          <w:sz w:val="20"/>
          <w:szCs w:val="20"/>
        </w:rPr>
        <w:t>-</w:t>
      </w:r>
      <w:r w:rsidRPr="00D656B5">
        <w:rPr>
          <w:rFonts w:eastAsia="Times New Roman" w:cs="Times New Roman"/>
          <w:spacing w:val="27"/>
          <w:sz w:val="20"/>
          <w:szCs w:val="20"/>
        </w:rPr>
        <w:t xml:space="preserve"> </w:t>
      </w:r>
      <w:r w:rsidRPr="00D656B5">
        <w:rPr>
          <w:rFonts w:eastAsia="Times New Roman" w:cs="Times New Roman"/>
          <w:sz w:val="20"/>
          <w:szCs w:val="20"/>
        </w:rPr>
        <w:t>в</w:t>
      </w:r>
      <w:r w:rsidRPr="00D656B5">
        <w:rPr>
          <w:rFonts w:eastAsia="Times New Roman" w:cs="Times New Roman"/>
          <w:spacing w:val="51"/>
          <w:sz w:val="20"/>
          <w:szCs w:val="20"/>
        </w:rPr>
        <w:t xml:space="preserve"> </w:t>
      </w:r>
      <w:r w:rsidRPr="00D656B5">
        <w:rPr>
          <w:rFonts w:eastAsia="Times New Roman" w:cs="Times New Roman"/>
          <w:sz w:val="20"/>
          <w:szCs w:val="20"/>
        </w:rPr>
        <w:t>отношении</w:t>
      </w:r>
      <w:r w:rsidRPr="00D656B5">
        <w:rPr>
          <w:rFonts w:eastAsia="Times New Roman" w:cs="Times New Roman"/>
          <w:spacing w:val="30"/>
          <w:sz w:val="20"/>
          <w:szCs w:val="20"/>
        </w:rPr>
        <w:t xml:space="preserve"> </w:t>
      </w:r>
      <w:r w:rsidRPr="00D656B5">
        <w:rPr>
          <w:rFonts w:eastAsia="Times New Roman" w:cs="Times New Roman"/>
          <w:sz w:val="20"/>
          <w:szCs w:val="20"/>
        </w:rPr>
        <w:t>объектов</w:t>
      </w:r>
      <w:r w:rsidRPr="00D656B5">
        <w:rPr>
          <w:rFonts w:eastAsia="Times New Roman" w:cs="Times New Roman"/>
          <w:spacing w:val="35"/>
          <w:sz w:val="20"/>
          <w:szCs w:val="20"/>
        </w:rPr>
        <w:t xml:space="preserve"> </w:t>
      </w:r>
      <w:r w:rsidRPr="00D656B5">
        <w:rPr>
          <w:rFonts w:eastAsia="Times New Roman" w:cs="Times New Roman"/>
          <w:sz w:val="20"/>
          <w:szCs w:val="20"/>
          <w:lang w:val="en-US"/>
        </w:rPr>
        <w:t>I</w:t>
      </w:r>
      <w:r w:rsidRPr="00D656B5">
        <w:rPr>
          <w:rFonts w:eastAsia="Times New Roman" w:cs="Times New Roman"/>
          <w:spacing w:val="39"/>
          <w:sz w:val="20"/>
          <w:szCs w:val="20"/>
        </w:rPr>
        <w:t xml:space="preserve"> </w:t>
      </w:r>
      <w:r w:rsidRPr="00D656B5">
        <w:rPr>
          <w:rFonts w:eastAsia="Times New Roman" w:cs="Times New Roman"/>
          <w:sz w:val="20"/>
          <w:szCs w:val="20"/>
        </w:rPr>
        <w:t>и</w:t>
      </w:r>
      <w:r w:rsidRPr="00D656B5">
        <w:rPr>
          <w:rFonts w:eastAsia="Times New Roman" w:cs="Times New Roman"/>
          <w:spacing w:val="34"/>
          <w:sz w:val="20"/>
          <w:szCs w:val="20"/>
        </w:rPr>
        <w:t xml:space="preserve"> </w:t>
      </w:r>
      <w:r w:rsidRPr="00D656B5">
        <w:rPr>
          <w:rFonts w:eastAsia="Times New Roman" w:cs="Times New Roman"/>
          <w:sz w:val="20"/>
          <w:szCs w:val="20"/>
          <w:lang w:val="en-US"/>
        </w:rPr>
        <w:t>II</w:t>
      </w:r>
      <w:r w:rsidRPr="00D656B5">
        <w:rPr>
          <w:rFonts w:eastAsia="Times New Roman" w:cs="Times New Roman"/>
          <w:spacing w:val="39"/>
          <w:sz w:val="20"/>
          <w:szCs w:val="20"/>
        </w:rPr>
        <w:t xml:space="preserve"> </w:t>
      </w:r>
      <w:r w:rsidRPr="00D656B5">
        <w:rPr>
          <w:rFonts w:eastAsia="Times New Roman" w:cs="Times New Roman"/>
          <w:spacing w:val="-1"/>
          <w:sz w:val="20"/>
          <w:szCs w:val="20"/>
        </w:rPr>
        <w:t>класса</w:t>
      </w:r>
      <w:r w:rsidRPr="00D656B5">
        <w:rPr>
          <w:rFonts w:eastAsia="Times New Roman" w:cs="Times New Roman"/>
          <w:spacing w:val="37"/>
          <w:sz w:val="20"/>
          <w:szCs w:val="20"/>
        </w:rPr>
        <w:t xml:space="preserve"> </w:t>
      </w:r>
      <w:r w:rsidRPr="00D656B5">
        <w:rPr>
          <w:rFonts w:eastAsia="Times New Roman" w:cs="Times New Roman"/>
          <w:spacing w:val="-1"/>
          <w:sz w:val="20"/>
          <w:szCs w:val="20"/>
        </w:rPr>
        <w:t>опасности</w:t>
      </w:r>
      <w:r w:rsidRPr="00D656B5">
        <w:rPr>
          <w:rFonts w:eastAsia="Times New Roman" w:cs="Times New Roman"/>
          <w:spacing w:val="35"/>
          <w:sz w:val="20"/>
          <w:szCs w:val="20"/>
        </w:rPr>
        <w:t xml:space="preserve"> </w:t>
      </w:r>
      <w:r w:rsidRPr="00D656B5">
        <w:rPr>
          <w:rFonts w:eastAsia="Times New Roman" w:cs="Times New Roman"/>
          <w:sz w:val="20"/>
          <w:szCs w:val="20"/>
        </w:rPr>
        <w:t>в</w:t>
      </w:r>
      <w:r w:rsidRPr="00D656B5">
        <w:rPr>
          <w:rFonts w:eastAsia="Times New Roman" w:cs="Times New Roman"/>
          <w:spacing w:val="39"/>
          <w:sz w:val="20"/>
          <w:szCs w:val="20"/>
        </w:rPr>
        <w:t xml:space="preserve"> </w:t>
      </w:r>
      <w:r w:rsidRPr="00D656B5">
        <w:rPr>
          <w:rFonts w:eastAsia="Times New Roman" w:cs="Times New Roman"/>
          <w:spacing w:val="-1"/>
          <w:sz w:val="20"/>
          <w:szCs w:val="20"/>
        </w:rPr>
        <w:t>соответствии</w:t>
      </w:r>
      <w:r w:rsidRPr="00D656B5">
        <w:rPr>
          <w:rFonts w:eastAsia="Times New Roman" w:cs="Times New Roman"/>
          <w:spacing w:val="38"/>
          <w:sz w:val="20"/>
          <w:szCs w:val="20"/>
        </w:rPr>
        <w:t xml:space="preserve"> </w:t>
      </w:r>
      <w:r w:rsidRPr="00D656B5">
        <w:rPr>
          <w:rFonts w:eastAsia="Times New Roman" w:cs="Times New Roman"/>
          <w:sz w:val="20"/>
          <w:szCs w:val="20"/>
        </w:rPr>
        <w:t>с</w:t>
      </w:r>
      <w:r w:rsidRPr="00D656B5">
        <w:rPr>
          <w:rFonts w:eastAsia="Times New Roman" w:cs="Times New Roman"/>
          <w:spacing w:val="37"/>
          <w:sz w:val="20"/>
          <w:szCs w:val="20"/>
        </w:rPr>
        <w:t xml:space="preserve"> </w:t>
      </w:r>
      <w:r w:rsidRPr="00D656B5">
        <w:rPr>
          <w:rFonts w:eastAsia="Times New Roman" w:cs="Times New Roman"/>
          <w:spacing w:val="-1"/>
          <w:sz w:val="20"/>
          <w:szCs w:val="20"/>
        </w:rPr>
        <w:t>классификацией,</w:t>
      </w:r>
      <w:r w:rsidRPr="00D656B5">
        <w:rPr>
          <w:rFonts w:eastAsia="Times New Roman" w:cs="Times New Roman"/>
          <w:spacing w:val="39"/>
          <w:sz w:val="20"/>
          <w:szCs w:val="20"/>
        </w:rPr>
        <w:t xml:space="preserve"> </w:t>
      </w:r>
      <w:r w:rsidRPr="00D656B5">
        <w:rPr>
          <w:rFonts w:eastAsia="Times New Roman" w:cs="Times New Roman"/>
          <w:spacing w:val="-1"/>
          <w:sz w:val="20"/>
          <w:szCs w:val="20"/>
        </w:rPr>
        <w:t>установленной</w:t>
      </w:r>
      <w:r w:rsidRPr="00D656B5">
        <w:rPr>
          <w:rFonts w:eastAsia="Times New Roman" w:cs="Times New Roman"/>
          <w:spacing w:val="34"/>
          <w:sz w:val="20"/>
          <w:szCs w:val="20"/>
        </w:rPr>
        <w:t xml:space="preserve"> </w:t>
      </w:r>
      <w:r w:rsidRPr="00D656B5">
        <w:rPr>
          <w:rFonts w:eastAsia="Times New Roman" w:cs="Times New Roman"/>
          <w:sz w:val="20"/>
          <w:szCs w:val="20"/>
        </w:rPr>
        <w:t>санитарно-</w:t>
      </w:r>
      <w:r w:rsidRPr="00D656B5">
        <w:rPr>
          <w:rFonts w:eastAsia="Times New Roman" w:cs="Times New Roman"/>
          <w:spacing w:val="87"/>
          <w:sz w:val="20"/>
          <w:szCs w:val="20"/>
        </w:rPr>
        <w:t xml:space="preserve"> </w:t>
      </w:r>
      <w:r w:rsidRPr="00D656B5">
        <w:rPr>
          <w:rFonts w:eastAsia="Times New Roman" w:cs="Times New Roman"/>
          <w:spacing w:val="-1"/>
          <w:sz w:val="20"/>
          <w:szCs w:val="20"/>
        </w:rPr>
        <w:t>эпидемиологическими</w:t>
      </w:r>
      <w:r w:rsidRPr="00D656B5">
        <w:rPr>
          <w:rFonts w:eastAsia="Times New Roman" w:cs="Times New Roman"/>
          <w:spacing w:val="22"/>
          <w:sz w:val="20"/>
          <w:szCs w:val="20"/>
        </w:rPr>
        <w:t xml:space="preserve"> </w:t>
      </w:r>
      <w:r w:rsidRPr="00D656B5">
        <w:rPr>
          <w:rFonts w:eastAsia="Times New Roman" w:cs="Times New Roman"/>
          <w:spacing w:val="-1"/>
          <w:sz w:val="20"/>
          <w:szCs w:val="20"/>
        </w:rPr>
        <w:t>требованиями</w:t>
      </w:r>
      <w:r w:rsidRPr="00D656B5">
        <w:rPr>
          <w:rFonts w:eastAsia="Times New Roman" w:cs="Times New Roman"/>
          <w:spacing w:val="22"/>
          <w:sz w:val="20"/>
          <w:szCs w:val="20"/>
        </w:rPr>
        <w:t xml:space="preserve"> </w:t>
      </w:r>
      <w:r w:rsidRPr="00D656B5">
        <w:rPr>
          <w:rFonts w:eastAsia="Times New Roman" w:cs="Times New Roman"/>
          <w:spacing w:val="-1"/>
          <w:sz w:val="20"/>
          <w:szCs w:val="20"/>
        </w:rPr>
        <w:t>(далее</w:t>
      </w:r>
      <w:r w:rsidRPr="00D656B5">
        <w:rPr>
          <w:rFonts w:eastAsia="Times New Roman" w:cs="Times New Roman"/>
          <w:spacing w:val="26"/>
          <w:sz w:val="20"/>
          <w:szCs w:val="20"/>
        </w:rPr>
        <w:t xml:space="preserve"> </w:t>
      </w:r>
      <w:r w:rsidRPr="00D656B5">
        <w:rPr>
          <w:rFonts w:eastAsia="Times New Roman" w:cs="Times New Roman"/>
          <w:sz w:val="20"/>
          <w:szCs w:val="20"/>
        </w:rPr>
        <w:t>-</w:t>
      </w:r>
      <w:r w:rsidRPr="00D656B5">
        <w:rPr>
          <w:rFonts w:eastAsia="Times New Roman" w:cs="Times New Roman"/>
          <w:spacing w:val="19"/>
          <w:sz w:val="20"/>
          <w:szCs w:val="20"/>
        </w:rPr>
        <w:t xml:space="preserve"> </w:t>
      </w:r>
      <w:r w:rsidRPr="00D656B5">
        <w:rPr>
          <w:rFonts w:eastAsia="Times New Roman" w:cs="Times New Roman"/>
          <w:spacing w:val="-1"/>
          <w:sz w:val="20"/>
          <w:szCs w:val="20"/>
        </w:rPr>
        <w:t>санитарная</w:t>
      </w:r>
      <w:r w:rsidRPr="00D656B5">
        <w:rPr>
          <w:rFonts w:eastAsia="Times New Roman" w:cs="Times New Roman"/>
          <w:spacing w:val="21"/>
          <w:sz w:val="20"/>
          <w:szCs w:val="20"/>
        </w:rPr>
        <w:t xml:space="preserve"> </w:t>
      </w:r>
      <w:r w:rsidRPr="00D656B5">
        <w:rPr>
          <w:rFonts w:eastAsia="Times New Roman" w:cs="Times New Roman"/>
          <w:spacing w:val="-1"/>
          <w:sz w:val="20"/>
          <w:szCs w:val="20"/>
        </w:rPr>
        <w:t>классификация),</w:t>
      </w:r>
      <w:r w:rsidRPr="00D656B5">
        <w:rPr>
          <w:rFonts w:eastAsia="Times New Roman" w:cs="Times New Roman"/>
          <w:spacing w:val="23"/>
          <w:sz w:val="20"/>
          <w:szCs w:val="20"/>
        </w:rPr>
        <w:t xml:space="preserve"> </w:t>
      </w:r>
      <w:r w:rsidRPr="00D656B5">
        <w:rPr>
          <w:rFonts w:eastAsia="Times New Roman" w:cs="Times New Roman"/>
          <w:spacing w:val="-2"/>
          <w:sz w:val="20"/>
          <w:szCs w:val="20"/>
        </w:rPr>
        <w:t>групп</w:t>
      </w:r>
      <w:r w:rsidRPr="00D656B5">
        <w:rPr>
          <w:rFonts w:eastAsia="Times New Roman" w:cs="Times New Roman"/>
          <w:spacing w:val="22"/>
          <w:sz w:val="20"/>
          <w:szCs w:val="20"/>
        </w:rPr>
        <w:t xml:space="preserve"> </w:t>
      </w:r>
      <w:r w:rsidRPr="00D656B5">
        <w:rPr>
          <w:rFonts w:eastAsia="Times New Roman" w:cs="Times New Roman"/>
          <w:sz w:val="20"/>
          <w:szCs w:val="20"/>
        </w:rPr>
        <w:t>объектов,</w:t>
      </w:r>
      <w:r w:rsidRPr="00D656B5">
        <w:rPr>
          <w:rFonts w:eastAsia="Times New Roman" w:cs="Times New Roman"/>
          <w:spacing w:val="23"/>
          <w:sz w:val="20"/>
          <w:szCs w:val="20"/>
        </w:rPr>
        <w:t xml:space="preserve"> </w:t>
      </w:r>
      <w:r w:rsidRPr="00D656B5">
        <w:rPr>
          <w:rFonts w:eastAsia="Times New Roman" w:cs="Times New Roman"/>
          <w:sz w:val="20"/>
          <w:szCs w:val="20"/>
        </w:rPr>
        <w:t>в</w:t>
      </w:r>
      <w:r w:rsidRPr="00D656B5">
        <w:rPr>
          <w:rFonts w:eastAsia="Times New Roman" w:cs="Times New Roman"/>
          <w:spacing w:val="19"/>
          <w:sz w:val="20"/>
          <w:szCs w:val="20"/>
        </w:rPr>
        <w:t xml:space="preserve"> </w:t>
      </w:r>
      <w:r w:rsidRPr="00D656B5">
        <w:rPr>
          <w:rFonts w:eastAsia="Times New Roman" w:cs="Times New Roman"/>
          <w:sz w:val="20"/>
          <w:szCs w:val="20"/>
        </w:rPr>
        <w:t>состав</w:t>
      </w:r>
      <w:r w:rsidRPr="00D656B5">
        <w:rPr>
          <w:rFonts w:eastAsia="Times New Roman" w:cs="Times New Roman"/>
          <w:spacing w:val="23"/>
          <w:sz w:val="20"/>
          <w:szCs w:val="20"/>
        </w:rPr>
        <w:t xml:space="preserve"> </w:t>
      </w:r>
      <w:r w:rsidRPr="00D656B5">
        <w:rPr>
          <w:rFonts w:eastAsia="Times New Roman" w:cs="Times New Roman"/>
          <w:spacing w:val="-1"/>
          <w:sz w:val="20"/>
          <w:szCs w:val="20"/>
        </w:rPr>
        <w:t>которых</w:t>
      </w:r>
      <w:r w:rsidRPr="00D656B5">
        <w:rPr>
          <w:rFonts w:eastAsia="Times New Roman" w:cs="Times New Roman"/>
          <w:spacing w:val="87"/>
          <w:sz w:val="20"/>
          <w:szCs w:val="20"/>
        </w:rPr>
        <w:t xml:space="preserve"> </w:t>
      </w:r>
      <w:r w:rsidRPr="00D656B5">
        <w:rPr>
          <w:rFonts w:eastAsia="Times New Roman" w:cs="Times New Roman"/>
          <w:spacing w:val="-1"/>
          <w:sz w:val="20"/>
          <w:szCs w:val="20"/>
        </w:rPr>
        <w:t>входят</w:t>
      </w:r>
      <w:r w:rsidRPr="00D656B5">
        <w:rPr>
          <w:rFonts w:eastAsia="Times New Roman" w:cs="Times New Roman"/>
          <w:spacing w:val="18"/>
          <w:sz w:val="20"/>
          <w:szCs w:val="20"/>
        </w:rPr>
        <w:t xml:space="preserve"> </w:t>
      </w:r>
      <w:r w:rsidRPr="00D656B5">
        <w:rPr>
          <w:rFonts w:eastAsia="Times New Roman" w:cs="Times New Roman"/>
          <w:spacing w:val="-1"/>
          <w:sz w:val="20"/>
          <w:szCs w:val="20"/>
        </w:rPr>
        <w:t>объекты</w:t>
      </w:r>
      <w:r w:rsidRPr="00D656B5">
        <w:rPr>
          <w:rFonts w:eastAsia="Times New Roman" w:cs="Times New Roman"/>
          <w:spacing w:val="23"/>
          <w:sz w:val="20"/>
          <w:szCs w:val="20"/>
        </w:rPr>
        <w:t xml:space="preserve"> </w:t>
      </w:r>
      <w:r w:rsidRPr="00D656B5">
        <w:rPr>
          <w:rFonts w:eastAsia="Times New Roman" w:cs="Times New Roman"/>
          <w:sz w:val="20"/>
          <w:szCs w:val="20"/>
          <w:lang w:val="en-US"/>
        </w:rPr>
        <w:t>I</w:t>
      </w:r>
      <w:r w:rsidRPr="00D656B5">
        <w:rPr>
          <w:rFonts w:eastAsia="Times New Roman" w:cs="Times New Roman"/>
          <w:spacing w:val="19"/>
          <w:sz w:val="20"/>
          <w:szCs w:val="20"/>
        </w:rPr>
        <w:t xml:space="preserve"> </w:t>
      </w:r>
      <w:r w:rsidRPr="00D656B5">
        <w:rPr>
          <w:rFonts w:eastAsia="Times New Roman" w:cs="Times New Roman"/>
          <w:sz w:val="20"/>
          <w:szCs w:val="20"/>
        </w:rPr>
        <w:t>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(или)</w:t>
      </w:r>
      <w:r w:rsidRPr="00D656B5">
        <w:rPr>
          <w:rFonts w:eastAsia="Times New Roman" w:cs="Times New Roman"/>
          <w:spacing w:val="23"/>
          <w:sz w:val="20"/>
          <w:szCs w:val="20"/>
        </w:rPr>
        <w:t xml:space="preserve"> </w:t>
      </w:r>
      <w:r w:rsidRPr="00D656B5">
        <w:rPr>
          <w:rFonts w:eastAsia="Times New Roman" w:cs="Times New Roman"/>
          <w:spacing w:val="-2"/>
          <w:sz w:val="20"/>
          <w:szCs w:val="20"/>
          <w:lang w:val="en-US"/>
        </w:rPr>
        <w:t>II</w:t>
      </w:r>
      <w:r w:rsidRPr="00D656B5">
        <w:rPr>
          <w:rFonts w:eastAsia="Times New Roman" w:cs="Times New Roman"/>
          <w:spacing w:val="23"/>
          <w:sz w:val="20"/>
          <w:szCs w:val="20"/>
        </w:rPr>
        <w:t xml:space="preserve"> </w:t>
      </w:r>
      <w:r w:rsidRPr="00D656B5">
        <w:rPr>
          <w:rFonts w:eastAsia="Times New Roman" w:cs="Times New Roman"/>
          <w:spacing w:val="-1"/>
          <w:sz w:val="20"/>
          <w:szCs w:val="20"/>
        </w:rPr>
        <w:t>класса</w:t>
      </w:r>
      <w:r w:rsidRPr="00D656B5">
        <w:rPr>
          <w:rFonts w:eastAsia="Times New Roman" w:cs="Times New Roman"/>
          <w:spacing w:val="17"/>
          <w:sz w:val="20"/>
          <w:szCs w:val="20"/>
        </w:rPr>
        <w:t xml:space="preserve"> </w:t>
      </w:r>
      <w:r w:rsidRPr="00D656B5">
        <w:rPr>
          <w:rFonts w:eastAsia="Times New Roman" w:cs="Times New Roman"/>
          <w:spacing w:val="-1"/>
          <w:sz w:val="20"/>
          <w:szCs w:val="20"/>
        </w:rPr>
        <w:t>опасности,</w:t>
      </w:r>
      <w:r w:rsidRPr="00D656B5">
        <w:rPr>
          <w:rFonts w:eastAsia="Times New Roman" w:cs="Times New Roman"/>
          <w:spacing w:val="19"/>
          <w:sz w:val="20"/>
          <w:szCs w:val="20"/>
        </w:rPr>
        <w:t xml:space="preserve"> </w:t>
      </w:r>
      <w:r w:rsidRPr="00D656B5">
        <w:rPr>
          <w:rFonts w:eastAsia="Times New Roman" w:cs="Times New Roman"/>
          <w:sz w:val="20"/>
          <w:szCs w:val="20"/>
        </w:rPr>
        <w:t>а</w:t>
      </w:r>
      <w:r w:rsidRPr="00D656B5">
        <w:rPr>
          <w:rFonts w:eastAsia="Times New Roman" w:cs="Times New Roman"/>
          <w:spacing w:val="21"/>
          <w:sz w:val="20"/>
          <w:szCs w:val="20"/>
        </w:rPr>
        <w:t xml:space="preserve"> </w:t>
      </w:r>
      <w:r w:rsidRPr="00D656B5">
        <w:rPr>
          <w:rFonts w:eastAsia="Times New Roman" w:cs="Times New Roman"/>
          <w:spacing w:val="-1"/>
          <w:sz w:val="20"/>
          <w:szCs w:val="20"/>
        </w:rPr>
        <w:t>также</w:t>
      </w:r>
      <w:r w:rsidRPr="00D656B5">
        <w:rPr>
          <w:rFonts w:eastAsia="Times New Roman" w:cs="Times New Roman"/>
          <w:spacing w:val="21"/>
          <w:sz w:val="20"/>
          <w:szCs w:val="20"/>
        </w:rPr>
        <w:t xml:space="preserve"> </w:t>
      </w:r>
      <w:r w:rsidRPr="00D656B5">
        <w:rPr>
          <w:rFonts w:eastAsia="Times New Roman" w:cs="Times New Roman"/>
          <w:sz w:val="20"/>
          <w:szCs w:val="20"/>
        </w:rPr>
        <w:t>в</w:t>
      </w:r>
      <w:r w:rsidRPr="00D656B5">
        <w:rPr>
          <w:rFonts w:eastAsia="Times New Roman" w:cs="Times New Roman"/>
          <w:spacing w:val="15"/>
          <w:sz w:val="20"/>
          <w:szCs w:val="20"/>
        </w:rPr>
        <w:t xml:space="preserve"> </w:t>
      </w:r>
      <w:r w:rsidRPr="00D656B5">
        <w:rPr>
          <w:rFonts w:eastAsia="Times New Roman" w:cs="Times New Roman"/>
          <w:spacing w:val="-1"/>
          <w:sz w:val="20"/>
          <w:szCs w:val="20"/>
        </w:rPr>
        <w:t>отношении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23"/>
          <w:sz w:val="20"/>
          <w:szCs w:val="20"/>
        </w:rPr>
        <w:t xml:space="preserve"> </w:t>
      </w:r>
      <w:r w:rsidRPr="00D656B5">
        <w:rPr>
          <w:rFonts w:eastAsia="Times New Roman" w:cs="Times New Roman"/>
          <w:sz w:val="20"/>
          <w:szCs w:val="20"/>
        </w:rPr>
        <w:t>не</w:t>
      </w:r>
      <w:r w:rsidRPr="00D656B5">
        <w:rPr>
          <w:rFonts w:eastAsia="Times New Roman" w:cs="Times New Roman"/>
          <w:spacing w:val="17"/>
          <w:sz w:val="20"/>
          <w:szCs w:val="20"/>
        </w:rPr>
        <w:t xml:space="preserve"> </w:t>
      </w:r>
      <w:r w:rsidRPr="00D656B5">
        <w:rPr>
          <w:rFonts w:eastAsia="Times New Roman" w:cs="Times New Roman"/>
          <w:spacing w:val="-1"/>
          <w:sz w:val="20"/>
          <w:szCs w:val="20"/>
        </w:rPr>
        <w:t>включенных</w:t>
      </w:r>
      <w:r w:rsidRPr="00D656B5">
        <w:rPr>
          <w:rFonts w:eastAsia="Times New Roman" w:cs="Times New Roman"/>
          <w:spacing w:val="17"/>
          <w:sz w:val="20"/>
          <w:szCs w:val="20"/>
        </w:rPr>
        <w:t xml:space="preserve"> </w:t>
      </w:r>
      <w:r w:rsidRPr="00D656B5">
        <w:rPr>
          <w:rFonts w:eastAsia="Times New Roman" w:cs="Times New Roman"/>
          <w:sz w:val="20"/>
          <w:szCs w:val="20"/>
        </w:rPr>
        <w:t>в</w:t>
      </w:r>
      <w:r w:rsidRPr="00D656B5">
        <w:rPr>
          <w:rFonts w:eastAsia="Times New Roman" w:cs="Times New Roman"/>
          <w:spacing w:val="23"/>
          <w:sz w:val="20"/>
          <w:szCs w:val="20"/>
        </w:rPr>
        <w:t xml:space="preserve"> </w:t>
      </w:r>
      <w:r w:rsidRPr="00D656B5">
        <w:rPr>
          <w:rFonts w:eastAsia="Times New Roman" w:cs="Times New Roman"/>
          <w:spacing w:val="-1"/>
          <w:sz w:val="20"/>
          <w:szCs w:val="20"/>
        </w:rPr>
        <w:t>санитарную</w:t>
      </w:r>
      <w:r w:rsidRPr="00D656B5">
        <w:rPr>
          <w:rFonts w:eastAsia="Times New Roman" w:cs="Times New Roman"/>
          <w:spacing w:val="89"/>
          <w:sz w:val="20"/>
          <w:szCs w:val="20"/>
        </w:rPr>
        <w:t xml:space="preserve"> </w:t>
      </w:r>
      <w:r w:rsidRPr="00D656B5">
        <w:rPr>
          <w:rFonts w:eastAsia="Times New Roman" w:cs="Times New Roman"/>
          <w:spacing w:val="-1"/>
          <w:sz w:val="20"/>
          <w:szCs w:val="20"/>
        </w:rPr>
        <w:t>классификацию;</w:t>
      </w:r>
    </w:p>
    <w:p w14:paraId="4564FE53" w14:textId="77777777" w:rsidR="00D02680" w:rsidRPr="00D656B5" w:rsidRDefault="00D02680" w:rsidP="00F53AB1">
      <w:pPr>
        <w:widowControl w:val="0"/>
        <w:spacing w:after="0" w:line="240" w:lineRule="auto"/>
        <w:ind w:left="100" w:right="105" w:firstLine="679"/>
        <w:jc w:val="both"/>
        <w:rPr>
          <w:rFonts w:eastAsia="Times New Roman" w:cs="Times New Roman"/>
          <w:sz w:val="20"/>
          <w:szCs w:val="20"/>
        </w:rPr>
      </w:pPr>
      <w:r w:rsidRPr="00D656B5">
        <w:rPr>
          <w:rFonts w:eastAsia="Times New Roman" w:cs="Times New Roman"/>
          <w:spacing w:val="-1"/>
          <w:sz w:val="20"/>
          <w:szCs w:val="20"/>
        </w:rPr>
        <w:t>б)</w:t>
      </w:r>
      <w:r w:rsidRPr="00D656B5">
        <w:rPr>
          <w:rFonts w:eastAsia="Times New Roman" w:cs="Times New Roman"/>
          <w:spacing w:val="31"/>
          <w:sz w:val="20"/>
          <w:szCs w:val="20"/>
        </w:rPr>
        <w:t xml:space="preserve"> </w:t>
      </w:r>
      <w:r w:rsidRPr="00D656B5">
        <w:rPr>
          <w:rFonts w:eastAsia="Times New Roman" w:cs="Times New Roman"/>
          <w:sz w:val="20"/>
          <w:szCs w:val="20"/>
        </w:rPr>
        <w:t>территориальные</w:t>
      </w:r>
      <w:r w:rsidRPr="00D656B5">
        <w:rPr>
          <w:rFonts w:eastAsia="Times New Roman" w:cs="Times New Roman"/>
          <w:spacing w:val="25"/>
          <w:sz w:val="20"/>
          <w:szCs w:val="20"/>
        </w:rPr>
        <w:t xml:space="preserve"> </w:t>
      </w:r>
      <w:r w:rsidRPr="00D656B5">
        <w:rPr>
          <w:rFonts w:eastAsia="Times New Roman" w:cs="Times New Roman"/>
          <w:sz w:val="20"/>
          <w:szCs w:val="20"/>
        </w:rPr>
        <w:t>органы</w:t>
      </w:r>
      <w:r w:rsidRPr="00D656B5">
        <w:rPr>
          <w:rFonts w:eastAsia="Times New Roman" w:cs="Times New Roman"/>
          <w:spacing w:val="31"/>
          <w:sz w:val="20"/>
          <w:szCs w:val="20"/>
        </w:rPr>
        <w:t xml:space="preserve"> </w:t>
      </w:r>
      <w:r w:rsidRPr="00D656B5">
        <w:rPr>
          <w:rFonts w:eastAsia="Times New Roman" w:cs="Times New Roman"/>
          <w:spacing w:val="-1"/>
          <w:sz w:val="20"/>
          <w:szCs w:val="20"/>
        </w:rPr>
        <w:t>Федеральной</w:t>
      </w:r>
      <w:r w:rsidRPr="00D656B5">
        <w:rPr>
          <w:rFonts w:eastAsia="Times New Roman" w:cs="Times New Roman"/>
          <w:spacing w:val="30"/>
          <w:sz w:val="20"/>
          <w:szCs w:val="20"/>
        </w:rPr>
        <w:t xml:space="preserve"> </w:t>
      </w:r>
      <w:r w:rsidRPr="00D656B5">
        <w:rPr>
          <w:rFonts w:eastAsia="Times New Roman" w:cs="Times New Roman"/>
          <w:spacing w:val="-1"/>
          <w:sz w:val="20"/>
          <w:szCs w:val="20"/>
        </w:rPr>
        <w:t>службы</w:t>
      </w:r>
      <w:r w:rsidRPr="00D656B5">
        <w:rPr>
          <w:rFonts w:eastAsia="Times New Roman" w:cs="Times New Roman"/>
          <w:spacing w:val="31"/>
          <w:sz w:val="20"/>
          <w:szCs w:val="20"/>
        </w:rPr>
        <w:t xml:space="preserve"> </w:t>
      </w:r>
      <w:r w:rsidRPr="00D656B5">
        <w:rPr>
          <w:rFonts w:eastAsia="Times New Roman" w:cs="Times New Roman"/>
          <w:sz w:val="20"/>
          <w:szCs w:val="20"/>
        </w:rPr>
        <w:t>по</w:t>
      </w:r>
      <w:r w:rsidRPr="00D656B5">
        <w:rPr>
          <w:rFonts w:eastAsia="Times New Roman" w:cs="Times New Roman"/>
          <w:spacing w:val="33"/>
          <w:sz w:val="20"/>
          <w:szCs w:val="20"/>
        </w:rPr>
        <w:t xml:space="preserve"> </w:t>
      </w:r>
      <w:r w:rsidRPr="00D656B5">
        <w:rPr>
          <w:rFonts w:eastAsia="Times New Roman" w:cs="Times New Roman"/>
          <w:spacing w:val="-1"/>
          <w:sz w:val="20"/>
          <w:szCs w:val="20"/>
        </w:rPr>
        <w:t>надзору</w:t>
      </w:r>
      <w:r w:rsidRPr="00D656B5">
        <w:rPr>
          <w:rFonts w:eastAsia="Times New Roman" w:cs="Times New Roman"/>
          <w:spacing w:val="21"/>
          <w:sz w:val="20"/>
          <w:szCs w:val="20"/>
        </w:rPr>
        <w:t xml:space="preserve"> </w:t>
      </w:r>
      <w:r w:rsidRPr="00D656B5">
        <w:rPr>
          <w:rFonts w:eastAsia="Times New Roman" w:cs="Times New Roman"/>
          <w:sz w:val="20"/>
          <w:szCs w:val="20"/>
        </w:rPr>
        <w:t>в</w:t>
      </w:r>
      <w:r w:rsidRPr="00D656B5">
        <w:rPr>
          <w:rFonts w:eastAsia="Times New Roman" w:cs="Times New Roman"/>
          <w:spacing w:val="31"/>
          <w:sz w:val="20"/>
          <w:szCs w:val="20"/>
        </w:rPr>
        <w:t xml:space="preserve"> </w:t>
      </w:r>
      <w:r w:rsidRPr="00D656B5">
        <w:rPr>
          <w:rFonts w:eastAsia="Times New Roman" w:cs="Times New Roman"/>
          <w:sz w:val="20"/>
          <w:szCs w:val="20"/>
        </w:rPr>
        <w:t>сфере</w:t>
      </w:r>
      <w:r w:rsidRPr="00D656B5">
        <w:rPr>
          <w:rFonts w:eastAsia="Times New Roman" w:cs="Times New Roman"/>
          <w:spacing w:val="29"/>
          <w:sz w:val="20"/>
          <w:szCs w:val="20"/>
        </w:rPr>
        <w:t xml:space="preserve"> </w:t>
      </w:r>
      <w:r w:rsidRPr="00D656B5">
        <w:rPr>
          <w:rFonts w:eastAsia="Times New Roman" w:cs="Times New Roman"/>
          <w:sz w:val="20"/>
          <w:szCs w:val="20"/>
        </w:rPr>
        <w:t>защиты</w:t>
      </w:r>
      <w:r w:rsidRPr="00D656B5">
        <w:rPr>
          <w:rFonts w:eastAsia="Times New Roman" w:cs="Times New Roman"/>
          <w:spacing w:val="31"/>
          <w:sz w:val="20"/>
          <w:szCs w:val="20"/>
        </w:rPr>
        <w:t xml:space="preserve"> </w:t>
      </w:r>
      <w:r w:rsidRPr="00D656B5">
        <w:rPr>
          <w:rFonts w:eastAsia="Times New Roman" w:cs="Times New Roman"/>
          <w:spacing w:val="-1"/>
          <w:sz w:val="20"/>
          <w:szCs w:val="20"/>
        </w:rPr>
        <w:t>прав</w:t>
      </w:r>
      <w:r w:rsidRPr="00D656B5">
        <w:rPr>
          <w:rFonts w:eastAsia="Times New Roman" w:cs="Times New Roman"/>
          <w:spacing w:val="31"/>
          <w:sz w:val="20"/>
          <w:szCs w:val="20"/>
        </w:rPr>
        <w:t xml:space="preserve"> </w:t>
      </w:r>
      <w:r w:rsidRPr="00D656B5">
        <w:rPr>
          <w:rFonts w:eastAsia="Times New Roman" w:cs="Times New Roman"/>
          <w:spacing w:val="-1"/>
          <w:sz w:val="20"/>
          <w:szCs w:val="20"/>
        </w:rPr>
        <w:t>потребителей</w:t>
      </w:r>
      <w:r w:rsidRPr="00D656B5">
        <w:rPr>
          <w:rFonts w:eastAsia="Times New Roman" w:cs="Times New Roman"/>
          <w:spacing w:val="30"/>
          <w:sz w:val="20"/>
          <w:szCs w:val="20"/>
        </w:rPr>
        <w:t xml:space="preserve"> </w:t>
      </w:r>
      <w:r w:rsidRPr="00D656B5">
        <w:rPr>
          <w:rFonts w:eastAsia="Times New Roman" w:cs="Times New Roman"/>
          <w:sz w:val="20"/>
          <w:szCs w:val="20"/>
        </w:rPr>
        <w:t>и</w:t>
      </w:r>
      <w:r w:rsidRPr="00D656B5">
        <w:rPr>
          <w:rFonts w:eastAsia="Times New Roman" w:cs="Times New Roman"/>
          <w:spacing w:val="55"/>
          <w:sz w:val="20"/>
          <w:szCs w:val="20"/>
        </w:rPr>
        <w:t xml:space="preserve"> </w:t>
      </w:r>
      <w:r w:rsidRPr="00D656B5">
        <w:rPr>
          <w:rFonts w:eastAsia="Times New Roman" w:cs="Times New Roman"/>
          <w:spacing w:val="-1"/>
          <w:sz w:val="20"/>
          <w:szCs w:val="20"/>
        </w:rPr>
        <w:t>благополучия</w:t>
      </w:r>
      <w:r w:rsidRPr="00D656B5">
        <w:rPr>
          <w:rFonts w:eastAsia="Times New Roman" w:cs="Times New Roman"/>
          <w:spacing w:val="7"/>
          <w:sz w:val="20"/>
          <w:szCs w:val="20"/>
        </w:rPr>
        <w:t xml:space="preserve"> </w:t>
      </w:r>
      <w:r w:rsidRPr="00D656B5">
        <w:rPr>
          <w:rFonts w:eastAsia="Times New Roman" w:cs="Times New Roman"/>
          <w:sz w:val="20"/>
          <w:szCs w:val="20"/>
        </w:rPr>
        <w:t>человека</w:t>
      </w:r>
      <w:r w:rsidRPr="00D656B5">
        <w:rPr>
          <w:rFonts w:eastAsia="Times New Roman" w:cs="Times New Roman"/>
          <w:spacing w:val="9"/>
          <w:sz w:val="20"/>
          <w:szCs w:val="20"/>
        </w:rPr>
        <w:t xml:space="preserve"> </w:t>
      </w:r>
      <w:r w:rsidRPr="00D656B5">
        <w:rPr>
          <w:rFonts w:eastAsia="Times New Roman" w:cs="Times New Roman"/>
          <w:sz w:val="20"/>
          <w:szCs w:val="20"/>
        </w:rPr>
        <w:t>-</w:t>
      </w:r>
      <w:r w:rsidRPr="00D656B5">
        <w:rPr>
          <w:rFonts w:eastAsia="Times New Roman" w:cs="Times New Roman"/>
          <w:spacing w:val="10"/>
          <w:sz w:val="20"/>
          <w:szCs w:val="20"/>
        </w:rPr>
        <w:t xml:space="preserve"> </w:t>
      </w:r>
      <w:r w:rsidRPr="00D656B5">
        <w:rPr>
          <w:rFonts w:eastAsia="Times New Roman" w:cs="Times New Roman"/>
          <w:sz w:val="20"/>
          <w:szCs w:val="20"/>
        </w:rPr>
        <w:t>в</w:t>
      </w:r>
      <w:r w:rsidRPr="00D656B5">
        <w:rPr>
          <w:rFonts w:eastAsia="Times New Roman" w:cs="Times New Roman"/>
          <w:spacing w:val="9"/>
          <w:sz w:val="20"/>
          <w:szCs w:val="20"/>
        </w:rPr>
        <w:t xml:space="preserve"> </w:t>
      </w:r>
      <w:r w:rsidRPr="00D656B5">
        <w:rPr>
          <w:rFonts w:eastAsia="Times New Roman" w:cs="Times New Roman"/>
          <w:sz w:val="20"/>
          <w:szCs w:val="20"/>
        </w:rPr>
        <w:t>отношении</w:t>
      </w:r>
      <w:r w:rsidRPr="00D656B5">
        <w:rPr>
          <w:rFonts w:eastAsia="Times New Roman" w:cs="Times New Roman"/>
          <w:spacing w:val="4"/>
          <w:sz w:val="20"/>
          <w:szCs w:val="20"/>
        </w:rPr>
        <w:t xml:space="preserve"> </w:t>
      </w:r>
      <w:r w:rsidRPr="00D656B5">
        <w:rPr>
          <w:rFonts w:eastAsia="Times New Roman" w:cs="Times New Roman"/>
          <w:sz w:val="20"/>
          <w:szCs w:val="20"/>
        </w:rPr>
        <w:t>объектов</w:t>
      </w:r>
      <w:r w:rsidRPr="00D656B5">
        <w:rPr>
          <w:rFonts w:eastAsia="Times New Roman" w:cs="Times New Roman"/>
          <w:spacing w:val="9"/>
          <w:sz w:val="20"/>
          <w:szCs w:val="20"/>
        </w:rPr>
        <w:t xml:space="preserve"> </w:t>
      </w:r>
      <w:r w:rsidRPr="00D656B5">
        <w:rPr>
          <w:rFonts w:eastAsia="Times New Roman" w:cs="Times New Roman"/>
          <w:spacing w:val="-1"/>
          <w:sz w:val="20"/>
          <w:szCs w:val="20"/>
          <w:lang w:val="en-US"/>
        </w:rPr>
        <w:t>III</w:t>
      </w:r>
      <w:r w:rsidRPr="00D656B5">
        <w:rPr>
          <w:rFonts w:eastAsia="Times New Roman" w:cs="Times New Roman"/>
          <w:spacing w:val="12"/>
          <w:sz w:val="20"/>
          <w:szCs w:val="20"/>
        </w:rPr>
        <w:t xml:space="preserve"> </w:t>
      </w:r>
      <w:r w:rsidRPr="00D656B5">
        <w:rPr>
          <w:rFonts w:eastAsia="Times New Roman" w:cs="Times New Roman"/>
          <w:sz w:val="20"/>
          <w:szCs w:val="20"/>
        </w:rPr>
        <w:t>-</w:t>
      </w:r>
      <w:r w:rsidRPr="00D656B5">
        <w:rPr>
          <w:rFonts w:eastAsia="Times New Roman" w:cs="Times New Roman"/>
          <w:spacing w:val="9"/>
          <w:sz w:val="20"/>
          <w:szCs w:val="20"/>
        </w:rPr>
        <w:t xml:space="preserve"> </w:t>
      </w:r>
      <w:r w:rsidRPr="00D656B5">
        <w:rPr>
          <w:rFonts w:eastAsia="Times New Roman" w:cs="Times New Roman"/>
          <w:sz w:val="20"/>
          <w:szCs w:val="20"/>
          <w:lang w:val="en-US"/>
        </w:rPr>
        <w:t>V</w:t>
      </w:r>
      <w:r w:rsidRPr="00D656B5">
        <w:rPr>
          <w:rFonts w:eastAsia="Times New Roman" w:cs="Times New Roman"/>
          <w:spacing w:val="7"/>
          <w:sz w:val="20"/>
          <w:szCs w:val="20"/>
        </w:rPr>
        <w:t xml:space="preserve"> </w:t>
      </w:r>
      <w:r w:rsidRPr="00D656B5">
        <w:rPr>
          <w:rFonts w:eastAsia="Times New Roman" w:cs="Times New Roman"/>
          <w:spacing w:val="-1"/>
          <w:sz w:val="20"/>
          <w:szCs w:val="20"/>
        </w:rPr>
        <w:t>класса</w:t>
      </w:r>
      <w:r w:rsidRPr="00D656B5">
        <w:rPr>
          <w:rFonts w:eastAsia="Times New Roman" w:cs="Times New Roman"/>
          <w:spacing w:val="7"/>
          <w:sz w:val="20"/>
          <w:szCs w:val="20"/>
        </w:rPr>
        <w:t xml:space="preserve"> </w:t>
      </w:r>
      <w:r w:rsidRPr="00D656B5">
        <w:rPr>
          <w:rFonts w:eastAsia="Times New Roman" w:cs="Times New Roman"/>
          <w:sz w:val="20"/>
          <w:szCs w:val="20"/>
        </w:rPr>
        <w:t>опасности</w:t>
      </w:r>
      <w:r w:rsidRPr="00D656B5">
        <w:rPr>
          <w:rFonts w:eastAsia="Times New Roman" w:cs="Times New Roman"/>
          <w:spacing w:val="9"/>
          <w:sz w:val="20"/>
          <w:szCs w:val="20"/>
        </w:rPr>
        <w:t xml:space="preserve"> </w:t>
      </w:r>
      <w:r w:rsidRPr="00D656B5">
        <w:rPr>
          <w:rFonts w:eastAsia="Times New Roman" w:cs="Times New Roman"/>
          <w:sz w:val="20"/>
          <w:szCs w:val="20"/>
        </w:rPr>
        <w:t>в</w:t>
      </w:r>
      <w:r w:rsidRPr="00D656B5">
        <w:rPr>
          <w:rFonts w:eastAsia="Times New Roman" w:cs="Times New Roman"/>
          <w:spacing w:val="9"/>
          <w:sz w:val="20"/>
          <w:szCs w:val="20"/>
        </w:rPr>
        <w:t xml:space="preserve"> </w:t>
      </w:r>
      <w:r w:rsidRPr="00D656B5">
        <w:rPr>
          <w:rFonts w:eastAsia="Times New Roman" w:cs="Times New Roman"/>
          <w:spacing w:val="-1"/>
          <w:sz w:val="20"/>
          <w:szCs w:val="20"/>
        </w:rPr>
        <w:t>соответствии</w:t>
      </w:r>
      <w:r w:rsidRPr="00D656B5">
        <w:rPr>
          <w:rFonts w:eastAsia="Times New Roman" w:cs="Times New Roman"/>
          <w:spacing w:val="8"/>
          <w:sz w:val="20"/>
          <w:szCs w:val="20"/>
        </w:rPr>
        <w:t xml:space="preserve"> </w:t>
      </w:r>
      <w:r w:rsidRPr="00D656B5">
        <w:rPr>
          <w:rFonts w:eastAsia="Times New Roman" w:cs="Times New Roman"/>
          <w:sz w:val="20"/>
          <w:szCs w:val="20"/>
        </w:rPr>
        <w:t>с</w:t>
      </w:r>
      <w:r w:rsidRPr="00D656B5">
        <w:rPr>
          <w:rFonts w:eastAsia="Times New Roman" w:cs="Times New Roman"/>
          <w:spacing w:val="7"/>
          <w:sz w:val="20"/>
          <w:szCs w:val="20"/>
        </w:rPr>
        <w:t xml:space="preserve"> </w:t>
      </w:r>
      <w:r w:rsidRPr="00D656B5">
        <w:rPr>
          <w:rFonts w:eastAsia="Times New Roman" w:cs="Times New Roman"/>
          <w:spacing w:val="-1"/>
          <w:sz w:val="20"/>
          <w:szCs w:val="20"/>
        </w:rPr>
        <w:t>санитарной</w:t>
      </w:r>
      <w:r w:rsidRPr="00D656B5">
        <w:rPr>
          <w:rFonts w:eastAsia="Times New Roman" w:cs="Times New Roman"/>
          <w:spacing w:val="65"/>
          <w:sz w:val="20"/>
          <w:szCs w:val="20"/>
        </w:rPr>
        <w:t xml:space="preserve"> </w:t>
      </w:r>
      <w:r w:rsidRPr="00D656B5">
        <w:rPr>
          <w:rFonts w:eastAsia="Times New Roman" w:cs="Times New Roman"/>
          <w:spacing w:val="-1"/>
          <w:sz w:val="20"/>
          <w:szCs w:val="20"/>
        </w:rPr>
        <w:t>классификацией,</w:t>
      </w:r>
      <w:r w:rsidRPr="00D656B5">
        <w:rPr>
          <w:rFonts w:eastAsia="Times New Roman" w:cs="Times New Roman"/>
          <w:spacing w:val="1"/>
          <w:sz w:val="20"/>
          <w:szCs w:val="20"/>
        </w:rPr>
        <w:t xml:space="preserve"> </w:t>
      </w:r>
      <w:r w:rsidRPr="00D656B5">
        <w:rPr>
          <w:rFonts w:eastAsia="Times New Roman" w:cs="Times New Roman"/>
          <w:sz w:val="20"/>
          <w:szCs w:val="20"/>
        </w:rPr>
        <w:t>а</w:t>
      </w:r>
      <w:r w:rsidRPr="00D656B5">
        <w:rPr>
          <w:rFonts w:eastAsia="Times New Roman" w:cs="Times New Roman"/>
          <w:spacing w:val="49"/>
          <w:sz w:val="20"/>
          <w:szCs w:val="20"/>
        </w:rPr>
        <w:t xml:space="preserve"> </w:t>
      </w:r>
      <w:r w:rsidRPr="00D656B5">
        <w:rPr>
          <w:rFonts w:eastAsia="Times New Roman" w:cs="Times New Roman"/>
          <w:spacing w:val="-1"/>
          <w:sz w:val="20"/>
          <w:szCs w:val="20"/>
        </w:rPr>
        <w:t>также</w:t>
      </w:r>
      <w:r w:rsidRPr="00D656B5">
        <w:rPr>
          <w:rFonts w:eastAsia="Times New Roman" w:cs="Times New Roman"/>
          <w:spacing w:val="49"/>
          <w:sz w:val="20"/>
          <w:szCs w:val="20"/>
        </w:rPr>
        <w:t xml:space="preserve"> </w:t>
      </w:r>
      <w:r w:rsidRPr="00D656B5">
        <w:rPr>
          <w:rFonts w:eastAsia="Times New Roman" w:cs="Times New Roman"/>
          <w:sz w:val="20"/>
          <w:szCs w:val="20"/>
        </w:rPr>
        <w:t>в</w:t>
      </w:r>
      <w:r w:rsidRPr="00D656B5">
        <w:rPr>
          <w:rFonts w:eastAsia="Times New Roman" w:cs="Times New Roman"/>
          <w:spacing w:val="43"/>
          <w:sz w:val="20"/>
          <w:szCs w:val="20"/>
        </w:rPr>
        <w:t xml:space="preserve"> </w:t>
      </w:r>
      <w:r w:rsidRPr="00D656B5">
        <w:rPr>
          <w:rFonts w:eastAsia="Times New Roman" w:cs="Times New Roman"/>
          <w:sz w:val="20"/>
          <w:szCs w:val="20"/>
        </w:rPr>
        <w:t>отношении</w:t>
      </w:r>
      <w:r w:rsidRPr="00D656B5">
        <w:rPr>
          <w:rFonts w:eastAsia="Times New Roman" w:cs="Times New Roman"/>
          <w:spacing w:val="46"/>
          <w:sz w:val="20"/>
          <w:szCs w:val="20"/>
        </w:rPr>
        <w:t xml:space="preserve"> </w:t>
      </w:r>
      <w:r w:rsidRPr="00D656B5">
        <w:rPr>
          <w:rFonts w:eastAsia="Times New Roman" w:cs="Times New Roman"/>
          <w:spacing w:val="-2"/>
          <w:sz w:val="20"/>
          <w:szCs w:val="20"/>
        </w:rPr>
        <w:t>групп</w:t>
      </w:r>
      <w:r w:rsidRPr="00D656B5">
        <w:rPr>
          <w:rFonts w:eastAsia="Times New Roman" w:cs="Times New Roman"/>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47"/>
          <w:sz w:val="20"/>
          <w:szCs w:val="20"/>
        </w:rPr>
        <w:t xml:space="preserve"> </w:t>
      </w:r>
      <w:r w:rsidRPr="00D656B5">
        <w:rPr>
          <w:rFonts w:eastAsia="Times New Roman" w:cs="Times New Roman"/>
          <w:sz w:val="20"/>
          <w:szCs w:val="20"/>
        </w:rPr>
        <w:t>в</w:t>
      </w:r>
      <w:r w:rsidRPr="00D656B5">
        <w:rPr>
          <w:rFonts w:eastAsia="Times New Roman" w:cs="Times New Roman"/>
          <w:spacing w:val="1"/>
          <w:sz w:val="20"/>
          <w:szCs w:val="20"/>
        </w:rPr>
        <w:t xml:space="preserve"> </w:t>
      </w:r>
      <w:r w:rsidRPr="00D656B5">
        <w:rPr>
          <w:rFonts w:eastAsia="Times New Roman" w:cs="Times New Roman"/>
          <w:spacing w:val="-1"/>
          <w:sz w:val="20"/>
          <w:szCs w:val="20"/>
        </w:rPr>
        <w:t>состав</w:t>
      </w:r>
      <w:r w:rsidRPr="00D656B5">
        <w:rPr>
          <w:rFonts w:eastAsia="Times New Roman" w:cs="Times New Roman"/>
          <w:spacing w:val="47"/>
          <w:sz w:val="20"/>
          <w:szCs w:val="20"/>
        </w:rPr>
        <w:t xml:space="preserve"> </w:t>
      </w:r>
      <w:r w:rsidRPr="00D656B5">
        <w:rPr>
          <w:rFonts w:eastAsia="Times New Roman" w:cs="Times New Roman"/>
          <w:spacing w:val="-1"/>
          <w:sz w:val="20"/>
          <w:szCs w:val="20"/>
        </w:rPr>
        <w:t>которых</w:t>
      </w:r>
      <w:r w:rsidRPr="00D656B5">
        <w:rPr>
          <w:rFonts w:eastAsia="Times New Roman" w:cs="Times New Roman"/>
          <w:spacing w:val="45"/>
          <w:sz w:val="20"/>
          <w:szCs w:val="20"/>
        </w:rPr>
        <w:t xml:space="preserve"> </w:t>
      </w:r>
      <w:r w:rsidRPr="00D656B5">
        <w:rPr>
          <w:rFonts w:eastAsia="Times New Roman" w:cs="Times New Roman"/>
          <w:spacing w:val="-1"/>
          <w:sz w:val="20"/>
          <w:szCs w:val="20"/>
        </w:rPr>
        <w:t>входят</w:t>
      </w:r>
      <w:r w:rsidRPr="00D656B5">
        <w:rPr>
          <w:rFonts w:eastAsia="Times New Roman" w:cs="Times New Roman"/>
          <w:spacing w:val="46"/>
          <w:sz w:val="20"/>
          <w:szCs w:val="20"/>
        </w:rPr>
        <w:t xml:space="preserve"> </w:t>
      </w:r>
      <w:r w:rsidRPr="00D656B5">
        <w:rPr>
          <w:rFonts w:eastAsia="Times New Roman" w:cs="Times New Roman"/>
          <w:spacing w:val="-1"/>
          <w:sz w:val="20"/>
          <w:szCs w:val="20"/>
        </w:rPr>
        <w:t>объекты</w:t>
      </w:r>
      <w:r w:rsidRPr="00D656B5">
        <w:rPr>
          <w:rFonts w:eastAsia="Times New Roman" w:cs="Times New Roman"/>
          <w:spacing w:val="48"/>
          <w:sz w:val="20"/>
          <w:szCs w:val="20"/>
        </w:rPr>
        <w:t xml:space="preserve"> </w:t>
      </w:r>
      <w:r w:rsidRPr="00D656B5">
        <w:rPr>
          <w:rFonts w:eastAsia="Times New Roman" w:cs="Times New Roman"/>
          <w:spacing w:val="-1"/>
          <w:sz w:val="20"/>
          <w:szCs w:val="20"/>
          <w:lang w:val="en-US"/>
        </w:rPr>
        <w:t>III</w:t>
      </w:r>
      <w:r w:rsidRPr="00D656B5">
        <w:rPr>
          <w:rFonts w:eastAsia="Times New Roman" w:cs="Times New Roman"/>
          <w:spacing w:val="11"/>
          <w:sz w:val="20"/>
          <w:szCs w:val="20"/>
        </w:rPr>
        <w:t xml:space="preserve"> </w:t>
      </w:r>
      <w:r w:rsidRPr="00D656B5">
        <w:rPr>
          <w:rFonts w:eastAsia="Times New Roman" w:cs="Times New Roman"/>
          <w:sz w:val="20"/>
          <w:szCs w:val="20"/>
        </w:rPr>
        <w:t>-</w:t>
      </w:r>
      <w:r w:rsidRPr="00D656B5">
        <w:rPr>
          <w:rFonts w:eastAsia="Times New Roman" w:cs="Times New Roman"/>
          <w:spacing w:val="48"/>
          <w:sz w:val="20"/>
          <w:szCs w:val="20"/>
        </w:rPr>
        <w:t xml:space="preserve"> </w:t>
      </w:r>
      <w:r w:rsidRPr="00D656B5">
        <w:rPr>
          <w:rFonts w:eastAsia="Times New Roman" w:cs="Times New Roman"/>
          <w:sz w:val="20"/>
          <w:szCs w:val="20"/>
          <w:lang w:val="en-US"/>
        </w:rPr>
        <w:t>V</w:t>
      </w:r>
      <w:r w:rsidRPr="00D656B5">
        <w:rPr>
          <w:rFonts w:eastAsia="Times New Roman" w:cs="Times New Roman"/>
          <w:spacing w:val="49"/>
          <w:sz w:val="20"/>
          <w:szCs w:val="20"/>
        </w:rPr>
        <w:t xml:space="preserve"> </w:t>
      </w:r>
      <w:r w:rsidRPr="00D656B5">
        <w:rPr>
          <w:rFonts w:eastAsia="Times New Roman" w:cs="Times New Roman"/>
          <w:spacing w:val="-1"/>
          <w:sz w:val="20"/>
          <w:szCs w:val="20"/>
        </w:rPr>
        <w:t>класса</w:t>
      </w:r>
      <w:r w:rsidRPr="00D656B5">
        <w:rPr>
          <w:rFonts w:eastAsia="Times New Roman" w:cs="Times New Roman"/>
          <w:spacing w:val="69"/>
          <w:sz w:val="20"/>
          <w:szCs w:val="20"/>
        </w:rPr>
        <w:t xml:space="preserve"> </w:t>
      </w:r>
      <w:r w:rsidRPr="00D656B5">
        <w:rPr>
          <w:rFonts w:eastAsia="Times New Roman" w:cs="Times New Roman"/>
          <w:spacing w:val="-1"/>
          <w:sz w:val="20"/>
          <w:szCs w:val="20"/>
        </w:rPr>
        <w:t>опасности.</w:t>
      </w:r>
    </w:p>
    <w:p w14:paraId="4E7D8906" w14:textId="77777777" w:rsidR="00D02680" w:rsidRPr="00D656B5" w:rsidRDefault="00D02680" w:rsidP="00F53AB1">
      <w:pPr>
        <w:widowControl w:val="0"/>
        <w:spacing w:after="0" w:line="240" w:lineRule="auto"/>
        <w:ind w:left="100" w:right="105" w:firstLine="679"/>
        <w:jc w:val="both"/>
        <w:rPr>
          <w:rFonts w:eastAsia="Times New Roman" w:cs="Times New Roman"/>
          <w:sz w:val="20"/>
          <w:szCs w:val="20"/>
        </w:rPr>
      </w:pPr>
      <w:r w:rsidRPr="00D656B5">
        <w:rPr>
          <w:rFonts w:eastAsia="Times New Roman" w:cs="Times New Roman"/>
          <w:sz w:val="20"/>
          <w:szCs w:val="20"/>
        </w:rPr>
        <w:t>В</w:t>
      </w:r>
      <w:r w:rsidRPr="00D656B5">
        <w:rPr>
          <w:rFonts w:eastAsia="Times New Roman" w:cs="Times New Roman"/>
          <w:spacing w:val="4"/>
          <w:sz w:val="20"/>
          <w:szCs w:val="20"/>
        </w:rPr>
        <w:t xml:space="preserve"> </w:t>
      </w:r>
      <w:r w:rsidRPr="00D656B5">
        <w:rPr>
          <w:rFonts w:eastAsia="Times New Roman" w:cs="Times New Roman"/>
          <w:sz w:val="20"/>
          <w:szCs w:val="20"/>
        </w:rPr>
        <w:t>случае</w:t>
      </w:r>
      <w:r w:rsidRPr="00D656B5">
        <w:rPr>
          <w:rFonts w:eastAsia="Times New Roman" w:cs="Times New Roman"/>
          <w:spacing w:val="5"/>
          <w:sz w:val="20"/>
          <w:szCs w:val="20"/>
        </w:rPr>
        <w:t xml:space="preserve"> </w:t>
      </w:r>
      <w:r w:rsidRPr="00D656B5">
        <w:rPr>
          <w:rFonts w:eastAsia="Times New Roman" w:cs="Times New Roman"/>
          <w:spacing w:val="-1"/>
          <w:sz w:val="20"/>
          <w:szCs w:val="20"/>
        </w:rPr>
        <w:t>если</w:t>
      </w:r>
      <w:r w:rsidRPr="00D656B5">
        <w:rPr>
          <w:rFonts w:eastAsia="Times New Roman" w:cs="Times New Roman"/>
          <w:spacing w:val="10"/>
          <w:sz w:val="20"/>
          <w:szCs w:val="20"/>
        </w:rPr>
        <w:t xml:space="preserve"> </w:t>
      </w:r>
      <w:r w:rsidRPr="00D656B5">
        <w:rPr>
          <w:rFonts w:eastAsia="Times New Roman" w:cs="Times New Roman"/>
          <w:sz w:val="20"/>
          <w:szCs w:val="20"/>
        </w:rPr>
        <w:t>в</w:t>
      </w:r>
      <w:r w:rsidRPr="00D656B5">
        <w:rPr>
          <w:rFonts w:eastAsia="Times New Roman" w:cs="Times New Roman"/>
          <w:spacing w:val="7"/>
          <w:sz w:val="20"/>
          <w:szCs w:val="20"/>
        </w:rPr>
        <w:t xml:space="preserve"> </w:t>
      </w:r>
      <w:r w:rsidRPr="00D656B5">
        <w:rPr>
          <w:rFonts w:eastAsia="Times New Roman" w:cs="Times New Roman"/>
          <w:sz w:val="20"/>
          <w:szCs w:val="20"/>
        </w:rPr>
        <w:t>отношении</w:t>
      </w:r>
      <w:r w:rsidRPr="00D656B5">
        <w:rPr>
          <w:rFonts w:eastAsia="Times New Roman" w:cs="Times New Roman"/>
          <w:spacing w:val="6"/>
          <w:sz w:val="20"/>
          <w:szCs w:val="20"/>
        </w:rPr>
        <w:t xml:space="preserve"> </w:t>
      </w:r>
      <w:r w:rsidRPr="00D656B5">
        <w:rPr>
          <w:rFonts w:eastAsia="Times New Roman" w:cs="Times New Roman"/>
          <w:spacing w:val="-1"/>
          <w:sz w:val="20"/>
          <w:szCs w:val="20"/>
        </w:rPr>
        <w:t>аэродрома</w:t>
      </w:r>
      <w:r w:rsidRPr="00D656B5">
        <w:rPr>
          <w:rFonts w:eastAsia="Times New Roman" w:cs="Times New Roman"/>
          <w:spacing w:val="5"/>
          <w:sz w:val="20"/>
          <w:szCs w:val="20"/>
        </w:rPr>
        <w:t xml:space="preserve"> </w:t>
      </w:r>
      <w:r w:rsidRPr="00D656B5">
        <w:rPr>
          <w:rFonts w:eastAsia="Times New Roman" w:cs="Times New Roman"/>
          <w:sz w:val="20"/>
          <w:szCs w:val="20"/>
        </w:rPr>
        <w:t>в</w:t>
      </w:r>
      <w:r w:rsidRPr="00D656B5">
        <w:rPr>
          <w:rFonts w:eastAsia="Times New Roman" w:cs="Times New Roman"/>
          <w:spacing w:val="7"/>
          <w:sz w:val="20"/>
          <w:szCs w:val="20"/>
        </w:rPr>
        <w:t xml:space="preserve"> </w:t>
      </w:r>
      <w:r w:rsidRPr="00D656B5">
        <w:rPr>
          <w:rFonts w:eastAsia="Times New Roman" w:cs="Times New Roman"/>
          <w:sz w:val="20"/>
          <w:szCs w:val="20"/>
        </w:rPr>
        <w:t>соответствии</w:t>
      </w:r>
      <w:r w:rsidRPr="00D656B5">
        <w:rPr>
          <w:rFonts w:eastAsia="Times New Roman" w:cs="Times New Roman"/>
          <w:spacing w:val="13"/>
          <w:sz w:val="20"/>
          <w:szCs w:val="20"/>
        </w:rPr>
        <w:t xml:space="preserve"> </w:t>
      </w:r>
      <w:r w:rsidRPr="00D656B5">
        <w:rPr>
          <w:rFonts w:eastAsia="Times New Roman" w:cs="Times New Roman"/>
          <w:sz w:val="20"/>
          <w:szCs w:val="20"/>
        </w:rPr>
        <w:t>с</w:t>
      </w:r>
      <w:r w:rsidRPr="00D656B5">
        <w:rPr>
          <w:rFonts w:eastAsia="Times New Roman" w:cs="Times New Roman"/>
          <w:spacing w:val="5"/>
          <w:sz w:val="20"/>
          <w:szCs w:val="20"/>
        </w:rPr>
        <w:t xml:space="preserve"> </w:t>
      </w:r>
      <w:r w:rsidRPr="00D656B5">
        <w:rPr>
          <w:rFonts w:eastAsia="Times New Roman" w:cs="Times New Roman"/>
          <w:spacing w:val="-1"/>
          <w:sz w:val="20"/>
          <w:szCs w:val="20"/>
        </w:rPr>
        <w:t>Воздушным</w:t>
      </w:r>
      <w:r w:rsidRPr="00D656B5">
        <w:rPr>
          <w:rFonts w:eastAsia="Times New Roman" w:cs="Times New Roman"/>
          <w:spacing w:val="7"/>
          <w:sz w:val="20"/>
          <w:szCs w:val="20"/>
        </w:rPr>
        <w:t xml:space="preserve"> </w:t>
      </w:r>
      <w:r w:rsidRPr="00D656B5">
        <w:rPr>
          <w:rFonts w:eastAsia="Times New Roman" w:cs="Times New Roman"/>
          <w:spacing w:val="-1"/>
          <w:sz w:val="20"/>
          <w:szCs w:val="20"/>
        </w:rPr>
        <w:t>кодексом</w:t>
      </w:r>
      <w:r w:rsidRPr="00D656B5">
        <w:rPr>
          <w:rFonts w:eastAsia="Times New Roman" w:cs="Times New Roman"/>
          <w:spacing w:val="7"/>
          <w:sz w:val="20"/>
          <w:szCs w:val="20"/>
        </w:rPr>
        <w:t xml:space="preserve"> </w:t>
      </w:r>
      <w:r w:rsidRPr="00D656B5">
        <w:rPr>
          <w:rFonts w:eastAsia="Times New Roman" w:cs="Times New Roman"/>
          <w:spacing w:val="-1"/>
          <w:sz w:val="20"/>
          <w:szCs w:val="20"/>
        </w:rPr>
        <w:t>Российской</w:t>
      </w:r>
      <w:r w:rsidRPr="00D656B5">
        <w:rPr>
          <w:rFonts w:eastAsia="Times New Roman" w:cs="Times New Roman"/>
          <w:spacing w:val="6"/>
          <w:sz w:val="20"/>
          <w:szCs w:val="20"/>
        </w:rPr>
        <w:t xml:space="preserve"> </w:t>
      </w:r>
      <w:r w:rsidRPr="00D656B5">
        <w:rPr>
          <w:rFonts w:eastAsia="Times New Roman" w:cs="Times New Roman"/>
          <w:spacing w:val="-1"/>
          <w:sz w:val="20"/>
          <w:szCs w:val="20"/>
        </w:rPr>
        <w:t>Федерации</w:t>
      </w:r>
      <w:r w:rsidRPr="00D656B5">
        <w:rPr>
          <w:rFonts w:eastAsia="Times New Roman" w:cs="Times New Roman"/>
          <w:spacing w:val="54"/>
          <w:sz w:val="20"/>
          <w:szCs w:val="20"/>
        </w:rPr>
        <w:t xml:space="preserve"> </w:t>
      </w:r>
      <w:r w:rsidRPr="00D656B5">
        <w:rPr>
          <w:rFonts w:eastAsia="Times New Roman" w:cs="Times New Roman"/>
          <w:spacing w:val="-1"/>
          <w:sz w:val="20"/>
          <w:szCs w:val="20"/>
        </w:rPr>
        <w:t>принято</w:t>
      </w:r>
      <w:r w:rsidRPr="00D656B5">
        <w:rPr>
          <w:rFonts w:eastAsia="Times New Roman" w:cs="Times New Roman"/>
          <w:spacing w:val="3"/>
          <w:sz w:val="20"/>
          <w:szCs w:val="20"/>
        </w:rPr>
        <w:t xml:space="preserve"> </w:t>
      </w:r>
      <w:r w:rsidRPr="00D656B5">
        <w:rPr>
          <w:rFonts w:eastAsia="Times New Roman" w:cs="Times New Roman"/>
          <w:spacing w:val="-1"/>
          <w:sz w:val="20"/>
          <w:szCs w:val="20"/>
        </w:rPr>
        <w:t>решение</w:t>
      </w:r>
      <w:r w:rsidRPr="00D656B5">
        <w:rPr>
          <w:rFonts w:eastAsia="Times New Roman" w:cs="Times New Roman"/>
          <w:spacing w:val="49"/>
          <w:sz w:val="20"/>
          <w:szCs w:val="20"/>
        </w:rPr>
        <w:t xml:space="preserve"> </w:t>
      </w:r>
      <w:r w:rsidRPr="00D656B5">
        <w:rPr>
          <w:rFonts w:eastAsia="Times New Roman" w:cs="Times New Roman"/>
          <w:spacing w:val="1"/>
          <w:sz w:val="20"/>
          <w:szCs w:val="20"/>
        </w:rPr>
        <w:t>об</w:t>
      </w:r>
      <w:r w:rsidRPr="00D656B5">
        <w:rPr>
          <w:rFonts w:eastAsia="Times New Roman" w:cs="Times New Roman"/>
          <w:spacing w:val="48"/>
          <w:sz w:val="20"/>
          <w:szCs w:val="20"/>
        </w:rPr>
        <w:t xml:space="preserve"> </w:t>
      </w:r>
      <w:r w:rsidRPr="00D656B5">
        <w:rPr>
          <w:rFonts w:eastAsia="Times New Roman" w:cs="Times New Roman"/>
          <w:spacing w:val="-1"/>
          <w:sz w:val="20"/>
          <w:szCs w:val="20"/>
        </w:rPr>
        <w:t>установлении</w:t>
      </w:r>
      <w:r w:rsidRPr="00D656B5">
        <w:rPr>
          <w:rFonts w:eastAsia="Times New Roman" w:cs="Times New Roman"/>
          <w:sz w:val="20"/>
          <w:szCs w:val="20"/>
        </w:rPr>
        <w:t xml:space="preserve"> </w:t>
      </w:r>
      <w:r w:rsidRPr="00D656B5">
        <w:rPr>
          <w:rFonts w:eastAsia="Times New Roman" w:cs="Times New Roman"/>
          <w:spacing w:val="-1"/>
          <w:sz w:val="20"/>
          <w:szCs w:val="20"/>
        </w:rPr>
        <w:t>приаэродромной</w:t>
      </w:r>
      <w:r w:rsidRPr="00D656B5">
        <w:rPr>
          <w:rFonts w:eastAsia="Times New Roman" w:cs="Times New Roman"/>
          <w:sz w:val="20"/>
          <w:szCs w:val="20"/>
        </w:rPr>
        <w:t xml:space="preserve"> </w:t>
      </w:r>
      <w:r w:rsidRPr="00D656B5">
        <w:rPr>
          <w:rFonts w:eastAsia="Times New Roman" w:cs="Times New Roman"/>
          <w:spacing w:val="-1"/>
          <w:sz w:val="20"/>
          <w:szCs w:val="20"/>
        </w:rPr>
        <w:t>территории</w:t>
      </w:r>
      <w:r w:rsidRPr="00D656B5">
        <w:rPr>
          <w:rFonts w:eastAsia="Times New Roman" w:cs="Times New Roman"/>
          <w:sz w:val="20"/>
          <w:szCs w:val="20"/>
        </w:rPr>
        <w:t xml:space="preserve"> с</w:t>
      </w:r>
      <w:r w:rsidRPr="00D656B5">
        <w:rPr>
          <w:rFonts w:eastAsia="Times New Roman" w:cs="Times New Roman"/>
          <w:spacing w:val="49"/>
          <w:sz w:val="20"/>
          <w:szCs w:val="20"/>
        </w:rPr>
        <w:t xml:space="preserve"> </w:t>
      </w:r>
      <w:r w:rsidRPr="00D656B5">
        <w:rPr>
          <w:rFonts w:eastAsia="Times New Roman" w:cs="Times New Roman"/>
          <w:spacing w:val="-1"/>
          <w:sz w:val="20"/>
          <w:szCs w:val="20"/>
        </w:rPr>
        <w:t>выделенной</w:t>
      </w:r>
      <w:r w:rsidRPr="00D656B5">
        <w:rPr>
          <w:rFonts w:eastAsia="Times New Roman" w:cs="Times New Roman"/>
          <w:spacing w:val="46"/>
          <w:sz w:val="20"/>
          <w:szCs w:val="20"/>
        </w:rPr>
        <w:t xml:space="preserve"> </w:t>
      </w:r>
      <w:r w:rsidRPr="00D656B5">
        <w:rPr>
          <w:rFonts w:eastAsia="Times New Roman" w:cs="Times New Roman"/>
          <w:sz w:val="20"/>
          <w:szCs w:val="20"/>
        </w:rPr>
        <w:t>на</w:t>
      </w:r>
      <w:r w:rsidRPr="00D656B5">
        <w:rPr>
          <w:rFonts w:eastAsia="Times New Roman" w:cs="Times New Roman"/>
          <w:spacing w:val="49"/>
          <w:sz w:val="20"/>
          <w:szCs w:val="20"/>
        </w:rPr>
        <w:t xml:space="preserve"> </w:t>
      </w:r>
      <w:r w:rsidRPr="00D656B5">
        <w:rPr>
          <w:rFonts w:eastAsia="Times New Roman" w:cs="Times New Roman"/>
          <w:spacing w:val="-1"/>
          <w:sz w:val="20"/>
          <w:szCs w:val="20"/>
        </w:rPr>
        <w:t>ней</w:t>
      </w:r>
      <w:r w:rsidRPr="00D656B5">
        <w:rPr>
          <w:rFonts w:eastAsia="Times New Roman" w:cs="Times New Roman"/>
          <w:sz w:val="20"/>
          <w:szCs w:val="20"/>
        </w:rPr>
        <w:t xml:space="preserve"> </w:t>
      </w:r>
      <w:r w:rsidRPr="00D656B5">
        <w:rPr>
          <w:rFonts w:eastAsia="Times New Roman" w:cs="Times New Roman"/>
          <w:spacing w:val="-1"/>
          <w:sz w:val="20"/>
          <w:szCs w:val="20"/>
        </w:rPr>
        <w:t>седьмой</w:t>
      </w:r>
      <w:r w:rsidRPr="00D656B5">
        <w:rPr>
          <w:rFonts w:eastAsia="Times New Roman" w:cs="Times New Roman"/>
          <w:spacing w:val="46"/>
          <w:sz w:val="20"/>
          <w:szCs w:val="20"/>
        </w:rPr>
        <w:t xml:space="preserve"> </w:t>
      </w:r>
      <w:proofErr w:type="spellStart"/>
      <w:r w:rsidRPr="00D656B5">
        <w:rPr>
          <w:rFonts w:eastAsia="Times New Roman" w:cs="Times New Roman"/>
          <w:spacing w:val="-1"/>
          <w:sz w:val="20"/>
          <w:szCs w:val="20"/>
        </w:rPr>
        <w:t>подзоной</w:t>
      </w:r>
      <w:proofErr w:type="spellEnd"/>
      <w:r w:rsidRPr="00D656B5">
        <w:rPr>
          <w:rFonts w:eastAsia="Times New Roman" w:cs="Times New Roman"/>
          <w:spacing w:val="-1"/>
          <w:sz w:val="20"/>
          <w:szCs w:val="20"/>
        </w:rPr>
        <w:t>,</w:t>
      </w:r>
      <w:r w:rsidRPr="00D656B5">
        <w:rPr>
          <w:rFonts w:eastAsia="Times New Roman" w:cs="Times New Roman"/>
          <w:spacing w:val="89"/>
          <w:sz w:val="20"/>
          <w:szCs w:val="20"/>
        </w:rPr>
        <w:t xml:space="preserve"> </w:t>
      </w:r>
      <w:r w:rsidRPr="00D656B5">
        <w:rPr>
          <w:rFonts w:eastAsia="Times New Roman" w:cs="Times New Roman"/>
          <w:sz w:val="20"/>
          <w:szCs w:val="20"/>
        </w:rPr>
        <w:t>предусмотренной</w:t>
      </w:r>
      <w:r w:rsidRPr="00D656B5">
        <w:rPr>
          <w:rFonts w:eastAsia="Times New Roman" w:cs="Times New Roman"/>
          <w:spacing w:val="30"/>
          <w:sz w:val="20"/>
          <w:szCs w:val="20"/>
        </w:rPr>
        <w:t xml:space="preserve"> </w:t>
      </w:r>
      <w:r w:rsidRPr="00D656B5">
        <w:rPr>
          <w:rFonts w:eastAsia="Times New Roman" w:cs="Times New Roman"/>
          <w:spacing w:val="-1"/>
          <w:sz w:val="20"/>
          <w:szCs w:val="20"/>
        </w:rPr>
        <w:t>подпунктом</w:t>
      </w:r>
      <w:r w:rsidRPr="00D656B5">
        <w:rPr>
          <w:rFonts w:eastAsia="Times New Roman" w:cs="Times New Roman"/>
          <w:spacing w:val="35"/>
          <w:sz w:val="20"/>
          <w:szCs w:val="20"/>
        </w:rPr>
        <w:t xml:space="preserve"> </w:t>
      </w:r>
      <w:r w:rsidRPr="00D656B5">
        <w:rPr>
          <w:rFonts w:eastAsia="Times New Roman" w:cs="Times New Roman"/>
          <w:sz w:val="20"/>
          <w:szCs w:val="20"/>
        </w:rPr>
        <w:t>7</w:t>
      </w:r>
      <w:r w:rsidRPr="00D656B5">
        <w:rPr>
          <w:rFonts w:eastAsia="Times New Roman" w:cs="Times New Roman"/>
          <w:spacing w:val="33"/>
          <w:sz w:val="20"/>
          <w:szCs w:val="20"/>
        </w:rPr>
        <w:t xml:space="preserve"> </w:t>
      </w:r>
      <w:r w:rsidRPr="00D656B5">
        <w:rPr>
          <w:rFonts w:eastAsia="Times New Roman" w:cs="Times New Roman"/>
          <w:spacing w:val="-2"/>
          <w:sz w:val="20"/>
          <w:szCs w:val="20"/>
        </w:rPr>
        <w:t>пункта</w:t>
      </w:r>
      <w:r w:rsidRPr="00D656B5">
        <w:rPr>
          <w:rFonts w:eastAsia="Times New Roman" w:cs="Times New Roman"/>
          <w:spacing w:val="33"/>
          <w:sz w:val="20"/>
          <w:szCs w:val="20"/>
        </w:rPr>
        <w:t xml:space="preserve"> </w:t>
      </w:r>
      <w:r w:rsidRPr="00D656B5">
        <w:rPr>
          <w:rFonts w:eastAsia="Times New Roman" w:cs="Times New Roman"/>
          <w:sz w:val="20"/>
          <w:szCs w:val="20"/>
        </w:rPr>
        <w:t>3</w:t>
      </w:r>
      <w:r w:rsidRPr="00D656B5">
        <w:rPr>
          <w:rFonts w:eastAsia="Times New Roman" w:cs="Times New Roman"/>
          <w:spacing w:val="33"/>
          <w:sz w:val="20"/>
          <w:szCs w:val="20"/>
        </w:rPr>
        <w:t xml:space="preserve"> </w:t>
      </w:r>
      <w:r w:rsidRPr="00D656B5">
        <w:rPr>
          <w:rFonts w:eastAsia="Times New Roman" w:cs="Times New Roman"/>
          <w:sz w:val="20"/>
          <w:szCs w:val="20"/>
        </w:rPr>
        <w:t>статьи</w:t>
      </w:r>
      <w:r w:rsidRPr="00D656B5">
        <w:rPr>
          <w:rFonts w:eastAsia="Times New Roman" w:cs="Times New Roman"/>
          <w:spacing w:val="34"/>
          <w:sz w:val="20"/>
          <w:szCs w:val="20"/>
        </w:rPr>
        <w:t xml:space="preserve"> </w:t>
      </w:r>
      <w:r w:rsidRPr="00D656B5">
        <w:rPr>
          <w:rFonts w:eastAsia="Times New Roman" w:cs="Times New Roman"/>
          <w:sz w:val="20"/>
          <w:szCs w:val="20"/>
        </w:rPr>
        <w:t>47</w:t>
      </w:r>
      <w:r w:rsidRPr="00D656B5">
        <w:rPr>
          <w:rFonts w:eastAsia="Times New Roman" w:cs="Times New Roman"/>
          <w:spacing w:val="33"/>
          <w:sz w:val="20"/>
          <w:szCs w:val="20"/>
        </w:rPr>
        <w:t xml:space="preserve"> </w:t>
      </w:r>
      <w:r w:rsidRPr="00D656B5">
        <w:rPr>
          <w:rFonts w:eastAsia="Times New Roman" w:cs="Times New Roman"/>
          <w:spacing w:val="-2"/>
          <w:sz w:val="20"/>
          <w:szCs w:val="20"/>
        </w:rPr>
        <w:t>Воздушного</w:t>
      </w:r>
      <w:r w:rsidRPr="00D656B5">
        <w:rPr>
          <w:rFonts w:eastAsia="Times New Roman" w:cs="Times New Roman"/>
          <w:spacing w:val="37"/>
          <w:sz w:val="20"/>
          <w:szCs w:val="20"/>
        </w:rPr>
        <w:t xml:space="preserve"> </w:t>
      </w:r>
      <w:r w:rsidRPr="00D656B5">
        <w:rPr>
          <w:rFonts w:eastAsia="Times New Roman" w:cs="Times New Roman"/>
          <w:spacing w:val="-2"/>
          <w:sz w:val="20"/>
          <w:szCs w:val="20"/>
        </w:rPr>
        <w:t>кодекса</w:t>
      </w:r>
      <w:r w:rsidRPr="00D656B5">
        <w:rPr>
          <w:rFonts w:eastAsia="Times New Roman" w:cs="Times New Roman"/>
          <w:spacing w:val="33"/>
          <w:sz w:val="20"/>
          <w:szCs w:val="20"/>
        </w:rPr>
        <w:t xml:space="preserve"> </w:t>
      </w:r>
      <w:r w:rsidRPr="00D656B5">
        <w:rPr>
          <w:rFonts w:eastAsia="Times New Roman" w:cs="Times New Roman"/>
          <w:spacing w:val="-1"/>
          <w:sz w:val="20"/>
          <w:szCs w:val="20"/>
        </w:rPr>
        <w:t>Российской</w:t>
      </w:r>
      <w:r w:rsidRPr="00D656B5">
        <w:rPr>
          <w:rFonts w:eastAsia="Times New Roman" w:cs="Times New Roman"/>
          <w:spacing w:val="30"/>
          <w:sz w:val="20"/>
          <w:szCs w:val="20"/>
        </w:rPr>
        <w:t xml:space="preserve"> </w:t>
      </w:r>
      <w:r w:rsidRPr="00D656B5">
        <w:rPr>
          <w:rFonts w:eastAsia="Times New Roman" w:cs="Times New Roman"/>
          <w:spacing w:val="-1"/>
          <w:sz w:val="20"/>
          <w:szCs w:val="20"/>
        </w:rPr>
        <w:t>Федерации,</w:t>
      </w:r>
      <w:r w:rsidRPr="00D656B5">
        <w:rPr>
          <w:rFonts w:eastAsia="Times New Roman" w:cs="Times New Roman"/>
          <w:spacing w:val="31"/>
          <w:sz w:val="20"/>
          <w:szCs w:val="20"/>
        </w:rPr>
        <w:t xml:space="preserve"> </w:t>
      </w:r>
      <w:r w:rsidRPr="00D656B5">
        <w:rPr>
          <w:rFonts w:eastAsia="Times New Roman" w:cs="Times New Roman"/>
          <w:spacing w:val="-1"/>
          <w:sz w:val="20"/>
          <w:szCs w:val="20"/>
        </w:rPr>
        <w:t>принятие</w:t>
      </w:r>
      <w:r w:rsidRPr="00D656B5">
        <w:rPr>
          <w:rFonts w:eastAsia="Times New Roman" w:cs="Times New Roman"/>
          <w:spacing w:val="73"/>
          <w:sz w:val="20"/>
          <w:szCs w:val="20"/>
        </w:rPr>
        <w:t xml:space="preserve"> </w:t>
      </w:r>
      <w:r w:rsidRPr="00D656B5">
        <w:rPr>
          <w:rFonts w:eastAsia="Times New Roman" w:cs="Times New Roman"/>
          <w:spacing w:val="-1"/>
          <w:sz w:val="20"/>
          <w:szCs w:val="20"/>
        </w:rPr>
        <w:t>решения</w:t>
      </w:r>
      <w:r w:rsidRPr="00D656B5">
        <w:rPr>
          <w:rFonts w:eastAsia="Times New Roman" w:cs="Times New Roman"/>
          <w:spacing w:val="25"/>
          <w:sz w:val="20"/>
          <w:szCs w:val="20"/>
        </w:rPr>
        <w:t xml:space="preserve"> </w:t>
      </w:r>
      <w:r w:rsidRPr="00D656B5">
        <w:rPr>
          <w:rFonts w:eastAsia="Times New Roman" w:cs="Times New Roman"/>
          <w:spacing w:val="1"/>
          <w:sz w:val="20"/>
          <w:szCs w:val="20"/>
        </w:rPr>
        <w:t>об</w:t>
      </w:r>
      <w:r w:rsidRPr="00D656B5">
        <w:rPr>
          <w:rFonts w:eastAsia="Times New Roman" w:cs="Times New Roman"/>
          <w:spacing w:val="24"/>
          <w:sz w:val="20"/>
          <w:szCs w:val="20"/>
        </w:rPr>
        <w:t xml:space="preserve"> </w:t>
      </w:r>
      <w:r w:rsidRPr="00D656B5">
        <w:rPr>
          <w:rFonts w:eastAsia="Times New Roman" w:cs="Times New Roman"/>
          <w:spacing w:val="-1"/>
          <w:sz w:val="20"/>
          <w:szCs w:val="20"/>
        </w:rPr>
        <w:t>установлении</w:t>
      </w:r>
      <w:r w:rsidRPr="00D656B5">
        <w:rPr>
          <w:rFonts w:eastAsia="Times New Roman" w:cs="Times New Roman"/>
          <w:spacing w:val="26"/>
          <w:sz w:val="20"/>
          <w:szCs w:val="20"/>
        </w:rPr>
        <w:t xml:space="preserve"> </w:t>
      </w:r>
      <w:r w:rsidRPr="00D656B5">
        <w:rPr>
          <w:rFonts w:eastAsia="Times New Roman" w:cs="Times New Roman"/>
          <w:spacing w:val="-1"/>
          <w:sz w:val="20"/>
          <w:szCs w:val="20"/>
        </w:rPr>
        <w:t>санитарно-защитной</w:t>
      </w:r>
      <w:r w:rsidRPr="00D656B5">
        <w:rPr>
          <w:rFonts w:eastAsia="Times New Roman" w:cs="Times New Roman"/>
          <w:spacing w:val="26"/>
          <w:sz w:val="20"/>
          <w:szCs w:val="20"/>
        </w:rPr>
        <w:t xml:space="preserve"> </w:t>
      </w:r>
      <w:r w:rsidRPr="00D656B5">
        <w:rPr>
          <w:rFonts w:eastAsia="Times New Roman" w:cs="Times New Roman"/>
          <w:sz w:val="20"/>
          <w:szCs w:val="20"/>
        </w:rPr>
        <w:t>зоны</w:t>
      </w:r>
      <w:r w:rsidRPr="00D656B5">
        <w:rPr>
          <w:rFonts w:eastAsia="Times New Roman" w:cs="Times New Roman"/>
          <w:spacing w:val="27"/>
          <w:sz w:val="20"/>
          <w:szCs w:val="20"/>
        </w:rPr>
        <w:t xml:space="preserve"> </w:t>
      </w:r>
      <w:r w:rsidRPr="00D656B5">
        <w:rPr>
          <w:rFonts w:eastAsia="Times New Roman" w:cs="Times New Roman"/>
          <w:sz w:val="20"/>
          <w:szCs w:val="20"/>
        </w:rPr>
        <w:t>в</w:t>
      </w:r>
      <w:r w:rsidRPr="00D656B5">
        <w:rPr>
          <w:rFonts w:eastAsia="Times New Roman" w:cs="Times New Roman"/>
          <w:spacing w:val="23"/>
          <w:sz w:val="20"/>
          <w:szCs w:val="20"/>
        </w:rPr>
        <w:t xml:space="preserve"> </w:t>
      </w:r>
      <w:r w:rsidRPr="00D656B5">
        <w:rPr>
          <w:rFonts w:eastAsia="Times New Roman" w:cs="Times New Roman"/>
          <w:sz w:val="20"/>
          <w:szCs w:val="20"/>
        </w:rPr>
        <w:t>отношении</w:t>
      </w:r>
      <w:r w:rsidRPr="00D656B5">
        <w:rPr>
          <w:rFonts w:eastAsia="Times New Roman" w:cs="Times New Roman"/>
          <w:spacing w:val="26"/>
          <w:sz w:val="20"/>
          <w:szCs w:val="20"/>
        </w:rPr>
        <w:t xml:space="preserve"> </w:t>
      </w:r>
      <w:r w:rsidRPr="00D656B5">
        <w:rPr>
          <w:rFonts w:eastAsia="Times New Roman" w:cs="Times New Roman"/>
          <w:spacing w:val="-1"/>
          <w:sz w:val="20"/>
          <w:szCs w:val="20"/>
        </w:rPr>
        <w:t>этого</w:t>
      </w:r>
      <w:r w:rsidRPr="00D656B5">
        <w:rPr>
          <w:rFonts w:eastAsia="Times New Roman" w:cs="Times New Roman"/>
          <w:spacing w:val="29"/>
          <w:sz w:val="20"/>
          <w:szCs w:val="20"/>
        </w:rPr>
        <w:t xml:space="preserve"> </w:t>
      </w:r>
      <w:r w:rsidRPr="00D656B5">
        <w:rPr>
          <w:rFonts w:eastAsia="Times New Roman" w:cs="Times New Roman"/>
          <w:spacing w:val="-1"/>
          <w:sz w:val="20"/>
          <w:szCs w:val="20"/>
        </w:rPr>
        <w:t>аэродрома</w:t>
      </w:r>
      <w:r w:rsidRPr="00D656B5">
        <w:rPr>
          <w:rFonts w:eastAsia="Times New Roman" w:cs="Times New Roman"/>
          <w:spacing w:val="25"/>
          <w:sz w:val="20"/>
          <w:szCs w:val="20"/>
        </w:rPr>
        <w:t xml:space="preserve"> </w:t>
      </w:r>
      <w:r w:rsidRPr="00D656B5">
        <w:rPr>
          <w:rFonts w:eastAsia="Times New Roman" w:cs="Times New Roman"/>
          <w:sz w:val="20"/>
          <w:szCs w:val="20"/>
        </w:rPr>
        <w:t>или</w:t>
      </w:r>
      <w:r w:rsidRPr="00D656B5">
        <w:rPr>
          <w:rFonts w:eastAsia="Times New Roman" w:cs="Times New Roman"/>
          <w:spacing w:val="26"/>
          <w:sz w:val="20"/>
          <w:szCs w:val="20"/>
        </w:rPr>
        <w:t xml:space="preserve"> </w:t>
      </w:r>
      <w:r w:rsidRPr="00D656B5">
        <w:rPr>
          <w:rFonts w:eastAsia="Times New Roman" w:cs="Times New Roman"/>
          <w:spacing w:val="-1"/>
          <w:sz w:val="20"/>
          <w:szCs w:val="20"/>
        </w:rPr>
        <w:t>аэропорта,</w:t>
      </w:r>
      <w:r w:rsidRPr="00D656B5">
        <w:rPr>
          <w:rFonts w:eastAsia="Times New Roman" w:cs="Times New Roman"/>
          <w:spacing w:val="27"/>
          <w:sz w:val="20"/>
          <w:szCs w:val="20"/>
        </w:rPr>
        <w:t xml:space="preserve"> </w:t>
      </w:r>
      <w:r w:rsidRPr="00D656B5">
        <w:rPr>
          <w:rFonts w:eastAsia="Times New Roman" w:cs="Times New Roman"/>
          <w:sz w:val="20"/>
          <w:szCs w:val="20"/>
        </w:rPr>
        <w:t>в</w:t>
      </w:r>
      <w:r w:rsidRPr="00D656B5">
        <w:rPr>
          <w:rFonts w:eastAsia="Times New Roman" w:cs="Times New Roman"/>
          <w:spacing w:val="27"/>
          <w:sz w:val="20"/>
          <w:szCs w:val="20"/>
        </w:rPr>
        <w:t xml:space="preserve"> </w:t>
      </w:r>
      <w:r w:rsidRPr="00D656B5">
        <w:rPr>
          <w:rFonts w:eastAsia="Times New Roman" w:cs="Times New Roman"/>
          <w:spacing w:val="-1"/>
          <w:sz w:val="20"/>
          <w:szCs w:val="20"/>
        </w:rPr>
        <w:t>состав</w:t>
      </w:r>
      <w:r w:rsidRPr="00D656B5">
        <w:rPr>
          <w:rFonts w:eastAsia="Times New Roman" w:cs="Times New Roman"/>
          <w:spacing w:val="87"/>
          <w:sz w:val="20"/>
          <w:szCs w:val="20"/>
        </w:rPr>
        <w:t xml:space="preserve"> </w:t>
      </w:r>
      <w:r w:rsidRPr="00D656B5">
        <w:rPr>
          <w:rFonts w:eastAsia="Times New Roman" w:cs="Times New Roman"/>
          <w:spacing w:val="-1"/>
          <w:sz w:val="20"/>
          <w:szCs w:val="20"/>
        </w:rPr>
        <w:t>которого</w:t>
      </w:r>
      <w:r w:rsidRPr="00D656B5">
        <w:rPr>
          <w:rFonts w:eastAsia="Times New Roman" w:cs="Times New Roman"/>
          <w:spacing w:val="5"/>
          <w:sz w:val="20"/>
          <w:szCs w:val="20"/>
        </w:rPr>
        <w:t xml:space="preserve"> </w:t>
      </w:r>
      <w:r w:rsidRPr="00D656B5">
        <w:rPr>
          <w:rFonts w:eastAsia="Times New Roman" w:cs="Times New Roman"/>
          <w:spacing w:val="1"/>
          <w:sz w:val="20"/>
          <w:szCs w:val="20"/>
        </w:rPr>
        <w:t>он</w:t>
      </w:r>
      <w:r w:rsidRPr="00D656B5">
        <w:rPr>
          <w:rFonts w:eastAsia="Times New Roman" w:cs="Times New Roman"/>
          <w:spacing w:val="6"/>
          <w:sz w:val="20"/>
          <w:szCs w:val="20"/>
        </w:rPr>
        <w:t xml:space="preserve"> </w:t>
      </w:r>
      <w:r w:rsidRPr="00D656B5">
        <w:rPr>
          <w:rFonts w:eastAsia="Times New Roman" w:cs="Times New Roman"/>
          <w:spacing w:val="-1"/>
          <w:sz w:val="20"/>
          <w:szCs w:val="20"/>
        </w:rPr>
        <w:t>входит,</w:t>
      </w:r>
      <w:r w:rsidRPr="00D656B5">
        <w:rPr>
          <w:rFonts w:eastAsia="Times New Roman" w:cs="Times New Roman"/>
          <w:spacing w:val="8"/>
          <w:sz w:val="20"/>
          <w:szCs w:val="20"/>
        </w:rPr>
        <w:t xml:space="preserve"> </w:t>
      </w:r>
      <w:r w:rsidRPr="00D656B5">
        <w:rPr>
          <w:rFonts w:eastAsia="Times New Roman" w:cs="Times New Roman"/>
          <w:sz w:val="20"/>
          <w:szCs w:val="20"/>
        </w:rPr>
        <w:t>не</w:t>
      </w:r>
      <w:r w:rsidRPr="00D656B5">
        <w:rPr>
          <w:rFonts w:eastAsia="Times New Roman" w:cs="Times New Roman"/>
          <w:spacing w:val="9"/>
          <w:sz w:val="20"/>
          <w:szCs w:val="20"/>
        </w:rPr>
        <w:t xml:space="preserve"> </w:t>
      </w:r>
      <w:r w:rsidRPr="00D656B5">
        <w:rPr>
          <w:rFonts w:eastAsia="Times New Roman" w:cs="Times New Roman"/>
          <w:spacing w:val="-1"/>
          <w:sz w:val="20"/>
          <w:szCs w:val="20"/>
        </w:rPr>
        <w:t>требуется.</w:t>
      </w:r>
      <w:r w:rsidRPr="00D656B5">
        <w:rPr>
          <w:rFonts w:eastAsia="Times New Roman" w:cs="Times New Roman"/>
          <w:spacing w:val="11"/>
          <w:sz w:val="20"/>
          <w:szCs w:val="20"/>
        </w:rPr>
        <w:t xml:space="preserve"> </w:t>
      </w:r>
      <w:r w:rsidRPr="00D656B5">
        <w:rPr>
          <w:rFonts w:eastAsia="Times New Roman" w:cs="Times New Roman"/>
          <w:spacing w:val="-1"/>
          <w:sz w:val="20"/>
          <w:szCs w:val="20"/>
        </w:rPr>
        <w:t>Указанное</w:t>
      </w:r>
      <w:r w:rsidRPr="00D656B5">
        <w:rPr>
          <w:rFonts w:eastAsia="Times New Roman" w:cs="Times New Roman"/>
          <w:spacing w:val="9"/>
          <w:sz w:val="20"/>
          <w:szCs w:val="20"/>
        </w:rPr>
        <w:t xml:space="preserve"> </w:t>
      </w:r>
      <w:r w:rsidRPr="00D656B5">
        <w:rPr>
          <w:rFonts w:eastAsia="Times New Roman" w:cs="Times New Roman"/>
          <w:spacing w:val="-1"/>
          <w:sz w:val="20"/>
          <w:szCs w:val="20"/>
        </w:rPr>
        <w:t>решение</w:t>
      </w:r>
      <w:r w:rsidRPr="00D656B5">
        <w:rPr>
          <w:rFonts w:eastAsia="Times New Roman" w:cs="Times New Roman"/>
          <w:spacing w:val="5"/>
          <w:sz w:val="20"/>
          <w:szCs w:val="20"/>
        </w:rPr>
        <w:t xml:space="preserve"> </w:t>
      </w:r>
      <w:r w:rsidRPr="00D656B5">
        <w:rPr>
          <w:rFonts w:eastAsia="Times New Roman" w:cs="Times New Roman"/>
          <w:spacing w:val="1"/>
          <w:sz w:val="20"/>
          <w:szCs w:val="20"/>
        </w:rPr>
        <w:t>об</w:t>
      </w:r>
      <w:r w:rsidRPr="00D656B5">
        <w:rPr>
          <w:rFonts w:eastAsia="Times New Roman" w:cs="Times New Roman"/>
          <w:spacing w:val="8"/>
          <w:sz w:val="20"/>
          <w:szCs w:val="20"/>
        </w:rPr>
        <w:t xml:space="preserve"> </w:t>
      </w:r>
      <w:r w:rsidRPr="00D656B5">
        <w:rPr>
          <w:rFonts w:eastAsia="Times New Roman" w:cs="Times New Roman"/>
          <w:spacing w:val="-1"/>
          <w:sz w:val="20"/>
          <w:szCs w:val="20"/>
        </w:rPr>
        <w:t>установлении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приаэродромной</w:t>
      </w:r>
      <w:r w:rsidRPr="00D656B5">
        <w:rPr>
          <w:rFonts w:eastAsia="Times New Roman" w:cs="Times New Roman"/>
          <w:spacing w:val="6"/>
          <w:sz w:val="20"/>
          <w:szCs w:val="20"/>
        </w:rPr>
        <w:t xml:space="preserve"> </w:t>
      </w:r>
      <w:r w:rsidRPr="00D656B5">
        <w:rPr>
          <w:rFonts w:eastAsia="Times New Roman" w:cs="Times New Roman"/>
          <w:spacing w:val="-1"/>
          <w:sz w:val="20"/>
          <w:szCs w:val="20"/>
        </w:rPr>
        <w:t>территории</w:t>
      </w:r>
      <w:r w:rsidRPr="00D656B5">
        <w:rPr>
          <w:rFonts w:eastAsia="Times New Roman" w:cs="Times New Roman"/>
          <w:spacing w:val="10"/>
          <w:sz w:val="20"/>
          <w:szCs w:val="20"/>
        </w:rPr>
        <w:t xml:space="preserve"> </w:t>
      </w:r>
      <w:r w:rsidRPr="00D656B5">
        <w:rPr>
          <w:rFonts w:eastAsia="Times New Roman" w:cs="Times New Roman"/>
          <w:spacing w:val="-1"/>
          <w:sz w:val="20"/>
          <w:szCs w:val="20"/>
        </w:rPr>
        <w:t>является</w:t>
      </w:r>
      <w:r w:rsidRPr="00D656B5">
        <w:rPr>
          <w:rFonts w:eastAsia="Times New Roman" w:cs="Times New Roman"/>
          <w:spacing w:val="93"/>
          <w:sz w:val="20"/>
          <w:szCs w:val="20"/>
        </w:rPr>
        <w:t xml:space="preserve"> </w:t>
      </w:r>
      <w:r w:rsidRPr="00D656B5">
        <w:rPr>
          <w:rFonts w:eastAsia="Times New Roman" w:cs="Times New Roman"/>
          <w:spacing w:val="-1"/>
          <w:sz w:val="20"/>
          <w:szCs w:val="20"/>
        </w:rPr>
        <w:t>основанием</w:t>
      </w:r>
      <w:r w:rsidRPr="00D656B5">
        <w:rPr>
          <w:rFonts w:eastAsia="Times New Roman" w:cs="Times New Roman"/>
          <w:spacing w:val="23"/>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22"/>
          <w:sz w:val="20"/>
          <w:szCs w:val="20"/>
        </w:rPr>
        <w:t xml:space="preserve"> </w:t>
      </w:r>
      <w:r w:rsidRPr="00D656B5">
        <w:rPr>
          <w:rFonts w:eastAsia="Times New Roman" w:cs="Times New Roman"/>
          <w:spacing w:val="-1"/>
          <w:sz w:val="20"/>
          <w:szCs w:val="20"/>
        </w:rPr>
        <w:t>принятия</w:t>
      </w:r>
      <w:r w:rsidRPr="00D656B5">
        <w:rPr>
          <w:rFonts w:eastAsia="Times New Roman" w:cs="Times New Roman"/>
          <w:spacing w:val="21"/>
          <w:sz w:val="20"/>
          <w:szCs w:val="20"/>
        </w:rPr>
        <w:t xml:space="preserve"> </w:t>
      </w:r>
      <w:r w:rsidRPr="00D656B5">
        <w:rPr>
          <w:rFonts w:eastAsia="Times New Roman" w:cs="Times New Roman"/>
          <w:sz w:val="20"/>
          <w:szCs w:val="20"/>
        </w:rPr>
        <w:t>в</w:t>
      </w:r>
      <w:r w:rsidRPr="00D656B5">
        <w:rPr>
          <w:rFonts w:eastAsia="Times New Roman" w:cs="Times New Roman"/>
          <w:spacing w:val="23"/>
          <w:sz w:val="20"/>
          <w:szCs w:val="20"/>
        </w:rPr>
        <w:t xml:space="preserve"> </w:t>
      </w:r>
      <w:r w:rsidRPr="00D656B5">
        <w:rPr>
          <w:rFonts w:eastAsia="Times New Roman" w:cs="Times New Roman"/>
          <w:spacing w:val="-1"/>
          <w:sz w:val="20"/>
          <w:szCs w:val="20"/>
        </w:rPr>
        <w:t>соответствии</w:t>
      </w:r>
      <w:r w:rsidRPr="00D656B5">
        <w:rPr>
          <w:rFonts w:eastAsia="Times New Roman" w:cs="Times New Roman"/>
          <w:spacing w:val="22"/>
          <w:sz w:val="20"/>
          <w:szCs w:val="20"/>
        </w:rPr>
        <w:t xml:space="preserve"> </w:t>
      </w:r>
      <w:r w:rsidRPr="00D656B5">
        <w:rPr>
          <w:rFonts w:eastAsia="Times New Roman" w:cs="Times New Roman"/>
          <w:sz w:val="20"/>
          <w:szCs w:val="20"/>
        </w:rPr>
        <w:t>с</w:t>
      </w:r>
      <w:r w:rsidRPr="00D656B5">
        <w:rPr>
          <w:rFonts w:eastAsia="Times New Roman" w:cs="Times New Roman"/>
          <w:spacing w:val="21"/>
          <w:sz w:val="20"/>
          <w:szCs w:val="20"/>
        </w:rPr>
        <w:t xml:space="preserve"> </w:t>
      </w:r>
      <w:r w:rsidRPr="00D656B5">
        <w:rPr>
          <w:rFonts w:eastAsia="Times New Roman" w:cs="Times New Roman"/>
          <w:spacing w:val="-1"/>
          <w:sz w:val="20"/>
          <w:szCs w:val="20"/>
        </w:rPr>
        <w:t>настоящими</w:t>
      </w:r>
      <w:r w:rsidRPr="00D656B5">
        <w:rPr>
          <w:rFonts w:eastAsia="Times New Roman" w:cs="Times New Roman"/>
          <w:spacing w:val="22"/>
          <w:sz w:val="20"/>
          <w:szCs w:val="20"/>
        </w:rPr>
        <w:t xml:space="preserve"> </w:t>
      </w:r>
      <w:r w:rsidRPr="00D656B5">
        <w:rPr>
          <w:rFonts w:eastAsia="Times New Roman" w:cs="Times New Roman"/>
          <w:spacing w:val="-1"/>
          <w:sz w:val="20"/>
          <w:szCs w:val="20"/>
        </w:rPr>
        <w:t>Правилами</w:t>
      </w:r>
      <w:r w:rsidRPr="00D656B5">
        <w:rPr>
          <w:rFonts w:eastAsia="Times New Roman" w:cs="Times New Roman"/>
          <w:spacing w:val="22"/>
          <w:sz w:val="20"/>
          <w:szCs w:val="20"/>
        </w:rPr>
        <w:t xml:space="preserve"> </w:t>
      </w:r>
      <w:r w:rsidRPr="00D656B5">
        <w:rPr>
          <w:rFonts w:eastAsia="Times New Roman" w:cs="Times New Roman"/>
          <w:spacing w:val="-1"/>
          <w:sz w:val="20"/>
          <w:szCs w:val="20"/>
        </w:rPr>
        <w:t>решения</w:t>
      </w:r>
      <w:r w:rsidRPr="00D656B5">
        <w:rPr>
          <w:rFonts w:eastAsia="Times New Roman" w:cs="Times New Roman"/>
          <w:spacing w:val="17"/>
          <w:sz w:val="20"/>
          <w:szCs w:val="20"/>
        </w:rPr>
        <w:t xml:space="preserve"> </w:t>
      </w:r>
      <w:r w:rsidRPr="00D656B5">
        <w:rPr>
          <w:rFonts w:eastAsia="Times New Roman" w:cs="Times New Roman"/>
          <w:sz w:val="20"/>
          <w:szCs w:val="20"/>
        </w:rPr>
        <w:t>о</w:t>
      </w:r>
      <w:r w:rsidRPr="00D656B5">
        <w:rPr>
          <w:rFonts w:eastAsia="Times New Roman" w:cs="Times New Roman"/>
          <w:spacing w:val="34"/>
          <w:sz w:val="20"/>
          <w:szCs w:val="20"/>
        </w:rPr>
        <w:t xml:space="preserve"> </w:t>
      </w:r>
      <w:r w:rsidRPr="00D656B5">
        <w:rPr>
          <w:rFonts w:eastAsia="Times New Roman" w:cs="Times New Roman"/>
          <w:spacing w:val="-1"/>
          <w:sz w:val="20"/>
          <w:szCs w:val="20"/>
        </w:rPr>
        <w:t>прекращении</w:t>
      </w:r>
      <w:r w:rsidRPr="00D656B5">
        <w:rPr>
          <w:rFonts w:eastAsia="Times New Roman" w:cs="Times New Roman"/>
          <w:spacing w:val="18"/>
          <w:sz w:val="20"/>
          <w:szCs w:val="20"/>
        </w:rPr>
        <w:t xml:space="preserve"> </w:t>
      </w:r>
      <w:r w:rsidRPr="00D656B5">
        <w:rPr>
          <w:rFonts w:eastAsia="Times New Roman" w:cs="Times New Roman"/>
          <w:spacing w:val="-1"/>
          <w:sz w:val="20"/>
          <w:szCs w:val="20"/>
        </w:rPr>
        <w:t>существования</w:t>
      </w:r>
      <w:r w:rsidRPr="00D656B5">
        <w:rPr>
          <w:rFonts w:eastAsia="Times New Roman" w:cs="Times New Roman"/>
          <w:spacing w:val="103"/>
          <w:sz w:val="20"/>
          <w:szCs w:val="20"/>
        </w:rPr>
        <w:t xml:space="preserve"> </w:t>
      </w:r>
      <w:r w:rsidRPr="00D656B5">
        <w:rPr>
          <w:rFonts w:eastAsia="Times New Roman" w:cs="Times New Roman"/>
          <w:spacing w:val="-1"/>
          <w:sz w:val="20"/>
          <w:szCs w:val="20"/>
        </w:rPr>
        <w:t>санитарно-защитной</w:t>
      </w:r>
      <w:r w:rsidRPr="00D656B5">
        <w:rPr>
          <w:rFonts w:eastAsia="Times New Roman" w:cs="Times New Roman"/>
          <w:spacing w:val="8"/>
          <w:sz w:val="20"/>
          <w:szCs w:val="20"/>
        </w:rPr>
        <w:t xml:space="preserve"> </w:t>
      </w:r>
      <w:r w:rsidRPr="00D656B5">
        <w:rPr>
          <w:rFonts w:eastAsia="Times New Roman" w:cs="Times New Roman"/>
          <w:sz w:val="20"/>
          <w:szCs w:val="20"/>
        </w:rPr>
        <w:t>зоны</w:t>
      </w:r>
      <w:r w:rsidRPr="00D656B5">
        <w:rPr>
          <w:rFonts w:eastAsia="Times New Roman" w:cs="Times New Roman"/>
          <w:spacing w:val="9"/>
          <w:sz w:val="20"/>
          <w:szCs w:val="20"/>
        </w:rPr>
        <w:t xml:space="preserve"> </w:t>
      </w:r>
      <w:r w:rsidRPr="00D656B5">
        <w:rPr>
          <w:rFonts w:eastAsia="Times New Roman" w:cs="Times New Roman"/>
          <w:sz w:val="20"/>
          <w:szCs w:val="20"/>
        </w:rPr>
        <w:t>в</w:t>
      </w:r>
      <w:r w:rsidRPr="00D656B5">
        <w:rPr>
          <w:rFonts w:eastAsia="Times New Roman" w:cs="Times New Roman"/>
          <w:spacing w:val="9"/>
          <w:sz w:val="20"/>
          <w:szCs w:val="20"/>
        </w:rPr>
        <w:t xml:space="preserve"> </w:t>
      </w:r>
      <w:r w:rsidRPr="00D656B5">
        <w:rPr>
          <w:rFonts w:eastAsia="Times New Roman" w:cs="Times New Roman"/>
          <w:spacing w:val="-1"/>
          <w:sz w:val="20"/>
          <w:szCs w:val="20"/>
        </w:rPr>
        <w:t>отношении</w:t>
      </w:r>
      <w:r w:rsidRPr="00D656B5">
        <w:rPr>
          <w:rFonts w:eastAsia="Times New Roman" w:cs="Times New Roman"/>
          <w:spacing w:val="12"/>
          <w:sz w:val="20"/>
          <w:szCs w:val="20"/>
        </w:rPr>
        <w:t xml:space="preserve"> </w:t>
      </w:r>
      <w:r w:rsidRPr="00D656B5">
        <w:rPr>
          <w:rFonts w:eastAsia="Times New Roman" w:cs="Times New Roman"/>
          <w:spacing w:val="-1"/>
          <w:sz w:val="20"/>
          <w:szCs w:val="20"/>
        </w:rPr>
        <w:t>такого</w:t>
      </w:r>
      <w:r w:rsidRPr="00D656B5">
        <w:rPr>
          <w:rFonts w:eastAsia="Times New Roman" w:cs="Times New Roman"/>
          <w:spacing w:val="11"/>
          <w:sz w:val="20"/>
          <w:szCs w:val="20"/>
        </w:rPr>
        <w:t xml:space="preserve"> </w:t>
      </w:r>
      <w:r w:rsidRPr="00D656B5">
        <w:rPr>
          <w:rFonts w:eastAsia="Times New Roman" w:cs="Times New Roman"/>
          <w:spacing w:val="-1"/>
          <w:sz w:val="20"/>
          <w:szCs w:val="20"/>
        </w:rPr>
        <w:t>аэродрома</w:t>
      </w:r>
      <w:r w:rsidRPr="00D656B5">
        <w:rPr>
          <w:rFonts w:eastAsia="Times New Roman" w:cs="Times New Roman"/>
          <w:spacing w:val="11"/>
          <w:sz w:val="20"/>
          <w:szCs w:val="20"/>
        </w:rPr>
        <w:t xml:space="preserve"> </w:t>
      </w:r>
      <w:r w:rsidRPr="00D656B5">
        <w:rPr>
          <w:rFonts w:eastAsia="Times New Roman" w:cs="Times New Roman"/>
          <w:spacing w:val="-1"/>
          <w:sz w:val="20"/>
          <w:szCs w:val="20"/>
        </w:rPr>
        <w:t>или</w:t>
      </w:r>
      <w:r w:rsidRPr="00D656B5">
        <w:rPr>
          <w:rFonts w:eastAsia="Times New Roman" w:cs="Times New Roman"/>
          <w:spacing w:val="12"/>
          <w:sz w:val="20"/>
          <w:szCs w:val="20"/>
        </w:rPr>
        <w:t xml:space="preserve"> </w:t>
      </w:r>
      <w:r w:rsidRPr="00D656B5">
        <w:rPr>
          <w:rFonts w:eastAsia="Times New Roman" w:cs="Times New Roman"/>
          <w:spacing w:val="-1"/>
          <w:sz w:val="20"/>
          <w:szCs w:val="20"/>
        </w:rPr>
        <w:t>аэропорта,</w:t>
      </w:r>
      <w:r w:rsidRPr="00D656B5">
        <w:rPr>
          <w:rFonts w:eastAsia="Times New Roman" w:cs="Times New Roman"/>
          <w:spacing w:val="9"/>
          <w:sz w:val="20"/>
          <w:szCs w:val="20"/>
        </w:rPr>
        <w:t xml:space="preserve"> </w:t>
      </w:r>
      <w:r w:rsidRPr="00D656B5">
        <w:rPr>
          <w:rFonts w:eastAsia="Times New Roman" w:cs="Times New Roman"/>
          <w:sz w:val="20"/>
          <w:szCs w:val="20"/>
        </w:rPr>
        <w:t>в</w:t>
      </w:r>
      <w:r w:rsidRPr="00D656B5">
        <w:rPr>
          <w:rFonts w:eastAsia="Times New Roman" w:cs="Times New Roman"/>
          <w:spacing w:val="13"/>
          <w:sz w:val="20"/>
          <w:szCs w:val="20"/>
        </w:rPr>
        <w:t xml:space="preserve"> </w:t>
      </w:r>
      <w:r w:rsidRPr="00D656B5">
        <w:rPr>
          <w:rFonts w:eastAsia="Times New Roman" w:cs="Times New Roman"/>
          <w:spacing w:val="-1"/>
          <w:sz w:val="20"/>
          <w:szCs w:val="20"/>
        </w:rPr>
        <w:t>состав</w:t>
      </w:r>
      <w:r w:rsidRPr="00D656B5">
        <w:rPr>
          <w:rFonts w:eastAsia="Times New Roman" w:cs="Times New Roman"/>
          <w:spacing w:val="9"/>
          <w:sz w:val="20"/>
          <w:szCs w:val="20"/>
        </w:rPr>
        <w:t xml:space="preserve"> </w:t>
      </w:r>
      <w:r w:rsidRPr="00D656B5">
        <w:rPr>
          <w:rFonts w:eastAsia="Times New Roman" w:cs="Times New Roman"/>
          <w:spacing w:val="-1"/>
          <w:sz w:val="20"/>
          <w:szCs w:val="20"/>
        </w:rPr>
        <w:t>которого</w:t>
      </w:r>
      <w:r w:rsidRPr="00D656B5">
        <w:rPr>
          <w:rFonts w:eastAsia="Times New Roman" w:cs="Times New Roman"/>
          <w:spacing w:val="7"/>
          <w:sz w:val="20"/>
          <w:szCs w:val="20"/>
        </w:rPr>
        <w:t xml:space="preserve"> </w:t>
      </w:r>
      <w:r w:rsidRPr="00D656B5">
        <w:rPr>
          <w:rFonts w:eastAsia="Times New Roman" w:cs="Times New Roman"/>
          <w:spacing w:val="1"/>
          <w:sz w:val="20"/>
          <w:szCs w:val="20"/>
        </w:rPr>
        <w:t>он</w:t>
      </w:r>
      <w:r w:rsidRPr="00D656B5">
        <w:rPr>
          <w:rFonts w:eastAsia="Times New Roman" w:cs="Times New Roman"/>
          <w:spacing w:val="8"/>
          <w:sz w:val="20"/>
          <w:szCs w:val="20"/>
        </w:rPr>
        <w:t xml:space="preserve"> </w:t>
      </w:r>
      <w:r w:rsidRPr="00D656B5">
        <w:rPr>
          <w:rFonts w:eastAsia="Times New Roman" w:cs="Times New Roman"/>
          <w:spacing w:val="-1"/>
          <w:sz w:val="20"/>
          <w:szCs w:val="20"/>
        </w:rPr>
        <w:t>входит,</w:t>
      </w:r>
      <w:r w:rsidRPr="00D656B5">
        <w:rPr>
          <w:rFonts w:eastAsia="Times New Roman" w:cs="Times New Roman"/>
          <w:spacing w:val="93"/>
          <w:sz w:val="20"/>
          <w:szCs w:val="20"/>
        </w:rPr>
        <w:t xml:space="preserve"> </w:t>
      </w:r>
      <w:r w:rsidRPr="00D656B5">
        <w:rPr>
          <w:rFonts w:eastAsia="Times New Roman" w:cs="Times New Roman"/>
          <w:spacing w:val="-1"/>
          <w:sz w:val="20"/>
          <w:szCs w:val="20"/>
        </w:rPr>
        <w:t>принятого</w:t>
      </w:r>
      <w:r w:rsidRPr="00D656B5">
        <w:rPr>
          <w:rFonts w:eastAsia="Times New Roman" w:cs="Times New Roman"/>
          <w:spacing w:val="1"/>
          <w:sz w:val="20"/>
          <w:szCs w:val="20"/>
        </w:rPr>
        <w:t xml:space="preserve"> </w:t>
      </w:r>
      <w:r w:rsidRPr="00D656B5">
        <w:rPr>
          <w:rFonts w:eastAsia="Times New Roman" w:cs="Times New Roman"/>
          <w:spacing w:val="-1"/>
          <w:sz w:val="20"/>
          <w:szCs w:val="20"/>
        </w:rPr>
        <w:t>до</w:t>
      </w:r>
      <w:r w:rsidRPr="00D656B5">
        <w:rPr>
          <w:rFonts w:eastAsia="Times New Roman" w:cs="Times New Roman"/>
          <w:spacing w:val="1"/>
          <w:sz w:val="20"/>
          <w:szCs w:val="20"/>
        </w:rPr>
        <w:t xml:space="preserve"> </w:t>
      </w:r>
      <w:r w:rsidRPr="00D656B5">
        <w:rPr>
          <w:rFonts w:eastAsia="Times New Roman" w:cs="Times New Roman"/>
          <w:spacing w:val="-1"/>
          <w:sz w:val="20"/>
          <w:szCs w:val="20"/>
        </w:rPr>
        <w:t>установления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этой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приаэродромной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территории.</w:t>
      </w:r>
    </w:p>
    <w:p w14:paraId="40FE80F9" w14:textId="77777777" w:rsidR="00D02680" w:rsidRPr="00D656B5" w:rsidRDefault="00D02680" w:rsidP="00F53AB1">
      <w:pPr>
        <w:widowControl w:val="0"/>
        <w:spacing w:after="0" w:line="228" w:lineRule="exact"/>
        <w:ind w:left="780"/>
        <w:jc w:val="both"/>
        <w:rPr>
          <w:rFonts w:eastAsia="Times New Roman" w:cs="Times New Roman"/>
          <w:sz w:val="20"/>
          <w:szCs w:val="20"/>
        </w:rPr>
      </w:pPr>
      <w:r w:rsidRPr="00D656B5">
        <w:rPr>
          <w:rFonts w:eastAsia="Times New Roman" w:cs="Times New Roman"/>
          <w:sz w:val="20"/>
          <w:szCs w:val="20"/>
        </w:rPr>
        <w:t xml:space="preserve">В </w:t>
      </w:r>
      <w:r w:rsidRPr="00D656B5">
        <w:rPr>
          <w:rFonts w:eastAsia="Times New Roman" w:cs="Times New Roman"/>
          <w:spacing w:val="-1"/>
          <w:sz w:val="20"/>
          <w:szCs w:val="20"/>
        </w:rPr>
        <w:t>границах</w:t>
      </w:r>
      <w:r w:rsidRPr="00D656B5">
        <w:rPr>
          <w:rFonts w:eastAsia="Times New Roman" w:cs="Times New Roman"/>
          <w:spacing w:val="-3"/>
          <w:sz w:val="20"/>
          <w:szCs w:val="20"/>
        </w:rPr>
        <w:t xml:space="preserve"> </w:t>
      </w:r>
      <w:r w:rsidRPr="00D656B5">
        <w:rPr>
          <w:rFonts w:eastAsia="Times New Roman" w:cs="Times New Roman"/>
          <w:spacing w:val="-1"/>
          <w:sz w:val="20"/>
          <w:szCs w:val="20"/>
        </w:rPr>
        <w:t>санитарно-защитной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 xml:space="preserve">зоны </w:t>
      </w:r>
      <w:r w:rsidRPr="00D656B5">
        <w:rPr>
          <w:rFonts w:eastAsia="Times New Roman" w:cs="Times New Roman"/>
          <w:sz w:val="20"/>
          <w:szCs w:val="20"/>
        </w:rPr>
        <w:t>не</w:t>
      </w:r>
      <w:r w:rsidRPr="00D656B5">
        <w:rPr>
          <w:rFonts w:eastAsia="Times New Roman" w:cs="Times New Roman"/>
          <w:spacing w:val="1"/>
          <w:sz w:val="20"/>
          <w:szCs w:val="20"/>
        </w:rPr>
        <w:t xml:space="preserve"> </w:t>
      </w:r>
      <w:r w:rsidRPr="00D656B5">
        <w:rPr>
          <w:rFonts w:eastAsia="Times New Roman" w:cs="Times New Roman"/>
          <w:spacing w:val="-2"/>
          <w:sz w:val="20"/>
          <w:szCs w:val="20"/>
        </w:rPr>
        <w:t>допускается</w:t>
      </w:r>
      <w:r w:rsidRPr="00D656B5">
        <w:rPr>
          <w:rFonts w:eastAsia="Times New Roman" w:cs="Times New Roman"/>
          <w:spacing w:val="1"/>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3"/>
          <w:sz w:val="20"/>
          <w:szCs w:val="20"/>
        </w:rPr>
        <w:t xml:space="preserve"> </w:t>
      </w:r>
      <w:r w:rsidRPr="00D656B5">
        <w:rPr>
          <w:rFonts w:eastAsia="Times New Roman" w:cs="Times New Roman"/>
          <w:spacing w:val="-1"/>
          <w:sz w:val="20"/>
          <w:szCs w:val="20"/>
        </w:rPr>
        <w:t>земельных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участков</w:t>
      </w:r>
      <w:r w:rsidRPr="00D656B5">
        <w:rPr>
          <w:rFonts w:eastAsia="Times New Roman" w:cs="Times New Roman"/>
          <w:spacing w:val="3"/>
          <w:sz w:val="20"/>
          <w:szCs w:val="20"/>
        </w:rPr>
        <w:t xml:space="preserve"> </w:t>
      </w:r>
      <w:r w:rsidRPr="00D656B5">
        <w:rPr>
          <w:rFonts w:eastAsia="Times New Roman" w:cs="Times New Roman"/>
          <w:sz w:val="20"/>
          <w:szCs w:val="20"/>
        </w:rPr>
        <w:t>в</w:t>
      </w:r>
      <w:r w:rsidRPr="00D656B5">
        <w:rPr>
          <w:rFonts w:eastAsia="Times New Roman" w:cs="Times New Roman"/>
          <w:spacing w:val="-1"/>
          <w:sz w:val="20"/>
          <w:szCs w:val="20"/>
        </w:rPr>
        <w:t xml:space="preserve"> </w:t>
      </w:r>
      <w:r w:rsidRPr="00D656B5">
        <w:rPr>
          <w:rFonts w:eastAsia="Times New Roman" w:cs="Times New Roman"/>
          <w:spacing w:val="-2"/>
          <w:sz w:val="20"/>
          <w:szCs w:val="20"/>
        </w:rPr>
        <w:t>целях:</w:t>
      </w:r>
    </w:p>
    <w:p w14:paraId="7EA6A978" w14:textId="77777777" w:rsidR="00D02680" w:rsidRPr="00D656B5" w:rsidRDefault="00D02680" w:rsidP="00F53AB1">
      <w:pPr>
        <w:widowControl w:val="0"/>
        <w:spacing w:before="2" w:after="0" w:line="240" w:lineRule="auto"/>
        <w:ind w:left="100" w:right="110" w:firstLine="679"/>
        <w:jc w:val="both"/>
        <w:rPr>
          <w:rFonts w:eastAsia="Times New Roman" w:cs="Times New Roman"/>
          <w:sz w:val="20"/>
          <w:szCs w:val="20"/>
        </w:rPr>
      </w:pPr>
      <w:r w:rsidRPr="00D656B5">
        <w:rPr>
          <w:rFonts w:eastAsia="Times New Roman" w:cs="Times New Roman"/>
          <w:spacing w:val="-1"/>
          <w:sz w:val="20"/>
          <w:szCs w:val="20"/>
        </w:rPr>
        <w:t>а)</w:t>
      </w:r>
      <w:r w:rsidRPr="00D656B5">
        <w:rPr>
          <w:rFonts w:eastAsia="Times New Roman" w:cs="Times New Roman"/>
          <w:spacing w:val="11"/>
          <w:sz w:val="20"/>
          <w:szCs w:val="20"/>
        </w:rPr>
        <w:t xml:space="preserve"> </w:t>
      </w:r>
      <w:r w:rsidRPr="00D656B5">
        <w:rPr>
          <w:rFonts w:eastAsia="Times New Roman" w:cs="Times New Roman"/>
          <w:spacing w:val="-1"/>
          <w:sz w:val="20"/>
          <w:szCs w:val="20"/>
        </w:rPr>
        <w:t>размещения</w:t>
      </w:r>
      <w:r w:rsidRPr="00D656B5">
        <w:rPr>
          <w:rFonts w:eastAsia="Times New Roman" w:cs="Times New Roman"/>
          <w:spacing w:val="5"/>
          <w:sz w:val="20"/>
          <w:szCs w:val="20"/>
        </w:rPr>
        <w:t xml:space="preserve"> </w:t>
      </w:r>
      <w:r w:rsidRPr="00D656B5">
        <w:rPr>
          <w:rFonts w:eastAsia="Times New Roman" w:cs="Times New Roman"/>
          <w:spacing w:val="-1"/>
          <w:sz w:val="20"/>
          <w:szCs w:val="20"/>
        </w:rPr>
        <w:t>жилой</w:t>
      </w:r>
      <w:r w:rsidRPr="00D656B5">
        <w:rPr>
          <w:rFonts w:eastAsia="Times New Roman" w:cs="Times New Roman"/>
          <w:spacing w:val="10"/>
          <w:sz w:val="20"/>
          <w:szCs w:val="20"/>
        </w:rPr>
        <w:t xml:space="preserve"> </w:t>
      </w:r>
      <w:r w:rsidRPr="00D656B5">
        <w:rPr>
          <w:rFonts w:eastAsia="Times New Roman" w:cs="Times New Roman"/>
          <w:spacing w:val="-1"/>
          <w:sz w:val="20"/>
          <w:szCs w:val="20"/>
        </w:rPr>
        <w:t>застройки,</w:t>
      </w:r>
      <w:r w:rsidRPr="00D656B5">
        <w:rPr>
          <w:rFonts w:eastAsia="Times New Roman" w:cs="Times New Roman"/>
          <w:spacing w:val="7"/>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7"/>
          <w:sz w:val="20"/>
          <w:szCs w:val="20"/>
        </w:rPr>
        <w:t xml:space="preserve"> </w:t>
      </w:r>
      <w:r w:rsidRPr="00D656B5">
        <w:rPr>
          <w:rFonts w:eastAsia="Times New Roman" w:cs="Times New Roman"/>
          <w:spacing w:val="-1"/>
          <w:sz w:val="20"/>
          <w:szCs w:val="20"/>
        </w:rPr>
        <w:t>образовательного</w:t>
      </w:r>
      <w:r w:rsidRPr="00D656B5">
        <w:rPr>
          <w:rFonts w:eastAsia="Times New Roman" w:cs="Times New Roman"/>
          <w:spacing w:val="9"/>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медицинского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назначения,</w:t>
      </w:r>
      <w:r w:rsidRPr="00D656B5">
        <w:rPr>
          <w:rFonts w:eastAsia="Times New Roman" w:cs="Times New Roman"/>
          <w:spacing w:val="11"/>
          <w:sz w:val="20"/>
          <w:szCs w:val="20"/>
        </w:rPr>
        <w:t xml:space="preserve"> </w:t>
      </w:r>
      <w:r w:rsidRPr="00D656B5">
        <w:rPr>
          <w:rFonts w:eastAsia="Times New Roman" w:cs="Times New Roman"/>
          <w:spacing w:val="-1"/>
          <w:sz w:val="20"/>
          <w:szCs w:val="20"/>
        </w:rPr>
        <w:t>спортивных</w:t>
      </w:r>
      <w:r w:rsidRPr="00D656B5">
        <w:rPr>
          <w:rFonts w:eastAsia="Times New Roman" w:cs="Times New Roman"/>
          <w:spacing w:val="89"/>
          <w:sz w:val="20"/>
          <w:szCs w:val="20"/>
        </w:rPr>
        <w:t xml:space="preserve"> </w:t>
      </w:r>
      <w:r w:rsidRPr="00D656B5">
        <w:rPr>
          <w:rFonts w:eastAsia="Times New Roman" w:cs="Times New Roman"/>
          <w:spacing w:val="-1"/>
          <w:sz w:val="20"/>
          <w:szCs w:val="20"/>
        </w:rPr>
        <w:t>сооружений</w:t>
      </w:r>
      <w:r w:rsidRPr="00D656B5">
        <w:rPr>
          <w:rFonts w:eastAsia="Times New Roman" w:cs="Times New Roman"/>
          <w:spacing w:val="10"/>
          <w:sz w:val="20"/>
          <w:szCs w:val="20"/>
        </w:rPr>
        <w:t xml:space="preserve"> </w:t>
      </w:r>
      <w:r w:rsidRPr="00D656B5">
        <w:rPr>
          <w:rFonts w:eastAsia="Times New Roman" w:cs="Times New Roman"/>
          <w:spacing w:val="-1"/>
          <w:sz w:val="20"/>
          <w:szCs w:val="20"/>
        </w:rPr>
        <w:t>открытого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типа,</w:t>
      </w:r>
      <w:r w:rsidRPr="00D656B5">
        <w:rPr>
          <w:rFonts w:eastAsia="Times New Roman" w:cs="Times New Roman"/>
          <w:spacing w:val="3"/>
          <w:sz w:val="20"/>
          <w:szCs w:val="20"/>
        </w:rPr>
        <w:t xml:space="preserve"> </w:t>
      </w:r>
      <w:r w:rsidRPr="00D656B5">
        <w:rPr>
          <w:rFonts w:eastAsia="Times New Roman" w:cs="Times New Roman"/>
          <w:spacing w:val="-1"/>
          <w:sz w:val="20"/>
          <w:szCs w:val="20"/>
        </w:rPr>
        <w:t>организаций</w:t>
      </w:r>
      <w:r w:rsidRPr="00D656B5">
        <w:rPr>
          <w:rFonts w:eastAsia="Times New Roman" w:cs="Times New Roman"/>
          <w:spacing w:val="6"/>
          <w:sz w:val="20"/>
          <w:szCs w:val="20"/>
        </w:rPr>
        <w:t xml:space="preserve"> </w:t>
      </w:r>
      <w:r w:rsidRPr="00D656B5">
        <w:rPr>
          <w:rFonts w:eastAsia="Times New Roman" w:cs="Times New Roman"/>
          <w:spacing w:val="-1"/>
          <w:sz w:val="20"/>
          <w:szCs w:val="20"/>
        </w:rPr>
        <w:t>отдыха</w:t>
      </w:r>
      <w:r w:rsidRPr="00D656B5">
        <w:rPr>
          <w:rFonts w:eastAsia="Times New Roman" w:cs="Times New Roman"/>
          <w:spacing w:val="9"/>
          <w:sz w:val="20"/>
          <w:szCs w:val="20"/>
        </w:rPr>
        <w:t xml:space="preserve"> </w:t>
      </w:r>
      <w:r w:rsidRPr="00D656B5">
        <w:rPr>
          <w:rFonts w:eastAsia="Times New Roman" w:cs="Times New Roman"/>
          <w:spacing w:val="-1"/>
          <w:sz w:val="20"/>
          <w:szCs w:val="20"/>
        </w:rPr>
        <w:t>детей</w:t>
      </w:r>
      <w:r w:rsidRPr="00D656B5">
        <w:rPr>
          <w:rFonts w:eastAsia="Times New Roman" w:cs="Times New Roman"/>
          <w:spacing w:val="10"/>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z w:val="20"/>
          <w:szCs w:val="20"/>
        </w:rPr>
        <w:t>их</w:t>
      </w:r>
      <w:r w:rsidRPr="00D656B5">
        <w:rPr>
          <w:rFonts w:eastAsia="Times New Roman" w:cs="Times New Roman"/>
          <w:spacing w:val="5"/>
          <w:sz w:val="20"/>
          <w:szCs w:val="20"/>
        </w:rPr>
        <w:t xml:space="preserve"> </w:t>
      </w:r>
      <w:r w:rsidRPr="00D656B5">
        <w:rPr>
          <w:rFonts w:eastAsia="Times New Roman" w:cs="Times New Roman"/>
          <w:sz w:val="20"/>
          <w:szCs w:val="20"/>
        </w:rPr>
        <w:t>оздоровления,</w:t>
      </w:r>
      <w:r w:rsidRPr="00D656B5">
        <w:rPr>
          <w:rFonts w:eastAsia="Times New Roman" w:cs="Times New Roman"/>
          <w:spacing w:val="7"/>
          <w:sz w:val="20"/>
          <w:szCs w:val="20"/>
        </w:rPr>
        <w:t xml:space="preserve"> </w:t>
      </w:r>
      <w:r w:rsidRPr="00D656B5">
        <w:rPr>
          <w:rFonts w:eastAsia="Times New Roman" w:cs="Times New Roman"/>
          <w:sz w:val="20"/>
          <w:szCs w:val="20"/>
        </w:rPr>
        <w:t>зон</w:t>
      </w:r>
      <w:r w:rsidRPr="00D656B5">
        <w:rPr>
          <w:rFonts w:eastAsia="Times New Roman" w:cs="Times New Roman"/>
          <w:spacing w:val="6"/>
          <w:sz w:val="20"/>
          <w:szCs w:val="20"/>
        </w:rPr>
        <w:t xml:space="preserve"> </w:t>
      </w:r>
      <w:r w:rsidRPr="00D656B5">
        <w:rPr>
          <w:rFonts w:eastAsia="Times New Roman" w:cs="Times New Roman"/>
          <w:spacing w:val="-1"/>
          <w:sz w:val="20"/>
          <w:szCs w:val="20"/>
        </w:rPr>
        <w:t>рекреационного</w:t>
      </w:r>
      <w:r w:rsidRPr="00D656B5">
        <w:rPr>
          <w:rFonts w:eastAsia="Times New Roman" w:cs="Times New Roman"/>
          <w:spacing w:val="9"/>
          <w:sz w:val="20"/>
          <w:szCs w:val="20"/>
        </w:rPr>
        <w:t xml:space="preserve"> </w:t>
      </w:r>
      <w:r w:rsidRPr="00D656B5">
        <w:rPr>
          <w:rFonts w:eastAsia="Times New Roman" w:cs="Times New Roman"/>
          <w:spacing w:val="-1"/>
          <w:sz w:val="20"/>
          <w:szCs w:val="20"/>
        </w:rPr>
        <w:t>назначения</w:t>
      </w:r>
      <w:r w:rsidRPr="00D656B5">
        <w:rPr>
          <w:rFonts w:eastAsia="Times New Roman" w:cs="Times New Roman"/>
          <w:spacing w:val="5"/>
          <w:sz w:val="20"/>
          <w:szCs w:val="20"/>
        </w:rPr>
        <w:t xml:space="preserve"> </w:t>
      </w:r>
      <w:r w:rsidRPr="00D656B5">
        <w:rPr>
          <w:rFonts w:eastAsia="Times New Roman" w:cs="Times New Roman"/>
          <w:sz w:val="20"/>
          <w:szCs w:val="20"/>
        </w:rPr>
        <w:t>и</w:t>
      </w:r>
      <w:r w:rsidRPr="00D656B5">
        <w:rPr>
          <w:rFonts w:eastAsia="Times New Roman" w:cs="Times New Roman"/>
          <w:spacing w:val="73"/>
          <w:sz w:val="20"/>
          <w:szCs w:val="20"/>
        </w:rPr>
        <w:t xml:space="preserve"> </w:t>
      </w:r>
      <w:r w:rsidRPr="00D656B5">
        <w:rPr>
          <w:rFonts w:eastAsia="Times New Roman" w:cs="Times New Roman"/>
          <w:spacing w:val="-1"/>
          <w:sz w:val="20"/>
          <w:szCs w:val="20"/>
        </w:rPr>
        <w:lastRenderedPageBreak/>
        <w:t>для</w:t>
      </w:r>
      <w:r w:rsidRPr="00D656B5">
        <w:rPr>
          <w:rFonts w:eastAsia="Times New Roman" w:cs="Times New Roman"/>
          <w:spacing w:val="2"/>
          <w:sz w:val="20"/>
          <w:szCs w:val="20"/>
        </w:rPr>
        <w:t xml:space="preserve"> </w:t>
      </w:r>
      <w:r w:rsidRPr="00D656B5">
        <w:rPr>
          <w:rFonts w:eastAsia="Times New Roman" w:cs="Times New Roman"/>
          <w:spacing w:val="-1"/>
          <w:sz w:val="20"/>
          <w:szCs w:val="20"/>
        </w:rPr>
        <w:t>ведения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садоводства;</w:t>
      </w:r>
    </w:p>
    <w:p w14:paraId="5AC058B4" w14:textId="6A5B1783" w:rsidR="00D02680" w:rsidRDefault="00D02680" w:rsidP="00F53AB1">
      <w:pPr>
        <w:widowControl w:val="0"/>
        <w:spacing w:after="0" w:line="240" w:lineRule="auto"/>
        <w:ind w:left="100" w:right="104" w:firstLine="679"/>
        <w:jc w:val="both"/>
        <w:rPr>
          <w:rFonts w:eastAsia="Times New Roman" w:cs="Times New Roman"/>
          <w:spacing w:val="-1"/>
          <w:sz w:val="20"/>
          <w:szCs w:val="20"/>
        </w:rPr>
      </w:pPr>
      <w:r w:rsidRPr="00D656B5">
        <w:rPr>
          <w:rFonts w:eastAsia="Times New Roman" w:cs="Times New Roman"/>
          <w:spacing w:val="-1"/>
          <w:sz w:val="20"/>
          <w:szCs w:val="20"/>
        </w:rPr>
        <w:t>б)</w:t>
      </w:r>
      <w:r w:rsidRPr="00D656B5">
        <w:rPr>
          <w:rFonts w:eastAsia="Times New Roman" w:cs="Times New Roman"/>
          <w:spacing w:val="47"/>
          <w:sz w:val="20"/>
          <w:szCs w:val="20"/>
        </w:rPr>
        <w:t xml:space="preserve"> </w:t>
      </w:r>
      <w:r w:rsidRPr="00D656B5">
        <w:rPr>
          <w:rFonts w:eastAsia="Times New Roman" w:cs="Times New Roman"/>
          <w:spacing w:val="-1"/>
          <w:sz w:val="20"/>
          <w:szCs w:val="20"/>
        </w:rPr>
        <w:t>размещения</w:t>
      </w:r>
      <w:r w:rsidRPr="00D656B5">
        <w:rPr>
          <w:rFonts w:eastAsia="Times New Roman" w:cs="Times New Roman"/>
          <w:spacing w:val="41"/>
          <w:sz w:val="20"/>
          <w:szCs w:val="20"/>
        </w:rPr>
        <w:t xml:space="preserve"> </w:t>
      </w:r>
      <w:r w:rsidRPr="00D656B5">
        <w:rPr>
          <w:rFonts w:eastAsia="Times New Roman" w:cs="Times New Roman"/>
          <w:sz w:val="20"/>
          <w:szCs w:val="20"/>
        </w:rPr>
        <w:t>объектов</w:t>
      </w:r>
      <w:r w:rsidRPr="00D656B5">
        <w:rPr>
          <w:rFonts w:eastAsia="Times New Roman" w:cs="Times New Roman"/>
          <w:spacing w:val="47"/>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46"/>
          <w:sz w:val="20"/>
          <w:szCs w:val="20"/>
        </w:rPr>
        <w:t xml:space="preserve"> </w:t>
      </w:r>
      <w:r w:rsidRPr="00D656B5">
        <w:rPr>
          <w:rFonts w:eastAsia="Times New Roman" w:cs="Times New Roman"/>
          <w:spacing w:val="-1"/>
          <w:sz w:val="20"/>
          <w:szCs w:val="20"/>
        </w:rPr>
        <w:t>производства</w:t>
      </w:r>
      <w:r w:rsidRPr="00D656B5">
        <w:rPr>
          <w:rFonts w:eastAsia="Times New Roman" w:cs="Times New Roman"/>
          <w:spacing w:val="45"/>
          <w:sz w:val="20"/>
          <w:szCs w:val="20"/>
        </w:rPr>
        <w:t xml:space="preserve"> </w:t>
      </w:r>
      <w:r w:rsidRPr="00D656B5">
        <w:rPr>
          <w:rFonts w:eastAsia="Times New Roman" w:cs="Times New Roman"/>
          <w:sz w:val="20"/>
          <w:szCs w:val="20"/>
        </w:rPr>
        <w:t>и</w:t>
      </w:r>
      <w:r w:rsidRPr="00D656B5">
        <w:rPr>
          <w:rFonts w:eastAsia="Times New Roman" w:cs="Times New Roman"/>
          <w:spacing w:val="42"/>
          <w:sz w:val="20"/>
          <w:szCs w:val="20"/>
        </w:rPr>
        <w:t xml:space="preserve"> </w:t>
      </w:r>
      <w:r w:rsidRPr="00D656B5">
        <w:rPr>
          <w:rFonts w:eastAsia="Times New Roman" w:cs="Times New Roman"/>
          <w:spacing w:val="-1"/>
          <w:sz w:val="20"/>
          <w:szCs w:val="20"/>
        </w:rPr>
        <w:t>хранения</w:t>
      </w:r>
      <w:r w:rsidRPr="00D656B5">
        <w:rPr>
          <w:rFonts w:eastAsia="Times New Roman" w:cs="Times New Roman"/>
          <w:spacing w:val="45"/>
          <w:sz w:val="20"/>
          <w:szCs w:val="20"/>
        </w:rPr>
        <w:t xml:space="preserve"> </w:t>
      </w:r>
      <w:r w:rsidRPr="00D656B5">
        <w:rPr>
          <w:rFonts w:eastAsia="Times New Roman" w:cs="Times New Roman"/>
          <w:sz w:val="20"/>
          <w:szCs w:val="20"/>
        </w:rPr>
        <w:t>лекарственных</w:t>
      </w:r>
      <w:r w:rsidRPr="00D656B5">
        <w:rPr>
          <w:rFonts w:eastAsia="Times New Roman" w:cs="Times New Roman"/>
          <w:spacing w:val="41"/>
          <w:sz w:val="20"/>
          <w:szCs w:val="20"/>
        </w:rPr>
        <w:t xml:space="preserve"> </w:t>
      </w:r>
      <w:r w:rsidRPr="00D656B5">
        <w:rPr>
          <w:rFonts w:eastAsia="Times New Roman" w:cs="Times New Roman"/>
          <w:sz w:val="20"/>
          <w:szCs w:val="20"/>
        </w:rPr>
        <w:t>средств,</w:t>
      </w:r>
      <w:r w:rsidRPr="00D656B5">
        <w:rPr>
          <w:rFonts w:eastAsia="Times New Roman" w:cs="Times New Roman"/>
          <w:spacing w:val="47"/>
          <w:sz w:val="20"/>
          <w:szCs w:val="20"/>
        </w:rPr>
        <w:t xml:space="preserve"> </w:t>
      </w:r>
      <w:r w:rsidRPr="00D656B5">
        <w:rPr>
          <w:rFonts w:eastAsia="Times New Roman" w:cs="Times New Roman"/>
          <w:spacing w:val="-1"/>
          <w:sz w:val="20"/>
          <w:szCs w:val="20"/>
        </w:rPr>
        <w:t>объектов</w:t>
      </w:r>
      <w:r w:rsidRPr="00D656B5">
        <w:rPr>
          <w:rFonts w:eastAsia="Times New Roman" w:cs="Times New Roman"/>
          <w:spacing w:val="43"/>
          <w:sz w:val="20"/>
          <w:szCs w:val="20"/>
        </w:rPr>
        <w:t xml:space="preserve"> </w:t>
      </w:r>
      <w:r w:rsidRPr="00D656B5">
        <w:rPr>
          <w:rFonts w:eastAsia="Times New Roman" w:cs="Times New Roman"/>
          <w:spacing w:val="-1"/>
          <w:sz w:val="20"/>
          <w:szCs w:val="20"/>
        </w:rPr>
        <w:t>пищевых</w:t>
      </w:r>
      <w:r w:rsidRPr="00D656B5">
        <w:rPr>
          <w:rFonts w:eastAsia="Times New Roman" w:cs="Times New Roman"/>
          <w:spacing w:val="73"/>
          <w:sz w:val="20"/>
          <w:szCs w:val="20"/>
        </w:rPr>
        <w:t xml:space="preserve"> </w:t>
      </w:r>
      <w:r w:rsidRPr="00D656B5">
        <w:rPr>
          <w:rFonts w:eastAsia="Times New Roman" w:cs="Times New Roman"/>
          <w:sz w:val="20"/>
          <w:szCs w:val="20"/>
        </w:rPr>
        <w:t>отраслей</w:t>
      </w:r>
      <w:r w:rsidRPr="00D656B5">
        <w:rPr>
          <w:rFonts w:eastAsia="Times New Roman" w:cs="Times New Roman"/>
          <w:spacing w:val="26"/>
          <w:sz w:val="20"/>
          <w:szCs w:val="20"/>
        </w:rPr>
        <w:t xml:space="preserve"> </w:t>
      </w:r>
      <w:r w:rsidRPr="00D656B5">
        <w:rPr>
          <w:rFonts w:eastAsia="Times New Roman" w:cs="Times New Roman"/>
          <w:spacing w:val="-1"/>
          <w:sz w:val="20"/>
          <w:szCs w:val="20"/>
        </w:rPr>
        <w:t>промышленности,</w:t>
      </w:r>
      <w:r w:rsidRPr="00D656B5">
        <w:rPr>
          <w:rFonts w:eastAsia="Times New Roman" w:cs="Times New Roman"/>
          <w:spacing w:val="23"/>
          <w:sz w:val="20"/>
          <w:szCs w:val="20"/>
        </w:rPr>
        <w:t xml:space="preserve"> </w:t>
      </w:r>
      <w:r w:rsidRPr="00D656B5">
        <w:rPr>
          <w:rFonts w:eastAsia="Times New Roman" w:cs="Times New Roman"/>
          <w:sz w:val="20"/>
          <w:szCs w:val="20"/>
        </w:rPr>
        <w:t>оптовых</w:t>
      </w:r>
      <w:r w:rsidRPr="00D656B5">
        <w:rPr>
          <w:rFonts w:eastAsia="Times New Roman" w:cs="Times New Roman"/>
          <w:spacing w:val="21"/>
          <w:sz w:val="20"/>
          <w:szCs w:val="20"/>
        </w:rPr>
        <w:t xml:space="preserve"> </w:t>
      </w:r>
      <w:r w:rsidRPr="00D656B5">
        <w:rPr>
          <w:rFonts w:eastAsia="Times New Roman" w:cs="Times New Roman"/>
          <w:spacing w:val="-1"/>
          <w:sz w:val="20"/>
          <w:szCs w:val="20"/>
        </w:rPr>
        <w:t>складов</w:t>
      </w:r>
      <w:r w:rsidRPr="00D656B5">
        <w:rPr>
          <w:rFonts w:eastAsia="Times New Roman" w:cs="Times New Roman"/>
          <w:spacing w:val="23"/>
          <w:sz w:val="20"/>
          <w:szCs w:val="20"/>
        </w:rPr>
        <w:t xml:space="preserve"> </w:t>
      </w:r>
      <w:r w:rsidRPr="00D656B5">
        <w:rPr>
          <w:rFonts w:eastAsia="Times New Roman" w:cs="Times New Roman"/>
          <w:spacing w:val="-1"/>
          <w:sz w:val="20"/>
          <w:szCs w:val="20"/>
        </w:rPr>
        <w:t>продовольственного</w:t>
      </w:r>
      <w:r w:rsidRPr="00D656B5">
        <w:rPr>
          <w:rFonts w:eastAsia="Times New Roman" w:cs="Times New Roman"/>
          <w:spacing w:val="29"/>
          <w:sz w:val="20"/>
          <w:szCs w:val="20"/>
        </w:rPr>
        <w:t xml:space="preserve"> </w:t>
      </w:r>
      <w:r w:rsidRPr="00D656B5">
        <w:rPr>
          <w:rFonts w:eastAsia="Times New Roman" w:cs="Times New Roman"/>
          <w:sz w:val="20"/>
          <w:szCs w:val="20"/>
        </w:rPr>
        <w:t>сырья</w:t>
      </w:r>
      <w:r w:rsidRPr="00D656B5">
        <w:rPr>
          <w:rFonts w:eastAsia="Times New Roman" w:cs="Times New Roman"/>
          <w:spacing w:val="25"/>
          <w:sz w:val="20"/>
          <w:szCs w:val="20"/>
        </w:rPr>
        <w:t xml:space="preserve"> </w:t>
      </w:r>
      <w:r w:rsidRPr="00D656B5">
        <w:rPr>
          <w:rFonts w:eastAsia="Times New Roman" w:cs="Times New Roman"/>
          <w:sz w:val="20"/>
          <w:szCs w:val="20"/>
        </w:rPr>
        <w:t>и</w:t>
      </w:r>
      <w:r w:rsidRPr="00D656B5">
        <w:rPr>
          <w:rFonts w:eastAsia="Times New Roman" w:cs="Times New Roman"/>
          <w:spacing w:val="26"/>
          <w:sz w:val="20"/>
          <w:szCs w:val="20"/>
        </w:rPr>
        <w:t xml:space="preserve"> </w:t>
      </w:r>
      <w:r w:rsidRPr="00D656B5">
        <w:rPr>
          <w:rFonts w:eastAsia="Times New Roman" w:cs="Times New Roman"/>
          <w:spacing w:val="-1"/>
          <w:sz w:val="20"/>
          <w:szCs w:val="20"/>
        </w:rPr>
        <w:t>пищевой</w:t>
      </w:r>
      <w:r w:rsidRPr="00D656B5">
        <w:rPr>
          <w:rFonts w:eastAsia="Times New Roman" w:cs="Times New Roman"/>
          <w:spacing w:val="22"/>
          <w:sz w:val="20"/>
          <w:szCs w:val="20"/>
        </w:rPr>
        <w:t xml:space="preserve"> </w:t>
      </w:r>
      <w:r w:rsidRPr="00D656B5">
        <w:rPr>
          <w:rFonts w:eastAsia="Times New Roman" w:cs="Times New Roman"/>
          <w:spacing w:val="-1"/>
          <w:sz w:val="20"/>
          <w:szCs w:val="20"/>
        </w:rPr>
        <w:t>продукции,</w:t>
      </w:r>
      <w:r w:rsidRPr="00D656B5">
        <w:rPr>
          <w:rFonts w:eastAsia="Times New Roman" w:cs="Times New Roman"/>
          <w:spacing w:val="27"/>
          <w:sz w:val="20"/>
          <w:szCs w:val="20"/>
        </w:rPr>
        <w:t xml:space="preserve"> </w:t>
      </w:r>
      <w:r w:rsidRPr="00D656B5">
        <w:rPr>
          <w:rFonts w:eastAsia="Times New Roman" w:cs="Times New Roman"/>
          <w:spacing w:val="-1"/>
          <w:sz w:val="20"/>
          <w:szCs w:val="20"/>
        </w:rPr>
        <w:t>комплексов</w:t>
      </w:r>
      <w:r w:rsidRPr="00D656B5">
        <w:rPr>
          <w:rFonts w:eastAsia="Times New Roman" w:cs="Times New Roman"/>
          <w:spacing w:val="71"/>
          <w:sz w:val="20"/>
          <w:szCs w:val="20"/>
        </w:rPr>
        <w:t xml:space="preserve"> </w:t>
      </w:r>
      <w:r w:rsidRPr="00D656B5">
        <w:rPr>
          <w:rFonts w:eastAsia="Times New Roman" w:cs="Times New Roman"/>
          <w:spacing w:val="-1"/>
          <w:sz w:val="20"/>
          <w:szCs w:val="20"/>
        </w:rPr>
        <w:t>водопроводных</w:t>
      </w:r>
      <w:r w:rsidRPr="00D656B5">
        <w:rPr>
          <w:rFonts w:eastAsia="Times New Roman" w:cs="Times New Roman"/>
          <w:spacing w:val="5"/>
          <w:sz w:val="20"/>
          <w:szCs w:val="20"/>
        </w:rPr>
        <w:t xml:space="preserve"> </w:t>
      </w:r>
      <w:r w:rsidRPr="00D656B5">
        <w:rPr>
          <w:rFonts w:eastAsia="Times New Roman" w:cs="Times New Roman"/>
          <w:spacing w:val="-1"/>
          <w:sz w:val="20"/>
          <w:szCs w:val="20"/>
        </w:rPr>
        <w:t>сооружений</w:t>
      </w:r>
      <w:r w:rsidRPr="00D656B5">
        <w:rPr>
          <w:rFonts w:eastAsia="Times New Roman" w:cs="Times New Roman"/>
          <w:spacing w:val="10"/>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10"/>
          <w:sz w:val="20"/>
          <w:szCs w:val="20"/>
        </w:rPr>
        <w:t xml:space="preserve"> </w:t>
      </w:r>
      <w:r w:rsidRPr="00D656B5">
        <w:rPr>
          <w:rFonts w:eastAsia="Times New Roman" w:cs="Times New Roman"/>
          <w:sz w:val="20"/>
          <w:szCs w:val="20"/>
        </w:rPr>
        <w:t>подготовки</w:t>
      </w:r>
      <w:r w:rsidRPr="00D656B5">
        <w:rPr>
          <w:rFonts w:eastAsia="Times New Roman" w:cs="Times New Roman"/>
          <w:spacing w:val="10"/>
          <w:sz w:val="20"/>
          <w:szCs w:val="20"/>
        </w:rPr>
        <w:t xml:space="preserve"> </w:t>
      </w:r>
      <w:r w:rsidRPr="00D656B5">
        <w:rPr>
          <w:rFonts w:eastAsia="Times New Roman" w:cs="Times New Roman"/>
          <w:sz w:val="20"/>
          <w:szCs w:val="20"/>
        </w:rPr>
        <w:t>и</w:t>
      </w:r>
      <w:r w:rsidRPr="00D656B5">
        <w:rPr>
          <w:rFonts w:eastAsia="Times New Roman" w:cs="Times New Roman"/>
          <w:spacing w:val="6"/>
          <w:sz w:val="20"/>
          <w:szCs w:val="20"/>
        </w:rPr>
        <w:t xml:space="preserve"> </w:t>
      </w:r>
      <w:r w:rsidRPr="00D656B5">
        <w:rPr>
          <w:rFonts w:eastAsia="Times New Roman" w:cs="Times New Roman"/>
          <w:spacing w:val="-1"/>
          <w:sz w:val="20"/>
          <w:szCs w:val="20"/>
        </w:rPr>
        <w:t>хранения</w:t>
      </w:r>
      <w:r w:rsidRPr="00D656B5">
        <w:rPr>
          <w:rFonts w:eastAsia="Times New Roman" w:cs="Times New Roman"/>
          <w:spacing w:val="9"/>
          <w:sz w:val="20"/>
          <w:szCs w:val="20"/>
        </w:rPr>
        <w:t xml:space="preserve"> </w:t>
      </w:r>
      <w:r w:rsidRPr="00D656B5">
        <w:rPr>
          <w:rFonts w:eastAsia="Times New Roman" w:cs="Times New Roman"/>
          <w:sz w:val="20"/>
          <w:szCs w:val="20"/>
        </w:rPr>
        <w:t>питьевой</w:t>
      </w:r>
      <w:r w:rsidRPr="00D656B5">
        <w:rPr>
          <w:rFonts w:eastAsia="Times New Roman" w:cs="Times New Roman"/>
          <w:spacing w:val="10"/>
          <w:sz w:val="20"/>
          <w:szCs w:val="20"/>
        </w:rPr>
        <w:t xml:space="preserve"> </w:t>
      </w:r>
      <w:r w:rsidRPr="00D656B5">
        <w:rPr>
          <w:rFonts w:eastAsia="Times New Roman" w:cs="Times New Roman"/>
          <w:spacing w:val="-1"/>
          <w:sz w:val="20"/>
          <w:szCs w:val="20"/>
        </w:rPr>
        <w:t>воды,</w:t>
      </w:r>
      <w:r w:rsidRPr="00D656B5">
        <w:rPr>
          <w:rFonts w:eastAsia="Times New Roman" w:cs="Times New Roman"/>
          <w:spacing w:val="7"/>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9"/>
          <w:sz w:val="20"/>
          <w:szCs w:val="20"/>
        </w:rPr>
        <w:t xml:space="preserve"> </w:t>
      </w:r>
      <w:r w:rsidRPr="00D656B5">
        <w:rPr>
          <w:rFonts w:eastAsia="Times New Roman" w:cs="Times New Roman"/>
          <w:sz w:val="20"/>
          <w:szCs w:val="20"/>
        </w:rPr>
        <w:t>земельных</w:t>
      </w:r>
      <w:r w:rsidRPr="00D656B5">
        <w:rPr>
          <w:rFonts w:eastAsia="Times New Roman" w:cs="Times New Roman"/>
          <w:spacing w:val="9"/>
          <w:sz w:val="20"/>
          <w:szCs w:val="20"/>
        </w:rPr>
        <w:t xml:space="preserve"> </w:t>
      </w:r>
      <w:r w:rsidRPr="00D656B5">
        <w:rPr>
          <w:rFonts w:eastAsia="Times New Roman" w:cs="Times New Roman"/>
          <w:spacing w:val="-1"/>
          <w:sz w:val="20"/>
          <w:szCs w:val="20"/>
        </w:rPr>
        <w:t>участков</w:t>
      </w:r>
      <w:r w:rsidRPr="00D656B5">
        <w:rPr>
          <w:rFonts w:eastAsia="Times New Roman" w:cs="Times New Roman"/>
          <w:spacing w:val="7"/>
          <w:sz w:val="20"/>
          <w:szCs w:val="20"/>
        </w:rPr>
        <w:t xml:space="preserve"> </w:t>
      </w:r>
      <w:r w:rsidRPr="00D656B5">
        <w:rPr>
          <w:rFonts w:eastAsia="Times New Roman" w:cs="Times New Roman"/>
          <w:sz w:val="20"/>
          <w:szCs w:val="20"/>
        </w:rPr>
        <w:t>в</w:t>
      </w:r>
      <w:r w:rsidRPr="00D656B5">
        <w:rPr>
          <w:rFonts w:eastAsia="Times New Roman" w:cs="Times New Roman"/>
          <w:spacing w:val="83"/>
          <w:sz w:val="20"/>
          <w:szCs w:val="20"/>
        </w:rPr>
        <w:t xml:space="preserve"> </w:t>
      </w:r>
      <w:r w:rsidRPr="00D656B5">
        <w:rPr>
          <w:rFonts w:eastAsia="Times New Roman" w:cs="Times New Roman"/>
          <w:spacing w:val="-1"/>
          <w:sz w:val="20"/>
          <w:szCs w:val="20"/>
        </w:rPr>
        <w:t>целях</w:t>
      </w:r>
      <w:r w:rsidRPr="00D656B5">
        <w:rPr>
          <w:rFonts w:eastAsia="Times New Roman" w:cs="Times New Roman"/>
          <w:spacing w:val="44"/>
          <w:sz w:val="20"/>
          <w:szCs w:val="20"/>
        </w:rPr>
        <w:t xml:space="preserve"> </w:t>
      </w:r>
      <w:r w:rsidRPr="00D656B5">
        <w:rPr>
          <w:rFonts w:eastAsia="Times New Roman" w:cs="Times New Roman"/>
          <w:sz w:val="20"/>
          <w:szCs w:val="20"/>
        </w:rPr>
        <w:t>производства,</w:t>
      </w:r>
      <w:r w:rsidRPr="00D656B5">
        <w:rPr>
          <w:rFonts w:eastAsia="Times New Roman" w:cs="Times New Roman"/>
          <w:spacing w:val="49"/>
          <w:sz w:val="20"/>
          <w:szCs w:val="20"/>
        </w:rPr>
        <w:t xml:space="preserve"> </w:t>
      </w:r>
      <w:r w:rsidRPr="00D656B5">
        <w:rPr>
          <w:rFonts w:eastAsia="Times New Roman" w:cs="Times New Roman"/>
          <w:spacing w:val="-1"/>
          <w:sz w:val="20"/>
          <w:szCs w:val="20"/>
        </w:rPr>
        <w:t>хранения</w:t>
      </w:r>
      <w:r w:rsidRPr="00D656B5">
        <w:rPr>
          <w:rFonts w:eastAsia="Times New Roman" w:cs="Times New Roman"/>
          <w:spacing w:val="47"/>
          <w:sz w:val="20"/>
          <w:szCs w:val="20"/>
        </w:rPr>
        <w:t xml:space="preserve"> </w:t>
      </w:r>
      <w:r w:rsidRPr="00D656B5">
        <w:rPr>
          <w:rFonts w:eastAsia="Times New Roman" w:cs="Times New Roman"/>
          <w:sz w:val="20"/>
          <w:szCs w:val="20"/>
        </w:rPr>
        <w:t>и</w:t>
      </w:r>
      <w:r w:rsidRPr="00D656B5">
        <w:rPr>
          <w:rFonts w:eastAsia="Times New Roman" w:cs="Times New Roman"/>
          <w:spacing w:val="48"/>
          <w:sz w:val="20"/>
          <w:szCs w:val="20"/>
        </w:rPr>
        <w:t xml:space="preserve"> </w:t>
      </w:r>
      <w:r w:rsidRPr="00D656B5">
        <w:rPr>
          <w:rFonts w:eastAsia="Times New Roman" w:cs="Times New Roman"/>
          <w:spacing w:val="-1"/>
          <w:sz w:val="20"/>
          <w:szCs w:val="20"/>
        </w:rPr>
        <w:t>переработки</w:t>
      </w:r>
      <w:r w:rsidRPr="00D656B5">
        <w:rPr>
          <w:rFonts w:eastAsia="Times New Roman" w:cs="Times New Roman"/>
          <w:spacing w:val="48"/>
          <w:sz w:val="20"/>
          <w:szCs w:val="20"/>
        </w:rPr>
        <w:t xml:space="preserve"> </w:t>
      </w:r>
      <w:r w:rsidRPr="00D656B5">
        <w:rPr>
          <w:rFonts w:eastAsia="Times New Roman" w:cs="Times New Roman"/>
          <w:spacing w:val="-1"/>
          <w:sz w:val="20"/>
          <w:szCs w:val="20"/>
        </w:rPr>
        <w:t>сельскохозяйственной</w:t>
      </w:r>
      <w:r w:rsidRPr="00D656B5">
        <w:rPr>
          <w:rFonts w:eastAsia="Times New Roman" w:cs="Times New Roman"/>
          <w:spacing w:val="48"/>
          <w:sz w:val="20"/>
          <w:szCs w:val="20"/>
        </w:rPr>
        <w:t xml:space="preserve"> </w:t>
      </w:r>
      <w:r w:rsidRPr="00D656B5">
        <w:rPr>
          <w:rFonts w:eastAsia="Times New Roman" w:cs="Times New Roman"/>
          <w:spacing w:val="-1"/>
          <w:sz w:val="20"/>
          <w:szCs w:val="20"/>
        </w:rPr>
        <w:t>продукции,</w:t>
      </w:r>
      <w:r w:rsidRPr="00D656B5">
        <w:rPr>
          <w:rFonts w:eastAsia="Times New Roman" w:cs="Times New Roman"/>
          <w:spacing w:val="49"/>
          <w:sz w:val="20"/>
          <w:szCs w:val="20"/>
        </w:rPr>
        <w:t xml:space="preserve"> </w:t>
      </w:r>
      <w:r w:rsidRPr="00D656B5">
        <w:rPr>
          <w:rFonts w:eastAsia="Times New Roman" w:cs="Times New Roman"/>
          <w:spacing w:val="-1"/>
          <w:sz w:val="20"/>
          <w:szCs w:val="20"/>
        </w:rPr>
        <w:t>предназначенной</w:t>
      </w:r>
      <w:r w:rsidRPr="00D656B5">
        <w:rPr>
          <w:rFonts w:eastAsia="Times New Roman" w:cs="Times New Roman"/>
          <w:spacing w:val="48"/>
          <w:sz w:val="20"/>
          <w:szCs w:val="20"/>
        </w:rPr>
        <w:t xml:space="preserve"> </w:t>
      </w:r>
      <w:r w:rsidRPr="00D656B5">
        <w:rPr>
          <w:rFonts w:eastAsia="Times New Roman" w:cs="Times New Roman"/>
          <w:spacing w:val="-2"/>
          <w:sz w:val="20"/>
          <w:szCs w:val="20"/>
        </w:rPr>
        <w:t>для</w:t>
      </w:r>
      <w:r w:rsidRPr="00D656B5">
        <w:rPr>
          <w:rFonts w:eastAsia="Times New Roman" w:cs="Times New Roman"/>
          <w:spacing w:val="73"/>
          <w:sz w:val="20"/>
          <w:szCs w:val="20"/>
        </w:rPr>
        <w:t xml:space="preserve"> </w:t>
      </w:r>
      <w:r w:rsidRPr="00D656B5">
        <w:rPr>
          <w:rFonts w:eastAsia="Times New Roman" w:cs="Times New Roman"/>
          <w:spacing w:val="-1"/>
          <w:sz w:val="20"/>
          <w:szCs w:val="20"/>
        </w:rPr>
        <w:t>дальнейшего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9"/>
          <w:sz w:val="20"/>
          <w:szCs w:val="20"/>
        </w:rPr>
        <w:t xml:space="preserve"> </w:t>
      </w:r>
      <w:r w:rsidRPr="00D656B5">
        <w:rPr>
          <w:rFonts w:eastAsia="Times New Roman" w:cs="Times New Roman"/>
          <w:sz w:val="20"/>
          <w:szCs w:val="20"/>
        </w:rPr>
        <w:t>в</w:t>
      </w:r>
      <w:r w:rsidRPr="00D656B5">
        <w:rPr>
          <w:rFonts w:eastAsia="Times New Roman" w:cs="Times New Roman"/>
          <w:spacing w:val="7"/>
          <w:sz w:val="20"/>
          <w:szCs w:val="20"/>
        </w:rPr>
        <w:t xml:space="preserve"> </w:t>
      </w:r>
      <w:r w:rsidRPr="00D656B5">
        <w:rPr>
          <w:rFonts w:eastAsia="Times New Roman" w:cs="Times New Roman"/>
          <w:spacing w:val="-1"/>
          <w:sz w:val="20"/>
          <w:szCs w:val="20"/>
        </w:rPr>
        <w:t>качестве</w:t>
      </w:r>
      <w:r w:rsidRPr="00D656B5">
        <w:rPr>
          <w:rFonts w:eastAsia="Times New Roman" w:cs="Times New Roman"/>
          <w:spacing w:val="9"/>
          <w:sz w:val="20"/>
          <w:szCs w:val="20"/>
        </w:rPr>
        <w:t xml:space="preserve"> </w:t>
      </w:r>
      <w:r w:rsidRPr="00D656B5">
        <w:rPr>
          <w:rFonts w:eastAsia="Times New Roman" w:cs="Times New Roman"/>
          <w:spacing w:val="-1"/>
          <w:sz w:val="20"/>
          <w:szCs w:val="20"/>
        </w:rPr>
        <w:t>пищевой</w:t>
      </w:r>
      <w:r w:rsidRPr="00D656B5">
        <w:rPr>
          <w:rFonts w:eastAsia="Times New Roman" w:cs="Times New Roman"/>
          <w:spacing w:val="6"/>
          <w:sz w:val="20"/>
          <w:szCs w:val="20"/>
        </w:rPr>
        <w:t xml:space="preserve"> </w:t>
      </w:r>
      <w:r w:rsidRPr="00D656B5">
        <w:rPr>
          <w:rFonts w:eastAsia="Times New Roman" w:cs="Times New Roman"/>
          <w:spacing w:val="-1"/>
          <w:sz w:val="20"/>
          <w:szCs w:val="20"/>
        </w:rPr>
        <w:t>продукции,</w:t>
      </w:r>
      <w:r w:rsidRPr="00D656B5">
        <w:rPr>
          <w:rFonts w:eastAsia="Times New Roman" w:cs="Times New Roman"/>
          <w:spacing w:val="11"/>
          <w:sz w:val="20"/>
          <w:szCs w:val="20"/>
        </w:rPr>
        <w:t xml:space="preserve"> </w:t>
      </w:r>
      <w:r w:rsidRPr="00D656B5">
        <w:rPr>
          <w:rFonts w:eastAsia="Times New Roman" w:cs="Times New Roman"/>
          <w:spacing w:val="-1"/>
          <w:sz w:val="20"/>
          <w:szCs w:val="20"/>
        </w:rPr>
        <w:t>если</w:t>
      </w:r>
      <w:r w:rsidRPr="00D656B5">
        <w:rPr>
          <w:rFonts w:eastAsia="Times New Roman" w:cs="Times New Roman"/>
          <w:spacing w:val="10"/>
          <w:sz w:val="20"/>
          <w:szCs w:val="20"/>
        </w:rPr>
        <w:t xml:space="preserve"> </w:t>
      </w:r>
      <w:r w:rsidRPr="00D656B5">
        <w:rPr>
          <w:rFonts w:eastAsia="Times New Roman" w:cs="Times New Roman"/>
          <w:spacing w:val="-1"/>
          <w:sz w:val="20"/>
          <w:szCs w:val="20"/>
        </w:rPr>
        <w:t>химическое,</w:t>
      </w:r>
      <w:r w:rsidRPr="00D656B5">
        <w:rPr>
          <w:rFonts w:eastAsia="Times New Roman" w:cs="Times New Roman"/>
          <w:spacing w:val="7"/>
          <w:sz w:val="20"/>
          <w:szCs w:val="20"/>
        </w:rPr>
        <w:t xml:space="preserve"> </w:t>
      </w:r>
      <w:r w:rsidRPr="00D656B5">
        <w:rPr>
          <w:rFonts w:eastAsia="Times New Roman" w:cs="Times New Roman"/>
          <w:spacing w:val="-1"/>
          <w:sz w:val="20"/>
          <w:szCs w:val="20"/>
        </w:rPr>
        <w:t>физическое</w:t>
      </w:r>
      <w:r w:rsidRPr="00D656B5">
        <w:rPr>
          <w:rFonts w:eastAsia="Times New Roman" w:cs="Times New Roman"/>
          <w:spacing w:val="9"/>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2"/>
          <w:sz w:val="20"/>
          <w:szCs w:val="20"/>
        </w:rPr>
        <w:t>(или)</w:t>
      </w:r>
      <w:r w:rsidRPr="00D656B5">
        <w:rPr>
          <w:rFonts w:eastAsia="Times New Roman" w:cs="Times New Roman"/>
          <w:spacing w:val="67"/>
          <w:sz w:val="20"/>
          <w:szCs w:val="20"/>
        </w:rPr>
        <w:t xml:space="preserve"> </w:t>
      </w:r>
      <w:r w:rsidRPr="00D656B5">
        <w:rPr>
          <w:rFonts w:eastAsia="Times New Roman" w:cs="Times New Roman"/>
          <w:spacing w:val="-1"/>
          <w:sz w:val="20"/>
          <w:szCs w:val="20"/>
        </w:rPr>
        <w:t>биологическое</w:t>
      </w:r>
      <w:r w:rsidRPr="00D656B5">
        <w:rPr>
          <w:rFonts w:eastAsia="Times New Roman" w:cs="Times New Roman"/>
          <w:spacing w:val="5"/>
          <w:sz w:val="20"/>
          <w:szCs w:val="20"/>
        </w:rPr>
        <w:t xml:space="preserve"> </w:t>
      </w:r>
      <w:r w:rsidRPr="00D656B5">
        <w:rPr>
          <w:rFonts w:eastAsia="Times New Roman" w:cs="Times New Roman"/>
          <w:spacing w:val="-1"/>
          <w:sz w:val="20"/>
          <w:szCs w:val="20"/>
        </w:rPr>
        <w:t>воздействие</w:t>
      </w:r>
      <w:r w:rsidRPr="00D656B5">
        <w:rPr>
          <w:rFonts w:eastAsia="Times New Roman" w:cs="Times New Roman"/>
          <w:spacing w:val="1"/>
          <w:sz w:val="20"/>
          <w:szCs w:val="20"/>
        </w:rPr>
        <w:t xml:space="preserve"> </w:t>
      </w:r>
      <w:r w:rsidRPr="00D656B5">
        <w:rPr>
          <w:rFonts w:eastAsia="Times New Roman" w:cs="Times New Roman"/>
          <w:spacing w:val="-1"/>
          <w:sz w:val="20"/>
          <w:szCs w:val="20"/>
        </w:rPr>
        <w:t>объекта,</w:t>
      </w:r>
      <w:r w:rsidRPr="00D656B5">
        <w:rPr>
          <w:rFonts w:eastAsia="Times New Roman" w:cs="Times New Roman"/>
          <w:spacing w:val="7"/>
          <w:sz w:val="20"/>
          <w:szCs w:val="20"/>
        </w:rPr>
        <w:t xml:space="preserve"> </w:t>
      </w:r>
      <w:r w:rsidRPr="00D656B5">
        <w:rPr>
          <w:rFonts w:eastAsia="Times New Roman" w:cs="Times New Roman"/>
          <w:sz w:val="20"/>
          <w:szCs w:val="20"/>
        </w:rPr>
        <w:t>в</w:t>
      </w:r>
      <w:r w:rsidRPr="00D656B5">
        <w:rPr>
          <w:rFonts w:eastAsia="Times New Roman" w:cs="Times New Roman"/>
          <w:spacing w:val="7"/>
          <w:sz w:val="20"/>
          <w:szCs w:val="20"/>
        </w:rPr>
        <w:t xml:space="preserve"> </w:t>
      </w:r>
      <w:r w:rsidRPr="00D656B5">
        <w:rPr>
          <w:rFonts w:eastAsia="Times New Roman" w:cs="Times New Roman"/>
          <w:spacing w:val="-1"/>
          <w:sz w:val="20"/>
          <w:szCs w:val="20"/>
        </w:rPr>
        <w:t>отношении</w:t>
      </w:r>
      <w:r w:rsidRPr="00D656B5">
        <w:rPr>
          <w:rFonts w:eastAsia="Times New Roman" w:cs="Times New Roman"/>
          <w:spacing w:val="6"/>
          <w:sz w:val="20"/>
          <w:szCs w:val="20"/>
        </w:rPr>
        <w:t xml:space="preserve"> </w:t>
      </w:r>
      <w:r w:rsidRPr="00D656B5">
        <w:rPr>
          <w:rFonts w:eastAsia="Times New Roman" w:cs="Times New Roman"/>
          <w:sz w:val="20"/>
          <w:szCs w:val="20"/>
        </w:rPr>
        <w:t>которого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установлена</w:t>
      </w:r>
      <w:r w:rsidRPr="00D656B5">
        <w:rPr>
          <w:rFonts w:eastAsia="Times New Roman" w:cs="Times New Roman"/>
          <w:spacing w:val="5"/>
          <w:sz w:val="20"/>
          <w:szCs w:val="20"/>
        </w:rPr>
        <w:t xml:space="preserve"> </w:t>
      </w:r>
      <w:r w:rsidRPr="00D656B5">
        <w:rPr>
          <w:rFonts w:eastAsia="Times New Roman" w:cs="Times New Roman"/>
          <w:spacing w:val="-1"/>
          <w:sz w:val="20"/>
          <w:szCs w:val="20"/>
        </w:rPr>
        <w:t>санитарно-защитная</w:t>
      </w:r>
      <w:r w:rsidRPr="00D656B5">
        <w:rPr>
          <w:rFonts w:eastAsia="Times New Roman" w:cs="Times New Roman"/>
          <w:spacing w:val="5"/>
          <w:sz w:val="20"/>
          <w:szCs w:val="20"/>
        </w:rPr>
        <w:t xml:space="preserve"> </w:t>
      </w:r>
      <w:r w:rsidRPr="00D656B5">
        <w:rPr>
          <w:rFonts w:eastAsia="Times New Roman" w:cs="Times New Roman"/>
          <w:spacing w:val="-1"/>
          <w:sz w:val="20"/>
          <w:szCs w:val="20"/>
        </w:rPr>
        <w:t>зона,</w:t>
      </w:r>
      <w:r w:rsidRPr="00D656B5">
        <w:rPr>
          <w:rFonts w:eastAsia="Times New Roman" w:cs="Times New Roman"/>
          <w:spacing w:val="7"/>
          <w:sz w:val="20"/>
          <w:szCs w:val="20"/>
        </w:rPr>
        <w:t xml:space="preserve"> </w:t>
      </w:r>
      <w:r w:rsidRPr="00D656B5">
        <w:rPr>
          <w:rFonts w:eastAsia="Times New Roman" w:cs="Times New Roman"/>
          <w:spacing w:val="-1"/>
          <w:sz w:val="20"/>
          <w:szCs w:val="20"/>
        </w:rPr>
        <w:t>приведет</w:t>
      </w:r>
      <w:r w:rsidRPr="00D656B5">
        <w:rPr>
          <w:rFonts w:eastAsia="Times New Roman" w:cs="Times New Roman"/>
          <w:spacing w:val="6"/>
          <w:sz w:val="20"/>
          <w:szCs w:val="20"/>
        </w:rPr>
        <w:t xml:space="preserve"> </w:t>
      </w:r>
      <w:r w:rsidRPr="00D656B5">
        <w:rPr>
          <w:rFonts w:eastAsia="Times New Roman" w:cs="Times New Roman"/>
          <w:sz w:val="20"/>
          <w:szCs w:val="20"/>
        </w:rPr>
        <w:t>к</w:t>
      </w:r>
      <w:r w:rsidRPr="00D656B5">
        <w:rPr>
          <w:rFonts w:eastAsia="Times New Roman" w:cs="Times New Roman"/>
          <w:spacing w:val="115"/>
          <w:sz w:val="20"/>
          <w:szCs w:val="20"/>
        </w:rPr>
        <w:t xml:space="preserve"> </w:t>
      </w:r>
      <w:r w:rsidRPr="00D656B5">
        <w:rPr>
          <w:rFonts w:eastAsia="Times New Roman" w:cs="Times New Roman"/>
          <w:spacing w:val="-1"/>
          <w:sz w:val="20"/>
          <w:szCs w:val="20"/>
        </w:rPr>
        <w:t>нарушению</w:t>
      </w:r>
      <w:r w:rsidRPr="00D656B5">
        <w:rPr>
          <w:rFonts w:eastAsia="Times New Roman" w:cs="Times New Roman"/>
          <w:spacing w:val="16"/>
          <w:sz w:val="20"/>
          <w:szCs w:val="20"/>
        </w:rPr>
        <w:t xml:space="preserve"> </w:t>
      </w:r>
      <w:r w:rsidRPr="00D656B5">
        <w:rPr>
          <w:rFonts w:eastAsia="Times New Roman" w:cs="Times New Roman"/>
          <w:spacing w:val="-1"/>
          <w:sz w:val="20"/>
          <w:szCs w:val="20"/>
        </w:rPr>
        <w:t>качества</w:t>
      </w:r>
      <w:r w:rsidRPr="00D656B5">
        <w:rPr>
          <w:rFonts w:eastAsia="Times New Roman" w:cs="Times New Roman"/>
          <w:spacing w:val="17"/>
          <w:sz w:val="20"/>
          <w:szCs w:val="20"/>
        </w:rPr>
        <w:t xml:space="preserve"> </w:t>
      </w:r>
      <w:r w:rsidRPr="00D656B5">
        <w:rPr>
          <w:rFonts w:eastAsia="Times New Roman" w:cs="Times New Roman"/>
          <w:sz w:val="20"/>
          <w:szCs w:val="20"/>
        </w:rPr>
        <w:t>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безопасности</w:t>
      </w:r>
      <w:r w:rsidRPr="00D656B5">
        <w:rPr>
          <w:rFonts w:eastAsia="Times New Roman" w:cs="Times New Roman"/>
          <w:spacing w:val="15"/>
          <w:sz w:val="20"/>
          <w:szCs w:val="20"/>
        </w:rPr>
        <w:t xml:space="preserve"> </w:t>
      </w:r>
      <w:r w:rsidRPr="00D656B5">
        <w:rPr>
          <w:rFonts w:eastAsia="Times New Roman" w:cs="Times New Roman"/>
          <w:spacing w:val="-1"/>
          <w:sz w:val="20"/>
          <w:szCs w:val="20"/>
        </w:rPr>
        <w:t>таких</w:t>
      </w:r>
      <w:r w:rsidRPr="00D656B5">
        <w:rPr>
          <w:rFonts w:eastAsia="Times New Roman" w:cs="Times New Roman"/>
          <w:spacing w:val="13"/>
          <w:sz w:val="20"/>
          <w:szCs w:val="20"/>
        </w:rPr>
        <w:t xml:space="preserve"> </w:t>
      </w:r>
      <w:r w:rsidRPr="00D656B5">
        <w:rPr>
          <w:rFonts w:eastAsia="Times New Roman" w:cs="Times New Roman"/>
          <w:sz w:val="20"/>
          <w:szCs w:val="20"/>
        </w:rPr>
        <w:t>средств,</w:t>
      </w:r>
      <w:r w:rsidRPr="00D656B5">
        <w:rPr>
          <w:rFonts w:eastAsia="Times New Roman" w:cs="Times New Roman"/>
          <w:spacing w:val="19"/>
          <w:sz w:val="20"/>
          <w:szCs w:val="20"/>
        </w:rPr>
        <w:t xml:space="preserve"> </w:t>
      </w:r>
      <w:r w:rsidRPr="00D656B5">
        <w:rPr>
          <w:rFonts w:eastAsia="Times New Roman" w:cs="Times New Roman"/>
          <w:spacing w:val="-1"/>
          <w:sz w:val="20"/>
          <w:szCs w:val="20"/>
        </w:rPr>
        <w:t>сырья,</w:t>
      </w:r>
      <w:r w:rsidRPr="00D656B5">
        <w:rPr>
          <w:rFonts w:eastAsia="Times New Roman" w:cs="Times New Roman"/>
          <w:spacing w:val="15"/>
          <w:sz w:val="20"/>
          <w:szCs w:val="20"/>
        </w:rPr>
        <w:t xml:space="preserve"> </w:t>
      </w:r>
      <w:r w:rsidRPr="00D656B5">
        <w:rPr>
          <w:rFonts w:eastAsia="Times New Roman" w:cs="Times New Roman"/>
          <w:spacing w:val="-1"/>
          <w:sz w:val="20"/>
          <w:szCs w:val="20"/>
        </w:rPr>
        <w:t>воды</w:t>
      </w:r>
      <w:r w:rsidRPr="00D656B5">
        <w:rPr>
          <w:rFonts w:eastAsia="Times New Roman" w:cs="Times New Roman"/>
          <w:spacing w:val="19"/>
          <w:sz w:val="20"/>
          <w:szCs w:val="20"/>
        </w:rPr>
        <w:t xml:space="preserve"> </w:t>
      </w:r>
      <w:r w:rsidRPr="00D656B5">
        <w:rPr>
          <w:rFonts w:eastAsia="Times New Roman" w:cs="Times New Roman"/>
          <w:sz w:val="20"/>
          <w:szCs w:val="20"/>
        </w:rPr>
        <w:t>и</w:t>
      </w:r>
      <w:r w:rsidRPr="00D656B5">
        <w:rPr>
          <w:rFonts w:eastAsia="Times New Roman" w:cs="Times New Roman"/>
          <w:spacing w:val="14"/>
          <w:sz w:val="20"/>
          <w:szCs w:val="20"/>
        </w:rPr>
        <w:t xml:space="preserve"> </w:t>
      </w:r>
      <w:r w:rsidRPr="00D656B5">
        <w:rPr>
          <w:rFonts w:eastAsia="Times New Roman" w:cs="Times New Roman"/>
          <w:spacing w:val="-1"/>
          <w:sz w:val="20"/>
          <w:szCs w:val="20"/>
        </w:rPr>
        <w:t>продукции</w:t>
      </w:r>
      <w:r w:rsidRPr="00D656B5">
        <w:rPr>
          <w:rFonts w:eastAsia="Times New Roman" w:cs="Times New Roman"/>
          <w:spacing w:val="18"/>
          <w:sz w:val="20"/>
          <w:szCs w:val="20"/>
        </w:rPr>
        <w:t xml:space="preserve"> </w:t>
      </w:r>
      <w:r w:rsidRPr="00D656B5">
        <w:rPr>
          <w:rFonts w:eastAsia="Times New Roman" w:cs="Times New Roman"/>
          <w:sz w:val="20"/>
          <w:szCs w:val="20"/>
        </w:rPr>
        <w:t>в</w:t>
      </w:r>
      <w:r w:rsidRPr="00D656B5">
        <w:rPr>
          <w:rFonts w:eastAsia="Times New Roman" w:cs="Times New Roman"/>
          <w:spacing w:val="15"/>
          <w:sz w:val="20"/>
          <w:szCs w:val="20"/>
        </w:rPr>
        <w:t xml:space="preserve"> </w:t>
      </w:r>
      <w:r w:rsidRPr="00D656B5">
        <w:rPr>
          <w:rFonts w:eastAsia="Times New Roman" w:cs="Times New Roman"/>
          <w:sz w:val="20"/>
          <w:szCs w:val="20"/>
        </w:rPr>
        <w:t>соответствии</w:t>
      </w:r>
      <w:r w:rsidRPr="00D656B5">
        <w:rPr>
          <w:rFonts w:eastAsia="Times New Roman" w:cs="Times New Roman"/>
          <w:spacing w:val="14"/>
          <w:sz w:val="20"/>
          <w:szCs w:val="20"/>
        </w:rPr>
        <w:t xml:space="preserve"> </w:t>
      </w:r>
      <w:r w:rsidRPr="00D656B5">
        <w:rPr>
          <w:rFonts w:eastAsia="Times New Roman" w:cs="Times New Roman"/>
          <w:sz w:val="20"/>
          <w:szCs w:val="20"/>
        </w:rPr>
        <w:t>с</w:t>
      </w:r>
      <w:r w:rsidRPr="00D656B5">
        <w:rPr>
          <w:rFonts w:eastAsia="Times New Roman" w:cs="Times New Roman"/>
          <w:spacing w:val="43"/>
          <w:sz w:val="20"/>
          <w:szCs w:val="20"/>
        </w:rPr>
        <w:t xml:space="preserve"> </w:t>
      </w:r>
      <w:r w:rsidRPr="00D656B5">
        <w:rPr>
          <w:rFonts w:eastAsia="Times New Roman" w:cs="Times New Roman"/>
          <w:spacing w:val="-1"/>
          <w:sz w:val="20"/>
          <w:szCs w:val="20"/>
        </w:rPr>
        <w:t>установленными</w:t>
      </w:r>
      <w:r w:rsidRPr="00D656B5">
        <w:rPr>
          <w:rFonts w:eastAsia="Times New Roman" w:cs="Times New Roman"/>
          <w:spacing w:val="2"/>
          <w:sz w:val="20"/>
          <w:szCs w:val="20"/>
        </w:rPr>
        <w:t xml:space="preserve"> </w:t>
      </w:r>
      <w:r w:rsidRPr="00D656B5">
        <w:rPr>
          <w:rFonts w:eastAsia="Times New Roman" w:cs="Times New Roman"/>
          <w:sz w:val="20"/>
          <w:szCs w:val="20"/>
        </w:rPr>
        <w:t>к</w:t>
      </w:r>
      <w:r w:rsidRPr="00D656B5">
        <w:rPr>
          <w:rFonts w:eastAsia="Times New Roman" w:cs="Times New Roman"/>
          <w:spacing w:val="-4"/>
          <w:sz w:val="20"/>
          <w:szCs w:val="20"/>
        </w:rPr>
        <w:t xml:space="preserve"> </w:t>
      </w:r>
      <w:r w:rsidRPr="00D656B5">
        <w:rPr>
          <w:rFonts w:eastAsia="Times New Roman" w:cs="Times New Roman"/>
          <w:sz w:val="20"/>
          <w:szCs w:val="20"/>
        </w:rPr>
        <w:t>ним</w:t>
      </w:r>
      <w:r w:rsidRPr="00D656B5">
        <w:rPr>
          <w:rFonts w:eastAsia="Times New Roman" w:cs="Times New Roman"/>
          <w:spacing w:val="-1"/>
          <w:sz w:val="20"/>
          <w:szCs w:val="20"/>
        </w:rPr>
        <w:t xml:space="preserve"> требованиями.</w:t>
      </w:r>
    </w:p>
    <w:p w14:paraId="43A1FC7E" w14:textId="77777777" w:rsidR="003766A3" w:rsidRPr="00D656B5" w:rsidRDefault="003766A3" w:rsidP="00F53AB1">
      <w:pPr>
        <w:widowControl w:val="0"/>
        <w:spacing w:after="0" w:line="240" w:lineRule="auto"/>
        <w:ind w:left="100" w:right="104" w:firstLine="679"/>
        <w:jc w:val="both"/>
        <w:rPr>
          <w:rFonts w:eastAsia="Times New Roman" w:cs="Times New Roman"/>
          <w:sz w:val="20"/>
          <w:szCs w:val="20"/>
        </w:rPr>
      </w:pPr>
    </w:p>
    <w:p w14:paraId="1C22F65E" w14:textId="77777777" w:rsidR="00C87646" w:rsidRPr="00D656B5" w:rsidRDefault="00D02680" w:rsidP="00F53AB1">
      <w:pPr>
        <w:widowControl w:val="0"/>
        <w:spacing w:after="0"/>
        <w:ind w:firstLine="709"/>
        <w:jc w:val="both"/>
        <w:rPr>
          <w:b/>
          <w:i/>
          <w:sz w:val="20"/>
        </w:rPr>
      </w:pPr>
      <w:r w:rsidRPr="00D656B5">
        <w:rPr>
          <w:b/>
          <w:i/>
          <w:sz w:val="20"/>
        </w:rPr>
        <w:t>Зона ограничений передающего радиотехнического объекта, являющегося объектом капитального строительства</w:t>
      </w:r>
    </w:p>
    <w:p w14:paraId="4CD95CB9" w14:textId="6ACB810E" w:rsidR="00D02680" w:rsidRPr="00D656B5" w:rsidRDefault="00D02680" w:rsidP="00F53AB1">
      <w:pPr>
        <w:widowControl w:val="0"/>
        <w:spacing w:after="0"/>
        <w:ind w:firstLine="709"/>
        <w:jc w:val="both"/>
        <w:rPr>
          <w:rFonts w:eastAsia="Times New Roman" w:cs="Times New Roman"/>
          <w:sz w:val="20"/>
          <w:szCs w:val="20"/>
        </w:rPr>
      </w:pPr>
      <w:r w:rsidRPr="00D656B5">
        <w:rPr>
          <w:rFonts w:eastAsia="Times New Roman" w:cs="Times New Roman"/>
          <w:spacing w:val="-1"/>
          <w:sz w:val="20"/>
          <w:szCs w:val="20"/>
        </w:rPr>
        <w:t>Гигиенические</w:t>
      </w:r>
      <w:r w:rsidRPr="00D656B5">
        <w:rPr>
          <w:rFonts w:eastAsia="Times New Roman" w:cs="Times New Roman"/>
          <w:spacing w:val="5"/>
          <w:sz w:val="20"/>
          <w:szCs w:val="20"/>
        </w:rPr>
        <w:t xml:space="preserve"> </w:t>
      </w:r>
      <w:r w:rsidRPr="00D656B5">
        <w:rPr>
          <w:rFonts w:eastAsia="Times New Roman" w:cs="Times New Roman"/>
          <w:sz w:val="20"/>
          <w:szCs w:val="20"/>
        </w:rPr>
        <w:t>требования</w:t>
      </w:r>
      <w:r w:rsidRPr="00D656B5">
        <w:rPr>
          <w:rFonts w:eastAsia="Times New Roman" w:cs="Times New Roman"/>
          <w:spacing w:val="5"/>
          <w:sz w:val="20"/>
          <w:szCs w:val="20"/>
        </w:rPr>
        <w:t xml:space="preserve"> </w:t>
      </w:r>
      <w:r w:rsidRPr="00D656B5">
        <w:rPr>
          <w:rFonts w:eastAsia="Times New Roman" w:cs="Times New Roman"/>
          <w:sz w:val="20"/>
          <w:szCs w:val="20"/>
        </w:rPr>
        <w:t>к</w:t>
      </w:r>
      <w:r w:rsidRPr="00D656B5">
        <w:rPr>
          <w:rFonts w:eastAsia="Times New Roman" w:cs="Times New Roman"/>
          <w:spacing w:val="4"/>
          <w:sz w:val="20"/>
          <w:szCs w:val="20"/>
        </w:rPr>
        <w:t xml:space="preserve"> </w:t>
      </w:r>
      <w:r w:rsidRPr="00D656B5">
        <w:rPr>
          <w:rFonts w:eastAsia="Times New Roman" w:cs="Times New Roman"/>
          <w:spacing w:val="-1"/>
          <w:sz w:val="20"/>
          <w:szCs w:val="20"/>
        </w:rPr>
        <w:t>размещению</w:t>
      </w:r>
      <w:r w:rsidRPr="00D656B5">
        <w:rPr>
          <w:rFonts w:eastAsia="Times New Roman" w:cs="Times New Roman"/>
          <w:spacing w:val="4"/>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эксплуатации</w:t>
      </w:r>
      <w:r w:rsidRPr="00D656B5">
        <w:rPr>
          <w:rFonts w:eastAsia="Times New Roman" w:cs="Times New Roman"/>
          <w:spacing w:val="6"/>
          <w:sz w:val="20"/>
          <w:szCs w:val="20"/>
        </w:rPr>
        <w:t xml:space="preserve"> </w:t>
      </w:r>
      <w:r w:rsidRPr="00D656B5">
        <w:rPr>
          <w:rFonts w:eastAsia="Times New Roman" w:cs="Times New Roman"/>
          <w:sz w:val="20"/>
          <w:szCs w:val="20"/>
        </w:rPr>
        <w:t>стационарных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передающих</w:t>
      </w:r>
      <w:r w:rsidRPr="00D656B5">
        <w:rPr>
          <w:rFonts w:eastAsia="Times New Roman" w:cs="Times New Roman"/>
          <w:spacing w:val="57"/>
          <w:sz w:val="20"/>
          <w:szCs w:val="20"/>
        </w:rPr>
        <w:t xml:space="preserve"> </w:t>
      </w:r>
      <w:r w:rsidRPr="00D656B5">
        <w:rPr>
          <w:rFonts w:eastAsia="Times New Roman" w:cs="Times New Roman"/>
          <w:spacing w:val="-1"/>
          <w:sz w:val="20"/>
          <w:szCs w:val="20"/>
        </w:rPr>
        <w:t>радиотехнических</w:t>
      </w:r>
      <w:r w:rsidRPr="00D656B5">
        <w:rPr>
          <w:rFonts w:eastAsia="Times New Roman" w:cs="Times New Roman"/>
          <w:spacing w:val="15"/>
          <w:sz w:val="20"/>
          <w:szCs w:val="20"/>
        </w:rPr>
        <w:t xml:space="preserve"> </w:t>
      </w:r>
      <w:r w:rsidRPr="00D656B5">
        <w:rPr>
          <w:rFonts w:eastAsia="Times New Roman" w:cs="Times New Roman"/>
          <w:sz w:val="20"/>
          <w:szCs w:val="20"/>
        </w:rPr>
        <w:t>объектов</w:t>
      </w:r>
      <w:r w:rsidRPr="00D656B5">
        <w:rPr>
          <w:rFonts w:eastAsia="Times New Roman" w:cs="Times New Roman"/>
          <w:spacing w:val="21"/>
          <w:sz w:val="20"/>
          <w:szCs w:val="20"/>
        </w:rPr>
        <w:t xml:space="preserve"> </w:t>
      </w:r>
      <w:r w:rsidRPr="00D656B5">
        <w:rPr>
          <w:rFonts w:eastAsia="Times New Roman" w:cs="Times New Roman"/>
          <w:spacing w:val="-1"/>
          <w:sz w:val="20"/>
          <w:szCs w:val="20"/>
        </w:rPr>
        <w:t>(ПРТО),</w:t>
      </w:r>
      <w:r w:rsidRPr="00D656B5">
        <w:rPr>
          <w:rFonts w:eastAsia="Times New Roman" w:cs="Times New Roman"/>
          <w:spacing w:val="21"/>
          <w:sz w:val="20"/>
          <w:szCs w:val="20"/>
        </w:rPr>
        <w:t xml:space="preserve"> </w:t>
      </w:r>
      <w:r w:rsidRPr="00D656B5">
        <w:rPr>
          <w:rFonts w:eastAsia="Times New Roman" w:cs="Times New Roman"/>
          <w:spacing w:val="-1"/>
          <w:sz w:val="20"/>
          <w:szCs w:val="20"/>
        </w:rPr>
        <w:t>работающих</w:t>
      </w:r>
      <w:r w:rsidRPr="00D656B5">
        <w:rPr>
          <w:rFonts w:eastAsia="Times New Roman" w:cs="Times New Roman"/>
          <w:spacing w:val="15"/>
          <w:sz w:val="20"/>
          <w:szCs w:val="20"/>
        </w:rPr>
        <w:t xml:space="preserve"> </w:t>
      </w:r>
      <w:r w:rsidRPr="00D656B5">
        <w:rPr>
          <w:rFonts w:eastAsia="Times New Roman" w:cs="Times New Roman"/>
          <w:sz w:val="20"/>
          <w:szCs w:val="20"/>
        </w:rPr>
        <w:t>в</w:t>
      </w:r>
      <w:r w:rsidRPr="00D656B5">
        <w:rPr>
          <w:rFonts w:eastAsia="Times New Roman" w:cs="Times New Roman"/>
          <w:spacing w:val="21"/>
          <w:sz w:val="20"/>
          <w:szCs w:val="20"/>
        </w:rPr>
        <w:t xml:space="preserve"> </w:t>
      </w:r>
      <w:r w:rsidRPr="00D656B5">
        <w:rPr>
          <w:rFonts w:eastAsia="Times New Roman" w:cs="Times New Roman"/>
          <w:spacing w:val="-1"/>
          <w:sz w:val="20"/>
          <w:szCs w:val="20"/>
        </w:rPr>
        <w:t>диапазоне</w:t>
      </w:r>
      <w:r w:rsidRPr="00D656B5">
        <w:rPr>
          <w:rFonts w:eastAsia="Times New Roman" w:cs="Times New Roman"/>
          <w:spacing w:val="19"/>
          <w:sz w:val="20"/>
          <w:szCs w:val="20"/>
        </w:rPr>
        <w:t xml:space="preserve"> </w:t>
      </w:r>
      <w:r w:rsidRPr="00D656B5">
        <w:rPr>
          <w:rFonts w:eastAsia="Times New Roman" w:cs="Times New Roman"/>
          <w:sz w:val="20"/>
          <w:szCs w:val="20"/>
        </w:rPr>
        <w:t>частот</w:t>
      </w:r>
      <w:r w:rsidRPr="00D656B5">
        <w:rPr>
          <w:rFonts w:eastAsia="Times New Roman" w:cs="Times New Roman"/>
          <w:spacing w:val="20"/>
          <w:sz w:val="20"/>
          <w:szCs w:val="20"/>
        </w:rPr>
        <w:t xml:space="preserve"> </w:t>
      </w:r>
      <w:r w:rsidRPr="00D656B5">
        <w:rPr>
          <w:rFonts w:eastAsia="Times New Roman" w:cs="Times New Roman"/>
          <w:sz w:val="20"/>
          <w:szCs w:val="20"/>
        </w:rPr>
        <w:t>30</w:t>
      </w:r>
      <w:r w:rsidRPr="00D656B5">
        <w:rPr>
          <w:rFonts w:eastAsia="Times New Roman" w:cs="Times New Roman"/>
          <w:spacing w:val="19"/>
          <w:sz w:val="20"/>
          <w:szCs w:val="20"/>
        </w:rPr>
        <w:t xml:space="preserve"> </w:t>
      </w:r>
      <w:r w:rsidRPr="00D656B5">
        <w:rPr>
          <w:rFonts w:eastAsia="Times New Roman" w:cs="Times New Roman"/>
          <w:spacing w:val="-1"/>
          <w:sz w:val="20"/>
          <w:szCs w:val="20"/>
        </w:rPr>
        <w:t>кГц</w:t>
      </w:r>
      <w:r w:rsidRPr="00D656B5">
        <w:rPr>
          <w:rFonts w:eastAsia="Times New Roman" w:cs="Times New Roman"/>
          <w:spacing w:val="29"/>
          <w:sz w:val="20"/>
          <w:szCs w:val="20"/>
        </w:rPr>
        <w:t xml:space="preserve"> </w:t>
      </w:r>
      <w:r w:rsidRPr="00D656B5">
        <w:rPr>
          <w:rFonts w:eastAsia="Times New Roman" w:cs="Times New Roman"/>
          <w:sz w:val="20"/>
          <w:szCs w:val="20"/>
        </w:rPr>
        <w:t>-</w:t>
      </w:r>
      <w:r w:rsidRPr="00D656B5">
        <w:rPr>
          <w:rFonts w:eastAsia="Times New Roman" w:cs="Times New Roman"/>
          <w:spacing w:val="21"/>
          <w:sz w:val="20"/>
          <w:szCs w:val="20"/>
        </w:rPr>
        <w:t xml:space="preserve"> </w:t>
      </w:r>
      <w:r w:rsidRPr="00D656B5">
        <w:rPr>
          <w:rFonts w:eastAsia="Times New Roman" w:cs="Times New Roman"/>
          <w:sz w:val="20"/>
          <w:szCs w:val="20"/>
        </w:rPr>
        <w:t>300</w:t>
      </w:r>
      <w:r w:rsidRPr="00D656B5">
        <w:rPr>
          <w:rFonts w:eastAsia="Times New Roman" w:cs="Times New Roman"/>
          <w:spacing w:val="19"/>
          <w:sz w:val="20"/>
          <w:szCs w:val="20"/>
        </w:rPr>
        <w:t xml:space="preserve"> </w:t>
      </w:r>
      <w:r w:rsidRPr="00D656B5">
        <w:rPr>
          <w:rFonts w:eastAsia="Times New Roman" w:cs="Times New Roman"/>
          <w:spacing w:val="-1"/>
          <w:sz w:val="20"/>
          <w:szCs w:val="20"/>
        </w:rPr>
        <w:t>ГГц,</w:t>
      </w:r>
      <w:r w:rsidRPr="00D656B5">
        <w:rPr>
          <w:rFonts w:eastAsia="Times New Roman" w:cs="Times New Roman"/>
          <w:spacing w:val="21"/>
          <w:sz w:val="20"/>
          <w:szCs w:val="20"/>
        </w:rPr>
        <w:t xml:space="preserve"> </w:t>
      </w:r>
      <w:r w:rsidRPr="00D656B5">
        <w:rPr>
          <w:rFonts w:eastAsia="Times New Roman" w:cs="Times New Roman"/>
          <w:sz w:val="20"/>
          <w:szCs w:val="20"/>
        </w:rPr>
        <w:t>в</w:t>
      </w:r>
      <w:r w:rsidRPr="00D656B5">
        <w:rPr>
          <w:rFonts w:eastAsia="Times New Roman" w:cs="Times New Roman"/>
          <w:spacing w:val="21"/>
          <w:sz w:val="20"/>
          <w:szCs w:val="20"/>
        </w:rPr>
        <w:t xml:space="preserve"> </w:t>
      </w:r>
      <w:r w:rsidRPr="00D656B5">
        <w:rPr>
          <w:rFonts w:eastAsia="Times New Roman" w:cs="Times New Roman"/>
          <w:spacing w:val="-1"/>
          <w:sz w:val="20"/>
          <w:szCs w:val="20"/>
        </w:rPr>
        <w:t>том</w:t>
      </w:r>
      <w:r w:rsidRPr="00D656B5">
        <w:rPr>
          <w:rFonts w:eastAsia="Times New Roman" w:cs="Times New Roman"/>
          <w:spacing w:val="21"/>
          <w:sz w:val="20"/>
          <w:szCs w:val="20"/>
        </w:rPr>
        <w:t xml:space="preserve"> </w:t>
      </w:r>
      <w:r w:rsidRPr="00D656B5">
        <w:rPr>
          <w:rFonts w:eastAsia="Times New Roman" w:cs="Times New Roman"/>
          <w:spacing w:val="-1"/>
          <w:sz w:val="20"/>
          <w:szCs w:val="20"/>
        </w:rPr>
        <w:t>числе</w:t>
      </w:r>
      <w:r w:rsidRPr="00D656B5">
        <w:rPr>
          <w:rFonts w:eastAsia="Times New Roman" w:cs="Times New Roman"/>
          <w:spacing w:val="71"/>
          <w:sz w:val="20"/>
          <w:szCs w:val="20"/>
        </w:rPr>
        <w:t xml:space="preserve"> </w:t>
      </w:r>
      <w:r w:rsidRPr="00D656B5">
        <w:rPr>
          <w:rFonts w:eastAsia="Times New Roman" w:cs="Times New Roman"/>
          <w:spacing w:val="-1"/>
          <w:sz w:val="20"/>
          <w:szCs w:val="20"/>
        </w:rPr>
        <w:t>находящихся</w:t>
      </w:r>
      <w:r w:rsidRPr="00D656B5">
        <w:rPr>
          <w:rFonts w:eastAsia="Times New Roman" w:cs="Times New Roman"/>
          <w:spacing w:val="17"/>
          <w:sz w:val="20"/>
          <w:szCs w:val="20"/>
        </w:rPr>
        <w:t xml:space="preserve"> </w:t>
      </w:r>
      <w:r w:rsidRPr="00D656B5">
        <w:rPr>
          <w:rFonts w:eastAsia="Times New Roman" w:cs="Times New Roman"/>
          <w:sz w:val="20"/>
          <w:szCs w:val="20"/>
        </w:rPr>
        <w:t>на</w:t>
      </w:r>
      <w:r w:rsidRPr="00D656B5">
        <w:rPr>
          <w:rFonts w:eastAsia="Times New Roman" w:cs="Times New Roman"/>
          <w:spacing w:val="17"/>
          <w:sz w:val="20"/>
          <w:szCs w:val="20"/>
        </w:rPr>
        <w:t xml:space="preserve"> </w:t>
      </w:r>
      <w:r w:rsidRPr="00D656B5">
        <w:rPr>
          <w:rFonts w:eastAsia="Times New Roman" w:cs="Times New Roman"/>
          <w:spacing w:val="-1"/>
          <w:sz w:val="20"/>
          <w:szCs w:val="20"/>
        </w:rPr>
        <w:t>специальных</w:t>
      </w:r>
      <w:r w:rsidRPr="00D656B5">
        <w:rPr>
          <w:rFonts w:eastAsia="Times New Roman" w:cs="Times New Roman"/>
          <w:spacing w:val="13"/>
          <w:sz w:val="20"/>
          <w:szCs w:val="20"/>
        </w:rPr>
        <w:t xml:space="preserve"> </w:t>
      </w:r>
      <w:r w:rsidRPr="00D656B5">
        <w:rPr>
          <w:rFonts w:eastAsia="Times New Roman" w:cs="Times New Roman"/>
          <w:sz w:val="20"/>
          <w:szCs w:val="20"/>
        </w:rPr>
        <w:t>испытательных</w:t>
      </w:r>
      <w:r w:rsidRPr="00D656B5">
        <w:rPr>
          <w:rFonts w:eastAsia="Times New Roman" w:cs="Times New Roman"/>
          <w:spacing w:val="17"/>
          <w:sz w:val="20"/>
          <w:szCs w:val="20"/>
        </w:rPr>
        <w:t xml:space="preserve"> </w:t>
      </w:r>
      <w:r w:rsidRPr="00D656B5">
        <w:rPr>
          <w:rFonts w:eastAsia="Times New Roman" w:cs="Times New Roman"/>
          <w:spacing w:val="-1"/>
          <w:sz w:val="20"/>
          <w:szCs w:val="20"/>
        </w:rPr>
        <w:t>полигонах,</w:t>
      </w:r>
      <w:r w:rsidRPr="00D656B5">
        <w:rPr>
          <w:rFonts w:eastAsia="Times New Roman" w:cs="Times New Roman"/>
          <w:spacing w:val="26"/>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19"/>
          <w:sz w:val="20"/>
          <w:szCs w:val="20"/>
        </w:rPr>
        <w:t xml:space="preserve"> </w:t>
      </w:r>
      <w:r w:rsidRPr="00D656B5">
        <w:rPr>
          <w:rFonts w:eastAsia="Times New Roman" w:cs="Times New Roman"/>
          <w:spacing w:val="-1"/>
          <w:sz w:val="20"/>
          <w:szCs w:val="20"/>
        </w:rPr>
        <w:t>Санитарно-эпидемиологическими</w:t>
      </w:r>
      <w:r w:rsidRPr="00D656B5">
        <w:rPr>
          <w:rFonts w:eastAsia="Times New Roman" w:cs="Times New Roman"/>
          <w:spacing w:val="87"/>
          <w:sz w:val="20"/>
          <w:szCs w:val="20"/>
        </w:rPr>
        <w:t xml:space="preserve"> </w:t>
      </w:r>
      <w:r w:rsidRPr="00D656B5">
        <w:rPr>
          <w:rFonts w:eastAsia="Times New Roman" w:cs="Times New Roman"/>
          <w:sz w:val="20"/>
          <w:szCs w:val="20"/>
        </w:rPr>
        <w:t>правилами</w:t>
      </w:r>
      <w:r w:rsidRPr="00D656B5">
        <w:rPr>
          <w:rFonts w:eastAsia="Times New Roman" w:cs="Times New Roman"/>
          <w:spacing w:val="10"/>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нормативами</w:t>
      </w:r>
      <w:r w:rsidRPr="00D656B5">
        <w:rPr>
          <w:rFonts w:eastAsia="Times New Roman" w:cs="Times New Roman"/>
          <w:spacing w:val="14"/>
          <w:sz w:val="20"/>
          <w:szCs w:val="20"/>
        </w:rPr>
        <w:t xml:space="preserve"> </w:t>
      </w:r>
      <w:r w:rsidRPr="00D656B5">
        <w:rPr>
          <w:rFonts w:eastAsia="Times New Roman" w:cs="Times New Roman"/>
          <w:spacing w:val="-1"/>
          <w:sz w:val="20"/>
          <w:szCs w:val="20"/>
        </w:rPr>
        <w:t>"Гигиенические</w:t>
      </w:r>
      <w:r w:rsidRPr="00D656B5">
        <w:rPr>
          <w:rFonts w:eastAsia="Times New Roman" w:cs="Times New Roman"/>
          <w:spacing w:val="9"/>
          <w:sz w:val="20"/>
          <w:szCs w:val="20"/>
        </w:rPr>
        <w:t xml:space="preserve"> </w:t>
      </w:r>
      <w:r w:rsidRPr="00D656B5">
        <w:rPr>
          <w:rFonts w:eastAsia="Times New Roman" w:cs="Times New Roman"/>
          <w:spacing w:val="-1"/>
          <w:sz w:val="20"/>
          <w:szCs w:val="20"/>
        </w:rPr>
        <w:t>требования</w:t>
      </w:r>
      <w:r w:rsidRPr="00D656B5">
        <w:rPr>
          <w:rFonts w:eastAsia="Times New Roman" w:cs="Times New Roman"/>
          <w:spacing w:val="13"/>
          <w:sz w:val="20"/>
          <w:szCs w:val="20"/>
        </w:rPr>
        <w:t xml:space="preserve"> </w:t>
      </w:r>
      <w:r w:rsidRPr="00D656B5">
        <w:rPr>
          <w:rFonts w:eastAsia="Times New Roman" w:cs="Times New Roman"/>
          <w:sz w:val="20"/>
          <w:szCs w:val="20"/>
        </w:rPr>
        <w:t>к</w:t>
      </w:r>
      <w:r w:rsidRPr="00D656B5">
        <w:rPr>
          <w:rFonts w:eastAsia="Times New Roman" w:cs="Times New Roman"/>
          <w:spacing w:val="12"/>
          <w:sz w:val="20"/>
          <w:szCs w:val="20"/>
        </w:rPr>
        <w:t xml:space="preserve"> </w:t>
      </w:r>
      <w:r w:rsidRPr="00D656B5">
        <w:rPr>
          <w:rFonts w:eastAsia="Times New Roman" w:cs="Times New Roman"/>
          <w:spacing w:val="-1"/>
          <w:sz w:val="20"/>
          <w:szCs w:val="20"/>
        </w:rPr>
        <w:t>размещению</w:t>
      </w:r>
      <w:r w:rsidRPr="00D656B5">
        <w:rPr>
          <w:rFonts w:eastAsia="Times New Roman" w:cs="Times New Roman"/>
          <w:spacing w:val="8"/>
          <w:sz w:val="20"/>
          <w:szCs w:val="20"/>
        </w:rPr>
        <w:t xml:space="preserve"> </w:t>
      </w:r>
      <w:r w:rsidRPr="00D656B5">
        <w:rPr>
          <w:rFonts w:eastAsia="Times New Roman" w:cs="Times New Roman"/>
          <w:sz w:val="20"/>
          <w:szCs w:val="20"/>
        </w:rPr>
        <w:t>и</w:t>
      </w:r>
      <w:r w:rsidRPr="00D656B5">
        <w:rPr>
          <w:rFonts w:eastAsia="Times New Roman" w:cs="Times New Roman"/>
          <w:spacing w:val="14"/>
          <w:sz w:val="20"/>
          <w:szCs w:val="20"/>
        </w:rPr>
        <w:t xml:space="preserve"> </w:t>
      </w:r>
      <w:r w:rsidRPr="00D656B5">
        <w:rPr>
          <w:rFonts w:eastAsia="Times New Roman" w:cs="Times New Roman"/>
          <w:spacing w:val="-1"/>
          <w:sz w:val="20"/>
          <w:szCs w:val="20"/>
        </w:rPr>
        <w:t>эксплуатации</w:t>
      </w:r>
      <w:r w:rsidRPr="00D656B5">
        <w:rPr>
          <w:rFonts w:eastAsia="Times New Roman" w:cs="Times New Roman"/>
          <w:spacing w:val="14"/>
          <w:sz w:val="20"/>
          <w:szCs w:val="20"/>
        </w:rPr>
        <w:t xml:space="preserve"> </w:t>
      </w:r>
      <w:r w:rsidRPr="00D656B5">
        <w:rPr>
          <w:rFonts w:eastAsia="Times New Roman" w:cs="Times New Roman"/>
          <w:spacing w:val="-1"/>
          <w:sz w:val="20"/>
          <w:szCs w:val="20"/>
        </w:rPr>
        <w:t>передающих</w:t>
      </w:r>
      <w:r w:rsidRPr="00D656B5">
        <w:rPr>
          <w:rFonts w:eastAsia="Times New Roman" w:cs="Times New Roman"/>
          <w:spacing w:val="75"/>
          <w:sz w:val="20"/>
          <w:szCs w:val="20"/>
        </w:rPr>
        <w:t xml:space="preserve"> </w:t>
      </w:r>
      <w:r w:rsidRPr="00D656B5">
        <w:rPr>
          <w:rFonts w:eastAsia="Times New Roman" w:cs="Times New Roman"/>
          <w:spacing w:val="-1"/>
          <w:sz w:val="20"/>
          <w:szCs w:val="20"/>
        </w:rPr>
        <w:t>радиотехнических</w:t>
      </w:r>
      <w:r w:rsidRPr="00D656B5">
        <w:rPr>
          <w:rFonts w:eastAsia="Times New Roman" w:cs="Times New Roman"/>
          <w:spacing w:val="17"/>
          <w:sz w:val="20"/>
          <w:szCs w:val="20"/>
        </w:rPr>
        <w:t xml:space="preserve"> </w:t>
      </w:r>
      <w:r w:rsidRPr="00D656B5">
        <w:rPr>
          <w:rFonts w:eastAsia="Times New Roman" w:cs="Times New Roman"/>
          <w:sz w:val="20"/>
          <w:szCs w:val="20"/>
        </w:rPr>
        <w:t>объектов.</w:t>
      </w:r>
      <w:r w:rsidRPr="00D656B5">
        <w:rPr>
          <w:rFonts w:eastAsia="Times New Roman" w:cs="Times New Roman"/>
          <w:spacing w:val="23"/>
          <w:sz w:val="20"/>
          <w:szCs w:val="20"/>
        </w:rPr>
        <w:t xml:space="preserve"> </w:t>
      </w:r>
      <w:r w:rsidRPr="00D656B5">
        <w:rPr>
          <w:rFonts w:eastAsia="Times New Roman" w:cs="Times New Roman"/>
          <w:spacing w:val="-1"/>
          <w:sz w:val="20"/>
          <w:szCs w:val="20"/>
        </w:rPr>
        <w:t>СанПиН</w:t>
      </w:r>
      <w:r w:rsidRPr="00D656B5">
        <w:rPr>
          <w:rFonts w:eastAsia="Times New Roman" w:cs="Times New Roman"/>
          <w:spacing w:val="21"/>
          <w:sz w:val="20"/>
          <w:szCs w:val="20"/>
        </w:rPr>
        <w:t xml:space="preserve"> </w:t>
      </w:r>
      <w:r w:rsidRPr="00D656B5">
        <w:rPr>
          <w:rFonts w:eastAsia="Times New Roman" w:cs="Times New Roman"/>
          <w:spacing w:val="-1"/>
          <w:sz w:val="20"/>
          <w:szCs w:val="20"/>
        </w:rPr>
        <w:t>2.1.8/2.2.4.1383-03",</w:t>
      </w:r>
      <w:r w:rsidRPr="00D656B5">
        <w:rPr>
          <w:rFonts w:eastAsia="Times New Roman" w:cs="Times New Roman"/>
          <w:spacing w:val="23"/>
          <w:sz w:val="20"/>
          <w:szCs w:val="20"/>
        </w:rPr>
        <w:t xml:space="preserve"> </w:t>
      </w:r>
      <w:r w:rsidRPr="00D656B5">
        <w:rPr>
          <w:rFonts w:eastAsia="Times New Roman" w:cs="Times New Roman"/>
          <w:spacing w:val="-1"/>
          <w:sz w:val="20"/>
          <w:szCs w:val="20"/>
        </w:rPr>
        <w:t>утвержденными</w:t>
      </w:r>
      <w:r w:rsidRPr="00D656B5">
        <w:rPr>
          <w:rFonts w:eastAsia="Times New Roman" w:cs="Times New Roman"/>
          <w:spacing w:val="22"/>
          <w:sz w:val="20"/>
          <w:szCs w:val="20"/>
        </w:rPr>
        <w:t xml:space="preserve"> </w:t>
      </w:r>
      <w:r w:rsidRPr="00D656B5">
        <w:rPr>
          <w:rFonts w:eastAsia="Times New Roman" w:cs="Times New Roman"/>
          <w:spacing w:val="-1"/>
          <w:sz w:val="20"/>
          <w:szCs w:val="20"/>
        </w:rPr>
        <w:t>Главным</w:t>
      </w:r>
      <w:r w:rsidRPr="00D656B5">
        <w:rPr>
          <w:rFonts w:eastAsia="Times New Roman" w:cs="Times New Roman"/>
          <w:spacing w:val="23"/>
          <w:sz w:val="20"/>
          <w:szCs w:val="20"/>
        </w:rPr>
        <w:t xml:space="preserve"> </w:t>
      </w:r>
      <w:r w:rsidRPr="00D656B5">
        <w:rPr>
          <w:rFonts w:eastAsia="Times New Roman" w:cs="Times New Roman"/>
          <w:spacing w:val="-1"/>
          <w:sz w:val="20"/>
          <w:szCs w:val="20"/>
        </w:rPr>
        <w:t>государственным</w:t>
      </w:r>
      <w:r w:rsidRPr="00D656B5">
        <w:rPr>
          <w:rFonts w:eastAsia="Times New Roman" w:cs="Times New Roman"/>
          <w:spacing w:val="103"/>
          <w:sz w:val="20"/>
          <w:szCs w:val="20"/>
        </w:rPr>
        <w:t xml:space="preserve"> </w:t>
      </w:r>
      <w:r w:rsidRPr="00D656B5">
        <w:rPr>
          <w:rFonts w:eastAsia="Times New Roman" w:cs="Times New Roman"/>
          <w:spacing w:val="-1"/>
          <w:sz w:val="20"/>
          <w:szCs w:val="20"/>
        </w:rPr>
        <w:t>санитарным врачом Российской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Федерации</w:t>
      </w:r>
      <w:r w:rsidRPr="00D656B5">
        <w:rPr>
          <w:rFonts w:eastAsia="Times New Roman" w:cs="Times New Roman"/>
          <w:spacing w:val="2"/>
          <w:sz w:val="20"/>
          <w:szCs w:val="20"/>
        </w:rPr>
        <w:t xml:space="preserve"> </w:t>
      </w:r>
      <w:r w:rsidRPr="00D656B5">
        <w:rPr>
          <w:rFonts w:eastAsia="Times New Roman" w:cs="Times New Roman"/>
          <w:spacing w:val="-1"/>
          <w:sz w:val="20"/>
          <w:szCs w:val="20"/>
        </w:rPr>
        <w:t>09.06.2003.</w:t>
      </w:r>
    </w:p>
    <w:p w14:paraId="49C71393" w14:textId="77777777" w:rsidR="00D02680" w:rsidRPr="00D656B5" w:rsidRDefault="00D02680" w:rsidP="00F53AB1">
      <w:pPr>
        <w:widowControl w:val="0"/>
        <w:spacing w:after="0" w:line="240" w:lineRule="auto"/>
        <w:ind w:left="100" w:right="112" w:firstLine="679"/>
        <w:jc w:val="both"/>
        <w:rPr>
          <w:rFonts w:eastAsia="Times New Roman" w:cs="Times New Roman"/>
          <w:sz w:val="20"/>
          <w:szCs w:val="20"/>
        </w:rPr>
      </w:pPr>
      <w:r w:rsidRPr="00D656B5">
        <w:rPr>
          <w:rFonts w:eastAsia="Times New Roman" w:cs="Times New Roman"/>
          <w:spacing w:val="-1"/>
          <w:sz w:val="20"/>
          <w:szCs w:val="20"/>
        </w:rPr>
        <w:t>Требования</w:t>
      </w:r>
      <w:r w:rsidRPr="00D656B5">
        <w:rPr>
          <w:rFonts w:eastAsia="Times New Roman" w:cs="Times New Roman"/>
          <w:spacing w:val="35"/>
          <w:sz w:val="20"/>
          <w:szCs w:val="20"/>
        </w:rPr>
        <w:t xml:space="preserve"> </w:t>
      </w:r>
      <w:r w:rsidRPr="00D656B5">
        <w:rPr>
          <w:rFonts w:eastAsia="Times New Roman" w:cs="Times New Roman"/>
          <w:spacing w:val="-1"/>
          <w:sz w:val="20"/>
          <w:szCs w:val="20"/>
        </w:rPr>
        <w:t>Санитарных</w:t>
      </w:r>
      <w:r w:rsidRPr="00D656B5">
        <w:rPr>
          <w:rFonts w:eastAsia="Times New Roman" w:cs="Times New Roman"/>
          <w:spacing w:val="31"/>
          <w:sz w:val="20"/>
          <w:szCs w:val="20"/>
        </w:rPr>
        <w:t xml:space="preserve"> </w:t>
      </w:r>
      <w:r w:rsidRPr="00D656B5">
        <w:rPr>
          <w:rFonts w:eastAsia="Times New Roman" w:cs="Times New Roman"/>
          <w:sz w:val="20"/>
          <w:szCs w:val="20"/>
        </w:rPr>
        <w:t>правил</w:t>
      </w:r>
      <w:r w:rsidRPr="00D656B5">
        <w:rPr>
          <w:rFonts w:eastAsia="Times New Roman" w:cs="Times New Roman"/>
          <w:spacing w:val="36"/>
          <w:sz w:val="20"/>
          <w:szCs w:val="20"/>
        </w:rPr>
        <w:t xml:space="preserve"> </w:t>
      </w:r>
      <w:r w:rsidRPr="00D656B5">
        <w:rPr>
          <w:rFonts w:eastAsia="Times New Roman" w:cs="Times New Roman"/>
          <w:spacing w:val="-1"/>
          <w:sz w:val="20"/>
          <w:szCs w:val="20"/>
        </w:rPr>
        <w:t>направлены</w:t>
      </w:r>
      <w:r w:rsidRPr="00D656B5">
        <w:rPr>
          <w:rFonts w:eastAsia="Times New Roman" w:cs="Times New Roman"/>
          <w:spacing w:val="33"/>
          <w:sz w:val="20"/>
          <w:szCs w:val="20"/>
        </w:rPr>
        <w:t xml:space="preserve"> </w:t>
      </w:r>
      <w:r w:rsidRPr="00D656B5">
        <w:rPr>
          <w:rFonts w:eastAsia="Times New Roman" w:cs="Times New Roman"/>
          <w:sz w:val="20"/>
          <w:szCs w:val="20"/>
        </w:rPr>
        <w:t>на</w:t>
      </w:r>
      <w:r w:rsidRPr="00D656B5">
        <w:rPr>
          <w:rFonts w:eastAsia="Times New Roman" w:cs="Times New Roman"/>
          <w:spacing w:val="35"/>
          <w:sz w:val="20"/>
          <w:szCs w:val="20"/>
        </w:rPr>
        <w:t xml:space="preserve"> </w:t>
      </w:r>
      <w:r w:rsidRPr="00D656B5">
        <w:rPr>
          <w:rFonts w:eastAsia="Times New Roman" w:cs="Times New Roman"/>
          <w:sz w:val="20"/>
          <w:szCs w:val="20"/>
        </w:rPr>
        <w:t>предотвращение</w:t>
      </w:r>
      <w:r w:rsidRPr="00D656B5">
        <w:rPr>
          <w:rFonts w:eastAsia="Times New Roman" w:cs="Times New Roman"/>
          <w:spacing w:val="35"/>
          <w:sz w:val="20"/>
          <w:szCs w:val="20"/>
        </w:rPr>
        <w:t xml:space="preserve"> </w:t>
      </w:r>
      <w:r w:rsidRPr="00D656B5">
        <w:rPr>
          <w:rFonts w:eastAsia="Times New Roman" w:cs="Times New Roman"/>
          <w:spacing w:val="-1"/>
          <w:sz w:val="20"/>
          <w:szCs w:val="20"/>
        </w:rPr>
        <w:t>неблагоприятного</w:t>
      </w:r>
      <w:r w:rsidRPr="00D656B5">
        <w:rPr>
          <w:rFonts w:eastAsia="Times New Roman" w:cs="Times New Roman"/>
          <w:spacing w:val="35"/>
          <w:sz w:val="20"/>
          <w:szCs w:val="20"/>
        </w:rPr>
        <w:t xml:space="preserve"> </w:t>
      </w:r>
      <w:r w:rsidRPr="00D656B5">
        <w:rPr>
          <w:rFonts w:eastAsia="Times New Roman" w:cs="Times New Roman"/>
          <w:spacing w:val="-1"/>
          <w:sz w:val="20"/>
          <w:szCs w:val="20"/>
        </w:rPr>
        <w:t>влияния</w:t>
      </w:r>
      <w:r w:rsidRPr="00D656B5">
        <w:rPr>
          <w:rFonts w:eastAsia="Times New Roman" w:cs="Times New Roman"/>
          <w:spacing w:val="35"/>
          <w:sz w:val="20"/>
          <w:szCs w:val="20"/>
        </w:rPr>
        <w:t xml:space="preserve"> </w:t>
      </w:r>
      <w:r w:rsidRPr="00D656B5">
        <w:rPr>
          <w:rFonts w:eastAsia="Times New Roman" w:cs="Times New Roman"/>
          <w:sz w:val="20"/>
          <w:szCs w:val="20"/>
        </w:rPr>
        <w:t>на</w:t>
      </w:r>
      <w:r w:rsidRPr="00D656B5">
        <w:rPr>
          <w:rFonts w:eastAsia="Times New Roman" w:cs="Times New Roman"/>
          <w:spacing w:val="75"/>
          <w:sz w:val="20"/>
          <w:szCs w:val="20"/>
        </w:rPr>
        <w:t xml:space="preserve"> </w:t>
      </w:r>
      <w:r w:rsidRPr="00D656B5">
        <w:rPr>
          <w:rFonts w:eastAsia="Times New Roman" w:cs="Times New Roman"/>
          <w:sz w:val="20"/>
          <w:szCs w:val="20"/>
        </w:rPr>
        <w:t>здоровье</w:t>
      </w:r>
      <w:r w:rsidRPr="00D656B5">
        <w:rPr>
          <w:rFonts w:eastAsia="Times New Roman" w:cs="Times New Roman"/>
          <w:spacing w:val="19"/>
          <w:sz w:val="20"/>
          <w:szCs w:val="20"/>
        </w:rPr>
        <w:t xml:space="preserve"> </w:t>
      </w:r>
      <w:r w:rsidRPr="00D656B5">
        <w:rPr>
          <w:rFonts w:eastAsia="Times New Roman" w:cs="Times New Roman"/>
          <w:spacing w:val="-1"/>
          <w:sz w:val="20"/>
          <w:szCs w:val="20"/>
        </w:rPr>
        <w:t>человека</w:t>
      </w:r>
      <w:r w:rsidRPr="00D656B5">
        <w:rPr>
          <w:rFonts w:eastAsia="Times New Roman" w:cs="Times New Roman"/>
          <w:spacing w:val="19"/>
          <w:sz w:val="20"/>
          <w:szCs w:val="20"/>
        </w:rPr>
        <w:t xml:space="preserve"> </w:t>
      </w:r>
      <w:r w:rsidRPr="00D656B5">
        <w:rPr>
          <w:rFonts w:eastAsia="Times New Roman" w:cs="Times New Roman"/>
          <w:spacing w:val="-1"/>
          <w:sz w:val="20"/>
          <w:szCs w:val="20"/>
        </w:rPr>
        <w:t>электромагнитных</w:t>
      </w:r>
      <w:r w:rsidRPr="00D656B5">
        <w:rPr>
          <w:rFonts w:eastAsia="Times New Roman" w:cs="Times New Roman"/>
          <w:spacing w:val="15"/>
          <w:sz w:val="20"/>
          <w:szCs w:val="20"/>
        </w:rPr>
        <w:t xml:space="preserve"> </w:t>
      </w:r>
      <w:r w:rsidRPr="00D656B5">
        <w:rPr>
          <w:rFonts w:eastAsia="Times New Roman" w:cs="Times New Roman"/>
          <w:sz w:val="20"/>
          <w:szCs w:val="20"/>
        </w:rPr>
        <w:t>полей</w:t>
      </w:r>
      <w:r w:rsidRPr="00D656B5">
        <w:rPr>
          <w:rFonts w:eastAsia="Times New Roman" w:cs="Times New Roman"/>
          <w:spacing w:val="16"/>
          <w:sz w:val="20"/>
          <w:szCs w:val="20"/>
        </w:rPr>
        <w:t xml:space="preserve"> </w:t>
      </w:r>
      <w:r w:rsidRPr="00D656B5">
        <w:rPr>
          <w:rFonts w:eastAsia="Times New Roman" w:cs="Times New Roman"/>
          <w:spacing w:val="-1"/>
          <w:sz w:val="20"/>
          <w:szCs w:val="20"/>
        </w:rPr>
        <w:t>радиочастотного</w:t>
      </w:r>
      <w:r w:rsidRPr="00D656B5">
        <w:rPr>
          <w:rFonts w:eastAsia="Times New Roman" w:cs="Times New Roman"/>
          <w:spacing w:val="23"/>
          <w:sz w:val="20"/>
          <w:szCs w:val="20"/>
        </w:rPr>
        <w:t xml:space="preserve"> </w:t>
      </w:r>
      <w:r w:rsidRPr="00D656B5">
        <w:rPr>
          <w:rFonts w:eastAsia="Times New Roman" w:cs="Times New Roman"/>
          <w:spacing w:val="-1"/>
          <w:sz w:val="20"/>
          <w:szCs w:val="20"/>
        </w:rPr>
        <w:t>диапазона</w:t>
      </w:r>
      <w:r w:rsidRPr="00D656B5">
        <w:rPr>
          <w:rFonts w:eastAsia="Times New Roman" w:cs="Times New Roman"/>
          <w:spacing w:val="19"/>
          <w:sz w:val="20"/>
          <w:szCs w:val="20"/>
        </w:rPr>
        <w:t xml:space="preserve"> </w:t>
      </w:r>
      <w:r w:rsidRPr="00D656B5">
        <w:rPr>
          <w:rFonts w:eastAsia="Times New Roman" w:cs="Times New Roman"/>
          <w:spacing w:val="-1"/>
          <w:sz w:val="20"/>
          <w:szCs w:val="20"/>
        </w:rPr>
        <w:t>(ЭМП</w:t>
      </w:r>
      <w:r w:rsidRPr="00D656B5">
        <w:rPr>
          <w:rFonts w:eastAsia="Times New Roman" w:cs="Times New Roman"/>
          <w:spacing w:val="19"/>
          <w:sz w:val="20"/>
          <w:szCs w:val="20"/>
        </w:rPr>
        <w:t xml:space="preserve"> </w:t>
      </w:r>
      <w:r w:rsidRPr="00D656B5">
        <w:rPr>
          <w:rFonts w:eastAsia="Times New Roman" w:cs="Times New Roman"/>
          <w:spacing w:val="-1"/>
          <w:sz w:val="20"/>
          <w:szCs w:val="20"/>
        </w:rPr>
        <w:t>РЧ),</w:t>
      </w:r>
      <w:r w:rsidRPr="00D656B5">
        <w:rPr>
          <w:rFonts w:eastAsia="Times New Roman" w:cs="Times New Roman"/>
          <w:spacing w:val="21"/>
          <w:sz w:val="20"/>
          <w:szCs w:val="20"/>
        </w:rPr>
        <w:t xml:space="preserve"> </w:t>
      </w:r>
      <w:r w:rsidRPr="00D656B5">
        <w:rPr>
          <w:rFonts w:eastAsia="Times New Roman" w:cs="Times New Roman"/>
          <w:spacing w:val="-1"/>
          <w:sz w:val="20"/>
          <w:szCs w:val="20"/>
        </w:rPr>
        <w:t>создаваемых</w:t>
      </w:r>
      <w:r w:rsidRPr="00D656B5">
        <w:rPr>
          <w:rFonts w:eastAsia="Times New Roman" w:cs="Times New Roman"/>
          <w:spacing w:val="15"/>
          <w:sz w:val="20"/>
          <w:szCs w:val="20"/>
        </w:rPr>
        <w:t xml:space="preserve"> </w:t>
      </w:r>
      <w:r w:rsidRPr="00D656B5">
        <w:rPr>
          <w:rFonts w:eastAsia="Times New Roman" w:cs="Times New Roman"/>
          <w:sz w:val="20"/>
          <w:szCs w:val="20"/>
        </w:rPr>
        <w:t>ПРТО</w:t>
      </w:r>
      <w:r w:rsidRPr="00D656B5">
        <w:rPr>
          <w:rFonts w:eastAsia="Times New Roman" w:cs="Times New Roman"/>
          <w:spacing w:val="89"/>
          <w:sz w:val="20"/>
          <w:szCs w:val="20"/>
        </w:rPr>
        <w:t xml:space="preserve"> </w:t>
      </w:r>
      <w:r w:rsidRPr="00D656B5">
        <w:rPr>
          <w:rFonts w:eastAsia="Times New Roman" w:cs="Times New Roman"/>
          <w:spacing w:val="-1"/>
          <w:sz w:val="20"/>
          <w:szCs w:val="20"/>
        </w:rPr>
        <w:t>радиосвязи,</w:t>
      </w:r>
      <w:r w:rsidRPr="00D656B5">
        <w:rPr>
          <w:rFonts w:eastAsia="Times New Roman" w:cs="Times New Roman"/>
          <w:spacing w:val="3"/>
          <w:sz w:val="20"/>
          <w:szCs w:val="20"/>
        </w:rPr>
        <w:t xml:space="preserve"> </w:t>
      </w:r>
      <w:r w:rsidRPr="00D656B5">
        <w:rPr>
          <w:rFonts w:eastAsia="Times New Roman" w:cs="Times New Roman"/>
          <w:spacing w:val="-1"/>
          <w:sz w:val="20"/>
          <w:szCs w:val="20"/>
        </w:rPr>
        <w:t>радиовещания, телевидения,</w:t>
      </w:r>
      <w:r w:rsidRPr="00D656B5">
        <w:rPr>
          <w:rFonts w:eastAsia="Times New Roman" w:cs="Times New Roman"/>
          <w:spacing w:val="3"/>
          <w:sz w:val="20"/>
          <w:szCs w:val="20"/>
        </w:rPr>
        <w:t xml:space="preserve"> </w:t>
      </w:r>
      <w:r w:rsidRPr="00D656B5">
        <w:rPr>
          <w:rFonts w:eastAsia="Times New Roman" w:cs="Times New Roman"/>
          <w:spacing w:val="-1"/>
          <w:sz w:val="20"/>
          <w:szCs w:val="20"/>
        </w:rPr>
        <w:t>радиолокации,</w:t>
      </w:r>
      <w:r w:rsidRPr="00D656B5">
        <w:rPr>
          <w:rFonts w:eastAsia="Times New Roman" w:cs="Times New Roman"/>
          <w:spacing w:val="9"/>
          <w:sz w:val="20"/>
          <w:szCs w:val="20"/>
        </w:rPr>
        <w:t xml:space="preserve"> </w:t>
      </w:r>
      <w:r w:rsidRPr="00D656B5">
        <w:rPr>
          <w:rFonts w:eastAsia="Times New Roman" w:cs="Times New Roman"/>
          <w:spacing w:val="-1"/>
          <w:sz w:val="20"/>
          <w:szCs w:val="20"/>
        </w:rPr>
        <w:t>радиолюбительского</w:t>
      </w:r>
      <w:r w:rsidRPr="00D656B5">
        <w:rPr>
          <w:rFonts w:eastAsia="Times New Roman" w:cs="Times New Roman"/>
          <w:spacing w:val="5"/>
          <w:sz w:val="20"/>
          <w:szCs w:val="20"/>
        </w:rPr>
        <w:t xml:space="preserve"> </w:t>
      </w:r>
      <w:r w:rsidRPr="00D656B5">
        <w:rPr>
          <w:rFonts w:eastAsia="Times New Roman" w:cs="Times New Roman"/>
          <w:spacing w:val="-1"/>
          <w:sz w:val="20"/>
          <w:szCs w:val="20"/>
        </w:rPr>
        <w:t>диапазона</w:t>
      </w:r>
      <w:r w:rsidRPr="00D656B5">
        <w:rPr>
          <w:rFonts w:eastAsia="Times New Roman" w:cs="Times New Roman"/>
          <w:spacing w:val="-3"/>
          <w:sz w:val="20"/>
          <w:szCs w:val="20"/>
        </w:rPr>
        <w:t xml:space="preserve"> </w:t>
      </w:r>
      <w:r w:rsidRPr="00D656B5">
        <w:rPr>
          <w:rFonts w:eastAsia="Times New Roman" w:cs="Times New Roman"/>
          <w:sz w:val="20"/>
          <w:szCs w:val="20"/>
        </w:rPr>
        <w:t>(3</w:t>
      </w:r>
      <w:r w:rsidRPr="00D656B5">
        <w:rPr>
          <w:rFonts w:eastAsia="Times New Roman" w:cs="Times New Roman"/>
          <w:spacing w:val="1"/>
          <w:sz w:val="20"/>
          <w:szCs w:val="20"/>
        </w:rPr>
        <w:t xml:space="preserve"> </w:t>
      </w:r>
      <w:r w:rsidRPr="00D656B5">
        <w:rPr>
          <w:rFonts w:eastAsia="Times New Roman" w:cs="Times New Roman"/>
          <w:sz w:val="20"/>
          <w:szCs w:val="20"/>
        </w:rPr>
        <w:t>-</w:t>
      </w:r>
      <w:r w:rsidRPr="00D656B5">
        <w:rPr>
          <w:rFonts w:eastAsia="Times New Roman" w:cs="Times New Roman"/>
          <w:spacing w:val="3"/>
          <w:sz w:val="20"/>
          <w:szCs w:val="20"/>
        </w:rPr>
        <w:t xml:space="preserve"> </w:t>
      </w:r>
      <w:r w:rsidRPr="00D656B5">
        <w:rPr>
          <w:rFonts w:eastAsia="Times New Roman" w:cs="Times New Roman"/>
          <w:spacing w:val="-2"/>
          <w:sz w:val="20"/>
          <w:szCs w:val="20"/>
        </w:rPr>
        <w:t>30</w:t>
      </w:r>
      <w:r w:rsidRPr="00D656B5">
        <w:rPr>
          <w:rFonts w:eastAsia="Times New Roman" w:cs="Times New Roman"/>
          <w:spacing w:val="1"/>
          <w:sz w:val="20"/>
          <w:szCs w:val="20"/>
        </w:rPr>
        <w:t xml:space="preserve"> </w:t>
      </w:r>
      <w:r w:rsidRPr="00D656B5">
        <w:rPr>
          <w:rFonts w:eastAsia="Times New Roman" w:cs="Times New Roman"/>
          <w:sz w:val="20"/>
          <w:szCs w:val="20"/>
        </w:rPr>
        <w:t>МГц).</w:t>
      </w:r>
    </w:p>
    <w:p w14:paraId="7546DD98" w14:textId="77777777" w:rsidR="00D02680" w:rsidRPr="00D656B5" w:rsidRDefault="00D02680" w:rsidP="00F53AB1">
      <w:pPr>
        <w:widowControl w:val="0"/>
        <w:spacing w:before="2" w:after="0" w:line="237" w:lineRule="auto"/>
        <w:ind w:left="100" w:right="105" w:firstLine="679"/>
        <w:jc w:val="both"/>
        <w:rPr>
          <w:rFonts w:eastAsia="Times New Roman" w:cs="Times New Roman"/>
          <w:sz w:val="20"/>
          <w:szCs w:val="20"/>
        </w:rPr>
      </w:pPr>
      <w:r w:rsidRPr="00D656B5">
        <w:rPr>
          <w:rFonts w:eastAsia="Times New Roman" w:cs="Times New Roman"/>
          <w:sz w:val="20"/>
          <w:szCs w:val="20"/>
        </w:rPr>
        <w:t>При</w:t>
      </w:r>
      <w:r w:rsidRPr="00D656B5">
        <w:rPr>
          <w:rFonts w:eastAsia="Times New Roman" w:cs="Times New Roman"/>
          <w:spacing w:val="2"/>
          <w:sz w:val="20"/>
          <w:szCs w:val="20"/>
        </w:rPr>
        <w:t xml:space="preserve"> </w:t>
      </w:r>
      <w:r w:rsidRPr="00D656B5">
        <w:rPr>
          <w:rFonts w:eastAsia="Times New Roman" w:cs="Times New Roman"/>
          <w:spacing w:val="-1"/>
          <w:sz w:val="20"/>
          <w:szCs w:val="20"/>
        </w:rPr>
        <w:t>размещении</w:t>
      </w:r>
      <w:r w:rsidRPr="00D656B5">
        <w:rPr>
          <w:rFonts w:eastAsia="Times New Roman" w:cs="Times New Roman"/>
          <w:spacing w:val="2"/>
          <w:sz w:val="20"/>
          <w:szCs w:val="20"/>
        </w:rPr>
        <w:t xml:space="preserve"> </w:t>
      </w:r>
      <w:r w:rsidRPr="00D656B5">
        <w:rPr>
          <w:rFonts w:eastAsia="Times New Roman" w:cs="Times New Roman"/>
          <w:spacing w:val="-1"/>
          <w:sz w:val="20"/>
          <w:szCs w:val="20"/>
        </w:rPr>
        <w:t>антенн</w:t>
      </w:r>
      <w:r w:rsidRPr="00D656B5">
        <w:rPr>
          <w:rFonts w:eastAsia="Times New Roman" w:cs="Times New Roman"/>
          <w:spacing w:val="-2"/>
          <w:sz w:val="20"/>
          <w:szCs w:val="20"/>
        </w:rPr>
        <w:t xml:space="preserve"> </w:t>
      </w:r>
      <w:r w:rsidRPr="00D656B5">
        <w:rPr>
          <w:rFonts w:eastAsia="Times New Roman" w:cs="Times New Roman"/>
          <w:spacing w:val="-1"/>
          <w:sz w:val="20"/>
          <w:szCs w:val="20"/>
        </w:rPr>
        <w:t>радиолюбительских</w:t>
      </w:r>
      <w:r w:rsidRPr="00D656B5">
        <w:rPr>
          <w:rFonts w:eastAsia="Times New Roman" w:cs="Times New Roman"/>
          <w:spacing w:val="-3"/>
          <w:sz w:val="20"/>
          <w:szCs w:val="20"/>
        </w:rPr>
        <w:t xml:space="preserve"> </w:t>
      </w:r>
      <w:r w:rsidRPr="00D656B5">
        <w:rPr>
          <w:rFonts w:eastAsia="Times New Roman" w:cs="Times New Roman"/>
          <w:spacing w:val="-1"/>
          <w:sz w:val="20"/>
          <w:szCs w:val="20"/>
        </w:rPr>
        <w:t>радиостанций</w:t>
      </w:r>
      <w:r w:rsidRPr="00D656B5">
        <w:rPr>
          <w:rFonts w:eastAsia="Times New Roman" w:cs="Times New Roman"/>
          <w:spacing w:val="2"/>
          <w:sz w:val="20"/>
          <w:szCs w:val="20"/>
        </w:rPr>
        <w:t xml:space="preserve"> </w:t>
      </w:r>
      <w:r w:rsidRPr="00D656B5">
        <w:rPr>
          <w:rFonts w:eastAsia="Times New Roman" w:cs="Times New Roman"/>
          <w:spacing w:val="-1"/>
          <w:sz w:val="20"/>
          <w:szCs w:val="20"/>
        </w:rPr>
        <w:t>(РРС) диапазона</w:t>
      </w:r>
      <w:r w:rsidRPr="00D656B5">
        <w:rPr>
          <w:rFonts w:eastAsia="Times New Roman" w:cs="Times New Roman"/>
          <w:spacing w:val="1"/>
          <w:sz w:val="20"/>
          <w:szCs w:val="20"/>
        </w:rPr>
        <w:t xml:space="preserve"> </w:t>
      </w:r>
      <w:r w:rsidRPr="00D656B5">
        <w:rPr>
          <w:rFonts w:eastAsia="Times New Roman" w:cs="Times New Roman"/>
          <w:sz w:val="20"/>
          <w:szCs w:val="20"/>
        </w:rPr>
        <w:t>3</w:t>
      </w:r>
      <w:r w:rsidRPr="00D656B5">
        <w:rPr>
          <w:rFonts w:eastAsia="Times New Roman" w:cs="Times New Roman"/>
          <w:spacing w:val="11"/>
          <w:sz w:val="20"/>
          <w:szCs w:val="20"/>
        </w:rPr>
        <w:t xml:space="preserve"> </w:t>
      </w:r>
      <w:r w:rsidRPr="00D656B5">
        <w:rPr>
          <w:rFonts w:eastAsia="Times New Roman" w:cs="Times New Roman"/>
          <w:sz w:val="20"/>
          <w:szCs w:val="20"/>
        </w:rPr>
        <w:t>-</w:t>
      </w:r>
      <w:r w:rsidRPr="00D656B5">
        <w:rPr>
          <w:rFonts w:eastAsia="Times New Roman" w:cs="Times New Roman"/>
          <w:spacing w:val="-1"/>
          <w:sz w:val="20"/>
          <w:szCs w:val="20"/>
        </w:rPr>
        <w:t xml:space="preserve"> </w:t>
      </w:r>
      <w:r w:rsidRPr="00D656B5">
        <w:rPr>
          <w:rFonts w:eastAsia="Times New Roman" w:cs="Times New Roman"/>
          <w:sz w:val="20"/>
          <w:szCs w:val="20"/>
        </w:rPr>
        <w:t>30</w:t>
      </w:r>
      <w:r w:rsidRPr="00D656B5">
        <w:rPr>
          <w:rFonts w:eastAsia="Times New Roman" w:cs="Times New Roman"/>
          <w:spacing w:val="1"/>
          <w:sz w:val="20"/>
          <w:szCs w:val="20"/>
        </w:rPr>
        <w:t xml:space="preserve"> </w:t>
      </w:r>
      <w:r w:rsidRPr="00D656B5">
        <w:rPr>
          <w:rFonts w:eastAsia="Times New Roman" w:cs="Times New Roman"/>
          <w:spacing w:val="-1"/>
          <w:sz w:val="20"/>
          <w:szCs w:val="20"/>
        </w:rPr>
        <w:t>МГц, радиостанций</w:t>
      </w:r>
      <w:r w:rsidRPr="00D656B5">
        <w:rPr>
          <w:rFonts w:eastAsia="Times New Roman" w:cs="Times New Roman"/>
          <w:spacing w:val="99"/>
          <w:sz w:val="20"/>
          <w:szCs w:val="20"/>
        </w:rPr>
        <w:t xml:space="preserve"> </w:t>
      </w:r>
      <w:r w:rsidRPr="00D656B5">
        <w:rPr>
          <w:rFonts w:eastAsia="Times New Roman" w:cs="Times New Roman"/>
          <w:spacing w:val="-1"/>
          <w:sz w:val="20"/>
          <w:szCs w:val="20"/>
        </w:rPr>
        <w:t>гражданского</w:t>
      </w:r>
      <w:r w:rsidRPr="00D656B5">
        <w:rPr>
          <w:rFonts w:eastAsia="Times New Roman" w:cs="Times New Roman"/>
          <w:spacing w:val="5"/>
          <w:sz w:val="20"/>
          <w:szCs w:val="20"/>
        </w:rPr>
        <w:t xml:space="preserve"> </w:t>
      </w:r>
      <w:r w:rsidRPr="00D656B5">
        <w:rPr>
          <w:rFonts w:eastAsia="Times New Roman" w:cs="Times New Roman"/>
          <w:spacing w:val="-1"/>
          <w:sz w:val="20"/>
          <w:szCs w:val="20"/>
        </w:rPr>
        <w:t>диапазона</w:t>
      </w:r>
      <w:r w:rsidRPr="00D656B5">
        <w:rPr>
          <w:rFonts w:eastAsia="Times New Roman" w:cs="Times New Roman"/>
          <w:spacing w:val="5"/>
          <w:sz w:val="20"/>
          <w:szCs w:val="20"/>
        </w:rPr>
        <w:t xml:space="preserve"> </w:t>
      </w:r>
      <w:r w:rsidRPr="00D656B5">
        <w:rPr>
          <w:rFonts w:eastAsia="Times New Roman" w:cs="Times New Roman"/>
          <w:spacing w:val="-1"/>
          <w:sz w:val="20"/>
          <w:szCs w:val="20"/>
        </w:rPr>
        <w:t>частот</w:t>
      </w:r>
      <w:r w:rsidRPr="00D656B5">
        <w:rPr>
          <w:rFonts w:eastAsia="Times New Roman" w:cs="Times New Roman"/>
          <w:spacing w:val="6"/>
          <w:sz w:val="20"/>
          <w:szCs w:val="20"/>
        </w:rPr>
        <w:t xml:space="preserve"> </w:t>
      </w:r>
      <w:r w:rsidRPr="00D656B5">
        <w:rPr>
          <w:rFonts w:eastAsia="Times New Roman" w:cs="Times New Roman"/>
          <w:spacing w:val="-1"/>
          <w:sz w:val="20"/>
          <w:szCs w:val="20"/>
        </w:rPr>
        <w:t>26,5</w:t>
      </w:r>
      <w:r w:rsidRPr="00D656B5">
        <w:rPr>
          <w:rFonts w:eastAsia="Times New Roman" w:cs="Times New Roman"/>
          <w:spacing w:val="5"/>
          <w:sz w:val="20"/>
          <w:szCs w:val="20"/>
        </w:rPr>
        <w:t xml:space="preserve"> </w:t>
      </w:r>
      <w:r w:rsidRPr="00D656B5">
        <w:rPr>
          <w:rFonts w:eastAsia="Times New Roman" w:cs="Times New Roman"/>
          <w:sz w:val="20"/>
          <w:szCs w:val="20"/>
        </w:rPr>
        <w:t>-</w:t>
      </w:r>
      <w:r w:rsidRPr="00D656B5">
        <w:rPr>
          <w:rFonts w:eastAsia="Times New Roman" w:cs="Times New Roman"/>
          <w:spacing w:val="7"/>
          <w:sz w:val="20"/>
          <w:szCs w:val="20"/>
        </w:rPr>
        <w:t xml:space="preserve"> </w:t>
      </w:r>
      <w:r w:rsidRPr="00D656B5">
        <w:rPr>
          <w:rFonts w:eastAsia="Times New Roman" w:cs="Times New Roman"/>
          <w:spacing w:val="-1"/>
          <w:sz w:val="20"/>
          <w:szCs w:val="20"/>
        </w:rPr>
        <w:t>27,5</w:t>
      </w:r>
      <w:r w:rsidRPr="00D656B5">
        <w:rPr>
          <w:rFonts w:eastAsia="Times New Roman" w:cs="Times New Roman"/>
          <w:spacing w:val="5"/>
          <w:sz w:val="20"/>
          <w:szCs w:val="20"/>
        </w:rPr>
        <w:t xml:space="preserve"> </w:t>
      </w:r>
      <w:r w:rsidRPr="00D656B5">
        <w:rPr>
          <w:rFonts w:eastAsia="Times New Roman" w:cs="Times New Roman"/>
          <w:spacing w:val="-1"/>
          <w:sz w:val="20"/>
          <w:szCs w:val="20"/>
        </w:rPr>
        <w:t>МГц</w:t>
      </w:r>
      <w:r w:rsidRPr="00D656B5">
        <w:rPr>
          <w:rFonts w:eastAsia="Times New Roman" w:cs="Times New Roman"/>
          <w:spacing w:val="3"/>
          <w:sz w:val="20"/>
          <w:szCs w:val="20"/>
        </w:rPr>
        <w:t xml:space="preserve"> </w:t>
      </w:r>
      <w:r w:rsidRPr="00D656B5">
        <w:rPr>
          <w:rFonts w:eastAsia="Times New Roman" w:cs="Times New Roman"/>
          <w:sz w:val="20"/>
          <w:szCs w:val="20"/>
        </w:rPr>
        <w:t>(РГД)</w:t>
      </w:r>
      <w:r w:rsidRPr="00D656B5">
        <w:rPr>
          <w:rFonts w:eastAsia="Times New Roman" w:cs="Times New Roman"/>
          <w:spacing w:val="3"/>
          <w:sz w:val="20"/>
          <w:szCs w:val="20"/>
        </w:rPr>
        <w:t xml:space="preserve"> </w:t>
      </w:r>
      <w:r w:rsidRPr="00D656B5">
        <w:rPr>
          <w:rFonts w:eastAsia="Times New Roman" w:cs="Times New Roman"/>
          <w:sz w:val="20"/>
          <w:szCs w:val="20"/>
        </w:rPr>
        <w:t>с</w:t>
      </w:r>
      <w:r w:rsidRPr="00D656B5">
        <w:rPr>
          <w:rFonts w:eastAsia="Times New Roman" w:cs="Times New Roman"/>
          <w:spacing w:val="5"/>
          <w:sz w:val="20"/>
          <w:szCs w:val="20"/>
        </w:rPr>
        <w:t xml:space="preserve"> </w:t>
      </w:r>
      <w:r w:rsidRPr="00D656B5">
        <w:rPr>
          <w:rFonts w:eastAsia="Times New Roman" w:cs="Times New Roman"/>
          <w:spacing w:val="-1"/>
          <w:sz w:val="20"/>
          <w:szCs w:val="20"/>
        </w:rPr>
        <w:t>эффективной</w:t>
      </w:r>
      <w:r w:rsidRPr="00D656B5">
        <w:rPr>
          <w:rFonts w:eastAsia="Times New Roman" w:cs="Times New Roman"/>
          <w:spacing w:val="6"/>
          <w:sz w:val="20"/>
          <w:szCs w:val="20"/>
        </w:rPr>
        <w:t xml:space="preserve"> </w:t>
      </w:r>
      <w:r w:rsidRPr="00D656B5">
        <w:rPr>
          <w:rFonts w:eastAsia="Times New Roman" w:cs="Times New Roman"/>
          <w:spacing w:val="-1"/>
          <w:sz w:val="20"/>
          <w:szCs w:val="20"/>
        </w:rPr>
        <w:t>излучаемой</w:t>
      </w:r>
      <w:r w:rsidRPr="00D656B5">
        <w:rPr>
          <w:rFonts w:eastAsia="Times New Roman" w:cs="Times New Roman"/>
          <w:spacing w:val="6"/>
          <w:sz w:val="20"/>
          <w:szCs w:val="20"/>
        </w:rPr>
        <w:t xml:space="preserve"> </w:t>
      </w:r>
      <w:r w:rsidRPr="00D656B5">
        <w:rPr>
          <w:rFonts w:eastAsia="Times New Roman" w:cs="Times New Roman"/>
          <w:spacing w:val="-1"/>
          <w:sz w:val="20"/>
          <w:szCs w:val="20"/>
        </w:rPr>
        <w:t>мощностью</w:t>
      </w:r>
      <w:r w:rsidRPr="00D656B5">
        <w:rPr>
          <w:rFonts w:eastAsia="Times New Roman" w:cs="Times New Roman"/>
          <w:sz w:val="20"/>
          <w:szCs w:val="20"/>
        </w:rPr>
        <w:t xml:space="preserve"> более</w:t>
      </w:r>
      <w:r w:rsidRPr="00D656B5">
        <w:rPr>
          <w:rFonts w:eastAsia="Times New Roman" w:cs="Times New Roman"/>
          <w:spacing w:val="5"/>
          <w:sz w:val="20"/>
          <w:szCs w:val="20"/>
        </w:rPr>
        <w:t xml:space="preserve"> </w:t>
      </w:r>
      <w:r w:rsidRPr="00D656B5">
        <w:rPr>
          <w:rFonts w:eastAsia="Times New Roman" w:cs="Times New Roman"/>
          <w:sz w:val="20"/>
          <w:szCs w:val="20"/>
        </w:rPr>
        <w:t>100</w:t>
      </w:r>
      <w:r w:rsidRPr="00D656B5">
        <w:rPr>
          <w:rFonts w:eastAsia="Times New Roman" w:cs="Times New Roman"/>
          <w:spacing w:val="5"/>
          <w:sz w:val="20"/>
          <w:szCs w:val="20"/>
        </w:rPr>
        <w:t xml:space="preserve"> </w:t>
      </w:r>
      <w:r w:rsidRPr="00D656B5">
        <w:rPr>
          <w:rFonts w:eastAsia="Times New Roman" w:cs="Times New Roman"/>
          <w:spacing w:val="-1"/>
          <w:sz w:val="20"/>
          <w:szCs w:val="20"/>
        </w:rPr>
        <w:t>Вт</w:t>
      </w:r>
      <w:r w:rsidRPr="00D656B5">
        <w:rPr>
          <w:rFonts w:eastAsia="Times New Roman" w:cs="Times New Roman"/>
          <w:spacing w:val="2"/>
          <w:sz w:val="20"/>
          <w:szCs w:val="20"/>
        </w:rPr>
        <w:t xml:space="preserve"> </w:t>
      </w:r>
      <w:r w:rsidRPr="00D656B5">
        <w:rPr>
          <w:rFonts w:eastAsia="Times New Roman" w:cs="Times New Roman"/>
          <w:spacing w:val="-3"/>
          <w:sz w:val="20"/>
          <w:szCs w:val="20"/>
        </w:rPr>
        <w:t>до</w:t>
      </w:r>
      <w:r w:rsidRPr="00D656B5">
        <w:rPr>
          <w:rFonts w:eastAsia="Times New Roman" w:cs="Times New Roman"/>
          <w:spacing w:val="69"/>
          <w:sz w:val="20"/>
          <w:szCs w:val="20"/>
        </w:rPr>
        <w:t xml:space="preserve"> </w:t>
      </w:r>
      <w:r w:rsidRPr="00D656B5">
        <w:rPr>
          <w:rFonts w:eastAsia="Times New Roman" w:cs="Times New Roman"/>
          <w:sz w:val="20"/>
          <w:szCs w:val="20"/>
        </w:rPr>
        <w:t>1000</w:t>
      </w:r>
      <w:r w:rsidRPr="00D656B5">
        <w:rPr>
          <w:rFonts w:eastAsia="Times New Roman" w:cs="Times New Roman"/>
          <w:spacing w:val="9"/>
          <w:sz w:val="20"/>
          <w:szCs w:val="20"/>
        </w:rPr>
        <w:t xml:space="preserve"> </w:t>
      </w:r>
      <w:r w:rsidRPr="00D656B5">
        <w:rPr>
          <w:rFonts w:eastAsia="Times New Roman" w:cs="Times New Roman"/>
          <w:spacing w:val="-1"/>
          <w:sz w:val="20"/>
          <w:szCs w:val="20"/>
        </w:rPr>
        <w:t>Вт</w:t>
      </w:r>
      <w:r w:rsidRPr="00D656B5">
        <w:rPr>
          <w:rFonts w:eastAsia="Times New Roman" w:cs="Times New Roman"/>
          <w:spacing w:val="10"/>
          <w:sz w:val="20"/>
          <w:szCs w:val="20"/>
        </w:rPr>
        <w:t xml:space="preserve"> </w:t>
      </w:r>
      <w:r w:rsidRPr="00D656B5">
        <w:rPr>
          <w:rFonts w:eastAsia="Times New Roman" w:cs="Times New Roman"/>
          <w:spacing w:val="-1"/>
          <w:sz w:val="20"/>
          <w:szCs w:val="20"/>
        </w:rPr>
        <w:t>включительно,</w:t>
      </w:r>
      <w:r w:rsidRPr="00D656B5">
        <w:rPr>
          <w:rFonts w:eastAsia="Times New Roman" w:cs="Times New Roman"/>
          <w:spacing w:val="11"/>
          <w:sz w:val="20"/>
          <w:szCs w:val="20"/>
        </w:rPr>
        <w:t xml:space="preserve"> </w:t>
      </w:r>
      <w:r w:rsidRPr="00D656B5">
        <w:rPr>
          <w:rFonts w:eastAsia="Times New Roman" w:cs="Times New Roman"/>
          <w:spacing w:val="-1"/>
          <w:sz w:val="20"/>
          <w:szCs w:val="20"/>
        </w:rPr>
        <w:t>должна</w:t>
      </w:r>
      <w:r w:rsidRPr="00D656B5">
        <w:rPr>
          <w:rFonts w:eastAsia="Times New Roman" w:cs="Times New Roman"/>
          <w:spacing w:val="9"/>
          <w:sz w:val="20"/>
          <w:szCs w:val="20"/>
        </w:rPr>
        <w:t xml:space="preserve"> </w:t>
      </w:r>
      <w:r w:rsidRPr="00D656B5">
        <w:rPr>
          <w:rFonts w:eastAsia="Times New Roman" w:cs="Times New Roman"/>
          <w:spacing w:val="-1"/>
          <w:sz w:val="20"/>
          <w:szCs w:val="20"/>
        </w:rPr>
        <w:t>быть</w:t>
      </w:r>
      <w:r w:rsidRPr="00D656B5">
        <w:rPr>
          <w:rFonts w:eastAsia="Times New Roman" w:cs="Times New Roman"/>
          <w:spacing w:val="11"/>
          <w:sz w:val="20"/>
          <w:szCs w:val="20"/>
        </w:rPr>
        <w:t xml:space="preserve"> </w:t>
      </w:r>
      <w:r w:rsidRPr="00D656B5">
        <w:rPr>
          <w:rFonts w:eastAsia="Times New Roman" w:cs="Times New Roman"/>
          <w:spacing w:val="-1"/>
          <w:sz w:val="20"/>
          <w:szCs w:val="20"/>
        </w:rPr>
        <w:t>обеспечена</w:t>
      </w:r>
      <w:r w:rsidRPr="00D656B5">
        <w:rPr>
          <w:rFonts w:eastAsia="Times New Roman" w:cs="Times New Roman"/>
          <w:spacing w:val="9"/>
          <w:sz w:val="20"/>
          <w:szCs w:val="20"/>
        </w:rPr>
        <w:t xml:space="preserve"> </w:t>
      </w:r>
      <w:r w:rsidRPr="00D656B5">
        <w:rPr>
          <w:rFonts w:eastAsia="Times New Roman" w:cs="Times New Roman"/>
          <w:spacing w:val="-1"/>
          <w:sz w:val="20"/>
          <w:szCs w:val="20"/>
        </w:rPr>
        <w:t>невозможность</w:t>
      </w:r>
      <w:r w:rsidRPr="00D656B5">
        <w:rPr>
          <w:rFonts w:eastAsia="Times New Roman" w:cs="Times New Roman"/>
          <w:spacing w:val="10"/>
          <w:sz w:val="20"/>
          <w:szCs w:val="20"/>
        </w:rPr>
        <w:t xml:space="preserve"> </w:t>
      </w:r>
      <w:r w:rsidRPr="00D656B5">
        <w:rPr>
          <w:rFonts w:eastAsia="Times New Roman" w:cs="Times New Roman"/>
          <w:spacing w:val="-2"/>
          <w:sz w:val="20"/>
          <w:szCs w:val="20"/>
        </w:rPr>
        <w:t>доступа</w:t>
      </w:r>
      <w:r w:rsidRPr="00D656B5">
        <w:rPr>
          <w:rFonts w:eastAsia="Times New Roman" w:cs="Times New Roman"/>
          <w:spacing w:val="12"/>
          <w:sz w:val="20"/>
          <w:szCs w:val="20"/>
        </w:rPr>
        <w:t xml:space="preserve"> </w:t>
      </w:r>
      <w:r w:rsidRPr="00D656B5">
        <w:rPr>
          <w:rFonts w:eastAsia="Times New Roman" w:cs="Times New Roman"/>
          <w:spacing w:val="-1"/>
          <w:sz w:val="20"/>
          <w:szCs w:val="20"/>
        </w:rPr>
        <w:t>людей</w:t>
      </w:r>
      <w:r w:rsidRPr="00D656B5">
        <w:rPr>
          <w:rFonts w:eastAsia="Times New Roman" w:cs="Times New Roman"/>
          <w:spacing w:val="14"/>
          <w:sz w:val="20"/>
          <w:szCs w:val="20"/>
        </w:rPr>
        <w:t xml:space="preserve"> </w:t>
      </w:r>
      <w:r w:rsidRPr="00D656B5">
        <w:rPr>
          <w:rFonts w:eastAsia="Times New Roman" w:cs="Times New Roman"/>
          <w:sz w:val="20"/>
          <w:szCs w:val="20"/>
        </w:rPr>
        <w:t>в</w:t>
      </w:r>
      <w:r w:rsidRPr="00D656B5">
        <w:rPr>
          <w:rFonts w:eastAsia="Times New Roman" w:cs="Times New Roman"/>
          <w:spacing w:val="11"/>
          <w:sz w:val="20"/>
          <w:szCs w:val="20"/>
        </w:rPr>
        <w:t xml:space="preserve"> </w:t>
      </w:r>
      <w:r w:rsidRPr="00D656B5">
        <w:rPr>
          <w:rFonts w:eastAsia="Times New Roman" w:cs="Times New Roman"/>
          <w:sz w:val="20"/>
          <w:szCs w:val="20"/>
        </w:rPr>
        <w:t>зону</w:t>
      </w:r>
      <w:r w:rsidRPr="00D656B5">
        <w:rPr>
          <w:rFonts w:eastAsia="Times New Roman" w:cs="Times New Roman"/>
          <w:spacing w:val="5"/>
          <w:sz w:val="20"/>
          <w:szCs w:val="20"/>
        </w:rPr>
        <w:t xml:space="preserve"> </w:t>
      </w:r>
      <w:r w:rsidRPr="00D656B5">
        <w:rPr>
          <w:rFonts w:eastAsia="Times New Roman" w:cs="Times New Roman"/>
          <w:sz w:val="20"/>
          <w:szCs w:val="20"/>
        </w:rPr>
        <w:t>установки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антенны</w:t>
      </w:r>
      <w:r w:rsidRPr="00D656B5">
        <w:rPr>
          <w:rFonts w:eastAsia="Times New Roman" w:cs="Times New Roman"/>
          <w:spacing w:val="11"/>
          <w:sz w:val="20"/>
          <w:szCs w:val="20"/>
        </w:rPr>
        <w:t xml:space="preserve"> </w:t>
      </w:r>
      <w:r w:rsidRPr="00D656B5">
        <w:rPr>
          <w:rFonts w:eastAsia="Times New Roman" w:cs="Times New Roman"/>
          <w:sz w:val="20"/>
          <w:szCs w:val="20"/>
        </w:rPr>
        <w:t>на</w:t>
      </w:r>
      <w:r w:rsidRPr="00D656B5">
        <w:rPr>
          <w:rFonts w:eastAsia="Times New Roman" w:cs="Times New Roman"/>
          <w:spacing w:val="93"/>
          <w:sz w:val="20"/>
          <w:szCs w:val="20"/>
        </w:rPr>
        <w:t xml:space="preserve"> </w:t>
      </w:r>
      <w:r w:rsidRPr="00D656B5">
        <w:rPr>
          <w:rFonts w:eastAsia="Times New Roman" w:cs="Times New Roman"/>
          <w:sz w:val="20"/>
          <w:szCs w:val="20"/>
        </w:rPr>
        <w:t>расстояние</w:t>
      </w:r>
      <w:r w:rsidRPr="00D656B5">
        <w:rPr>
          <w:rFonts w:eastAsia="Times New Roman" w:cs="Times New Roman"/>
          <w:spacing w:val="5"/>
          <w:sz w:val="20"/>
          <w:szCs w:val="20"/>
        </w:rPr>
        <w:t xml:space="preserve"> </w:t>
      </w:r>
      <w:r w:rsidRPr="00D656B5">
        <w:rPr>
          <w:rFonts w:eastAsia="Times New Roman" w:cs="Times New Roman"/>
          <w:sz w:val="20"/>
          <w:szCs w:val="20"/>
        </w:rPr>
        <w:t>не</w:t>
      </w:r>
      <w:r w:rsidRPr="00D656B5">
        <w:rPr>
          <w:rFonts w:eastAsia="Times New Roman" w:cs="Times New Roman"/>
          <w:spacing w:val="5"/>
          <w:sz w:val="20"/>
          <w:szCs w:val="20"/>
        </w:rPr>
        <w:t xml:space="preserve"> </w:t>
      </w:r>
      <w:r w:rsidRPr="00D656B5">
        <w:rPr>
          <w:rFonts w:eastAsia="Times New Roman" w:cs="Times New Roman"/>
          <w:spacing w:val="-1"/>
          <w:sz w:val="20"/>
          <w:szCs w:val="20"/>
        </w:rPr>
        <w:t>менее</w:t>
      </w:r>
      <w:r w:rsidRPr="00D656B5">
        <w:rPr>
          <w:rFonts w:eastAsia="Times New Roman" w:cs="Times New Roman"/>
          <w:spacing w:val="5"/>
          <w:sz w:val="20"/>
          <w:szCs w:val="20"/>
        </w:rPr>
        <w:t xml:space="preserve"> </w:t>
      </w:r>
      <w:r w:rsidRPr="00D656B5">
        <w:rPr>
          <w:rFonts w:eastAsia="Times New Roman" w:cs="Times New Roman"/>
          <w:sz w:val="20"/>
          <w:szCs w:val="20"/>
        </w:rPr>
        <w:t>10</w:t>
      </w:r>
      <w:r w:rsidRPr="00D656B5">
        <w:rPr>
          <w:rFonts w:eastAsia="Times New Roman" w:cs="Times New Roman"/>
          <w:spacing w:val="5"/>
          <w:sz w:val="20"/>
          <w:szCs w:val="20"/>
        </w:rPr>
        <w:t xml:space="preserve"> </w:t>
      </w:r>
      <w:r w:rsidRPr="00D656B5">
        <w:rPr>
          <w:rFonts w:eastAsia="Times New Roman" w:cs="Times New Roman"/>
          <w:sz w:val="20"/>
          <w:szCs w:val="20"/>
        </w:rPr>
        <w:t>м</w:t>
      </w:r>
      <w:r w:rsidRPr="00D656B5">
        <w:rPr>
          <w:rFonts w:eastAsia="Times New Roman" w:cs="Times New Roman"/>
          <w:spacing w:val="3"/>
          <w:sz w:val="20"/>
          <w:szCs w:val="20"/>
        </w:rPr>
        <w:t xml:space="preserve"> </w:t>
      </w:r>
      <w:r w:rsidRPr="00D656B5">
        <w:rPr>
          <w:rFonts w:eastAsia="Times New Roman" w:cs="Times New Roman"/>
          <w:spacing w:val="1"/>
          <w:sz w:val="20"/>
          <w:szCs w:val="20"/>
        </w:rPr>
        <w:t>от</w:t>
      </w:r>
      <w:r w:rsidRPr="00D656B5">
        <w:rPr>
          <w:rFonts w:eastAsia="Times New Roman" w:cs="Times New Roman"/>
          <w:spacing w:val="6"/>
          <w:sz w:val="20"/>
          <w:szCs w:val="20"/>
        </w:rPr>
        <w:t xml:space="preserve"> </w:t>
      </w:r>
      <w:r w:rsidRPr="00D656B5">
        <w:rPr>
          <w:rFonts w:eastAsia="Times New Roman" w:cs="Times New Roman"/>
          <w:spacing w:val="-1"/>
          <w:sz w:val="20"/>
          <w:szCs w:val="20"/>
        </w:rPr>
        <w:t>любой</w:t>
      </w:r>
      <w:r w:rsidRPr="00D656B5">
        <w:rPr>
          <w:rFonts w:eastAsia="Times New Roman" w:cs="Times New Roman"/>
          <w:spacing w:val="6"/>
          <w:sz w:val="20"/>
          <w:szCs w:val="20"/>
        </w:rPr>
        <w:t xml:space="preserve"> </w:t>
      </w:r>
      <w:r w:rsidRPr="00D656B5">
        <w:rPr>
          <w:rFonts w:eastAsia="Times New Roman" w:cs="Times New Roman"/>
          <w:spacing w:val="-1"/>
          <w:sz w:val="20"/>
          <w:szCs w:val="20"/>
        </w:rPr>
        <w:t>ее</w:t>
      </w:r>
      <w:r w:rsidRPr="00D656B5">
        <w:rPr>
          <w:rFonts w:eastAsia="Times New Roman" w:cs="Times New Roman"/>
          <w:spacing w:val="5"/>
          <w:sz w:val="20"/>
          <w:szCs w:val="20"/>
        </w:rPr>
        <w:t xml:space="preserve"> </w:t>
      </w:r>
      <w:r w:rsidRPr="00D656B5">
        <w:rPr>
          <w:rFonts w:eastAsia="Times New Roman" w:cs="Times New Roman"/>
          <w:spacing w:val="-1"/>
          <w:sz w:val="20"/>
          <w:szCs w:val="20"/>
        </w:rPr>
        <w:t>точки.</w:t>
      </w:r>
      <w:r w:rsidRPr="00D656B5">
        <w:rPr>
          <w:rFonts w:eastAsia="Times New Roman" w:cs="Times New Roman"/>
          <w:spacing w:val="7"/>
          <w:sz w:val="20"/>
          <w:szCs w:val="20"/>
        </w:rPr>
        <w:t xml:space="preserve"> </w:t>
      </w:r>
      <w:r w:rsidRPr="00D656B5">
        <w:rPr>
          <w:rFonts w:eastAsia="Times New Roman" w:cs="Times New Roman"/>
          <w:sz w:val="20"/>
          <w:szCs w:val="20"/>
        </w:rPr>
        <w:t>При</w:t>
      </w:r>
      <w:r w:rsidRPr="00D656B5">
        <w:rPr>
          <w:rFonts w:eastAsia="Times New Roman" w:cs="Times New Roman"/>
          <w:spacing w:val="10"/>
          <w:sz w:val="20"/>
          <w:szCs w:val="20"/>
        </w:rPr>
        <w:t xml:space="preserve"> </w:t>
      </w:r>
      <w:r w:rsidRPr="00D656B5">
        <w:rPr>
          <w:rFonts w:eastAsia="Times New Roman" w:cs="Times New Roman"/>
          <w:spacing w:val="-1"/>
          <w:sz w:val="20"/>
          <w:szCs w:val="20"/>
        </w:rPr>
        <w:t>установке</w:t>
      </w:r>
      <w:r w:rsidRPr="00D656B5">
        <w:rPr>
          <w:rFonts w:eastAsia="Times New Roman" w:cs="Times New Roman"/>
          <w:spacing w:val="5"/>
          <w:sz w:val="20"/>
          <w:szCs w:val="20"/>
        </w:rPr>
        <w:t xml:space="preserve"> </w:t>
      </w:r>
      <w:r w:rsidRPr="00D656B5">
        <w:rPr>
          <w:rFonts w:eastAsia="Times New Roman" w:cs="Times New Roman"/>
          <w:sz w:val="20"/>
          <w:szCs w:val="20"/>
        </w:rPr>
        <w:t>на</w:t>
      </w:r>
      <w:r w:rsidRPr="00D656B5">
        <w:rPr>
          <w:rFonts w:eastAsia="Times New Roman" w:cs="Times New Roman"/>
          <w:spacing w:val="5"/>
          <w:sz w:val="20"/>
          <w:szCs w:val="20"/>
        </w:rPr>
        <w:t xml:space="preserve"> </w:t>
      </w:r>
      <w:r w:rsidRPr="00D656B5">
        <w:rPr>
          <w:rFonts w:eastAsia="Times New Roman" w:cs="Times New Roman"/>
          <w:spacing w:val="-1"/>
          <w:sz w:val="20"/>
          <w:szCs w:val="20"/>
        </w:rPr>
        <w:t>здании</w:t>
      </w:r>
      <w:r w:rsidRPr="00D656B5">
        <w:rPr>
          <w:rFonts w:eastAsia="Times New Roman" w:cs="Times New Roman"/>
          <w:spacing w:val="6"/>
          <w:sz w:val="20"/>
          <w:szCs w:val="20"/>
        </w:rPr>
        <w:t xml:space="preserve"> </w:t>
      </w:r>
      <w:r w:rsidRPr="00D656B5">
        <w:rPr>
          <w:rFonts w:eastAsia="Times New Roman" w:cs="Times New Roman"/>
          <w:spacing w:val="-1"/>
          <w:sz w:val="20"/>
          <w:szCs w:val="20"/>
        </w:rPr>
        <w:t>антенна</w:t>
      </w:r>
      <w:r w:rsidRPr="00D656B5">
        <w:rPr>
          <w:rFonts w:eastAsia="Times New Roman" w:cs="Times New Roman"/>
          <w:spacing w:val="5"/>
          <w:sz w:val="20"/>
          <w:szCs w:val="20"/>
        </w:rPr>
        <w:t xml:space="preserve"> </w:t>
      </w:r>
      <w:r w:rsidRPr="00D656B5">
        <w:rPr>
          <w:rFonts w:eastAsia="Times New Roman" w:cs="Times New Roman"/>
          <w:spacing w:val="-1"/>
          <w:sz w:val="20"/>
          <w:szCs w:val="20"/>
        </w:rPr>
        <w:t>должна</w:t>
      </w:r>
      <w:r w:rsidRPr="00D656B5">
        <w:rPr>
          <w:rFonts w:eastAsia="Times New Roman" w:cs="Times New Roman"/>
          <w:spacing w:val="5"/>
          <w:sz w:val="20"/>
          <w:szCs w:val="20"/>
        </w:rPr>
        <w:t xml:space="preserve"> </w:t>
      </w:r>
      <w:r w:rsidRPr="00D656B5">
        <w:rPr>
          <w:rFonts w:eastAsia="Times New Roman" w:cs="Times New Roman"/>
          <w:spacing w:val="-1"/>
          <w:sz w:val="20"/>
          <w:szCs w:val="20"/>
        </w:rPr>
        <w:t>быть</w:t>
      </w:r>
      <w:r w:rsidRPr="00D656B5">
        <w:rPr>
          <w:rFonts w:eastAsia="Times New Roman" w:cs="Times New Roman"/>
          <w:spacing w:val="7"/>
          <w:sz w:val="20"/>
          <w:szCs w:val="20"/>
        </w:rPr>
        <w:t xml:space="preserve"> </w:t>
      </w:r>
      <w:r w:rsidRPr="00D656B5">
        <w:rPr>
          <w:rFonts w:eastAsia="Times New Roman" w:cs="Times New Roman"/>
          <w:spacing w:val="-1"/>
          <w:sz w:val="20"/>
          <w:szCs w:val="20"/>
        </w:rPr>
        <w:t>смонтирована</w:t>
      </w:r>
      <w:r w:rsidRPr="00D656B5">
        <w:rPr>
          <w:rFonts w:eastAsia="Times New Roman" w:cs="Times New Roman"/>
          <w:spacing w:val="5"/>
          <w:sz w:val="20"/>
          <w:szCs w:val="20"/>
        </w:rPr>
        <w:t xml:space="preserve"> </w:t>
      </w:r>
      <w:r w:rsidRPr="00D656B5">
        <w:rPr>
          <w:rFonts w:eastAsia="Times New Roman" w:cs="Times New Roman"/>
          <w:spacing w:val="-2"/>
          <w:sz w:val="20"/>
          <w:szCs w:val="20"/>
        </w:rPr>
        <w:t>на</w:t>
      </w:r>
      <w:r w:rsidRPr="00D656B5">
        <w:rPr>
          <w:rFonts w:eastAsia="Times New Roman" w:cs="Times New Roman"/>
          <w:spacing w:val="79"/>
          <w:sz w:val="20"/>
          <w:szCs w:val="20"/>
        </w:rPr>
        <w:t xml:space="preserve"> </w:t>
      </w:r>
      <w:r w:rsidRPr="00D656B5">
        <w:rPr>
          <w:rFonts w:eastAsia="Times New Roman" w:cs="Times New Roman"/>
          <w:sz w:val="20"/>
          <w:szCs w:val="20"/>
        </w:rPr>
        <w:t>высоте</w:t>
      </w:r>
      <w:r w:rsidRPr="00D656B5">
        <w:rPr>
          <w:rFonts w:eastAsia="Times New Roman" w:cs="Times New Roman"/>
          <w:spacing w:val="13"/>
          <w:sz w:val="20"/>
          <w:szCs w:val="20"/>
        </w:rPr>
        <w:t xml:space="preserve"> </w:t>
      </w:r>
      <w:r w:rsidRPr="00D656B5">
        <w:rPr>
          <w:rFonts w:eastAsia="Times New Roman" w:cs="Times New Roman"/>
          <w:sz w:val="20"/>
          <w:szCs w:val="20"/>
        </w:rPr>
        <w:t>не</w:t>
      </w:r>
      <w:r w:rsidRPr="00D656B5">
        <w:rPr>
          <w:rFonts w:eastAsia="Times New Roman" w:cs="Times New Roman"/>
          <w:spacing w:val="13"/>
          <w:sz w:val="20"/>
          <w:szCs w:val="20"/>
        </w:rPr>
        <w:t xml:space="preserve"> </w:t>
      </w:r>
      <w:r w:rsidRPr="00D656B5">
        <w:rPr>
          <w:rFonts w:eastAsia="Times New Roman" w:cs="Times New Roman"/>
          <w:spacing w:val="-1"/>
          <w:sz w:val="20"/>
          <w:szCs w:val="20"/>
        </w:rPr>
        <w:t>менее</w:t>
      </w:r>
      <w:r w:rsidRPr="00D656B5">
        <w:rPr>
          <w:rFonts w:eastAsia="Times New Roman" w:cs="Times New Roman"/>
          <w:spacing w:val="13"/>
          <w:sz w:val="20"/>
          <w:szCs w:val="20"/>
        </w:rPr>
        <w:t xml:space="preserve"> </w:t>
      </w:r>
      <w:r w:rsidRPr="00D656B5">
        <w:rPr>
          <w:rFonts w:eastAsia="Times New Roman" w:cs="Times New Roman"/>
          <w:sz w:val="20"/>
          <w:szCs w:val="20"/>
        </w:rPr>
        <w:t>1,5</w:t>
      </w:r>
      <w:r w:rsidRPr="00D656B5">
        <w:rPr>
          <w:rFonts w:eastAsia="Times New Roman" w:cs="Times New Roman"/>
          <w:spacing w:val="13"/>
          <w:sz w:val="20"/>
          <w:szCs w:val="20"/>
        </w:rPr>
        <w:t xml:space="preserve"> </w:t>
      </w:r>
      <w:r w:rsidRPr="00D656B5">
        <w:rPr>
          <w:rFonts w:eastAsia="Times New Roman" w:cs="Times New Roman"/>
          <w:sz w:val="20"/>
          <w:szCs w:val="20"/>
        </w:rPr>
        <w:t>м</w:t>
      </w:r>
      <w:r w:rsidRPr="00D656B5">
        <w:rPr>
          <w:rFonts w:eastAsia="Times New Roman" w:cs="Times New Roman"/>
          <w:spacing w:val="15"/>
          <w:sz w:val="20"/>
          <w:szCs w:val="20"/>
        </w:rPr>
        <w:t xml:space="preserve"> </w:t>
      </w:r>
      <w:r w:rsidRPr="00D656B5">
        <w:rPr>
          <w:rFonts w:eastAsia="Times New Roman" w:cs="Times New Roman"/>
          <w:spacing w:val="-1"/>
          <w:sz w:val="20"/>
          <w:szCs w:val="20"/>
        </w:rPr>
        <w:t>над</w:t>
      </w:r>
      <w:r w:rsidRPr="00D656B5">
        <w:rPr>
          <w:rFonts w:eastAsia="Times New Roman" w:cs="Times New Roman"/>
          <w:spacing w:val="15"/>
          <w:sz w:val="20"/>
          <w:szCs w:val="20"/>
        </w:rPr>
        <w:t xml:space="preserve"> </w:t>
      </w:r>
      <w:r w:rsidRPr="00D656B5">
        <w:rPr>
          <w:rFonts w:eastAsia="Times New Roman" w:cs="Times New Roman"/>
          <w:spacing w:val="-1"/>
          <w:sz w:val="20"/>
          <w:szCs w:val="20"/>
        </w:rPr>
        <w:t>крышей</w:t>
      </w:r>
      <w:r w:rsidRPr="00D656B5">
        <w:rPr>
          <w:rFonts w:eastAsia="Times New Roman" w:cs="Times New Roman"/>
          <w:spacing w:val="14"/>
          <w:sz w:val="20"/>
          <w:szCs w:val="20"/>
        </w:rPr>
        <w:t xml:space="preserve"> </w:t>
      </w:r>
      <w:r w:rsidRPr="00D656B5">
        <w:rPr>
          <w:rFonts w:eastAsia="Times New Roman" w:cs="Times New Roman"/>
          <w:sz w:val="20"/>
          <w:szCs w:val="20"/>
        </w:rPr>
        <w:t>при</w:t>
      </w:r>
      <w:r w:rsidRPr="00D656B5">
        <w:rPr>
          <w:rFonts w:eastAsia="Times New Roman" w:cs="Times New Roman"/>
          <w:spacing w:val="14"/>
          <w:sz w:val="20"/>
          <w:szCs w:val="20"/>
        </w:rPr>
        <w:t xml:space="preserve"> </w:t>
      </w:r>
      <w:r w:rsidRPr="00D656B5">
        <w:rPr>
          <w:rFonts w:eastAsia="Times New Roman" w:cs="Times New Roman"/>
          <w:spacing w:val="-1"/>
          <w:sz w:val="20"/>
          <w:szCs w:val="20"/>
        </w:rPr>
        <w:t>обеспечении</w:t>
      </w:r>
      <w:r w:rsidRPr="00D656B5">
        <w:rPr>
          <w:rFonts w:eastAsia="Times New Roman" w:cs="Times New Roman"/>
          <w:spacing w:val="14"/>
          <w:sz w:val="20"/>
          <w:szCs w:val="20"/>
        </w:rPr>
        <w:t xml:space="preserve"> </w:t>
      </w:r>
      <w:r w:rsidRPr="00D656B5">
        <w:rPr>
          <w:rFonts w:eastAsia="Times New Roman" w:cs="Times New Roman"/>
          <w:sz w:val="20"/>
          <w:szCs w:val="20"/>
        </w:rPr>
        <w:t>расстояния</w:t>
      </w:r>
      <w:r w:rsidRPr="00D656B5">
        <w:rPr>
          <w:rFonts w:eastAsia="Times New Roman" w:cs="Times New Roman"/>
          <w:spacing w:val="13"/>
          <w:sz w:val="20"/>
          <w:szCs w:val="20"/>
        </w:rPr>
        <w:t xml:space="preserve"> </w:t>
      </w:r>
      <w:r w:rsidRPr="00D656B5">
        <w:rPr>
          <w:rFonts w:eastAsia="Times New Roman" w:cs="Times New Roman"/>
          <w:sz w:val="20"/>
          <w:szCs w:val="20"/>
        </w:rPr>
        <w:t>от</w:t>
      </w:r>
      <w:r w:rsidRPr="00D656B5">
        <w:rPr>
          <w:rFonts w:eastAsia="Times New Roman" w:cs="Times New Roman"/>
          <w:spacing w:val="14"/>
          <w:sz w:val="20"/>
          <w:szCs w:val="20"/>
        </w:rPr>
        <w:t xml:space="preserve"> </w:t>
      </w:r>
      <w:r w:rsidRPr="00D656B5">
        <w:rPr>
          <w:rFonts w:eastAsia="Times New Roman" w:cs="Times New Roman"/>
          <w:spacing w:val="1"/>
          <w:sz w:val="20"/>
          <w:szCs w:val="20"/>
        </w:rPr>
        <w:t>любой</w:t>
      </w:r>
      <w:r w:rsidRPr="00D656B5">
        <w:rPr>
          <w:rFonts w:eastAsia="Times New Roman" w:cs="Times New Roman"/>
          <w:spacing w:val="14"/>
          <w:sz w:val="20"/>
          <w:szCs w:val="20"/>
        </w:rPr>
        <w:t xml:space="preserve"> </w:t>
      </w:r>
      <w:r w:rsidRPr="00D656B5">
        <w:rPr>
          <w:rFonts w:eastAsia="Times New Roman" w:cs="Times New Roman"/>
          <w:spacing w:val="-1"/>
          <w:sz w:val="20"/>
          <w:szCs w:val="20"/>
        </w:rPr>
        <w:t>ее</w:t>
      </w:r>
      <w:r w:rsidRPr="00D656B5">
        <w:rPr>
          <w:rFonts w:eastAsia="Times New Roman" w:cs="Times New Roman"/>
          <w:spacing w:val="13"/>
          <w:sz w:val="20"/>
          <w:szCs w:val="20"/>
        </w:rPr>
        <w:t xml:space="preserve"> </w:t>
      </w:r>
      <w:r w:rsidRPr="00D656B5">
        <w:rPr>
          <w:rFonts w:eastAsia="Times New Roman" w:cs="Times New Roman"/>
          <w:sz w:val="20"/>
          <w:szCs w:val="20"/>
        </w:rPr>
        <w:t>точки</w:t>
      </w:r>
      <w:r w:rsidRPr="00D656B5">
        <w:rPr>
          <w:rFonts w:eastAsia="Times New Roman" w:cs="Times New Roman"/>
          <w:spacing w:val="14"/>
          <w:sz w:val="20"/>
          <w:szCs w:val="20"/>
        </w:rPr>
        <w:t xml:space="preserve"> </w:t>
      </w:r>
      <w:r w:rsidRPr="00D656B5">
        <w:rPr>
          <w:rFonts w:eastAsia="Times New Roman" w:cs="Times New Roman"/>
          <w:spacing w:val="-1"/>
          <w:sz w:val="20"/>
          <w:szCs w:val="20"/>
        </w:rPr>
        <w:t>до</w:t>
      </w:r>
      <w:r w:rsidRPr="00D656B5">
        <w:rPr>
          <w:rFonts w:eastAsia="Times New Roman" w:cs="Times New Roman"/>
          <w:spacing w:val="17"/>
          <w:sz w:val="20"/>
          <w:szCs w:val="20"/>
        </w:rPr>
        <w:t xml:space="preserve"> </w:t>
      </w:r>
      <w:r w:rsidRPr="00D656B5">
        <w:rPr>
          <w:rFonts w:eastAsia="Times New Roman" w:cs="Times New Roman"/>
          <w:spacing w:val="-1"/>
          <w:sz w:val="20"/>
          <w:szCs w:val="20"/>
        </w:rPr>
        <w:t>соседних</w:t>
      </w:r>
      <w:r w:rsidRPr="00D656B5">
        <w:rPr>
          <w:rFonts w:eastAsia="Times New Roman" w:cs="Times New Roman"/>
          <w:spacing w:val="9"/>
          <w:sz w:val="20"/>
          <w:szCs w:val="20"/>
        </w:rPr>
        <w:t xml:space="preserve"> </w:t>
      </w:r>
      <w:r w:rsidRPr="00D656B5">
        <w:rPr>
          <w:rFonts w:eastAsia="Times New Roman" w:cs="Times New Roman"/>
          <w:sz w:val="20"/>
          <w:szCs w:val="20"/>
        </w:rPr>
        <w:t>строений</w:t>
      </w:r>
      <w:r w:rsidRPr="00D656B5">
        <w:rPr>
          <w:rFonts w:eastAsia="Times New Roman" w:cs="Times New Roman"/>
          <w:spacing w:val="14"/>
          <w:sz w:val="20"/>
          <w:szCs w:val="20"/>
        </w:rPr>
        <w:t xml:space="preserve"> </w:t>
      </w:r>
      <w:r w:rsidRPr="00D656B5">
        <w:rPr>
          <w:rFonts w:eastAsia="Times New Roman" w:cs="Times New Roman"/>
          <w:sz w:val="20"/>
          <w:szCs w:val="20"/>
        </w:rPr>
        <w:t>не</w:t>
      </w:r>
      <w:r w:rsidRPr="00D656B5">
        <w:rPr>
          <w:rFonts w:eastAsia="Times New Roman" w:cs="Times New Roman"/>
          <w:spacing w:val="64"/>
          <w:sz w:val="20"/>
          <w:szCs w:val="20"/>
        </w:rPr>
        <w:t xml:space="preserve"> </w:t>
      </w:r>
      <w:r w:rsidRPr="00D656B5">
        <w:rPr>
          <w:rFonts w:eastAsia="Times New Roman" w:cs="Times New Roman"/>
          <w:spacing w:val="-1"/>
          <w:sz w:val="20"/>
          <w:szCs w:val="20"/>
        </w:rPr>
        <w:t>менее</w:t>
      </w:r>
      <w:r w:rsidRPr="00D656B5">
        <w:rPr>
          <w:rFonts w:eastAsia="Times New Roman" w:cs="Times New Roman"/>
          <w:spacing w:val="1"/>
          <w:sz w:val="20"/>
          <w:szCs w:val="20"/>
        </w:rPr>
        <w:t xml:space="preserve"> </w:t>
      </w:r>
      <w:r w:rsidRPr="00D656B5">
        <w:rPr>
          <w:rFonts w:eastAsia="Times New Roman" w:cs="Times New Roman"/>
          <w:sz w:val="20"/>
          <w:szCs w:val="20"/>
        </w:rPr>
        <w:t>10</w:t>
      </w:r>
      <w:r w:rsidRPr="00D656B5">
        <w:rPr>
          <w:rFonts w:eastAsia="Times New Roman" w:cs="Times New Roman"/>
          <w:spacing w:val="1"/>
          <w:sz w:val="20"/>
          <w:szCs w:val="20"/>
        </w:rPr>
        <w:t xml:space="preserve"> </w:t>
      </w:r>
      <w:r w:rsidRPr="00D656B5">
        <w:rPr>
          <w:rFonts w:eastAsia="Times New Roman" w:cs="Times New Roman"/>
          <w:sz w:val="20"/>
          <w:szCs w:val="20"/>
        </w:rPr>
        <w:t>м</w:t>
      </w:r>
      <w:r w:rsidRPr="00D656B5">
        <w:rPr>
          <w:rFonts w:eastAsia="Times New Roman" w:cs="Times New Roman"/>
          <w:spacing w:val="-1"/>
          <w:sz w:val="20"/>
          <w:szCs w:val="20"/>
        </w:rPr>
        <w:t xml:space="preserve"> для</w:t>
      </w:r>
      <w:r w:rsidRPr="00D656B5">
        <w:rPr>
          <w:rFonts w:eastAsia="Times New Roman" w:cs="Times New Roman"/>
          <w:spacing w:val="2"/>
          <w:sz w:val="20"/>
          <w:szCs w:val="20"/>
        </w:rPr>
        <w:t xml:space="preserve"> </w:t>
      </w:r>
      <w:r w:rsidRPr="00D656B5">
        <w:rPr>
          <w:rFonts w:eastAsia="Times New Roman" w:cs="Times New Roman"/>
          <w:spacing w:val="-1"/>
          <w:sz w:val="20"/>
          <w:szCs w:val="20"/>
        </w:rPr>
        <w:t>любого</w:t>
      </w:r>
      <w:r w:rsidRPr="00D656B5">
        <w:rPr>
          <w:rFonts w:eastAsia="Times New Roman" w:cs="Times New Roman"/>
          <w:spacing w:val="5"/>
          <w:sz w:val="20"/>
          <w:szCs w:val="20"/>
        </w:rPr>
        <w:t xml:space="preserve"> </w:t>
      </w:r>
      <w:r w:rsidRPr="00D656B5">
        <w:rPr>
          <w:rFonts w:eastAsia="Times New Roman" w:cs="Times New Roman"/>
          <w:spacing w:val="-1"/>
          <w:sz w:val="20"/>
          <w:szCs w:val="20"/>
        </w:rPr>
        <w:t>типа</w:t>
      </w:r>
      <w:r w:rsidRPr="00D656B5">
        <w:rPr>
          <w:rFonts w:eastAsia="Times New Roman" w:cs="Times New Roman"/>
          <w:spacing w:val="1"/>
          <w:sz w:val="20"/>
          <w:szCs w:val="20"/>
        </w:rPr>
        <w:t xml:space="preserve"> </w:t>
      </w:r>
      <w:r w:rsidRPr="00D656B5">
        <w:rPr>
          <w:rFonts w:eastAsia="Times New Roman" w:cs="Times New Roman"/>
          <w:spacing w:val="-1"/>
          <w:sz w:val="20"/>
          <w:szCs w:val="20"/>
        </w:rPr>
        <w:t xml:space="preserve">антенны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2"/>
          <w:sz w:val="20"/>
          <w:szCs w:val="20"/>
        </w:rPr>
        <w:t xml:space="preserve">любого </w:t>
      </w:r>
      <w:r w:rsidRPr="00D656B5">
        <w:rPr>
          <w:rFonts w:eastAsia="Times New Roman" w:cs="Times New Roman"/>
          <w:spacing w:val="-1"/>
          <w:sz w:val="20"/>
          <w:szCs w:val="20"/>
        </w:rPr>
        <w:t>направления</w:t>
      </w:r>
      <w:r w:rsidRPr="00D656B5">
        <w:rPr>
          <w:rFonts w:eastAsia="Times New Roman" w:cs="Times New Roman"/>
          <w:spacing w:val="-2"/>
          <w:sz w:val="20"/>
          <w:szCs w:val="20"/>
        </w:rPr>
        <w:t xml:space="preserve"> </w:t>
      </w:r>
      <w:r w:rsidRPr="00D656B5">
        <w:rPr>
          <w:rFonts w:eastAsia="Times New Roman" w:cs="Times New Roman"/>
          <w:spacing w:val="-1"/>
          <w:sz w:val="20"/>
          <w:szCs w:val="20"/>
        </w:rPr>
        <w:t>излучения.</w:t>
      </w:r>
    </w:p>
    <w:p w14:paraId="3AAFFF57" w14:textId="77777777" w:rsidR="00D02680" w:rsidRPr="00D656B5" w:rsidRDefault="00D02680" w:rsidP="00F53AB1">
      <w:pPr>
        <w:widowControl w:val="0"/>
        <w:spacing w:before="3" w:after="0" w:line="237" w:lineRule="auto"/>
        <w:ind w:left="100" w:right="105" w:firstLine="679"/>
        <w:jc w:val="both"/>
        <w:rPr>
          <w:rFonts w:eastAsia="Times New Roman" w:cs="Times New Roman"/>
          <w:sz w:val="20"/>
          <w:szCs w:val="20"/>
        </w:rPr>
      </w:pPr>
      <w:r w:rsidRPr="00D656B5">
        <w:rPr>
          <w:rFonts w:eastAsia="Times New Roman" w:cs="Times New Roman"/>
          <w:sz w:val="20"/>
          <w:szCs w:val="20"/>
        </w:rPr>
        <w:t>При</w:t>
      </w:r>
      <w:r w:rsidRPr="00D656B5">
        <w:rPr>
          <w:rFonts w:eastAsia="Times New Roman" w:cs="Times New Roman"/>
          <w:spacing w:val="50"/>
          <w:sz w:val="20"/>
          <w:szCs w:val="20"/>
        </w:rPr>
        <w:t xml:space="preserve"> </w:t>
      </w:r>
      <w:r w:rsidRPr="00D656B5">
        <w:rPr>
          <w:rFonts w:eastAsia="Times New Roman" w:cs="Times New Roman"/>
          <w:spacing w:val="-1"/>
          <w:sz w:val="20"/>
          <w:szCs w:val="20"/>
        </w:rPr>
        <w:t>размещении</w:t>
      </w:r>
      <w:r w:rsidRPr="00D656B5">
        <w:rPr>
          <w:rFonts w:eastAsia="Times New Roman" w:cs="Times New Roman"/>
          <w:sz w:val="20"/>
          <w:szCs w:val="20"/>
        </w:rPr>
        <w:t xml:space="preserve"> </w:t>
      </w:r>
      <w:r w:rsidRPr="00D656B5">
        <w:rPr>
          <w:rFonts w:eastAsia="Times New Roman" w:cs="Times New Roman"/>
          <w:spacing w:val="-1"/>
          <w:sz w:val="20"/>
          <w:szCs w:val="20"/>
        </w:rPr>
        <w:t>антенн</w:t>
      </w:r>
      <w:r w:rsidRPr="00D656B5">
        <w:rPr>
          <w:rFonts w:eastAsia="Times New Roman" w:cs="Times New Roman"/>
          <w:spacing w:val="46"/>
          <w:sz w:val="20"/>
          <w:szCs w:val="20"/>
        </w:rPr>
        <w:t xml:space="preserve"> </w:t>
      </w:r>
      <w:r w:rsidRPr="00D656B5">
        <w:rPr>
          <w:rFonts w:eastAsia="Times New Roman" w:cs="Times New Roman"/>
          <w:sz w:val="20"/>
          <w:szCs w:val="20"/>
        </w:rPr>
        <w:t>РРС</w:t>
      </w:r>
      <w:r w:rsidRPr="00D656B5">
        <w:rPr>
          <w:rFonts w:eastAsia="Times New Roman" w:cs="Times New Roman"/>
          <w:spacing w:val="48"/>
          <w:sz w:val="20"/>
          <w:szCs w:val="20"/>
        </w:rPr>
        <w:t xml:space="preserve"> </w:t>
      </w:r>
      <w:r w:rsidRPr="00D656B5">
        <w:rPr>
          <w:rFonts w:eastAsia="Times New Roman" w:cs="Times New Roman"/>
          <w:sz w:val="20"/>
          <w:szCs w:val="20"/>
        </w:rPr>
        <w:t>и</w:t>
      </w:r>
      <w:r w:rsidRPr="00D656B5">
        <w:rPr>
          <w:rFonts w:eastAsia="Times New Roman" w:cs="Times New Roman"/>
          <w:spacing w:val="46"/>
          <w:sz w:val="20"/>
          <w:szCs w:val="20"/>
        </w:rPr>
        <w:t xml:space="preserve"> </w:t>
      </w:r>
      <w:r w:rsidRPr="00D656B5">
        <w:rPr>
          <w:rFonts w:eastAsia="Times New Roman" w:cs="Times New Roman"/>
          <w:sz w:val="20"/>
          <w:szCs w:val="20"/>
        </w:rPr>
        <w:t>РГД</w:t>
      </w:r>
      <w:r w:rsidRPr="00D656B5">
        <w:rPr>
          <w:rFonts w:eastAsia="Times New Roman" w:cs="Times New Roman"/>
          <w:spacing w:val="49"/>
          <w:sz w:val="20"/>
          <w:szCs w:val="20"/>
        </w:rPr>
        <w:t xml:space="preserve"> </w:t>
      </w:r>
      <w:r w:rsidRPr="00D656B5">
        <w:rPr>
          <w:rFonts w:eastAsia="Times New Roman" w:cs="Times New Roman"/>
          <w:sz w:val="20"/>
          <w:szCs w:val="20"/>
        </w:rPr>
        <w:t>с</w:t>
      </w:r>
      <w:r w:rsidRPr="00D656B5">
        <w:rPr>
          <w:rFonts w:eastAsia="Times New Roman" w:cs="Times New Roman"/>
          <w:spacing w:val="45"/>
          <w:sz w:val="20"/>
          <w:szCs w:val="20"/>
        </w:rPr>
        <w:t xml:space="preserve"> </w:t>
      </w:r>
      <w:r w:rsidRPr="00D656B5">
        <w:rPr>
          <w:rFonts w:eastAsia="Times New Roman" w:cs="Times New Roman"/>
          <w:spacing w:val="-1"/>
          <w:sz w:val="20"/>
          <w:szCs w:val="20"/>
        </w:rPr>
        <w:t>эффективной</w:t>
      </w:r>
      <w:r w:rsidRPr="00D656B5">
        <w:rPr>
          <w:rFonts w:eastAsia="Times New Roman" w:cs="Times New Roman"/>
          <w:spacing w:val="46"/>
          <w:sz w:val="20"/>
          <w:szCs w:val="20"/>
        </w:rPr>
        <w:t xml:space="preserve"> </w:t>
      </w:r>
      <w:r w:rsidRPr="00D656B5">
        <w:rPr>
          <w:rFonts w:eastAsia="Times New Roman" w:cs="Times New Roman"/>
          <w:spacing w:val="-1"/>
          <w:sz w:val="20"/>
          <w:szCs w:val="20"/>
        </w:rPr>
        <w:t>излучаемой</w:t>
      </w:r>
      <w:r w:rsidRPr="00D656B5">
        <w:rPr>
          <w:rFonts w:eastAsia="Times New Roman" w:cs="Times New Roman"/>
          <w:spacing w:val="46"/>
          <w:sz w:val="20"/>
          <w:szCs w:val="20"/>
        </w:rPr>
        <w:t xml:space="preserve"> </w:t>
      </w:r>
      <w:r w:rsidRPr="00D656B5">
        <w:rPr>
          <w:rFonts w:eastAsia="Times New Roman" w:cs="Times New Roman"/>
          <w:spacing w:val="-1"/>
          <w:sz w:val="20"/>
          <w:szCs w:val="20"/>
        </w:rPr>
        <w:t>мощностью</w:t>
      </w:r>
      <w:r w:rsidRPr="00D656B5">
        <w:rPr>
          <w:rFonts w:eastAsia="Times New Roman" w:cs="Times New Roman"/>
          <w:spacing w:val="44"/>
          <w:sz w:val="20"/>
          <w:szCs w:val="20"/>
        </w:rPr>
        <w:t xml:space="preserve"> </w:t>
      </w:r>
      <w:r w:rsidRPr="00D656B5">
        <w:rPr>
          <w:rFonts w:eastAsia="Times New Roman" w:cs="Times New Roman"/>
          <w:spacing w:val="1"/>
          <w:sz w:val="20"/>
          <w:szCs w:val="20"/>
        </w:rPr>
        <w:t>от</w:t>
      </w:r>
      <w:r w:rsidRPr="00D656B5">
        <w:rPr>
          <w:rFonts w:eastAsia="Times New Roman" w:cs="Times New Roman"/>
          <w:spacing w:val="46"/>
          <w:sz w:val="20"/>
          <w:szCs w:val="20"/>
        </w:rPr>
        <w:t xml:space="preserve"> </w:t>
      </w:r>
      <w:r w:rsidRPr="00D656B5">
        <w:rPr>
          <w:rFonts w:eastAsia="Times New Roman" w:cs="Times New Roman"/>
          <w:sz w:val="20"/>
          <w:szCs w:val="20"/>
        </w:rPr>
        <w:t>1000</w:t>
      </w:r>
      <w:r w:rsidRPr="00D656B5">
        <w:rPr>
          <w:rFonts w:eastAsia="Times New Roman" w:cs="Times New Roman"/>
          <w:spacing w:val="49"/>
          <w:sz w:val="20"/>
          <w:szCs w:val="20"/>
        </w:rPr>
        <w:t xml:space="preserve"> </w:t>
      </w:r>
      <w:r w:rsidRPr="00D656B5">
        <w:rPr>
          <w:rFonts w:eastAsia="Times New Roman" w:cs="Times New Roman"/>
          <w:spacing w:val="-3"/>
          <w:sz w:val="20"/>
          <w:szCs w:val="20"/>
        </w:rPr>
        <w:t>до</w:t>
      </w:r>
      <w:r w:rsidRPr="00D656B5">
        <w:rPr>
          <w:rFonts w:eastAsia="Times New Roman" w:cs="Times New Roman"/>
          <w:spacing w:val="49"/>
          <w:sz w:val="20"/>
          <w:szCs w:val="20"/>
        </w:rPr>
        <w:t xml:space="preserve"> </w:t>
      </w:r>
      <w:r w:rsidRPr="00D656B5">
        <w:rPr>
          <w:rFonts w:eastAsia="Times New Roman" w:cs="Times New Roman"/>
          <w:sz w:val="20"/>
          <w:szCs w:val="20"/>
        </w:rPr>
        <w:t>5000</w:t>
      </w:r>
      <w:r w:rsidRPr="00D656B5">
        <w:rPr>
          <w:rFonts w:eastAsia="Times New Roman" w:cs="Times New Roman"/>
          <w:spacing w:val="49"/>
          <w:sz w:val="20"/>
          <w:szCs w:val="20"/>
        </w:rPr>
        <w:t xml:space="preserve"> </w:t>
      </w:r>
      <w:r w:rsidRPr="00D656B5">
        <w:rPr>
          <w:rFonts w:eastAsia="Times New Roman" w:cs="Times New Roman"/>
          <w:spacing w:val="-1"/>
          <w:sz w:val="20"/>
          <w:szCs w:val="20"/>
        </w:rPr>
        <w:t>Вт</w:t>
      </w:r>
      <w:r w:rsidRPr="00D656B5">
        <w:rPr>
          <w:rFonts w:eastAsia="Times New Roman" w:cs="Times New Roman"/>
          <w:spacing w:val="63"/>
          <w:sz w:val="20"/>
          <w:szCs w:val="20"/>
        </w:rPr>
        <w:t xml:space="preserve"> </w:t>
      </w:r>
      <w:r w:rsidRPr="00D656B5">
        <w:rPr>
          <w:rFonts w:eastAsia="Times New Roman" w:cs="Times New Roman"/>
          <w:sz w:val="20"/>
          <w:szCs w:val="20"/>
        </w:rPr>
        <w:t>должна</w:t>
      </w:r>
      <w:r w:rsidRPr="00D656B5">
        <w:rPr>
          <w:rFonts w:eastAsia="Times New Roman" w:cs="Times New Roman"/>
          <w:spacing w:val="33"/>
          <w:sz w:val="20"/>
          <w:szCs w:val="20"/>
        </w:rPr>
        <w:t xml:space="preserve"> </w:t>
      </w:r>
      <w:r w:rsidRPr="00D656B5">
        <w:rPr>
          <w:rFonts w:eastAsia="Times New Roman" w:cs="Times New Roman"/>
          <w:spacing w:val="-2"/>
          <w:sz w:val="20"/>
          <w:szCs w:val="20"/>
        </w:rPr>
        <w:t>быть</w:t>
      </w:r>
      <w:r w:rsidRPr="00D656B5">
        <w:rPr>
          <w:rFonts w:eastAsia="Times New Roman" w:cs="Times New Roman"/>
          <w:spacing w:val="31"/>
          <w:sz w:val="20"/>
          <w:szCs w:val="20"/>
        </w:rPr>
        <w:t xml:space="preserve"> </w:t>
      </w:r>
      <w:r w:rsidRPr="00D656B5">
        <w:rPr>
          <w:rFonts w:eastAsia="Times New Roman" w:cs="Times New Roman"/>
          <w:spacing w:val="-1"/>
          <w:sz w:val="20"/>
          <w:szCs w:val="20"/>
        </w:rPr>
        <w:t>обеспечена</w:t>
      </w:r>
      <w:r w:rsidRPr="00D656B5">
        <w:rPr>
          <w:rFonts w:eastAsia="Times New Roman" w:cs="Times New Roman"/>
          <w:spacing w:val="33"/>
          <w:sz w:val="20"/>
          <w:szCs w:val="20"/>
        </w:rPr>
        <w:t xml:space="preserve"> </w:t>
      </w:r>
      <w:r w:rsidRPr="00D656B5">
        <w:rPr>
          <w:rFonts w:eastAsia="Times New Roman" w:cs="Times New Roman"/>
          <w:spacing w:val="-1"/>
          <w:sz w:val="20"/>
          <w:szCs w:val="20"/>
        </w:rPr>
        <w:t>невозможность</w:t>
      </w:r>
      <w:r w:rsidRPr="00D656B5">
        <w:rPr>
          <w:rFonts w:eastAsia="Times New Roman" w:cs="Times New Roman"/>
          <w:spacing w:val="35"/>
          <w:sz w:val="20"/>
          <w:szCs w:val="20"/>
        </w:rPr>
        <w:t xml:space="preserve"> </w:t>
      </w:r>
      <w:r w:rsidRPr="00D656B5">
        <w:rPr>
          <w:rFonts w:eastAsia="Times New Roman" w:cs="Times New Roman"/>
          <w:spacing w:val="-2"/>
          <w:sz w:val="20"/>
          <w:szCs w:val="20"/>
        </w:rPr>
        <w:t>доступа</w:t>
      </w:r>
      <w:r w:rsidRPr="00D656B5">
        <w:rPr>
          <w:rFonts w:eastAsia="Times New Roman" w:cs="Times New Roman"/>
          <w:spacing w:val="33"/>
          <w:sz w:val="20"/>
          <w:szCs w:val="20"/>
        </w:rPr>
        <w:t xml:space="preserve"> </w:t>
      </w:r>
      <w:r w:rsidRPr="00D656B5">
        <w:rPr>
          <w:rFonts w:eastAsia="Times New Roman" w:cs="Times New Roman"/>
          <w:spacing w:val="-1"/>
          <w:sz w:val="20"/>
          <w:szCs w:val="20"/>
        </w:rPr>
        <w:t>людей</w:t>
      </w:r>
      <w:r w:rsidRPr="00D656B5">
        <w:rPr>
          <w:rFonts w:eastAsia="Times New Roman" w:cs="Times New Roman"/>
          <w:spacing w:val="34"/>
          <w:sz w:val="20"/>
          <w:szCs w:val="20"/>
        </w:rPr>
        <w:t xml:space="preserve"> </w:t>
      </w:r>
      <w:r w:rsidRPr="00D656B5">
        <w:rPr>
          <w:rFonts w:eastAsia="Times New Roman" w:cs="Times New Roman"/>
          <w:sz w:val="20"/>
          <w:szCs w:val="20"/>
        </w:rPr>
        <w:t>и</w:t>
      </w:r>
      <w:r w:rsidRPr="00D656B5">
        <w:rPr>
          <w:rFonts w:eastAsia="Times New Roman" w:cs="Times New Roman"/>
          <w:spacing w:val="34"/>
          <w:sz w:val="20"/>
          <w:szCs w:val="20"/>
        </w:rPr>
        <w:t xml:space="preserve"> </w:t>
      </w:r>
      <w:r w:rsidRPr="00D656B5">
        <w:rPr>
          <w:rFonts w:eastAsia="Times New Roman" w:cs="Times New Roman"/>
          <w:spacing w:val="-1"/>
          <w:sz w:val="20"/>
          <w:szCs w:val="20"/>
        </w:rPr>
        <w:t>отсутствие</w:t>
      </w:r>
      <w:r w:rsidRPr="00D656B5">
        <w:rPr>
          <w:rFonts w:eastAsia="Times New Roman" w:cs="Times New Roman"/>
          <w:spacing w:val="33"/>
          <w:sz w:val="20"/>
          <w:szCs w:val="20"/>
        </w:rPr>
        <w:t xml:space="preserve"> </w:t>
      </w:r>
      <w:r w:rsidRPr="00D656B5">
        <w:rPr>
          <w:rFonts w:eastAsia="Times New Roman" w:cs="Times New Roman"/>
          <w:sz w:val="20"/>
          <w:szCs w:val="20"/>
        </w:rPr>
        <w:t>соседних</w:t>
      </w:r>
      <w:r w:rsidRPr="00D656B5">
        <w:rPr>
          <w:rFonts w:eastAsia="Times New Roman" w:cs="Times New Roman"/>
          <w:spacing w:val="29"/>
          <w:sz w:val="20"/>
          <w:szCs w:val="20"/>
        </w:rPr>
        <w:t xml:space="preserve"> </w:t>
      </w:r>
      <w:r w:rsidRPr="00D656B5">
        <w:rPr>
          <w:rFonts w:eastAsia="Times New Roman" w:cs="Times New Roman"/>
          <w:sz w:val="20"/>
          <w:szCs w:val="20"/>
        </w:rPr>
        <w:t>строений</w:t>
      </w:r>
      <w:r w:rsidRPr="00D656B5">
        <w:rPr>
          <w:rFonts w:eastAsia="Times New Roman" w:cs="Times New Roman"/>
          <w:spacing w:val="30"/>
          <w:sz w:val="20"/>
          <w:szCs w:val="20"/>
        </w:rPr>
        <w:t xml:space="preserve"> </w:t>
      </w:r>
      <w:r w:rsidRPr="00D656B5">
        <w:rPr>
          <w:rFonts w:eastAsia="Times New Roman" w:cs="Times New Roman"/>
          <w:spacing w:val="-2"/>
          <w:sz w:val="20"/>
          <w:szCs w:val="20"/>
        </w:rPr>
        <w:t>на</w:t>
      </w:r>
      <w:r w:rsidRPr="00D656B5">
        <w:rPr>
          <w:rFonts w:eastAsia="Times New Roman" w:cs="Times New Roman"/>
          <w:spacing w:val="33"/>
          <w:sz w:val="20"/>
          <w:szCs w:val="20"/>
        </w:rPr>
        <w:t xml:space="preserve"> </w:t>
      </w:r>
      <w:r w:rsidRPr="00D656B5">
        <w:rPr>
          <w:rFonts w:eastAsia="Times New Roman" w:cs="Times New Roman"/>
          <w:sz w:val="20"/>
          <w:szCs w:val="20"/>
        </w:rPr>
        <w:t>расстоянии</w:t>
      </w:r>
      <w:r w:rsidRPr="00D656B5">
        <w:rPr>
          <w:rFonts w:eastAsia="Times New Roman" w:cs="Times New Roman"/>
          <w:spacing w:val="30"/>
          <w:sz w:val="20"/>
          <w:szCs w:val="20"/>
        </w:rPr>
        <w:t xml:space="preserve"> </w:t>
      </w:r>
      <w:r w:rsidRPr="00D656B5">
        <w:rPr>
          <w:rFonts w:eastAsia="Times New Roman" w:cs="Times New Roman"/>
          <w:sz w:val="20"/>
          <w:szCs w:val="20"/>
        </w:rPr>
        <w:t>не</w:t>
      </w:r>
      <w:r w:rsidRPr="00D656B5">
        <w:rPr>
          <w:rFonts w:eastAsia="Times New Roman" w:cs="Times New Roman"/>
          <w:spacing w:val="85"/>
          <w:sz w:val="20"/>
          <w:szCs w:val="20"/>
        </w:rPr>
        <w:t xml:space="preserve"> </w:t>
      </w:r>
      <w:r w:rsidRPr="00D656B5">
        <w:rPr>
          <w:rFonts w:eastAsia="Times New Roman" w:cs="Times New Roman"/>
          <w:spacing w:val="-1"/>
          <w:sz w:val="20"/>
          <w:szCs w:val="20"/>
        </w:rPr>
        <w:t>менее</w:t>
      </w:r>
      <w:r w:rsidRPr="00D656B5">
        <w:rPr>
          <w:rFonts w:eastAsia="Times New Roman" w:cs="Times New Roman"/>
          <w:spacing w:val="1"/>
          <w:sz w:val="20"/>
          <w:szCs w:val="20"/>
        </w:rPr>
        <w:t xml:space="preserve"> </w:t>
      </w:r>
      <w:r w:rsidRPr="00D656B5">
        <w:rPr>
          <w:rFonts w:eastAsia="Times New Roman" w:cs="Times New Roman"/>
          <w:sz w:val="20"/>
          <w:szCs w:val="20"/>
        </w:rPr>
        <w:t>25</w:t>
      </w:r>
      <w:r w:rsidRPr="00D656B5">
        <w:rPr>
          <w:rFonts w:eastAsia="Times New Roman" w:cs="Times New Roman"/>
          <w:spacing w:val="1"/>
          <w:sz w:val="20"/>
          <w:szCs w:val="20"/>
        </w:rPr>
        <w:t xml:space="preserve"> </w:t>
      </w:r>
      <w:r w:rsidRPr="00D656B5">
        <w:rPr>
          <w:rFonts w:eastAsia="Times New Roman" w:cs="Times New Roman"/>
          <w:sz w:val="20"/>
          <w:szCs w:val="20"/>
        </w:rPr>
        <w:t>м</w:t>
      </w:r>
      <w:r w:rsidRPr="00D656B5">
        <w:rPr>
          <w:rFonts w:eastAsia="Times New Roman" w:cs="Times New Roman"/>
          <w:spacing w:val="-1"/>
          <w:sz w:val="20"/>
          <w:szCs w:val="20"/>
        </w:rPr>
        <w:t xml:space="preserve"> </w:t>
      </w:r>
      <w:r w:rsidRPr="00D656B5">
        <w:rPr>
          <w:rFonts w:eastAsia="Times New Roman" w:cs="Times New Roman"/>
          <w:spacing w:val="1"/>
          <w:sz w:val="20"/>
          <w:szCs w:val="20"/>
        </w:rPr>
        <w:t>от</w:t>
      </w:r>
      <w:r w:rsidRPr="00D656B5">
        <w:rPr>
          <w:rFonts w:eastAsia="Times New Roman" w:cs="Times New Roman"/>
          <w:spacing w:val="2"/>
          <w:sz w:val="20"/>
          <w:szCs w:val="20"/>
        </w:rPr>
        <w:t xml:space="preserve"> </w:t>
      </w:r>
      <w:r w:rsidRPr="00D656B5">
        <w:rPr>
          <w:rFonts w:eastAsia="Times New Roman" w:cs="Times New Roman"/>
          <w:spacing w:val="-1"/>
          <w:sz w:val="20"/>
          <w:szCs w:val="20"/>
        </w:rPr>
        <w:t>любой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точки</w:t>
      </w:r>
      <w:r w:rsidRPr="00D656B5">
        <w:rPr>
          <w:rFonts w:eastAsia="Times New Roman" w:cs="Times New Roman"/>
          <w:spacing w:val="2"/>
          <w:sz w:val="20"/>
          <w:szCs w:val="20"/>
        </w:rPr>
        <w:t xml:space="preserve"> </w:t>
      </w:r>
      <w:r w:rsidRPr="00D656B5">
        <w:rPr>
          <w:rFonts w:eastAsia="Times New Roman" w:cs="Times New Roman"/>
          <w:spacing w:val="-1"/>
          <w:sz w:val="20"/>
          <w:szCs w:val="20"/>
        </w:rPr>
        <w:t>антенны независимо</w:t>
      </w:r>
      <w:r w:rsidRPr="00D656B5">
        <w:rPr>
          <w:rFonts w:eastAsia="Times New Roman" w:cs="Times New Roman"/>
          <w:spacing w:val="1"/>
          <w:sz w:val="20"/>
          <w:szCs w:val="20"/>
        </w:rPr>
        <w:t xml:space="preserve"> от</w:t>
      </w:r>
      <w:r w:rsidRPr="00D656B5">
        <w:rPr>
          <w:rFonts w:eastAsia="Times New Roman" w:cs="Times New Roman"/>
          <w:spacing w:val="2"/>
          <w:sz w:val="20"/>
          <w:szCs w:val="20"/>
        </w:rPr>
        <w:t xml:space="preserve"> </w:t>
      </w:r>
      <w:r w:rsidRPr="00D656B5">
        <w:rPr>
          <w:rFonts w:eastAsia="Times New Roman" w:cs="Times New Roman"/>
          <w:spacing w:val="-1"/>
          <w:sz w:val="20"/>
          <w:szCs w:val="20"/>
        </w:rPr>
        <w:t>ее</w:t>
      </w:r>
      <w:r w:rsidRPr="00D656B5">
        <w:rPr>
          <w:rFonts w:eastAsia="Times New Roman" w:cs="Times New Roman"/>
          <w:spacing w:val="1"/>
          <w:sz w:val="20"/>
          <w:szCs w:val="20"/>
        </w:rPr>
        <w:t xml:space="preserve"> </w:t>
      </w:r>
      <w:r w:rsidRPr="00D656B5">
        <w:rPr>
          <w:rFonts w:eastAsia="Times New Roman" w:cs="Times New Roman"/>
          <w:spacing w:val="-1"/>
          <w:sz w:val="20"/>
          <w:szCs w:val="20"/>
        </w:rPr>
        <w:t>типа</w:t>
      </w:r>
      <w:r w:rsidRPr="00D656B5">
        <w:rPr>
          <w:rFonts w:eastAsia="Times New Roman" w:cs="Times New Roman"/>
          <w:spacing w:val="1"/>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направления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излучения.</w:t>
      </w:r>
      <w:r w:rsidRPr="00D656B5">
        <w:rPr>
          <w:rFonts w:eastAsia="Times New Roman" w:cs="Times New Roman"/>
          <w:spacing w:val="3"/>
          <w:sz w:val="20"/>
          <w:szCs w:val="20"/>
        </w:rPr>
        <w:t xml:space="preserve"> </w:t>
      </w:r>
      <w:r w:rsidRPr="00D656B5">
        <w:rPr>
          <w:rFonts w:eastAsia="Times New Roman" w:cs="Times New Roman"/>
          <w:sz w:val="20"/>
          <w:szCs w:val="20"/>
        </w:rPr>
        <w:t>При</w:t>
      </w:r>
      <w:r w:rsidRPr="00D656B5">
        <w:rPr>
          <w:rFonts w:eastAsia="Times New Roman" w:cs="Times New Roman"/>
          <w:spacing w:val="6"/>
          <w:sz w:val="20"/>
          <w:szCs w:val="20"/>
        </w:rPr>
        <w:t xml:space="preserve"> </w:t>
      </w:r>
      <w:r w:rsidRPr="00D656B5">
        <w:rPr>
          <w:rFonts w:eastAsia="Times New Roman" w:cs="Times New Roman"/>
          <w:spacing w:val="-1"/>
          <w:sz w:val="20"/>
          <w:szCs w:val="20"/>
        </w:rPr>
        <w:t>установке</w:t>
      </w:r>
      <w:r w:rsidRPr="00D656B5">
        <w:rPr>
          <w:rFonts w:eastAsia="Times New Roman" w:cs="Times New Roman"/>
          <w:spacing w:val="1"/>
          <w:sz w:val="20"/>
          <w:szCs w:val="20"/>
        </w:rPr>
        <w:t xml:space="preserve"> </w:t>
      </w:r>
      <w:r w:rsidRPr="00D656B5">
        <w:rPr>
          <w:rFonts w:eastAsia="Times New Roman" w:cs="Times New Roman"/>
          <w:sz w:val="20"/>
          <w:szCs w:val="20"/>
        </w:rPr>
        <w:t>на</w:t>
      </w:r>
      <w:r w:rsidRPr="00D656B5">
        <w:rPr>
          <w:rFonts w:eastAsia="Times New Roman" w:cs="Times New Roman"/>
          <w:spacing w:val="1"/>
          <w:sz w:val="20"/>
          <w:szCs w:val="20"/>
        </w:rPr>
        <w:t xml:space="preserve"> </w:t>
      </w:r>
      <w:r w:rsidRPr="00D656B5">
        <w:rPr>
          <w:rFonts w:eastAsia="Times New Roman" w:cs="Times New Roman"/>
          <w:spacing w:val="-1"/>
          <w:sz w:val="20"/>
          <w:szCs w:val="20"/>
        </w:rPr>
        <w:t>крыше</w:t>
      </w:r>
      <w:r w:rsidRPr="00D656B5">
        <w:rPr>
          <w:rFonts w:eastAsia="Times New Roman" w:cs="Times New Roman"/>
          <w:spacing w:val="67"/>
          <w:sz w:val="20"/>
          <w:szCs w:val="20"/>
        </w:rPr>
        <w:t xml:space="preserve"> </w:t>
      </w:r>
      <w:r w:rsidRPr="00D656B5">
        <w:rPr>
          <w:rFonts w:eastAsia="Times New Roman" w:cs="Times New Roman"/>
          <w:spacing w:val="-1"/>
          <w:sz w:val="20"/>
          <w:szCs w:val="20"/>
        </w:rPr>
        <w:t>здания</w:t>
      </w:r>
      <w:r w:rsidRPr="00D656B5">
        <w:rPr>
          <w:rFonts w:eastAsia="Times New Roman" w:cs="Times New Roman"/>
          <w:spacing w:val="1"/>
          <w:sz w:val="20"/>
          <w:szCs w:val="20"/>
        </w:rPr>
        <w:t xml:space="preserve"> </w:t>
      </w:r>
      <w:r w:rsidRPr="00D656B5">
        <w:rPr>
          <w:rFonts w:eastAsia="Times New Roman" w:cs="Times New Roman"/>
          <w:spacing w:val="-1"/>
          <w:sz w:val="20"/>
          <w:szCs w:val="20"/>
        </w:rPr>
        <w:t>антенна</w:t>
      </w:r>
      <w:r w:rsidRPr="00D656B5">
        <w:rPr>
          <w:rFonts w:eastAsia="Times New Roman" w:cs="Times New Roman"/>
          <w:spacing w:val="1"/>
          <w:sz w:val="20"/>
          <w:szCs w:val="20"/>
        </w:rPr>
        <w:t xml:space="preserve"> </w:t>
      </w:r>
      <w:r w:rsidRPr="00D656B5">
        <w:rPr>
          <w:rFonts w:eastAsia="Times New Roman" w:cs="Times New Roman"/>
          <w:spacing w:val="-1"/>
          <w:sz w:val="20"/>
          <w:szCs w:val="20"/>
        </w:rPr>
        <w:t>должна</w:t>
      </w:r>
      <w:r w:rsidRPr="00D656B5">
        <w:rPr>
          <w:rFonts w:eastAsia="Times New Roman" w:cs="Times New Roman"/>
          <w:spacing w:val="1"/>
          <w:sz w:val="20"/>
          <w:szCs w:val="20"/>
        </w:rPr>
        <w:t xml:space="preserve"> </w:t>
      </w:r>
      <w:r w:rsidRPr="00D656B5">
        <w:rPr>
          <w:rFonts w:eastAsia="Times New Roman" w:cs="Times New Roman"/>
          <w:spacing w:val="-1"/>
          <w:sz w:val="20"/>
          <w:szCs w:val="20"/>
        </w:rPr>
        <w:t>монтироваться</w:t>
      </w:r>
      <w:r w:rsidRPr="00D656B5">
        <w:rPr>
          <w:rFonts w:eastAsia="Times New Roman" w:cs="Times New Roman"/>
          <w:spacing w:val="1"/>
          <w:sz w:val="20"/>
          <w:szCs w:val="20"/>
        </w:rPr>
        <w:t xml:space="preserve"> </w:t>
      </w:r>
      <w:r w:rsidRPr="00D656B5">
        <w:rPr>
          <w:rFonts w:eastAsia="Times New Roman" w:cs="Times New Roman"/>
          <w:sz w:val="20"/>
          <w:szCs w:val="20"/>
        </w:rPr>
        <w:t>на</w:t>
      </w:r>
      <w:r w:rsidRPr="00D656B5">
        <w:rPr>
          <w:rFonts w:eastAsia="Times New Roman" w:cs="Times New Roman"/>
          <w:spacing w:val="-3"/>
          <w:sz w:val="20"/>
          <w:szCs w:val="20"/>
        </w:rPr>
        <w:t xml:space="preserve"> </w:t>
      </w:r>
      <w:r w:rsidRPr="00D656B5">
        <w:rPr>
          <w:rFonts w:eastAsia="Times New Roman" w:cs="Times New Roman"/>
          <w:spacing w:val="-1"/>
          <w:sz w:val="20"/>
          <w:szCs w:val="20"/>
        </w:rPr>
        <w:t>высоте</w:t>
      </w:r>
      <w:r w:rsidRPr="00D656B5">
        <w:rPr>
          <w:rFonts w:eastAsia="Times New Roman" w:cs="Times New Roman"/>
          <w:spacing w:val="1"/>
          <w:sz w:val="20"/>
          <w:szCs w:val="20"/>
        </w:rPr>
        <w:t xml:space="preserve"> </w:t>
      </w:r>
      <w:r w:rsidRPr="00D656B5">
        <w:rPr>
          <w:rFonts w:eastAsia="Times New Roman" w:cs="Times New Roman"/>
          <w:sz w:val="20"/>
          <w:szCs w:val="20"/>
        </w:rPr>
        <w:t>не</w:t>
      </w:r>
      <w:r w:rsidRPr="00D656B5">
        <w:rPr>
          <w:rFonts w:eastAsia="Times New Roman" w:cs="Times New Roman"/>
          <w:spacing w:val="1"/>
          <w:sz w:val="20"/>
          <w:szCs w:val="20"/>
        </w:rPr>
        <w:t xml:space="preserve"> </w:t>
      </w:r>
      <w:r w:rsidRPr="00D656B5">
        <w:rPr>
          <w:rFonts w:eastAsia="Times New Roman" w:cs="Times New Roman"/>
          <w:spacing w:val="-1"/>
          <w:sz w:val="20"/>
          <w:szCs w:val="20"/>
        </w:rPr>
        <w:t>менее</w:t>
      </w:r>
      <w:r w:rsidRPr="00D656B5">
        <w:rPr>
          <w:rFonts w:eastAsia="Times New Roman" w:cs="Times New Roman"/>
          <w:spacing w:val="-3"/>
          <w:sz w:val="20"/>
          <w:szCs w:val="20"/>
        </w:rPr>
        <w:t xml:space="preserve"> </w:t>
      </w:r>
      <w:r w:rsidRPr="00D656B5">
        <w:rPr>
          <w:rFonts w:eastAsia="Times New Roman" w:cs="Times New Roman"/>
          <w:sz w:val="20"/>
          <w:szCs w:val="20"/>
        </w:rPr>
        <w:t>5</w:t>
      </w:r>
      <w:r w:rsidRPr="00D656B5">
        <w:rPr>
          <w:rFonts w:eastAsia="Times New Roman" w:cs="Times New Roman"/>
          <w:spacing w:val="1"/>
          <w:sz w:val="20"/>
          <w:szCs w:val="20"/>
        </w:rPr>
        <w:t xml:space="preserve"> </w:t>
      </w:r>
      <w:r w:rsidRPr="00D656B5">
        <w:rPr>
          <w:rFonts w:eastAsia="Times New Roman" w:cs="Times New Roman"/>
          <w:sz w:val="20"/>
          <w:szCs w:val="20"/>
        </w:rPr>
        <w:t>м</w:t>
      </w:r>
      <w:r w:rsidRPr="00D656B5">
        <w:rPr>
          <w:rFonts w:eastAsia="Times New Roman" w:cs="Times New Roman"/>
          <w:spacing w:val="-1"/>
          <w:sz w:val="20"/>
          <w:szCs w:val="20"/>
        </w:rPr>
        <w:t xml:space="preserve"> над</w:t>
      </w:r>
      <w:r w:rsidRPr="00D656B5">
        <w:rPr>
          <w:rFonts w:eastAsia="Times New Roman" w:cs="Times New Roman"/>
          <w:sz w:val="20"/>
          <w:szCs w:val="20"/>
        </w:rPr>
        <w:t xml:space="preserve"> </w:t>
      </w:r>
      <w:r w:rsidRPr="00D656B5">
        <w:rPr>
          <w:rFonts w:eastAsia="Times New Roman" w:cs="Times New Roman"/>
          <w:spacing w:val="-1"/>
          <w:sz w:val="20"/>
          <w:szCs w:val="20"/>
        </w:rPr>
        <w:t>крышей.</w:t>
      </w:r>
    </w:p>
    <w:p w14:paraId="6039AAF1" w14:textId="2752635E" w:rsidR="00D02680" w:rsidRPr="00D656B5" w:rsidRDefault="00D02680" w:rsidP="00F53AB1">
      <w:pPr>
        <w:widowControl w:val="0"/>
        <w:spacing w:before="2" w:after="0" w:line="240" w:lineRule="auto"/>
        <w:ind w:left="780" w:right="110"/>
        <w:jc w:val="both"/>
        <w:rPr>
          <w:rFonts w:eastAsia="Times New Roman" w:cs="Times New Roman"/>
          <w:sz w:val="20"/>
          <w:szCs w:val="20"/>
        </w:rPr>
      </w:pPr>
      <w:r w:rsidRPr="00D656B5">
        <w:rPr>
          <w:rFonts w:eastAsia="Times New Roman" w:cs="Times New Roman"/>
          <w:spacing w:val="-1"/>
          <w:sz w:val="20"/>
          <w:szCs w:val="20"/>
        </w:rPr>
        <w:t>Рекомендуется</w:t>
      </w:r>
      <w:r w:rsidRPr="00D656B5">
        <w:rPr>
          <w:rFonts w:eastAsia="Times New Roman" w:cs="Times New Roman"/>
          <w:spacing w:val="1"/>
          <w:sz w:val="20"/>
          <w:szCs w:val="20"/>
        </w:rPr>
        <w:t xml:space="preserve"> </w:t>
      </w:r>
      <w:r w:rsidRPr="00D656B5">
        <w:rPr>
          <w:rFonts w:eastAsia="Times New Roman" w:cs="Times New Roman"/>
          <w:spacing w:val="-1"/>
          <w:sz w:val="20"/>
          <w:szCs w:val="20"/>
        </w:rPr>
        <w:t>размещение</w:t>
      </w:r>
      <w:r w:rsidRPr="00D656B5">
        <w:rPr>
          <w:rFonts w:eastAsia="Times New Roman" w:cs="Times New Roman"/>
          <w:spacing w:val="1"/>
          <w:sz w:val="20"/>
          <w:szCs w:val="20"/>
        </w:rPr>
        <w:t xml:space="preserve"> </w:t>
      </w:r>
      <w:r w:rsidRPr="00D656B5">
        <w:rPr>
          <w:rFonts w:eastAsia="Times New Roman" w:cs="Times New Roman"/>
          <w:spacing w:val="-1"/>
          <w:sz w:val="20"/>
          <w:szCs w:val="20"/>
        </w:rPr>
        <w:t>антенн</w:t>
      </w:r>
      <w:r w:rsidRPr="00D656B5">
        <w:rPr>
          <w:rFonts w:eastAsia="Times New Roman" w:cs="Times New Roman"/>
          <w:spacing w:val="2"/>
          <w:sz w:val="20"/>
          <w:szCs w:val="20"/>
        </w:rPr>
        <w:t xml:space="preserve"> </w:t>
      </w:r>
      <w:r w:rsidRPr="00D656B5">
        <w:rPr>
          <w:rFonts w:eastAsia="Times New Roman" w:cs="Times New Roman"/>
          <w:spacing w:val="-1"/>
          <w:sz w:val="20"/>
          <w:szCs w:val="20"/>
        </w:rPr>
        <w:t>ПРТО</w:t>
      </w:r>
      <w:r w:rsidRPr="00D656B5">
        <w:rPr>
          <w:rFonts w:eastAsia="Times New Roman" w:cs="Times New Roman"/>
          <w:spacing w:val="-3"/>
          <w:sz w:val="20"/>
          <w:szCs w:val="20"/>
        </w:rPr>
        <w:t xml:space="preserve"> </w:t>
      </w:r>
      <w:r w:rsidRPr="00D656B5">
        <w:rPr>
          <w:rFonts w:eastAsia="Times New Roman" w:cs="Times New Roman"/>
          <w:sz w:val="20"/>
          <w:szCs w:val="20"/>
        </w:rPr>
        <w:t>(в</w:t>
      </w:r>
      <w:r w:rsidRPr="00D656B5">
        <w:rPr>
          <w:rFonts w:eastAsia="Times New Roman" w:cs="Times New Roman"/>
          <w:spacing w:val="-1"/>
          <w:sz w:val="20"/>
          <w:szCs w:val="20"/>
        </w:rPr>
        <w:t xml:space="preserve"> </w:t>
      </w:r>
      <w:proofErr w:type="spellStart"/>
      <w:r w:rsidRPr="00D656B5">
        <w:rPr>
          <w:rFonts w:eastAsia="Times New Roman" w:cs="Times New Roman"/>
          <w:spacing w:val="-1"/>
          <w:sz w:val="20"/>
          <w:szCs w:val="20"/>
        </w:rPr>
        <w:t>т.ч</w:t>
      </w:r>
      <w:proofErr w:type="spellEnd"/>
      <w:r w:rsidRPr="00D656B5">
        <w:rPr>
          <w:rFonts w:eastAsia="Times New Roman" w:cs="Times New Roman"/>
          <w:spacing w:val="-1"/>
          <w:sz w:val="20"/>
          <w:szCs w:val="20"/>
        </w:rPr>
        <w:t>.</w:t>
      </w:r>
      <w:r w:rsidRPr="00D656B5">
        <w:rPr>
          <w:rFonts w:eastAsia="Times New Roman" w:cs="Times New Roman"/>
          <w:spacing w:val="3"/>
          <w:sz w:val="20"/>
          <w:szCs w:val="20"/>
        </w:rPr>
        <w:t xml:space="preserve"> </w:t>
      </w:r>
      <w:r w:rsidRPr="00D656B5">
        <w:rPr>
          <w:rFonts w:eastAsia="Times New Roman" w:cs="Times New Roman"/>
          <w:spacing w:val="-2"/>
          <w:sz w:val="20"/>
          <w:szCs w:val="20"/>
        </w:rPr>
        <w:t>РРС,</w:t>
      </w:r>
      <w:r w:rsidRPr="00D656B5">
        <w:rPr>
          <w:rFonts w:eastAsia="Times New Roman" w:cs="Times New Roman"/>
          <w:spacing w:val="10"/>
          <w:sz w:val="20"/>
          <w:szCs w:val="20"/>
        </w:rPr>
        <w:t xml:space="preserve"> </w:t>
      </w:r>
      <w:r w:rsidRPr="00D656B5">
        <w:rPr>
          <w:rFonts w:eastAsia="Times New Roman" w:cs="Times New Roman"/>
          <w:spacing w:val="-1"/>
          <w:sz w:val="20"/>
          <w:szCs w:val="20"/>
        </w:rPr>
        <w:t>РГД)</w:t>
      </w:r>
      <w:r w:rsidRPr="00D656B5">
        <w:rPr>
          <w:rFonts w:eastAsia="Times New Roman" w:cs="Times New Roman"/>
          <w:spacing w:val="3"/>
          <w:sz w:val="20"/>
          <w:szCs w:val="20"/>
        </w:rPr>
        <w:t xml:space="preserve"> </w:t>
      </w:r>
      <w:r w:rsidRPr="00D656B5">
        <w:rPr>
          <w:rFonts w:eastAsia="Times New Roman" w:cs="Times New Roman"/>
          <w:sz w:val="20"/>
          <w:szCs w:val="20"/>
        </w:rPr>
        <w:t>на</w:t>
      </w:r>
      <w:r w:rsidRPr="00D656B5">
        <w:rPr>
          <w:rFonts w:eastAsia="Times New Roman" w:cs="Times New Roman"/>
          <w:spacing w:val="-7"/>
          <w:sz w:val="20"/>
          <w:szCs w:val="20"/>
        </w:rPr>
        <w:t xml:space="preserve"> </w:t>
      </w:r>
      <w:r w:rsidRPr="00D656B5">
        <w:rPr>
          <w:rFonts w:eastAsia="Times New Roman" w:cs="Times New Roman"/>
          <w:spacing w:val="-1"/>
          <w:sz w:val="20"/>
          <w:szCs w:val="20"/>
        </w:rPr>
        <w:t>отдельно</w:t>
      </w:r>
      <w:r w:rsidRPr="00D656B5">
        <w:rPr>
          <w:rFonts w:eastAsia="Times New Roman" w:cs="Times New Roman"/>
          <w:spacing w:val="5"/>
          <w:sz w:val="20"/>
          <w:szCs w:val="20"/>
        </w:rPr>
        <w:t xml:space="preserve"> </w:t>
      </w:r>
      <w:r w:rsidRPr="00D656B5">
        <w:rPr>
          <w:rFonts w:eastAsia="Times New Roman" w:cs="Times New Roman"/>
          <w:spacing w:val="-1"/>
          <w:sz w:val="20"/>
          <w:szCs w:val="20"/>
        </w:rPr>
        <w:t>стоящих</w:t>
      </w:r>
      <w:r w:rsidRPr="00D656B5">
        <w:rPr>
          <w:rFonts w:eastAsia="Times New Roman" w:cs="Times New Roman"/>
          <w:spacing w:val="-3"/>
          <w:sz w:val="20"/>
          <w:szCs w:val="20"/>
        </w:rPr>
        <w:t xml:space="preserve"> </w:t>
      </w:r>
      <w:r w:rsidRPr="00D656B5">
        <w:rPr>
          <w:rFonts w:eastAsia="Times New Roman" w:cs="Times New Roman"/>
          <w:spacing w:val="-1"/>
          <w:sz w:val="20"/>
          <w:szCs w:val="20"/>
        </w:rPr>
        <w:t>опорах</w:t>
      </w:r>
      <w:r w:rsidRPr="00D656B5">
        <w:rPr>
          <w:rFonts w:eastAsia="Times New Roman" w:cs="Times New Roman"/>
          <w:spacing w:val="-3"/>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2"/>
          <w:sz w:val="20"/>
          <w:szCs w:val="20"/>
        </w:rPr>
        <w:t>мачтах.</w:t>
      </w:r>
      <w:r w:rsidRPr="00D656B5">
        <w:rPr>
          <w:rFonts w:eastAsia="Times New Roman" w:cs="Times New Roman"/>
          <w:spacing w:val="73"/>
          <w:sz w:val="20"/>
          <w:szCs w:val="20"/>
        </w:rPr>
        <w:t xml:space="preserve"> </w:t>
      </w:r>
      <w:r w:rsidRPr="00D656B5">
        <w:rPr>
          <w:rFonts w:eastAsia="Times New Roman" w:cs="Times New Roman"/>
          <w:spacing w:val="-1"/>
          <w:sz w:val="20"/>
          <w:szCs w:val="20"/>
        </w:rPr>
        <w:t>Допускается</w:t>
      </w:r>
      <w:r w:rsidRPr="00D656B5">
        <w:rPr>
          <w:rFonts w:eastAsia="Times New Roman" w:cs="Times New Roman"/>
          <w:spacing w:val="17"/>
          <w:sz w:val="20"/>
          <w:szCs w:val="20"/>
        </w:rPr>
        <w:t xml:space="preserve"> </w:t>
      </w:r>
      <w:r w:rsidRPr="00D656B5">
        <w:rPr>
          <w:rFonts w:eastAsia="Times New Roman" w:cs="Times New Roman"/>
          <w:spacing w:val="-1"/>
          <w:sz w:val="20"/>
          <w:szCs w:val="20"/>
        </w:rPr>
        <w:t>размещение</w:t>
      </w:r>
      <w:r w:rsidRPr="00D656B5">
        <w:rPr>
          <w:rFonts w:eastAsia="Times New Roman" w:cs="Times New Roman"/>
          <w:spacing w:val="17"/>
          <w:sz w:val="20"/>
          <w:szCs w:val="20"/>
        </w:rPr>
        <w:t xml:space="preserve"> </w:t>
      </w:r>
      <w:r w:rsidRPr="00D656B5">
        <w:rPr>
          <w:rFonts w:eastAsia="Times New Roman" w:cs="Times New Roman"/>
          <w:spacing w:val="-1"/>
          <w:sz w:val="20"/>
          <w:szCs w:val="20"/>
        </w:rPr>
        <w:t>передающих</w:t>
      </w:r>
      <w:r w:rsidRPr="00D656B5">
        <w:rPr>
          <w:rFonts w:eastAsia="Times New Roman" w:cs="Times New Roman"/>
          <w:spacing w:val="13"/>
          <w:sz w:val="20"/>
          <w:szCs w:val="20"/>
        </w:rPr>
        <w:t xml:space="preserve"> </w:t>
      </w:r>
      <w:r w:rsidRPr="00D656B5">
        <w:rPr>
          <w:rFonts w:eastAsia="Times New Roman" w:cs="Times New Roman"/>
          <w:spacing w:val="-1"/>
          <w:sz w:val="20"/>
          <w:szCs w:val="20"/>
        </w:rPr>
        <w:t>антенн</w:t>
      </w:r>
      <w:r w:rsidRPr="00D656B5">
        <w:rPr>
          <w:rFonts w:eastAsia="Times New Roman" w:cs="Times New Roman"/>
          <w:spacing w:val="18"/>
          <w:sz w:val="20"/>
          <w:szCs w:val="20"/>
        </w:rPr>
        <w:t xml:space="preserve"> </w:t>
      </w:r>
      <w:r w:rsidRPr="00D656B5">
        <w:rPr>
          <w:rFonts w:eastAsia="Times New Roman" w:cs="Times New Roman"/>
          <w:sz w:val="20"/>
          <w:szCs w:val="20"/>
        </w:rPr>
        <w:t>на</w:t>
      </w:r>
      <w:r w:rsidRPr="00D656B5">
        <w:rPr>
          <w:rFonts w:eastAsia="Times New Roman" w:cs="Times New Roman"/>
          <w:spacing w:val="17"/>
          <w:sz w:val="20"/>
          <w:szCs w:val="20"/>
        </w:rPr>
        <w:t xml:space="preserve"> </w:t>
      </w:r>
      <w:r w:rsidRPr="00D656B5">
        <w:rPr>
          <w:rFonts w:eastAsia="Times New Roman" w:cs="Times New Roman"/>
          <w:spacing w:val="-1"/>
          <w:sz w:val="20"/>
          <w:szCs w:val="20"/>
        </w:rPr>
        <w:t>крышах</w:t>
      </w:r>
      <w:r w:rsidRPr="00D656B5">
        <w:rPr>
          <w:rFonts w:eastAsia="Times New Roman" w:cs="Times New Roman"/>
          <w:spacing w:val="13"/>
          <w:sz w:val="20"/>
          <w:szCs w:val="20"/>
        </w:rPr>
        <w:t xml:space="preserve"> </w:t>
      </w:r>
      <w:r w:rsidRPr="00D656B5">
        <w:rPr>
          <w:rFonts w:eastAsia="Times New Roman" w:cs="Times New Roman"/>
          <w:spacing w:val="-1"/>
          <w:sz w:val="20"/>
          <w:szCs w:val="20"/>
        </w:rPr>
        <w:t>жилых,</w:t>
      </w:r>
      <w:r w:rsidRPr="00D656B5">
        <w:rPr>
          <w:rFonts w:eastAsia="Times New Roman" w:cs="Times New Roman"/>
          <w:spacing w:val="15"/>
          <w:sz w:val="20"/>
          <w:szCs w:val="20"/>
        </w:rPr>
        <w:t xml:space="preserve"> </w:t>
      </w:r>
      <w:r w:rsidRPr="00D656B5">
        <w:rPr>
          <w:rFonts w:eastAsia="Times New Roman" w:cs="Times New Roman"/>
          <w:spacing w:val="-1"/>
          <w:sz w:val="20"/>
          <w:szCs w:val="20"/>
        </w:rPr>
        <w:t>общественных</w:t>
      </w:r>
      <w:r w:rsidRPr="00D656B5">
        <w:rPr>
          <w:rFonts w:eastAsia="Times New Roman" w:cs="Times New Roman"/>
          <w:spacing w:val="13"/>
          <w:sz w:val="20"/>
          <w:szCs w:val="20"/>
        </w:rPr>
        <w:t xml:space="preserve"> </w:t>
      </w:r>
      <w:r w:rsidRPr="00D656B5">
        <w:rPr>
          <w:rFonts w:eastAsia="Times New Roman" w:cs="Times New Roman"/>
          <w:sz w:val="20"/>
          <w:szCs w:val="20"/>
        </w:rPr>
        <w:t>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других</w:t>
      </w:r>
      <w:r w:rsidRPr="00D656B5">
        <w:rPr>
          <w:rFonts w:eastAsia="Times New Roman" w:cs="Times New Roman"/>
          <w:spacing w:val="13"/>
          <w:sz w:val="20"/>
          <w:szCs w:val="20"/>
        </w:rPr>
        <w:t xml:space="preserve"> </w:t>
      </w:r>
      <w:r w:rsidRPr="00D656B5">
        <w:rPr>
          <w:rFonts w:eastAsia="Times New Roman" w:cs="Times New Roman"/>
          <w:sz w:val="20"/>
          <w:szCs w:val="20"/>
        </w:rPr>
        <w:t>зданий</w:t>
      </w:r>
      <w:r w:rsidRPr="00D656B5">
        <w:rPr>
          <w:rFonts w:eastAsia="Times New Roman" w:cs="Times New Roman"/>
          <w:spacing w:val="18"/>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00C87646" w:rsidRPr="00D656B5">
        <w:rPr>
          <w:rFonts w:eastAsia="Times New Roman" w:cs="Times New Roman"/>
          <w:sz w:val="20"/>
          <w:szCs w:val="20"/>
        </w:rPr>
        <w:t xml:space="preserve">в </w:t>
      </w:r>
      <w:r w:rsidRPr="00D656B5">
        <w:rPr>
          <w:rFonts w:eastAsia="Times New Roman" w:cs="Times New Roman"/>
          <w:sz w:val="20"/>
          <w:szCs w:val="20"/>
        </w:rPr>
        <w:t>иных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местах</w:t>
      </w:r>
      <w:r w:rsidRPr="00D656B5">
        <w:rPr>
          <w:rFonts w:eastAsia="Times New Roman" w:cs="Times New Roman"/>
          <w:spacing w:val="-3"/>
          <w:sz w:val="20"/>
          <w:szCs w:val="20"/>
        </w:rPr>
        <w:t xml:space="preserve"> </w:t>
      </w:r>
      <w:r w:rsidRPr="00D656B5">
        <w:rPr>
          <w:rFonts w:eastAsia="Times New Roman" w:cs="Times New Roman"/>
          <w:sz w:val="20"/>
          <w:szCs w:val="20"/>
        </w:rPr>
        <w:t>при</w:t>
      </w:r>
      <w:r w:rsidRPr="00D656B5">
        <w:rPr>
          <w:rFonts w:eastAsia="Times New Roman" w:cs="Times New Roman"/>
          <w:spacing w:val="2"/>
          <w:sz w:val="20"/>
          <w:szCs w:val="20"/>
        </w:rPr>
        <w:t xml:space="preserve"> </w:t>
      </w:r>
      <w:r w:rsidRPr="00D656B5">
        <w:rPr>
          <w:rFonts w:eastAsia="Times New Roman" w:cs="Times New Roman"/>
          <w:spacing w:val="-1"/>
          <w:sz w:val="20"/>
          <w:szCs w:val="20"/>
        </w:rPr>
        <w:t>соблюдении</w:t>
      </w:r>
      <w:r w:rsidRPr="00D656B5">
        <w:rPr>
          <w:rFonts w:eastAsia="Times New Roman" w:cs="Times New Roman"/>
          <w:spacing w:val="6"/>
          <w:sz w:val="20"/>
          <w:szCs w:val="20"/>
        </w:rPr>
        <w:t xml:space="preserve"> </w:t>
      </w:r>
      <w:r w:rsidRPr="00D656B5">
        <w:rPr>
          <w:rFonts w:eastAsia="Times New Roman" w:cs="Times New Roman"/>
          <w:spacing w:val="-1"/>
          <w:sz w:val="20"/>
          <w:szCs w:val="20"/>
        </w:rPr>
        <w:t>условий</w:t>
      </w:r>
      <w:r w:rsidRPr="00D656B5">
        <w:rPr>
          <w:rFonts w:eastAsia="Times New Roman" w:cs="Times New Roman"/>
          <w:spacing w:val="-2"/>
          <w:sz w:val="20"/>
          <w:szCs w:val="20"/>
        </w:rPr>
        <w:t xml:space="preserve"> по</w:t>
      </w:r>
      <w:r w:rsidRPr="00D656B5">
        <w:rPr>
          <w:rFonts w:eastAsia="Times New Roman" w:cs="Times New Roman"/>
          <w:spacing w:val="1"/>
          <w:sz w:val="20"/>
          <w:szCs w:val="20"/>
        </w:rPr>
        <w:t xml:space="preserve"> </w:t>
      </w:r>
      <w:r w:rsidRPr="00D656B5">
        <w:rPr>
          <w:rFonts w:eastAsia="Times New Roman" w:cs="Times New Roman"/>
          <w:sz w:val="20"/>
          <w:szCs w:val="20"/>
        </w:rPr>
        <w:t>п.</w:t>
      </w:r>
      <w:r w:rsidRPr="00D656B5">
        <w:rPr>
          <w:rFonts w:eastAsia="Times New Roman" w:cs="Times New Roman"/>
          <w:spacing w:val="-1"/>
          <w:sz w:val="20"/>
          <w:szCs w:val="20"/>
        </w:rPr>
        <w:t xml:space="preserve"> </w:t>
      </w:r>
      <w:r w:rsidRPr="00D656B5">
        <w:rPr>
          <w:rFonts w:eastAsia="Times New Roman" w:cs="Times New Roman"/>
          <w:sz w:val="20"/>
          <w:szCs w:val="20"/>
        </w:rPr>
        <w:t>п.</w:t>
      </w:r>
      <w:r w:rsidRPr="00D656B5">
        <w:rPr>
          <w:rFonts w:eastAsia="Times New Roman" w:cs="Times New Roman"/>
          <w:spacing w:val="-4"/>
          <w:sz w:val="20"/>
          <w:szCs w:val="20"/>
        </w:rPr>
        <w:t xml:space="preserve"> </w:t>
      </w:r>
      <w:r w:rsidRPr="00D656B5">
        <w:rPr>
          <w:rFonts w:eastAsia="Times New Roman" w:cs="Times New Roman"/>
          <w:sz w:val="20"/>
          <w:szCs w:val="20"/>
        </w:rPr>
        <w:t>3.3,</w:t>
      </w:r>
      <w:r w:rsidRPr="00D656B5">
        <w:rPr>
          <w:rFonts w:eastAsia="Times New Roman" w:cs="Times New Roman"/>
          <w:spacing w:val="3"/>
          <w:sz w:val="20"/>
          <w:szCs w:val="20"/>
        </w:rPr>
        <w:t xml:space="preserve"> </w:t>
      </w:r>
      <w:r w:rsidRPr="00D656B5">
        <w:rPr>
          <w:rFonts w:eastAsia="Times New Roman" w:cs="Times New Roman"/>
          <w:spacing w:val="-1"/>
          <w:sz w:val="20"/>
          <w:szCs w:val="20"/>
        </w:rPr>
        <w:t>3.4, 3.14,</w:t>
      </w:r>
      <w:r w:rsidRPr="00D656B5">
        <w:rPr>
          <w:rFonts w:eastAsia="Times New Roman" w:cs="Times New Roman"/>
          <w:spacing w:val="3"/>
          <w:sz w:val="20"/>
          <w:szCs w:val="20"/>
        </w:rPr>
        <w:t xml:space="preserve"> </w:t>
      </w:r>
      <w:r w:rsidRPr="00D656B5">
        <w:rPr>
          <w:rFonts w:eastAsia="Times New Roman" w:cs="Times New Roman"/>
          <w:spacing w:val="-1"/>
          <w:sz w:val="20"/>
          <w:szCs w:val="20"/>
        </w:rPr>
        <w:t>3.15</w:t>
      </w:r>
      <w:r w:rsidRPr="00D656B5">
        <w:rPr>
          <w:rFonts w:eastAsia="Times New Roman" w:cs="Times New Roman"/>
          <w:spacing w:val="1"/>
          <w:sz w:val="20"/>
          <w:szCs w:val="20"/>
        </w:rPr>
        <w:t xml:space="preserve"> </w:t>
      </w:r>
      <w:r w:rsidRPr="00D656B5">
        <w:rPr>
          <w:rFonts w:eastAsia="Times New Roman" w:cs="Times New Roman"/>
          <w:spacing w:val="-1"/>
          <w:sz w:val="20"/>
          <w:szCs w:val="20"/>
        </w:rPr>
        <w:t>СанПиН</w:t>
      </w:r>
      <w:r w:rsidRPr="00D656B5">
        <w:rPr>
          <w:rFonts w:eastAsia="Times New Roman" w:cs="Times New Roman"/>
          <w:spacing w:val="-3"/>
          <w:sz w:val="20"/>
          <w:szCs w:val="20"/>
        </w:rPr>
        <w:t xml:space="preserve"> </w:t>
      </w:r>
      <w:r w:rsidRPr="00D656B5">
        <w:rPr>
          <w:rFonts w:eastAsia="Times New Roman" w:cs="Times New Roman"/>
          <w:sz w:val="20"/>
          <w:szCs w:val="20"/>
        </w:rPr>
        <w:t>2.1.8/2.2.4.1383-03".</w:t>
      </w:r>
    </w:p>
    <w:p w14:paraId="1F5FB9B1" w14:textId="77777777" w:rsidR="00D02680" w:rsidRPr="00D656B5" w:rsidRDefault="00D02680" w:rsidP="00F53AB1">
      <w:pPr>
        <w:widowControl w:val="0"/>
        <w:spacing w:after="0" w:line="240" w:lineRule="auto"/>
        <w:ind w:left="100" w:right="103" w:firstLine="679"/>
        <w:jc w:val="both"/>
        <w:rPr>
          <w:rFonts w:eastAsia="Times New Roman" w:cs="Times New Roman"/>
          <w:sz w:val="20"/>
          <w:szCs w:val="20"/>
        </w:rPr>
      </w:pPr>
      <w:r w:rsidRPr="00D656B5">
        <w:rPr>
          <w:rFonts w:eastAsia="Times New Roman" w:cs="Times New Roman"/>
          <w:spacing w:val="-1"/>
          <w:sz w:val="20"/>
          <w:szCs w:val="20"/>
        </w:rPr>
        <w:t>Размещение</w:t>
      </w:r>
      <w:r w:rsidRPr="00D656B5">
        <w:rPr>
          <w:rFonts w:eastAsia="Times New Roman" w:cs="Times New Roman"/>
          <w:spacing w:val="39"/>
          <w:sz w:val="20"/>
          <w:szCs w:val="20"/>
        </w:rPr>
        <w:t xml:space="preserve"> </w:t>
      </w:r>
      <w:r w:rsidRPr="00D656B5">
        <w:rPr>
          <w:rFonts w:eastAsia="Times New Roman" w:cs="Times New Roman"/>
          <w:spacing w:val="-2"/>
          <w:sz w:val="20"/>
          <w:szCs w:val="20"/>
        </w:rPr>
        <w:t>только</w:t>
      </w:r>
      <w:r w:rsidRPr="00D656B5">
        <w:rPr>
          <w:rFonts w:eastAsia="Times New Roman" w:cs="Times New Roman"/>
          <w:spacing w:val="43"/>
          <w:sz w:val="20"/>
          <w:szCs w:val="20"/>
        </w:rPr>
        <w:t xml:space="preserve"> </w:t>
      </w:r>
      <w:r w:rsidRPr="00D656B5">
        <w:rPr>
          <w:rFonts w:eastAsia="Times New Roman" w:cs="Times New Roman"/>
          <w:spacing w:val="-1"/>
          <w:sz w:val="20"/>
          <w:szCs w:val="20"/>
        </w:rPr>
        <w:t>приемных</w:t>
      </w:r>
      <w:r w:rsidRPr="00D656B5">
        <w:rPr>
          <w:rFonts w:eastAsia="Times New Roman" w:cs="Times New Roman"/>
          <w:spacing w:val="35"/>
          <w:sz w:val="20"/>
          <w:szCs w:val="20"/>
        </w:rPr>
        <w:t xml:space="preserve"> </w:t>
      </w:r>
      <w:r w:rsidRPr="00D656B5">
        <w:rPr>
          <w:rFonts w:eastAsia="Times New Roman" w:cs="Times New Roman"/>
          <w:sz w:val="20"/>
          <w:szCs w:val="20"/>
        </w:rPr>
        <w:t>антенн</w:t>
      </w:r>
      <w:r w:rsidRPr="00D656B5">
        <w:rPr>
          <w:rFonts w:eastAsia="Times New Roman" w:cs="Times New Roman"/>
          <w:spacing w:val="40"/>
          <w:sz w:val="20"/>
          <w:szCs w:val="20"/>
        </w:rPr>
        <w:t xml:space="preserve"> </w:t>
      </w:r>
      <w:r w:rsidRPr="00D656B5">
        <w:rPr>
          <w:rFonts w:eastAsia="Times New Roman" w:cs="Times New Roman"/>
          <w:sz w:val="20"/>
          <w:szCs w:val="20"/>
        </w:rPr>
        <w:t>не</w:t>
      </w:r>
      <w:r w:rsidRPr="00D656B5">
        <w:rPr>
          <w:rFonts w:eastAsia="Times New Roman" w:cs="Times New Roman"/>
          <w:spacing w:val="39"/>
          <w:sz w:val="20"/>
          <w:szCs w:val="20"/>
        </w:rPr>
        <w:t xml:space="preserve"> </w:t>
      </w:r>
      <w:r w:rsidRPr="00D656B5">
        <w:rPr>
          <w:rFonts w:eastAsia="Times New Roman" w:cs="Times New Roman"/>
          <w:sz w:val="20"/>
          <w:szCs w:val="20"/>
        </w:rPr>
        <w:t>ограничивается</w:t>
      </w:r>
      <w:r w:rsidRPr="00D656B5">
        <w:rPr>
          <w:rFonts w:eastAsia="Times New Roman" w:cs="Times New Roman"/>
          <w:spacing w:val="39"/>
          <w:sz w:val="20"/>
          <w:szCs w:val="20"/>
        </w:rPr>
        <w:t xml:space="preserve"> </w:t>
      </w:r>
      <w:r w:rsidRPr="00D656B5">
        <w:rPr>
          <w:rFonts w:eastAsia="Times New Roman" w:cs="Times New Roman"/>
          <w:sz w:val="20"/>
          <w:szCs w:val="20"/>
        </w:rPr>
        <w:t>и</w:t>
      </w:r>
      <w:r w:rsidRPr="00D656B5">
        <w:rPr>
          <w:rFonts w:eastAsia="Times New Roman" w:cs="Times New Roman"/>
          <w:spacing w:val="40"/>
          <w:sz w:val="20"/>
          <w:szCs w:val="20"/>
        </w:rPr>
        <w:t xml:space="preserve"> </w:t>
      </w:r>
      <w:r w:rsidRPr="00D656B5">
        <w:rPr>
          <w:rFonts w:eastAsia="Times New Roman" w:cs="Times New Roman"/>
          <w:sz w:val="20"/>
          <w:szCs w:val="20"/>
        </w:rPr>
        <w:t>не</w:t>
      </w:r>
      <w:r w:rsidRPr="00D656B5">
        <w:rPr>
          <w:rFonts w:eastAsia="Times New Roman" w:cs="Times New Roman"/>
          <w:spacing w:val="39"/>
          <w:sz w:val="20"/>
          <w:szCs w:val="20"/>
        </w:rPr>
        <w:t xml:space="preserve"> </w:t>
      </w:r>
      <w:r w:rsidRPr="00D656B5">
        <w:rPr>
          <w:rFonts w:eastAsia="Times New Roman" w:cs="Times New Roman"/>
          <w:spacing w:val="-1"/>
          <w:sz w:val="20"/>
          <w:szCs w:val="20"/>
        </w:rPr>
        <w:t>требует</w:t>
      </w:r>
      <w:r w:rsidRPr="00D656B5">
        <w:rPr>
          <w:rFonts w:eastAsia="Times New Roman" w:cs="Times New Roman"/>
          <w:spacing w:val="40"/>
          <w:sz w:val="20"/>
          <w:szCs w:val="20"/>
        </w:rPr>
        <w:t xml:space="preserve"> </w:t>
      </w:r>
      <w:r w:rsidRPr="00D656B5">
        <w:rPr>
          <w:rFonts w:eastAsia="Times New Roman" w:cs="Times New Roman"/>
          <w:spacing w:val="-1"/>
          <w:sz w:val="20"/>
          <w:szCs w:val="20"/>
        </w:rPr>
        <w:t>получения</w:t>
      </w:r>
      <w:r w:rsidRPr="00D656B5">
        <w:rPr>
          <w:rFonts w:eastAsia="Times New Roman" w:cs="Times New Roman"/>
          <w:spacing w:val="39"/>
          <w:sz w:val="20"/>
          <w:szCs w:val="20"/>
        </w:rPr>
        <w:t xml:space="preserve"> </w:t>
      </w:r>
      <w:r w:rsidRPr="00D656B5">
        <w:rPr>
          <w:rFonts w:eastAsia="Times New Roman" w:cs="Times New Roman"/>
          <w:sz w:val="20"/>
          <w:szCs w:val="20"/>
        </w:rPr>
        <w:t>санитарно-</w:t>
      </w:r>
      <w:r w:rsidRPr="00D656B5">
        <w:rPr>
          <w:rFonts w:eastAsia="Times New Roman" w:cs="Times New Roman"/>
          <w:spacing w:val="84"/>
          <w:sz w:val="20"/>
          <w:szCs w:val="20"/>
        </w:rPr>
        <w:t xml:space="preserve"> </w:t>
      </w:r>
      <w:r w:rsidRPr="00D656B5">
        <w:rPr>
          <w:rFonts w:eastAsia="Times New Roman" w:cs="Times New Roman"/>
          <w:spacing w:val="-1"/>
          <w:sz w:val="20"/>
          <w:szCs w:val="20"/>
        </w:rPr>
        <w:t>эпидемиологических</w:t>
      </w:r>
      <w:r w:rsidRPr="00D656B5">
        <w:rPr>
          <w:rFonts w:eastAsia="Times New Roman" w:cs="Times New Roman"/>
          <w:spacing w:val="-3"/>
          <w:sz w:val="20"/>
          <w:szCs w:val="20"/>
        </w:rPr>
        <w:t xml:space="preserve"> </w:t>
      </w:r>
      <w:r w:rsidRPr="00D656B5">
        <w:rPr>
          <w:rFonts w:eastAsia="Times New Roman" w:cs="Times New Roman"/>
          <w:spacing w:val="-1"/>
          <w:sz w:val="20"/>
          <w:szCs w:val="20"/>
        </w:rPr>
        <w:t>заключений.</w:t>
      </w:r>
    </w:p>
    <w:p w14:paraId="3663827C" w14:textId="77777777" w:rsidR="00D02680" w:rsidRPr="00D656B5" w:rsidRDefault="00D02680" w:rsidP="00F53AB1">
      <w:pPr>
        <w:widowControl w:val="0"/>
        <w:spacing w:after="0" w:line="240" w:lineRule="auto"/>
        <w:ind w:left="100" w:right="108" w:firstLine="679"/>
        <w:jc w:val="both"/>
        <w:rPr>
          <w:rFonts w:eastAsia="Times New Roman" w:cs="Times New Roman"/>
          <w:sz w:val="20"/>
          <w:szCs w:val="20"/>
        </w:rPr>
      </w:pPr>
      <w:r w:rsidRPr="00D656B5">
        <w:rPr>
          <w:rFonts w:eastAsia="Times New Roman" w:cs="Times New Roman"/>
          <w:sz w:val="20"/>
          <w:szCs w:val="20"/>
        </w:rPr>
        <w:t>В</w:t>
      </w:r>
      <w:r w:rsidRPr="00D656B5">
        <w:rPr>
          <w:rFonts w:eastAsia="Times New Roman" w:cs="Times New Roman"/>
          <w:spacing w:val="40"/>
          <w:sz w:val="20"/>
          <w:szCs w:val="20"/>
        </w:rPr>
        <w:t xml:space="preserve"> </w:t>
      </w:r>
      <w:r w:rsidRPr="00D656B5">
        <w:rPr>
          <w:rFonts w:eastAsia="Times New Roman" w:cs="Times New Roman"/>
          <w:spacing w:val="-1"/>
          <w:sz w:val="20"/>
          <w:szCs w:val="20"/>
        </w:rPr>
        <w:t>целях</w:t>
      </w:r>
      <w:r w:rsidRPr="00D656B5">
        <w:rPr>
          <w:rFonts w:eastAsia="Times New Roman" w:cs="Times New Roman"/>
          <w:spacing w:val="38"/>
          <w:sz w:val="20"/>
          <w:szCs w:val="20"/>
        </w:rPr>
        <w:t xml:space="preserve"> </w:t>
      </w:r>
      <w:r w:rsidRPr="00D656B5">
        <w:rPr>
          <w:rFonts w:eastAsia="Times New Roman" w:cs="Times New Roman"/>
          <w:sz w:val="20"/>
          <w:szCs w:val="20"/>
        </w:rPr>
        <w:t>защиты</w:t>
      </w:r>
      <w:r w:rsidRPr="00D656B5">
        <w:rPr>
          <w:rFonts w:eastAsia="Times New Roman" w:cs="Times New Roman"/>
          <w:spacing w:val="43"/>
          <w:sz w:val="20"/>
          <w:szCs w:val="20"/>
        </w:rPr>
        <w:t xml:space="preserve"> </w:t>
      </w:r>
      <w:r w:rsidRPr="00D656B5">
        <w:rPr>
          <w:rFonts w:eastAsia="Times New Roman" w:cs="Times New Roman"/>
          <w:spacing w:val="-1"/>
          <w:sz w:val="20"/>
          <w:szCs w:val="20"/>
        </w:rPr>
        <w:t>населения</w:t>
      </w:r>
      <w:r w:rsidRPr="00D656B5">
        <w:rPr>
          <w:rFonts w:eastAsia="Times New Roman" w:cs="Times New Roman"/>
          <w:spacing w:val="37"/>
          <w:sz w:val="20"/>
          <w:szCs w:val="20"/>
        </w:rPr>
        <w:t xml:space="preserve"> </w:t>
      </w:r>
      <w:r w:rsidRPr="00D656B5">
        <w:rPr>
          <w:rFonts w:eastAsia="Times New Roman" w:cs="Times New Roman"/>
          <w:spacing w:val="1"/>
          <w:sz w:val="20"/>
          <w:szCs w:val="20"/>
        </w:rPr>
        <w:t>от</w:t>
      </w:r>
      <w:r w:rsidRPr="00D656B5">
        <w:rPr>
          <w:rFonts w:eastAsia="Times New Roman" w:cs="Times New Roman"/>
          <w:spacing w:val="38"/>
          <w:sz w:val="20"/>
          <w:szCs w:val="20"/>
        </w:rPr>
        <w:t xml:space="preserve"> </w:t>
      </w:r>
      <w:r w:rsidRPr="00D656B5">
        <w:rPr>
          <w:rFonts w:eastAsia="Times New Roman" w:cs="Times New Roman"/>
          <w:spacing w:val="-1"/>
          <w:sz w:val="20"/>
          <w:szCs w:val="20"/>
        </w:rPr>
        <w:t>воздействия</w:t>
      </w:r>
      <w:r w:rsidRPr="00D656B5">
        <w:rPr>
          <w:rFonts w:eastAsia="Times New Roman" w:cs="Times New Roman"/>
          <w:spacing w:val="41"/>
          <w:sz w:val="20"/>
          <w:szCs w:val="20"/>
        </w:rPr>
        <w:t xml:space="preserve"> </w:t>
      </w:r>
      <w:r w:rsidRPr="00D656B5">
        <w:rPr>
          <w:rFonts w:eastAsia="Times New Roman" w:cs="Times New Roman"/>
          <w:spacing w:val="-2"/>
          <w:sz w:val="20"/>
          <w:szCs w:val="20"/>
        </w:rPr>
        <w:t>ЭМП,</w:t>
      </w:r>
      <w:r w:rsidRPr="00D656B5">
        <w:rPr>
          <w:rFonts w:eastAsia="Times New Roman" w:cs="Times New Roman"/>
          <w:spacing w:val="43"/>
          <w:sz w:val="20"/>
          <w:szCs w:val="20"/>
        </w:rPr>
        <w:t xml:space="preserve"> </w:t>
      </w:r>
      <w:r w:rsidRPr="00D656B5">
        <w:rPr>
          <w:rFonts w:eastAsia="Times New Roman" w:cs="Times New Roman"/>
          <w:sz w:val="20"/>
          <w:szCs w:val="20"/>
        </w:rPr>
        <w:t>создаваемых</w:t>
      </w:r>
      <w:r w:rsidRPr="00D656B5">
        <w:rPr>
          <w:rFonts w:eastAsia="Times New Roman" w:cs="Times New Roman"/>
          <w:spacing w:val="37"/>
          <w:sz w:val="20"/>
          <w:szCs w:val="20"/>
        </w:rPr>
        <w:t xml:space="preserve"> </w:t>
      </w:r>
      <w:r w:rsidRPr="00D656B5">
        <w:rPr>
          <w:rFonts w:eastAsia="Times New Roman" w:cs="Times New Roman"/>
          <w:spacing w:val="-1"/>
          <w:sz w:val="20"/>
          <w:szCs w:val="20"/>
        </w:rPr>
        <w:t>антеннами</w:t>
      </w:r>
      <w:r w:rsidRPr="00D656B5">
        <w:rPr>
          <w:rFonts w:eastAsia="Times New Roman" w:cs="Times New Roman"/>
          <w:spacing w:val="38"/>
          <w:sz w:val="20"/>
          <w:szCs w:val="20"/>
        </w:rPr>
        <w:t xml:space="preserve"> </w:t>
      </w:r>
      <w:r w:rsidRPr="00D656B5">
        <w:rPr>
          <w:rFonts w:eastAsia="Times New Roman" w:cs="Times New Roman"/>
          <w:spacing w:val="-1"/>
          <w:sz w:val="20"/>
          <w:szCs w:val="20"/>
        </w:rPr>
        <w:t>ПРТО,</w:t>
      </w:r>
      <w:r w:rsidRPr="00D656B5">
        <w:rPr>
          <w:rFonts w:eastAsia="Times New Roman" w:cs="Times New Roman"/>
          <w:spacing w:val="43"/>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79"/>
          <w:sz w:val="20"/>
          <w:szCs w:val="20"/>
        </w:rPr>
        <w:t xml:space="preserve"> </w:t>
      </w:r>
      <w:r w:rsidRPr="00D656B5">
        <w:rPr>
          <w:rFonts w:eastAsia="Times New Roman" w:cs="Times New Roman"/>
          <w:spacing w:val="-1"/>
          <w:sz w:val="20"/>
          <w:szCs w:val="20"/>
        </w:rPr>
        <w:t>санитарно-защитные</w:t>
      </w:r>
      <w:r w:rsidRPr="00D656B5">
        <w:rPr>
          <w:rFonts w:eastAsia="Times New Roman" w:cs="Times New Roman"/>
          <w:spacing w:val="9"/>
          <w:sz w:val="20"/>
          <w:szCs w:val="20"/>
        </w:rPr>
        <w:t xml:space="preserve"> </w:t>
      </w:r>
      <w:r w:rsidRPr="00D656B5">
        <w:rPr>
          <w:rFonts w:eastAsia="Times New Roman" w:cs="Times New Roman"/>
          <w:spacing w:val="-1"/>
          <w:sz w:val="20"/>
          <w:szCs w:val="20"/>
        </w:rPr>
        <w:t>зоны</w:t>
      </w:r>
      <w:r w:rsidRPr="00D656B5">
        <w:rPr>
          <w:rFonts w:eastAsia="Times New Roman" w:cs="Times New Roman"/>
          <w:spacing w:val="11"/>
          <w:sz w:val="20"/>
          <w:szCs w:val="20"/>
        </w:rPr>
        <w:t xml:space="preserve"> </w:t>
      </w:r>
      <w:r w:rsidRPr="00D656B5">
        <w:rPr>
          <w:rFonts w:eastAsia="Times New Roman" w:cs="Times New Roman"/>
          <w:spacing w:val="-1"/>
          <w:sz w:val="20"/>
          <w:szCs w:val="20"/>
        </w:rPr>
        <w:t>(СЗЗ)</w:t>
      </w:r>
      <w:r w:rsidRPr="00D656B5">
        <w:rPr>
          <w:rFonts w:eastAsia="Times New Roman" w:cs="Times New Roman"/>
          <w:spacing w:val="10"/>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зоны</w:t>
      </w:r>
      <w:r w:rsidRPr="00D656B5">
        <w:rPr>
          <w:rFonts w:eastAsia="Times New Roman" w:cs="Times New Roman"/>
          <w:spacing w:val="7"/>
          <w:sz w:val="20"/>
          <w:szCs w:val="20"/>
        </w:rPr>
        <w:t xml:space="preserve"> </w:t>
      </w:r>
      <w:r w:rsidRPr="00D656B5">
        <w:rPr>
          <w:rFonts w:eastAsia="Times New Roman" w:cs="Times New Roman"/>
          <w:spacing w:val="-1"/>
          <w:sz w:val="20"/>
          <w:szCs w:val="20"/>
        </w:rPr>
        <w:t>ограничения</w:t>
      </w:r>
      <w:r w:rsidRPr="00D656B5">
        <w:rPr>
          <w:rFonts w:eastAsia="Times New Roman" w:cs="Times New Roman"/>
          <w:spacing w:val="9"/>
          <w:sz w:val="20"/>
          <w:szCs w:val="20"/>
        </w:rPr>
        <w:t xml:space="preserve"> </w:t>
      </w:r>
      <w:r w:rsidRPr="00D656B5">
        <w:rPr>
          <w:rFonts w:eastAsia="Times New Roman" w:cs="Times New Roman"/>
          <w:sz w:val="20"/>
          <w:szCs w:val="20"/>
        </w:rPr>
        <w:t>с</w:t>
      </w:r>
      <w:r w:rsidRPr="00D656B5">
        <w:rPr>
          <w:rFonts w:eastAsia="Times New Roman" w:cs="Times New Roman"/>
          <w:spacing w:val="13"/>
          <w:sz w:val="20"/>
          <w:szCs w:val="20"/>
        </w:rPr>
        <w:t xml:space="preserve"> </w:t>
      </w:r>
      <w:r w:rsidRPr="00D656B5">
        <w:rPr>
          <w:rFonts w:eastAsia="Times New Roman" w:cs="Times New Roman"/>
          <w:spacing w:val="-1"/>
          <w:sz w:val="20"/>
          <w:szCs w:val="20"/>
        </w:rPr>
        <w:t>учетом</w:t>
      </w:r>
      <w:r w:rsidRPr="00D656B5">
        <w:rPr>
          <w:rFonts w:eastAsia="Times New Roman" w:cs="Times New Roman"/>
          <w:spacing w:val="11"/>
          <w:sz w:val="20"/>
          <w:szCs w:val="20"/>
        </w:rPr>
        <w:t xml:space="preserve"> </w:t>
      </w:r>
      <w:r w:rsidRPr="00D656B5">
        <w:rPr>
          <w:rFonts w:eastAsia="Times New Roman" w:cs="Times New Roman"/>
          <w:spacing w:val="-1"/>
          <w:sz w:val="20"/>
          <w:szCs w:val="20"/>
        </w:rPr>
        <w:t>перспективного</w:t>
      </w:r>
      <w:r w:rsidRPr="00D656B5">
        <w:rPr>
          <w:rFonts w:eastAsia="Times New Roman" w:cs="Times New Roman"/>
          <w:spacing w:val="13"/>
          <w:sz w:val="20"/>
          <w:szCs w:val="20"/>
        </w:rPr>
        <w:t xml:space="preserve"> </w:t>
      </w:r>
      <w:r w:rsidRPr="00D656B5">
        <w:rPr>
          <w:rFonts w:eastAsia="Times New Roman" w:cs="Times New Roman"/>
          <w:sz w:val="20"/>
          <w:szCs w:val="20"/>
        </w:rPr>
        <w:t>развития</w:t>
      </w:r>
      <w:r w:rsidRPr="00D656B5">
        <w:rPr>
          <w:rFonts w:eastAsia="Times New Roman" w:cs="Times New Roman"/>
          <w:spacing w:val="9"/>
          <w:sz w:val="20"/>
          <w:szCs w:val="20"/>
        </w:rPr>
        <w:t xml:space="preserve"> </w:t>
      </w:r>
      <w:r w:rsidRPr="00D656B5">
        <w:rPr>
          <w:rFonts w:eastAsia="Times New Roman" w:cs="Times New Roman"/>
          <w:spacing w:val="-1"/>
          <w:sz w:val="20"/>
          <w:szCs w:val="20"/>
        </w:rPr>
        <w:t>ПРТО</w:t>
      </w:r>
      <w:r w:rsidRPr="00D656B5">
        <w:rPr>
          <w:rFonts w:eastAsia="Times New Roman" w:cs="Times New Roman"/>
          <w:spacing w:val="9"/>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населенного</w:t>
      </w:r>
      <w:r w:rsidRPr="00D656B5">
        <w:rPr>
          <w:rFonts w:eastAsia="Times New Roman" w:cs="Times New Roman"/>
          <w:spacing w:val="103"/>
          <w:sz w:val="20"/>
          <w:szCs w:val="20"/>
        </w:rPr>
        <w:t xml:space="preserve"> </w:t>
      </w:r>
      <w:r w:rsidRPr="00D656B5">
        <w:rPr>
          <w:rFonts w:eastAsia="Times New Roman" w:cs="Times New Roman"/>
          <w:spacing w:val="-1"/>
          <w:sz w:val="20"/>
          <w:szCs w:val="20"/>
        </w:rPr>
        <w:t>пункта.</w:t>
      </w:r>
    </w:p>
    <w:p w14:paraId="229197F4" w14:textId="77777777" w:rsidR="00D02680" w:rsidRPr="00D656B5" w:rsidRDefault="00D02680" w:rsidP="00F53AB1">
      <w:pPr>
        <w:widowControl w:val="0"/>
        <w:spacing w:before="6" w:after="0" w:line="228" w:lineRule="exact"/>
        <w:ind w:left="100" w:right="114" w:firstLine="679"/>
        <w:jc w:val="both"/>
        <w:rPr>
          <w:rFonts w:eastAsia="Times New Roman" w:cs="Times New Roman"/>
          <w:sz w:val="20"/>
          <w:szCs w:val="20"/>
        </w:rPr>
      </w:pPr>
      <w:r w:rsidRPr="00D656B5">
        <w:rPr>
          <w:rFonts w:eastAsia="Times New Roman" w:cs="Times New Roman"/>
          <w:sz w:val="20"/>
          <w:szCs w:val="20"/>
        </w:rPr>
        <w:t>Границы</w:t>
      </w:r>
      <w:r w:rsidRPr="00D656B5">
        <w:rPr>
          <w:rFonts w:eastAsia="Times New Roman" w:cs="Times New Roman"/>
          <w:spacing w:val="15"/>
          <w:sz w:val="20"/>
          <w:szCs w:val="20"/>
        </w:rPr>
        <w:t xml:space="preserve"> </w:t>
      </w:r>
      <w:r w:rsidRPr="00D656B5">
        <w:rPr>
          <w:rFonts w:eastAsia="Times New Roman" w:cs="Times New Roman"/>
          <w:spacing w:val="-1"/>
          <w:sz w:val="20"/>
          <w:szCs w:val="20"/>
        </w:rPr>
        <w:t>СЗЗ</w:t>
      </w:r>
      <w:r w:rsidRPr="00D656B5">
        <w:rPr>
          <w:rFonts w:eastAsia="Times New Roman" w:cs="Times New Roman"/>
          <w:spacing w:val="9"/>
          <w:sz w:val="20"/>
          <w:szCs w:val="20"/>
        </w:rPr>
        <w:t xml:space="preserve"> </w:t>
      </w:r>
      <w:r w:rsidRPr="00D656B5">
        <w:rPr>
          <w:rFonts w:eastAsia="Times New Roman" w:cs="Times New Roman"/>
          <w:spacing w:val="-1"/>
          <w:sz w:val="20"/>
          <w:szCs w:val="20"/>
        </w:rPr>
        <w:t>определяются</w:t>
      </w:r>
      <w:r w:rsidRPr="00D656B5">
        <w:rPr>
          <w:rFonts w:eastAsia="Times New Roman" w:cs="Times New Roman"/>
          <w:spacing w:val="13"/>
          <w:sz w:val="20"/>
          <w:szCs w:val="20"/>
        </w:rPr>
        <w:t xml:space="preserve"> </w:t>
      </w:r>
      <w:r w:rsidRPr="00D656B5">
        <w:rPr>
          <w:rFonts w:eastAsia="Times New Roman" w:cs="Times New Roman"/>
          <w:sz w:val="20"/>
          <w:szCs w:val="20"/>
        </w:rPr>
        <w:t>на</w:t>
      </w:r>
      <w:r w:rsidRPr="00D656B5">
        <w:rPr>
          <w:rFonts w:eastAsia="Times New Roman" w:cs="Times New Roman"/>
          <w:spacing w:val="13"/>
          <w:sz w:val="20"/>
          <w:szCs w:val="20"/>
        </w:rPr>
        <w:t xml:space="preserve"> </w:t>
      </w:r>
      <w:r w:rsidRPr="00D656B5">
        <w:rPr>
          <w:rFonts w:eastAsia="Times New Roman" w:cs="Times New Roman"/>
          <w:sz w:val="20"/>
          <w:szCs w:val="20"/>
        </w:rPr>
        <w:t>высоте</w:t>
      </w:r>
      <w:r w:rsidRPr="00D656B5">
        <w:rPr>
          <w:rFonts w:eastAsia="Times New Roman" w:cs="Times New Roman"/>
          <w:spacing w:val="9"/>
          <w:sz w:val="20"/>
          <w:szCs w:val="20"/>
        </w:rPr>
        <w:t xml:space="preserve"> </w:t>
      </w:r>
      <w:r w:rsidRPr="00D656B5">
        <w:rPr>
          <w:rFonts w:eastAsia="Times New Roman" w:cs="Times New Roman"/>
          <w:sz w:val="20"/>
          <w:szCs w:val="20"/>
        </w:rPr>
        <w:t>2</w:t>
      </w:r>
      <w:r w:rsidRPr="00D656B5">
        <w:rPr>
          <w:rFonts w:eastAsia="Times New Roman" w:cs="Times New Roman"/>
          <w:spacing w:val="13"/>
          <w:sz w:val="20"/>
          <w:szCs w:val="20"/>
        </w:rPr>
        <w:t xml:space="preserve"> </w:t>
      </w:r>
      <w:r w:rsidRPr="00D656B5">
        <w:rPr>
          <w:rFonts w:eastAsia="Times New Roman" w:cs="Times New Roman"/>
          <w:sz w:val="20"/>
          <w:szCs w:val="20"/>
        </w:rPr>
        <w:t>м</w:t>
      </w:r>
      <w:r w:rsidRPr="00D656B5">
        <w:rPr>
          <w:rFonts w:eastAsia="Times New Roman" w:cs="Times New Roman"/>
          <w:spacing w:val="7"/>
          <w:sz w:val="20"/>
          <w:szCs w:val="20"/>
        </w:rPr>
        <w:t xml:space="preserve"> </w:t>
      </w:r>
      <w:r w:rsidRPr="00D656B5">
        <w:rPr>
          <w:rFonts w:eastAsia="Times New Roman" w:cs="Times New Roman"/>
          <w:spacing w:val="1"/>
          <w:sz w:val="20"/>
          <w:szCs w:val="20"/>
        </w:rPr>
        <w:t>от</w:t>
      </w:r>
      <w:r w:rsidRPr="00D656B5">
        <w:rPr>
          <w:rFonts w:eastAsia="Times New Roman" w:cs="Times New Roman"/>
          <w:spacing w:val="10"/>
          <w:sz w:val="20"/>
          <w:szCs w:val="20"/>
        </w:rPr>
        <w:t xml:space="preserve"> </w:t>
      </w:r>
      <w:r w:rsidRPr="00D656B5">
        <w:rPr>
          <w:rFonts w:eastAsia="Times New Roman" w:cs="Times New Roman"/>
          <w:spacing w:val="-1"/>
          <w:sz w:val="20"/>
          <w:szCs w:val="20"/>
        </w:rPr>
        <w:t>поверхности</w:t>
      </w:r>
      <w:r w:rsidRPr="00D656B5">
        <w:rPr>
          <w:rFonts w:eastAsia="Times New Roman" w:cs="Times New Roman"/>
          <w:spacing w:val="11"/>
          <w:sz w:val="20"/>
          <w:szCs w:val="20"/>
        </w:rPr>
        <w:t xml:space="preserve"> </w:t>
      </w:r>
      <w:r w:rsidRPr="00D656B5">
        <w:rPr>
          <w:rFonts w:eastAsia="Times New Roman" w:cs="Times New Roman"/>
          <w:sz w:val="20"/>
          <w:szCs w:val="20"/>
        </w:rPr>
        <w:t>земли</w:t>
      </w:r>
      <w:r w:rsidRPr="00D656B5">
        <w:rPr>
          <w:rFonts w:eastAsia="Times New Roman" w:cs="Times New Roman"/>
          <w:spacing w:val="10"/>
          <w:sz w:val="20"/>
          <w:szCs w:val="20"/>
        </w:rPr>
        <w:t xml:space="preserve"> </w:t>
      </w:r>
      <w:r w:rsidRPr="00D656B5">
        <w:rPr>
          <w:rFonts w:eastAsia="Times New Roman" w:cs="Times New Roman"/>
          <w:spacing w:val="-2"/>
          <w:sz w:val="20"/>
          <w:szCs w:val="20"/>
        </w:rPr>
        <w:t>по</w:t>
      </w:r>
      <w:r w:rsidRPr="00D656B5">
        <w:rPr>
          <w:rFonts w:eastAsia="Times New Roman" w:cs="Times New Roman"/>
          <w:spacing w:val="17"/>
          <w:sz w:val="20"/>
          <w:szCs w:val="20"/>
        </w:rPr>
        <w:t xml:space="preserve"> </w:t>
      </w:r>
      <w:r w:rsidRPr="00D656B5">
        <w:rPr>
          <w:rFonts w:eastAsia="Times New Roman" w:cs="Times New Roman"/>
          <w:spacing w:val="-1"/>
          <w:sz w:val="20"/>
          <w:szCs w:val="20"/>
        </w:rPr>
        <w:t>ПДУ,</w:t>
      </w:r>
      <w:r w:rsidRPr="00D656B5">
        <w:rPr>
          <w:rFonts w:eastAsia="Times New Roman" w:cs="Times New Roman"/>
          <w:spacing w:val="11"/>
          <w:sz w:val="20"/>
          <w:szCs w:val="20"/>
        </w:rPr>
        <w:t xml:space="preserve"> </w:t>
      </w:r>
      <w:r w:rsidRPr="00D656B5">
        <w:rPr>
          <w:rFonts w:eastAsia="Times New Roman" w:cs="Times New Roman"/>
          <w:spacing w:val="-1"/>
          <w:sz w:val="20"/>
          <w:szCs w:val="20"/>
        </w:rPr>
        <w:t>указанным</w:t>
      </w:r>
      <w:r w:rsidRPr="00D656B5">
        <w:rPr>
          <w:rFonts w:eastAsia="Times New Roman" w:cs="Times New Roman"/>
          <w:spacing w:val="15"/>
          <w:sz w:val="20"/>
          <w:szCs w:val="20"/>
        </w:rPr>
        <w:t xml:space="preserve"> </w:t>
      </w:r>
      <w:r w:rsidRPr="00D656B5">
        <w:rPr>
          <w:rFonts w:eastAsia="Times New Roman" w:cs="Times New Roman"/>
          <w:sz w:val="20"/>
          <w:szCs w:val="20"/>
        </w:rPr>
        <w:t>в</w:t>
      </w:r>
      <w:r w:rsidRPr="00D656B5">
        <w:rPr>
          <w:rFonts w:eastAsia="Times New Roman" w:cs="Times New Roman"/>
          <w:spacing w:val="11"/>
          <w:sz w:val="20"/>
          <w:szCs w:val="20"/>
        </w:rPr>
        <w:t xml:space="preserve"> </w:t>
      </w:r>
      <w:r w:rsidRPr="00D656B5">
        <w:rPr>
          <w:rFonts w:eastAsia="Times New Roman" w:cs="Times New Roman"/>
          <w:sz w:val="20"/>
          <w:szCs w:val="20"/>
        </w:rPr>
        <w:t>п.</w:t>
      </w:r>
      <w:r w:rsidRPr="00D656B5">
        <w:rPr>
          <w:rFonts w:eastAsia="Times New Roman" w:cs="Times New Roman"/>
          <w:spacing w:val="11"/>
          <w:sz w:val="20"/>
          <w:szCs w:val="20"/>
        </w:rPr>
        <w:t xml:space="preserve"> </w:t>
      </w:r>
      <w:r w:rsidRPr="00D656B5">
        <w:rPr>
          <w:rFonts w:eastAsia="Times New Roman" w:cs="Times New Roman"/>
          <w:spacing w:val="-2"/>
          <w:sz w:val="20"/>
          <w:szCs w:val="20"/>
        </w:rPr>
        <w:t>п.</w:t>
      </w:r>
      <w:r w:rsidRPr="00D656B5">
        <w:rPr>
          <w:rFonts w:eastAsia="Times New Roman" w:cs="Times New Roman"/>
          <w:spacing w:val="11"/>
          <w:sz w:val="20"/>
          <w:szCs w:val="20"/>
        </w:rPr>
        <w:t xml:space="preserve"> </w:t>
      </w:r>
      <w:r w:rsidRPr="00D656B5">
        <w:rPr>
          <w:rFonts w:eastAsia="Times New Roman" w:cs="Times New Roman"/>
          <w:sz w:val="20"/>
          <w:szCs w:val="20"/>
        </w:rPr>
        <w:t>3.3</w:t>
      </w:r>
      <w:r w:rsidRPr="00D656B5">
        <w:rPr>
          <w:rFonts w:eastAsia="Times New Roman" w:cs="Times New Roman"/>
          <w:spacing w:val="9"/>
          <w:sz w:val="20"/>
          <w:szCs w:val="20"/>
        </w:rPr>
        <w:t xml:space="preserve"> </w:t>
      </w:r>
      <w:r w:rsidRPr="00D656B5">
        <w:rPr>
          <w:rFonts w:eastAsia="Times New Roman" w:cs="Times New Roman"/>
          <w:sz w:val="20"/>
          <w:szCs w:val="20"/>
        </w:rPr>
        <w:t>и</w:t>
      </w:r>
      <w:r w:rsidRPr="00D656B5">
        <w:rPr>
          <w:rFonts w:eastAsia="Times New Roman" w:cs="Times New Roman"/>
          <w:spacing w:val="14"/>
          <w:sz w:val="20"/>
          <w:szCs w:val="20"/>
        </w:rPr>
        <w:t xml:space="preserve"> </w:t>
      </w:r>
      <w:r w:rsidRPr="00D656B5">
        <w:rPr>
          <w:rFonts w:eastAsia="Times New Roman" w:cs="Times New Roman"/>
          <w:spacing w:val="-1"/>
          <w:sz w:val="20"/>
          <w:szCs w:val="20"/>
        </w:rPr>
        <w:t>3.4</w:t>
      </w:r>
      <w:r w:rsidRPr="00D656B5">
        <w:rPr>
          <w:rFonts w:eastAsia="Times New Roman" w:cs="Times New Roman"/>
          <w:spacing w:val="47"/>
          <w:sz w:val="20"/>
          <w:szCs w:val="20"/>
        </w:rPr>
        <w:t xml:space="preserve"> </w:t>
      </w:r>
      <w:r w:rsidRPr="00D656B5">
        <w:rPr>
          <w:rFonts w:eastAsia="Times New Roman" w:cs="Times New Roman"/>
          <w:spacing w:val="-1"/>
          <w:sz w:val="20"/>
          <w:szCs w:val="20"/>
        </w:rPr>
        <w:t>СанПиН</w:t>
      </w:r>
      <w:r w:rsidRPr="00D656B5">
        <w:rPr>
          <w:rFonts w:eastAsia="Times New Roman" w:cs="Times New Roman"/>
          <w:spacing w:val="1"/>
          <w:sz w:val="20"/>
          <w:szCs w:val="20"/>
        </w:rPr>
        <w:t xml:space="preserve"> </w:t>
      </w:r>
      <w:r w:rsidRPr="00D656B5">
        <w:rPr>
          <w:rFonts w:eastAsia="Times New Roman" w:cs="Times New Roman"/>
          <w:spacing w:val="-1"/>
          <w:sz w:val="20"/>
          <w:szCs w:val="20"/>
        </w:rPr>
        <w:t>2.1.8/2.2.4.1383-03".</w:t>
      </w:r>
    </w:p>
    <w:p w14:paraId="467F3B5D" w14:textId="77777777" w:rsidR="00D02680" w:rsidRPr="00D656B5" w:rsidRDefault="00D02680" w:rsidP="00F53AB1">
      <w:pPr>
        <w:widowControl w:val="0"/>
        <w:spacing w:after="0" w:line="240" w:lineRule="auto"/>
        <w:ind w:left="100" w:right="114" w:firstLine="679"/>
        <w:jc w:val="both"/>
        <w:rPr>
          <w:rFonts w:eastAsia="Times New Roman" w:cs="Times New Roman"/>
          <w:sz w:val="20"/>
          <w:szCs w:val="20"/>
        </w:rPr>
      </w:pPr>
      <w:r w:rsidRPr="00D656B5">
        <w:rPr>
          <w:rFonts w:eastAsia="Times New Roman" w:cs="Times New Roman"/>
          <w:sz w:val="20"/>
          <w:szCs w:val="20"/>
        </w:rPr>
        <w:t>Зона</w:t>
      </w:r>
      <w:r w:rsidRPr="00D656B5">
        <w:rPr>
          <w:rFonts w:eastAsia="Times New Roman" w:cs="Times New Roman"/>
          <w:spacing w:val="7"/>
          <w:sz w:val="20"/>
          <w:szCs w:val="20"/>
        </w:rPr>
        <w:t xml:space="preserve"> </w:t>
      </w:r>
      <w:r w:rsidRPr="00D656B5">
        <w:rPr>
          <w:rFonts w:eastAsia="Times New Roman" w:cs="Times New Roman"/>
          <w:spacing w:val="-1"/>
          <w:sz w:val="20"/>
          <w:szCs w:val="20"/>
        </w:rPr>
        <w:t>ограничения</w:t>
      </w:r>
      <w:r w:rsidRPr="00D656B5">
        <w:rPr>
          <w:rFonts w:eastAsia="Times New Roman" w:cs="Times New Roman"/>
          <w:spacing w:val="11"/>
          <w:sz w:val="20"/>
          <w:szCs w:val="20"/>
        </w:rPr>
        <w:t xml:space="preserve"> </w:t>
      </w:r>
      <w:r w:rsidRPr="00D656B5">
        <w:rPr>
          <w:rFonts w:eastAsia="Times New Roman" w:cs="Times New Roman"/>
          <w:spacing w:val="-1"/>
          <w:sz w:val="20"/>
          <w:szCs w:val="20"/>
        </w:rPr>
        <w:t>представляет</w:t>
      </w:r>
      <w:r w:rsidRPr="00D656B5">
        <w:rPr>
          <w:rFonts w:eastAsia="Times New Roman" w:cs="Times New Roman"/>
          <w:spacing w:val="12"/>
          <w:sz w:val="20"/>
          <w:szCs w:val="20"/>
        </w:rPr>
        <w:t xml:space="preserve"> </w:t>
      </w:r>
      <w:r w:rsidRPr="00D656B5">
        <w:rPr>
          <w:rFonts w:eastAsia="Times New Roman" w:cs="Times New Roman"/>
          <w:spacing w:val="-1"/>
          <w:sz w:val="20"/>
          <w:szCs w:val="20"/>
        </w:rPr>
        <w:t>собой</w:t>
      </w:r>
      <w:r w:rsidRPr="00D656B5">
        <w:rPr>
          <w:rFonts w:eastAsia="Times New Roman" w:cs="Times New Roman"/>
          <w:spacing w:val="12"/>
          <w:sz w:val="20"/>
          <w:szCs w:val="20"/>
        </w:rPr>
        <w:t xml:space="preserve"> </w:t>
      </w:r>
      <w:r w:rsidRPr="00D656B5">
        <w:rPr>
          <w:rFonts w:eastAsia="Times New Roman" w:cs="Times New Roman"/>
          <w:spacing w:val="-1"/>
          <w:sz w:val="20"/>
          <w:szCs w:val="20"/>
        </w:rPr>
        <w:t>территорию,</w:t>
      </w:r>
      <w:r w:rsidRPr="00D656B5">
        <w:rPr>
          <w:rFonts w:eastAsia="Times New Roman" w:cs="Times New Roman"/>
          <w:spacing w:val="13"/>
          <w:sz w:val="20"/>
          <w:szCs w:val="20"/>
        </w:rPr>
        <w:t xml:space="preserve"> </w:t>
      </w:r>
      <w:r w:rsidRPr="00D656B5">
        <w:rPr>
          <w:rFonts w:eastAsia="Times New Roman" w:cs="Times New Roman"/>
          <w:sz w:val="20"/>
          <w:szCs w:val="20"/>
        </w:rPr>
        <w:t>на</w:t>
      </w:r>
      <w:r w:rsidRPr="00D656B5">
        <w:rPr>
          <w:rFonts w:eastAsia="Times New Roman" w:cs="Times New Roman"/>
          <w:spacing w:val="11"/>
          <w:sz w:val="20"/>
          <w:szCs w:val="20"/>
        </w:rPr>
        <w:t xml:space="preserve"> </w:t>
      </w:r>
      <w:r w:rsidRPr="00D656B5">
        <w:rPr>
          <w:rFonts w:eastAsia="Times New Roman" w:cs="Times New Roman"/>
          <w:spacing w:val="-1"/>
          <w:sz w:val="20"/>
          <w:szCs w:val="20"/>
        </w:rPr>
        <w:t>внешних</w:t>
      </w:r>
      <w:r w:rsidRPr="00D656B5">
        <w:rPr>
          <w:rFonts w:eastAsia="Times New Roman" w:cs="Times New Roman"/>
          <w:spacing w:val="7"/>
          <w:sz w:val="20"/>
          <w:szCs w:val="20"/>
        </w:rPr>
        <w:t xml:space="preserve"> </w:t>
      </w:r>
      <w:r w:rsidRPr="00D656B5">
        <w:rPr>
          <w:rFonts w:eastAsia="Times New Roman" w:cs="Times New Roman"/>
          <w:spacing w:val="-1"/>
          <w:sz w:val="20"/>
          <w:szCs w:val="20"/>
        </w:rPr>
        <w:t>границах</w:t>
      </w:r>
      <w:r w:rsidRPr="00D656B5">
        <w:rPr>
          <w:rFonts w:eastAsia="Times New Roman" w:cs="Times New Roman"/>
          <w:spacing w:val="7"/>
          <w:sz w:val="20"/>
          <w:szCs w:val="20"/>
        </w:rPr>
        <w:t xml:space="preserve"> </w:t>
      </w:r>
      <w:r w:rsidRPr="00D656B5">
        <w:rPr>
          <w:rFonts w:eastAsia="Times New Roman" w:cs="Times New Roman"/>
          <w:sz w:val="20"/>
          <w:szCs w:val="20"/>
        </w:rPr>
        <w:t>которой</w:t>
      </w:r>
      <w:r w:rsidRPr="00D656B5">
        <w:rPr>
          <w:rFonts w:eastAsia="Times New Roman" w:cs="Times New Roman"/>
          <w:spacing w:val="12"/>
          <w:sz w:val="20"/>
          <w:szCs w:val="20"/>
        </w:rPr>
        <w:t xml:space="preserve"> </w:t>
      </w:r>
      <w:r w:rsidRPr="00D656B5">
        <w:rPr>
          <w:rFonts w:eastAsia="Times New Roman" w:cs="Times New Roman"/>
          <w:sz w:val="20"/>
          <w:szCs w:val="20"/>
        </w:rPr>
        <w:t>на</w:t>
      </w:r>
      <w:r w:rsidRPr="00D656B5">
        <w:rPr>
          <w:rFonts w:eastAsia="Times New Roman" w:cs="Times New Roman"/>
          <w:spacing w:val="11"/>
          <w:sz w:val="20"/>
          <w:szCs w:val="20"/>
        </w:rPr>
        <w:t xml:space="preserve"> </w:t>
      </w:r>
      <w:r w:rsidRPr="00D656B5">
        <w:rPr>
          <w:rFonts w:eastAsia="Times New Roman" w:cs="Times New Roman"/>
          <w:sz w:val="20"/>
          <w:szCs w:val="20"/>
        </w:rPr>
        <w:t>высоте</w:t>
      </w:r>
      <w:r w:rsidRPr="00D656B5">
        <w:rPr>
          <w:rFonts w:eastAsia="Times New Roman" w:cs="Times New Roman"/>
          <w:spacing w:val="7"/>
          <w:sz w:val="20"/>
          <w:szCs w:val="20"/>
        </w:rPr>
        <w:t xml:space="preserve"> </w:t>
      </w:r>
      <w:r w:rsidRPr="00D656B5">
        <w:rPr>
          <w:rFonts w:eastAsia="Times New Roman" w:cs="Times New Roman"/>
          <w:sz w:val="20"/>
          <w:szCs w:val="20"/>
        </w:rPr>
        <w:t>от</w:t>
      </w:r>
      <w:r w:rsidRPr="00D656B5">
        <w:rPr>
          <w:rFonts w:eastAsia="Times New Roman" w:cs="Times New Roman"/>
          <w:spacing w:val="90"/>
          <w:sz w:val="20"/>
          <w:szCs w:val="20"/>
        </w:rPr>
        <w:t xml:space="preserve"> </w:t>
      </w:r>
      <w:r w:rsidRPr="00D656B5">
        <w:rPr>
          <w:rFonts w:eastAsia="Times New Roman" w:cs="Times New Roman"/>
          <w:spacing w:val="-1"/>
          <w:sz w:val="20"/>
          <w:szCs w:val="20"/>
        </w:rPr>
        <w:t>поверхности</w:t>
      </w:r>
      <w:r w:rsidRPr="00D656B5">
        <w:rPr>
          <w:rFonts w:eastAsia="Times New Roman" w:cs="Times New Roman"/>
          <w:sz w:val="20"/>
          <w:szCs w:val="20"/>
        </w:rPr>
        <w:t xml:space="preserve"> земли</w:t>
      </w:r>
      <w:r w:rsidRPr="00D656B5">
        <w:rPr>
          <w:rFonts w:eastAsia="Times New Roman" w:cs="Times New Roman"/>
          <w:spacing w:val="-1"/>
          <w:sz w:val="20"/>
          <w:szCs w:val="20"/>
        </w:rPr>
        <w:t xml:space="preserve"> </w:t>
      </w:r>
      <w:r w:rsidRPr="00D656B5">
        <w:rPr>
          <w:rFonts w:eastAsia="Times New Roman" w:cs="Times New Roman"/>
          <w:sz w:val="20"/>
          <w:szCs w:val="20"/>
        </w:rPr>
        <w:t>более</w:t>
      </w:r>
      <w:r w:rsidRPr="00D656B5">
        <w:rPr>
          <w:rFonts w:eastAsia="Times New Roman" w:cs="Times New Roman"/>
          <w:spacing w:val="1"/>
          <w:sz w:val="20"/>
          <w:szCs w:val="20"/>
        </w:rPr>
        <w:t xml:space="preserve"> </w:t>
      </w:r>
      <w:r w:rsidRPr="00D656B5">
        <w:rPr>
          <w:rFonts w:eastAsia="Times New Roman" w:cs="Times New Roman"/>
          <w:sz w:val="20"/>
          <w:szCs w:val="20"/>
        </w:rPr>
        <w:t>2</w:t>
      </w:r>
      <w:r w:rsidRPr="00D656B5">
        <w:rPr>
          <w:rFonts w:eastAsia="Times New Roman" w:cs="Times New Roman"/>
          <w:spacing w:val="-3"/>
          <w:sz w:val="20"/>
          <w:szCs w:val="20"/>
        </w:rPr>
        <w:t xml:space="preserve"> </w:t>
      </w:r>
      <w:r w:rsidRPr="00D656B5">
        <w:rPr>
          <w:rFonts w:eastAsia="Times New Roman" w:cs="Times New Roman"/>
          <w:sz w:val="20"/>
          <w:szCs w:val="20"/>
        </w:rPr>
        <w:t>м</w:t>
      </w:r>
      <w:r w:rsidRPr="00D656B5">
        <w:rPr>
          <w:rFonts w:eastAsia="Times New Roman" w:cs="Times New Roman"/>
          <w:spacing w:val="-1"/>
          <w:sz w:val="20"/>
          <w:szCs w:val="20"/>
        </w:rPr>
        <w:t xml:space="preserve"> уровни</w:t>
      </w:r>
      <w:r w:rsidRPr="00D656B5">
        <w:rPr>
          <w:rFonts w:eastAsia="Times New Roman" w:cs="Times New Roman"/>
          <w:spacing w:val="2"/>
          <w:sz w:val="20"/>
          <w:szCs w:val="20"/>
        </w:rPr>
        <w:t xml:space="preserve"> </w:t>
      </w:r>
      <w:r w:rsidRPr="00D656B5">
        <w:rPr>
          <w:rFonts w:eastAsia="Times New Roman" w:cs="Times New Roman"/>
          <w:spacing w:val="-1"/>
          <w:sz w:val="20"/>
          <w:szCs w:val="20"/>
        </w:rPr>
        <w:t>ЭМП</w:t>
      </w:r>
      <w:r w:rsidRPr="00D656B5">
        <w:rPr>
          <w:rFonts w:eastAsia="Times New Roman" w:cs="Times New Roman"/>
          <w:spacing w:val="1"/>
          <w:sz w:val="20"/>
          <w:szCs w:val="20"/>
        </w:rPr>
        <w:t xml:space="preserve"> </w:t>
      </w:r>
      <w:r w:rsidRPr="00D656B5">
        <w:rPr>
          <w:rFonts w:eastAsia="Times New Roman" w:cs="Times New Roman"/>
          <w:spacing w:val="-1"/>
          <w:sz w:val="20"/>
          <w:szCs w:val="20"/>
        </w:rPr>
        <w:t>превышают</w:t>
      </w:r>
      <w:r w:rsidRPr="00D656B5">
        <w:rPr>
          <w:rFonts w:eastAsia="Times New Roman" w:cs="Times New Roman"/>
          <w:spacing w:val="2"/>
          <w:sz w:val="20"/>
          <w:szCs w:val="20"/>
        </w:rPr>
        <w:t xml:space="preserve"> </w:t>
      </w:r>
      <w:r w:rsidRPr="00D656B5">
        <w:rPr>
          <w:rFonts w:eastAsia="Times New Roman" w:cs="Times New Roman"/>
          <w:spacing w:val="-1"/>
          <w:sz w:val="20"/>
          <w:szCs w:val="20"/>
        </w:rPr>
        <w:t>ПДУ.</w:t>
      </w:r>
    </w:p>
    <w:p w14:paraId="1A1542D1" w14:textId="77777777" w:rsidR="00D02680" w:rsidRPr="00D656B5" w:rsidRDefault="00D02680" w:rsidP="00F53AB1">
      <w:pPr>
        <w:widowControl w:val="0"/>
        <w:spacing w:before="2" w:after="0" w:line="240" w:lineRule="auto"/>
        <w:ind w:left="100" w:right="115" w:firstLine="679"/>
        <w:jc w:val="both"/>
        <w:rPr>
          <w:rFonts w:eastAsia="Times New Roman" w:cs="Times New Roman"/>
          <w:sz w:val="20"/>
          <w:szCs w:val="20"/>
        </w:rPr>
      </w:pPr>
      <w:r w:rsidRPr="00D656B5">
        <w:rPr>
          <w:rFonts w:eastAsia="Times New Roman" w:cs="Times New Roman"/>
          <w:spacing w:val="-1"/>
          <w:sz w:val="20"/>
          <w:szCs w:val="20"/>
        </w:rPr>
        <w:t>Внешняя</w:t>
      </w:r>
      <w:r w:rsidRPr="00D656B5">
        <w:rPr>
          <w:rFonts w:eastAsia="Times New Roman" w:cs="Times New Roman"/>
          <w:spacing w:val="41"/>
          <w:sz w:val="20"/>
          <w:szCs w:val="20"/>
        </w:rPr>
        <w:t xml:space="preserve"> </w:t>
      </w:r>
      <w:r w:rsidRPr="00D656B5">
        <w:rPr>
          <w:rFonts w:eastAsia="Times New Roman" w:cs="Times New Roman"/>
          <w:spacing w:val="-1"/>
          <w:sz w:val="20"/>
          <w:szCs w:val="20"/>
        </w:rPr>
        <w:t>граница</w:t>
      </w:r>
      <w:r w:rsidRPr="00D656B5">
        <w:rPr>
          <w:rFonts w:eastAsia="Times New Roman" w:cs="Times New Roman"/>
          <w:spacing w:val="41"/>
          <w:sz w:val="20"/>
          <w:szCs w:val="20"/>
        </w:rPr>
        <w:t xml:space="preserve"> </w:t>
      </w:r>
      <w:r w:rsidRPr="00D656B5">
        <w:rPr>
          <w:rFonts w:eastAsia="Times New Roman" w:cs="Times New Roman"/>
          <w:sz w:val="20"/>
          <w:szCs w:val="20"/>
        </w:rPr>
        <w:t>зоны</w:t>
      </w:r>
      <w:r w:rsidRPr="00D656B5">
        <w:rPr>
          <w:rFonts w:eastAsia="Times New Roman" w:cs="Times New Roman"/>
          <w:spacing w:val="39"/>
          <w:sz w:val="20"/>
          <w:szCs w:val="20"/>
        </w:rPr>
        <w:t xml:space="preserve"> </w:t>
      </w:r>
      <w:r w:rsidRPr="00D656B5">
        <w:rPr>
          <w:rFonts w:eastAsia="Times New Roman" w:cs="Times New Roman"/>
          <w:spacing w:val="-1"/>
          <w:sz w:val="20"/>
          <w:szCs w:val="20"/>
        </w:rPr>
        <w:t>ограничения</w:t>
      </w:r>
      <w:r w:rsidRPr="00D656B5">
        <w:rPr>
          <w:rFonts w:eastAsia="Times New Roman" w:cs="Times New Roman"/>
          <w:spacing w:val="37"/>
          <w:sz w:val="20"/>
          <w:szCs w:val="20"/>
        </w:rPr>
        <w:t xml:space="preserve"> </w:t>
      </w:r>
      <w:r w:rsidRPr="00D656B5">
        <w:rPr>
          <w:rFonts w:eastAsia="Times New Roman" w:cs="Times New Roman"/>
          <w:spacing w:val="-1"/>
          <w:sz w:val="20"/>
          <w:szCs w:val="20"/>
        </w:rPr>
        <w:t>определяется</w:t>
      </w:r>
      <w:r w:rsidRPr="00D656B5">
        <w:rPr>
          <w:rFonts w:eastAsia="Times New Roman" w:cs="Times New Roman"/>
          <w:spacing w:val="41"/>
          <w:sz w:val="20"/>
          <w:szCs w:val="20"/>
        </w:rPr>
        <w:t xml:space="preserve"> </w:t>
      </w:r>
      <w:r w:rsidRPr="00D656B5">
        <w:rPr>
          <w:rFonts w:eastAsia="Times New Roman" w:cs="Times New Roman"/>
          <w:sz w:val="20"/>
          <w:szCs w:val="20"/>
        </w:rPr>
        <w:t>по</w:t>
      </w:r>
      <w:r w:rsidRPr="00D656B5">
        <w:rPr>
          <w:rFonts w:eastAsia="Times New Roman" w:cs="Times New Roman"/>
          <w:spacing w:val="45"/>
          <w:sz w:val="20"/>
          <w:szCs w:val="20"/>
        </w:rPr>
        <w:t xml:space="preserve"> </w:t>
      </w:r>
      <w:r w:rsidRPr="00D656B5">
        <w:rPr>
          <w:rFonts w:eastAsia="Times New Roman" w:cs="Times New Roman"/>
          <w:spacing w:val="-1"/>
          <w:sz w:val="20"/>
          <w:szCs w:val="20"/>
        </w:rPr>
        <w:t>максимальной</w:t>
      </w:r>
      <w:r w:rsidRPr="00D656B5">
        <w:rPr>
          <w:rFonts w:eastAsia="Times New Roman" w:cs="Times New Roman"/>
          <w:spacing w:val="42"/>
          <w:sz w:val="20"/>
          <w:szCs w:val="20"/>
        </w:rPr>
        <w:t xml:space="preserve"> </w:t>
      </w:r>
      <w:r w:rsidRPr="00D656B5">
        <w:rPr>
          <w:rFonts w:eastAsia="Times New Roman" w:cs="Times New Roman"/>
          <w:spacing w:val="-1"/>
          <w:sz w:val="20"/>
          <w:szCs w:val="20"/>
        </w:rPr>
        <w:t>высоте</w:t>
      </w:r>
      <w:r w:rsidRPr="00D656B5">
        <w:rPr>
          <w:rFonts w:eastAsia="Times New Roman" w:cs="Times New Roman"/>
          <w:spacing w:val="41"/>
          <w:sz w:val="20"/>
          <w:szCs w:val="20"/>
        </w:rPr>
        <w:t xml:space="preserve"> </w:t>
      </w:r>
      <w:r w:rsidRPr="00D656B5">
        <w:rPr>
          <w:rFonts w:eastAsia="Times New Roman" w:cs="Times New Roman"/>
          <w:spacing w:val="-1"/>
          <w:sz w:val="20"/>
          <w:szCs w:val="20"/>
        </w:rPr>
        <w:t>зданий</w:t>
      </w:r>
      <w:r w:rsidRPr="00D656B5">
        <w:rPr>
          <w:rFonts w:eastAsia="Times New Roman" w:cs="Times New Roman"/>
          <w:spacing w:val="42"/>
          <w:sz w:val="20"/>
          <w:szCs w:val="20"/>
        </w:rPr>
        <w:t xml:space="preserve"> </w:t>
      </w:r>
      <w:r w:rsidRPr="00D656B5">
        <w:rPr>
          <w:rFonts w:eastAsia="Times New Roman" w:cs="Times New Roman"/>
          <w:spacing w:val="-1"/>
          <w:sz w:val="20"/>
          <w:szCs w:val="20"/>
        </w:rPr>
        <w:t>перспективной</w:t>
      </w:r>
      <w:r w:rsidRPr="00D656B5">
        <w:rPr>
          <w:rFonts w:eastAsia="Times New Roman" w:cs="Times New Roman"/>
          <w:spacing w:val="85"/>
          <w:sz w:val="20"/>
          <w:szCs w:val="20"/>
        </w:rPr>
        <w:t xml:space="preserve"> </w:t>
      </w:r>
      <w:r w:rsidRPr="00D656B5">
        <w:rPr>
          <w:rFonts w:eastAsia="Times New Roman" w:cs="Times New Roman"/>
          <w:spacing w:val="-1"/>
          <w:sz w:val="20"/>
          <w:szCs w:val="20"/>
        </w:rPr>
        <w:t>застройки,</w:t>
      </w:r>
      <w:r w:rsidRPr="00D656B5">
        <w:rPr>
          <w:rFonts w:eastAsia="Times New Roman" w:cs="Times New Roman"/>
          <w:spacing w:val="3"/>
          <w:sz w:val="20"/>
          <w:szCs w:val="20"/>
        </w:rPr>
        <w:t xml:space="preserve"> </w:t>
      </w:r>
      <w:r w:rsidRPr="00D656B5">
        <w:rPr>
          <w:rFonts w:eastAsia="Times New Roman" w:cs="Times New Roman"/>
          <w:sz w:val="20"/>
          <w:szCs w:val="20"/>
        </w:rPr>
        <w:t>на</w:t>
      </w:r>
      <w:r w:rsidRPr="00D656B5">
        <w:rPr>
          <w:rFonts w:eastAsia="Times New Roman" w:cs="Times New Roman"/>
          <w:spacing w:val="-3"/>
          <w:sz w:val="20"/>
          <w:szCs w:val="20"/>
        </w:rPr>
        <w:t xml:space="preserve"> </w:t>
      </w:r>
      <w:r w:rsidRPr="00D656B5">
        <w:rPr>
          <w:rFonts w:eastAsia="Times New Roman" w:cs="Times New Roman"/>
          <w:spacing w:val="-1"/>
          <w:sz w:val="20"/>
          <w:szCs w:val="20"/>
        </w:rPr>
        <w:t>высоте</w:t>
      </w:r>
      <w:r w:rsidRPr="00D656B5">
        <w:rPr>
          <w:rFonts w:eastAsia="Times New Roman" w:cs="Times New Roman"/>
          <w:spacing w:val="1"/>
          <w:sz w:val="20"/>
          <w:szCs w:val="20"/>
        </w:rPr>
        <w:t xml:space="preserve"> </w:t>
      </w:r>
      <w:r w:rsidRPr="00D656B5">
        <w:rPr>
          <w:rFonts w:eastAsia="Times New Roman" w:cs="Times New Roman"/>
          <w:spacing w:val="-1"/>
          <w:sz w:val="20"/>
          <w:szCs w:val="20"/>
        </w:rPr>
        <w:t>верхнего</w:t>
      </w:r>
      <w:r w:rsidRPr="00D656B5">
        <w:rPr>
          <w:rFonts w:eastAsia="Times New Roman" w:cs="Times New Roman"/>
          <w:spacing w:val="5"/>
          <w:sz w:val="20"/>
          <w:szCs w:val="20"/>
        </w:rPr>
        <w:t xml:space="preserve"> </w:t>
      </w:r>
      <w:r w:rsidRPr="00D656B5">
        <w:rPr>
          <w:rFonts w:eastAsia="Times New Roman" w:cs="Times New Roman"/>
          <w:spacing w:val="-1"/>
          <w:sz w:val="20"/>
          <w:szCs w:val="20"/>
        </w:rPr>
        <w:t>этажа</w:t>
      </w:r>
      <w:r w:rsidRPr="00D656B5">
        <w:rPr>
          <w:rFonts w:eastAsia="Times New Roman" w:cs="Times New Roman"/>
          <w:spacing w:val="1"/>
          <w:sz w:val="20"/>
          <w:szCs w:val="20"/>
        </w:rPr>
        <w:t xml:space="preserve"> </w:t>
      </w:r>
      <w:r w:rsidRPr="00D656B5">
        <w:rPr>
          <w:rFonts w:eastAsia="Times New Roman" w:cs="Times New Roman"/>
          <w:spacing w:val="-1"/>
          <w:sz w:val="20"/>
          <w:szCs w:val="20"/>
        </w:rPr>
        <w:t>которых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уровень</w:t>
      </w:r>
      <w:r w:rsidRPr="00D656B5">
        <w:rPr>
          <w:rFonts w:eastAsia="Times New Roman" w:cs="Times New Roman"/>
          <w:spacing w:val="2"/>
          <w:sz w:val="20"/>
          <w:szCs w:val="20"/>
        </w:rPr>
        <w:t xml:space="preserve"> </w:t>
      </w:r>
      <w:r w:rsidRPr="00D656B5">
        <w:rPr>
          <w:rFonts w:eastAsia="Times New Roman" w:cs="Times New Roman"/>
          <w:spacing w:val="-1"/>
          <w:sz w:val="20"/>
          <w:szCs w:val="20"/>
        </w:rPr>
        <w:t>ЭМП</w:t>
      </w:r>
      <w:r w:rsidRPr="00D656B5">
        <w:rPr>
          <w:rFonts w:eastAsia="Times New Roman" w:cs="Times New Roman"/>
          <w:spacing w:val="1"/>
          <w:sz w:val="20"/>
          <w:szCs w:val="20"/>
        </w:rPr>
        <w:t xml:space="preserve"> </w:t>
      </w:r>
      <w:r w:rsidRPr="00D656B5">
        <w:rPr>
          <w:rFonts w:eastAsia="Times New Roman" w:cs="Times New Roman"/>
          <w:sz w:val="20"/>
          <w:szCs w:val="20"/>
        </w:rPr>
        <w:t>не</w:t>
      </w:r>
      <w:r w:rsidRPr="00D656B5">
        <w:rPr>
          <w:rFonts w:eastAsia="Times New Roman" w:cs="Times New Roman"/>
          <w:spacing w:val="-3"/>
          <w:sz w:val="20"/>
          <w:szCs w:val="20"/>
        </w:rPr>
        <w:t xml:space="preserve"> </w:t>
      </w:r>
      <w:r w:rsidRPr="00D656B5">
        <w:rPr>
          <w:rFonts w:eastAsia="Times New Roman" w:cs="Times New Roman"/>
          <w:spacing w:val="-1"/>
          <w:sz w:val="20"/>
          <w:szCs w:val="20"/>
        </w:rPr>
        <w:t>превышает</w:t>
      </w:r>
      <w:r w:rsidRPr="00D656B5">
        <w:rPr>
          <w:rFonts w:eastAsia="Times New Roman" w:cs="Times New Roman"/>
          <w:spacing w:val="2"/>
          <w:sz w:val="20"/>
          <w:szCs w:val="20"/>
        </w:rPr>
        <w:t xml:space="preserve"> </w:t>
      </w:r>
      <w:r w:rsidRPr="00D656B5">
        <w:rPr>
          <w:rFonts w:eastAsia="Times New Roman" w:cs="Times New Roman"/>
          <w:spacing w:val="-1"/>
          <w:sz w:val="20"/>
          <w:szCs w:val="20"/>
        </w:rPr>
        <w:t>ПДУ.</w:t>
      </w:r>
    </w:p>
    <w:p w14:paraId="3CB11236" w14:textId="77777777" w:rsidR="00D02680" w:rsidRPr="00D656B5" w:rsidRDefault="00D02680" w:rsidP="00F53AB1">
      <w:pPr>
        <w:widowControl w:val="0"/>
        <w:spacing w:before="2" w:after="0" w:line="237" w:lineRule="auto"/>
        <w:ind w:left="100" w:right="108" w:firstLine="679"/>
        <w:jc w:val="both"/>
        <w:rPr>
          <w:rFonts w:eastAsia="Times New Roman" w:cs="Times New Roman"/>
          <w:sz w:val="20"/>
          <w:szCs w:val="20"/>
        </w:rPr>
      </w:pPr>
      <w:r w:rsidRPr="00D656B5">
        <w:rPr>
          <w:rFonts w:eastAsia="Times New Roman" w:cs="Times New Roman"/>
          <w:sz w:val="20"/>
          <w:szCs w:val="20"/>
        </w:rPr>
        <w:t>Для</w:t>
      </w:r>
      <w:r w:rsidRPr="00D656B5">
        <w:rPr>
          <w:rFonts w:eastAsia="Times New Roman" w:cs="Times New Roman"/>
          <w:spacing w:val="49"/>
          <w:sz w:val="20"/>
          <w:szCs w:val="20"/>
        </w:rPr>
        <w:t xml:space="preserve"> </w:t>
      </w:r>
      <w:r w:rsidRPr="00D656B5">
        <w:rPr>
          <w:rFonts w:eastAsia="Times New Roman" w:cs="Times New Roman"/>
          <w:sz w:val="20"/>
          <w:szCs w:val="20"/>
        </w:rPr>
        <w:t>ПРТО</w:t>
      </w:r>
      <w:r w:rsidRPr="00D656B5">
        <w:rPr>
          <w:rFonts w:eastAsia="Times New Roman" w:cs="Times New Roman"/>
          <w:spacing w:val="49"/>
          <w:sz w:val="20"/>
          <w:szCs w:val="20"/>
        </w:rPr>
        <w:t xml:space="preserve"> </w:t>
      </w:r>
      <w:r w:rsidRPr="00D656B5">
        <w:rPr>
          <w:rFonts w:eastAsia="Times New Roman" w:cs="Times New Roman"/>
          <w:sz w:val="20"/>
          <w:szCs w:val="20"/>
        </w:rPr>
        <w:t>с</w:t>
      </w:r>
      <w:r w:rsidRPr="00D656B5">
        <w:rPr>
          <w:rFonts w:eastAsia="Times New Roman" w:cs="Times New Roman"/>
          <w:spacing w:val="49"/>
          <w:sz w:val="20"/>
          <w:szCs w:val="20"/>
        </w:rPr>
        <w:t xml:space="preserve"> </w:t>
      </w:r>
      <w:r w:rsidRPr="00D656B5">
        <w:rPr>
          <w:rFonts w:eastAsia="Times New Roman" w:cs="Times New Roman"/>
          <w:spacing w:val="-1"/>
          <w:sz w:val="20"/>
          <w:szCs w:val="20"/>
        </w:rPr>
        <w:t>мощностью</w:t>
      </w:r>
      <w:r w:rsidRPr="00D656B5">
        <w:rPr>
          <w:rFonts w:eastAsia="Times New Roman" w:cs="Times New Roman"/>
          <w:spacing w:val="48"/>
          <w:sz w:val="20"/>
          <w:szCs w:val="20"/>
        </w:rPr>
        <w:t xml:space="preserve"> </w:t>
      </w:r>
      <w:r w:rsidRPr="00D656B5">
        <w:rPr>
          <w:rFonts w:eastAsia="Times New Roman" w:cs="Times New Roman"/>
          <w:spacing w:val="-1"/>
          <w:sz w:val="20"/>
          <w:szCs w:val="20"/>
        </w:rPr>
        <w:t>передатчиков</w:t>
      </w:r>
      <w:r w:rsidRPr="00D656B5">
        <w:rPr>
          <w:rFonts w:eastAsia="Times New Roman" w:cs="Times New Roman"/>
          <w:spacing w:val="1"/>
          <w:sz w:val="20"/>
          <w:szCs w:val="20"/>
        </w:rPr>
        <w:t xml:space="preserve"> </w:t>
      </w:r>
      <w:r w:rsidRPr="00D656B5">
        <w:rPr>
          <w:rFonts w:eastAsia="Times New Roman" w:cs="Times New Roman"/>
          <w:sz w:val="20"/>
          <w:szCs w:val="20"/>
        </w:rPr>
        <w:t>более</w:t>
      </w:r>
      <w:r w:rsidRPr="00D656B5">
        <w:rPr>
          <w:rFonts w:eastAsia="Times New Roman" w:cs="Times New Roman"/>
          <w:spacing w:val="45"/>
          <w:sz w:val="20"/>
          <w:szCs w:val="20"/>
        </w:rPr>
        <w:t xml:space="preserve"> </w:t>
      </w:r>
      <w:r w:rsidRPr="00D656B5">
        <w:rPr>
          <w:rFonts w:eastAsia="Times New Roman" w:cs="Times New Roman"/>
          <w:sz w:val="20"/>
          <w:szCs w:val="20"/>
        </w:rPr>
        <w:t>100</w:t>
      </w:r>
      <w:r w:rsidRPr="00D656B5">
        <w:rPr>
          <w:rFonts w:eastAsia="Times New Roman" w:cs="Times New Roman"/>
          <w:spacing w:val="49"/>
          <w:sz w:val="20"/>
          <w:szCs w:val="20"/>
        </w:rPr>
        <w:t xml:space="preserve"> </w:t>
      </w:r>
      <w:r w:rsidRPr="00D656B5">
        <w:rPr>
          <w:rFonts w:eastAsia="Times New Roman" w:cs="Times New Roman"/>
          <w:spacing w:val="-1"/>
          <w:sz w:val="20"/>
          <w:szCs w:val="20"/>
        </w:rPr>
        <w:t>кВт,</w:t>
      </w:r>
      <w:r w:rsidRPr="00D656B5">
        <w:rPr>
          <w:rFonts w:eastAsia="Times New Roman" w:cs="Times New Roman"/>
          <w:spacing w:val="2"/>
          <w:sz w:val="20"/>
          <w:szCs w:val="20"/>
        </w:rPr>
        <w:t xml:space="preserve"> </w:t>
      </w:r>
      <w:r w:rsidRPr="00D656B5">
        <w:rPr>
          <w:rFonts w:eastAsia="Times New Roman" w:cs="Times New Roman"/>
          <w:sz w:val="20"/>
          <w:szCs w:val="20"/>
        </w:rPr>
        <w:t>расположенных</w:t>
      </w:r>
      <w:r w:rsidRPr="00D656B5">
        <w:rPr>
          <w:rFonts w:eastAsia="Times New Roman" w:cs="Times New Roman"/>
          <w:spacing w:val="45"/>
          <w:sz w:val="20"/>
          <w:szCs w:val="20"/>
        </w:rPr>
        <w:t xml:space="preserve"> </w:t>
      </w:r>
      <w:r w:rsidRPr="00D656B5">
        <w:rPr>
          <w:rFonts w:eastAsia="Times New Roman" w:cs="Times New Roman"/>
          <w:sz w:val="20"/>
          <w:szCs w:val="20"/>
        </w:rPr>
        <w:t>в</w:t>
      </w:r>
      <w:r w:rsidRPr="00D656B5">
        <w:rPr>
          <w:rFonts w:eastAsia="Times New Roman" w:cs="Times New Roman"/>
          <w:spacing w:val="1"/>
          <w:sz w:val="20"/>
          <w:szCs w:val="20"/>
        </w:rPr>
        <w:t xml:space="preserve"> </w:t>
      </w:r>
      <w:r w:rsidRPr="00D656B5">
        <w:rPr>
          <w:rFonts w:eastAsia="Times New Roman" w:cs="Times New Roman"/>
          <w:spacing w:val="-1"/>
          <w:sz w:val="20"/>
          <w:szCs w:val="20"/>
        </w:rPr>
        <w:t>черте</w:t>
      </w:r>
      <w:r w:rsidRPr="00D656B5">
        <w:rPr>
          <w:rFonts w:eastAsia="Times New Roman" w:cs="Times New Roman"/>
          <w:spacing w:val="49"/>
          <w:sz w:val="20"/>
          <w:szCs w:val="20"/>
        </w:rPr>
        <w:t xml:space="preserve"> </w:t>
      </w:r>
      <w:r w:rsidRPr="00D656B5">
        <w:rPr>
          <w:rFonts w:eastAsia="Times New Roman" w:cs="Times New Roman"/>
          <w:sz w:val="20"/>
          <w:szCs w:val="20"/>
        </w:rPr>
        <w:t>жилой</w:t>
      </w:r>
      <w:r w:rsidRPr="00D656B5">
        <w:rPr>
          <w:rFonts w:eastAsia="Times New Roman" w:cs="Times New Roman"/>
          <w:spacing w:val="46"/>
          <w:sz w:val="20"/>
          <w:szCs w:val="20"/>
        </w:rPr>
        <w:t xml:space="preserve"> </w:t>
      </w:r>
      <w:r w:rsidRPr="00D656B5">
        <w:rPr>
          <w:rFonts w:eastAsia="Times New Roman" w:cs="Times New Roman"/>
          <w:spacing w:val="-1"/>
          <w:sz w:val="20"/>
          <w:szCs w:val="20"/>
        </w:rPr>
        <w:t>застройки,</w:t>
      </w:r>
      <w:r w:rsidRPr="00D656B5">
        <w:rPr>
          <w:rFonts w:eastAsia="Times New Roman" w:cs="Times New Roman"/>
          <w:spacing w:val="41"/>
          <w:sz w:val="20"/>
          <w:szCs w:val="20"/>
        </w:rPr>
        <w:t xml:space="preserve"> </w:t>
      </w:r>
      <w:r w:rsidRPr="00D656B5">
        <w:rPr>
          <w:rFonts w:eastAsia="Times New Roman" w:cs="Times New Roman"/>
          <w:sz w:val="20"/>
          <w:szCs w:val="20"/>
        </w:rPr>
        <w:t>границы</w:t>
      </w:r>
      <w:r w:rsidRPr="00D656B5">
        <w:rPr>
          <w:rFonts w:eastAsia="Times New Roman" w:cs="Times New Roman"/>
          <w:spacing w:val="11"/>
          <w:sz w:val="20"/>
          <w:szCs w:val="20"/>
        </w:rPr>
        <w:t xml:space="preserve"> </w:t>
      </w:r>
      <w:r w:rsidRPr="00D656B5">
        <w:rPr>
          <w:rFonts w:eastAsia="Times New Roman" w:cs="Times New Roman"/>
          <w:spacing w:val="-1"/>
          <w:sz w:val="20"/>
          <w:szCs w:val="20"/>
        </w:rPr>
        <w:t>СЗЗ</w:t>
      </w:r>
      <w:r w:rsidRPr="00D656B5">
        <w:rPr>
          <w:rFonts w:eastAsia="Times New Roman" w:cs="Times New Roman"/>
          <w:spacing w:val="9"/>
          <w:sz w:val="20"/>
          <w:szCs w:val="20"/>
        </w:rPr>
        <w:t xml:space="preserve"> </w:t>
      </w:r>
      <w:r w:rsidRPr="00D656B5">
        <w:rPr>
          <w:rFonts w:eastAsia="Times New Roman" w:cs="Times New Roman"/>
          <w:spacing w:val="-1"/>
          <w:sz w:val="20"/>
          <w:szCs w:val="20"/>
        </w:rPr>
        <w:t>устанавливаются</w:t>
      </w:r>
      <w:r w:rsidRPr="00D656B5">
        <w:rPr>
          <w:rFonts w:eastAsia="Times New Roman" w:cs="Times New Roman"/>
          <w:spacing w:val="9"/>
          <w:sz w:val="20"/>
          <w:szCs w:val="20"/>
        </w:rPr>
        <w:t xml:space="preserve"> </w:t>
      </w:r>
      <w:r w:rsidRPr="00D656B5">
        <w:rPr>
          <w:rFonts w:eastAsia="Times New Roman" w:cs="Times New Roman"/>
          <w:spacing w:val="-1"/>
          <w:sz w:val="20"/>
          <w:szCs w:val="20"/>
        </w:rPr>
        <w:t>решением</w:t>
      </w:r>
      <w:r w:rsidRPr="00D656B5">
        <w:rPr>
          <w:rFonts w:eastAsia="Times New Roman" w:cs="Times New Roman"/>
          <w:spacing w:val="11"/>
          <w:sz w:val="20"/>
          <w:szCs w:val="20"/>
        </w:rPr>
        <w:t xml:space="preserve"> </w:t>
      </w:r>
      <w:r w:rsidRPr="00D656B5">
        <w:rPr>
          <w:rFonts w:eastAsia="Times New Roman" w:cs="Times New Roman"/>
          <w:spacing w:val="-1"/>
          <w:sz w:val="20"/>
          <w:szCs w:val="20"/>
        </w:rPr>
        <w:t>Главного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государственного</w:t>
      </w:r>
      <w:r w:rsidRPr="00D656B5">
        <w:rPr>
          <w:rFonts w:eastAsia="Times New Roman" w:cs="Times New Roman"/>
          <w:spacing w:val="13"/>
          <w:sz w:val="20"/>
          <w:szCs w:val="20"/>
        </w:rPr>
        <w:t xml:space="preserve"> </w:t>
      </w:r>
      <w:r w:rsidRPr="00D656B5">
        <w:rPr>
          <w:rFonts w:eastAsia="Times New Roman" w:cs="Times New Roman"/>
          <w:spacing w:val="-1"/>
          <w:sz w:val="20"/>
          <w:szCs w:val="20"/>
        </w:rPr>
        <w:t>санитарного</w:t>
      </w:r>
      <w:r w:rsidRPr="00D656B5">
        <w:rPr>
          <w:rFonts w:eastAsia="Times New Roman" w:cs="Times New Roman"/>
          <w:spacing w:val="9"/>
          <w:sz w:val="20"/>
          <w:szCs w:val="20"/>
        </w:rPr>
        <w:t xml:space="preserve"> </w:t>
      </w:r>
      <w:r w:rsidRPr="00D656B5">
        <w:rPr>
          <w:rFonts w:eastAsia="Times New Roman" w:cs="Times New Roman"/>
          <w:spacing w:val="-1"/>
          <w:sz w:val="20"/>
          <w:szCs w:val="20"/>
        </w:rPr>
        <w:t>врача</w:t>
      </w:r>
      <w:r w:rsidRPr="00D656B5">
        <w:rPr>
          <w:rFonts w:eastAsia="Times New Roman" w:cs="Times New Roman"/>
          <w:spacing w:val="9"/>
          <w:sz w:val="20"/>
          <w:szCs w:val="20"/>
        </w:rPr>
        <w:t xml:space="preserve"> </w:t>
      </w:r>
      <w:r w:rsidRPr="00D656B5">
        <w:rPr>
          <w:rFonts w:eastAsia="Times New Roman" w:cs="Times New Roman"/>
          <w:spacing w:val="-1"/>
          <w:sz w:val="20"/>
          <w:szCs w:val="20"/>
        </w:rPr>
        <w:t>Российской</w:t>
      </w:r>
      <w:r w:rsidRPr="00D656B5">
        <w:rPr>
          <w:rFonts w:eastAsia="Times New Roman" w:cs="Times New Roman"/>
          <w:spacing w:val="83"/>
          <w:sz w:val="20"/>
          <w:szCs w:val="20"/>
        </w:rPr>
        <w:t xml:space="preserve"> </w:t>
      </w:r>
      <w:r w:rsidRPr="00D656B5">
        <w:rPr>
          <w:rFonts w:eastAsia="Times New Roman" w:cs="Times New Roman"/>
          <w:spacing w:val="-1"/>
          <w:sz w:val="20"/>
          <w:szCs w:val="20"/>
        </w:rPr>
        <w:t>Федерации</w:t>
      </w:r>
      <w:r w:rsidRPr="00D656B5">
        <w:rPr>
          <w:rFonts w:eastAsia="Times New Roman" w:cs="Times New Roman"/>
          <w:spacing w:val="12"/>
          <w:sz w:val="20"/>
          <w:szCs w:val="20"/>
        </w:rPr>
        <w:t xml:space="preserve"> </w:t>
      </w:r>
      <w:r w:rsidRPr="00D656B5">
        <w:rPr>
          <w:rFonts w:eastAsia="Times New Roman" w:cs="Times New Roman"/>
          <w:sz w:val="20"/>
          <w:szCs w:val="20"/>
        </w:rPr>
        <w:t>или</w:t>
      </w:r>
      <w:r w:rsidRPr="00D656B5">
        <w:rPr>
          <w:rFonts w:eastAsia="Times New Roman" w:cs="Times New Roman"/>
          <w:spacing w:val="9"/>
          <w:sz w:val="20"/>
          <w:szCs w:val="20"/>
        </w:rPr>
        <w:t xml:space="preserve"> </w:t>
      </w:r>
      <w:r w:rsidRPr="00D656B5">
        <w:rPr>
          <w:rFonts w:eastAsia="Times New Roman" w:cs="Times New Roman"/>
          <w:spacing w:val="-1"/>
          <w:sz w:val="20"/>
          <w:szCs w:val="20"/>
        </w:rPr>
        <w:t>его</w:t>
      </w:r>
      <w:r w:rsidRPr="00D656B5">
        <w:rPr>
          <w:rFonts w:eastAsia="Times New Roman" w:cs="Times New Roman"/>
          <w:spacing w:val="11"/>
          <w:sz w:val="20"/>
          <w:szCs w:val="20"/>
        </w:rPr>
        <w:t xml:space="preserve"> </w:t>
      </w:r>
      <w:r w:rsidRPr="00D656B5">
        <w:rPr>
          <w:rFonts w:eastAsia="Times New Roman" w:cs="Times New Roman"/>
          <w:spacing w:val="-1"/>
          <w:sz w:val="20"/>
          <w:szCs w:val="20"/>
        </w:rPr>
        <w:t>заместителя</w:t>
      </w:r>
      <w:r w:rsidRPr="00D656B5">
        <w:rPr>
          <w:rFonts w:eastAsia="Times New Roman" w:cs="Times New Roman"/>
          <w:spacing w:val="7"/>
          <w:sz w:val="20"/>
          <w:szCs w:val="20"/>
        </w:rPr>
        <w:t xml:space="preserve"> </w:t>
      </w:r>
      <w:r w:rsidRPr="00D656B5">
        <w:rPr>
          <w:rFonts w:eastAsia="Times New Roman" w:cs="Times New Roman"/>
          <w:spacing w:val="-2"/>
          <w:sz w:val="20"/>
          <w:szCs w:val="20"/>
        </w:rPr>
        <w:t>по</w:t>
      </w:r>
      <w:r w:rsidRPr="00D656B5">
        <w:rPr>
          <w:rFonts w:eastAsia="Times New Roman" w:cs="Times New Roman"/>
          <w:spacing w:val="15"/>
          <w:sz w:val="20"/>
          <w:szCs w:val="20"/>
        </w:rPr>
        <w:t xml:space="preserve"> </w:t>
      </w:r>
      <w:r w:rsidRPr="00D656B5">
        <w:rPr>
          <w:rFonts w:eastAsia="Times New Roman" w:cs="Times New Roman"/>
          <w:spacing w:val="-1"/>
          <w:sz w:val="20"/>
          <w:szCs w:val="20"/>
        </w:rPr>
        <w:t>результатам</w:t>
      </w:r>
      <w:r w:rsidRPr="00D656B5">
        <w:rPr>
          <w:rFonts w:eastAsia="Times New Roman" w:cs="Times New Roman"/>
          <w:spacing w:val="12"/>
          <w:sz w:val="20"/>
          <w:szCs w:val="20"/>
        </w:rPr>
        <w:t xml:space="preserve"> </w:t>
      </w:r>
      <w:r w:rsidRPr="00D656B5">
        <w:rPr>
          <w:rFonts w:eastAsia="Times New Roman" w:cs="Times New Roman"/>
          <w:spacing w:val="-1"/>
          <w:sz w:val="20"/>
          <w:szCs w:val="20"/>
        </w:rPr>
        <w:t>санитарно-эпидемиологической</w:t>
      </w:r>
      <w:r w:rsidRPr="00D656B5">
        <w:rPr>
          <w:rFonts w:eastAsia="Times New Roman" w:cs="Times New Roman"/>
          <w:spacing w:val="12"/>
          <w:sz w:val="20"/>
          <w:szCs w:val="20"/>
        </w:rPr>
        <w:t xml:space="preserve"> </w:t>
      </w:r>
      <w:r w:rsidRPr="00D656B5">
        <w:rPr>
          <w:rFonts w:eastAsia="Times New Roman" w:cs="Times New Roman"/>
          <w:spacing w:val="-1"/>
          <w:sz w:val="20"/>
          <w:szCs w:val="20"/>
        </w:rPr>
        <w:t>экспертизы,</w:t>
      </w:r>
      <w:r w:rsidRPr="00D656B5">
        <w:rPr>
          <w:rFonts w:eastAsia="Times New Roman" w:cs="Times New Roman"/>
          <w:spacing w:val="9"/>
          <w:sz w:val="20"/>
          <w:szCs w:val="20"/>
        </w:rPr>
        <w:t xml:space="preserve"> </w:t>
      </w:r>
      <w:r w:rsidRPr="00D656B5">
        <w:rPr>
          <w:rFonts w:eastAsia="Times New Roman" w:cs="Times New Roman"/>
          <w:spacing w:val="-1"/>
          <w:sz w:val="20"/>
          <w:szCs w:val="20"/>
        </w:rPr>
        <w:t>проводимой</w:t>
      </w:r>
      <w:r w:rsidRPr="00D656B5">
        <w:rPr>
          <w:rFonts w:eastAsia="Times New Roman" w:cs="Times New Roman"/>
          <w:spacing w:val="97"/>
          <w:sz w:val="20"/>
          <w:szCs w:val="20"/>
        </w:rPr>
        <w:t xml:space="preserve"> </w:t>
      </w:r>
      <w:r w:rsidRPr="00D656B5">
        <w:rPr>
          <w:rFonts w:eastAsia="Times New Roman" w:cs="Times New Roman"/>
          <w:spacing w:val="-1"/>
          <w:sz w:val="20"/>
          <w:szCs w:val="20"/>
        </w:rPr>
        <w:t>ФГУЗ</w:t>
      </w:r>
      <w:r w:rsidRPr="00D656B5">
        <w:rPr>
          <w:rFonts w:eastAsia="Times New Roman" w:cs="Times New Roman"/>
          <w:spacing w:val="1"/>
          <w:sz w:val="20"/>
          <w:szCs w:val="20"/>
        </w:rPr>
        <w:t xml:space="preserve"> </w:t>
      </w:r>
      <w:r w:rsidRPr="00D656B5">
        <w:rPr>
          <w:rFonts w:eastAsia="Times New Roman" w:cs="Times New Roman"/>
          <w:spacing w:val="-1"/>
          <w:sz w:val="20"/>
          <w:szCs w:val="20"/>
        </w:rPr>
        <w:t>"Федеральный</w:t>
      </w:r>
      <w:r w:rsidRPr="00D656B5">
        <w:rPr>
          <w:rFonts w:eastAsia="Times New Roman" w:cs="Times New Roman"/>
          <w:spacing w:val="-2"/>
          <w:sz w:val="20"/>
          <w:szCs w:val="20"/>
        </w:rPr>
        <w:t xml:space="preserve"> </w:t>
      </w:r>
      <w:r w:rsidRPr="00D656B5">
        <w:rPr>
          <w:rFonts w:eastAsia="Times New Roman" w:cs="Times New Roman"/>
          <w:spacing w:val="-1"/>
          <w:sz w:val="20"/>
          <w:szCs w:val="20"/>
        </w:rPr>
        <w:t>центр</w:t>
      </w:r>
      <w:r w:rsidRPr="00D656B5">
        <w:rPr>
          <w:rFonts w:eastAsia="Times New Roman" w:cs="Times New Roman"/>
          <w:spacing w:val="-2"/>
          <w:sz w:val="20"/>
          <w:szCs w:val="20"/>
        </w:rPr>
        <w:t xml:space="preserve"> </w:t>
      </w:r>
      <w:r w:rsidRPr="00D656B5">
        <w:rPr>
          <w:rFonts w:eastAsia="Times New Roman" w:cs="Times New Roman"/>
          <w:sz w:val="20"/>
          <w:szCs w:val="20"/>
        </w:rPr>
        <w:t>гигиены</w:t>
      </w:r>
      <w:r w:rsidRPr="00D656B5">
        <w:rPr>
          <w:rFonts w:eastAsia="Times New Roman" w:cs="Times New Roman"/>
          <w:spacing w:val="-1"/>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эпидемиологии", профильным научно-исследовательским</w:t>
      </w:r>
      <w:r w:rsidRPr="00D656B5">
        <w:rPr>
          <w:rFonts w:eastAsia="Times New Roman" w:cs="Times New Roman"/>
          <w:spacing w:val="3"/>
          <w:sz w:val="20"/>
          <w:szCs w:val="20"/>
        </w:rPr>
        <w:t xml:space="preserve"> </w:t>
      </w:r>
      <w:r w:rsidRPr="00D656B5">
        <w:rPr>
          <w:rFonts w:eastAsia="Times New Roman" w:cs="Times New Roman"/>
          <w:spacing w:val="-1"/>
          <w:sz w:val="20"/>
          <w:szCs w:val="20"/>
        </w:rPr>
        <w:t>институтом.</w:t>
      </w:r>
    </w:p>
    <w:p w14:paraId="701463A0" w14:textId="77777777" w:rsidR="00D02680" w:rsidRPr="00D656B5" w:rsidRDefault="00D02680" w:rsidP="00F53AB1">
      <w:pPr>
        <w:widowControl w:val="0"/>
        <w:spacing w:before="2" w:after="0" w:line="240" w:lineRule="auto"/>
        <w:ind w:left="100" w:right="112" w:firstLine="679"/>
        <w:jc w:val="both"/>
        <w:rPr>
          <w:rFonts w:eastAsia="Times New Roman" w:cs="Times New Roman"/>
          <w:sz w:val="20"/>
          <w:szCs w:val="20"/>
        </w:rPr>
      </w:pPr>
      <w:r w:rsidRPr="00D656B5">
        <w:rPr>
          <w:rFonts w:eastAsia="Times New Roman" w:cs="Times New Roman"/>
          <w:spacing w:val="-1"/>
          <w:sz w:val="20"/>
          <w:szCs w:val="20"/>
        </w:rPr>
        <w:t>Запрещается</w:t>
      </w:r>
      <w:r w:rsidRPr="00D656B5">
        <w:rPr>
          <w:rFonts w:eastAsia="Times New Roman" w:cs="Times New Roman"/>
          <w:spacing w:val="11"/>
          <w:sz w:val="20"/>
          <w:szCs w:val="20"/>
        </w:rPr>
        <w:t xml:space="preserve"> </w:t>
      </w:r>
      <w:r w:rsidRPr="00D656B5">
        <w:rPr>
          <w:rFonts w:eastAsia="Times New Roman" w:cs="Times New Roman"/>
          <w:spacing w:val="-1"/>
          <w:sz w:val="20"/>
          <w:szCs w:val="20"/>
        </w:rPr>
        <w:t>без</w:t>
      </w:r>
      <w:r w:rsidRPr="00D656B5">
        <w:rPr>
          <w:rFonts w:eastAsia="Times New Roman" w:cs="Times New Roman"/>
          <w:spacing w:val="12"/>
          <w:sz w:val="20"/>
          <w:szCs w:val="20"/>
        </w:rPr>
        <w:t xml:space="preserve"> </w:t>
      </w:r>
      <w:r w:rsidRPr="00D656B5">
        <w:rPr>
          <w:rFonts w:eastAsia="Times New Roman" w:cs="Times New Roman"/>
          <w:spacing w:val="-1"/>
          <w:sz w:val="20"/>
          <w:szCs w:val="20"/>
        </w:rPr>
        <w:t>согласования</w:t>
      </w:r>
      <w:r w:rsidRPr="00D656B5">
        <w:rPr>
          <w:rFonts w:eastAsia="Times New Roman" w:cs="Times New Roman"/>
          <w:spacing w:val="11"/>
          <w:sz w:val="20"/>
          <w:szCs w:val="20"/>
        </w:rPr>
        <w:t xml:space="preserve"> </w:t>
      </w:r>
      <w:r w:rsidRPr="00D656B5">
        <w:rPr>
          <w:rFonts w:eastAsia="Times New Roman" w:cs="Times New Roman"/>
          <w:sz w:val="20"/>
          <w:szCs w:val="20"/>
        </w:rPr>
        <w:t>с</w:t>
      </w:r>
      <w:r w:rsidRPr="00D656B5">
        <w:rPr>
          <w:rFonts w:eastAsia="Times New Roman" w:cs="Times New Roman"/>
          <w:spacing w:val="11"/>
          <w:sz w:val="20"/>
          <w:szCs w:val="20"/>
        </w:rPr>
        <w:t xml:space="preserve"> </w:t>
      </w:r>
      <w:r w:rsidRPr="00D656B5">
        <w:rPr>
          <w:rFonts w:eastAsia="Times New Roman" w:cs="Times New Roman"/>
          <w:spacing w:val="-1"/>
          <w:sz w:val="20"/>
          <w:szCs w:val="20"/>
        </w:rPr>
        <w:t>Управлением</w:t>
      </w:r>
      <w:r w:rsidRPr="00D656B5">
        <w:rPr>
          <w:rFonts w:eastAsia="Times New Roman" w:cs="Times New Roman"/>
          <w:spacing w:val="13"/>
          <w:sz w:val="20"/>
          <w:szCs w:val="20"/>
        </w:rPr>
        <w:t xml:space="preserve"> </w:t>
      </w:r>
      <w:proofErr w:type="spellStart"/>
      <w:r w:rsidRPr="00D656B5">
        <w:rPr>
          <w:rFonts w:eastAsia="Times New Roman" w:cs="Times New Roman"/>
          <w:spacing w:val="-1"/>
          <w:sz w:val="20"/>
          <w:szCs w:val="20"/>
        </w:rPr>
        <w:t>Роспотребнадзора</w:t>
      </w:r>
      <w:proofErr w:type="spellEnd"/>
      <w:r w:rsidRPr="00D656B5">
        <w:rPr>
          <w:rFonts w:eastAsia="Times New Roman" w:cs="Times New Roman"/>
          <w:spacing w:val="7"/>
          <w:sz w:val="20"/>
          <w:szCs w:val="20"/>
        </w:rPr>
        <w:t xml:space="preserve"> </w:t>
      </w:r>
      <w:r w:rsidRPr="00D656B5">
        <w:rPr>
          <w:rFonts w:eastAsia="Times New Roman" w:cs="Times New Roman"/>
          <w:sz w:val="20"/>
          <w:szCs w:val="20"/>
        </w:rPr>
        <w:t>в</w:t>
      </w:r>
      <w:r w:rsidRPr="00D656B5">
        <w:rPr>
          <w:rFonts w:eastAsia="Times New Roman" w:cs="Times New Roman"/>
          <w:spacing w:val="13"/>
          <w:sz w:val="20"/>
          <w:szCs w:val="20"/>
        </w:rPr>
        <w:t xml:space="preserve"> </w:t>
      </w:r>
      <w:r w:rsidRPr="00D656B5">
        <w:rPr>
          <w:rFonts w:eastAsia="Times New Roman" w:cs="Times New Roman"/>
          <w:spacing w:val="-2"/>
          <w:sz w:val="20"/>
          <w:szCs w:val="20"/>
        </w:rPr>
        <w:t>субъекте</w:t>
      </w:r>
      <w:r w:rsidRPr="00D656B5">
        <w:rPr>
          <w:rFonts w:eastAsia="Times New Roman" w:cs="Times New Roman"/>
          <w:spacing w:val="11"/>
          <w:sz w:val="20"/>
          <w:szCs w:val="20"/>
        </w:rPr>
        <w:t xml:space="preserve"> </w:t>
      </w:r>
      <w:r w:rsidRPr="00D656B5">
        <w:rPr>
          <w:rFonts w:eastAsia="Times New Roman" w:cs="Times New Roman"/>
          <w:spacing w:val="-1"/>
          <w:sz w:val="20"/>
          <w:szCs w:val="20"/>
        </w:rPr>
        <w:t>федерации</w:t>
      </w:r>
      <w:r w:rsidRPr="00D656B5">
        <w:rPr>
          <w:rFonts w:eastAsia="Times New Roman" w:cs="Times New Roman"/>
          <w:spacing w:val="12"/>
          <w:sz w:val="20"/>
          <w:szCs w:val="20"/>
        </w:rPr>
        <w:t xml:space="preserve"> </w:t>
      </w:r>
      <w:r w:rsidRPr="00D656B5">
        <w:rPr>
          <w:rFonts w:eastAsia="Times New Roman" w:cs="Times New Roman"/>
          <w:spacing w:val="-1"/>
          <w:sz w:val="20"/>
          <w:szCs w:val="20"/>
        </w:rPr>
        <w:t>внесение</w:t>
      </w:r>
      <w:r w:rsidRPr="00D656B5">
        <w:rPr>
          <w:rFonts w:eastAsia="Times New Roman" w:cs="Times New Roman"/>
          <w:spacing w:val="103"/>
          <w:sz w:val="20"/>
          <w:szCs w:val="20"/>
        </w:rPr>
        <w:t xml:space="preserve"> </w:t>
      </w:r>
      <w:r w:rsidRPr="00D656B5">
        <w:rPr>
          <w:rFonts w:eastAsia="Times New Roman" w:cs="Times New Roman"/>
          <w:spacing w:val="-1"/>
          <w:sz w:val="20"/>
          <w:szCs w:val="20"/>
        </w:rPr>
        <w:t>изменений</w:t>
      </w:r>
      <w:r w:rsidRPr="00D656B5">
        <w:rPr>
          <w:rFonts w:eastAsia="Times New Roman" w:cs="Times New Roman"/>
          <w:spacing w:val="26"/>
          <w:sz w:val="20"/>
          <w:szCs w:val="20"/>
        </w:rPr>
        <w:t xml:space="preserve"> </w:t>
      </w:r>
      <w:r w:rsidRPr="00D656B5">
        <w:rPr>
          <w:rFonts w:eastAsia="Times New Roman" w:cs="Times New Roman"/>
          <w:sz w:val="20"/>
          <w:szCs w:val="20"/>
        </w:rPr>
        <w:t>в</w:t>
      </w:r>
      <w:r w:rsidRPr="00D656B5">
        <w:rPr>
          <w:rFonts w:eastAsia="Times New Roman" w:cs="Times New Roman"/>
          <w:spacing w:val="31"/>
          <w:sz w:val="20"/>
          <w:szCs w:val="20"/>
        </w:rPr>
        <w:t xml:space="preserve"> </w:t>
      </w:r>
      <w:r w:rsidRPr="00D656B5">
        <w:rPr>
          <w:rFonts w:eastAsia="Times New Roman" w:cs="Times New Roman"/>
          <w:spacing w:val="-1"/>
          <w:sz w:val="20"/>
          <w:szCs w:val="20"/>
        </w:rPr>
        <w:t>условия</w:t>
      </w:r>
      <w:r w:rsidRPr="00D656B5">
        <w:rPr>
          <w:rFonts w:eastAsia="Times New Roman" w:cs="Times New Roman"/>
          <w:spacing w:val="29"/>
          <w:sz w:val="20"/>
          <w:szCs w:val="20"/>
        </w:rPr>
        <w:t xml:space="preserve"> </w:t>
      </w:r>
      <w:r w:rsidRPr="00D656B5">
        <w:rPr>
          <w:rFonts w:eastAsia="Times New Roman" w:cs="Times New Roman"/>
          <w:sz w:val="20"/>
          <w:szCs w:val="20"/>
        </w:rPr>
        <w:t>и</w:t>
      </w:r>
      <w:r w:rsidRPr="00D656B5">
        <w:rPr>
          <w:rFonts w:eastAsia="Times New Roman" w:cs="Times New Roman"/>
          <w:spacing w:val="30"/>
          <w:sz w:val="20"/>
          <w:szCs w:val="20"/>
        </w:rPr>
        <w:t xml:space="preserve"> </w:t>
      </w:r>
      <w:r w:rsidRPr="00D656B5">
        <w:rPr>
          <w:rFonts w:eastAsia="Times New Roman" w:cs="Times New Roman"/>
          <w:spacing w:val="-1"/>
          <w:sz w:val="20"/>
          <w:szCs w:val="20"/>
        </w:rPr>
        <w:t>режимы</w:t>
      </w:r>
      <w:r w:rsidRPr="00D656B5">
        <w:rPr>
          <w:rFonts w:eastAsia="Times New Roman" w:cs="Times New Roman"/>
          <w:spacing w:val="31"/>
          <w:sz w:val="20"/>
          <w:szCs w:val="20"/>
        </w:rPr>
        <w:t xml:space="preserve"> </w:t>
      </w:r>
      <w:r w:rsidRPr="00D656B5">
        <w:rPr>
          <w:rFonts w:eastAsia="Times New Roman" w:cs="Times New Roman"/>
          <w:spacing w:val="-1"/>
          <w:sz w:val="20"/>
          <w:szCs w:val="20"/>
        </w:rPr>
        <w:t>работы</w:t>
      </w:r>
      <w:r w:rsidRPr="00D656B5">
        <w:rPr>
          <w:rFonts w:eastAsia="Times New Roman" w:cs="Times New Roman"/>
          <w:spacing w:val="31"/>
          <w:sz w:val="20"/>
          <w:szCs w:val="20"/>
        </w:rPr>
        <w:t xml:space="preserve"> </w:t>
      </w:r>
      <w:r w:rsidRPr="00D656B5">
        <w:rPr>
          <w:rFonts w:eastAsia="Times New Roman" w:cs="Times New Roman"/>
          <w:spacing w:val="-2"/>
          <w:sz w:val="20"/>
          <w:szCs w:val="20"/>
        </w:rPr>
        <w:t>ПРТО</w:t>
      </w:r>
      <w:r w:rsidRPr="00D656B5">
        <w:rPr>
          <w:rFonts w:eastAsia="Times New Roman" w:cs="Times New Roman"/>
          <w:spacing w:val="29"/>
          <w:sz w:val="20"/>
          <w:szCs w:val="20"/>
        </w:rPr>
        <w:t xml:space="preserve"> </w:t>
      </w:r>
      <w:r w:rsidRPr="00D656B5">
        <w:rPr>
          <w:rFonts w:eastAsia="Times New Roman" w:cs="Times New Roman"/>
          <w:sz w:val="20"/>
          <w:szCs w:val="20"/>
        </w:rPr>
        <w:t>(в</w:t>
      </w:r>
      <w:r w:rsidRPr="00D656B5">
        <w:rPr>
          <w:rFonts w:eastAsia="Times New Roman" w:cs="Times New Roman"/>
          <w:spacing w:val="31"/>
          <w:sz w:val="20"/>
          <w:szCs w:val="20"/>
        </w:rPr>
        <w:t xml:space="preserve"> </w:t>
      </w:r>
      <w:proofErr w:type="spellStart"/>
      <w:r w:rsidRPr="00D656B5">
        <w:rPr>
          <w:rFonts w:eastAsia="Times New Roman" w:cs="Times New Roman"/>
          <w:spacing w:val="-1"/>
          <w:sz w:val="20"/>
          <w:szCs w:val="20"/>
        </w:rPr>
        <w:t>т.ч</w:t>
      </w:r>
      <w:proofErr w:type="spellEnd"/>
      <w:r w:rsidRPr="00D656B5">
        <w:rPr>
          <w:rFonts w:eastAsia="Times New Roman" w:cs="Times New Roman"/>
          <w:spacing w:val="-1"/>
          <w:sz w:val="20"/>
          <w:szCs w:val="20"/>
        </w:rPr>
        <w:t>.</w:t>
      </w:r>
      <w:r w:rsidRPr="00D656B5">
        <w:rPr>
          <w:rFonts w:eastAsia="Times New Roman" w:cs="Times New Roman"/>
          <w:spacing w:val="31"/>
          <w:sz w:val="20"/>
          <w:szCs w:val="20"/>
        </w:rPr>
        <w:t xml:space="preserve"> </w:t>
      </w:r>
      <w:r w:rsidRPr="00D656B5">
        <w:rPr>
          <w:rFonts w:eastAsia="Times New Roman" w:cs="Times New Roman"/>
          <w:spacing w:val="-1"/>
          <w:sz w:val="20"/>
          <w:szCs w:val="20"/>
        </w:rPr>
        <w:t>РРС,</w:t>
      </w:r>
      <w:r w:rsidRPr="00D656B5">
        <w:rPr>
          <w:rFonts w:eastAsia="Times New Roman" w:cs="Times New Roman"/>
          <w:spacing w:val="27"/>
          <w:sz w:val="20"/>
          <w:szCs w:val="20"/>
        </w:rPr>
        <w:t xml:space="preserve"> </w:t>
      </w:r>
      <w:r w:rsidRPr="00D656B5">
        <w:rPr>
          <w:rFonts w:eastAsia="Times New Roman" w:cs="Times New Roman"/>
          <w:sz w:val="20"/>
          <w:szCs w:val="20"/>
        </w:rPr>
        <w:t>РГД),</w:t>
      </w:r>
      <w:r w:rsidRPr="00D656B5">
        <w:rPr>
          <w:rFonts w:eastAsia="Times New Roman" w:cs="Times New Roman"/>
          <w:spacing w:val="31"/>
          <w:sz w:val="20"/>
          <w:szCs w:val="20"/>
        </w:rPr>
        <w:t xml:space="preserve"> </w:t>
      </w:r>
      <w:r w:rsidRPr="00D656B5">
        <w:rPr>
          <w:rFonts w:eastAsia="Times New Roman" w:cs="Times New Roman"/>
          <w:spacing w:val="-1"/>
          <w:sz w:val="20"/>
          <w:szCs w:val="20"/>
        </w:rPr>
        <w:t>которые</w:t>
      </w:r>
      <w:r w:rsidRPr="00D656B5">
        <w:rPr>
          <w:rFonts w:eastAsia="Times New Roman" w:cs="Times New Roman"/>
          <w:spacing w:val="29"/>
          <w:sz w:val="20"/>
          <w:szCs w:val="20"/>
        </w:rPr>
        <w:t xml:space="preserve"> </w:t>
      </w:r>
      <w:r w:rsidRPr="00D656B5">
        <w:rPr>
          <w:rFonts w:eastAsia="Times New Roman" w:cs="Times New Roman"/>
          <w:spacing w:val="-1"/>
          <w:sz w:val="20"/>
          <w:szCs w:val="20"/>
        </w:rPr>
        <w:t>приводят</w:t>
      </w:r>
      <w:r w:rsidRPr="00D656B5">
        <w:rPr>
          <w:rFonts w:eastAsia="Times New Roman" w:cs="Times New Roman"/>
          <w:spacing w:val="30"/>
          <w:sz w:val="20"/>
          <w:szCs w:val="20"/>
        </w:rPr>
        <w:t xml:space="preserve"> </w:t>
      </w:r>
      <w:r w:rsidRPr="00D656B5">
        <w:rPr>
          <w:rFonts w:eastAsia="Times New Roman" w:cs="Times New Roman"/>
          <w:sz w:val="20"/>
          <w:szCs w:val="20"/>
        </w:rPr>
        <w:t>к</w:t>
      </w:r>
      <w:r w:rsidRPr="00D656B5">
        <w:rPr>
          <w:rFonts w:eastAsia="Times New Roman" w:cs="Times New Roman"/>
          <w:spacing w:val="28"/>
          <w:sz w:val="20"/>
          <w:szCs w:val="20"/>
        </w:rPr>
        <w:t xml:space="preserve"> </w:t>
      </w:r>
      <w:r w:rsidRPr="00D656B5">
        <w:rPr>
          <w:rFonts w:eastAsia="Times New Roman" w:cs="Times New Roman"/>
          <w:spacing w:val="-1"/>
          <w:sz w:val="20"/>
          <w:szCs w:val="20"/>
        </w:rPr>
        <w:t>увеличению</w:t>
      </w:r>
      <w:r w:rsidRPr="00D656B5">
        <w:rPr>
          <w:rFonts w:eastAsia="Times New Roman" w:cs="Times New Roman"/>
          <w:spacing w:val="32"/>
          <w:sz w:val="20"/>
          <w:szCs w:val="20"/>
        </w:rPr>
        <w:t xml:space="preserve"> </w:t>
      </w:r>
      <w:r w:rsidRPr="00D656B5">
        <w:rPr>
          <w:rFonts w:eastAsia="Times New Roman" w:cs="Times New Roman"/>
          <w:spacing w:val="-1"/>
          <w:sz w:val="20"/>
          <w:szCs w:val="20"/>
        </w:rPr>
        <w:t>уровней</w:t>
      </w:r>
      <w:r w:rsidRPr="00D656B5">
        <w:rPr>
          <w:rFonts w:eastAsia="Times New Roman" w:cs="Times New Roman"/>
          <w:spacing w:val="75"/>
          <w:sz w:val="20"/>
          <w:szCs w:val="20"/>
        </w:rPr>
        <w:t xml:space="preserve"> </w:t>
      </w:r>
      <w:r w:rsidRPr="00D656B5">
        <w:rPr>
          <w:rFonts w:eastAsia="Times New Roman" w:cs="Times New Roman"/>
          <w:spacing w:val="-1"/>
          <w:sz w:val="20"/>
          <w:szCs w:val="20"/>
        </w:rPr>
        <w:t>ЭМП</w:t>
      </w:r>
      <w:r w:rsidRPr="00D656B5">
        <w:rPr>
          <w:rFonts w:eastAsia="Times New Roman" w:cs="Times New Roman"/>
          <w:spacing w:val="1"/>
          <w:sz w:val="20"/>
          <w:szCs w:val="20"/>
        </w:rPr>
        <w:t xml:space="preserve"> </w:t>
      </w:r>
      <w:r w:rsidRPr="00D656B5">
        <w:rPr>
          <w:rFonts w:eastAsia="Times New Roman" w:cs="Times New Roman"/>
          <w:sz w:val="20"/>
          <w:szCs w:val="20"/>
        </w:rPr>
        <w:t>на</w:t>
      </w:r>
      <w:r w:rsidRPr="00D656B5">
        <w:rPr>
          <w:rFonts w:eastAsia="Times New Roman" w:cs="Times New Roman"/>
          <w:spacing w:val="1"/>
          <w:sz w:val="20"/>
          <w:szCs w:val="20"/>
        </w:rPr>
        <w:t xml:space="preserve"> </w:t>
      </w:r>
      <w:r w:rsidRPr="00D656B5">
        <w:rPr>
          <w:rFonts w:eastAsia="Times New Roman" w:cs="Times New Roman"/>
          <w:sz w:val="20"/>
          <w:szCs w:val="20"/>
        </w:rPr>
        <w:t>селитебной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территории.</w:t>
      </w:r>
    </w:p>
    <w:p w14:paraId="593EF24D" w14:textId="77777777" w:rsidR="00D02680" w:rsidRPr="00D656B5" w:rsidRDefault="00D02680" w:rsidP="00F53AB1">
      <w:pPr>
        <w:widowControl w:val="0"/>
        <w:spacing w:after="0" w:line="240" w:lineRule="auto"/>
        <w:ind w:left="100" w:right="119" w:firstLine="679"/>
        <w:jc w:val="both"/>
        <w:rPr>
          <w:rFonts w:eastAsia="Times New Roman" w:cs="Times New Roman"/>
          <w:sz w:val="20"/>
          <w:szCs w:val="20"/>
        </w:rPr>
      </w:pPr>
      <w:r w:rsidRPr="00D656B5">
        <w:rPr>
          <w:rFonts w:eastAsia="Times New Roman" w:cs="Times New Roman"/>
          <w:spacing w:val="-1"/>
          <w:sz w:val="20"/>
          <w:szCs w:val="20"/>
        </w:rPr>
        <w:t>СЗЗ</w:t>
      </w:r>
      <w:r w:rsidRPr="00D656B5">
        <w:rPr>
          <w:rFonts w:eastAsia="Times New Roman" w:cs="Times New Roman"/>
          <w:spacing w:val="43"/>
          <w:sz w:val="20"/>
          <w:szCs w:val="20"/>
        </w:rPr>
        <w:t xml:space="preserve"> </w:t>
      </w:r>
      <w:r w:rsidRPr="00D656B5">
        <w:rPr>
          <w:rFonts w:eastAsia="Times New Roman" w:cs="Times New Roman"/>
          <w:sz w:val="20"/>
          <w:szCs w:val="20"/>
        </w:rPr>
        <w:t>и</w:t>
      </w:r>
      <w:r w:rsidRPr="00D656B5">
        <w:rPr>
          <w:rFonts w:eastAsia="Times New Roman" w:cs="Times New Roman"/>
          <w:spacing w:val="44"/>
          <w:sz w:val="20"/>
          <w:szCs w:val="20"/>
        </w:rPr>
        <w:t xml:space="preserve"> </w:t>
      </w:r>
      <w:r w:rsidRPr="00D656B5">
        <w:rPr>
          <w:rFonts w:eastAsia="Times New Roman" w:cs="Times New Roman"/>
          <w:sz w:val="20"/>
          <w:szCs w:val="20"/>
        </w:rPr>
        <w:t>зона</w:t>
      </w:r>
      <w:r w:rsidRPr="00D656B5">
        <w:rPr>
          <w:rFonts w:eastAsia="Times New Roman" w:cs="Times New Roman"/>
          <w:spacing w:val="39"/>
          <w:sz w:val="20"/>
          <w:szCs w:val="20"/>
        </w:rPr>
        <w:t xml:space="preserve"> </w:t>
      </w:r>
      <w:r w:rsidRPr="00D656B5">
        <w:rPr>
          <w:rFonts w:eastAsia="Times New Roman" w:cs="Times New Roman"/>
          <w:spacing w:val="-1"/>
          <w:sz w:val="20"/>
          <w:szCs w:val="20"/>
        </w:rPr>
        <w:t>ограничений</w:t>
      </w:r>
      <w:r w:rsidRPr="00D656B5">
        <w:rPr>
          <w:rFonts w:eastAsia="Times New Roman" w:cs="Times New Roman"/>
          <w:spacing w:val="44"/>
          <w:sz w:val="20"/>
          <w:szCs w:val="20"/>
        </w:rPr>
        <w:t xml:space="preserve"> </w:t>
      </w:r>
      <w:r w:rsidRPr="00D656B5">
        <w:rPr>
          <w:rFonts w:eastAsia="Times New Roman" w:cs="Times New Roman"/>
          <w:sz w:val="20"/>
          <w:szCs w:val="20"/>
        </w:rPr>
        <w:t>не</w:t>
      </w:r>
      <w:r w:rsidRPr="00D656B5">
        <w:rPr>
          <w:rFonts w:eastAsia="Times New Roman" w:cs="Times New Roman"/>
          <w:spacing w:val="43"/>
          <w:sz w:val="20"/>
          <w:szCs w:val="20"/>
        </w:rPr>
        <w:t xml:space="preserve"> </w:t>
      </w:r>
      <w:r w:rsidRPr="00D656B5">
        <w:rPr>
          <w:rFonts w:eastAsia="Times New Roman" w:cs="Times New Roman"/>
          <w:spacing w:val="-2"/>
          <w:sz w:val="20"/>
          <w:szCs w:val="20"/>
        </w:rPr>
        <w:t>могут</w:t>
      </w:r>
      <w:r w:rsidRPr="00D656B5">
        <w:rPr>
          <w:rFonts w:eastAsia="Times New Roman" w:cs="Times New Roman"/>
          <w:spacing w:val="44"/>
          <w:sz w:val="20"/>
          <w:szCs w:val="20"/>
        </w:rPr>
        <w:t xml:space="preserve"> </w:t>
      </w:r>
      <w:r w:rsidRPr="00D656B5">
        <w:rPr>
          <w:rFonts w:eastAsia="Times New Roman" w:cs="Times New Roman"/>
          <w:sz w:val="20"/>
          <w:szCs w:val="20"/>
        </w:rPr>
        <w:t>иметь</w:t>
      </w:r>
      <w:r w:rsidRPr="00D656B5">
        <w:rPr>
          <w:rFonts w:eastAsia="Times New Roman" w:cs="Times New Roman"/>
          <w:spacing w:val="45"/>
          <w:sz w:val="20"/>
          <w:szCs w:val="20"/>
        </w:rPr>
        <w:t xml:space="preserve"> </w:t>
      </w:r>
      <w:r w:rsidRPr="00D656B5">
        <w:rPr>
          <w:rFonts w:eastAsia="Times New Roman" w:cs="Times New Roman"/>
          <w:spacing w:val="-1"/>
          <w:sz w:val="20"/>
          <w:szCs w:val="20"/>
        </w:rPr>
        <w:t>статус</w:t>
      </w:r>
      <w:r w:rsidRPr="00D656B5">
        <w:rPr>
          <w:rFonts w:eastAsia="Times New Roman" w:cs="Times New Roman"/>
          <w:spacing w:val="46"/>
          <w:sz w:val="20"/>
          <w:szCs w:val="20"/>
        </w:rPr>
        <w:t xml:space="preserve"> </w:t>
      </w:r>
      <w:r w:rsidRPr="00D656B5">
        <w:rPr>
          <w:rFonts w:eastAsia="Times New Roman" w:cs="Times New Roman"/>
          <w:sz w:val="20"/>
          <w:szCs w:val="20"/>
        </w:rPr>
        <w:t>селитебной</w:t>
      </w:r>
      <w:r w:rsidRPr="00D656B5">
        <w:rPr>
          <w:rFonts w:eastAsia="Times New Roman" w:cs="Times New Roman"/>
          <w:spacing w:val="44"/>
          <w:sz w:val="20"/>
          <w:szCs w:val="20"/>
        </w:rPr>
        <w:t xml:space="preserve"> </w:t>
      </w:r>
      <w:r w:rsidRPr="00D656B5">
        <w:rPr>
          <w:rFonts w:eastAsia="Times New Roman" w:cs="Times New Roman"/>
          <w:sz w:val="20"/>
          <w:szCs w:val="20"/>
        </w:rPr>
        <w:t>территории,</w:t>
      </w:r>
      <w:r w:rsidRPr="00D656B5">
        <w:rPr>
          <w:rFonts w:eastAsia="Times New Roman" w:cs="Times New Roman"/>
          <w:spacing w:val="45"/>
          <w:sz w:val="20"/>
          <w:szCs w:val="20"/>
        </w:rPr>
        <w:t xml:space="preserve"> </w:t>
      </w:r>
      <w:r w:rsidRPr="00D656B5">
        <w:rPr>
          <w:rFonts w:eastAsia="Times New Roman" w:cs="Times New Roman"/>
          <w:sz w:val="20"/>
          <w:szCs w:val="20"/>
        </w:rPr>
        <w:t>а</w:t>
      </w:r>
      <w:r w:rsidRPr="00D656B5">
        <w:rPr>
          <w:rFonts w:eastAsia="Times New Roman" w:cs="Times New Roman"/>
          <w:spacing w:val="43"/>
          <w:sz w:val="20"/>
          <w:szCs w:val="20"/>
        </w:rPr>
        <w:t xml:space="preserve"> </w:t>
      </w:r>
      <w:r w:rsidRPr="00D656B5">
        <w:rPr>
          <w:rFonts w:eastAsia="Times New Roman" w:cs="Times New Roman"/>
          <w:spacing w:val="-1"/>
          <w:sz w:val="20"/>
          <w:szCs w:val="20"/>
        </w:rPr>
        <w:t>также</w:t>
      </w:r>
      <w:r w:rsidRPr="00D656B5">
        <w:rPr>
          <w:rFonts w:eastAsia="Times New Roman" w:cs="Times New Roman"/>
          <w:spacing w:val="39"/>
          <w:sz w:val="20"/>
          <w:szCs w:val="20"/>
        </w:rPr>
        <w:t xml:space="preserve"> </w:t>
      </w:r>
      <w:r w:rsidRPr="00D656B5">
        <w:rPr>
          <w:rFonts w:eastAsia="Times New Roman" w:cs="Times New Roman"/>
          <w:sz w:val="20"/>
          <w:szCs w:val="20"/>
        </w:rPr>
        <w:t>не</w:t>
      </w:r>
      <w:r w:rsidRPr="00D656B5">
        <w:rPr>
          <w:rFonts w:eastAsia="Times New Roman" w:cs="Times New Roman"/>
          <w:spacing w:val="43"/>
          <w:sz w:val="20"/>
          <w:szCs w:val="20"/>
        </w:rPr>
        <w:t xml:space="preserve"> </w:t>
      </w:r>
      <w:r w:rsidRPr="00D656B5">
        <w:rPr>
          <w:rFonts w:eastAsia="Times New Roman" w:cs="Times New Roman"/>
          <w:spacing w:val="-2"/>
          <w:sz w:val="20"/>
          <w:szCs w:val="20"/>
        </w:rPr>
        <w:t>могут</w:t>
      </w:r>
      <w:r w:rsidRPr="00D656B5">
        <w:rPr>
          <w:rFonts w:eastAsia="Times New Roman" w:cs="Times New Roman"/>
          <w:spacing w:val="51"/>
          <w:sz w:val="20"/>
          <w:szCs w:val="20"/>
        </w:rPr>
        <w:t xml:space="preserve"> </w:t>
      </w:r>
      <w:r w:rsidRPr="00D656B5">
        <w:rPr>
          <w:rFonts w:eastAsia="Times New Roman" w:cs="Times New Roman"/>
          <w:spacing w:val="-1"/>
          <w:sz w:val="20"/>
          <w:szCs w:val="20"/>
        </w:rPr>
        <w:t>использоваться</w:t>
      </w:r>
      <w:r w:rsidRPr="00D656B5">
        <w:rPr>
          <w:rFonts w:eastAsia="Times New Roman" w:cs="Times New Roman"/>
          <w:spacing w:val="21"/>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22"/>
          <w:sz w:val="20"/>
          <w:szCs w:val="20"/>
        </w:rPr>
        <w:t xml:space="preserve"> </w:t>
      </w:r>
      <w:r w:rsidRPr="00D656B5">
        <w:rPr>
          <w:rFonts w:eastAsia="Times New Roman" w:cs="Times New Roman"/>
          <w:spacing w:val="-1"/>
          <w:sz w:val="20"/>
          <w:szCs w:val="20"/>
        </w:rPr>
        <w:t>размещения</w:t>
      </w:r>
      <w:r w:rsidRPr="00D656B5">
        <w:rPr>
          <w:rFonts w:eastAsia="Times New Roman" w:cs="Times New Roman"/>
          <w:spacing w:val="17"/>
          <w:sz w:val="20"/>
          <w:szCs w:val="20"/>
        </w:rPr>
        <w:t xml:space="preserve"> </w:t>
      </w:r>
      <w:r w:rsidRPr="00D656B5">
        <w:rPr>
          <w:rFonts w:eastAsia="Times New Roman" w:cs="Times New Roman"/>
          <w:sz w:val="20"/>
          <w:szCs w:val="20"/>
        </w:rPr>
        <w:t>площадок</w:t>
      </w:r>
      <w:r w:rsidRPr="00D656B5">
        <w:rPr>
          <w:rFonts w:eastAsia="Times New Roman" w:cs="Times New Roman"/>
          <w:spacing w:val="20"/>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18"/>
          <w:sz w:val="20"/>
          <w:szCs w:val="20"/>
        </w:rPr>
        <w:t xml:space="preserve"> </w:t>
      </w:r>
      <w:r w:rsidRPr="00D656B5">
        <w:rPr>
          <w:rFonts w:eastAsia="Times New Roman" w:cs="Times New Roman"/>
          <w:sz w:val="20"/>
          <w:szCs w:val="20"/>
        </w:rPr>
        <w:t>стоянки</w:t>
      </w:r>
      <w:r w:rsidRPr="00D656B5">
        <w:rPr>
          <w:rFonts w:eastAsia="Times New Roman" w:cs="Times New Roman"/>
          <w:spacing w:val="22"/>
          <w:sz w:val="20"/>
          <w:szCs w:val="20"/>
        </w:rPr>
        <w:t xml:space="preserve"> </w:t>
      </w:r>
      <w:r w:rsidRPr="00D656B5">
        <w:rPr>
          <w:rFonts w:eastAsia="Times New Roman" w:cs="Times New Roman"/>
          <w:sz w:val="20"/>
          <w:szCs w:val="20"/>
        </w:rPr>
        <w:t>и</w:t>
      </w:r>
      <w:r w:rsidRPr="00D656B5">
        <w:rPr>
          <w:rFonts w:eastAsia="Times New Roman" w:cs="Times New Roman"/>
          <w:spacing w:val="18"/>
          <w:sz w:val="20"/>
          <w:szCs w:val="20"/>
        </w:rPr>
        <w:t xml:space="preserve"> </w:t>
      </w:r>
      <w:r w:rsidRPr="00D656B5">
        <w:rPr>
          <w:rFonts w:eastAsia="Times New Roman" w:cs="Times New Roman"/>
          <w:sz w:val="20"/>
          <w:szCs w:val="20"/>
        </w:rPr>
        <w:t>остановки</w:t>
      </w:r>
      <w:r w:rsidRPr="00D656B5">
        <w:rPr>
          <w:rFonts w:eastAsia="Times New Roman" w:cs="Times New Roman"/>
          <w:spacing w:val="18"/>
          <w:sz w:val="20"/>
          <w:szCs w:val="20"/>
        </w:rPr>
        <w:t xml:space="preserve"> </w:t>
      </w:r>
      <w:r w:rsidRPr="00D656B5">
        <w:rPr>
          <w:rFonts w:eastAsia="Times New Roman" w:cs="Times New Roman"/>
          <w:spacing w:val="-1"/>
          <w:sz w:val="20"/>
          <w:szCs w:val="20"/>
        </w:rPr>
        <w:t>всех</w:t>
      </w:r>
      <w:r w:rsidRPr="00D656B5">
        <w:rPr>
          <w:rFonts w:eastAsia="Times New Roman" w:cs="Times New Roman"/>
          <w:spacing w:val="17"/>
          <w:sz w:val="20"/>
          <w:szCs w:val="20"/>
        </w:rPr>
        <w:t xml:space="preserve"> </w:t>
      </w:r>
      <w:r w:rsidRPr="00D656B5">
        <w:rPr>
          <w:rFonts w:eastAsia="Times New Roman" w:cs="Times New Roman"/>
          <w:sz w:val="20"/>
          <w:szCs w:val="20"/>
        </w:rPr>
        <w:t>видов</w:t>
      </w:r>
      <w:r w:rsidRPr="00D656B5">
        <w:rPr>
          <w:rFonts w:eastAsia="Times New Roman" w:cs="Times New Roman"/>
          <w:spacing w:val="23"/>
          <w:sz w:val="20"/>
          <w:szCs w:val="20"/>
        </w:rPr>
        <w:t xml:space="preserve"> </w:t>
      </w:r>
      <w:r w:rsidRPr="00D656B5">
        <w:rPr>
          <w:rFonts w:eastAsia="Times New Roman" w:cs="Times New Roman"/>
          <w:spacing w:val="-1"/>
          <w:sz w:val="20"/>
          <w:szCs w:val="20"/>
        </w:rPr>
        <w:t>транспорта,</w:t>
      </w:r>
      <w:r w:rsidRPr="00D656B5">
        <w:rPr>
          <w:rFonts w:eastAsia="Times New Roman" w:cs="Times New Roman"/>
          <w:spacing w:val="19"/>
          <w:sz w:val="20"/>
          <w:szCs w:val="20"/>
        </w:rPr>
        <w:t xml:space="preserve"> </w:t>
      </w:r>
      <w:r w:rsidRPr="00D656B5">
        <w:rPr>
          <w:rFonts w:eastAsia="Times New Roman" w:cs="Times New Roman"/>
          <w:spacing w:val="-1"/>
          <w:sz w:val="20"/>
          <w:szCs w:val="20"/>
        </w:rPr>
        <w:t>предприятий</w:t>
      </w:r>
      <w:r w:rsidRPr="00D656B5">
        <w:rPr>
          <w:rFonts w:eastAsia="Times New Roman" w:cs="Times New Roman"/>
          <w:spacing w:val="22"/>
          <w:sz w:val="20"/>
          <w:szCs w:val="20"/>
        </w:rPr>
        <w:t xml:space="preserve"> </w:t>
      </w:r>
      <w:r w:rsidRPr="00D656B5">
        <w:rPr>
          <w:rFonts w:eastAsia="Times New Roman" w:cs="Times New Roman"/>
          <w:spacing w:val="-2"/>
          <w:sz w:val="20"/>
          <w:szCs w:val="20"/>
        </w:rPr>
        <w:t>по</w:t>
      </w:r>
      <w:r w:rsidRPr="00D656B5">
        <w:rPr>
          <w:rFonts w:eastAsia="Times New Roman" w:cs="Times New Roman"/>
          <w:spacing w:val="99"/>
          <w:sz w:val="20"/>
          <w:szCs w:val="20"/>
        </w:rPr>
        <w:t xml:space="preserve"> </w:t>
      </w:r>
      <w:r w:rsidRPr="00D656B5">
        <w:rPr>
          <w:rFonts w:eastAsia="Times New Roman" w:cs="Times New Roman"/>
          <w:spacing w:val="-1"/>
          <w:sz w:val="20"/>
          <w:szCs w:val="20"/>
        </w:rPr>
        <w:t>обслуживанию</w:t>
      </w:r>
      <w:r w:rsidRPr="00D656B5">
        <w:rPr>
          <w:rFonts w:eastAsia="Times New Roman" w:cs="Times New Roman"/>
          <w:sz w:val="20"/>
          <w:szCs w:val="20"/>
        </w:rPr>
        <w:t xml:space="preserve"> </w:t>
      </w:r>
      <w:r w:rsidRPr="00D656B5">
        <w:rPr>
          <w:rFonts w:eastAsia="Times New Roman" w:cs="Times New Roman"/>
          <w:spacing w:val="-1"/>
          <w:sz w:val="20"/>
          <w:szCs w:val="20"/>
        </w:rPr>
        <w:t>автомобилей, бензозаправочных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станций,</w:t>
      </w:r>
      <w:r w:rsidRPr="00D656B5">
        <w:rPr>
          <w:rFonts w:eastAsia="Times New Roman" w:cs="Times New Roman"/>
          <w:spacing w:val="3"/>
          <w:sz w:val="20"/>
          <w:szCs w:val="20"/>
        </w:rPr>
        <w:t xml:space="preserve"> </w:t>
      </w:r>
      <w:r w:rsidRPr="00D656B5">
        <w:rPr>
          <w:rFonts w:eastAsia="Times New Roman" w:cs="Times New Roman"/>
          <w:spacing w:val="-1"/>
          <w:sz w:val="20"/>
          <w:szCs w:val="20"/>
        </w:rPr>
        <w:t>складов</w:t>
      </w:r>
      <w:r w:rsidRPr="00D656B5">
        <w:rPr>
          <w:rFonts w:eastAsia="Times New Roman" w:cs="Times New Roman"/>
          <w:spacing w:val="3"/>
          <w:sz w:val="20"/>
          <w:szCs w:val="20"/>
        </w:rPr>
        <w:t xml:space="preserve"> </w:t>
      </w:r>
      <w:r w:rsidRPr="00D656B5">
        <w:rPr>
          <w:rFonts w:eastAsia="Times New Roman" w:cs="Times New Roman"/>
          <w:spacing w:val="-1"/>
          <w:sz w:val="20"/>
          <w:szCs w:val="20"/>
        </w:rPr>
        <w:t xml:space="preserve">нефти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 xml:space="preserve">нефтепродуктов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т.п.</w:t>
      </w:r>
    </w:p>
    <w:p w14:paraId="5EE25381" w14:textId="77777777" w:rsidR="00D02680" w:rsidRPr="00D656B5" w:rsidRDefault="00D02680" w:rsidP="00F53AB1">
      <w:pPr>
        <w:widowControl w:val="0"/>
        <w:spacing w:before="2" w:after="0" w:line="240" w:lineRule="auto"/>
        <w:ind w:left="100" w:right="109" w:firstLine="679"/>
        <w:jc w:val="both"/>
        <w:rPr>
          <w:rFonts w:eastAsia="Times New Roman" w:cs="Times New Roman"/>
          <w:sz w:val="20"/>
          <w:szCs w:val="20"/>
        </w:rPr>
      </w:pPr>
      <w:r w:rsidRPr="00D656B5">
        <w:rPr>
          <w:rFonts w:eastAsia="Times New Roman" w:cs="Times New Roman"/>
          <w:spacing w:val="-1"/>
          <w:sz w:val="20"/>
          <w:szCs w:val="20"/>
        </w:rPr>
        <w:t>СЗЗ</w:t>
      </w:r>
      <w:r w:rsidRPr="00D656B5">
        <w:rPr>
          <w:rFonts w:eastAsia="Times New Roman" w:cs="Times New Roman"/>
          <w:spacing w:val="9"/>
          <w:sz w:val="20"/>
          <w:szCs w:val="20"/>
        </w:rPr>
        <w:t xml:space="preserve"> </w:t>
      </w:r>
      <w:r w:rsidRPr="00D656B5">
        <w:rPr>
          <w:rFonts w:eastAsia="Times New Roman" w:cs="Times New Roman"/>
          <w:sz w:val="20"/>
          <w:szCs w:val="20"/>
        </w:rPr>
        <w:t>и</w:t>
      </w:r>
      <w:r w:rsidRPr="00D656B5">
        <w:rPr>
          <w:rFonts w:eastAsia="Times New Roman" w:cs="Times New Roman"/>
          <w:spacing w:val="10"/>
          <w:sz w:val="20"/>
          <w:szCs w:val="20"/>
        </w:rPr>
        <w:t xml:space="preserve"> </w:t>
      </w:r>
      <w:r w:rsidRPr="00D656B5">
        <w:rPr>
          <w:rFonts w:eastAsia="Times New Roman" w:cs="Times New Roman"/>
          <w:sz w:val="20"/>
          <w:szCs w:val="20"/>
        </w:rPr>
        <w:t>зона</w:t>
      </w:r>
      <w:r w:rsidRPr="00D656B5">
        <w:rPr>
          <w:rFonts w:eastAsia="Times New Roman" w:cs="Times New Roman"/>
          <w:spacing w:val="5"/>
          <w:sz w:val="20"/>
          <w:szCs w:val="20"/>
        </w:rPr>
        <w:t xml:space="preserve"> </w:t>
      </w:r>
      <w:r w:rsidRPr="00D656B5">
        <w:rPr>
          <w:rFonts w:eastAsia="Times New Roman" w:cs="Times New Roman"/>
          <w:spacing w:val="-1"/>
          <w:sz w:val="20"/>
          <w:szCs w:val="20"/>
        </w:rPr>
        <w:t>ограничений</w:t>
      </w:r>
      <w:r w:rsidRPr="00D656B5">
        <w:rPr>
          <w:rFonts w:eastAsia="Times New Roman" w:cs="Times New Roman"/>
          <w:spacing w:val="10"/>
          <w:sz w:val="20"/>
          <w:szCs w:val="20"/>
        </w:rPr>
        <w:t xml:space="preserve"> </w:t>
      </w:r>
      <w:r w:rsidRPr="00D656B5">
        <w:rPr>
          <w:rFonts w:eastAsia="Times New Roman" w:cs="Times New Roman"/>
          <w:sz w:val="20"/>
          <w:szCs w:val="20"/>
        </w:rPr>
        <w:t>или</w:t>
      </w:r>
      <w:r w:rsidRPr="00D656B5">
        <w:rPr>
          <w:rFonts w:eastAsia="Times New Roman" w:cs="Times New Roman"/>
          <w:spacing w:val="10"/>
          <w:sz w:val="20"/>
          <w:szCs w:val="20"/>
        </w:rPr>
        <w:t xml:space="preserve"> </w:t>
      </w:r>
      <w:r w:rsidRPr="00D656B5">
        <w:rPr>
          <w:rFonts w:eastAsia="Times New Roman" w:cs="Times New Roman"/>
          <w:spacing w:val="-1"/>
          <w:sz w:val="20"/>
          <w:szCs w:val="20"/>
        </w:rPr>
        <w:t>какая-либо</w:t>
      </w:r>
      <w:r w:rsidRPr="00D656B5">
        <w:rPr>
          <w:rFonts w:eastAsia="Times New Roman" w:cs="Times New Roman"/>
          <w:spacing w:val="13"/>
          <w:sz w:val="20"/>
          <w:szCs w:val="20"/>
        </w:rPr>
        <w:t xml:space="preserve"> </w:t>
      </w:r>
      <w:r w:rsidRPr="00D656B5">
        <w:rPr>
          <w:rFonts w:eastAsia="Times New Roman" w:cs="Times New Roman"/>
          <w:sz w:val="20"/>
          <w:szCs w:val="20"/>
        </w:rPr>
        <w:t>их</w:t>
      </w:r>
      <w:r w:rsidRPr="00D656B5">
        <w:rPr>
          <w:rFonts w:eastAsia="Times New Roman" w:cs="Times New Roman"/>
          <w:spacing w:val="5"/>
          <w:sz w:val="20"/>
          <w:szCs w:val="20"/>
        </w:rPr>
        <w:t xml:space="preserve"> </w:t>
      </w:r>
      <w:r w:rsidRPr="00D656B5">
        <w:rPr>
          <w:rFonts w:eastAsia="Times New Roman" w:cs="Times New Roman"/>
          <w:spacing w:val="-1"/>
          <w:sz w:val="20"/>
          <w:szCs w:val="20"/>
        </w:rPr>
        <w:t>часть</w:t>
      </w:r>
      <w:r w:rsidRPr="00D656B5">
        <w:rPr>
          <w:rFonts w:eastAsia="Times New Roman" w:cs="Times New Roman"/>
          <w:spacing w:val="11"/>
          <w:sz w:val="20"/>
          <w:szCs w:val="20"/>
        </w:rPr>
        <w:t xml:space="preserve"> </w:t>
      </w:r>
      <w:r w:rsidRPr="00D656B5">
        <w:rPr>
          <w:rFonts w:eastAsia="Times New Roman" w:cs="Times New Roman"/>
          <w:sz w:val="20"/>
          <w:szCs w:val="20"/>
        </w:rPr>
        <w:t>не</w:t>
      </w:r>
      <w:r w:rsidRPr="00D656B5">
        <w:rPr>
          <w:rFonts w:eastAsia="Times New Roman" w:cs="Times New Roman"/>
          <w:spacing w:val="9"/>
          <w:sz w:val="20"/>
          <w:szCs w:val="20"/>
        </w:rPr>
        <w:t xml:space="preserve"> </w:t>
      </w:r>
      <w:r w:rsidRPr="00D656B5">
        <w:rPr>
          <w:rFonts w:eastAsia="Times New Roman" w:cs="Times New Roman"/>
          <w:spacing w:val="-2"/>
          <w:sz w:val="20"/>
          <w:szCs w:val="20"/>
        </w:rPr>
        <w:t>могут</w:t>
      </w:r>
      <w:r w:rsidRPr="00D656B5">
        <w:rPr>
          <w:rFonts w:eastAsia="Times New Roman" w:cs="Times New Roman"/>
          <w:spacing w:val="10"/>
          <w:sz w:val="20"/>
          <w:szCs w:val="20"/>
        </w:rPr>
        <w:t xml:space="preserve"> </w:t>
      </w:r>
      <w:r w:rsidRPr="00D656B5">
        <w:rPr>
          <w:rFonts w:eastAsia="Times New Roman" w:cs="Times New Roman"/>
          <w:sz w:val="20"/>
          <w:szCs w:val="20"/>
        </w:rPr>
        <w:t>рассматриваться</w:t>
      </w:r>
      <w:r w:rsidRPr="00D656B5">
        <w:rPr>
          <w:rFonts w:eastAsia="Times New Roman" w:cs="Times New Roman"/>
          <w:spacing w:val="9"/>
          <w:sz w:val="20"/>
          <w:szCs w:val="20"/>
        </w:rPr>
        <w:t xml:space="preserve"> </w:t>
      </w:r>
      <w:r w:rsidRPr="00D656B5">
        <w:rPr>
          <w:rFonts w:eastAsia="Times New Roman" w:cs="Times New Roman"/>
          <w:spacing w:val="-1"/>
          <w:sz w:val="20"/>
          <w:szCs w:val="20"/>
        </w:rPr>
        <w:t>как</w:t>
      </w:r>
      <w:r w:rsidRPr="00D656B5">
        <w:rPr>
          <w:rFonts w:eastAsia="Times New Roman" w:cs="Times New Roman"/>
          <w:spacing w:val="8"/>
          <w:sz w:val="20"/>
          <w:szCs w:val="20"/>
        </w:rPr>
        <w:t xml:space="preserve"> </w:t>
      </w:r>
      <w:r w:rsidRPr="00D656B5">
        <w:rPr>
          <w:rFonts w:eastAsia="Times New Roman" w:cs="Times New Roman"/>
          <w:spacing w:val="-1"/>
          <w:sz w:val="20"/>
          <w:szCs w:val="20"/>
        </w:rPr>
        <w:t>резервная</w:t>
      </w:r>
      <w:r w:rsidRPr="00D656B5">
        <w:rPr>
          <w:rFonts w:eastAsia="Times New Roman" w:cs="Times New Roman"/>
          <w:spacing w:val="9"/>
          <w:sz w:val="20"/>
          <w:szCs w:val="20"/>
        </w:rPr>
        <w:t xml:space="preserve"> </w:t>
      </w:r>
      <w:r w:rsidRPr="00D656B5">
        <w:rPr>
          <w:rFonts w:eastAsia="Times New Roman" w:cs="Times New Roman"/>
          <w:sz w:val="20"/>
          <w:szCs w:val="20"/>
        </w:rPr>
        <w:t>территория</w:t>
      </w:r>
      <w:r w:rsidRPr="00D656B5">
        <w:rPr>
          <w:rFonts w:eastAsia="Times New Roman" w:cs="Times New Roman"/>
          <w:spacing w:val="79"/>
          <w:sz w:val="20"/>
          <w:szCs w:val="20"/>
        </w:rPr>
        <w:t xml:space="preserve"> </w:t>
      </w:r>
      <w:r w:rsidRPr="00D656B5">
        <w:rPr>
          <w:rFonts w:eastAsia="Times New Roman" w:cs="Times New Roman"/>
          <w:sz w:val="20"/>
          <w:szCs w:val="20"/>
        </w:rPr>
        <w:t>ПРТО</w:t>
      </w:r>
      <w:r w:rsidRPr="00D656B5">
        <w:rPr>
          <w:rFonts w:eastAsia="Times New Roman" w:cs="Times New Roman"/>
          <w:spacing w:val="1"/>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использоваться</w:t>
      </w:r>
      <w:r w:rsidRPr="00D656B5">
        <w:rPr>
          <w:rFonts w:eastAsia="Times New Roman" w:cs="Times New Roman"/>
          <w:spacing w:val="1"/>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2"/>
          <w:sz w:val="20"/>
          <w:szCs w:val="20"/>
        </w:rPr>
        <w:t xml:space="preserve"> </w:t>
      </w:r>
      <w:r w:rsidRPr="00D656B5">
        <w:rPr>
          <w:rFonts w:eastAsia="Times New Roman" w:cs="Times New Roman"/>
          <w:spacing w:val="-1"/>
          <w:sz w:val="20"/>
          <w:szCs w:val="20"/>
        </w:rPr>
        <w:t>расширения</w:t>
      </w:r>
      <w:r w:rsidRPr="00D656B5">
        <w:rPr>
          <w:rFonts w:eastAsia="Times New Roman" w:cs="Times New Roman"/>
          <w:spacing w:val="-3"/>
          <w:sz w:val="20"/>
          <w:szCs w:val="20"/>
        </w:rPr>
        <w:t xml:space="preserve"> </w:t>
      </w:r>
      <w:r w:rsidRPr="00D656B5">
        <w:rPr>
          <w:rFonts w:eastAsia="Times New Roman" w:cs="Times New Roman"/>
          <w:spacing w:val="-1"/>
          <w:sz w:val="20"/>
          <w:szCs w:val="20"/>
        </w:rPr>
        <w:t>промышленной</w:t>
      </w:r>
      <w:r w:rsidRPr="00D656B5">
        <w:rPr>
          <w:rFonts w:eastAsia="Times New Roman" w:cs="Times New Roman"/>
          <w:spacing w:val="-2"/>
          <w:sz w:val="20"/>
          <w:szCs w:val="20"/>
        </w:rPr>
        <w:t xml:space="preserve"> </w:t>
      </w:r>
      <w:r w:rsidRPr="00D656B5">
        <w:rPr>
          <w:rFonts w:eastAsia="Times New Roman" w:cs="Times New Roman"/>
          <w:spacing w:val="-1"/>
          <w:sz w:val="20"/>
          <w:szCs w:val="20"/>
        </w:rPr>
        <w:t>площадки.</w:t>
      </w:r>
    </w:p>
    <w:p w14:paraId="2BAA6C68" w14:textId="076C047A" w:rsidR="00D02680" w:rsidRDefault="00D02680" w:rsidP="00F53AB1">
      <w:pPr>
        <w:widowControl w:val="0"/>
        <w:spacing w:before="2" w:after="0" w:line="240" w:lineRule="auto"/>
        <w:ind w:left="100" w:right="108" w:firstLine="679"/>
        <w:jc w:val="both"/>
        <w:rPr>
          <w:rFonts w:eastAsia="Times New Roman" w:cs="Times New Roman"/>
          <w:spacing w:val="-1"/>
          <w:sz w:val="20"/>
          <w:szCs w:val="20"/>
        </w:rPr>
      </w:pPr>
      <w:r w:rsidRPr="00D656B5">
        <w:rPr>
          <w:rFonts w:eastAsia="Times New Roman" w:cs="Times New Roman"/>
          <w:spacing w:val="-1"/>
          <w:sz w:val="20"/>
          <w:szCs w:val="20"/>
        </w:rPr>
        <w:t>СЗЗ</w:t>
      </w:r>
      <w:r w:rsidRPr="00D656B5">
        <w:rPr>
          <w:rFonts w:eastAsia="Times New Roman" w:cs="Times New Roman"/>
          <w:spacing w:val="25"/>
          <w:sz w:val="20"/>
          <w:szCs w:val="20"/>
        </w:rPr>
        <w:t xml:space="preserve"> </w:t>
      </w:r>
      <w:r w:rsidRPr="00D656B5">
        <w:rPr>
          <w:rFonts w:eastAsia="Times New Roman" w:cs="Times New Roman"/>
          <w:sz w:val="20"/>
          <w:szCs w:val="20"/>
        </w:rPr>
        <w:t>не</w:t>
      </w:r>
      <w:r w:rsidRPr="00D656B5">
        <w:rPr>
          <w:rFonts w:eastAsia="Times New Roman" w:cs="Times New Roman"/>
          <w:spacing w:val="25"/>
          <w:sz w:val="20"/>
          <w:szCs w:val="20"/>
        </w:rPr>
        <w:t xml:space="preserve"> </w:t>
      </w:r>
      <w:r w:rsidRPr="00D656B5">
        <w:rPr>
          <w:rFonts w:eastAsia="Times New Roman" w:cs="Times New Roman"/>
          <w:sz w:val="20"/>
          <w:szCs w:val="20"/>
        </w:rPr>
        <w:t>может</w:t>
      </w:r>
      <w:r w:rsidRPr="00D656B5">
        <w:rPr>
          <w:rFonts w:eastAsia="Times New Roman" w:cs="Times New Roman"/>
          <w:spacing w:val="26"/>
          <w:sz w:val="20"/>
          <w:szCs w:val="20"/>
        </w:rPr>
        <w:t xml:space="preserve"> </w:t>
      </w:r>
      <w:r w:rsidRPr="00D656B5">
        <w:rPr>
          <w:rFonts w:eastAsia="Times New Roman" w:cs="Times New Roman"/>
          <w:spacing w:val="-1"/>
          <w:sz w:val="20"/>
          <w:szCs w:val="20"/>
        </w:rPr>
        <w:t>рассматриваться</w:t>
      </w:r>
      <w:r w:rsidRPr="00D656B5">
        <w:rPr>
          <w:rFonts w:eastAsia="Times New Roman" w:cs="Times New Roman"/>
          <w:spacing w:val="25"/>
          <w:sz w:val="20"/>
          <w:szCs w:val="20"/>
        </w:rPr>
        <w:t xml:space="preserve"> </w:t>
      </w:r>
      <w:r w:rsidRPr="00D656B5">
        <w:rPr>
          <w:rFonts w:eastAsia="Times New Roman" w:cs="Times New Roman"/>
          <w:spacing w:val="-1"/>
          <w:sz w:val="20"/>
          <w:szCs w:val="20"/>
        </w:rPr>
        <w:t>как</w:t>
      </w:r>
      <w:r w:rsidRPr="00D656B5">
        <w:rPr>
          <w:rFonts w:eastAsia="Times New Roman" w:cs="Times New Roman"/>
          <w:spacing w:val="24"/>
          <w:sz w:val="20"/>
          <w:szCs w:val="20"/>
        </w:rPr>
        <w:t xml:space="preserve"> </w:t>
      </w:r>
      <w:r w:rsidRPr="00D656B5">
        <w:rPr>
          <w:rFonts w:eastAsia="Times New Roman" w:cs="Times New Roman"/>
          <w:sz w:val="20"/>
          <w:szCs w:val="20"/>
        </w:rPr>
        <w:t>территория</w:t>
      </w:r>
      <w:r w:rsidRPr="00D656B5">
        <w:rPr>
          <w:rFonts w:eastAsia="Times New Roman" w:cs="Times New Roman"/>
          <w:spacing w:val="25"/>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31"/>
          <w:sz w:val="20"/>
          <w:szCs w:val="20"/>
        </w:rPr>
        <w:t xml:space="preserve"> </w:t>
      </w:r>
      <w:r w:rsidRPr="00D656B5">
        <w:rPr>
          <w:rFonts w:eastAsia="Times New Roman" w:cs="Times New Roman"/>
          <w:spacing w:val="-1"/>
          <w:sz w:val="20"/>
          <w:szCs w:val="20"/>
        </w:rPr>
        <w:t>размещения</w:t>
      </w:r>
      <w:r w:rsidRPr="00D656B5">
        <w:rPr>
          <w:rFonts w:eastAsia="Times New Roman" w:cs="Times New Roman"/>
          <w:spacing w:val="25"/>
          <w:sz w:val="20"/>
          <w:szCs w:val="20"/>
        </w:rPr>
        <w:t xml:space="preserve"> </w:t>
      </w:r>
      <w:r w:rsidRPr="00D656B5">
        <w:rPr>
          <w:rFonts w:eastAsia="Times New Roman" w:cs="Times New Roman"/>
          <w:sz w:val="20"/>
          <w:szCs w:val="20"/>
        </w:rPr>
        <w:t>коллективных</w:t>
      </w:r>
      <w:r w:rsidRPr="00D656B5">
        <w:rPr>
          <w:rFonts w:eastAsia="Times New Roman" w:cs="Times New Roman"/>
          <w:spacing w:val="21"/>
          <w:sz w:val="20"/>
          <w:szCs w:val="20"/>
        </w:rPr>
        <w:t xml:space="preserve"> </w:t>
      </w:r>
      <w:r w:rsidRPr="00D656B5">
        <w:rPr>
          <w:rFonts w:eastAsia="Times New Roman" w:cs="Times New Roman"/>
          <w:sz w:val="20"/>
          <w:szCs w:val="20"/>
        </w:rPr>
        <w:t>или</w:t>
      </w:r>
      <w:r w:rsidRPr="00D656B5">
        <w:rPr>
          <w:rFonts w:eastAsia="Times New Roman" w:cs="Times New Roman"/>
          <w:spacing w:val="26"/>
          <w:sz w:val="20"/>
          <w:szCs w:val="20"/>
        </w:rPr>
        <w:t xml:space="preserve"> </w:t>
      </w:r>
      <w:r w:rsidRPr="00D656B5">
        <w:rPr>
          <w:rFonts w:eastAsia="Times New Roman" w:cs="Times New Roman"/>
          <w:spacing w:val="-1"/>
          <w:sz w:val="20"/>
          <w:szCs w:val="20"/>
        </w:rPr>
        <w:t>индивидуальных</w:t>
      </w:r>
      <w:r w:rsidRPr="00D656B5">
        <w:rPr>
          <w:rFonts w:eastAsia="Times New Roman" w:cs="Times New Roman"/>
          <w:spacing w:val="83"/>
          <w:sz w:val="20"/>
          <w:szCs w:val="20"/>
        </w:rPr>
        <w:t xml:space="preserve"> </w:t>
      </w:r>
      <w:r w:rsidRPr="00D656B5">
        <w:rPr>
          <w:rFonts w:eastAsia="Times New Roman" w:cs="Times New Roman"/>
          <w:spacing w:val="-1"/>
          <w:sz w:val="20"/>
          <w:szCs w:val="20"/>
        </w:rPr>
        <w:t>дачных</w:t>
      </w:r>
      <w:r w:rsidRPr="00D656B5">
        <w:rPr>
          <w:rFonts w:eastAsia="Times New Roman" w:cs="Times New Roman"/>
          <w:spacing w:val="-3"/>
          <w:sz w:val="20"/>
          <w:szCs w:val="20"/>
        </w:rPr>
        <w:t xml:space="preserve"> </w:t>
      </w:r>
      <w:r w:rsidRPr="00D656B5">
        <w:rPr>
          <w:rFonts w:eastAsia="Times New Roman" w:cs="Times New Roman"/>
          <w:sz w:val="20"/>
          <w:szCs w:val="20"/>
        </w:rPr>
        <w:t>и</w:t>
      </w:r>
      <w:r w:rsidRPr="00D656B5">
        <w:rPr>
          <w:rFonts w:eastAsia="Times New Roman" w:cs="Times New Roman"/>
          <w:spacing w:val="2"/>
          <w:sz w:val="20"/>
          <w:szCs w:val="20"/>
        </w:rPr>
        <w:t xml:space="preserve"> </w:t>
      </w:r>
      <w:r w:rsidRPr="00D656B5">
        <w:rPr>
          <w:rFonts w:eastAsia="Times New Roman" w:cs="Times New Roman"/>
          <w:spacing w:val="-1"/>
          <w:sz w:val="20"/>
          <w:szCs w:val="20"/>
        </w:rPr>
        <w:t>садово-огородных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участков.</w:t>
      </w:r>
    </w:p>
    <w:p w14:paraId="55F47377" w14:textId="77777777" w:rsidR="003766A3" w:rsidRPr="00D656B5" w:rsidRDefault="003766A3" w:rsidP="00F53AB1">
      <w:pPr>
        <w:widowControl w:val="0"/>
        <w:spacing w:before="2" w:after="0" w:line="240" w:lineRule="auto"/>
        <w:ind w:left="100" w:right="108" w:firstLine="679"/>
        <w:jc w:val="both"/>
        <w:rPr>
          <w:rFonts w:eastAsia="Times New Roman" w:cs="Times New Roman"/>
          <w:sz w:val="20"/>
          <w:szCs w:val="20"/>
        </w:rPr>
      </w:pPr>
    </w:p>
    <w:p w14:paraId="440DA4E0" w14:textId="2CA83223" w:rsidR="00D02680" w:rsidRPr="00D656B5" w:rsidRDefault="00D02680" w:rsidP="00F53AB1">
      <w:pPr>
        <w:widowControl w:val="0"/>
        <w:spacing w:after="0"/>
        <w:ind w:firstLine="709"/>
        <w:jc w:val="both"/>
        <w:rPr>
          <w:b/>
          <w:i/>
          <w:sz w:val="20"/>
        </w:rPr>
      </w:pPr>
      <w:r w:rsidRPr="00D656B5">
        <w:rPr>
          <w:b/>
          <w:i/>
          <w:sz w:val="20"/>
        </w:rPr>
        <w:t>Охранная зона пунктов государственной геодезической сети, государственной нивелирной сети и государственной гравиметрической сети</w:t>
      </w:r>
    </w:p>
    <w:p w14:paraId="5A7B1012" w14:textId="77777777" w:rsidR="00D02680" w:rsidRPr="00D656B5" w:rsidRDefault="00D02680" w:rsidP="00F53AB1">
      <w:pPr>
        <w:widowControl w:val="0"/>
        <w:spacing w:after="0"/>
        <w:ind w:firstLine="709"/>
        <w:jc w:val="both"/>
        <w:rPr>
          <w:sz w:val="20"/>
        </w:rPr>
      </w:pPr>
      <w:r w:rsidRPr="00D656B5">
        <w:rPr>
          <w:sz w:val="20"/>
        </w:rPr>
        <w:lastRenderedPageBreak/>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E24758E" w14:textId="77777777" w:rsidR="00D02680" w:rsidRPr="00D656B5" w:rsidRDefault="00D02680" w:rsidP="00F53AB1">
      <w:pPr>
        <w:widowControl w:val="0"/>
        <w:spacing w:after="0"/>
        <w:ind w:firstLine="709"/>
        <w:jc w:val="both"/>
        <w:rPr>
          <w:sz w:val="20"/>
        </w:rPr>
      </w:pPr>
      <w:r w:rsidRPr="00D656B5">
        <w:rPr>
          <w:sz w:val="20"/>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17BE9B76" w14:textId="77777777" w:rsidR="00D02680" w:rsidRPr="00D656B5" w:rsidRDefault="00D02680" w:rsidP="00F53AB1">
      <w:pPr>
        <w:widowControl w:val="0"/>
        <w:spacing w:after="0"/>
        <w:ind w:firstLine="709"/>
        <w:jc w:val="both"/>
        <w:rPr>
          <w:sz w:val="20"/>
        </w:rPr>
      </w:pPr>
      <w:r w:rsidRPr="00D656B5">
        <w:rPr>
          <w:sz w:val="20"/>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065EAD4D" w14:textId="77777777" w:rsidR="00D02680" w:rsidRPr="00D656B5" w:rsidRDefault="00D02680" w:rsidP="00F53AB1">
      <w:pPr>
        <w:widowControl w:val="0"/>
        <w:spacing w:after="0"/>
        <w:ind w:firstLine="709"/>
        <w:jc w:val="both"/>
        <w:rPr>
          <w:sz w:val="20"/>
        </w:rPr>
      </w:pPr>
      <w:r w:rsidRPr="00D656B5">
        <w:rPr>
          <w:sz w:val="20"/>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792B159F" w14:textId="77777777" w:rsidR="00D02680" w:rsidRPr="00D656B5" w:rsidRDefault="00D02680" w:rsidP="00F53AB1">
      <w:pPr>
        <w:widowControl w:val="0"/>
        <w:spacing w:after="0"/>
        <w:ind w:firstLine="709"/>
        <w:jc w:val="both"/>
        <w:rPr>
          <w:sz w:val="20"/>
        </w:rPr>
      </w:pPr>
      <w:r w:rsidRPr="00D656B5">
        <w:rPr>
          <w:sz w:val="20"/>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4E96CE0" w14:textId="77777777" w:rsidR="00D02680" w:rsidRPr="00D656B5" w:rsidRDefault="00D02680" w:rsidP="00F53AB1">
      <w:pPr>
        <w:widowControl w:val="0"/>
        <w:spacing w:after="0"/>
        <w:ind w:firstLine="709"/>
        <w:jc w:val="both"/>
        <w:rPr>
          <w:sz w:val="20"/>
        </w:rPr>
      </w:pPr>
      <w:r w:rsidRPr="00D656B5">
        <w:rPr>
          <w:sz w:val="20"/>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0A028773" w14:textId="77777777" w:rsidR="00D02680" w:rsidRPr="00D656B5" w:rsidRDefault="00D02680" w:rsidP="00F53AB1">
      <w:pPr>
        <w:widowControl w:val="0"/>
        <w:spacing w:after="0"/>
        <w:ind w:firstLine="709"/>
        <w:jc w:val="both"/>
        <w:rPr>
          <w:sz w:val="20"/>
        </w:rPr>
      </w:pPr>
      <w:r w:rsidRPr="00D656B5">
        <w:rPr>
          <w:sz w:val="20"/>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1E12F17D" w14:textId="77777777" w:rsidR="00D02680" w:rsidRPr="00D656B5" w:rsidRDefault="00D02680" w:rsidP="00F53AB1">
      <w:pPr>
        <w:widowControl w:val="0"/>
        <w:spacing w:after="0"/>
        <w:ind w:firstLine="709"/>
        <w:jc w:val="both"/>
        <w:rPr>
          <w:sz w:val="20"/>
        </w:rPr>
      </w:pPr>
      <w:r w:rsidRPr="00D656B5">
        <w:rPr>
          <w:sz w:val="20"/>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49A05697" w14:textId="7D1AABAA" w:rsidR="00D02680" w:rsidRPr="00D656B5" w:rsidRDefault="00D02680" w:rsidP="00F53AB1">
      <w:pPr>
        <w:widowControl w:val="0"/>
        <w:spacing w:after="0"/>
        <w:ind w:firstLine="709"/>
        <w:jc w:val="both"/>
        <w:rPr>
          <w:sz w:val="20"/>
        </w:rPr>
      </w:pPr>
      <w:r w:rsidRPr="00D656B5">
        <w:rPr>
          <w:sz w:val="20"/>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w:t>
      </w:r>
      <w:r w:rsidR="001B4B0E" w:rsidRPr="00D656B5">
        <w:rPr>
          <w:sz w:val="20"/>
        </w:rPr>
        <w:t xml:space="preserve"> </w:t>
      </w:r>
      <w:r w:rsidRPr="00D656B5">
        <w:rPr>
          <w:sz w:val="20"/>
        </w:rPr>
        <w:t>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2726CB21" w14:textId="77777777" w:rsidR="00D02680" w:rsidRPr="00D656B5" w:rsidRDefault="00D02680" w:rsidP="00F53AB1">
      <w:pPr>
        <w:widowControl w:val="0"/>
        <w:spacing w:after="0"/>
        <w:ind w:firstLine="709"/>
        <w:jc w:val="both"/>
        <w:rPr>
          <w:sz w:val="20"/>
        </w:rPr>
      </w:pPr>
      <w:r w:rsidRPr="00D656B5">
        <w:rPr>
          <w:sz w:val="20"/>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64B7686" w14:textId="77777777" w:rsidR="00D02680" w:rsidRPr="00D656B5" w:rsidRDefault="00D02680" w:rsidP="00F53AB1">
      <w:pPr>
        <w:widowControl w:val="0"/>
        <w:spacing w:after="0"/>
        <w:ind w:firstLine="709"/>
        <w:jc w:val="both"/>
        <w:rPr>
          <w:sz w:val="20"/>
        </w:rPr>
      </w:pPr>
      <w:r w:rsidRPr="00D656B5">
        <w:rPr>
          <w:sz w:val="20"/>
        </w:rPr>
        <w:t>Местоположение пунктов на местности обозначается центрами пунктов (реперами, марками) и (или) наружными опознавательными знаками.</w:t>
      </w:r>
    </w:p>
    <w:p w14:paraId="680EBBBC" w14:textId="77777777" w:rsidR="00D02680" w:rsidRPr="00D656B5" w:rsidRDefault="00D02680" w:rsidP="00F53AB1">
      <w:pPr>
        <w:widowControl w:val="0"/>
        <w:spacing w:after="0"/>
        <w:ind w:firstLine="709"/>
        <w:jc w:val="both"/>
        <w:rPr>
          <w:sz w:val="20"/>
        </w:rPr>
      </w:pPr>
      <w:r w:rsidRPr="00D656B5">
        <w:rPr>
          <w:sz w:val="20"/>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1844F8F6" w14:textId="77777777" w:rsidR="00D02680" w:rsidRPr="00D656B5" w:rsidRDefault="00D02680" w:rsidP="00F53AB1">
      <w:pPr>
        <w:widowControl w:val="0"/>
        <w:spacing w:after="0"/>
        <w:ind w:firstLine="709"/>
        <w:jc w:val="both"/>
        <w:rPr>
          <w:sz w:val="20"/>
        </w:rPr>
      </w:pPr>
      <w:r w:rsidRPr="00D656B5">
        <w:rPr>
          <w:sz w:val="20"/>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290FAACB" w14:textId="77777777" w:rsidR="00D02680" w:rsidRPr="00D656B5" w:rsidRDefault="00D02680" w:rsidP="00F53AB1">
      <w:pPr>
        <w:widowControl w:val="0"/>
        <w:spacing w:after="0"/>
        <w:ind w:firstLine="709"/>
        <w:jc w:val="both"/>
        <w:rPr>
          <w:sz w:val="20"/>
        </w:rPr>
      </w:pPr>
      <w:r w:rsidRPr="00D656B5">
        <w:rPr>
          <w:sz w:val="20"/>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3EA8A470" w14:textId="77777777" w:rsidR="00D919E6" w:rsidRPr="00D656B5" w:rsidRDefault="00D919E6" w:rsidP="00F53AB1">
      <w:pPr>
        <w:widowControl w:val="0"/>
        <w:spacing w:after="0"/>
        <w:ind w:firstLine="709"/>
        <w:jc w:val="both"/>
        <w:rPr>
          <w:b/>
          <w:i/>
          <w:sz w:val="20"/>
        </w:rPr>
      </w:pPr>
    </w:p>
    <w:p w14:paraId="5917F4C7" w14:textId="43416410" w:rsidR="00D02680" w:rsidRPr="00D656B5" w:rsidRDefault="00D02680" w:rsidP="00F53AB1">
      <w:pPr>
        <w:widowControl w:val="0"/>
        <w:spacing w:after="0"/>
        <w:ind w:firstLine="709"/>
        <w:jc w:val="both"/>
        <w:rPr>
          <w:b/>
          <w:i/>
          <w:sz w:val="20"/>
        </w:rPr>
      </w:pPr>
      <w:proofErr w:type="spellStart"/>
      <w:r w:rsidRPr="00D656B5">
        <w:rPr>
          <w:b/>
          <w:i/>
          <w:sz w:val="20"/>
        </w:rPr>
        <w:t>Рыбохозяйственная</w:t>
      </w:r>
      <w:proofErr w:type="spellEnd"/>
      <w:r w:rsidRPr="00D656B5">
        <w:rPr>
          <w:b/>
          <w:i/>
          <w:sz w:val="20"/>
        </w:rPr>
        <w:t xml:space="preserve"> заповедная зона;</w:t>
      </w:r>
    </w:p>
    <w:p w14:paraId="071657A1" w14:textId="77777777" w:rsidR="00D02680" w:rsidRPr="00D656B5" w:rsidRDefault="00D02680" w:rsidP="00F53AB1">
      <w:pPr>
        <w:widowControl w:val="0"/>
        <w:spacing w:after="0"/>
        <w:ind w:firstLine="709"/>
        <w:jc w:val="both"/>
        <w:rPr>
          <w:sz w:val="20"/>
        </w:rPr>
      </w:pPr>
      <w:r w:rsidRPr="00D656B5">
        <w:rPr>
          <w:sz w:val="20"/>
        </w:rPr>
        <w:t xml:space="preserve">Водные объекты </w:t>
      </w:r>
      <w:proofErr w:type="spellStart"/>
      <w:r w:rsidRPr="00D656B5">
        <w:rPr>
          <w:sz w:val="20"/>
        </w:rPr>
        <w:t>рыбохозяйственного</w:t>
      </w:r>
      <w:proofErr w:type="spellEnd"/>
      <w:r w:rsidRPr="00D656B5">
        <w:rPr>
          <w:sz w:val="20"/>
        </w:rPr>
        <w:t xml:space="preserve"> значения или их участки, имеющие важное значение для сохранения водных биоресурсов ценных видов, могут быть объявлены </w:t>
      </w:r>
      <w:proofErr w:type="spellStart"/>
      <w:r w:rsidRPr="00D656B5">
        <w:rPr>
          <w:sz w:val="20"/>
        </w:rPr>
        <w:t>рыбохозяйственными</w:t>
      </w:r>
      <w:proofErr w:type="spellEnd"/>
      <w:r w:rsidRPr="00D656B5">
        <w:rPr>
          <w:sz w:val="20"/>
        </w:rPr>
        <w:t xml:space="preserve"> заповедными зонами.</w:t>
      </w:r>
    </w:p>
    <w:p w14:paraId="7F2C6D16" w14:textId="77777777" w:rsidR="00D02680" w:rsidRPr="00D656B5" w:rsidRDefault="00D02680" w:rsidP="00F53AB1">
      <w:pPr>
        <w:widowControl w:val="0"/>
        <w:spacing w:after="0"/>
        <w:ind w:firstLine="709"/>
        <w:jc w:val="both"/>
        <w:rPr>
          <w:sz w:val="20"/>
        </w:rPr>
      </w:pPr>
      <w:proofErr w:type="spellStart"/>
      <w:r w:rsidRPr="00D656B5">
        <w:rPr>
          <w:sz w:val="20"/>
        </w:rPr>
        <w:t>Рыбохозяйственной</w:t>
      </w:r>
      <w:proofErr w:type="spellEnd"/>
      <w:r w:rsidRPr="00D656B5">
        <w:rPr>
          <w:sz w:val="20"/>
        </w:rPr>
        <w:t xml:space="preserve">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w:t>
      </w:r>
      <w:proofErr w:type="spellStart"/>
      <w:r w:rsidRPr="00D656B5">
        <w:rPr>
          <w:sz w:val="20"/>
        </w:rPr>
        <w:t>аквакультуры</w:t>
      </w:r>
      <w:proofErr w:type="spellEnd"/>
      <w:r w:rsidRPr="00D656B5">
        <w:rPr>
          <w:sz w:val="20"/>
        </w:rPr>
        <w:t xml:space="preserve"> и рыболовства.</w:t>
      </w:r>
    </w:p>
    <w:p w14:paraId="6661EEA2" w14:textId="77777777" w:rsidR="00D02680" w:rsidRPr="00D656B5" w:rsidRDefault="00D02680" w:rsidP="00F53AB1">
      <w:pPr>
        <w:widowControl w:val="0"/>
        <w:spacing w:after="0"/>
        <w:ind w:firstLine="709"/>
        <w:jc w:val="both"/>
        <w:rPr>
          <w:sz w:val="20"/>
        </w:rPr>
      </w:pPr>
      <w:r w:rsidRPr="00D656B5">
        <w:rPr>
          <w:sz w:val="20"/>
        </w:rPr>
        <w:t xml:space="preserve">В </w:t>
      </w:r>
      <w:proofErr w:type="spellStart"/>
      <w:r w:rsidRPr="00D656B5">
        <w:rPr>
          <w:sz w:val="20"/>
        </w:rPr>
        <w:t>рыбохозяйственных</w:t>
      </w:r>
      <w:proofErr w:type="spellEnd"/>
      <w:r w:rsidRPr="00D656B5">
        <w:rPr>
          <w:sz w:val="20"/>
        </w:rPr>
        <w:t xml:space="preserve"> заповедных зонах хозяйственная и иная деятельность может быть запрещена полностью или частично либо постоянно или временно.</w:t>
      </w:r>
    </w:p>
    <w:p w14:paraId="560CB09D" w14:textId="21BD4E7F" w:rsidR="00D02680" w:rsidRPr="00D656B5" w:rsidRDefault="00D02680" w:rsidP="00F53AB1">
      <w:pPr>
        <w:widowControl w:val="0"/>
        <w:spacing w:after="0"/>
        <w:ind w:firstLine="709"/>
        <w:jc w:val="both"/>
        <w:rPr>
          <w:sz w:val="20"/>
        </w:rPr>
      </w:pPr>
      <w:r w:rsidRPr="00D656B5">
        <w:rPr>
          <w:sz w:val="20"/>
        </w:rPr>
        <w:lastRenderedPageBreak/>
        <w:t xml:space="preserve">Порядок образования </w:t>
      </w:r>
      <w:proofErr w:type="spellStart"/>
      <w:r w:rsidRPr="00D656B5">
        <w:rPr>
          <w:sz w:val="20"/>
        </w:rPr>
        <w:t>рыбохозяйственных</w:t>
      </w:r>
      <w:proofErr w:type="spellEnd"/>
      <w:r w:rsidRPr="00D656B5">
        <w:rPr>
          <w:sz w:val="20"/>
        </w:rPr>
        <w:t xml:space="preserve"> заповедных зон, виды хозяйственной и иной деятельности, которые могут быть запрещены или ограничены в </w:t>
      </w:r>
      <w:proofErr w:type="spellStart"/>
      <w:r w:rsidRPr="00D656B5">
        <w:rPr>
          <w:sz w:val="20"/>
        </w:rPr>
        <w:t>рыбохозяйственных</w:t>
      </w:r>
      <w:proofErr w:type="spellEnd"/>
      <w:r w:rsidRPr="00D656B5">
        <w:rPr>
          <w:sz w:val="20"/>
        </w:rPr>
        <w:t xml:space="preserve"> заповедных зонах, определяются Правительством Российской Федерации.</w:t>
      </w:r>
    </w:p>
    <w:p w14:paraId="6554AEAF" w14:textId="77777777" w:rsidR="0066534F" w:rsidRPr="00D656B5" w:rsidRDefault="0066534F" w:rsidP="00F53AB1">
      <w:pPr>
        <w:widowControl w:val="0"/>
        <w:spacing w:after="0"/>
        <w:ind w:firstLine="709"/>
        <w:jc w:val="both"/>
        <w:rPr>
          <w:b/>
          <w:i/>
          <w:sz w:val="20"/>
        </w:rPr>
      </w:pPr>
    </w:p>
    <w:p w14:paraId="3FE0693A" w14:textId="3B5FCD53" w:rsidR="00D02680" w:rsidRPr="00D656B5" w:rsidRDefault="00D02680" w:rsidP="00F53AB1">
      <w:pPr>
        <w:widowControl w:val="0"/>
        <w:spacing w:after="0"/>
        <w:ind w:firstLine="709"/>
        <w:jc w:val="both"/>
        <w:rPr>
          <w:b/>
          <w:i/>
          <w:sz w:val="20"/>
        </w:rPr>
      </w:pPr>
      <w:r w:rsidRPr="00D656B5">
        <w:rPr>
          <w:b/>
          <w:i/>
          <w:sz w:val="20"/>
        </w:rPr>
        <w:t xml:space="preserve">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D656B5">
        <w:rPr>
          <w:b/>
          <w:i/>
          <w:sz w:val="20"/>
        </w:rPr>
        <w:t>аммиакопроводов</w:t>
      </w:r>
      <w:proofErr w:type="spellEnd"/>
      <w:r w:rsidRPr="00D656B5">
        <w:rPr>
          <w:b/>
          <w:i/>
          <w:sz w:val="20"/>
        </w:rPr>
        <w:t>);</w:t>
      </w:r>
    </w:p>
    <w:p w14:paraId="1F31A905" w14:textId="77777777" w:rsidR="00D02680" w:rsidRPr="00D656B5" w:rsidRDefault="00D02680" w:rsidP="00F53AB1">
      <w:pPr>
        <w:widowControl w:val="0"/>
        <w:spacing w:after="0"/>
        <w:ind w:firstLine="709"/>
        <w:jc w:val="both"/>
        <w:rPr>
          <w:sz w:val="20"/>
        </w:rPr>
      </w:pPr>
      <w:r w:rsidRPr="00D656B5">
        <w:rPr>
          <w:sz w:val="20"/>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4F2DDB37" w14:textId="44FA13AD" w:rsidR="00D02680" w:rsidRPr="00D656B5" w:rsidRDefault="00D02680" w:rsidP="00F53AB1">
      <w:pPr>
        <w:widowControl w:val="0"/>
        <w:spacing w:after="0"/>
        <w:ind w:firstLine="709"/>
        <w:jc w:val="both"/>
        <w:rPr>
          <w:sz w:val="20"/>
        </w:rPr>
      </w:pPr>
      <w:r w:rsidRPr="00D656B5">
        <w:rPr>
          <w:sz w:val="20"/>
        </w:rPr>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2.05.06- 85*".</w:t>
      </w:r>
    </w:p>
    <w:p w14:paraId="2D3FA1E0" w14:textId="4456C41B" w:rsidR="00D02680" w:rsidRPr="00D656B5" w:rsidRDefault="00DE1A9C" w:rsidP="00F53AB1">
      <w:pPr>
        <w:widowControl w:val="0"/>
        <w:spacing w:after="0"/>
        <w:jc w:val="both"/>
        <w:rPr>
          <w:b/>
          <w:i/>
          <w:sz w:val="20"/>
        </w:rPr>
      </w:pPr>
      <w:r w:rsidRPr="00D656B5">
        <w:rPr>
          <w:b/>
          <w:i/>
          <w:sz w:val="20"/>
        </w:rPr>
        <w:t xml:space="preserve">               </w:t>
      </w:r>
      <w:r w:rsidR="00D02680" w:rsidRPr="00D656B5">
        <w:rPr>
          <w:b/>
          <w:i/>
          <w:sz w:val="20"/>
        </w:rPr>
        <w:t>Охранная зона тепловых сетей.</w:t>
      </w:r>
    </w:p>
    <w:p w14:paraId="7D31E07E" w14:textId="77777777" w:rsidR="00D02680" w:rsidRPr="00D656B5" w:rsidRDefault="00D02680" w:rsidP="00F53AB1">
      <w:pPr>
        <w:widowControl w:val="0"/>
        <w:spacing w:after="0" w:line="240" w:lineRule="auto"/>
        <w:ind w:left="100" w:right="105" w:firstLine="679"/>
        <w:jc w:val="both"/>
        <w:rPr>
          <w:rFonts w:eastAsia="Times New Roman" w:cs="Times New Roman"/>
          <w:sz w:val="20"/>
          <w:szCs w:val="20"/>
        </w:rPr>
      </w:pPr>
      <w:r w:rsidRPr="00D656B5">
        <w:rPr>
          <w:rFonts w:eastAsia="Times New Roman" w:cs="Times New Roman"/>
          <w:spacing w:val="-1"/>
          <w:sz w:val="20"/>
          <w:szCs w:val="20"/>
        </w:rPr>
        <w:t>Ограничения</w:t>
      </w:r>
      <w:r w:rsidRPr="00D656B5">
        <w:rPr>
          <w:rFonts w:eastAsia="Times New Roman" w:cs="Times New Roman"/>
          <w:spacing w:val="43"/>
          <w:sz w:val="20"/>
          <w:szCs w:val="20"/>
        </w:rPr>
        <w:t xml:space="preserve"> </w:t>
      </w:r>
      <w:r w:rsidRPr="00D656B5">
        <w:rPr>
          <w:rFonts w:eastAsia="Times New Roman" w:cs="Times New Roman"/>
          <w:spacing w:val="-1"/>
          <w:sz w:val="20"/>
          <w:szCs w:val="20"/>
        </w:rPr>
        <w:t>использования</w:t>
      </w:r>
      <w:r w:rsidRPr="00D656B5">
        <w:rPr>
          <w:rFonts w:eastAsia="Times New Roman" w:cs="Times New Roman"/>
          <w:spacing w:val="43"/>
          <w:sz w:val="20"/>
          <w:szCs w:val="20"/>
        </w:rPr>
        <w:t xml:space="preserve"> </w:t>
      </w:r>
      <w:r w:rsidRPr="00D656B5">
        <w:rPr>
          <w:rFonts w:eastAsia="Times New Roman" w:cs="Times New Roman"/>
          <w:spacing w:val="-1"/>
          <w:sz w:val="20"/>
          <w:szCs w:val="20"/>
        </w:rPr>
        <w:t>земельных</w:t>
      </w:r>
      <w:r w:rsidRPr="00D656B5">
        <w:rPr>
          <w:rFonts w:eastAsia="Times New Roman" w:cs="Times New Roman"/>
          <w:spacing w:val="43"/>
          <w:sz w:val="20"/>
          <w:szCs w:val="20"/>
        </w:rPr>
        <w:t xml:space="preserve"> </w:t>
      </w:r>
      <w:r w:rsidRPr="00D656B5">
        <w:rPr>
          <w:rFonts w:eastAsia="Times New Roman" w:cs="Times New Roman"/>
          <w:sz w:val="20"/>
          <w:szCs w:val="20"/>
        </w:rPr>
        <w:t>участков</w:t>
      </w:r>
      <w:r w:rsidRPr="00D656B5">
        <w:rPr>
          <w:rFonts w:eastAsia="Times New Roman" w:cs="Times New Roman"/>
          <w:spacing w:val="41"/>
          <w:sz w:val="20"/>
          <w:szCs w:val="20"/>
        </w:rPr>
        <w:t xml:space="preserve"> </w:t>
      </w:r>
      <w:r w:rsidRPr="00D656B5">
        <w:rPr>
          <w:rFonts w:eastAsia="Times New Roman" w:cs="Times New Roman"/>
          <w:sz w:val="20"/>
          <w:szCs w:val="20"/>
        </w:rPr>
        <w:t>охранной</w:t>
      </w:r>
      <w:r w:rsidRPr="00D656B5">
        <w:rPr>
          <w:rFonts w:eastAsia="Times New Roman" w:cs="Times New Roman"/>
          <w:spacing w:val="44"/>
          <w:sz w:val="20"/>
          <w:szCs w:val="20"/>
        </w:rPr>
        <w:t xml:space="preserve"> </w:t>
      </w:r>
      <w:r w:rsidRPr="00D656B5">
        <w:rPr>
          <w:rFonts w:eastAsia="Times New Roman" w:cs="Times New Roman"/>
          <w:spacing w:val="-1"/>
          <w:sz w:val="20"/>
          <w:szCs w:val="20"/>
        </w:rPr>
        <w:t>зоны</w:t>
      </w:r>
      <w:r w:rsidRPr="00D656B5">
        <w:rPr>
          <w:rFonts w:eastAsia="Times New Roman" w:cs="Times New Roman"/>
          <w:spacing w:val="45"/>
          <w:sz w:val="20"/>
          <w:szCs w:val="20"/>
        </w:rPr>
        <w:t xml:space="preserve"> </w:t>
      </w:r>
      <w:r w:rsidRPr="00D656B5">
        <w:rPr>
          <w:rFonts w:eastAsia="Times New Roman" w:cs="Times New Roman"/>
          <w:spacing w:val="-1"/>
          <w:sz w:val="20"/>
          <w:szCs w:val="20"/>
        </w:rPr>
        <w:t>тепловых</w:t>
      </w:r>
      <w:r w:rsidRPr="00D656B5">
        <w:rPr>
          <w:rFonts w:eastAsia="Times New Roman" w:cs="Times New Roman"/>
          <w:spacing w:val="39"/>
          <w:sz w:val="20"/>
          <w:szCs w:val="20"/>
        </w:rPr>
        <w:t xml:space="preserve"> </w:t>
      </w:r>
      <w:r w:rsidRPr="00D656B5">
        <w:rPr>
          <w:rFonts w:eastAsia="Times New Roman" w:cs="Times New Roman"/>
          <w:spacing w:val="1"/>
          <w:sz w:val="20"/>
          <w:szCs w:val="20"/>
        </w:rPr>
        <w:t>сетей</w:t>
      </w:r>
      <w:r w:rsidRPr="00D656B5">
        <w:rPr>
          <w:rFonts w:eastAsia="Times New Roman" w:cs="Times New Roman"/>
          <w:spacing w:val="48"/>
          <w:sz w:val="20"/>
          <w:szCs w:val="20"/>
        </w:rPr>
        <w:t xml:space="preserve"> </w:t>
      </w:r>
      <w:r w:rsidRPr="00D656B5">
        <w:rPr>
          <w:rFonts w:eastAsia="Times New Roman" w:cs="Times New Roman"/>
          <w:spacing w:val="-1"/>
          <w:sz w:val="20"/>
          <w:szCs w:val="20"/>
        </w:rPr>
        <w:t>установлены</w:t>
      </w:r>
      <w:r w:rsidRPr="00D656B5">
        <w:rPr>
          <w:rFonts w:eastAsia="Times New Roman" w:cs="Times New Roman"/>
          <w:spacing w:val="81"/>
          <w:sz w:val="20"/>
          <w:szCs w:val="20"/>
        </w:rPr>
        <w:t xml:space="preserve"> </w:t>
      </w:r>
      <w:r w:rsidRPr="00D656B5">
        <w:rPr>
          <w:rFonts w:eastAsia="Times New Roman" w:cs="Times New Roman"/>
          <w:sz w:val="20"/>
          <w:szCs w:val="20"/>
        </w:rPr>
        <w:t>Приказом</w:t>
      </w:r>
      <w:r w:rsidRPr="00D656B5">
        <w:rPr>
          <w:rFonts w:eastAsia="Times New Roman" w:cs="Times New Roman"/>
          <w:spacing w:val="-1"/>
          <w:sz w:val="20"/>
          <w:szCs w:val="20"/>
        </w:rPr>
        <w:t xml:space="preserve"> Минстроя</w:t>
      </w:r>
      <w:r w:rsidRPr="00D656B5">
        <w:rPr>
          <w:rFonts w:eastAsia="Times New Roman" w:cs="Times New Roman"/>
          <w:spacing w:val="1"/>
          <w:sz w:val="20"/>
          <w:szCs w:val="20"/>
        </w:rPr>
        <w:t xml:space="preserve"> </w:t>
      </w:r>
      <w:r w:rsidRPr="00D656B5">
        <w:rPr>
          <w:rFonts w:eastAsia="Times New Roman" w:cs="Times New Roman"/>
          <w:spacing w:val="-2"/>
          <w:sz w:val="20"/>
          <w:szCs w:val="20"/>
        </w:rPr>
        <w:t>РФ</w:t>
      </w:r>
      <w:r w:rsidRPr="00D656B5">
        <w:rPr>
          <w:rFonts w:eastAsia="Times New Roman" w:cs="Times New Roman"/>
          <w:spacing w:val="-1"/>
          <w:sz w:val="20"/>
          <w:szCs w:val="20"/>
        </w:rPr>
        <w:t xml:space="preserve"> </w:t>
      </w:r>
      <w:r w:rsidRPr="00D656B5">
        <w:rPr>
          <w:rFonts w:eastAsia="Times New Roman" w:cs="Times New Roman"/>
          <w:sz w:val="20"/>
          <w:szCs w:val="20"/>
        </w:rPr>
        <w:t>от</w:t>
      </w:r>
      <w:r w:rsidRPr="00D656B5">
        <w:rPr>
          <w:rFonts w:eastAsia="Times New Roman" w:cs="Times New Roman"/>
          <w:spacing w:val="2"/>
          <w:sz w:val="20"/>
          <w:szCs w:val="20"/>
        </w:rPr>
        <w:t xml:space="preserve"> </w:t>
      </w:r>
      <w:r w:rsidRPr="00D656B5">
        <w:rPr>
          <w:rFonts w:eastAsia="Times New Roman" w:cs="Times New Roman"/>
          <w:spacing w:val="-1"/>
          <w:sz w:val="20"/>
          <w:szCs w:val="20"/>
        </w:rPr>
        <w:t>17.08.1992</w:t>
      </w:r>
      <w:r w:rsidRPr="00D656B5">
        <w:rPr>
          <w:rFonts w:eastAsia="Times New Roman" w:cs="Times New Roman"/>
          <w:spacing w:val="-3"/>
          <w:sz w:val="20"/>
          <w:szCs w:val="20"/>
        </w:rPr>
        <w:t xml:space="preserve"> </w:t>
      </w:r>
      <w:r w:rsidRPr="00D656B5">
        <w:rPr>
          <w:rFonts w:eastAsia="Times New Roman" w:cs="Times New Roman"/>
          <w:sz w:val="20"/>
          <w:szCs w:val="20"/>
          <w:lang w:val="en-US"/>
        </w:rPr>
        <w:t>N</w:t>
      </w:r>
      <w:r w:rsidRPr="00D656B5">
        <w:rPr>
          <w:rFonts w:eastAsia="Times New Roman" w:cs="Times New Roman"/>
          <w:spacing w:val="1"/>
          <w:sz w:val="20"/>
          <w:szCs w:val="20"/>
        </w:rPr>
        <w:t xml:space="preserve"> </w:t>
      </w:r>
      <w:r w:rsidRPr="00D656B5">
        <w:rPr>
          <w:rFonts w:eastAsia="Times New Roman" w:cs="Times New Roman"/>
          <w:sz w:val="20"/>
          <w:szCs w:val="20"/>
        </w:rPr>
        <w:t>197</w:t>
      </w:r>
      <w:r w:rsidRPr="00D656B5">
        <w:rPr>
          <w:rFonts w:eastAsia="Times New Roman" w:cs="Times New Roman"/>
          <w:spacing w:val="1"/>
          <w:sz w:val="20"/>
          <w:szCs w:val="20"/>
        </w:rPr>
        <w:t xml:space="preserve"> </w:t>
      </w:r>
      <w:r w:rsidRPr="00D656B5">
        <w:rPr>
          <w:rFonts w:eastAsia="Times New Roman" w:cs="Times New Roman"/>
          <w:spacing w:val="-1"/>
          <w:sz w:val="20"/>
          <w:szCs w:val="20"/>
        </w:rPr>
        <w:t>"О</w:t>
      </w:r>
      <w:r w:rsidRPr="00D656B5">
        <w:rPr>
          <w:rFonts w:eastAsia="Times New Roman" w:cs="Times New Roman"/>
          <w:spacing w:val="-3"/>
          <w:sz w:val="20"/>
          <w:szCs w:val="20"/>
        </w:rPr>
        <w:t xml:space="preserve"> </w:t>
      </w:r>
      <w:r w:rsidRPr="00D656B5">
        <w:rPr>
          <w:rFonts w:eastAsia="Times New Roman" w:cs="Times New Roman"/>
          <w:sz w:val="20"/>
          <w:szCs w:val="20"/>
        </w:rPr>
        <w:t>типовых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правилах</w:t>
      </w:r>
      <w:r w:rsidRPr="00D656B5">
        <w:rPr>
          <w:rFonts w:eastAsia="Times New Roman" w:cs="Times New Roman"/>
          <w:spacing w:val="-3"/>
          <w:sz w:val="20"/>
          <w:szCs w:val="20"/>
        </w:rPr>
        <w:t xml:space="preserve"> </w:t>
      </w:r>
      <w:r w:rsidRPr="00D656B5">
        <w:rPr>
          <w:rFonts w:eastAsia="Times New Roman" w:cs="Times New Roman"/>
          <w:spacing w:val="-1"/>
          <w:sz w:val="20"/>
          <w:szCs w:val="20"/>
        </w:rPr>
        <w:t>охраны</w:t>
      </w:r>
      <w:r w:rsidRPr="00D656B5">
        <w:rPr>
          <w:rFonts w:eastAsia="Times New Roman" w:cs="Times New Roman"/>
          <w:spacing w:val="3"/>
          <w:sz w:val="20"/>
          <w:szCs w:val="20"/>
        </w:rPr>
        <w:t xml:space="preserve"> </w:t>
      </w:r>
      <w:r w:rsidRPr="00D656B5">
        <w:rPr>
          <w:rFonts w:eastAsia="Times New Roman" w:cs="Times New Roman"/>
          <w:spacing w:val="-2"/>
          <w:sz w:val="20"/>
          <w:szCs w:val="20"/>
        </w:rPr>
        <w:t>коммунальных</w:t>
      </w:r>
      <w:r w:rsidRPr="00D656B5">
        <w:rPr>
          <w:rFonts w:eastAsia="Times New Roman" w:cs="Times New Roman"/>
          <w:spacing w:val="-3"/>
          <w:sz w:val="20"/>
          <w:szCs w:val="20"/>
        </w:rPr>
        <w:t xml:space="preserve"> </w:t>
      </w:r>
      <w:r w:rsidRPr="00D656B5">
        <w:rPr>
          <w:rFonts w:eastAsia="Times New Roman" w:cs="Times New Roman"/>
          <w:sz w:val="20"/>
          <w:szCs w:val="20"/>
        </w:rPr>
        <w:t>тепловых</w:t>
      </w:r>
      <w:r w:rsidRPr="00D656B5">
        <w:rPr>
          <w:rFonts w:eastAsia="Times New Roman" w:cs="Times New Roman"/>
          <w:spacing w:val="-3"/>
          <w:sz w:val="20"/>
          <w:szCs w:val="20"/>
        </w:rPr>
        <w:t xml:space="preserve"> </w:t>
      </w:r>
      <w:r w:rsidRPr="00D656B5">
        <w:rPr>
          <w:rFonts w:eastAsia="Times New Roman" w:cs="Times New Roman"/>
          <w:spacing w:val="-1"/>
          <w:sz w:val="20"/>
          <w:szCs w:val="20"/>
        </w:rPr>
        <w:t>сетей".</w:t>
      </w:r>
    </w:p>
    <w:p w14:paraId="7D7E44F8" w14:textId="77777777" w:rsidR="00D02680" w:rsidRPr="00D656B5" w:rsidRDefault="00D02680" w:rsidP="00F53AB1">
      <w:pPr>
        <w:widowControl w:val="0"/>
        <w:spacing w:before="2" w:after="0" w:line="240" w:lineRule="auto"/>
        <w:ind w:left="100" w:right="112" w:firstLine="679"/>
        <w:jc w:val="both"/>
        <w:rPr>
          <w:rFonts w:eastAsia="Times New Roman" w:cs="Times New Roman"/>
          <w:sz w:val="20"/>
          <w:szCs w:val="20"/>
        </w:rPr>
      </w:pPr>
      <w:r w:rsidRPr="00D656B5">
        <w:rPr>
          <w:rFonts w:eastAsia="Times New Roman" w:cs="Times New Roman"/>
          <w:spacing w:val="-1"/>
          <w:sz w:val="20"/>
          <w:szCs w:val="20"/>
        </w:rPr>
        <w:t>Охрана</w:t>
      </w:r>
      <w:r w:rsidRPr="00D656B5">
        <w:rPr>
          <w:rFonts w:eastAsia="Times New Roman" w:cs="Times New Roman"/>
          <w:spacing w:val="8"/>
          <w:sz w:val="20"/>
          <w:szCs w:val="20"/>
        </w:rPr>
        <w:t xml:space="preserve"> </w:t>
      </w:r>
      <w:r w:rsidRPr="00D656B5">
        <w:rPr>
          <w:rFonts w:eastAsia="Times New Roman" w:cs="Times New Roman"/>
          <w:sz w:val="20"/>
          <w:szCs w:val="20"/>
        </w:rPr>
        <w:t>тепловых</w:t>
      </w:r>
      <w:r w:rsidRPr="00D656B5">
        <w:rPr>
          <w:rFonts w:eastAsia="Times New Roman" w:cs="Times New Roman"/>
          <w:spacing w:val="1"/>
          <w:sz w:val="20"/>
          <w:szCs w:val="20"/>
        </w:rPr>
        <w:t xml:space="preserve"> </w:t>
      </w:r>
      <w:r w:rsidRPr="00D656B5">
        <w:rPr>
          <w:rFonts w:eastAsia="Times New Roman" w:cs="Times New Roman"/>
          <w:spacing w:val="-1"/>
          <w:sz w:val="20"/>
          <w:szCs w:val="20"/>
        </w:rPr>
        <w:t>сетей</w:t>
      </w:r>
      <w:r w:rsidRPr="00D656B5">
        <w:rPr>
          <w:rFonts w:eastAsia="Times New Roman" w:cs="Times New Roman"/>
          <w:spacing w:val="6"/>
          <w:sz w:val="20"/>
          <w:szCs w:val="20"/>
        </w:rPr>
        <w:t xml:space="preserve"> </w:t>
      </w:r>
      <w:r w:rsidRPr="00D656B5">
        <w:rPr>
          <w:rFonts w:eastAsia="Times New Roman" w:cs="Times New Roman"/>
          <w:spacing w:val="-1"/>
          <w:sz w:val="20"/>
          <w:szCs w:val="20"/>
        </w:rPr>
        <w:t>осуществляется</w:t>
      </w:r>
      <w:r w:rsidRPr="00D656B5">
        <w:rPr>
          <w:rFonts w:eastAsia="Times New Roman" w:cs="Times New Roman"/>
          <w:spacing w:val="5"/>
          <w:sz w:val="20"/>
          <w:szCs w:val="20"/>
        </w:rPr>
        <w:t xml:space="preserve"> </w:t>
      </w:r>
      <w:r w:rsidRPr="00D656B5">
        <w:rPr>
          <w:rFonts w:eastAsia="Times New Roman" w:cs="Times New Roman"/>
          <w:spacing w:val="-1"/>
          <w:sz w:val="20"/>
          <w:szCs w:val="20"/>
        </w:rPr>
        <w:t>для</w:t>
      </w:r>
      <w:r w:rsidRPr="00D656B5">
        <w:rPr>
          <w:rFonts w:eastAsia="Times New Roman" w:cs="Times New Roman"/>
          <w:spacing w:val="6"/>
          <w:sz w:val="20"/>
          <w:szCs w:val="20"/>
        </w:rPr>
        <w:t xml:space="preserve"> </w:t>
      </w:r>
      <w:r w:rsidRPr="00D656B5">
        <w:rPr>
          <w:rFonts w:eastAsia="Times New Roman" w:cs="Times New Roman"/>
          <w:spacing w:val="-1"/>
          <w:sz w:val="20"/>
          <w:szCs w:val="20"/>
        </w:rPr>
        <w:t>обеспечения</w:t>
      </w:r>
      <w:r w:rsidRPr="00D656B5">
        <w:rPr>
          <w:rFonts w:eastAsia="Times New Roman" w:cs="Times New Roman"/>
          <w:spacing w:val="5"/>
          <w:sz w:val="20"/>
          <w:szCs w:val="20"/>
        </w:rPr>
        <w:t xml:space="preserve"> </w:t>
      </w:r>
      <w:r w:rsidRPr="00D656B5">
        <w:rPr>
          <w:rFonts w:eastAsia="Times New Roman" w:cs="Times New Roman"/>
          <w:spacing w:val="-1"/>
          <w:sz w:val="20"/>
          <w:szCs w:val="20"/>
        </w:rPr>
        <w:t>сохранности</w:t>
      </w:r>
      <w:r w:rsidRPr="00D656B5">
        <w:rPr>
          <w:rFonts w:eastAsia="Times New Roman" w:cs="Times New Roman"/>
          <w:spacing w:val="7"/>
          <w:sz w:val="20"/>
          <w:szCs w:val="20"/>
        </w:rPr>
        <w:t xml:space="preserve"> </w:t>
      </w:r>
      <w:r w:rsidRPr="00D656B5">
        <w:rPr>
          <w:rFonts w:eastAsia="Times New Roman" w:cs="Times New Roman"/>
          <w:sz w:val="20"/>
          <w:szCs w:val="20"/>
        </w:rPr>
        <w:t>их</w:t>
      </w:r>
      <w:r w:rsidRPr="00D656B5">
        <w:rPr>
          <w:rFonts w:eastAsia="Times New Roman" w:cs="Times New Roman"/>
          <w:spacing w:val="1"/>
          <w:sz w:val="20"/>
          <w:szCs w:val="20"/>
        </w:rPr>
        <w:t xml:space="preserve"> </w:t>
      </w:r>
      <w:r w:rsidRPr="00D656B5">
        <w:rPr>
          <w:rFonts w:eastAsia="Times New Roman" w:cs="Times New Roman"/>
          <w:sz w:val="20"/>
          <w:szCs w:val="20"/>
        </w:rPr>
        <w:t>элементов</w:t>
      </w:r>
      <w:r w:rsidRPr="00D656B5">
        <w:rPr>
          <w:rFonts w:eastAsia="Times New Roman" w:cs="Times New Roman"/>
          <w:spacing w:val="7"/>
          <w:sz w:val="20"/>
          <w:szCs w:val="20"/>
        </w:rPr>
        <w:t xml:space="preserve"> </w:t>
      </w:r>
      <w:r w:rsidRPr="00D656B5">
        <w:rPr>
          <w:rFonts w:eastAsia="Times New Roman" w:cs="Times New Roman"/>
          <w:sz w:val="20"/>
          <w:szCs w:val="20"/>
        </w:rPr>
        <w:t>и</w:t>
      </w:r>
      <w:r w:rsidRPr="00D656B5">
        <w:rPr>
          <w:rFonts w:eastAsia="Times New Roman" w:cs="Times New Roman"/>
          <w:spacing w:val="6"/>
          <w:sz w:val="20"/>
          <w:szCs w:val="20"/>
        </w:rPr>
        <w:t xml:space="preserve"> </w:t>
      </w:r>
      <w:r w:rsidRPr="00D656B5">
        <w:rPr>
          <w:rFonts w:eastAsia="Times New Roman" w:cs="Times New Roman"/>
          <w:spacing w:val="-1"/>
          <w:sz w:val="20"/>
          <w:szCs w:val="20"/>
        </w:rPr>
        <w:t>бесперебойного</w:t>
      </w:r>
      <w:r w:rsidRPr="00D656B5">
        <w:rPr>
          <w:rFonts w:eastAsia="Times New Roman" w:cs="Times New Roman"/>
          <w:spacing w:val="97"/>
          <w:sz w:val="20"/>
          <w:szCs w:val="20"/>
        </w:rPr>
        <w:t xml:space="preserve"> </w:t>
      </w:r>
      <w:r w:rsidRPr="00D656B5">
        <w:rPr>
          <w:rFonts w:eastAsia="Times New Roman" w:cs="Times New Roman"/>
          <w:sz w:val="20"/>
          <w:szCs w:val="20"/>
        </w:rPr>
        <w:t>теплоснабжения</w:t>
      </w:r>
      <w:r w:rsidRPr="00D656B5">
        <w:rPr>
          <w:rFonts w:eastAsia="Times New Roman" w:cs="Times New Roman"/>
          <w:spacing w:val="39"/>
          <w:sz w:val="20"/>
          <w:szCs w:val="20"/>
        </w:rPr>
        <w:t xml:space="preserve"> </w:t>
      </w:r>
      <w:r w:rsidRPr="00D656B5">
        <w:rPr>
          <w:rFonts w:eastAsia="Times New Roman" w:cs="Times New Roman"/>
          <w:spacing w:val="-1"/>
          <w:sz w:val="20"/>
          <w:szCs w:val="20"/>
        </w:rPr>
        <w:t>потребителей</w:t>
      </w:r>
      <w:r w:rsidRPr="00D656B5">
        <w:rPr>
          <w:rFonts w:eastAsia="Times New Roman" w:cs="Times New Roman"/>
          <w:spacing w:val="44"/>
          <w:sz w:val="20"/>
          <w:szCs w:val="20"/>
        </w:rPr>
        <w:t xml:space="preserve"> </w:t>
      </w:r>
      <w:r w:rsidRPr="00D656B5">
        <w:rPr>
          <w:rFonts w:eastAsia="Times New Roman" w:cs="Times New Roman"/>
          <w:spacing w:val="-2"/>
          <w:sz w:val="20"/>
          <w:szCs w:val="20"/>
        </w:rPr>
        <w:t>путем</w:t>
      </w:r>
      <w:r w:rsidRPr="00D656B5">
        <w:rPr>
          <w:rFonts w:eastAsia="Times New Roman" w:cs="Times New Roman"/>
          <w:spacing w:val="44"/>
          <w:sz w:val="20"/>
          <w:szCs w:val="20"/>
        </w:rPr>
        <w:t xml:space="preserve"> </w:t>
      </w:r>
      <w:r w:rsidRPr="00D656B5">
        <w:rPr>
          <w:rFonts w:eastAsia="Times New Roman" w:cs="Times New Roman"/>
          <w:spacing w:val="-1"/>
          <w:sz w:val="20"/>
          <w:szCs w:val="20"/>
        </w:rPr>
        <w:t>проведения</w:t>
      </w:r>
      <w:r w:rsidRPr="00D656B5">
        <w:rPr>
          <w:rFonts w:eastAsia="Times New Roman" w:cs="Times New Roman"/>
          <w:spacing w:val="43"/>
          <w:sz w:val="20"/>
          <w:szCs w:val="20"/>
        </w:rPr>
        <w:t xml:space="preserve"> </w:t>
      </w:r>
      <w:r w:rsidRPr="00D656B5">
        <w:rPr>
          <w:rFonts w:eastAsia="Times New Roman" w:cs="Times New Roman"/>
          <w:sz w:val="20"/>
          <w:szCs w:val="20"/>
        </w:rPr>
        <w:t>комплекса</w:t>
      </w:r>
      <w:r w:rsidRPr="00D656B5">
        <w:rPr>
          <w:rFonts w:eastAsia="Times New Roman" w:cs="Times New Roman"/>
          <w:spacing w:val="43"/>
          <w:sz w:val="20"/>
          <w:szCs w:val="20"/>
        </w:rPr>
        <w:t xml:space="preserve"> </w:t>
      </w:r>
      <w:r w:rsidRPr="00D656B5">
        <w:rPr>
          <w:rFonts w:eastAsia="Times New Roman" w:cs="Times New Roman"/>
          <w:sz w:val="20"/>
          <w:szCs w:val="20"/>
        </w:rPr>
        <w:t>мер</w:t>
      </w:r>
      <w:r w:rsidRPr="00D656B5">
        <w:rPr>
          <w:rFonts w:eastAsia="Times New Roman" w:cs="Times New Roman"/>
          <w:spacing w:val="43"/>
          <w:sz w:val="20"/>
          <w:szCs w:val="20"/>
        </w:rPr>
        <w:t xml:space="preserve"> </w:t>
      </w:r>
      <w:r w:rsidRPr="00D656B5">
        <w:rPr>
          <w:rFonts w:eastAsia="Times New Roman" w:cs="Times New Roman"/>
          <w:spacing w:val="-1"/>
          <w:sz w:val="20"/>
          <w:szCs w:val="20"/>
        </w:rPr>
        <w:t>организационного</w:t>
      </w:r>
      <w:r w:rsidRPr="00D656B5">
        <w:rPr>
          <w:rFonts w:eastAsia="Times New Roman" w:cs="Times New Roman"/>
          <w:spacing w:val="47"/>
          <w:sz w:val="20"/>
          <w:szCs w:val="20"/>
        </w:rPr>
        <w:t xml:space="preserve"> </w:t>
      </w:r>
      <w:r w:rsidRPr="00D656B5">
        <w:rPr>
          <w:rFonts w:eastAsia="Times New Roman" w:cs="Times New Roman"/>
          <w:sz w:val="20"/>
          <w:szCs w:val="20"/>
        </w:rPr>
        <w:t>и</w:t>
      </w:r>
      <w:r w:rsidRPr="00D656B5">
        <w:rPr>
          <w:rFonts w:eastAsia="Times New Roman" w:cs="Times New Roman"/>
          <w:spacing w:val="36"/>
          <w:sz w:val="20"/>
          <w:szCs w:val="20"/>
        </w:rPr>
        <w:t xml:space="preserve"> </w:t>
      </w:r>
      <w:r w:rsidRPr="00D656B5">
        <w:rPr>
          <w:rFonts w:eastAsia="Times New Roman" w:cs="Times New Roman"/>
          <w:spacing w:val="-1"/>
          <w:sz w:val="20"/>
          <w:szCs w:val="20"/>
        </w:rPr>
        <w:t>запретительного</w:t>
      </w:r>
      <w:r w:rsidRPr="00D656B5">
        <w:rPr>
          <w:rFonts w:eastAsia="Times New Roman" w:cs="Times New Roman"/>
          <w:spacing w:val="67"/>
          <w:sz w:val="20"/>
          <w:szCs w:val="20"/>
        </w:rPr>
        <w:t xml:space="preserve"> </w:t>
      </w:r>
      <w:r w:rsidRPr="00D656B5">
        <w:rPr>
          <w:rFonts w:eastAsia="Times New Roman" w:cs="Times New Roman"/>
          <w:spacing w:val="-1"/>
          <w:sz w:val="20"/>
          <w:szCs w:val="20"/>
        </w:rPr>
        <w:t>характера.</w:t>
      </w:r>
    </w:p>
    <w:p w14:paraId="7028E064" w14:textId="0CA36080" w:rsidR="00D02680" w:rsidRPr="00D656B5" w:rsidRDefault="00DE1A9C" w:rsidP="00F53AB1">
      <w:pPr>
        <w:widowControl w:val="0"/>
        <w:spacing w:after="0" w:line="240" w:lineRule="auto"/>
        <w:ind w:firstLine="679"/>
        <w:jc w:val="both"/>
        <w:rPr>
          <w:rFonts w:eastAsia="Times New Roman" w:cs="Times New Roman"/>
          <w:spacing w:val="-1"/>
          <w:sz w:val="20"/>
          <w:szCs w:val="20"/>
        </w:rPr>
      </w:pPr>
      <w:r w:rsidRPr="00D656B5">
        <w:rPr>
          <w:rFonts w:eastAsia="Times New Roman" w:cs="Times New Roman"/>
          <w:spacing w:val="-1"/>
          <w:sz w:val="20"/>
          <w:szCs w:val="20"/>
        </w:rPr>
        <w:t xml:space="preserve">Охране подлежит весь комплекс сооружений </w:t>
      </w:r>
      <w:r w:rsidR="00D919E6" w:rsidRPr="00D656B5">
        <w:rPr>
          <w:rFonts w:eastAsia="Times New Roman" w:cs="Times New Roman"/>
          <w:spacing w:val="-1"/>
          <w:sz w:val="20"/>
          <w:szCs w:val="20"/>
        </w:rPr>
        <w:t>и</w:t>
      </w:r>
      <w:r w:rsidRPr="00D656B5">
        <w:rPr>
          <w:rFonts w:eastAsia="Times New Roman" w:cs="Times New Roman"/>
          <w:spacing w:val="-1"/>
          <w:sz w:val="20"/>
          <w:szCs w:val="20"/>
        </w:rPr>
        <w:t xml:space="preserve">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r w:rsidR="00D02680" w:rsidRPr="00D656B5">
        <w:rPr>
          <w:rFonts w:eastAsia="Times New Roman" w:cs="Times New Roman"/>
          <w:spacing w:val="6"/>
          <w:sz w:val="20"/>
          <w:szCs w:val="20"/>
        </w:rPr>
        <w:t xml:space="preserve"> </w:t>
      </w:r>
      <w:r w:rsidR="00D02680" w:rsidRPr="00D656B5">
        <w:rPr>
          <w:rFonts w:eastAsia="Times New Roman" w:cs="Times New Roman"/>
          <w:sz w:val="20"/>
          <w:szCs w:val="20"/>
        </w:rPr>
        <w:t>(п.</w:t>
      </w:r>
      <w:r w:rsidR="00D02680" w:rsidRPr="00D656B5">
        <w:rPr>
          <w:rFonts w:eastAsia="Times New Roman" w:cs="Times New Roman"/>
          <w:spacing w:val="7"/>
          <w:sz w:val="20"/>
          <w:szCs w:val="20"/>
        </w:rPr>
        <w:t xml:space="preserve"> </w:t>
      </w:r>
      <w:r w:rsidR="00D02680" w:rsidRPr="00D656B5">
        <w:rPr>
          <w:rFonts w:eastAsia="Times New Roman" w:cs="Times New Roman"/>
          <w:sz w:val="20"/>
          <w:szCs w:val="20"/>
        </w:rPr>
        <w:t>1</w:t>
      </w:r>
      <w:r w:rsidR="00D02680" w:rsidRPr="00D656B5">
        <w:rPr>
          <w:rFonts w:eastAsia="Times New Roman" w:cs="Times New Roman"/>
          <w:spacing w:val="5"/>
          <w:sz w:val="20"/>
          <w:szCs w:val="20"/>
        </w:rPr>
        <w:t xml:space="preserve"> </w:t>
      </w:r>
      <w:r w:rsidR="00D02680" w:rsidRPr="00D656B5">
        <w:rPr>
          <w:rFonts w:eastAsia="Times New Roman" w:cs="Times New Roman"/>
          <w:spacing w:val="-1"/>
          <w:sz w:val="20"/>
          <w:szCs w:val="20"/>
        </w:rPr>
        <w:t>Типовых</w:t>
      </w:r>
      <w:r w:rsidR="00D02680" w:rsidRPr="00D656B5">
        <w:rPr>
          <w:rFonts w:eastAsia="Times New Roman" w:cs="Times New Roman"/>
          <w:spacing w:val="75"/>
          <w:sz w:val="20"/>
          <w:szCs w:val="20"/>
        </w:rPr>
        <w:t xml:space="preserve"> </w:t>
      </w:r>
      <w:r w:rsidR="00D02680" w:rsidRPr="00D656B5">
        <w:rPr>
          <w:rFonts w:eastAsia="Times New Roman" w:cs="Times New Roman"/>
          <w:spacing w:val="-1"/>
          <w:sz w:val="20"/>
          <w:szCs w:val="20"/>
        </w:rPr>
        <w:t>правил).</w:t>
      </w:r>
    </w:p>
    <w:p w14:paraId="38062BB4" w14:textId="77777777" w:rsidR="00D919E6" w:rsidRPr="00D656B5" w:rsidRDefault="00256000" w:rsidP="00F53AB1">
      <w:pPr>
        <w:widowControl w:val="0"/>
        <w:spacing w:after="0" w:line="237" w:lineRule="auto"/>
        <w:ind w:firstLine="679"/>
        <w:jc w:val="both"/>
        <w:rPr>
          <w:rFonts w:eastAsia="Times New Roman" w:cs="Times New Roman"/>
          <w:spacing w:val="-1"/>
          <w:sz w:val="20"/>
          <w:szCs w:val="20"/>
        </w:rPr>
      </w:pPr>
      <w:r w:rsidRPr="00D656B5">
        <w:rPr>
          <w:rFonts w:eastAsia="Times New Roman" w:cs="Times New Roman"/>
          <w:sz w:val="20"/>
          <w:szCs w:val="20"/>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устраивать всякого рода свалки, разжигать костры, сжигать бытовой мусор или промышленные отходы; производить работы ударными механизмами, производить сброс и слив едких и коррозионно-активных веществ и горюче-смазочных материалов;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D656B5">
        <w:rPr>
          <w:rFonts w:eastAsia="Times New Roman" w:cs="Times New Roman"/>
          <w:sz w:val="20"/>
          <w:szCs w:val="20"/>
        </w:rPr>
        <w:t>загерметизированы</w:t>
      </w:r>
      <w:proofErr w:type="spellEnd"/>
      <w:r w:rsidRPr="00D656B5">
        <w:rPr>
          <w:rFonts w:eastAsia="Times New Roman" w:cs="Times New Roman"/>
          <w:sz w:val="20"/>
          <w:szCs w:val="20"/>
        </w:rPr>
        <w:t>.</w:t>
      </w:r>
      <w:r w:rsidR="00D02680" w:rsidRPr="00D656B5">
        <w:rPr>
          <w:rFonts w:eastAsia="Times New Roman" w:cs="Times New Roman"/>
          <w:spacing w:val="-1"/>
          <w:sz w:val="20"/>
          <w:szCs w:val="20"/>
        </w:rPr>
        <w:t xml:space="preserve"> (п.</w:t>
      </w:r>
      <w:r w:rsidR="00D02680" w:rsidRPr="00D656B5">
        <w:rPr>
          <w:rFonts w:eastAsia="Times New Roman" w:cs="Times New Roman"/>
          <w:spacing w:val="3"/>
          <w:sz w:val="20"/>
          <w:szCs w:val="20"/>
        </w:rPr>
        <w:t xml:space="preserve"> </w:t>
      </w:r>
      <w:r w:rsidR="00D02680" w:rsidRPr="00D656B5">
        <w:rPr>
          <w:rFonts w:eastAsia="Times New Roman" w:cs="Times New Roman"/>
          <w:sz w:val="20"/>
          <w:szCs w:val="20"/>
        </w:rPr>
        <w:t>5</w:t>
      </w:r>
      <w:r w:rsidR="00D02680" w:rsidRPr="00D656B5">
        <w:rPr>
          <w:rFonts w:eastAsia="Times New Roman" w:cs="Times New Roman"/>
          <w:spacing w:val="-3"/>
          <w:sz w:val="20"/>
          <w:szCs w:val="20"/>
        </w:rPr>
        <w:t xml:space="preserve"> </w:t>
      </w:r>
      <w:r w:rsidR="00D02680" w:rsidRPr="00D656B5">
        <w:rPr>
          <w:rFonts w:eastAsia="Times New Roman" w:cs="Times New Roman"/>
          <w:spacing w:val="-1"/>
          <w:sz w:val="20"/>
          <w:szCs w:val="20"/>
        </w:rPr>
        <w:t>Типовых</w:t>
      </w:r>
      <w:r w:rsidR="00D02680" w:rsidRPr="00D656B5">
        <w:rPr>
          <w:rFonts w:eastAsia="Times New Roman" w:cs="Times New Roman"/>
          <w:spacing w:val="-3"/>
          <w:sz w:val="20"/>
          <w:szCs w:val="20"/>
        </w:rPr>
        <w:t xml:space="preserve"> </w:t>
      </w:r>
      <w:r w:rsidR="00D02680" w:rsidRPr="00D656B5">
        <w:rPr>
          <w:rFonts w:eastAsia="Times New Roman" w:cs="Times New Roman"/>
          <w:spacing w:val="-1"/>
          <w:sz w:val="20"/>
          <w:szCs w:val="20"/>
        </w:rPr>
        <w:t>правил).</w:t>
      </w:r>
    </w:p>
    <w:p w14:paraId="70DD97A6" w14:textId="77777777" w:rsidR="00D919E6" w:rsidRPr="00D656B5" w:rsidRDefault="00D919E6" w:rsidP="00F53AB1">
      <w:pPr>
        <w:widowControl w:val="0"/>
        <w:spacing w:after="0"/>
        <w:ind w:firstLine="709"/>
        <w:jc w:val="both"/>
        <w:rPr>
          <w:b/>
          <w:i/>
          <w:sz w:val="20"/>
        </w:rPr>
      </w:pPr>
    </w:p>
    <w:p w14:paraId="7D7F5413" w14:textId="5BE1649C" w:rsidR="00D02680" w:rsidRPr="00D656B5" w:rsidRDefault="00D02680" w:rsidP="00F53AB1">
      <w:pPr>
        <w:widowControl w:val="0"/>
        <w:spacing w:after="0"/>
        <w:ind w:firstLine="709"/>
        <w:jc w:val="both"/>
        <w:rPr>
          <w:b/>
          <w:i/>
          <w:sz w:val="20"/>
        </w:rPr>
      </w:pPr>
      <w:r w:rsidRPr="00D656B5">
        <w:rPr>
          <w:b/>
          <w:i/>
          <w:sz w:val="20"/>
        </w:rPr>
        <w:t>Иные ограничения использования земельных участков и объектов капитального строительства</w:t>
      </w:r>
    </w:p>
    <w:p w14:paraId="18C9565D" w14:textId="77777777" w:rsidR="00D02680" w:rsidRPr="00D656B5" w:rsidRDefault="00D02680" w:rsidP="00F53AB1">
      <w:pPr>
        <w:widowControl w:val="0"/>
        <w:spacing w:after="0"/>
        <w:ind w:firstLine="709"/>
        <w:jc w:val="both"/>
        <w:rPr>
          <w:sz w:val="20"/>
        </w:rPr>
      </w:pPr>
      <w:r w:rsidRPr="00D656B5">
        <w:rPr>
          <w:sz w:val="20"/>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7F02F231" w14:textId="77777777" w:rsidR="00D02680" w:rsidRPr="00D656B5" w:rsidRDefault="00D02680" w:rsidP="00F53AB1">
      <w:pPr>
        <w:widowControl w:val="0"/>
        <w:spacing w:after="0"/>
        <w:ind w:firstLine="709"/>
        <w:jc w:val="both"/>
        <w:rPr>
          <w:sz w:val="20"/>
        </w:rPr>
      </w:pPr>
      <w:r w:rsidRPr="00D656B5">
        <w:rPr>
          <w:sz w:val="20"/>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2F123BC9" w14:textId="77777777" w:rsidR="00D02680" w:rsidRPr="00D656B5" w:rsidRDefault="00D02680" w:rsidP="00F53AB1">
      <w:pPr>
        <w:widowControl w:val="0"/>
        <w:spacing w:after="0"/>
        <w:ind w:firstLine="709"/>
        <w:jc w:val="both"/>
        <w:rPr>
          <w:sz w:val="20"/>
        </w:rPr>
      </w:pPr>
      <w:r w:rsidRPr="00D656B5">
        <w:rPr>
          <w:sz w:val="20"/>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18" w:history="1">
        <w:r w:rsidRPr="00D656B5">
          <w:rPr>
            <w:rStyle w:val="ad"/>
            <w:color w:val="auto"/>
            <w:sz w:val="20"/>
            <w:u w:val="none"/>
          </w:rPr>
          <w:t>Особые условия</w:t>
        </w:r>
      </w:hyperlink>
      <w:r w:rsidRPr="00D656B5">
        <w:rPr>
          <w:sz w:val="20"/>
        </w:rPr>
        <w:t xml:space="preserve"> пользования береговой полосой устанавливаются Правительством Российской Федерации.</w:t>
      </w:r>
    </w:p>
    <w:p w14:paraId="698C5CC4" w14:textId="77777777" w:rsidR="00D02680" w:rsidRPr="00D656B5" w:rsidRDefault="00D02680" w:rsidP="00F53AB1">
      <w:pPr>
        <w:widowControl w:val="0"/>
        <w:spacing w:after="0"/>
        <w:ind w:firstLine="709"/>
        <w:jc w:val="both"/>
        <w:rPr>
          <w:sz w:val="20"/>
        </w:rPr>
      </w:pPr>
      <w:r w:rsidRPr="00D656B5">
        <w:rPr>
          <w:sz w:val="20"/>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8CFC7BC" w14:textId="77777777" w:rsidR="00D02680" w:rsidRPr="00D656B5" w:rsidRDefault="00D02680" w:rsidP="00F53AB1">
      <w:pPr>
        <w:widowControl w:val="0"/>
        <w:spacing w:after="0"/>
        <w:ind w:firstLine="709"/>
        <w:jc w:val="both"/>
        <w:rPr>
          <w:sz w:val="20"/>
        </w:rPr>
      </w:pPr>
      <w:r w:rsidRPr="00D656B5">
        <w:rPr>
          <w:sz w:val="20"/>
        </w:rPr>
        <w:lastRenderedPageBreak/>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662E4CCA" w14:textId="77777777" w:rsidR="00D02680" w:rsidRPr="00D656B5" w:rsidRDefault="00D02680" w:rsidP="00F53AB1">
      <w:pPr>
        <w:widowControl w:val="0"/>
        <w:spacing w:after="0"/>
        <w:ind w:firstLine="709"/>
        <w:jc w:val="both"/>
        <w:rPr>
          <w:sz w:val="20"/>
        </w:rPr>
      </w:pPr>
      <w:r w:rsidRPr="00D656B5">
        <w:rPr>
          <w:sz w:val="20"/>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1944C4E4" w14:textId="77777777" w:rsidR="00D02680" w:rsidRPr="00D656B5" w:rsidRDefault="00D02680" w:rsidP="00F53AB1">
      <w:pPr>
        <w:widowControl w:val="0"/>
        <w:spacing w:after="0"/>
        <w:ind w:firstLine="709"/>
        <w:jc w:val="both"/>
        <w:rPr>
          <w:sz w:val="20"/>
        </w:rPr>
      </w:pPr>
      <w:r w:rsidRPr="00D656B5">
        <w:rPr>
          <w:sz w:val="20"/>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19" w:history="1">
        <w:r w:rsidRPr="00D656B5">
          <w:rPr>
            <w:rStyle w:val="ad"/>
            <w:color w:val="auto"/>
            <w:sz w:val="20"/>
            <w:u w:val="none"/>
          </w:rPr>
          <w:t>законодательством</w:t>
        </w:r>
      </w:hyperlink>
      <w:r w:rsidRPr="00D656B5">
        <w:rPr>
          <w:sz w:val="20"/>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E421AB1" w14:textId="77777777" w:rsidR="00D02680" w:rsidRPr="00D656B5" w:rsidRDefault="00D02680" w:rsidP="00F53AB1">
      <w:pPr>
        <w:widowControl w:val="0"/>
        <w:spacing w:after="0"/>
        <w:ind w:firstLine="709"/>
        <w:jc w:val="both"/>
        <w:rPr>
          <w:sz w:val="20"/>
        </w:rPr>
      </w:pPr>
      <w:r w:rsidRPr="00D656B5">
        <w:rPr>
          <w:sz w:val="20"/>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4906FD86" w14:textId="77777777" w:rsidR="00D02680" w:rsidRPr="00D656B5" w:rsidRDefault="00D02680" w:rsidP="00F53AB1">
      <w:pPr>
        <w:widowControl w:val="0"/>
        <w:spacing w:after="0"/>
        <w:ind w:firstLine="709"/>
        <w:jc w:val="both"/>
        <w:rPr>
          <w:sz w:val="20"/>
        </w:rPr>
      </w:pPr>
      <w:r w:rsidRPr="00D656B5">
        <w:rPr>
          <w:sz w:val="20"/>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2C38D606" w14:textId="77777777" w:rsidR="00D02680" w:rsidRPr="00D656B5" w:rsidRDefault="00D02680" w:rsidP="00F53AB1">
      <w:pPr>
        <w:widowControl w:val="0"/>
        <w:spacing w:after="0"/>
        <w:ind w:firstLine="709"/>
        <w:jc w:val="both"/>
        <w:rPr>
          <w:sz w:val="20"/>
        </w:rPr>
      </w:pPr>
      <w:r w:rsidRPr="00D656B5">
        <w:rPr>
          <w:sz w:val="20"/>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1B775D94" w14:textId="77777777" w:rsidR="00D02680" w:rsidRPr="00D656B5" w:rsidRDefault="00D02680" w:rsidP="00F53AB1">
      <w:pPr>
        <w:widowControl w:val="0"/>
        <w:spacing w:after="0"/>
        <w:ind w:firstLine="709"/>
        <w:jc w:val="both"/>
        <w:rPr>
          <w:sz w:val="20"/>
        </w:rPr>
      </w:pPr>
      <w:r w:rsidRPr="00D656B5">
        <w:rPr>
          <w:sz w:val="20"/>
        </w:rPr>
        <w:t xml:space="preserve">в) не допускать в местах прилегания к сельскохозяйственным угодьям </w:t>
      </w:r>
      <w:proofErr w:type="gramStart"/>
      <w:r w:rsidRPr="00D656B5">
        <w:rPr>
          <w:sz w:val="20"/>
        </w:rPr>
        <w:t>разрастание  сорной</w:t>
      </w:r>
      <w:proofErr w:type="gramEnd"/>
      <w:r w:rsidRPr="00D656B5">
        <w:rPr>
          <w:sz w:val="20"/>
        </w:rPr>
        <w:t xml:space="preserve"> травянистой и древесно-кустарниковой растительности;</w:t>
      </w:r>
    </w:p>
    <w:p w14:paraId="4D4DAF7C" w14:textId="77777777" w:rsidR="00D02680" w:rsidRPr="00D656B5" w:rsidRDefault="00D02680" w:rsidP="00F53AB1">
      <w:pPr>
        <w:widowControl w:val="0"/>
        <w:spacing w:after="0"/>
        <w:ind w:firstLine="709"/>
        <w:jc w:val="both"/>
        <w:rPr>
          <w:sz w:val="20"/>
        </w:rPr>
      </w:pPr>
      <w:r w:rsidRPr="00D656B5">
        <w:rPr>
          <w:sz w:val="20"/>
        </w:rPr>
        <w:t>г) не допускать в местах прилегания к лесным массивам скопление сухостоя, валежника, порубочных остатков и других горючих материалов;</w:t>
      </w:r>
    </w:p>
    <w:p w14:paraId="38521525" w14:textId="77777777" w:rsidR="00D02680" w:rsidRPr="00D656B5" w:rsidRDefault="00D02680" w:rsidP="00F53AB1">
      <w:pPr>
        <w:widowControl w:val="0"/>
        <w:spacing w:after="0"/>
        <w:ind w:firstLine="709"/>
        <w:jc w:val="both"/>
        <w:rPr>
          <w:sz w:val="20"/>
        </w:rPr>
      </w:pPr>
      <w:r w:rsidRPr="00D656B5">
        <w:rPr>
          <w:sz w:val="20"/>
        </w:rPr>
        <w:t xml:space="preserve">д) отделять границу полосы отвода на участках </w:t>
      </w:r>
      <w:proofErr w:type="spellStart"/>
      <w:r w:rsidRPr="00D656B5">
        <w:rPr>
          <w:sz w:val="20"/>
        </w:rPr>
        <w:t>курсирования</w:t>
      </w:r>
      <w:proofErr w:type="spellEnd"/>
      <w:r w:rsidRPr="00D656B5">
        <w:rPr>
          <w:sz w:val="20"/>
        </w:rPr>
        <w:t xml:space="preserve">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42BA1824" w14:textId="4001F1E6" w:rsidR="00294B08" w:rsidRPr="00D656B5" w:rsidRDefault="00D02680" w:rsidP="00F53AB1">
      <w:pPr>
        <w:widowControl w:val="0"/>
        <w:spacing w:after="0"/>
        <w:ind w:firstLine="709"/>
        <w:jc w:val="both"/>
        <w:rPr>
          <w:sz w:val="20"/>
        </w:rPr>
      </w:pPr>
      <w:r w:rsidRPr="00D656B5">
        <w:rPr>
          <w:sz w:val="20"/>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sectPr w:rsidR="00294B08" w:rsidRPr="00D656B5" w:rsidSect="003048BB">
      <w:headerReference w:type="even" r:id="rId120"/>
      <w:headerReference w:type="default" r:id="rId121"/>
      <w:headerReference w:type="first" r:id="rId122"/>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61434" w14:textId="77777777" w:rsidR="008C2C64" w:rsidRDefault="008C2C64" w:rsidP="00FC0337">
      <w:pPr>
        <w:spacing w:after="0" w:line="240" w:lineRule="auto"/>
      </w:pPr>
      <w:r>
        <w:separator/>
      </w:r>
    </w:p>
  </w:endnote>
  <w:endnote w:type="continuationSeparator" w:id="0">
    <w:p w14:paraId="420640E7" w14:textId="77777777" w:rsidR="008C2C64" w:rsidRDefault="008C2C64"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altName w:val="Calibri"/>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504020202020204"/>
    <w:charset w:val="00"/>
    <w:family w:val="swiss"/>
    <w:notTrueType/>
    <w:pitch w:val="variable"/>
    <w:sig w:usb0="00000003" w:usb1="00000000" w:usb2="00000000" w:usb3="00000000" w:csb0="00000001"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DDC45" w14:textId="77777777" w:rsidR="008C2C64" w:rsidRDefault="008C2C64" w:rsidP="00FC0337">
      <w:pPr>
        <w:spacing w:after="0" w:line="240" w:lineRule="auto"/>
      </w:pPr>
      <w:r>
        <w:separator/>
      </w:r>
    </w:p>
  </w:footnote>
  <w:footnote w:type="continuationSeparator" w:id="0">
    <w:p w14:paraId="2C569137" w14:textId="77777777" w:rsidR="008C2C64" w:rsidRDefault="008C2C64" w:rsidP="00FC03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F810C" w14:textId="0B6A8A4D" w:rsidR="00584C10" w:rsidRDefault="00584C10" w:rsidP="004459B6">
    <w:pPr>
      <w:pStyle w:val="af9"/>
      <w:jc w:val="center"/>
    </w:pPr>
    <w:r w:rsidRPr="004459B6">
      <w:fldChar w:fldCharType="begin"/>
    </w:r>
    <w:r w:rsidRPr="004459B6">
      <w:instrText>PAGE   \* MERGEFORMAT</w:instrText>
    </w:r>
    <w:r w:rsidRPr="004459B6">
      <w:fldChar w:fldCharType="separate"/>
    </w:r>
    <w:r w:rsidR="003766A3">
      <w:rPr>
        <w:noProof/>
      </w:rPr>
      <w:t>128</w:t>
    </w:r>
    <w:r w:rsidRPr="004459B6">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33A81" w14:textId="77777777" w:rsidR="00584C10" w:rsidRDefault="00584C10"/>
  <w:p w14:paraId="0EB43F79" w14:textId="77777777" w:rsidR="00584C10" w:rsidRDefault="00584C10"/>
  <w:p w14:paraId="384C583F" w14:textId="77777777" w:rsidR="00584C10" w:rsidRDefault="00584C10"/>
  <w:p w14:paraId="1FF9D8AA" w14:textId="77777777" w:rsidR="00584C10" w:rsidRDefault="00584C1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A1A1" w14:textId="6B031EF1" w:rsidR="00584C10" w:rsidRPr="00672C9F" w:rsidRDefault="00584C10" w:rsidP="00EC227E">
    <w:pPr>
      <w:pStyle w:val="af9"/>
      <w:jc w:val="center"/>
    </w:pPr>
    <w:r w:rsidRPr="00F6097C">
      <w:fldChar w:fldCharType="begin"/>
    </w:r>
    <w:r w:rsidRPr="00F6097C">
      <w:instrText>PAGE   \* MERGEFORMAT</w:instrText>
    </w:r>
    <w:r w:rsidRPr="00F6097C">
      <w:fldChar w:fldCharType="separate"/>
    </w:r>
    <w:r w:rsidR="003766A3">
      <w:rPr>
        <w:noProof/>
      </w:rPr>
      <w:t>130</w:t>
    </w:r>
    <w:r w:rsidRPr="00F6097C">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4D534" w14:textId="77777777" w:rsidR="00584C10" w:rsidRDefault="00584C1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351830"/>
    <w:multiLevelType w:val="hybridMultilevel"/>
    <w:tmpl w:val="E78EB69C"/>
    <w:lvl w:ilvl="0" w:tplc="48904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4B65E01"/>
    <w:multiLevelType w:val="hybridMultilevel"/>
    <w:tmpl w:val="39CCD3E6"/>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0B4F7484"/>
    <w:multiLevelType w:val="hybridMultilevel"/>
    <w:tmpl w:val="7D8AB648"/>
    <w:lvl w:ilvl="0" w:tplc="799E0496">
      <w:start w:val="1"/>
      <w:numFmt w:val="decimal"/>
      <w:lvlText w:val="%1)"/>
      <w:lvlJc w:val="left"/>
      <w:pPr>
        <w:ind w:left="1000" w:hanging="220"/>
      </w:pPr>
      <w:rPr>
        <w:rFonts w:ascii="Times New Roman" w:eastAsia="Times New Roman" w:hAnsi="Times New Roman" w:cs="Times New Roman" w:hint="default"/>
        <w:sz w:val="20"/>
        <w:szCs w:val="20"/>
      </w:rPr>
    </w:lvl>
    <w:lvl w:ilvl="1" w:tplc="347612F2">
      <w:start w:val="1"/>
      <w:numFmt w:val="bullet"/>
      <w:lvlText w:val="•"/>
      <w:lvlJc w:val="left"/>
      <w:pPr>
        <w:ind w:left="1870" w:hanging="220"/>
      </w:pPr>
    </w:lvl>
    <w:lvl w:ilvl="2" w:tplc="304C309A">
      <w:start w:val="1"/>
      <w:numFmt w:val="bullet"/>
      <w:lvlText w:val="•"/>
      <w:lvlJc w:val="left"/>
      <w:pPr>
        <w:ind w:left="2741" w:hanging="220"/>
      </w:pPr>
    </w:lvl>
    <w:lvl w:ilvl="3" w:tplc="D0CA6930">
      <w:start w:val="1"/>
      <w:numFmt w:val="bullet"/>
      <w:lvlText w:val="•"/>
      <w:lvlJc w:val="left"/>
      <w:pPr>
        <w:ind w:left="3612" w:hanging="220"/>
      </w:pPr>
    </w:lvl>
    <w:lvl w:ilvl="4" w:tplc="F698CF7A">
      <w:start w:val="1"/>
      <w:numFmt w:val="bullet"/>
      <w:lvlText w:val="•"/>
      <w:lvlJc w:val="left"/>
      <w:pPr>
        <w:ind w:left="4483" w:hanging="220"/>
      </w:pPr>
    </w:lvl>
    <w:lvl w:ilvl="5" w:tplc="2D32288E">
      <w:start w:val="1"/>
      <w:numFmt w:val="bullet"/>
      <w:lvlText w:val="•"/>
      <w:lvlJc w:val="left"/>
      <w:pPr>
        <w:ind w:left="5354" w:hanging="220"/>
      </w:pPr>
    </w:lvl>
    <w:lvl w:ilvl="6" w:tplc="304666E6">
      <w:start w:val="1"/>
      <w:numFmt w:val="bullet"/>
      <w:lvlText w:val="•"/>
      <w:lvlJc w:val="left"/>
      <w:pPr>
        <w:ind w:left="6224" w:hanging="220"/>
      </w:pPr>
    </w:lvl>
    <w:lvl w:ilvl="7" w:tplc="044C3B72">
      <w:start w:val="1"/>
      <w:numFmt w:val="bullet"/>
      <w:lvlText w:val="•"/>
      <w:lvlJc w:val="left"/>
      <w:pPr>
        <w:ind w:left="7095" w:hanging="220"/>
      </w:pPr>
    </w:lvl>
    <w:lvl w:ilvl="8" w:tplc="CFF48236">
      <w:start w:val="1"/>
      <w:numFmt w:val="bullet"/>
      <w:lvlText w:val="•"/>
      <w:lvlJc w:val="left"/>
      <w:pPr>
        <w:ind w:left="7966" w:hanging="220"/>
      </w:pPr>
    </w:lvl>
  </w:abstractNum>
  <w:abstractNum w:abstractNumId="12" w15:restartNumberingAfterBreak="0">
    <w:nsid w:val="0B823C12"/>
    <w:multiLevelType w:val="hybridMultilevel"/>
    <w:tmpl w:val="890AC35E"/>
    <w:lvl w:ilvl="0" w:tplc="996A0D98">
      <w:start w:val="1"/>
      <w:numFmt w:val="decimal"/>
      <w:lvlText w:val="%1)"/>
      <w:lvlJc w:val="left"/>
      <w:pPr>
        <w:ind w:left="100" w:hanging="244"/>
      </w:pPr>
      <w:rPr>
        <w:rFonts w:ascii="Times New Roman" w:eastAsia="Times New Roman" w:hAnsi="Times New Roman" w:cs="Times New Roman" w:hint="default"/>
        <w:sz w:val="20"/>
        <w:szCs w:val="20"/>
      </w:rPr>
    </w:lvl>
    <w:lvl w:ilvl="1" w:tplc="F1BA082A">
      <w:start w:val="1"/>
      <w:numFmt w:val="bullet"/>
      <w:lvlText w:val="•"/>
      <w:lvlJc w:val="left"/>
      <w:pPr>
        <w:ind w:left="1075" w:hanging="244"/>
      </w:pPr>
    </w:lvl>
    <w:lvl w:ilvl="2" w:tplc="98407A8E">
      <w:start w:val="1"/>
      <w:numFmt w:val="bullet"/>
      <w:lvlText w:val="•"/>
      <w:lvlJc w:val="left"/>
      <w:pPr>
        <w:ind w:left="2050" w:hanging="244"/>
      </w:pPr>
    </w:lvl>
    <w:lvl w:ilvl="3" w:tplc="206C2EC2">
      <w:start w:val="1"/>
      <w:numFmt w:val="bullet"/>
      <w:lvlText w:val="•"/>
      <w:lvlJc w:val="left"/>
      <w:pPr>
        <w:ind w:left="3024" w:hanging="244"/>
      </w:pPr>
    </w:lvl>
    <w:lvl w:ilvl="4" w:tplc="2496E3B6">
      <w:start w:val="1"/>
      <w:numFmt w:val="bullet"/>
      <w:lvlText w:val="•"/>
      <w:lvlJc w:val="left"/>
      <w:pPr>
        <w:ind w:left="3999" w:hanging="244"/>
      </w:pPr>
    </w:lvl>
    <w:lvl w:ilvl="5" w:tplc="3BC201BC">
      <w:start w:val="1"/>
      <w:numFmt w:val="bullet"/>
      <w:lvlText w:val="•"/>
      <w:lvlJc w:val="left"/>
      <w:pPr>
        <w:ind w:left="4974" w:hanging="244"/>
      </w:pPr>
    </w:lvl>
    <w:lvl w:ilvl="6" w:tplc="FEF222A6">
      <w:start w:val="1"/>
      <w:numFmt w:val="bullet"/>
      <w:lvlText w:val="•"/>
      <w:lvlJc w:val="left"/>
      <w:pPr>
        <w:ind w:left="5949" w:hanging="244"/>
      </w:pPr>
    </w:lvl>
    <w:lvl w:ilvl="7" w:tplc="BEE4C31E">
      <w:start w:val="1"/>
      <w:numFmt w:val="bullet"/>
      <w:lvlText w:val="•"/>
      <w:lvlJc w:val="left"/>
      <w:pPr>
        <w:ind w:left="6923" w:hanging="244"/>
      </w:pPr>
    </w:lvl>
    <w:lvl w:ilvl="8" w:tplc="FA786434">
      <w:start w:val="1"/>
      <w:numFmt w:val="bullet"/>
      <w:lvlText w:val="•"/>
      <w:lvlJc w:val="left"/>
      <w:pPr>
        <w:ind w:left="7898" w:hanging="244"/>
      </w:pPr>
    </w:lvl>
  </w:abstractNum>
  <w:abstractNum w:abstractNumId="13"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0DFE7B9D"/>
    <w:multiLevelType w:val="hybridMultilevel"/>
    <w:tmpl w:val="01265F28"/>
    <w:lvl w:ilvl="0" w:tplc="023881C2">
      <w:start w:val="1"/>
      <w:numFmt w:val="decimal"/>
      <w:lvlText w:val="%1)"/>
      <w:lvlJc w:val="left"/>
      <w:pPr>
        <w:ind w:left="1000" w:hanging="220"/>
      </w:pPr>
      <w:rPr>
        <w:rFonts w:ascii="Times New Roman" w:eastAsia="Times New Roman" w:hAnsi="Times New Roman" w:cs="Times New Roman" w:hint="default"/>
        <w:sz w:val="20"/>
        <w:szCs w:val="20"/>
      </w:rPr>
    </w:lvl>
    <w:lvl w:ilvl="1" w:tplc="8092D8C6">
      <w:start w:val="1"/>
      <w:numFmt w:val="bullet"/>
      <w:lvlText w:val="•"/>
      <w:lvlJc w:val="left"/>
      <w:pPr>
        <w:ind w:left="1870" w:hanging="220"/>
      </w:pPr>
    </w:lvl>
    <w:lvl w:ilvl="2" w:tplc="A3022DA2">
      <w:start w:val="1"/>
      <w:numFmt w:val="bullet"/>
      <w:lvlText w:val="•"/>
      <w:lvlJc w:val="left"/>
      <w:pPr>
        <w:ind w:left="2741" w:hanging="220"/>
      </w:pPr>
    </w:lvl>
    <w:lvl w:ilvl="3" w:tplc="E80A4C8C">
      <w:start w:val="1"/>
      <w:numFmt w:val="bullet"/>
      <w:lvlText w:val="•"/>
      <w:lvlJc w:val="left"/>
      <w:pPr>
        <w:ind w:left="3612" w:hanging="220"/>
      </w:pPr>
    </w:lvl>
    <w:lvl w:ilvl="4" w:tplc="1C6A902C">
      <w:start w:val="1"/>
      <w:numFmt w:val="bullet"/>
      <w:lvlText w:val="•"/>
      <w:lvlJc w:val="left"/>
      <w:pPr>
        <w:ind w:left="4483" w:hanging="220"/>
      </w:pPr>
    </w:lvl>
    <w:lvl w:ilvl="5" w:tplc="6DEA35AC">
      <w:start w:val="1"/>
      <w:numFmt w:val="bullet"/>
      <w:lvlText w:val="•"/>
      <w:lvlJc w:val="left"/>
      <w:pPr>
        <w:ind w:left="5354" w:hanging="220"/>
      </w:pPr>
    </w:lvl>
    <w:lvl w:ilvl="6" w:tplc="74A8DF38">
      <w:start w:val="1"/>
      <w:numFmt w:val="bullet"/>
      <w:lvlText w:val="•"/>
      <w:lvlJc w:val="left"/>
      <w:pPr>
        <w:ind w:left="6224" w:hanging="220"/>
      </w:pPr>
    </w:lvl>
    <w:lvl w:ilvl="7" w:tplc="F1144954">
      <w:start w:val="1"/>
      <w:numFmt w:val="bullet"/>
      <w:lvlText w:val="•"/>
      <w:lvlJc w:val="left"/>
      <w:pPr>
        <w:ind w:left="7095" w:hanging="220"/>
      </w:pPr>
    </w:lvl>
    <w:lvl w:ilvl="8" w:tplc="7B9813DE">
      <w:start w:val="1"/>
      <w:numFmt w:val="bullet"/>
      <w:lvlText w:val="•"/>
      <w:lvlJc w:val="left"/>
      <w:pPr>
        <w:ind w:left="7966" w:hanging="220"/>
      </w:pPr>
    </w:lvl>
  </w:abstractNum>
  <w:abstractNum w:abstractNumId="16"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2" w15:restartNumberingAfterBreak="0">
    <w:nsid w:val="1BF242EC"/>
    <w:multiLevelType w:val="hybridMultilevel"/>
    <w:tmpl w:val="32A2D9EA"/>
    <w:lvl w:ilvl="0" w:tplc="98AA1938">
      <w:start w:val="1"/>
      <w:numFmt w:val="decimal"/>
      <w:lvlText w:val="%1)"/>
      <w:lvlJc w:val="left"/>
      <w:pPr>
        <w:ind w:left="100" w:hanging="220"/>
      </w:pPr>
      <w:rPr>
        <w:rFonts w:ascii="Times New Roman" w:eastAsia="Times New Roman" w:hAnsi="Times New Roman" w:cs="Times New Roman" w:hint="default"/>
        <w:sz w:val="20"/>
        <w:szCs w:val="20"/>
      </w:rPr>
    </w:lvl>
    <w:lvl w:ilvl="1" w:tplc="02A8625E">
      <w:start w:val="1"/>
      <w:numFmt w:val="bullet"/>
      <w:lvlText w:val="•"/>
      <w:lvlJc w:val="left"/>
      <w:pPr>
        <w:ind w:left="1061" w:hanging="220"/>
      </w:pPr>
    </w:lvl>
    <w:lvl w:ilvl="2" w:tplc="3AF65A26">
      <w:start w:val="1"/>
      <w:numFmt w:val="bullet"/>
      <w:lvlText w:val="•"/>
      <w:lvlJc w:val="left"/>
      <w:pPr>
        <w:ind w:left="2022" w:hanging="220"/>
      </w:pPr>
    </w:lvl>
    <w:lvl w:ilvl="3" w:tplc="DD720916">
      <w:start w:val="1"/>
      <w:numFmt w:val="bullet"/>
      <w:lvlText w:val="•"/>
      <w:lvlJc w:val="left"/>
      <w:pPr>
        <w:ind w:left="2982" w:hanging="220"/>
      </w:pPr>
    </w:lvl>
    <w:lvl w:ilvl="4" w:tplc="0FDCC484">
      <w:start w:val="1"/>
      <w:numFmt w:val="bullet"/>
      <w:lvlText w:val="•"/>
      <w:lvlJc w:val="left"/>
      <w:pPr>
        <w:ind w:left="3943" w:hanging="220"/>
      </w:pPr>
    </w:lvl>
    <w:lvl w:ilvl="5" w:tplc="B02C0746">
      <w:start w:val="1"/>
      <w:numFmt w:val="bullet"/>
      <w:lvlText w:val="•"/>
      <w:lvlJc w:val="left"/>
      <w:pPr>
        <w:ind w:left="4904" w:hanging="220"/>
      </w:pPr>
    </w:lvl>
    <w:lvl w:ilvl="6" w:tplc="76122F4E">
      <w:start w:val="1"/>
      <w:numFmt w:val="bullet"/>
      <w:lvlText w:val="•"/>
      <w:lvlJc w:val="left"/>
      <w:pPr>
        <w:ind w:left="5865" w:hanging="220"/>
      </w:pPr>
    </w:lvl>
    <w:lvl w:ilvl="7" w:tplc="18B6642A">
      <w:start w:val="1"/>
      <w:numFmt w:val="bullet"/>
      <w:lvlText w:val="•"/>
      <w:lvlJc w:val="left"/>
      <w:pPr>
        <w:ind w:left="6825" w:hanging="220"/>
      </w:pPr>
    </w:lvl>
    <w:lvl w:ilvl="8" w:tplc="3ED83BAE">
      <w:start w:val="1"/>
      <w:numFmt w:val="bullet"/>
      <w:lvlText w:val="•"/>
      <w:lvlJc w:val="left"/>
      <w:pPr>
        <w:ind w:left="7786" w:hanging="220"/>
      </w:pPr>
    </w:lvl>
  </w:abstractNum>
  <w:abstractNum w:abstractNumId="23"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1642716"/>
    <w:multiLevelType w:val="multilevel"/>
    <w:tmpl w:val="5F8E6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51C5E59"/>
    <w:multiLevelType w:val="hybridMultilevel"/>
    <w:tmpl w:val="E82ED482"/>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2"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35"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38"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33F7408E"/>
    <w:multiLevelType w:val="hybridMultilevel"/>
    <w:tmpl w:val="B3D2F128"/>
    <w:lvl w:ilvl="0" w:tplc="AC2A6C7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8"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9" w15:restartNumberingAfterBreak="0">
    <w:nsid w:val="37283537"/>
    <w:multiLevelType w:val="hybridMultilevel"/>
    <w:tmpl w:val="58264668"/>
    <w:lvl w:ilvl="0" w:tplc="8B2C97EE">
      <w:start w:val="1"/>
      <w:numFmt w:val="decimal"/>
      <w:lvlText w:val="%1."/>
      <w:lvlJc w:val="left"/>
      <w:pPr>
        <w:ind w:left="100" w:hanging="220"/>
      </w:pPr>
      <w:rPr>
        <w:rFonts w:ascii="Times New Roman" w:eastAsia="Times New Roman" w:hAnsi="Times New Roman" w:cs="Times New Roman" w:hint="default"/>
        <w:sz w:val="20"/>
        <w:szCs w:val="20"/>
      </w:rPr>
    </w:lvl>
    <w:lvl w:ilvl="1" w:tplc="FAB0C0D8">
      <w:start w:val="1"/>
      <w:numFmt w:val="bullet"/>
      <w:lvlText w:val="•"/>
      <w:lvlJc w:val="left"/>
      <w:pPr>
        <w:ind w:left="1061" w:hanging="220"/>
      </w:pPr>
    </w:lvl>
    <w:lvl w:ilvl="2" w:tplc="B0786748">
      <w:start w:val="1"/>
      <w:numFmt w:val="bullet"/>
      <w:lvlText w:val="•"/>
      <w:lvlJc w:val="left"/>
      <w:pPr>
        <w:ind w:left="2022" w:hanging="220"/>
      </w:pPr>
    </w:lvl>
    <w:lvl w:ilvl="3" w:tplc="8B0E3464">
      <w:start w:val="1"/>
      <w:numFmt w:val="bullet"/>
      <w:lvlText w:val="•"/>
      <w:lvlJc w:val="left"/>
      <w:pPr>
        <w:ind w:left="2982" w:hanging="220"/>
      </w:pPr>
    </w:lvl>
    <w:lvl w:ilvl="4" w:tplc="3DC401FC">
      <w:start w:val="1"/>
      <w:numFmt w:val="bullet"/>
      <w:lvlText w:val="•"/>
      <w:lvlJc w:val="left"/>
      <w:pPr>
        <w:ind w:left="3943" w:hanging="220"/>
      </w:pPr>
    </w:lvl>
    <w:lvl w:ilvl="5" w:tplc="79786C48">
      <w:start w:val="1"/>
      <w:numFmt w:val="bullet"/>
      <w:lvlText w:val="•"/>
      <w:lvlJc w:val="left"/>
      <w:pPr>
        <w:ind w:left="4904" w:hanging="220"/>
      </w:pPr>
    </w:lvl>
    <w:lvl w:ilvl="6" w:tplc="78944776">
      <w:start w:val="1"/>
      <w:numFmt w:val="bullet"/>
      <w:lvlText w:val="•"/>
      <w:lvlJc w:val="left"/>
      <w:pPr>
        <w:ind w:left="5865" w:hanging="220"/>
      </w:pPr>
    </w:lvl>
    <w:lvl w:ilvl="7" w:tplc="E01ACC0C">
      <w:start w:val="1"/>
      <w:numFmt w:val="bullet"/>
      <w:lvlText w:val="•"/>
      <w:lvlJc w:val="left"/>
      <w:pPr>
        <w:ind w:left="6825" w:hanging="220"/>
      </w:pPr>
    </w:lvl>
    <w:lvl w:ilvl="8" w:tplc="5D5AA56C">
      <w:start w:val="1"/>
      <w:numFmt w:val="bullet"/>
      <w:lvlText w:val="•"/>
      <w:lvlJc w:val="left"/>
      <w:pPr>
        <w:ind w:left="7786" w:hanging="220"/>
      </w:pPr>
    </w:lvl>
  </w:abstractNum>
  <w:abstractNum w:abstractNumId="50"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51"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4" w15:restartNumberingAfterBreak="0">
    <w:nsid w:val="3ADF45F1"/>
    <w:multiLevelType w:val="hybridMultilevel"/>
    <w:tmpl w:val="F14CB144"/>
    <w:lvl w:ilvl="0" w:tplc="F5A688EA">
      <w:start w:val="1"/>
      <w:numFmt w:val="decimal"/>
      <w:lvlText w:val="%1)"/>
      <w:lvlJc w:val="left"/>
      <w:pPr>
        <w:ind w:left="100" w:hanging="268"/>
      </w:pPr>
      <w:rPr>
        <w:rFonts w:ascii="Times New Roman" w:eastAsia="Times New Roman" w:hAnsi="Times New Roman" w:cs="Times New Roman" w:hint="default"/>
        <w:sz w:val="20"/>
        <w:szCs w:val="20"/>
      </w:rPr>
    </w:lvl>
    <w:lvl w:ilvl="1" w:tplc="1846AF8E">
      <w:start w:val="1"/>
      <w:numFmt w:val="bullet"/>
      <w:lvlText w:val="•"/>
      <w:lvlJc w:val="left"/>
      <w:pPr>
        <w:ind w:left="1061" w:hanging="268"/>
      </w:pPr>
    </w:lvl>
    <w:lvl w:ilvl="2" w:tplc="5A4ED8EA">
      <w:start w:val="1"/>
      <w:numFmt w:val="bullet"/>
      <w:lvlText w:val="•"/>
      <w:lvlJc w:val="left"/>
      <w:pPr>
        <w:ind w:left="2022" w:hanging="268"/>
      </w:pPr>
    </w:lvl>
    <w:lvl w:ilvl="3" w:tplc="27541E48">
      <w:start w:val="1"/>
      <w:numFmt w:val="bullet"/>
      <w:lvlText w:val="•"/>
      <w:lvlJc w:val="left"/>
      <w:pPr>
        <w:ind w:left="2982" w:hanging="268"/>
      </w:pPr>
    </w:lvl>
    <w:lvl w:ilvl="4" w:tplc="305A48CA">
      <w:start w:val="1"/>
      <w:numFmt w:val="bullet"/>
      <w:lvlText w:val="•"/>
      <w:lvlJc w:val="left"/>
      <w:pPr>
        <w:ind w:left="3943" w:hanging="268"/>
      </w:pPr>
    </w:lvl>
    <w:lvl w:ilvl="5" w:tplc="CD2EFFF2">
      <w:start w:val="1"/>
      <w:numFmt w:val="bullet"/>
      <w:lvlText w:val="•"/>
      <w:lvlJc w:val="left"/>
      <w:pPr>
        <w:ind w:left="4904" w:hanging="268"/>
      </w:pPr>
    </w:lvl>
    <w:lvl w:ilvl="6" w:tplc="89D2A654">
      <w:start w:val="1"/>
      <w:numFmt w:val="bullet"/>
      <w:lvlText w:val="•"/>
      <w:lvlJc w:val="left"/>
      <w:pPr>
        <w:ind w:left="5865" w:hanging="268"/>
      </w:pPr>
    </w:lvl>
    <w:lvl w:ilvl="7" w:tplc="7348F77E">
      <w:start w:val="1"/>
      <w:numFmt w:val="bullet"/>
      <w:lvlText w:val="•"/>
      <w:lvlJc w:val="left"/>
      <w:pPr>
        <w:ind w:left="6825" w:hanging="268"/>
      </w:pPr>
    </w:lvl>
    <w:lvl w:ilvl="8" w:tplc="390E18D6">
      <w:start w:val="1"/>
      <w:numFmt w:val="bullet"/>
      <w:lvlText w:val="•"/>
      <w:lvlJc w:val="left"/>
      <w:pPr>
        <w:ind w:left="7786" w:hanging="268"/>
      </w:pPr>
    </w:lvl>
  </w:abstractNum>
  <w:abstractNum w:abstractNumId="55"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BA61C28"/>
    <w:multiLevelType w:val="hybridMultilevel"/>
    <w:tmpl w:val="C0147868"/>
    <w:lvl w:ilvl="0" w:tplc="BA167824">
      <w:start w:val="1"/>
      <w:numFmt w:val="decimal"/>
      <w:lvlText w:val="%1)"/>
      <w:lvlJc w:val="left"/>
      <w:pPr>
        <w:ind w:left="100" w:hanging="220"/>
      </w:pPr>
      <w:rPr>
        <w:rFonts w:ascii="Times New Roman" w:eastAsia="Times New Roman" w:hAnsi="Times New Roman" w:cs="Times New Roman" w:hint="default"/>
        <w:sz w:val="20"/>
        <w:szCs w:val="20"/>
      </w:rPr>
    </w:lvl>
    <w:lvl w:ilvl="1" w:tplc="87F08D72">
      <w:start w:val="1"/>
      <w:numFmt w:val="bullet"/>
      <w:lvlText w:val="•"/>
      <w:lvlJc w:val="left"/>
      <w:pPr>
        <w:ind w:left="1061" w:hanging="220"/>
      </w:pPr>
    </w:lvl>
    <w:lvl w:ilvl="2" w:tplc="F780B372">
      <w:start w:val="1"/>
      <w:numFmt w:val="bullet"/>
      <w:lvlText w:val="•"/>
      <w:lvlJc w:val="left"/>
      <w:pPr>
        <w:ind w:left="2022" w:hanging="220"/>
      </w:pPr>
    </w:lvl>
    <w:lvl w:ilvl="3" w:tplc="9C62EEFC">
      <w:start w:val="1"/>
      <w:numFmt w:val="bullet"/>
      <w:lvlText w:val="•"/>
      <w:lvlJc w:val="left"/>
      <w:pPr>
        <w:ind w:left="2982" w:hanging="220"/>
      </w:pPr>
    </w:lvl>
    <w:lvl w:ilvl="4" w:tplc="F442273A">
      <w:start w:val="1"/>
      <w:numFmt w:val="bullet"/>
      <w:lvlText w:val="•"/>
      <w:lvlJc w:val="left"/>
      <w:pPr>
        <w:ind w:left="3943" w:hanging="220"/>
      </w:pPr>
    </w:lvl>
    <w:lvl w:ilvl="5" w:tplc="34F27D76">
      <w:start w:val="1"/>
      <w:numFmt w:val="bullet"/>
      <w:lvlText w:val="•"/>
      <w:lvlJc w:val="left"/>
      <w:pPr>
        <w:ind w:left="4904" w:hanging="220"/>
      </w:pPr>
    </w:lvl>
    <w:lvl w:ilvl="6" w:tplc="8786A73E">
      <w:start w:val="1"/>
      <w:numFmt w:val="bullet"/>
      <w:lvlText w:val="•"/>
      <w:lvlJc w:val="left"/>
      <w:pPr>
        <w:ind w:left="5865" w:hanging="220"/>
      </w:pPr>
    </w:lvl>
    <w:lvl w:ilvl="7" w:tplc="94F03788">
      <w:start w:val="1"/>
      <w:numFmt w:val="bullet"/>
      <w:lvlText w:val="•"/>
      <w:lvlJc w:val="left"/>
      <w:pPr>
        <w:ind w:left="6825" w:hanging="220"/>
      </w:pPr>
    </w:lvl>
    <w:lvl w:ilvl="8" w:tplc="AE9294B0">
      <w:start w:val="1"/>
      <w:numFmt w:val="bullet"/>
      <w:lvlText w:val="•"/>
      <w:lvlJc w:val="left"/>
      <w:pPr>
        <w:ind w:left="7786" w:hanging="220"/>
      </w:pPr>
    </w:lvl>
  </w:abstractNum>
  <w:abstractNum w:abstractNumId="57"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39E33BA"/>
    <w:multiLevelType w:val="hybridMultilevel"/>
    <w:tmpl w:val="4470CFE6"/>
    <w:lvl w:ilvl="0" w:tplc="55CE1FAC">
      <w:start w:val="9"/>
      <w:numFmt w:val="decimal"/>
      <w:lvlText w:val="%1)"/>
      <w:lvlJc w:val="left"/>
      <w:pPr>
        <w:ind w:left="100" w:hanging="224"/>
      </w:pPr>
      <w:rPr>
        <w:rFonts w:ascii="Times New Roman" w:eastAsia="Times New Roman" w:hAnsi="Times New Roman" w:cs="Times New Roman" w:hint="default"/>
        <w:sz w:val="20"/>
        <w:szCs w:val="20"/>
      </w:rPr>
    </w:lvl>
    <w:lvl w:ilvl="1" w:tplc="491E60DA">
      <w:start w:val="1"/>
      <w:numFmt w:val="decimal"/>
      <w:lvlText w:val="%2)"/>
      <w:lvlJc w:val="left"/>
      <w:pPr>
        <w:ind w:left="100" w:hanging="220"/>
      </w:pPr>
      <w:rPr>
        <w:rFonts w:ascii="Times New Roman" w:eastAsia="Times New Roman" w:hAnsi="Times New Roman" w:cs="Times New Roman" w:hint="default"/>
        <w:sz w:val="20"/>
        <w:szCs w:val="20"/>
      </w:rPr>
    </w:lvl>
    <w:lvl w:ilvl="2" w:tplc="E988AC5A">
      <w:start w:val="1"/>
      <w:numFmt w:val="bullet"/>
      <w:lvlText w:val="•"/>
      <w:lvlJc w:val="left"/>
      <w:pPr>
        <w:ind w:left="2022" w:hanging="220"/>
      </w:pPr>
    </w:lvl>
    <w:lvl w:ilvl="3" w:tplc="9FA2BABC">
      <w:start w:val="1"/>
      <w:numFmt w:val="bullet"/>
      <w:lvlText w:val="•"/>
      <w:lvlJc w:val="left"/>
      <w:pPr>
        <w:ind w:left="2982" w:hanging="220"/>
      </w:pPr>
    </w:lvl>
    <w:lvl w:ilvl="4" w:tplc="58288CA0">
      <w:start w:val="1"/>
      <w:numFmt w:val="bullet"/>
      <w:lvlText w:val="•"/>
      <w:lvlJc w:val="left"/>
      <w:pPr>
        <w:ind w:left="3943" w:hanging="220"/>
      </w:pPr>
    </w:lvl>
    <w:lvl w:ilvl="5" w:tplc="5694EF68">
      <w:start w:val="1"/>
      <w:numFmt w:val="bullet"/>
      <w:lvlText w:val="•"/>
      <w:lvlJc w:val="left"/>
      <w:pPr>
        <w:ind w:left="4904" w:hanging="220"/>
      </w:pPr>
    </w:lvl>
    <w:lvl w:ilvl="6" w:tplc="F10CF9C8">
      <w:start w:val="1"/>
      <w:numFmt w:val="bullet"/>
      <w:lvlText w:val="•"/>
      <w:lvlJc w:val="left"/>
      <w:pPr>
        <w:ind w:left="5865" w:hanging="220"/>
      </w:pPr>
    </w:lvl>
    <w:lvl w:ilvl="7" w:tplc="FE2C74AA">
      <w:start w:val="1"/>
      <w:numFmt w:val="bullet"/>
      <w:lvlText w:val="•"/>
      <w:lvlJc w:val="left"/>
      <w:pPr>
        <w:ind w:left="6825" w:hanging="220"/>
      </w:pPr>
    </w:lvl>
    <w:lvl w:ilvl="8" w:tplc="0D26B978">
      <w:start w:val="1"/>
      <w:numFmt w:val="bullet"/>
      <w:lvlText w:val="•"/>
      <w:lvlJc w:val="left"/>
      <w:pPr>
        <w:ind w:left="7786" w:hanging="220"/>
      </w:pPr>
    </w:lvl>
  </w:abstractNum>
  <w:abstractNum w:abstractNumId="62"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4A352264"/>
    <w:multiLevelType w:val="hybridMultilevel"/>
    <w:tmpl w:val="2FA4ECEC"/>
    <w:lvl w:ilvl="0" w:tplc="AC2A6C7E">
      <w:numFmt w:val="bullet"/>
      <w:lvlText w:val="–"/>
      <w:lvlJc w:val="left"/>
      <w:pPr>
        <w:ind w:left="2291" w:hanging="360"/>
      </w:pPr>
      <w:rPr>
        <w:rFonts w:ascii="Times New Roman" w:eastAsia="Times New Roman" w:hAnsi="Times New Roman" w:cs="Times New Roman"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68"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69"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4E3B7109"/>
    <w:multiLevelType w:val="hybridMultilevel"/>
    <w:tmpl w:val="760C46D2"/>
    <w:lvl w:ilvl="0" w:tplc="6206E0EA">
      <w:start w:val="1"/>
      <w:numFmt w:val="upperRoman"/>
      <w:lvlText w:val="%1"/>
      <w:lvlJc w:val="left"/>
      <w:pPr>
        <w:ind w:left="100" w:hanging="176"/>
      </w:pPr>
      <w:rPr>
        <w:rFonts w:ascii="Times New Roman" w:eastAsia="Times New Roman" w:hAnsi="Times New Roman" w:cs="Times New Roman" w:hint="default"/>
        <w:i/>
        <w:sz w:val="20"/>
        <w:szCs w:val="20"/>
      </w:rPr>
    </w:lvl>
    <w:lvl w:ilvl="1" w:tplc="F27AD4A8">
      <w:start w:val="1"/>
      <w:numFmt w:val="bullet"/>
      <w:lvlText w:val="•"/>
      <w:lvlJc w:val="left"/>
      <w:pPr>
        <w:ind w:left="1061" w:hanging="176"/>
      </w:pPr>
    </w:lvl>
    <w:lvl w:ilvl="2" w:tplc="D0B42328">
      <w:start w:val="1"/>
      <w:numFmt w:val="bullet"/>
      <w:lvlText w:val="•"/>
      <w:lvlJc w:val="left"/>
      <w:pPr>
        <w:ind w:left="2022" w:hanging="176"/>
      </w:pPr>
    </w:lvl>
    <w:lvl w:ilvl="3" w:tplc="11B22B56">
      <w:start w:val="1"/>
      <w:numFmt w:val="bullet"/>
      <w:lvlText w:val="•"/>
      <w:lvlJc w:val="left"/>
      <w:pPr>
        <w:ind w:left="2982" w:hanging="176"/>
      </w:pPr>
    </w:lvl>
    <w:lvl w:ilvl="4" w:tplc="C72EBB78">
      <w:start w:val="1"/>
      <w:numFmt w:val="bullet"/>
      <w:lvlText w:val="•"/>
      <w:lvlJc w:val="left"/>
      <w:pPr>
        <w:ind w:left="3943" w:hanging="176"/>
      </w:pPr>
    </w:lvl>
    <w:lvl w:ilvl="5" w:tplc="6F0208BA">
      <w:start w:val="1"/>
      <w:numFmt w:val="bullet"/>
      <w:lvlText w:val="•"/>
      <w:lvlJc w:val="left"/>
      <w:pPr>
        <w:ind w:left="4904" w:hanging="176"/>
      </w:pPr>
    </w:lvl>
    <w:lvl w:ilvl="6" w:tplc="3E2C880C">
      <w:start w:val="1"/>
      <w:numFmt w:val="bullet"/>
      <w:lvlText w:val="•"/>
      <w:lvlJc w:val="left"/>
      <w:pPr>
        <w:ind w:left="5865" w:hanging="176"/>
      </w:pPr>
    </w:lvl>
    <w:lvl w:ilvl="7" w:tplc="C0E2302C">
      <w:start w:val="1"/>
      <w:numFmt w:val="bullet"/>
      <w:lvlText w:val="•"/>
      <w:lvlJc w:val="left"/>
      <w:pPr>
        <w:ind w:left="6825" w:hanging="176"/>
      </w:pPr>
    </w:lvl>
    <w:lvl w:ilvl="8" w:tplc="7E0CF8F2">
      <w:start w:val="1"/>
      <w:numFmt w:val="bullet"/>
      <w:lvlText w:val="•"/>
      <w:lvlJc w:val="left"/>
      <w:pPr>
        <w:ind w:left="7786" w:hanging="176"/>
      </w:pPr>
    </w:lvl>
  </w:abstractNum>
  <w:abstractNum w:abstractNumId="7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7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60E211B3"/>
    <w:multiLevelType w:val="multilevel"/>
    <w:tmpl w:val="43604A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62A356D2"/>
    <w:multiLevelType w:val="hybridMultilevel"/>
    <w:tmpl w:val="DD769F5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65E30482"/>
    <w:multiLevelType w:val="hybridMultilevel"/>
    <w:tmpl w:val="2DCA24D8"/>
    <w:lvl w:ilvl="0" w:tplc="CC4280A8">
      <w:start w:val="1"/>
      <w:numFmt w:val="decimal"/>
      <w:lvlText w:val="%1."/>
      <w:lvlJc w:val="left"/>
      <w:pPr>
        <w:ind w:left="100" w:hanging="208"/>
      </w:pPr>
      <w:rPr>
        <w:rFonts w:ascii="Times New Roman" w:eastAsia="Times New Roman" w:hAnsi="Times New Roman" w:cs="Times New Roman" w:hint="default"/>
        <w:sz w:val="20"/>
        <w:szCs w:val="20"/>
      </w:rPr>
    </w:lvl>
    <w:lvl w:ilvl="1" w:tplc="2D0CAFC0">
      <w:start w:val="1"/>
      <w:numFmt w:val="bullet"/>
      <w:lvlText w:val="•"/>
      <w:lvlJc w:val="left"/>
      <w:pPr>
        <w:ind w:left="1061" w:hanging="208"/>
      </w:pPr>
    </w:lvl>
    <w:lvl w:ilvl="2" w:tplc="EAE84B4A">
      <w:start w:val="1"/>
      <w:numFmt w:val="bullet"/>
      <w:lvlText w:val="•"/>
      <w:lvlJc w:val="left"/>
      <w:pPr>
        <w:ind w:left="2022" w:hanging="208"/>
      </w:pPr>
    </w:lvl>
    <w:lvl w:ilvl="3" w:tplc="A3C2F49C">
      <w:start w:val="1"/>
      <w:numFmt w:val="bullet"/>
      <w:lvlText w:val="•"/>
      <w:lvlJc w:val="left"/>
      <w:pPr>
        <w:ind w:left="2982" w:hanging="208"/>
      </w:pPr>
    </w:lvl>
    <w:lvl w:ilvl="4" w:tplc="9CB0985E">
      <w:start w:val="1"/>
      <w:numFmt w:val="bullet"/>
      <w:lvlText w:val="•"/>
      <w:lvlJc w:val="left"/>
      <w:pPr>
        <w:ind w:left="3943" w:hanging="208"/>
      </w:pPr>
    </w:lvl>
    <w:lvl w:ilvl="5" w:tplc="D2A22E9E">
      <w:start w:val="1"/>
      <w:numFmt w:val="bullet"/>
      <w:lvlText w:val="•"/>
      <w:lvlJc w:val="left"/>
      <w:pPr>
        <w:ind w:left="4904" w:hanging="208"/>
      </w:pPr>
    </w:lvl>
    <w:lvl w:ilvl="6" w:tplc="D2A2415E">
      <w:start w:val="1"/>
      <w:numFmt w:val="bullet"/>
      <w:lvlText w:val="•"/>
      <w:lvlJc w:val="left"/>
      <w:pPr>
        <w:ind w:left="5865" w:hanging="208"/>
      </w:pPr>
    </w:lvl>
    <w:lvl w:ilvl="7" w:tplc="251C1DFC">
      <w:start w:val="1"/>
      <w:numFmt w:val="bullet"/>
      <w:lvlText w:val="•"/>
      <w:lvlJc w:val="left"/>
      <w:pPr>
        <w:ind w:left="6825" w:hanging="208"/>
      </w:pPr>
    </w:lvl>
    <w:lvl w:ilvl="8" w:tplc="9EBABD0E">
      <w:start w:val="1"/>
      <w:numFmt w:val="bullet"/>
      <w:lvlText w:val="•"/>
      <w:lvlJc w:val="left"/>
      <w:pPr>
        <w:ind w:left="7786" w:hanging="208"/>
      </w:pPr>
    </w:lvl>
  </w:abstractNum>
  <w:abstractNum w:abstractNumId="89"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6D731789"/>
    <w:multiLevelType w:val="hybridMultilevel"/>
    <w:tmpl w:val="34920BAA"/>
    <w:lvl w:ilvl="0" w:tplc="CE8ECA30">
      <w:start w:val="1"/>
      <w:numFmt w:val="decimal"/>
      <w:lvlText w:val="%1)"/>
      <w:lvlJc w:val="left"/>
      <w:pPr>
        <w:ind w:left="100" w:hanging="352"/>
      </w:pPr>
      <w:rPr>
        <w:rFonts w:ascii="Times New Roman" w:eastAsia="Times New Roman" w:hAnsi="Times New Roman" w:cs="Times New Roman" w:hint="default"/>
        <w:sz w:val="20"/>
        <w:szCs w:val="20"/>
      </w:rPr>
    </w:lvl>
    <w:lvl w:ilvl="1" w:tplc="0988E81C">
      <w:start w:val="1"/>
      <w:numFmt w:val="bullet"/>
      <w:lvlText w:val="•"/>
      <w:lvlJc w:val="left"/>
      <w:pPr>
        <w:ind w:left="1061" w:hanging="352"/>
      </w:pPr>
    </w:lvl>
    <w:lvl w:ilvl="2" w:tplc="348A212E">
      <w:start w:val="1"/>
      <w:numFmt w:val="bullet"/>
      <w:lvlText w:val="•"/>
      <w:lvlJc w:val="left"/>
      <w:pPr>
        <w:ind w:left="2022" w:hanging="352"/>
      </w:pPr>
    </w:lvl>
    <w:lvl w:ilvl="3" w:tplc="2BE0AFB8">
      <w:start w:val="1"/>
      <w:numFmt w:val="bullet"/>
      <w:lvlText w:val="•"/>
      <w:lvlJc w:val="left"/>
      <w:pPr>
        <w:ind w:left="2982" w:hanging="352"/>
      </w:pPr>
    </w:lvl>
    <w:lvl w:ilvl="4" w:tplc="CDCECECA">
      <w:start w:val="1"/>
      <w:numFmt w:val="bullet"/>
      <w:lvlText w:val="•"/>
      <w:lvlJc w:val="left"/>
      <w:pPr>
        <w:ind w:left="3943" w:hanging="352"/>
      </w:pPr>
    </w:lvl>
    <w:lvl w:ilvl="5" w:tplc="A7A60952">
      <w:start w:val="1"/>
      <w:numFmt w:val="bullet"/>
      <w:lvlText w:val="•"/>
      <w:lvlJc w:val="left"/>
      <w:pPr>
        <w:ind w:left="4904" w:hanging="352"/>
      </w:pPr>
    </w:lvl>
    <w:lvl w:ilvl="6" w:tplc="E1180D94">
      <w:start w:val="1"/>
      <w:numFmt w:val="bullet"/>
      <w:lvlText w:val="•"/>
      <w:lvlJc w:val="left"/>
      <w:pPr>
        <w:ind w:left="5865" w:hanging="352"/>
      </w:pPr>
    </w:lvl>
    <w:lvl w:ilvl="7" w:tplc="67B88A1A">
      <w:start w:val="1"/>
      <w:numFmt w:val="bullet"/>
      <w:lvlText w:val="•"/>
      <w:lvlJc w:val="left"/>
      <w:pPr>
        <w:ind w:left="6825" w:hanging="352"/>
      </w:pPr>
    </w:lvl>
    <w:lvl w:ilvl="8" w:tplc="707473B0">
      <w:start w:val="1"/>
      <w:numFmt w:val="bullet"/>
      <w:lvlText w:val="•"/>
      <w:lvlJc w:val="left"/>
      <w:pPr>
        <w:ind w:left="7786" w:hanging="352"/>
      </w:pPr>
    </w:lvl>
  </w:abstractNum>
  <w:abstractNum w:abstractNumId="95" w15:restartNumberingAfterBreak="0">
    <w:nsid w:val="70123E45"/>
    <w:multiLevelType w:val="multilevel"/>
    <w:tmpl w:val="775ED996"/>
    <w:numStyleLink w:val="111111"/>
  </w:abstractNum>
  <w:abstractNum w:abstractNumId="96" w15:restartNumberingAfterBreak="0">
    <w:nsid w:val="703444C2"/>
    <w:multiLevelType w:val="multilevel"/>
    <w:tmpl w:val="7FEAD08E"/>
    <w:lvl w:ilvl="0">
      <w:start w:val="56"/>
      <w:numFmt w:val="decimal"/>
      <w:lvlText w:val="%1"/>
      <w:lvlJc w:val="left"/>
      <w:pPr>
        <w:ind w:left="100" w:hanging="416"/>
      </w:pPr>
    </w:lvl>
    <w:lvl w:ilvl="1">
      <w:start w:val="4"/>
      <w:numFmt w:val="decimal"/>
      <w:lvlText w:val="%1.%2"/>
      <w:lvlJc w:val="left"/>
      <w:pPr>
        <w:ind w:left="100" w:hanging="416"/>
      </w:pPr>
      <w:rPr>
        <w:rFonts w:ascii="Times New Roman" w:eastAsia="Times New Roman" w:hAnsi="Times New Roman" w:cs="Times New Roman" w:hint="default"/>
        <w:sz w:val="20"/>
        <w:szCs w:val="20"/>
      </w:rPr>
    </w:lvl>
    <w:lvl w:ilvl="2">
      <w:start w:val="1"/>
      <w:numFmt w:val="decimal"/>
      <w:lvlText w:val="%3)"/>
      <w:lvlJc w:val="left"/>
      <w:pPr>
        <w:ind w:left="100" w:hanging="268"/>
      </w:pPr>
      <w:rPr>
        <w:rFonts w:ascii="Times New Roman" w:eastAsia="Times New Roman" w:hAnsi="Times New Roman" w:cs="Times New Roman" w:hint="default"/>
        <w:sz w:val="20"/>
        <w:szCs w:val="20"/>
      </w:rPr>
    </w:lvl>
    <w:lvl w:ilvl="3">
      <w:start w:val="1"/>
      <w:numFmt w:val="bullet"/>
      <w:lvlText w:val="•"/>
      <w:lvlJc w:val="left"/>
      <w:pPr>
        <w:ind w:left="2982" w:hanging="268"/>
      </w:pPr>
    </w:lvl>
    <w:lvl w:ilvl="4">
      <w:start w:val="1"/>
      <w:numFmt w:val="bullet"/>
      <w:lvlText w:val="•"/>
      <w:lvlJc w:val="left"/>
      <w:pPr>
        <w:ind w:left="3943" w:hanging="268"/>
      </w:pPr>
    </w:lvl>
    <w:lvl w:ilvl="5">
      <w:start w:val="1"/>
      <w:numFmt w:val="bullet"/>
      <w:lvlText w:val="•"/>
      <w:lvlJc w:val="left"/>
      <w:pPr>
        <w:ind w:left="4904" w:hanging="268"/>
      </w:pPr>
    </w:lvl>
    <w:lvl w:ilvl="6">
      <w:start w:val="1"/>
      <w:numFmt w:val="bullet"/>
      <w:lvlText w:val="•"/>
      <w:lvlJc w:val="left"/>
      <w:pPr>
        <w:ind w:left="5865" w:hanging="268"/>
      </w:pPr>
    </w:lvl>
    <w:lvl w:ilvl="7">
      <w:start w:val="1"/>
      <w:numFmt w:val="bullet"/>
      <w:lvlText w:val="•"/>
      <w:lvlJc w:val="left"/>
      <w:pPr>
        <w:ind w:left="6825" w:hanging="268"/>
      </w:pPr>
    </w:lvl>
    <w:lvl w:ilvl="8">
      <w:start w:val="1"/>
      <w:numFmt w:val="bullet"/>
      <w:lvlText w:val="•"/>
      <w:lvlJc w:val="left"/>
      <w:pPr>
        <w:ind w:left="7786" w:hanging="268"/>
      </w:pPr>
    </w:lvl>
  </w:abstractNum>
  <w:abstractNum w:abstractNumId="9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73DD441B"/>
    <w:multiLevelType w:val="hybridMultilevel"/>
    <w:tmpl w:val="239A2EF6"/>
    <w:lvl w:ilvl="0" w:tplc="FF9CB42A">
      <w:start w:val="1"/>
      <w:numFmt w:val="decimal"/>
      <w:lvlText w:val="%1)"/>
      <w:lvlJc w:val="left"/>
      <w:pPr>
        <w:ind w:left="100" w:hanging="224"/>
      </w:pPr>
      <w:rPr>
        <w:rFonts w:ascii="Times New Roman" w:eastAsia="Times New Roman" w:hAnsi="Times New Roman" w:cs="Times New Roman" w:hint="default"/>
        <w:sz w:val="20"/>
        <w:szCs w:val="20"/>
      </w:rPr>
    </w:lvl>
    <w:lvl w:ilvl="1" w:tplc="1BFCF424">
      <w:start w:val="1"/>
      <w:numFmt w:val="bullet"/>
      <w:lvlText w:val="•"/>
      <w:lvlJc w:val="left"/>
      <w:pPr>
        <w:ind w:left="1061" w:hanging="224"/>
      </w:pPr>
    </w:lvl>
    <w:lvl w:ilvl="2" w:tplc="89FC2D0C">
      <w:start w:val="1"/>
      <w:numFmt w:val="bullet"/>
      <w:lvlText w:val="•"/>
      <w:lvlJc w:val="left"/>
      <w:pPr>
        <w:ind w:left="2022" w:hanging="224"/>
      </w:pPr>
    </w:lvl>
    <w:lvl w:ilvl="3" w:tplc="A63619A4">
      <w:start w:val="1"/>
      <w:numFmt w:val="bullet"/>
      <w:lvlText w:val="•"/>
      <w:lvlJc w:val="left"/>
      <w:pPr>
        <w:ind w:left="2982" w:hanging="224"/>
      </w:pPr>
    </w:lvl>
    <w:lvl w:ilvl="4" w:tplc="1E809DCE">
      <w:start w:val="1"/>
      <w:numFmt w:val="bullet"/>
      <w:lvlText w:val="•"/>
      <w:lvlJc w:val="left"/>
      <w:pPr>
        <w:ind w:left="3943" w:hanging="224"/>
      </w:pPr>
    </w:lvl>
    <w:lvl w:ilvl="5" w:tplc="7ACA145E">
      <w:start w:val="1"/>
      <w:numFmt w:val="bullet"/>
      <w:lvlText w:val="•"/>
      <w:lvlJc w:val="left"/>
      <w:pPr>
        <w:ind w:left="4904" w:hanging="224"/>
      </w:pPr>
    </w:lvl>
    <w:lvl w:ilvl="6" w:tplc="B1EC25DE">
      <w:start w:val="1"/>
      <w:numFmt w:val="bullet"/>
      <w:lvlText w:val="•"/>
      <w:lvlJc w:val="left"/>
      <w:pPr>
        <w:ind w:left="5865" w:hanging="224"/>
      </w:pPr>
    </w:lvl>
    <w:lvl w:ilvl="7" w:tplc="1D3E24DA">
      <w:start w:val="1"/>
      <w:numFmt w:val="bullet"/>
      <w:lvlText w:val="•"/>
      <w:lvlJc w:val="left"/>
      <w:pPr>
        <w:ind w:left="6825" w:hanging="224"/>
      </w:pPr>
    </w:lvl>
    <w:lvl w:ilvl="8" w:tplc="0442C270">
      <w:start w:val="1"/>
      <w:numFmt w:val="bullet"/>
      <w:lvlText w:val="•"/>
      <w:lvlJc w:val="left"/>
      <w:pPr>
        <w:ind w:left="7786" w:hanging="224"/>
      </w:pPr>
    </w:lvl>
  </w:abstractNum>
  <w:abstractNum w:abstractNumId="10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76B12A23"/>
    <w:multiLevelType w:val="hybridMultilevel"/>
    <w:tmpl w:val="90EC58DE"/>
    <w:lvl w:ilvl="0" w:tplc="90CC83C4">
      <w:start w:val="1"/>
      <w:numFmt w:val="decimal"/>
      <w:lvlText w:val="%1)"/>
      <w:lvlJc w:val="left"/>
      <w:pPr>
        <w:ind w:left="100" w:hanging="232"/>
      </w:pPr>
      <w:rPr>
        <w:rFonts w:ascii="Times New Roman" w:eastAsia="Times New Roman" w:hAnsi="Times New Roman" w:cs="Times New Roman" w:hint="default"/>
        <w:sz w:val="20"/>
        <w:szCs w:val="20"/>
      </w:rPr>
    </w:lvl>
    <w:lvl w:ilvl="1" w:tplc="7A323C96">
      <w:start w:val="1"/>
      <w:numFmt w:val="bullet"/>
      <w:lvlText w:val="•"/>
      <w:lvlJc w:val="left"/>
      <w:pPr>
        <w:ind w:left="1061" w:hanging="232"/>
      </w:pPr>
    </w:lvl>
    <w:lvl w:ilvl="2" w:tplc="C6D0C0A4">
      <w:start w:val="1"/>
      <w:numFmt w:val="bullet"/>
      <w:lvlText w:val="•"/>
      <w:lvlJc w:val="left"/>
      <w:pPr>
        <w:ind w:left="2022" w:hanging="232"/>
      </w:pPr>
    </w:lvl>
    <w:lvl w:ilvl="3" w:tplc="05A4B412">
      <w:start w:val="1"/>
      <w:numFmt w:val="bullet"/>
      <w:lvlText w:val="•"/>
      <w:lvlJc w:val="left"/>
      <w:pPr>
        <w:ind w:left="2982" w:hanging="232"/>
      </w:pPr>
    </w:lvl>
    <w:lvl w:ilvl="4" w:tplc="9384D11E">
      <w:start w:val="1"/>
      <w:numFmt w:val="bullet"/>
      <w:lvlText w:val="•"/>
      <w:lvlJc w:val="left"/>
      <w:pPr>
        <w:ind w:left="3943" w:hanging="232"/>
      </w:pPr>
    </w:lvl>
    <w:lvl w:ilvl="5" w:tplc="F1F4A7E6">
      <w:start w:val="1"/>
      <w:numFmt w:val="bullet"/>
      <w:lvlText w:val="•"/>
      <w:lvlJc w:val="left"/>
      <w:pPr>
        <w:ind w:left="4904" w:hanging="232"/>
      </w:pPr>
    </w:lvl>
    <w:lvl w:ilvl="6" w:tplc="92DA2EFE">
      <w:start w:val="1"/>
      <w:numFmt w:val="bullet"/>
      <w:lvlText w:val="•"/>
      <w:lvlJc w:val="left"/>
      <w:pPr>
        <w:ind w:left="5865" w:hanging="232"/>
      </w:pPr>
    </w:lvl>
    <w:lvl w:ilvl="7" w:tplc="2E4EDECE">
      <w:start w:val="1"/>
      <w:numFmt w:val="bullet"/>
      <w:lvlText w:val="•"/>
      <w:lvlJc w:val="left"/>
      <w:pPr>
        <w:ind w:left="6825" w:hanging="232"/>
      </w:pPr>
    </w:lvl>
    <w:lvl w:ilvl="8" w:tplc="309AE138">
      <w:start w:val="1"/>
      <w:numFmt w:val="bullet"/>
      <w:lvlText w:val="•"/>
      <w:lvlJc w:val="left"/>
      <w:pPr>
        <w:ind w:left="7786" w:hanging="232"/>
      </w:pPr>
    </w:lvl>
  </w:abstractNum>
  <w:abstractNum w:abstractNumId="102"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24"/>
  </w:num>
  <w:num w:numId="3">
    <w:abstractNumId w:val="53"/>
  </w:num>
  <w:num w:numId="4">
    <w:abstractNumId w:val="10"/>
  </w:num>
  <w:num w:numId="5">
    <w:abstractNumId w:val="50"/>
  </w:num>
  <w:num w:numId="6">
    <w:abstractNumId w:val="34"/>
  </w:num>
  <w:num w:numId="7">
    <w:abstractNumId w:val="21"/>
  </w:num>
  <w:num w:numId="8">
    <w:abstractNumId w:val="73"/>
  </w:num>
  <w:num w:numId="9">
    <w:abstractNumId w:val="19"/>
  </w:num>
  <w:num w:numId="10">
    <w:abstractNumId w:val="75"/>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72"/>
  </w:num>
  <w:num w:numId="14">
    <w:abstractNumId w:val="95"/>
  </w:num>
  <w:num w:numId="15">
    <w:abstractNumId w:val="25"/>
  </w:num>
  <w:num w:numId="16">
    <w:abstractNumId w:val="14"/>
  </w:num>
  <w:num w:numId="17">
    <w:abstractNumId w:val="47"/>
  </w:num>
  <w:num w:numId="18">
    <w:abstractNumId w:val="82"/>
  </w:num>
  <w:num w:numId="19">
    <w:abstractNumId w:val="70"/>
  </w:num>
  <w:num w:numId="20">
    <w:abstractNumId w:val="55"/>
  </w:num>
  <w:num w:numId="21">
    <w:abstractNumId w:val="39"/>
  </w:num>
  <w:num w:numId="22">
    <w:abstractNumId w:val="28"/>
  </w:num>
  <w:num w:numId="23">
    <w:abstractNumId w:val="103"/>
  </w:num>
  <w:num w:numId="24">
    <w:abstractNumId w:val="79"/>
  </w:num>
  <w:num w:numId="25">
    <w:abstractNumId w:val="17"/>
  </w:num>
  <w:num w:numId="26">
    <w:abstractNumId w:val="92"/>
  </w:num>
  <w:num w:numId="27">
    <w:abstractNumId w:val="60"/>
  </w:num>
  <w:num w:numId="28">
    <w:abstractNumId w:val="58"/>
  </w:num>
  <w:num w:numId="29">
    <w:abstractNumId w:val="81"/>
  </w:num>
  <w:num w:numId="30">
    <w:abstractNumId w:val="36"/>
  </w:num>
  <w:num w:numId="31">
    <w:abstractNumId w:val="78"/>
  </w:num>
  <w:num w:numId="32">
    <w:abstractNumId w:val="43"/>
  </w:num>
  <w:num w:numId="33">
    <w:abstractNumId w:val="38"/>
  </w:num>
  <w:num w:numId="34">
    <w:abstractNumId w:val="69"/>
  </w:num>
  <w:num w:numId="35">
    <w:abstractNumId w:val="105"/>
  </w:num>
  <w:num w:numId="36">
    <w:abstractNumId w:val="40"/>
  </w:num>
  <w:num w:numId="37">
    <w:abstractNumId w:val="66"/>
  </w:num>
  <w:num w:numId="38">
    <w:abstractNumId w:val="57"/>
  </w:num>
  <w:num w:numId="39">
    <w:abstractNumId w:val="63"/>
  </w:num>
  <w:num w:numId="40">
    <w:abstractNumId w:val="80"/>
  </w:num>
  <w:num w:numId="41">
    <w:abstractNumId w:val="74"/>
  </w:num>
  <w:num w:numId="42">
    <w:abstractNumId w:val="8"/>
  </w:num>
  <w:num w:numId="43">
    <w:abstractNumId w:val="100"/>
  </w:num>
  <w:num w:numId="44">
    <w:abstractNumId w:val="42"/>
  </w:num>
  <w:num w:numId="45">
    <w:abstractNumId w:val="46"/>
  </w:num>
  <w:num w:numId="46">
    <w:abstractNumId w:val="97"/>
  </w:num>
  <w:num w:numId="47">
    <w:abstractNumId w:val="102"/>
  </w:num>
  <w:num w:numId="48">
    <w:abstractNumId w:val="27"/>
  </w:num>
  <w:num w:numId="49">
    <w:abstractNumId w:val="89"/>
  </w:num>
  <w:num w:numId="50">
    <w:abstractNumId w:val="104"/>
  </w:num>
  <w:num w:numId="51">
    <w:abstractNumId w:val="44"/>
  </w:num>
  <w:num w:numId="52">
    <w:abstractNumId w:val="85"/>
  </w:num>
  <w:num w:numId="53">
    <w:abstractNumId w:val="77"/>
  </w:num>
  <w:num w:numId="54">
    <w:abstractNumId w:val="20"/>
  </w:num>
  <w:num w:numId="55">
    <w:abstractNumId w:val="84"/>
  </w:num>
  <w:num w:numId="56">
    <w:abstractNumId w:val="91"/>
  </w:num>
  <w:num w:numId="57">
    <w:abstractNumId w:val="23"/>
  </w:num>
  <w:num w:numId="58">
    <w:abstractNumId w:val="41"/>
  </w:num>
  <w:num w:numId="59">
    <w:abstractNumId w:val="33"/>
  </w:num>
  <w:num w:numId="60">
    <w:abstractNumId w:val="65"/>
  </w:num>
  <w:num w:numId="61">
    <w:abstractNumId w:val="51"/>
  </w:num>
  <w:num w:numId="62">
    <w:abstractNumId w:val="76"/>
  </w:num>
  <w:num w:numId="63">
    <w:abstractNumId w:val="16"/>
  </w:num>
  <w:num w:numId="64">
    <w:abstractNumId w:val="62"/>
  </w:num>
  <w:num w:numId="65">
    <w:abstractNumId w:val="35"/>
  </w:num>
  <w:num w:numId="66">
    <w:abstractNumId w:val="59"/>
  </w:num>
  <w:num w:numId="67">
    <w:abstractNumId w:val="64"/>
  </w:num>
  <w:num w:numId="68">
    <w:abstractNumId w:val="30"/>
  </w:num>
  <w:num w:numId="69">
    <w:abstractNumId w:val="13"/>
  </w:num>
  <w:num w:numId="70">
    <w:abstractNumId w:val="98"/>
  </w:num>
  <w:num w:numId="71">
    <w:abstractNumId w:val="29"/>
  </w:num>
  <w:num w:numId="72">
    <w:abstractNumId w:val="32"/>
  </w:num>
  <w:num w:numId="73">
    <w:abstractNumId w:val="87"/>
  </w:num>
  <w:num w:numId="74">
    <w:abstractNumId w:val="90"/>
  </w:num>
  <w:num w:numId="75">
    <w:abstractNumId w:val="18"/>
  </w:num>
  <w:num w:numId="76">
    <w:abstractNumId w:val="93"/>
  </w:num>
  <w:num w:numId="77">
    <w:abstractNumId w:val="68"/>
  </w:num>
  <w:num w:numId="78">
    <w:abstractNumId w:val="52"/>
  </w:num>
  <w:num w:numId="79">
    <w:abstractNumId w:val="48"/>
  </w:num>
  <w:num w:numId="80">
    <w:abstractNumId w:val="37"/>
  </w:num>
  <w:num w:numId="81">
    <w:abstractNumId w:val="56"/>
  </w:num>
  <w:num w:numId="82">
    <w:abstractNumId w:val="56"/>
    <w:lvlOverride w:ilvl="0">
      <w:startOverride w:val="1"/>
    </w:lvlOverride>
    <w:lvlOverride w:ilvl="1"/>
    <w:lvlOverride w:ilvl="2"/>
    <w:lvlOverride w:ilvl="3"/>
    <w:lvlOverride w:ilvl="4"/>
    <w:lvlOverride w:ilvl="5"/>
    <w:lvlOverride w:ilvl="6"/>
    <w:lvlOverride w:ilvl="7"/>
    <w:lvlOverride w:ilvl="8"/>
  </w:num>
  <w:num w:numId="83">
    <w:abstractNumId w:val="96"/>
    <w:lvlOverride w:ilvl="0">
      <w:startOverride w:val="56"/>
    </w:lvlOverride>
    <w:lvlOverride w:ilvl="1">
      <w:startOverride w:val="4"/>
    </w:lvlOverride>
    <w:lvlOverride w:ilvl="2">
      <w:startOverride w:val="1"/>
    </w:lvlOverride>
    <w:lvlOverride w:ilvl="3"/>
    <w:lvlOverride w:ilvl="4"/>
    <w:lvlOverride w:ilvl="5"/>
    <w:lvlOverride w:ilvl="6"/>
    <w:lvlOverride w:ilvl="7"/>
    <w:lvlOverride w:ilvl="8"/>
  </w:num>
  <w:num w:numId="84">
    <w:abstractNumId w:val="61"/>
    <w:lvlOverride w:ilvl="0">
      <w:startOverride w:val="9"/>
    </w:lvlOverride>
    <w:lvlOverride w:ilvl="1">
      <w:startOverride w:val="1"/>
    </w:lvlOverride>
    <w:lvlOverride w:ilvl="2"/>
    <w:lvlOverride w:ilvl="3"/>
    <w:lvlOverride w:ilvl="4"/>
    <w:lvlOverride w:ilvl="5"/>
    <w:lvlOverride w:ilvl="6"/>
    <w:lvlOverride w:ilvl="7"/>
    <w:lvlOverride w:ilvl="8"/>
  </w:num>
  <w:num w:numId="85">
    <w:abstractNumId w:val="94"/>
    <w:lvlOverride w:ilvl="0">
      <w:startOverride w:val="1"/>
    </w:lvlOverride>
    <w:lvlOverride w:ilvl="1"/>
    <w:lvlOverride w:ilvl="2"/>
    <w:lvlOverride w:ilvl="3"/>
    <w:lvlOverride w:ilvl="4"/>
    <w:lvlOverride w:ilvl="5"/>
    <w:lvlOverride w:ilvl="6"/>
    <w:lvlOverride w:ilvl="7"/>
    <w:lvlOverride w:ilvl="8"/>
  </w:num>
  <w:num w:numId="86">
    <w:abstractNumId w:val="99"/>
    <w:lvlOverride w:ilvl="0">
      <w:startOverride w:val="1"/>
    </w:lvlOverride>
    <w:lvlOverride w:ilvl="1"/>
    <w:lvlOverride w:ilvl="2"/>
    <w:lvlOverride w:ilvl="3"/>
    <w:lvlOverride w:ilvl="4"/>
    <w:lvlOverride w:ilvl="5"/>
    <w:lvlOverride w:ilvl="6"/>
    <w:lvlOverride w:ilvl="7"/>
    <w:lvlOverride w:ilvl="8"/>
  </w:num>
  <w:num w:numId="87">
    <w:abstractNumId w:val="11"/>
    <w:lvlOverride w:ilvl="0">
      <w:startOverride w:val="1"/>
    </w:lvlOverride>
    <w:lvlOverride w:ilvl="1"/>
    <w:lvlOverride w:ilvl="2"/>
    <w:lvlOverride w:ilvl="3"/>
    <w:lvlOverride w:ilvl="4"/>
    <w:lvlOverride w:ilvl="5"/>
    <w:lvlOverride w:ilvl="6"/>
    <w:lvlOverride w:ilvl="7"/>
    <w:lvlOverride w:ilvl="8"/>
  </w:num>
  <w:num w:numId="88">
    <w:abstractNumId w:val="22"/>
    <w:lvlOverride w:ilvl="0">
      <w:startOverride w:val="1"/>
    </w:lvlOverride>
    <w:lvlOverride w:ilvl="1"/>
    <w:lvlOverride w:ilvl="2"/>
    <w:lvlOverride w:ilvl="3"/>
    <w:lvlOverride w:ilvl="4"/>
    <w:lvlOverride w:ilvl="5"/>
    <w:lvlOverride w:ilvl="6"/>
    <w:lvlOverride w:ilvl="7"/>
    <w:lvlOverride w:ilvl="8"/>
  </w:num>
  <w:num w:numId="89">
    <w:abstractNumId w:val="54"/>
    <w:lvlOverride w:ilvl="0">
      <w:startOverride w:val="1"/>
    </w:lvlOverride>
    <w:lvlOverride w:ilvl="1"/>
    <w:lvlOverride w:ilvl="2"/>
    <w:lvlOverride w:ilvl="3"/>
    <w:lvlOverride w:ilvl="4"/>
    <w:lvlOverride w:ilvl="5"/>
    <w:lvlOverride w:ilvl="6"/>
    <w:lvlOverride w:ilvl="7"/>
    <w:lvlOverride w:ilvl="8"/>
  </w:num>
  <w:num w:numId="90">
    <w:abstractNumId w:val="15"/>
    <w:lvlOverride w:ilvl="0">
      <w:startOverride w:val="1"/>
    </w:lvlOverride>
    <w:lvlOverride w:ilvl="1"/>
    <w:lvlOverride w:ilvl="2"/>
    <w:lvlOverride w:ilvl="3"/>
    <w:lvlOverride w:ilvl="4"/>
    <w:lvlOverride w:ilvl="5"/>
    <w:lvlOverride w:ilvl="6"/>
    <w:lvlOverride w:ilvl="7"/>
    <w:lvlOverride w:ilvl="8"/>
  </w:num>
  <w:num w:numId="91">
    <w:abstractNumId w:val="71"/>
    <w:lvlOverride w:ilvl="0">
      <w:startOverride w:val="1"/>
    </w:lvlOverride>
    <w:lvlOverride w:ilvl="1"/>
    <w:lvlOverride w:ilvl="2"/>
    <w:lvlOverride w:ilvl="3"/>
    <w:lvlOverride w:ilvl="4"/>
    <w:lvlOverride w:ilvl="5"/>
    <w:lvlOverride w:ilvl="6"/>
    <w:lvlOverride w:ilvl="7"/>
    <w:lvlOverride w:ilvl="8"/>
  </w:num>
  <w:num w:numId="92">
    <w:abstractNumId w:val="49"/>
    <w:lvlOverride w:ilvl="0">
      <w:startOverride w:val="1"/>
    </w:lvlOverride>
    <w:lvlOverride w:ilvl="1"/>
    <w:lvlOverride w:ilvl="2"/>
    <w:lvlOverride w:ilvl="3"/>
    <w:lvlOverride w:ilvl="4"/>
    <w:lvlOverride w:ilvl="5"/>
    <w:lvlOverride w:ilvl="6"/>
    <w:lvlOverride w:ilvl="7"/>
    <w:lvlOverride w:ilvl="8"/>
  </w:num>
  <w:num w:numId="93">
    <w:abstractNumId w:val="88"/>
    <w:lvlOverride w:ilvl="0">
      <w:startOverride w:val="1"/>
    </w:lvlOverride>
    <w:lvlOverride w:ilvl="1"/>
    <w:lvlOverride w:ilvl="2"/>
    <w:lvlOverride w:ilvl="3"/>
    <w:lvlOverride w:ilvl="4"/>
    <w:lvlOverride w:ilvl="5"/>
    <w:lvlOverride w:ilvl="6"/>
    <w:lvlOverride w:ilvl="7"/>
    <w:lvlOverride w:ilvl="8"/>
  </w:num>
  <w:num w:numId="94">
    <w:abstractNumId w:val="101"/>
    <w:lvlOverride w:ilvl="0">
      <w:startOverride w:val="1"/>
    </w:lvlOverride>
    <w:lvlOverride w:ilvl="1"/>
    <w:lvlOverride w:ilvl="2"/>
    <w:lvlOverride w:ilvl="3"/>
    <w:lvlOverride w:ilvl="4"/>
    <w:lvlOverride w:ilvl="5"/>
    <w:lvlOverride w:ilvl="6"/>
    <w:lvlOverride w:ilvl="7"/>
    <w:lvlOverride w:ilvl="8"/>
  </w:num>
  <w:num w:numId="95">
    <w:abstractNumId w:val="12"/>
    <w:lvlOverride w:ilvl="0">
      <w:startOverride w:val="1"/>
    </w:lvlOverride>
    <w:lvlOverride w:ilvl="1"/>
    <w:lvlOverride w:ilvl="2"/>
    <w:lvlOverride w:ilvl="3"/>
    <w:lvlOverride w:ilvl="4"/>
    <w:lvlOverride w:ilvl="5"/>
    <w:lvlOverride w:ilvl="6"/>
    <w:lvlOverride w:ilvl="7"/>
    <w:lvlOverride w:ilvl="8"/>
  </w:num>
  <w:num w:numId="96">
    <w:abstractNumId w:val="86"/>
  </w:num>
  <w:num w:numId="97">
    <w:abstractNumId w:val="31"/>
  </w:num>
  <w:num w:numId="98">
    <w:abstractNumId w:val="7"/>
  </w:num>
  <w:num w:numId="99">
    <w:abstractNumId w:val="26"/>
  </w:num>
  <w:num w:numId="100">
    <w:abstractNumId w:val="83"/>
  </w:num>
  <w:num w:numId="101">
    <w:abstractNumId w:val="67"/>
  </w:num>
  <w:num w:numId="102">
    <w:abstractNumId w:val="45"/>
  </w:num>
  <w:num w:numId="103">
    <w:abstractNumId w:val="9"/>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mirrorMargin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748"/>
    <w:rsid w:val="00004C96"/>
    <w:rsid w:val="00004D2E"/>
    <w:rsid w:val="00005AAD"/>
    <w:rsid w:val="00005B44"/>
    <w:rsid w:val="000064D9"/>
    <w:rsid w:val="00006FF3"/>
    <w:rsid w:val="00007DC5"/>
    <w:rsid w:val="00010115"/>
    <w:rsid w:val="00011C01"/>
    <w:rsid w:val="00013426"/>
    <w:rsid w:val="00013CF8"/>
    <w:rsid w:val="000140E7"/>
    <w:rsid w:val="00015A6C"/>
    <w:rsid w:val="00015E77"/>
    <w:rsid w:val="00015F19"/>
    <w:rsid w:val="00016F1F"/>
    <w:rsid w:val="000175A5"/>
    <w:rsid w:val="00017741"/>
    <w:rsid w:val="000201B8"/>
    <w:rsid w:val="0002028D"/>
    <w:rsid w:val="00022B12"/>
    <w:rsid w:val="00022FB1"/>
    <w:rsid w:val="000231BB"/>
    <w:rsid w:val="00023BCB"/>
    <w:rsid w:val="00024384"/>
    <w:rsid w:val="00024914"/>
    <w:rsid w:val="00025D6B"/>
    <w:rsid w:val="000268DE"/>
    <w:rsid w:val="00027226"/>
    <w:rsid w:val="00030B11"/>
    <w:rsid w:val="00031154"/>
    <w:rsid w:val="000311E0"/>
    <w:rsid w:val="000312E5"/>
    <w:rsid w:val="00031682"/>
    <w:rsid w:val="00031AA0"/>
    <w:rsid w:val="00032A12"/>
    <w:rsid w:val="0003301B"/>
    <w:rsid w:val="000333A5"/>
    <w:rsid w:val="00033461"/>
    <w:rsid w:val="00034677"/>
    <w:rsid w:val="00035213"/>
    <w:rsid w:val="00035C09"/>
    <w:rsid w:val="00035EF5"/>
    <w:rsid w:val="0003604A"/>
    <w:rsid w:val="000371CF"/>
    <w:rsid w:val="00037803"/>
    <w:rsid w:val="00037A7D"/>
    <w:rsid w:val="00040479"/>
    <w:rsid w:val="000408E4"/>
    <w:rsid w:val="00040900"/>
    <w:rsid w:val="00040905"/>
    <w:rsid w:val="00040C41"/>
    <w:rsid w:val="00040FAF"/>
    <w:rsid w:val="000410F9"/>
    <w:rsid w:val="00042496"/>
    <w:rsid w:val="000432CD"/>
    <w:rsid w:val="00044F3D"/>
    <w:rsid w:val="00046979"/>
    <w:rsid w:val="00046F04"/>
    <w:rsid w:val="0004736C"/>
    <w:rsid w:val="00047C8D"/>
    <w:rsid w:val="00050324"/>
    <w:rsid w:val="00050D85"/>
    <w:rsid w:val="000515EC"/>
    <w:rsid w:val="00051ECB"/>
    <w:rsid w:val="00052032"/>
    <w:rsid w:val="00053BCD"/>
    <w:rsid w:val="000551D9"/>
    <w:rsid w:val="000554D4"/>
    <w:rsid w:val="0005571B"/>
    <w:rsid w:val="00056276"/>
    <w:rsid w:val="00057239"/>
    <w:rsid w:val="0005766C"/>
    <w:rsid w:val="000578F4"/>
    <w:rsid w:val="0006147C"/>
    <w:rsid w:val="000614B6"/>
    <w:rsid w:val="000614E5"/>
    <w:rsid w:val="00062210"/>
    <w:rsid w:val="0006274A"/>
    <w:rsid w:val="0006297F"/>
    <w:rsid w:val="00062E1B"/>
    <w:rsid w:val="0006375F"/>
    <w:rsid w:val="00063893"/>
    <w:rsid w:val="0006460A"/>
    <w:rsid w:val="00064A86"/>
    <w:rsid w:val="00064D29"/>
    <w:rsid w:val="00064FBB"/>
    <w:rsid w:val="000657E4"/>
    <w:rsid w:val="00067D7F"/>
    <w:rsid w:val="0007028C"/>
    <w:rsid w:val="00070B70"/>
    <w:rsid w:val="00071131"/>
    <w:rsid w:val="00071327"/>
    <w:rsid w:val="00071C6B"/>
    <w:rsid w:val="00074517"/>
    <w:rsid w:val="00074CC5"/>
    <w:rsid w:val="00075226"/>
    <w:rsid w:val="000753ED"/>
    <w:rsid w:val="0007620C"/>
    <w:rsid w:val="000766FB"/>
    <w:rsid w:val="00077783"/>
    <w:rsid w:val="00077906"/>
    <w:rsid w:val="00077A6C"/>
    <w:rsid w:val="00077BD9"/>
    <w:rsid w:val="00077E30"/>
    <w:rsid w:val="000801A6"/>
    <w:rsid w:val="00080510"/>
    <w:rsid w:val="000807C3"/>
    <w:rsid w:val="000808BA"/>
    <w:rsid w:val="00080D40"/>
    <w:rsid w:val="000829BB"/>
    <w:rsid w:val="0008311E"/>
    <w:rsid w:val="00083A67"/>
    <w:rsid w:val="00084C0B"/>
    <w:rsid w:val="00085372"/>
    <w:rsid w:val="00085391"/>
    <w:rsid w:val="00085494"/>
    <w:rsid w:val="0008756B"/>
    <w:rsid w:val="00090FBC"/>
    <w:rsid w:val="00091046"/>
    <w:rsid w:val="000912BF"/>
    <w:rsid w:val="00091815"/>
    <w:rsid w:val="000921F5"/>
    <w:rsid w:val="00092772"/>
    <w:rsid w:val="000927F5"/>
    <w:rsid w:val="000929E8"/>
    <w:rsid w:val="00093106"/>
    <w:rsid w:val="0009404B"/>
    <w:rsid w:val="00095339"/>
    <w:rsid w:val="0009586B"/>
    <w:rsid w:val="00095AB6"/>
    <w:rsid w:val="00095BE7"/>
    <w:rsid w:val="00096CDF"/>
    <w:rsid w:val="00096D2B"/>
    <w:rsid w:val="00096FEC"/>
    <w:rsid w:val="00097C8E"/>
    <w:rsid w:val="000A00EB"/>
    <w:rsid w:val="000A19FB"/>
    <w:rsid w:val="000A1D13"/>
    <w:rsid w:val="000A31FD"/>
    <w:rsid w:val="000A3599"/>
    <w:rsid w:val="000A3624"/>
    <w:rsid w:val="000A4382"/>
    <w:rsid w:val="000A46F3"/>
    <w:rsid w:val="000A4C55"/>
    <w:rsid w:val="000A540C"/>
    <w:rsid w:val="000A5E9F"/>
    <w:rsid w:val="000A6DEA"/>
    <w:rsid w:val="000A71FA"/>
    <w:rsid w:val="000A7F71"/>
    <w:rsid w:val="000B0A33"/>
    <w:rsid w:val="000B1020"/>
    <w:rsid w:val="000B216A"/>
    <w:rsid w:val="000B217C"/>
    <w:rsid w:val="000B23B4"/>
    <w:rsid w:val="000B2AF3"/>
    <w:rsid w:val="000B35FB"/>
    <w:rsid w:val="000B3A0A"/>
    <w:rsid w:val="000B494E"/>
    <w:rsid w:val="000B4D9E"/>
    <w:rsid w:val="000B57F1"/>
    <w:rsid w:val="000B5996"/>
    <w:rsid w:val="000B5C53"/>
    <w:rsid w:val="000B5F75"/>
    <w:rsid w:val="000B65AC"/>
    <w:rsid w:val="000B6681"/>
    <w:rsid w:val="000B6D10"/>
    <w:rsid w:val="000B7055"/>
    <w:rsid w:val="000B76A3"/>
    <w:rsid w:val="000B7C0C"/>
    <w:rsid w:val="000C1375"/>
    <w:rsid w:val="000C1FAD"/>
    <w:rsid w:val="000C215F"/>
    <w:rsid w:val="000C284F"/>
    <w:rsid w:val="000C28E4"/>
    <w:rsid w:val="000C2A20"/>
    <w:rsid w:val="000C2D88"/>
    <w:rsid w:val="000C493E"/>
    <w:rsid w:val="000C4FAE"/>
    <w:rsid w:val="000C5185"/>
    <w:rsid w:val="000C5511"/>
    <w:rsid w:val="000C596F"/>
    <w:rsid w:val="000C5D2F"/>
    <w:rsid w:val="000C6354"/>
    <w:rsid w:val="000C7F57"/>
    <w:rsid w:val="000D0652"/>
    <w:rsid w:val="000D0CA5"/>
    <w:rsid w:val="000D1D31"/>
    <w:rsid w:val="000D375B"/>
    <w:rsid w:val="000D3C65"/>
    <w:rsid w:val="000D41E8"/>
    <w:rsid w:val="000D4C3D"/>
    <w:rsid w:val="000D52AD"/>
    <w:rsid w:val="000D68D3"/>
    <w:rsid w:val="000D732A"/>
    <w:rsid w:val="000D7A9E"/>
    <w:rsid w:val="000D7B35"/>
    <w:rsid w:val="000D7C78"/>
    <w:rsid w:val="000D7C98"/>
    <w:rsid w:val="000E00C0"/>
    <w:rsid w:val="000E062E"/>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0AA1"/>
    <w:rsid w:val="000F2688"/>
    <w:rsid w:val="000F2BAA"/>
    <w:rsid w:val="000F2EDB"/>
    <w:rsid w:val="000F32CA"/>
    <w:rsid w:val="000F3C60"/>
    <w:rsid w:val="000F43F2"/>
    <w:rsid w:val="000F4AC4"/>
    <w:rsid w:val="000F4ED2"/>
    <w:rsid w:val="000F53C5"/>
    <w:rsid w:val="000F5FFB"/>
    <w:rsid w:val="000F61E8"/>
    <w:rsid w:val="000F6E45"/>
    <w:rsid w:val="000F7F34"/>
    <w:rsid w:val="0010000C"/>
    <w:rsid w:val="00100400"/>
    <w:rsid w:val="001009B4"/>
    <w:rsid w:val="001017B3"/>
    <w:rsid w:val="00101C73"/>
    <w:rsid w:val="00103304"/>
    <w:rsid w:val="00103341"/>
    <w:rsid w:val="00103A0E"/>
    <w:rsid w:val="001040E4"/>
    <w:rsid w:val="0010410E"/>
    <w:rsid w:val="001047DC"/>
    <w:rsid w:val="00104B99"/>
    <w:rsid w:val="00105E84"/>
    <w:rsid w:val="001060BF"/>
    <w:rsid w:val="001062D2"/>
    <w:rsid w:val="0010644B"/>
    <w:rsid w:val="0010679A"/>
    <w:rsid w:val="00106D00"/>
    <w:rsid w:val="001075B2"/>
    <w:rsid w:val="00107F26"/>
    <w:rsid w:val="00110585"/>
    <w:rsid w:val="0011196D"/>
    <w:rsid w:val="001132FC"/>
    <w:rsid w:val="001138D0"/>
    <w:rsid w:val="0011424D"/>
    <w:rsid w:val="00114A7D"/>
    <w:rsid w:val="0011525E"/>
    <w:rsid w:val="00115E30"/>
    <w:rsid w:val="00115F43"/>
    <w:rsid w:val="00116194"/>
    <w:rsid w:val="00116DAB"/>
    <w:rsid w:val="00117BC0"/>
    <w:rsid w:val="00120B73"/>
    <w:rsid w:val="001210CE"/>
    <w:rsid w:val="00121CE0"/>
    <w:rsid w:val="00121F09"/>
    <w:rsid w:val="001229DE"/>
    <w:rsid w:val="00123936"/>
    <w:rsid w:val="00124197"/>
    <w:rsid w:val="001246CA"/>
    <w:rsid w:val="00125038"/>
    <w:rsid w:val="001252B9"/>
    <w:rsid w:val="001253D3"/>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39E"/>
    <w:rsid w:val="00141538"/>
    <w:rsid w:val="001423FA"/>
    <w:rsid w:val="00142A7B"/>
    <w:rsid w:val="00142BA0"/>
    <w:rsid w:val="0014325F"/>
    <w:rsid w:val="001437F6"/>
    <w:rsid w:val="0014451B"/>
    <w:rsid w:val="001445DF"/>
    <w:rsid w:val="001459D7"/>
    <w:rsid w:val="00146CD1"/>
    <w:rsid w:val="00146D4D"/>
    <w:rsid w:val="00146E6B"/>
    <w:rsid w:val="0014744F"/>
    <w:rsid w:val="001476CD"/>
    <w:rsid w:val="001476F1"/>
    <w:rsid w:val="00150868"/>
    <w:rsid w:val="0015100A"/>
    <w:rsid w:val="00152712"/>
    <w:rsid w:val="00152E94"/>
    <w:rsid w:val="00154107"/>
    <w:rsid w:val="00154910"/>
    <w:rsid w:val="00154C6A"/>
    <w:rsid w:val="0015694B"/>
    <w:rsid w:val="001569B1"/>
    <w:rsid w:val="001573E9"/>
    <w:rsid w:val="00157C75"/>
    <w:rsid w:val="0016058D"/>
    <w:rsid w:val="00160783"/>
    <w:rsid w:val="00160A0A"/>
    <w:rsid w:val="00161A4B"/>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4222"/>
    <w:rsid w:val="0017424D"/>
    <w:rsid w:val="00174442"/>
    <w:rsid w:val="001745E0"/>
    <w:rsid w:val="00174EC7"/>
    <w:rsid w:val="00175CF0"/>
    <w:rsid w:val="00175DB5"/>
    <w:rsid w:val="001766E0"/>
    <w:rsid w:val="00176BDC"/>
    <w:rsid w:val="00177134"/>
    <w:rsid w:val="00177C0E"/>
    <w:rsid w:val="001809B9"/>
    <w:rsid w:val="001816E8"/>
    <w:rsid w:val="00181D44"/>
    <w:rsid w:val="00184746"/>
    <w:rsid w:val="001852A4"/>
    <w:rsid w:val="00185768"/>
    <w:rsid w:val="001859CC"/>
    <w:rsid w:val="001859D8"/>
    <w:rsid w:val="00186CD3"/>
    <w:rsid w:val="00186F14"/>
    <w:rsid w:val="00187979"/>
    <w:rsid w:val="00187F00"/>
    <w:rsid w:val="00190689"/>
    <w:rsid w:val="00191299"/>
    <w:rsid w:val="001919B0"/>
    <w:rsid w:val="0019357C"/>
    <w:rsid w:val="00194B8E"/>
    <w:rsid w:val="001950EC"/>
    <w:rsid w:val="0019518C"/>
    <w:rsid w:val="00195230"/>
    <w:rsid w:val="001957FA"/>
    <w:rsid w:val="00195A68"/>
    <w:rsid w:val="00195BE8"/>
    <w:rsid w:val="00195CE3"/>
    <w:rsid w:val="00195D6A"/>
    <w:rsid w:val="00196D33"/>
    <w:rsid w:val="001971FA"/>
    <w:rsid w:val="001972B4"/>
    <w:rsid w:val="001973AC"/>
    <w:rsid w:val="00197B9B"/>
    <w:rsid w:val="001A0171"/>
    <w:rsid w:val="001A0283"/>
    <w:rsid w:val="001A0993"/>
    <w:rsid w:val="001A351A"/>
    <w:rsid w:val="001A4478"/>
    <w:rsid w:val="001A46B9"/>
    <w:rsid w:val="001A4F78"/>
    <w:rsid w:val="001A6DAD"/>
    <w:rsid w:val="001A72B6"/>
    <w:rsid w:val="001A78FB"/>
    <w:rsid w:val="001A7915"/>
    <w:rsid w:val="001A7D86"/>
    <w:rsid w:val="001B0F23"/>
    <w:rsid w:val="001B1414"/>
    <w:rsid w:val="001B1D37"/>
    <w:rsid w:val="001B2234"/>
    <w:rsid w:val="001B2A02"/>
    <w:rsid w:val="001B39B3"/>
    <w:rsid w:val="001B3D4B"/>
    <w:rsid w:val="001B4130"/>
    <w:rsid w:val="001B464A"/>
    <w:rsid w:val="001B46F4"/>
    <w:rsid w:val="001B47EC"/>
    <w:rsid w:val="001B4B0E"/>
    <w:rsid w:val="001B4C60"/>
    <w:rsid w:val="001B5DA9"/>
    <w:rsid w:val="001B6161"/>
    <w:rsid w:val="001B6B1D"/>
    <w:rsid w:val="001B6B4F"/>
    <w:rsid w:val="001B7C3E"/>
    <w:rsid w:val="001C02E6"/>
    <w:rsid w:val="001C0DDE"/>
    <w:rsid w:val="001C2899"/>
    <w:rsid w:val="001C2CF7"/>
    <w:rsid w:val="001C3201"/>
    <w:rsid w:val="001C345D"/>
    <w:rsid w:val="001C3800"/>
    <w:rsid w:val="001C3C23"/>
    <w:rsid w:val="001C3C78"/>
    <w:rsid w:val="001C3CBB"/>
    <w:rsid w:val="001C3D0F"/>
    <w:rsid w:val="001C61C4"/>
    <w:rsid w:val="001C6C02"/>
    <w:rsid w:val="001C6C63"/>
    <w:rsid w:val="001D05B8"/>
    <w:rsid w:val="001D0984"/>
    <w:rsid w:val="001D110A"/>
    <w:rsid w:val="001D1C10"/>
    <w:rsid w:val="001D240C"/>
    <w:rsid w:val="001D2528"/>
    <w:rsid w:val="001D268C"/>
    <w:rsid w:val="001D2845"/>
    <w:rsid w:val="001D3227"/>
    <w:rsid w:val="001D39C2"/>
    <w:rsid w:val="001D3BE4"/>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08"/>
    <w:rsid w:val="001F6B7D"/>
    <w:rsid w:val="001F6C5C"/>
    <w:rsid w:val="001F759E"/>
    <w:rsid w:val="001F789F"/>
    <w:rsid w:val="00200AD7"/>
    <w:rsid w:val="00200D24"/>
    <w:rsid w:val="00201288"/>
    <w:rsid w:val="0020158A"/>
    <w:rsid w:val="00201EA4"/>
    <w:rsid w:val="00202EA8"/>
    <w:rsid w:val="0020352D"/>
    <w:rsid w:val="002038A3"/>
    <w:rsid w:val="00203B86"/>
    <w:rsid w:val="00203C3D"/>
    <w:rsid w:val="00205E56"/>
    <w:rsid w:val="00207F64"/>
    <w:rsid w:val="00211DDE"/>
    <w:rsid w:val="0021256A"/>
    <w:rsid w:val="002134DF"/>
    <w:rsid w:val="00214744"/>
    <w:rsid w:val="00214D5E"/>
    <w:rsid w:val="00214FD7"/>
    <w:rsid w:val="00215B5A"/>
    <w:rsid w:val="00215C7C"/>
    <w:rsid w:val="00216040"/>
    <w:rsid w:val="002171CA"/>
    <w:rsid w:val="0021733B"/>
    <w:rsid w:val="00217626"/>
    <w:rsid w:val="00217A1F"/>
    <w:rsid w:val="00217B51"/>
    <w:rsid w:val="00220690"/>
    <w:rsid w:val="00220B27"/>
    <w:rsid w:val="00221A9B"/>
    <w:rsid w:val="00222471"/>
    <w:rsid w:val="00222586"/>
    <w:rsid w:val="00223ACB"/>
    <w:rsid w:val="00223DA3"/>
    <w:rsid w:val="00223F2B"/>
    <w:rsid w:val="00224EAE"/>
    <w:rsid w:val="002254E8"/>
    <w:rsid w:val="002266E6"/>
    <w:rsid w:val="00230BFD"/>
    <w:rsid w:val="00231194"/>
    <w:rsid w:val="002316F1"/>
    <w:rsid w:val="00231D6B"/>
    <w:rsid w:val="00231FD3"/>
    <w:rsid w:val="00232847"/>
    <w:rsid w:val="00232D25"/>
    <w:rsid w:val="00233AD5"/>
    <w:rsid w:val="00233C86"/>
    <w:rsid w:val="002349B1"/>
    <w:rsid w:val="0023715D"/>
    <w:rsid w:val="00237669"/>
    <w:rsid w:val="00240A45"/>
    <w:rsid w:val="0024121C"/>
    <w:rsid w:val="00241CB4"/>
    <w:rsid w:val="00241D65"/>
    <w:rsid w:val="00241E34"/>
    <w:rsid w:val="0024225A"/>
    <w:rsid w:val="002423DE"/>
    <w:rsid w:val="00242F0E"/>
    <w:rsid w:val="002437A2"/>
    <w:rsid w:val="00243DB9"/>
    <w:rsid w:val="00243DFB"/>
    <w:rsid w:val="00245728"/>
    <w:rsid w:val="00245A17"/>
    <w:rsid w:val="00246611"/>
    <w:rsid w:val="0024673E"/>
    <w:rsid w:val="0024686F"/>
    <w:rsid w:val="00247034"/>
    <w:rsid w:val="002511E6"/>
    <w:rsid w:val="00252BFB"/>
    <w:rsid w:val="00252F35"/>
    <w:rsid w:val="00253274"/>
    <w:rsid w:val="00253563"/>
    <w:rsid w:val="002540FC"/>
    <w:rsid w:val="00254C86"/>
    <w:rsid w:val="00254DED"/>
    <w:rsid w:val="00254EF3"/>
    <w:rsid w:val="002550FC"/>
    <w:rsid w:val="00255559"/>
    <w:rsid w:val="00255CA0"/>
    <w:rsid w:val="00256000"/>
    <w:rsid w:val="0025691D"/>
    <w:rsid w:val="002571F9"/>
    <w:rsid w:val="00260CBE"/>
    <w:rsid w:val="00261BE7"/>
    <w:rsid w:val="002622F1"/>
    <w:rsid w:val="00262A70"/>
    <w:rsid w:val="00263918"/>
    <w:rsid w:val="00263D42"/>
    <w:rsid w:val="00263DEF"/>
    <w:rsid w:val="00264D1B"/>
    <w:rsid w:val="002656FA"/>
    <w:rsid w:val="002657F8"/>
    <w:rsid w:val="002658B7"/>
    <w:rsid w:val="00265A05"/>
    <w:rsid w:val="002667EA"/>
    <w:rsid w:val="00267124"/>
    <w:rsid w:val="00271478"/>
    <w:rsid w:val="00271632"/>
    <w:rsid w:val="00271BFE"/>
    <w:rsid w:val="00272785"/>
    <w:rsid w:val="00274BA1"/>
    <w:rsid w:val="00274E78"/>
    <w:rsid w:val="00276061"/>
    <w:rsid w:val="002766A4"/>
    <w:rsid w:val="002766D9"/>
    <w:rsid w:val="002803DB"/>
    <w:rsid w:val="0028154B"/>
    <w:rsid w:val="0028170D"/>
    <w:rsid w:val="00281852"/>
    <w:rsid w:val="0028199E"/>
    <w:rsid w:val="00281E7E"/>
    <w:rsid w:val="0028264F"/>
    <w:rsid w:val="002826F8"/>
    <w:rsid w:val="00282D85"/>
    <w:rsid w:val="0028444C"/>
    <w:rsid w:val="002854EB"/>
    <w:rsid w:val="00285BDD"/>
    <w:rsid w:val="00285DE0"/>
    <w:rsid w:val="0028784B"/>
    <w:rsid w:val="0029005A"/>
    <w:rsid w:val="00290884"/>
    <w:rsid w:val="002916D6"/>
    <w:rsid w:val="00291930"/>
    <w:rsid w:val="00293582"/>
    <w:rsid w:val="0029383C"/>
    <w:rsid w:val="00293E79"/>
    <w:rsid w:val="00293E8A"/>
    <w:rsid w:val="002947AB"/>
    <w:rsid w:val="00294B08"/>
    <w:rsid w:val="00294BE4"/>
    <w:rsid w:val="00294CD9"/>
    <w:rsid w:val="0029504F"/>
    <w:rsid w:val="002951F1"/>
    <w:rsid w:val="00295230"/>
    <w:rsid w:val="00295416"/>
    <w:rsid w:val="002954AE"/>
    <w:rsid w:val="00295731"/>
    <w:rsid w:val="00295AF8"/>
    <w:rsid w:val="00297113"/>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40C7"/>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39A"/>
    <w:rsid w:val="002C620C"/>
    <w:rsid w:val="002C6419"/>
    <w:rsid w:val="002C67BB"/>
    <w:rsid w:val="002C6DCB"/>
    <w:rsid w:val="002C7304"/>
    <w:rsid w:val="002C75A2"/>
    <w:rsid w:val="002C7AAA"/>
    <w:rsid w:val="002D1923"/>
    <w:rsid w:val="002D2360"/>
    <w:rsid w:val="002D2B4D"/>
    <w:rsid w:val="002D3BA3"/>
    <w:rsid w:val="002D415C"/>
    <w:rsid w:val="002D49B5"/>
    <w:rsid w:val="002D5FA5"/>
    <w:rsid w:val="002D6664"/>
    <w:rsid w:val="002D66C7"/>
    <w:rsid w:val="002D6888"/>
    <w:rsid w:val="002D75BC"/>
    <w:rsid w:val="002D7E48"/>
    <w:rsid w:val="002D7F5A"/>
    <w:rsid w:val="002E02BF"/>
    <w:rsid w:val="002E1670"/>
    <w:rsid w:val="002E16A0"/>
    <w:rsid w:val="002E17B2"/>
    <w:rsid w:val="002E329F"/>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3258"/>
    <w:rsid w:val="00303995"/>
    <w:rsid w:val="00303DAA"/>
    <w:rsid w:val="003041B7"/>
    <w:rsid w:val="003048BB"/>
    <w:rsid w:val="00304D6A"/>
    <w:rsid w:val="00304D73"/>
    <w:rsid w:val="00304DD1"/>
    <w:rsid w:val="00304F7C"/>
    <w:rsid w:val="00305985"/>
    <w:rsid w:val="00305A49"/>
    <w:rsid w:val="00305CC3"/>
    <w:rsid w:val="003063E5"/>
    <w:rsid w:val="003071B3"/>
    <w:rsid w:val="00307A4B"/>
    <w:rsid w:val="00307F93"/>
    <w:rsid w:val="00310386"/>
    <w:rsid w:val="0031040A"/>
    <w:rsid w:val="00311CE6"/>
    <w:rsid w:val="00312B9F"/>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761"/>
    <w:rsid w:val="00331A44"/>
    <w:rsid w:val="00331A48"/>
    <w:rsid w:val="00331F57"/>
    <w:rsid w:val="0033234F"/>
    <w:rsid w:val="00332EDB"/>
    <w:rsid w:val="0033310F"/>
    <w:rsid w:val="003336C0"/>
    <w:rsid w:val="00334B94"/>
    <w:rsid w:val="00337220"/>
    <w:rsid w:val="00340C1D"/>
    <w:rsid w:val="003427BC"/>
    <w:rsid w:val="00342E93"/>
    <w:rsid w:val="00343DEA"/>
    <w:rsid w:val="00344245"/>
    <w:rsid w:val="00344271"/>
    <w:rsid w:val="00344988"/>
    <w:rsid w:val="00344E44"/>
    <w:rsid w:val="00344ECE"/>
    <w:rsid w:val="00344F6D"/>
    <w:rsid w:val="00345095"/>
    <w:rsid w:val="00345862"/>
    <w:rsid w:val="00345953"/>
    <w:rsid w:val="00346C30"/>
    <w:rsid w:val="00350288"/>
    <w:rsid w:val="00350BAC"/>
    <w:rsid w:val="0035115E"/>
    <w:rsid w:val="003518DD"/>
    <w:rsid w:val="00351D92"/>
    <w:rsid w:val="00351FC0"/>
    <w:rsid w:val="0035212E"/>
    <w:rsid w:val="0035289D"/>
    <w:rsid w:val="003529CA"/>
    <w:rsid w:val="00352DF5"/>
    <w:rsid w:val="00353944"/>
    <w:rsid w:val="00353F46"/>
    <w:rsid w:val="00354D41"/>
    <w:rsid w:val="003551B3"/>
    <w:rsid w:val="00355C26"/>
    <w:rsid w:val="003562BD"/>
    <w:rsid w:val="003565A9"/>
    <w:rsid w:val="0035687C"/>
    <w:rsid w:val="00356D7F"/>
    <w:rsid w:val="00360358"/>
    <w:rsid w:val="0036035D"/>
    <w:rsid w:val="00360791"/>
    <w:rsid w:val="003614EB"/>
    <w:rsid w:val="00361C8A"/>
    <w:rsid w:val="00361DD2"/>
    <w:rsid w:val="00363528"/>
    <w:rsid w:val="0036372E"/>
    <w:rsid w:val="00363EA1"/>
    <w:rsid w:val="003655A3"/>
    <w:rsid w:val="003658F5"/>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66A3"/>
    <w:rsid w:val="00377332"/>
    <w:rsid w:val="00377C25"/>
    <w:rsid w:val="003800E6"/>
    <w:rsid w:val="00380878"/>
    <w:rsid w:val="00380BC0"/>
    <w:rsid w:val="00381601"/>
    <w:rsid w:val="00382C8C"/>
    <w:rsid w:val="003839DF"/>
    <w:rsid w:val="003839F8"/>
    <w:rsid w:val="00384CC4"/>
    <w:rsid w:val="00384F3E"/>
    <w:rsid w:val="00385E47"/>
    <w:rsid w:val="003864B2"/>
    <w:rsid w:val="00386D7E"/>
    <w:rsid w:val="0038792E"/>
    <w:rsid w:val="00387A3B"/>
    <w:rsid w:val="00391935"/>
    <w:rsid w:val="00392458"/>
    <w:rsid w:val="003924E2"/>
    <w:rsid w:val="00392ED1"/>
    <w:rsid w:val="00394084"/>
    <w:rsid w:val="00394EA9"/>
    <w:rsid w:val="00394ED6"/>
    <w:rsid w:val="003957DC"/>
    <w:rsid w:val="00396279"/>
    <w:rsid w:val="003968FC"/>
    <w:rsid w:val="003979ED"/>
    <w:rsid w:val="00397B01"/>
    <w:rsid w:val="00397B2A"/>
    <w:rsid w:val="003A0F0E"/>
    <w:rsid w:val="003A2069"/>
    <w:rsid w:val="003A25F2"/>
    <w:rsid w:val="003A2B6D"/>
    <w:rsid w:val="003A2C60"/>
    <w:rsid w:val="003A536A"/>
    <w:rsid w:val="003A5751"/>
    <w:rsid w:val="003A7287"/>
    <w:rsid w:val="003A7529"/>
    <w:rsid w:val="003A77AB"/>
    <w:rsid w:val="003A7825"/>
    <w:rsid w:val="003B0181"/>
    <w:rsid w:val="003B241D"/>
    <w:rsid w:val="003B2CE7"/>
    <w:rsid w:val="003B2E50"/>
    <w:rsid w:val="003B31FB"/>
    <w:rsid w:val="003B34B7"/>
    <w:rsid w:val="003B3FC2"/>
    <w:rsid w:val="003B4060"/>
    <w:rsid w:val="003B517A"/>
    <w:rsid w:val="003B6960"/>
    <w:rsid w:val="003B7F4A"/>
    <w:rsid w:val="003C0581"/>
    <w:rsid w:val="003C0998"/>
    <w:rsid w:val="003C190A"/>
    <w:rsid w:val="003C1E8F"/>
    <w:rsid w:val="003C1F38"/>
    <w:rsid w:val="003C2524"/>
    <w:rsid w:val="003C28D6"/>
    <w:rsid w:val="003C2B19"/>
    <w:rsid w:val="003C2CA7"/>
    <w:rsid w:val="003C2F12"/>
    <w:rsid w:val="003C39F4"/>
    <w:rsid w:val="003C3CD6"/>
    <w:rsid w:val="003C427B"/>
    <w:rsid w:val="003C42A4"/>
    <w:rsid w:val="003C4B91"/>
    <w:rsid w:val="003C4E81"/>
    <w:rsid w:val="003C535F"/>
    <w:rsid w:val="003C56B5"/>
    <w:rsid w:val="003C62E8"/>
    <w:rsid w:val="003C64FA"/>
    <w:rsid w:val="003C70E5"/>
    <w:rsid w:val="003C7AD0"/>
    <w:rsid w:val="003C7FE8"/>
    <w:rsid w:val="003D0109"/>
    <w:rsid w:val="003D07E8"/>
    <w:rsid w:val="003D1838"/>
    <w:rsid w:val="003D1E17"/>
    <w:rsid w:val="003D2672"/>
    <w:rsid w:val="003D369E"/>
    <w:rsid w:val="003D3714"/>
    <w:rsid w:val="003D4357"/>
    <w:rsid w:val="003D44A4"/>
    <w:rsid w:val="003D499D"/>
    <w:rsid w:val="003D554D"/>
    <w:rsid w:val="003D5CFD"/>
    <w:rsid w:val="003D6078"/>
    <w:rsid w:val="003D60A0"/>
    <w:rsid w:val="003D6374"/>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309"/>
    <w:rsid w:val="003E74DF"/>
    <w:rsid w:val="003E786F"/>
    <w:rsid w:val="003E794C"/>
    <w:rsid w:val="003F0990"/>
    <w:rsid w:val="003F0E1E"/>
    <w:rsid w:val="003F0F0A"/>
    <w:rsid w:val="003F1020"/>
    <w:rsid w:val="003F1BEC"/>
    <w:rsid w:val="003F21E2"/>
    <w:rsid w:val="003F2265"/>
    <w:rsid w:val="003F360A"/>
    <w:rsid w:val="003F4282"/>
    <w:rsid w:val="003F4A2A"/>
    <w:rsid w:val="003F4C75"/>
    <w:rsid w:val="003F63D6"/>
    <w:rsid w:val="003F7388"/>
    <w:rsid w:val="003F7BF4"/>
    <w:rsid w:val="00400170"/>
    <w:rsid w:val="00400713"/>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685"/>
    <w:rsid w:val="00406C55"/>
    <w:rsid w:val="00407290"/>
    <w:rsid w:val="00407570"/>
    <w:rsid w:val="00407986"/>
    <w:rsid w:val="004108D7"/>
    <w:rsid w:val="00412A16"/>
    <w:rsid w:val="00412B46"/>
    <w:rsid w:val="00412CF0"/>
    <w:rsid w:val="0041313F"/>
    <w:rsid w:val="00413970"/>
    <w:rsid w:val="004143C9"/>
    <w:rsid w:val="00415031"/>
    <w:rsid w:val="00415F20"/>
    <w:rsid w:val="004174CD"/>
    <w:rsid w:val="004177F4"/>
    <w:rsid w:val="0041781A"/>
    <w:rsid w:val="00417AD5"/>
    <w:rsid w:val="00417B0F"/>
    <w:rsid w:val="00420296"/>
    <w:rsid w:val="004218FC"/>
    <w:rsid w:val="004231CD"/>
    <w:rsid w:val="00423716"/>
    <w:rsid w:val="004246F5"/>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4F5C"/>
    <w:rsid w:val="00435F14"/>
    <w:rsid w:val="00436D46"/>
    <w:rsid w:val="004402A2"/>
    <w:rsid w:val="00440FAE"/>
    <w:rsid w:val="00441ADE"/>
    <w:rsid w:val="004423B1"/>
    <w:rsid w:val="00443332"/>
    <w:rsid w:val="004435D9"/>
    <w:rsid w:val="00443CDC"/>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2EB4"/>
    <w:rsid w:val="004535BA"/>
    <w:rsid w:val="00453603"/>
    <w:rsid w:val="00453C96"/>
    <w:rsid w:val="00453DAC"/>
    <w:rsid w:val="00454283"/>
    <w:rsid w:val="004549D3"/>
    <w:rsid w:val="00454A44"/>
    <w:rsid w:val="00454CC0"/>
    <w:rsid w:val="0045548A"/>
    <w:rsid w:val="004562AA"/>
    <w:rsid w:val="004608E3"/>
    <w:rsid w:val="00460B39"/>
    <w:rsid w:val="004629C7"/>
    <w:rsid w:val="0046391C"/>
    <w:rsid w:val="00463E8D"/>
    <w:rsid w:val="004650B0"/>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4C70"/>
    <w:rsid w:val="004752E9"/>
    <w:rsid w:val="00475A03"/>
    <w:rsid w:val="00475C56"/>
    <w:rsid w:val="004763BC"/>
    <w:rsid w:val="00477121"/>
    <w:rsid w:val="00477F9D"/>
    <w:rsid w:val="00480387"/>
    <w:rsid w:val="00480C94"/>
    <w:rsid w:val="00480DCE"/>
    <w:rsid w:val="004816B1"/>
    <w:rsid w:val="00482B0B"/>
    <w:rsid w:val="00482BC0"/>
    <w:rsid w:val="0048400C"/>
    <w:rsid w:val="00484926"/>
    <w:rsid w:val="004850A7"/>
    <w:rsid w:val="004850DC"/>
    <w:rsid w:val="0048554B"/>
    <w:rsid w:val="00485928"/>
    <w:rsid w:val="00485B3F"/>
    <w:rsid w:val="004862BE"/>
    <w:rsid w:val="004865E3"/>
    <w:rsid w:val="00486988"/>
    <w:rsid w:val="004872CB"/>
    <w:rsid w:val="00487BB3"/>
    <w:rsid w:val="00490445"/>
    <w:rsid w:val="00491C93"/>
    <w:rsid w:val="00491DA3"/>
    <w:rsid w:val="0049214B"/>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A7E8B"/>
    <w:rsid w:val="004B0DC5"/>
    <w:rsid w:val="004B1942"/>
    <w:rsid w:val="004B1CA3"/>
    <w:rsid w:val="004B232A"/>
    <w:rsid w:val="004B2727"/>
    <w:rsid w:val="004B3880"/>
    <w:rsid w:val="004B3C7F"/>
    <w:rsid w:val="004B41AD"/>
    <w:rsid w:val="004B50C5"/>
    <w:rsid w:val="004B661A"/>
    <w:rsid w:val="004B6864"/>
    <w:rsid w:val="004B68A5"/>
    <w:rsid w:val="004B719D"/>
    <w:rsid w:val="004B7202"/>
    <w:rsid w:val="004B7E0B"/>
    <w:rsid w:val="004B7E43"/>
    <w:rsid w:val="004C0613"/>
    <w:rsid w:val="004C082D"/>
    <w:rsid w:val="004C1153"/>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6A7"/>
    <w:rsid w:val="004D6742"/>
    <w:rsid w:val="004D6AAC"/>
    <w:rsid w:val="004D6F38"/>
    <w:rsid w:val="004D748E"/>
    <w:rsid w:val="004E00BC"/>
    <w:rsid w:val="004E0AAC"/>
    <w:rsid w:val="004E0F46"/>
    <w:rsid w:val="004E1452"/>
    <w:rsid w:val="004E23E4"/>
    <w:rsid w:val="004E2766"/>
    <w:rsid w:val="004E29C8"/>
    <w:rsid w:val="004E3D0A"/>
    <w:rsid w:val="004E43CA"/>
    <w:rsid w:val="004E52D8"/>
    <w:rsid w:val="004E5549"/>
    <w:rsid w:val="004E56BE"/>
    <w:rsid w:val="004E5E7D"/>
    <w:rsid w:val="004E62A8"/>
    <w:rsid w:val="004E6B2F"/>
    <w:rsid w:val="004E785B"/>
    <w:rsid w:val="004F0DD9"/>
    <w:rsid w:val="004F12D8"/>
    <w:rsid w:val="004F1C3D"/>
    <w:rsid w:val="004F2207"/>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07BA"/>
    <w:rsid w:val="00501064"/>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36D1"/>
    <w:rsid w:val="005141BE"/>
    <w:rsid w:val="00514569"/>
    <w:rsid w:val="005148F1"/>
    <w:rsid w:val="00515886"/>
    <w:rsid w:val="00521D59"/>
    <w:rsid w:val="00522ADE"/>
    <w:rsid w:val="00522C0C"/>
    <w:rsid w:val="00524629"/>
    <w:rsid w:val="00524B21"/>
    <w:rsid w:val="00525AC5"/>
    <w:rsid w:val="00525BA7"/>
    <w:rsid w:val="00526024"/>
    <w:rsid w:val="005264BF"/>
    <w:rsid w:val="00526F14"/>
    <w:rsid w:val="00527074"/>
    <w:rsid w:val="00527C3D"/>
    <w:rsid w:val="00530C69"/>
    <w:rsid w:val="005313F6"/>
    <w:rsid w:val="00531556"/>
    <w:rsid w:val="00531C57"/>
    <w:rsid w:val="005327B9"/>
    <w:rsid w:val="00533454"/>
    <w:rsid w:val="00534153"/>
    <w:rsid w:val="005342CD"/>
    <w:rsid w:val="00534334"/>
    <w:rsid w:val="005347EA"/>
    <w:rsid w:val="00534C67"/>
    <w:rsid w:val="005366E1"/>
    <w:rsid w:val="00536846"/>
    <w:rsid w:val="00536911"/>
    <w:rsid w:val="005369BB"/>
    <w:rsid w:val="00536DB5"/>
    <w:rsid w:val="0054080F"/>
    <w:rsid w:val="00540E69"/>
    <w:rsid w:val="0054127C"/>
    <w:rsid w:val="00541384"/>
    <w:rsid w:val="00541E6F"/>
    <w:rsid w:val="00542268"/>
    <w:rsid w:val="00542486"/>
    <w:rsid w:val="005434FB"/>
    <w:rsid w:val="00543959"/>
    <w:rsid w:val="005439C7"/>
    <w:rsid w:val="00543D2B"/>
    <w:rsid w:val="0054565B"/>
    <w:rsid w:val="00545FA7"/>
    <w:rsid w:val="0054677E"/>
    <w:rsid w:val="00546B19"/>
    <w:rsid w:val="00547B4C"/>
    <w:rsid w:val="00550516"/>
    <w:rsid w:val="0055177D"/>
    <w:rsid w:val="00551EE0"/>
    <w:rsid w:val="00552171"/>
    <w:rsid w:val="00552366"/>
    <w:rsid w:val="00552C01"/>
    <w:rsid w:val="00553A0C"/>
    <w:rsid w:val="00553EF4"/>
    <w:rsid w:val="005543A0"/>
    <w:rsid w:val="005551D8"/>
    <w:rsid w:val="005563B5"/>
    <w:rsid w:val="005564BD"/>
    <w:rsid w:val="005577AC"/>
    <w:rsid w:val="00560472"/>
    <w:rsid w:val="00560F34"/>
    <w:rsid w:val="005629E8"/>
    <w:rsid w:val="00563B2A"/>
    <w:rsid w:val="00563D14"/>
    <w:rsid w:val="00563D41"/>
    <w:rsid w:val="005646B7"/>
    <w:rsid w:val="00564FB6"/>
    <w:rsid w:val="00565358"/>
    <w:rsid w:val="005656E9"/>
    <w:rsid w:val="00565A74"/>
    <w:rsid w:val="00566F1F"/>
    <w:rsid w:val="00567DD4"/>
    <w:rsid w:val="00567F3E"/>
    <w:rsid w:val="00567FC1"/>
    <w:rsid w:val="0057091A"/>
    <w:rsid w:val="00572562"/>
    <w:rsid w:val="00573B90"/>
    <w:rsid w:val="005741F8"/>
    <w:rsid w:val="005748D9"/>
    <w:rsid w:val="0057557E"/>
    <w:rsid w:val="00575651"/>
    <w:rsid w:val="0057591A"/>
    <w:rsid w:val="00575E00"/>
    <w:rsid w:val="00575EEF"/>
    <w:rsid w:val="00576112"/>
    <w:rsid w:val="005761AA"/>
    <w:rsid w:val="0057652C"/>
    <w:rsid w:val="00576678"/>
    <w:rsid w:val="00577203"/>
    <w:rsid w:val="00577CA1"/>
    <w:rsid w:val="00580225"/>
    <w:rsid w:val="00580FB3"/>
    <w:rsid w:val="005819DA"/>
    <w:rsid w:val="0058261A"/>
    <w:rsid w:val="00582731"/>
    <w:rsid w:val="00582E0E"/>
    <w:rsid w:val="0058363F"/>
    <w:rsid w:val="00583C9E"/>
    <w:rsid w:val="00584C10"/>
    <w:rsid w:val="00584ECD"/>
    <w:rsid w:val="00585EE8"/>
    <w:rsid w:val="00586CBC"/>
    <w:rsid w:val="0058722D"/>
    <w:rsid w:val="0058749F"/>
    <w:rsid w:val="00587B3B"/>
    <w:rsid w:val="0059059A"/>
    <w:rsid w:val="00591324"/>
    <w:rsid w:val="005913F7"/>
    <w:rsid w:val="005914F4"/>
    <w:rsid w:val="0059175B"/>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5ED"/>
    <w:rsid w:val="005A7618"/>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A44"/>
    <w:rsid w:val="005C1B85"/>
    <w:rsid w:val="005C1E8F"/>
    <w:rsid w:val="005C2CA2"/>
    <w:rsid w:val="005C360E"/>
    <w:rsid w:val="005C4263"/>
    <w:rsid w:val="005C4E18"/>
    <w:rsid w:val="005C58C9"/>
    <w:rsid w:val="005C654C"/>
    <w:rsid w:val="005C77A4"/>
    <w:rsid w:val="005D0DBE"/>
    <w:rsid w:val="005D198D"/>
    <w:rsid w:val="005D200A"/>
    <w:rsid w:val="005D3265"/>
    <w:rsid w:val="005D3799"/>
    <w:rsid w:val="005D454E"/>
    <w:rsid w:val="005D46A7"/>
    <w:rsid w:val="005D5C12"/>
    <w:rsid w:val="005D5D90"/>
    <w:rsid w:val="005D6248"/>
    <w:rsid w:val="005D62F0"/>
    <w:rsid w:val="005D6F9E"/>
    <w:rsid w:val="005D7752"/>
    <w:rsid w:val="005E0B28"/>
    <w:rsid w:val="005E17A1"/>
    <w:rsid w:val="005E1E07"/>
    <w:rsid w:val="005E28CF"/>
    <w:rsid w:val="005E33D1"/>
    <w:rsid w:val="005E3FA2"/>
    <w:rsid w:val="005E4AD9"/>
    <w:rsid w:val="005E74FD"/>
    <w:rsid w:val="005E7B02"/>
    <w:rsid w:val="005F0943"/>
    <w:rsid w:val="005F0C98"/>
    <w:rsid w:val="005F1515"/>
    <w:rsid w:val="005F160E"/>
    <w:rsid w:val="005F1E8C"/>
    <w:rsid w:val="005F201E"/>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2A23"/>
    <w:rsid w:val="006034B0"/>
    <w:rsid w:val="0060350B"/>
    <w:rsid w:val="00603608"/>
    <w:rsid w:val="00603CB9"/>
    <w:rsid w:val="006042F3"/>
    <w:rsid w:val="00604FC1"/>
    <w:rsid w:val="00606D8B"/>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4567"/>
    <w:rsid w:val="00615555"/>
    <w:rsid w:val="00615781"/>
    <w:rsid w:val="00615BAC"/>
    <w:rsid w:val="00615EAD"/>
    <w:rsid w:val="006163C6"/>
    <w:rsid w:val="00616519"/>
    <w:rsid w:val="00616C52"/>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0E4"/>
    <w:rsid w:val="006312C6"/>
    <w:rsid w:val="00631571"/>
    <w:rsid w:val="00631652"/>
    <w:rsid w:val="006331D2"/>
    <w:rsid w:val="00633F56"/>
    <w:rsid w:val="00634009"/>
    <w:rsid w:val="00634554"/>
    <w:rsid w:val="00634CDE"/>
    <w:rsid w:val="00635012"/>
    <w:rsid w:val="0063546A"/>
    <w:rsid w:val="00635522"/>
    <w:rsid w:val="00635899"/>
    <w:rsid w:val="006361C6"/>
    <w:rsid w:val="006361E9"/>
    <w:rsid w:val="00636FCF"/>
    <w:rsid w:val="00640014"/>
    <w:rsid w:val="006411E5"/>
    <w:rsid w:val="0064121B"/>
    <w:rsid w:val="006423BD"/>
    <w:rsid w:val="006427DD"/>
    <w:rsid w:val="006436DE"/>
    <w:rsid w:val="00644CE9"/>
    <w:rsid w:val="00646082"/>
    <w:rsid w:val="006461EF"/>
    <w:rsid w:val="0064679A"/>
    <w:rsid w:val="00646E2D"/>
    <w:rsid w:val="00646EFC"/>
    <w:rsid w:val="00646F62"/>
    <w:rsid w:val="00647976"/>
    <w:rsid w:val="00650068"/>
    <w:rsid w:val="00650216"/>
    <w:rsid w:val="00650BE1"/>
    <w:rsid w:val="00651370"/>
    <w:rsid w:val="0065210F"/>
    <w:rsid w:val="0065234B"/>
    <w:rsid w:val="0065373B"/>
    <w:rsid w:val="00653AA8"/>
    <w:rsid w:val="006546CE"/>
    <w:rsid w:val="00655934"/>
    <w:rsid w:val="00655B6E"/>
    <w:rsid w:val="006564A1"/>
    <w:rsid w:val="00656EE5"/>
    <w:rsid w:val="006576AB"/>
    <w:rsid w:val="006576F4"/>
    <w:rsid w:val="00657B7C"/>
    <w:rsid w:val="006606F4"/>
    <w:rsid w:val="006607C9"/>
    <w:rsid w:val="00660D64"/>
    <w:rsid w:val="00661339"/>
    <w:rsid w:val="00662474"/>
    <w:rsid w:val="00662AB1"/>
    <w:rsid w:val="00662D8D"/>
    <w:rsid w:val="0066372E"/>
    <w:rsid w:val="0066373D"/>
    <w:rsid w:val="00663B79"/>
    <w:rsid w:val="00663D4D"/>
    <w:rsid w:val="0066501B"/>
    <w:rsid w:val="0066534F"/>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14"/>
    <w:rsid w:val="00673C7F"/>
    <w:rsid w:val="00673DD9"/>
    <w:rsid w:val="00674630"/>
    <w:rsid w:val="00675EF4"/>
    <w:rsid w:val="006765CF"/>
    <w:rsid w:val="00676967"/>
    <w:rsid w:val="00676BD7"/>
    <w:rsid w:val="00676C0C"/>
    <w:rsid w:val="006800F8"/>
    <w:rsid w:val="00680B64"/>
    <w:rsid w:val="00681566"/>
    <w:rsid w:val="00681C65"/>
    <w:rsid w:val="00682058"/>
    <w:rsid w:val="0068275E"/>
    <w:rsid w:val="00682924"/>
    <w:rsid w:val="00682B43"/>
    <w:rsid w:val="006831A1"/>
    <w:rsid w:val="00684221"/>
    <w:rsid w:val="00684FCF"/>
    <w:rsid w:val="0068550E"/>
    <w:rsid w:val="00685686"/>
    <w:rsid w:val="00685D98"/>
    <w:rsid w:val="00685E99"/>
    <w:rsid w:val="0068790D"/>
    <w:rsid w:val="00687A1E"/>
    <w:rsid w:val="00687B39"/>
    <w:rsid w:val="0069202A"/>
    <w:rsid w:val="00692C9C"/>
    <w:rsid w:val="0069367F"/>
    <w:rsid w:val="00693F32"/>
    <w:rsid w:val="00694341"/>
    <w:rsid w:val="00695DFF"/>
    <w:rsid w:val="00696323"/>
    <w:rsid w:val="00696F9E"/>
    <w:rsid w:val="00697C09"/>
    <w:rsid w:val="006A020D"/>
    <w:rsid w:val="006A0433"/>
    <w:rsid w:val="006A06F1"/>
    <w:rsid w:val="006A0A7A"/>
    <w:rsid w:val="006A176C"/>
    <w:rsid w:val="006A1F06"/>
    <w:rsid w:val="006A2B42"/>
    <w:rsid w:val="006A31E3"/>
    <w:rsid w:val="006A37E1"/>
    <w:rsid w:val="006A3A92"/>
    <w:rsid w:val="006A4E74"/>
    <w:rsid w:val="006A5353"/>
    <w:rsid w:val="006A7395"/>
    <w:rsid w:val="006A7B9F"/>
    <w:rsid w:val="006A7CA3"/>
    <w:rsid w:val="006B06CD"/>
    <w:rsid w:val="006B0DB0"/>
    <w:rsid w:val="006B1371"/>
    <w:rsid w:val="006B1419"/>
    <w:rsid w:val="006B1E1E"/>
    <w:rsid w:val="006B21B4"/>
    <w:rsid w:val="006B2EE6"/>
    <w:rsid w:val="006B3C51"/>
    <w:rsid w:val="006B5791"/>
    <w:rsid w:val="006B5CF6"/>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305"/>
    <w:rsid w:val="006C45C7"/>
    <w:rsid w:val="006C4C37"/>
    <w:rsid w:val="006C527A"/>
    <w:rsid w:val="006C7661"/>
    <w:rsid w:val="006C79BA"/>
    <w:rsid w:val="006C7AC1"/>
    <w:rsid w:val="006C7E8C"/>
    <w:rsid w:val="006D01B9"/>
    <w:rsid w:val="006D1CF4"/>
    <w:rsid w:val="006D1DDC"/>
    <w:rsid w:val="006D2A77"/>
    <w:rsid w:val="006D3033"/>
    <w:rsid w:val="006D34B7"/>
    <w:rsid w:val="006D388B"/>
    <w:rsid w:val="006D4231"/>
    <w:rsid w:val="006D5A4C"/>
    <w:rsid w:val="006D61AC"/>
    <w:rsid w:val="006D66DF"/>
    <w:rsid w:val="006D67EB"/>
    <w:rsid w:val="006D7731"/>
    <w:rsid w:val="006D7EB2"/>
    <w:rsid w:val="006E0B4D"/>
    <w:rsid w:val="006E1A91"/>
    <w:rsid w:val="006E1C36"/>
    <w:rsid w:val="006E1F0C"/>
    <w:rsid w:val="006E2721"/>
    <w:rsid w:val="006E3DE0"/>
    <w:rsid w:val="006E45AC"/>
    <w:rsid w:val="006E4ACC"/>
    <w:rsid w:val="006E5F80"/>
    <w:rsid w:val="006E5FDD"/>
    <w:rsid w:val="006E632C"/>
    <w:rsid w:val="006E63F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134D"/>
    <w:rsid w:val="00703BA3"/>
    <w:rsid w:val="00704205"/>
    <w:rsid w:val="00704879"/>
    <w:rsid w:val="0070492C"/>
    <w:rsid w:val="00706CCB"/>
    <w:rsid w:val="007071AC"/>
    <w:rsid w:val="00707321"/>
    <w:rsid w:val="00711717"/>
    <w:rsid w:val="007130BE"/>
    <w:rsid w:val="00713926"/>
    <w:rsid w:val="00715665"/>
    <w:rsid w:val="00716F8F"/>
    <w:rsid w:val="00717855"/>
    <w:rsid w:val="0071792F"/>
    <w:rsid w:val="007227B1"/>
    <w:rsid w:val="00723352"/>
    <w:rsid w:val="0072402F"/>
    <w:rsid w:val="007243FF"/>
    <w:rsid w:val="00724BCC"/>
    <w:rsid w:val="00725119"/>
    <w:rsid w:val="007252CE"/>
    <w:rsid w:val="007257DA"/>
    <w:rsid w:val="007258FE"/>
    <w:rsid w:val="00725F36"/>
    <w:rsid w:val="00726441"/>
    <w:rsid w:val="00726520"/>
    <w:rsid w:val="0072717D"/>
    <w:rsid w:val="00727470"/>
    <w:rsid w:val="007279D0"/>
    <w:rsid w:val="00730A84"/>
    <w:rsid w:val="00734282"/>
    <w:rsid w:val="0073454E"/>
    <w:rsid w:val="00734899"/>
    <w:rsid w:val="00735302"/>
    <w:rsid w:val="00735540"/>
    <w:rsid w:val="0073596F"/>
    <w:rsid w:val="007365F2"/>
    <w:rsid w:val="00737BE2"/>
    <w:rsid w:val="00737C7F"/>
    <w:rsid w:val="00740456"/>
    <w:rsid w:val="00740616"/>
    <w:rsid w:val="00740928"/>
    <w:rsid w:val="00741986"/>
    <w:rsid w:val="007422C7"/>
    <w:rsid w:val="00742E37"/>
    <w:rsid w:val="00742ED0"/>
    <w:rsid w:val="00743071"/>
    <w:rsid w:val="0074385C"/>
    <w:rsid w:val="00743B0D"/>
    <w:rsid w:val="007440D0"/>
    <w:rsid w:val="007459B9"/>
    <w:rsid w:val="00745B11"/>
    <w:rsid w:val="00745D61"/>
    <w:rsid w:val="00746254"/>
    <w:rsid w:val="0074644B"/>
    <w:rsid w:val="007465DB"/>
    <w:rsid w:val="00747610"/>
    <w:rsid w:val="00747ECA"/>
    <w:rsid w:val="007502E7"/>
    <w:rsid w:val="007502E8"/>
    <w:rsid w:val="007507E9"/>
    <w:rsid w:val="00750AA2"/>
    <w:rsid w:val="00750E66"/>
    <w:rsid w:val="007512F7"/>
    <w:rsid w:val="00752152"/>
    <w:rsid w:val="0075290E"/>
    <w:rsid w:val="00753DA4"/>
    <w:rsid w:val="007545B8"/>
    <w:rsid w:val="007545FA"/>
    <w:rsid w:val="00754B56"/>
    <w:rsid w:val="00754FDF"/>
    <w:rsid w:val="00756000"/>
    <w:rsid w:val="007560C9"/>
    <w:rsid w:val="00757819"/>
    <w:rsid w:val="00757BDC"/>
    <w:rsid w:val="007606EC"/>
    <w:rsid w:val="00760E5A"/>
    <w:rsid w:val="00761772"/>
    <w:rsid w:val="0076186F"/>
    <w:rsid w:val="00761ED8"/>
    <w:rsid w:val="007642C9"/>
    <w:rsid w:val="00764360"/>
    <w:rsid w:val="00764B51"/>
    <w:rsid w:val="00767224"/>
    <w:rsid w:val="00767759"/>
    <w:rsid w:val="00767943"/>
    <w:rsid w:val="0077010A"/>
    <w:rsid w:val="00770F1B"/>
    <w:rsid w:val="00771064"/>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529D"/>
    <w:rsid w:val="0078637C"/>
    <w:rsid w:val="007864FC"/>
    <w:rsid w:val="007868AB"/>
    <w:rsid w:val="00786FE3"/>
    <w:rsid w:val="0078759A"/>
    <w:rsid w:val="00790F53"/>
    <w:rsid w:val="007914A0"/>
    <w:rsid w:val="007914F5"/>
    <w:rsid w:val="00791988"/>
    <w:rsid w:val="00791A9C"/>
    <w:rsid w:val="00791CE0"/>
    <w:rsid w:val="00792F37"/>
    <w:rsid w:val="0079435C"/>
    <w:rsid w:val="007945E3"/>
    <w:rsid w:val="00795D6D"/>
    <w:rsid w:val="0079742B"/>
    <w:rsid w:val="007A00BC"/>
    <w:rsid w:val="007A069E"/>
    <w:rsid w:val="007A0956"/>
    <w:rsid w:val="007A0F22"/>
    <w:rsid w:val="007A12CF"/>
    <w:rsid w:val="007A17BF"/>
    <w:rsid w:val="007A39E5"/>
    <w:rsid w:val="007A4006"/>
    <w:rsid w:val="007A409B"/>
    <w:rsid w:val="007A4A9A"/>
    <w:rsid w:val="007A4BBE"/>
    <w:rsid w:val="007A4E12"/>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7184"/>
    <w:rsid w:val="007B76B7"/>
    <w:rsid w:val="007B7EEE"/>
    <w:rsid w:val="007C0057"/>
    <w:rsid w:val="007C05A0"/>
    <w:rsid w:val="007C1B82"/>
    <w:rsid w:val="007C1E06"/>
    <w:rsid w:val="007C260C"/>
    <w:rsid w:val="007C2BFF"/>
    <w:rsid w:val="007C30BC"/>
    <w:rsid w:val="007C3E8A"/>
    <w:rsid w:val="007C59D6"/>
    <w:rsid w:val="007C5E4B"/>
    <w:rsid w:val="007C6ED4"/>
    <w:rsid w:val="007C6F00"/>
    <w:rsid w:val="007C6FCB"/>
    <w:rsid w:val="007D01C2"/>
    <w:rsid w:val="007D199E"/>
    <w:rsid w:val="007D259C"/>
    <w:rsid w:val="007D262A"/>
    <w:rsid w:val="007D26D3"/>
    <w:rsid w:val="007D279C"/>
    <w:rsid w:val="007D2B60"/>
    <w:rsid w:val="007D3273"/>
    <w:rsid w:val="007D3451"/>
    <w:rsid w:val="007D6008"/>
    <w:rsid w:val="007D63BA"/>
    <w:rsid w:val="007D6731"/>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C4B"/>
    <w:rsid w:val="007F2F55"/>
    <w:rsid w:val="007F3473"/>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3010"/>
    <w:rsid w:val="0080352C"/>
    <w:rsid w:val="00803A4D"/>
    <w:rsid w:val="00803B1A"/>
    <w:rsid w:val="008040FA"/>
    <w:rsid w:val="00805FB7"/>
    <w:rsid w:val="00806239"/>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5D4"/>
    <w:rsid w:val="00815926"/>
    <w:rsid w:val="00815A7A"/>
    <w:rsid w:val="00815AC1"/>
    <w:rsid w:val="00815B51"/>
    <w:rsid w:val="00815DCB"/>
    <w:rsid w:val="00816B4D"/>
    <w:rsid w:val="0081718F"/>
    <w:rsid w:val="008171C6"/>
    <w:rsid w:val="00817375"/>
    <w:rsid w:val="008210BB"/>
    <w:rsid w:val="00821BE4"/>
    <w:rsid w:val="00822C67"/>
    <w:rsid w:val="00822DB1"/>
    <w:rsid w:val="00823513"/>
    <w:rsid w:val="008247D0"/>
    <w:rsid w:val="00825153"/>
    <w:rsid w:val="0082579C"/>
    <w:rsid w:val="00825849"/>
    <w:rsid w:val="008260E7"/>
    <w:rsid w:val="00826280"/>
    <w:rsid w:val="00827108"/>
    <w:rsid w:val="0083053B"/>
    <w:rsid w:val="00832148"/>
    <w:rsid w:val="00832673"/>
    <w:rsid w:val="008326E9"/>
    <w:rsid w:val="00833576"/>
    <w:rsid w:val="0083539B"/>
    <w:rsid w:val="00835560"/>
    <w:rsid w:val="00836136"/>
    <w:rsid w:val="00836E2F"/>
    <w:rsid w:val="00837FAF"/>
    <w:rsid w:val="00841659"/>
    <w:rsid w:val="00841738"/>
    <w:rsid w:val="00842810"/>
    <w:rsid w:val="00844EDA"/>
    <w:rsid w:val="00845376"/>
    <w:rsid w:val="0084588F"/>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36"/>
    <w:rsid w:val="00856AFD"/>
    <w:rsid w:val="00856EB6"/>
    <w:rsid w:val="00856FB0"/>
    <w:rsid w:val="0085740D"/>
    <w:rsid w:val="00857639"/>
    <w:rsid w:val="00857C93"/>
    <w:rsid w:val="00860011"/>
    <w:rsid w:val="00860E40"/>
    <w:rsid w:val="00861775"/>
    <w:rsid w:val="00861DE7"/>
    <w:rsid w:val="008625AC"/>
    <w:rsid w:val="008628BF"/>
    <w:rsid w:val="00862BA9"/>
    <w:rsid w:val="00862E14"/>
    <w:rsid w:val="00862EA3"/>
    <w:rsid w:val="00863978"/>
    <w:rsid w:val="00863DF8"/>
    <w:rsid w:val="008640BE"/>
    <w:rsid w:val="00864CA1"/>
    <w:rsid w:val="008666B8"/>
    <w:rsid w:val="008671F3"/>
    <w:rsid w:val="0086729F"/>
    <w:rsid w:val="00867309"/>
    <w:rsid w:val="00867ED2"/>
    <w:rsid w:val="0087017A"/>
    <w:rsid w:val="00870960"/>
    <w:rsid w:val="00870AF8"/>
    <w:rsid w:val="00870E88"/>
    <w:rsid w:val="00871366"/>
    <w:rsid w:val="00871CB6"/>
    <w:rsid w:val="00871D37"/>
    <w:rsid w:val="00872064"/>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05B3"/>
    <w:rsid w:val="00881615"/>
    <w:rsid w:val="00882F52"/>
    <w:rsid w:val="00883450"/>
    <w:rsid w:val="0088348E"/>
    <w:rsid w:val="00883931"/>
    <w:rsid w:val="00883A80"/>
    <w:rsid w:val="00884C84"/>
    <w:rsid w:val="00884E09"/>
    <w:rsid w:val="0088546A"/>
    <w:rsid w:val="008854B0"/>
    <w:rsid w:val="0088741A"/>
    <w:rsid w:val="008875BF"/>
    <w:rsid w:val="00890072"/>
    <w:rsid w:val="00890636"/>
    <w:rsid w:val="008912CD"/>
    <w:rsid w:val="00891806"/>
    <w:rsid w:val="00891AEA"/>
    <w:rsid w:val="0089215D"/>
    <w:rsid w:val="00892165"/>
    <w:rsid w:val="00893659"/>
    <w:rsid w:val="00893AAB"/>
    <w:rsid w:val="00895946"/>
    <w:rsid w:val="0089682F"/>
    <w:rsid w:val="008968AB"/>
    <w:rsid w:val="008979FC"/>
    <w:rsid w:val="008A08D3"/>
    <w:rsid w:val="008A0FCA"/>
    <w:rsid w:val="008A1892"/>
    <w:rsid w:val="008A1F9B"/>
    <w:rsid w:val="008A1FD4"/>
    <w:rsid w:val="008A25E7"/>
    <w:rsid w:val="008A2667"/>
    <w:rsid w:val="008A26DA"/>
    <w:rsid w:val="008A2840"/>
    <w:rsid w:val="008A2AB2"/>
    <w:rsid w:val="008A3749"/>
    <w:rsid w:val="008A45CC"/>
    <w:rsid w:val="008A4DD4"/>
    <w:rsid w:val="008A4F9C"/>
    <w:rsid w:val="008A5984"/>
    <w:rsid w:val="008A5E6D"/>
    <w:rsid w:val="008A5F30"/>
    <w:rsid w:val="008A6312"/>
    <w:rsid w:val="008A691E"/>
    <w:rsid w:val="008A696A"/>
    <w:rsid w:val="008A6B22"/>
    <w:rsid w:val="008A6C2C"/>
    <w:rsid w:val="008A713A"/>
    <w:rsid w:val="008A7B26"/>
    <w:rsid w:val="008B0665"/>
    <w:rsid w:val="008B1004"/>
    <w:rsid w:val="008B2056"/>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1FC0"/>
    <w:rsid w:val="008C2C64"/>
    <w:rsid w:val="008C2DF5"/>
    <w:rsid w:val="008C34C8"/>
    <w:rsid w:val="008C34E8"/>
    <w:rsid w:val="008C4526"/>
    <w:rsid w:val="008C4771"/>
    <w:rsid w:val="008C5433"/>
    <w:rsid w:val="008C62F9"/>
    <w:rsid w:val="008C6383"/>
    <w:rsid w:val="008C63A5"/>
    <w:rsid w:val="008C6516"/>
    <w:rsid w:val="008D033E"/>
    <w:rsid w:val="008D220A"/>
    <w:rsid w:val="008D2DD4"/>
    <w:rsid w:val="008D33AC"/>
    <w:rsid w:val="008D3864"/>
    <w:rsid w:val="008D3F68"/>
    <w:rsid w:val="008D4B16"/>
    <w:rsid w:val="008D542F"/>
    <w:rsid w:val="008D57F4"/>
    <w:rsid w:val="008D64FF"/>
    <w:rsid w:val="008D747B"/>
    <w:rsid w:val="008E0998"/>
    <w:rsid w:val="008E13B5"/>
    <w:rsid w:val="008E1B6C"/>
    <w:rsid w:val="008E22DD"/>
    <w:rsid w:val="008E303B"/>
    <w:rsid w:val="008E3344"/>
    <w:rsid w:val="008E4A1D"/>
    <w:rsid w:val="008E5145"/>
    <w:rsid w:val="008E52E2"/>
    <w:rsid w:val="008E64B1"/>
    <w:rsid w:val="008E6546"/>
    <w:rsid w:val="008E7823"/>
    <w:rsid w:val="008F1465"/>
    <w:rsid w:val="008F1A42"/>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364"/>
    <w:rsid w:val="00906620"/>
    <w:rsid w:val="0090666C"/>
    <w:rsid w:val="00906AC5"/>
    <w:rsid w:val="00907388"/>
    <w:rsid w:val="00907D16"/>
    <w:rsid w:val="009108C1"/>
    <w:rsid w:val="00910923"/>
    <w:rsid w:val="009109D4"/>
    <w:rsid w:val="0091147A"/>
    <w:rsid w:val="00913D2F"/>
    <w:rsid w:val="00915690"/>
    <w:rsid w:val="00915E9F"/>
    <w:rsid w:val="009175EE"/>
    <w:rsid w:val="00920E45"/>
    <w:rsid w:val="0092178D"/>
    <w:rsid w:val="009222CC"/>
    <w:rsid w:val="009226CC"/>
    <w:rsid w:val="009227A3"/>
    <w:rsid w:val="00922C6B"/>
    <w:rsid w:val="00922FDE"/>
    <w:rsid w:val="00923630"/>
    <w:rsid w:val="00923634"/>
    <w:rsid w:val="009247C2"/>
    <w:rsid w:val="00925EF0"/>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5540"/>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6FE"/>
    <w:rsid w:val="0095071D"/>
    <w:rsid w:val="009507DE"/>
    <w:rsid w:val="00950B7E"/>
    <w:rsid w:val="00950DA3"/>
    <w:rsid w:val="009517CE"/>
    <w:rsid w:val="009522BD"/>
    <w:rsid w:val="009527F8"/>
    <w:rsid w:val="00953681"/>
    <w:rsid w:val="00956406"/>
    <w:rsid w:val="009566D2"/>
    <w:rsid w:val="009575BE"/>
    <w:rsid w:val="00957C6D"/>
    <w:rsid w:val="009607CA"/>
    <w:rsid w:val="009608F9"/>
    <w:rsid w:val="0096241D"/>
    <w:rsid w:val="009626CC"/>
    <w:rsid w:val="009632E4"/>
    <w:rsid w:val="00963A61"/>
    <w:rsid w:val="00964589"/>
    <w:rsid w:val="009645A1"/>
    <w:rsid w:val="0096478F"/>
    <w:rsid w:val="00964DDE"/>
    <w:rsid w:val="00965C1A"/>
    <w:rsid w:val="00966443"/>
    <w:rsid w:val="00966D8F"/>
    <w:rsid w:val="00966ED9"/>
    <w:rsid w:val="0096794E"/>
    <w:rsid w:val="00967CDA"/>
    <w:rsid w:val="009700D0"/>
    <w:rsid w:val="00971099"/>
    <w:rsid w:val="00971223"/>
    <w:rsid w:val="009721BD"/>
    <w:rsid w:val="009725A8"/>
    <w:rsid w:val="009728E9"/>
    <w:rsid w:val="00973386"/>
    <w:rsid w:val="009739FA"/>
    <w:rsid w:val="0097417D"/>
    <w:rsid w:val="009757AA"/>
    <w:rsid w:val="00975BD6"/>
    <w:rsid w:val="00975F24"/>
    <w:rsid w:val="00976F33"/>
    <w:rsid w:val="00977BC6"/>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5B6"/>
    <w:rsid w:val="009A0B2C"/>
    <w:rsid w:val="009A0C1B"/>
    <w:rsid w:val="009A0C21"/>
    <w:rsid w:val="009A1736"/>
    <w:rsid w:val="009A1908"/>
    <w:rsid w:val="009A209D"/>
    <w:rsid w:val="009A225A"/>
    <w:rsid w:val="009A2A3B"/>
    <w:rsid w:val="009A2AB3"/>
    <w:rsid w:val="009A40F2"/>
    <w:rsid w:val="009A64C3"/>
    <w:rsid w:val="009A6FEA"/>
    <w:rsid w:val="009B058A"/>
    <w:rsid w:val="009B09A9"/>
    <w:rsid w:val="009B141F"/>
    <w:rsid w:val="009B1537"/>
    <w:rsid w:val="009B1CFF"/>
    <w:rsid w:val="009B1E1F"/>
    <w:rsid w:val="009B3121"/>
    <w:rsid w:val="009B5346"/>
    <w:rsid w:val="009B554C"/>
    <w:rsid w:val="009B70B3"/>
    <w:rsid w:val="009B7AF0"/>
    <w:rsid w:val="009B7FC1"/>
    <w:rsid w:val="009C0E04"/>
    <w:rsid w:val="009C2D20"/>
    <w:rsid w:val="009C3224"/>
    <w:rsid w:val="009C4672"/>
    <w:rsid w:val="009C48BF"/>
    <w:rsid w:val="009C5CFC"/>
    <w:rsid w:val="009C5E8E"/>
    <w:rsid w:val="009C5FA6"/>
    <w:rsid w:val="009C6AD0"/>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D71CD"/>
    <w:rsid w:val="009E0933"/>
    <w:rsid w:val="009E12C5"/>
    <w:rsid w:val="009E1449"/>
    <w:rsid w:val="009E1578"/>
    <w:rsid w:val="009E21B6"/>
    <w:rsid w:val="009E27E2"/>
    <w:rsid w:val="009E43D3"/>
    <w:rsid w:val="009E4B6D"/>
    <w:rsid w:val="009E5823"/>
    <w:rsid w:val="009E5DAC"/>
    <w:rsid w:val="009E60EC"/>
    <w:rsid w:val="009E73DF"/>
    <w:rsid w:val="009E76F9"/>
    <w:rsid w:val="009F0F44"/>
    <w:rsid w:val="009F1A98"/>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06B16"/>
    <w:rsid w:val="00A10E36"/>
    <w:rsid w:val="00A1122F"/>
    <w:rsid w:val="00A11649"/>
    <w:rsid w:val="00A11A9B"/>
    <w:rsid w:val="00A12AF5"/>
    <w:rsid w:val="00A1303E"/>
    <w:rsid w:val="00A13364"/>
    <w:rsid w:val="00A143F1"/>
    <w:rsid w:val="00A157B3"/>
    <w:rsid w:val="00A169E9"/>
    <w:rsid w:val="00A16CE2"/>
    <w:rsid w:val="00A16EFB"/>
    <w:rsid w:val="00A171A3"/>
    <w:rsid w:val="00A173F1"/>
    <w:rsid w:val="00A17AC7"/>
    <w:rsid w:val="00A17CB6"/>
    <w:rsid w:val="00A201AF"/>
    <w:rsid w:val="00A20450"/>
    <w:rsid w:val="00A2238D"/>
    <w:rsid w:val="00A22598"/>
    <w:rsid w:val="00A23789"/>
    <w:rsid w:val="00A23ABB"/>
    <w:rsid w:val="00A24843"/>
    <w:rsid w:val="00A25764"/>
    <w:rsid w:val="00A25A80"/>
    <w:rsid w:val="00A2669A"/>
    <w:rsid w:val="00A307A5"/>
    <w:rsid w:val="00A30E3A"/>
    <w:rsid w:val="00A310E6"/>
    <w:rsid w:val="00A3176B"/>
    <w:rsid w:val="00A325AF"/>
    <w:rsid w:val="00A3338D"/>
    <w:rsid w:val="00A3367A"/>
    <w:rsid w:val="00A33EDA"/>
    <w:rsid w:val="00A34480"/>
    <w:rsid w:val="00A348FD"/>
    <w:rsid w:val="00A34B69"/>
    <w:rsid w:val="00A34C61"/>
    <w:rsid w:val="00A35272"/>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540"/>
    <w:rsid w:val="00A47FE5"/>
    <w:rsid w:val="00A50028"/>
    <w:rsid w:val="00A50184"/>
    <w:rsid w:val="00A50D47"/>
    <w:rsid w:val="00A515BD"/>
    <w:rsid w:val="00A51DF2"/>
    <w:rsid w:val="00A5292E"/>
    <w:rsid w:val="00A53514"/>
    <w:rsid w:val="00A543DE"/>
    <w:rsid w:val="00A54453"/>
    <w:rsid w:val="00A55792"/>
    <w:rsid w:val="00A55A17"/>
    <w:rsid w:val="00A55C28"/>
    <w:rsid w:val="00A56B95"/>
    <w:rsid w:val="00A57035"/>
    <w:rsid w:val="00A57BDF"/>
    <w:rsid w:val="00A607DA"/>
    <w:rsid w:val="00A612CB"/>
    <w:rsid w:val="00A613BF"/>
    <w:rsid w:val="00A614FF"/>
    <w:rsid w:val="00A61DA8"/>
    <w:rsid w:val="00A61F04"/>
    <w:rsid w:val="00A62012"/>
    <w:rsid w:val="00A63329"/>
    <w:rsid w:val="00A6336E"/>
    <w:rsid w:val="00A63762"/>
    <w:rsid w:val="00A6440B"/>
    <w:rsid w:val="00A6490A"/>
    <w:rsid w:val="00A64B08"/>
    <w:rsid w:val="00A64B88"/>
    <w:rsid w:val="00A65593"/>
    <w:rsid w:val="00A655CE"/>
    <w:rsid w:val="00A65C06"/>
    <w:rsid w:val="00A65E49"/>
    <w:rsid w:val="00A66151"/>
    <w:rsid w:val="00A67DB7"/>
    <w:rsid w:val="00A70B8B"/>
    <w:rsid w:val="00A7113E"/>
    <w:rsid w:val="00A711AB"/>
    <w:rsid w:val="00A71C47"/>
    <w:rsid w:val="00A72BBA"/>
    <w:rsid w:val="00A72C2E"/>
    <w:rsid w:val="00A7312B"/>
    <w:rsid w:val="00A73E6B"/>
    <w:rsid w:val="00A748ED"/>
    <w:rsid w:val="00A750C2"/>
    <w:rsid w:val="00A75477"/>
    <w:rsid w:val="00A7598C"/>
    <w:rsid w:val="00A761CF"/>
    <w:rsid w:val="00A761E8"/>
    <w:rsid w:val="00A76CC5"/>
    <w:rsid w:val="00A76E37"/>
    <w:rsid w:val="00A774FF"/>
    <w:rsid w:val="00A77879"/>
    <w:rsid w:val="00A806BD"/>
    <w:rsid w:val="00A806F3"/>
    <w:rsid w:val="00A80AE2"/>
    <w:rsid w:val="00A81192"/>
    <w:rsid w:val="00A812D8"/>
    <w:rsid w:val="00A81302"/>
    <w:rsid w:val="00A8138D"/>
    <w:rsid w:val="00A814A3"/>
    <w:rsid w:val="00A826F2"/>
    <w:rsid w:val="00A838FA"/>
    <w:rsid w:val="00A83C9E"/>
    <w:rsid w:val="00A83DE5"/>
    <w:rsid w:val="00A84EAF"/>
    <w:rsid w:val="00A8517E"/>
    <w:rsid w:val="00A857D7"/>
    <w:rsid w:val="00A86C71"/>
    <w:rsid w:val="00A871C7"/>
    <w:rsid w:val="00A872C2"/>
    <w:rsid w:val="00A873CB"/>
    <w:rsid w:val="00A878E5"/>
    <w:rsid w:val="00A87C48"/>
    <w:rsid w:val="00A902D6"/>
    <w:rsid w:val="00A90609"/>
    <w:rsid w:val="00A9106B"/>
    <w:rsid w:val="00A921E6"/>
    <w:rsid w:val="00A93333"/>
    <w:rsid w:val="00A93ABE"/>
    <w:rsid w:val="00A93CD4"/>
    <w:rsid w:val="00A93ED6"/>
    <w:rsid w:val="00A94C7E"/>
    <w:rsid w:val="00A94FF0"/>
    <w:rsid w:val="00A95D9D"/>
    <w:rsid w:val="00A95FEF"/>
    <w:rsid w:val="00A96B67"/>
    <w:rsid w:val="00A96DB3"/>
    <w:rsid w:val="00A96F83"/>
    <w:rsid w:val="00A970FF"/>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4B11"/>
    <w:rsid w:val="00AD553B"/>
    <w:rsid w:val="00AD7C70"/>
    <w:rsid w:val="00AD7D8C"/>
    <w:rsid w:val="00AD7E9A"/>
    <w:rsid w:val="00AE0157"/>
    <w:rsid w:val="00AE1BE8"/>
    <w:rsid w:val="00AE1DC7"/>
    <w:rsid w:val="00AE2A9A"/>
    <w:rsid w:val="00AE310C"/>
    <w:rsid w:val="00AE43DB"/>
    <w:rsid w:val="00AE4445"/>
    <w:rsid w:val="00AE5FAC"/>
    <w:rsid w:val="00AE6887"/>
    <w:rsid w:val="00AE724E"/>
    <w:rsid w:val="00AE785A"/>
    <w:rsid w:val="00AF0EF8"/>
    <w:rsid w:val="00AF0F2F"/>
    <w:rsid w:val="00AF123C"/>
    <w:rsid w:val="00AF131C"/>
    <w:rsid w:val="00AF1377"/>
    <w:rsid w:val="00AF1BAD"/>
    <w:rsid w:val="00AF401B"/>
    <w:rsid w:val="00AF408C"/>
    <w:rsid w:val="00AF4B67"/>
    <w:rsid w:val="00AF5829"/>
    <w:rsid w:val="00AF5B9C"/>
    <w:rsid w:val="00AF6D58"/>
    <w:rsid w:val="00AF6DE3"/>
    <w:rsid w:val="00AF6E25"/>
    <w:rsid w:val="00AF6F3E"/>
    <w:rsid w:val="00AF75F1"/>
    <w:rsid w:val="00AF7CFC"/>
    <w:rsid w:val="00AF7F42"/>
    <w:rsid w:val="00B00167"/>
    <w:rsid w:val="00B00641"/>
    <w:rsid w:val="00B0098D"/>
    <w:rsid w:val="00B011BE"/>
    <w:rsid w:val="00B032D9"/>
    <w:rsid w:val="00B03646"/>
    <w:rsid w:val="00B03823"/>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6B"/>
    <w:rsid w:val="00B16AF9"/>
    <w:rsid w:val="00B16DB4"/>
    <w:rsid w:val="00B16E9F"/>
    <w:rsid w:val="00B17D50"/>
    <w:rsid w:val="00B20A91"/>
    <w:rsid w:val="00B21468"/>
    <w:rsid w:val="00B21558"/>
    <w:rsid w:val="00B216B6"/>
    <w:rsid w:val="00B21946"/>
    <w:rsid w:val="00B22D1B"/>
    <w:rsid w:val="00B23D45"/>
    <w:rsid w:val="00B253C1"/>
    <w:rsid w:val="00B25CBF"/>
    <w:rsid w:val="00B25F46"/>
    <w:rsid w:val="00B2639C"/>
    <w:rsid w:val="00B26E67"/>
    <w:rsid w:val="00B27C40"/>
    <w:rsid w:val="00B3155A"/>
    <w:rsid w:val="00B318D9"/>
    <w:rsid w:val="00B320B7"/>
    <w:rsid w:val="00B329CA"/>
    <w:rsid w:val="00B32B1F"/>
    <w:rsid w:val="00B32C57"/>
    <w:rsid w:val="00B3443D"/>
    <w:rsid w:val="00B34B0E"/>
    <w:rsid w:val="00B351CD"/>
    <w:rsid w:val="00B35ACF"/>
    <w:rsid w:val="00B35DE3"/>
    <w:rsid w:val="00B364AC"/>
    <w:rsid w:val="00B36731"/>
    <w:rsid w:val="00B36883"/>
    <w:rsid w:val="00B36BC7"/>
    <w:rsid w:val="00B36E62"/>
    <w:rsid w:val="00B37AC2"/>
    <w:rsid w:val="00B4053F"/>
    <w:rsid w:val="00B409B6"/>
    <w:rsid w:val="00B41794"/>
    <w:rsid w:val="00B41A80"/>
    <w:rsid w:val="00B422AA"/>
    <w:rsid w:val="00B423BF"/>
    <w:rsid w:val="00B42450"/>
    <w:rsid w:val="00B42E93"/>
    <w:rsid w:val="00B43073"/>
    <w:rsid w:val="00B438C3"/>
    <w:rsid w:val="00B43A54"/>
    <w:rsid w:val="00B450A0"/>
    <w:rsid w:val="00B451BA"/>
    <w:rsid w:val="00B45823"/>
    <w:rsid w:val="00B46238"/>
    <w:rsid w:val="00B466A3"/>
    <w:rsid w:val="00B4671E"/>
    <w:rsid w:val="00B477AA"/>
    <w:rsid w:val="00B5034A"/>
    <w:rsid w:val="00B506B6"/>
    <w:rsid w:val="00B523F3"/>
    <w:rsid w:val="00B5262D"/>
    <w:rsid w:val="00B545AB"/>
    <w:rsid w:val="00B547BE"/>
    <w:rsid w:val="00B54C3B"/>
    <w:rsid w:val="00B54CD4"/>
    <w:rsid w:val="00B55583"/>
    <w:rsid w:val="00B55D5D"/>
    <w:rsid w:val="00B56092"/>
    <w:rsid w:val="00B56163"/>
    <w:rsid w:val="00B56D7C"/>
    <w:rsid w:val="00B57205"/>
    <w:rsid w:val="00B574C0"/>
    <w:rsid w:val="00B574E8"/>
    <w:rsid w:val="00B57540"/>
    <w:rsid w:val="00B60CB6"/>
    <w:rsid w:val="00B63C5D"/>
    <w:rsid w:val="00B63FF2"/>
    <w:rsid w:val="00B6500A"/>
    <w:rsid w:val="00B656F0"/>
    <w:rsid w:val="00B66C28"/>
    <w:rsid w:val="00B67052"/>
    <w:rsid w:val="00B6780F"/>
    <w:rsid w:val="00B67950"/>
    <w:rsid w:val="00B67CBF"/>
    <w:rsid w:val="00B67E77"/>
    <w:rsid w:val="00B70602"/>
    <w:rsid w:val="00B70915"/>
    <w:rsid w:val="00B7107F"/>
    <w:rsid w:val="00B710AA"/>
    <w:rsid w:val="00B71301"/>
    <w:rsid w:val="00B713B5"/>
    <w:rsid w:val="00B715E1"/>
    <w:rsid w:val="00B716C2"/>
    <w:rsid w:val="00B738CC"/>
    <w:rsid w:val="00B7410B"/>
    <w:rsid w:val="00B74182"/>
    <w:rsid w:val="00B746A8"/>
    <w:rsid w:val="00B74EDE"/>
    <w:rsid w:val="00B759F1"/>
    <w:rsid w:val="00B75D31"/>
    <w:rsid w:val="00B76D15"/>
    <w:rsid w:val="00B77E87"/>
    <w:rsid w:val="00B8012E"/>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4E56"/>
    <w:rsid w:val="00B96F4F"/>
    <w:rsid w:val="00B972BC"/>
    <w:rsid w:val="00B97625"/>
    <w:rsid w:val="00B979E4"/>
    <w:rsid w:val="00B97FB9"/>
    <w:rsid w:val="00BA031B"/>
    <w:rsid w:val="00BA03CA"/>
    <w:rsid w:val="00BA055D"/>
    <w:rsid w:val="00BA076A"/>
    <w:rsid w:val="00BA0EAC"/>
    <w:rsid w:val="00BA13A4"/>
    <w:rsid w:val="00BA1698"/>
    <w:rsid w:val="00BA2929"/>
    <w:rsid w:val="00BA2D18"/>
    <w:rsid w:val="00BA2EBE"/>
    <w:rsid w:val="00BA3274"/>
    <w:rsid w:val="00BA37FA"/>
    <w:rsid w:val="00BA3FD2"/>
    <w:rsid w:val="00BA4401"/>
    <w:rsid w:val="00BA4477"/>
    <w:rsid w:val="00BA454C"/>
    <w:rsid w:val="00BA4D43"/>
    <w:rsid w:val="00BA51DD"/>
    <w:rsid w:val="00BA55E7"/>
    <w:rsid w:val="00BA5C08"/>
    <w:rsid w:val="00BA605D"/>
    <w:rsid w:val="00BA656B"/>
    <w:rsid w:val="00BA6946"/>
    <w:rsid w:val="00BA6E59"/>
    <w:rsid w:val="00BB01F6"/>
    <w:rsid w:val="00BB0ACC"/>
    <w:rsid w:val="00BB1065"/>
    <w:rsid w:val="00BB1BD7"/>
    <w:rsid w:val="00BB2729"/>
    <w:rsid w:val="00BB2B57"/>
    <w:rsid w:val="00BB35E4"/>
    <w:rsid w:val="00BB435E"/>
    <w:rsid w:val="00BB4F52"/>
    <w:rsid w:val="00BB4FB3"/>
    <w:rsid w:val="00BB5602"/>
    <w:rsid w:val="00BB5660"/>
    <w:rsid w:val="00BB5CD6"/>
    <w:rsid w:val="00BB5CEE"/>
    <w:rsid w:val="00BB63BF"/>
    <w:rsid w:val="00BB7E6D"/>
    <w:rsid w:val="00BC03F4"/>
    <w:rsid w:val="00BC097E"/>
    <w:rsid w:val="00BC0AA8"/>
    <w:rsid w:val="00BC2677"/>
    <w:rsid w:val="00BC2B79"/>
    <w:rsid w:val="00BC2D5D"/>
    <w:rsid w:val="00BC3510"/>
    <w:rsid w:val="00BC3721"/>
    <w:rsid w:val="00BC4EA8"/>
    <w:rsid w:val="00BC5AE7"/>
    <w:rsid w:val="00BC5F29"/>
    <w:rsid w:val="00BC60CA"/>
    <w:rsid w:val="00BC6438"/>
    <w:rsid w:val="00BC6B86"/>
    <w:rsid w:val="00BC6D92"/>
    <w:rsid w:val="00BC73D0"/>
    <w:rsid w:val="00BD1571"/>
    <w:rsid w:val="00BD17CC"/>
    <w:rsid w:val="00BD2C0D"/>
    <w:rsid w:val="00BD39DE"/>
    <w:rsid w:val="00BD3AB1"/>
    <w:rsid w:val="00BD47A6"/>
    <w:rsid w:val="00BD47BD"/>
    <w:rsid w:val="00BD48EE"/>
    <w:rsid w:val="00BD51C9"/>
    <w:rsid w:val="00BD6AAC"/>
    <w:rsid w:val="00BD7335"/>
    <w:rsid w:val="00BD766C"/>
    <w:rsid w:val="00BD7990"/>
    <w:rsid w:val="00BE12B6"/>
    <w:rsid w:val="00BE197C"/>
    <w:rsid w:val="00BE3D9C"/>
    <w:rsid w:val="00BE45B6"/>
    <w:rsid w:val="00BE4C6C"/>
    <w:rsid w:val="00BE550E"/>
    <w:rsid w:val="00BE5A58"/>
    <w:rsid w:val="00BE63E6"/>
    <w:rsid w:val="00BE700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7A8"/>
    <w:rsid w:val="00C038ED"/>
    <w:rsid w:val="00C040CD"/>
    <w:rsid w:val="00C044A2"/>
    <w:rsid w:val="00C04D04"/>
    <w:rsid w:val="00C06857"/>
    <w:rsid w:val="00C100D9"/>
    <w:rsid w:val="00C10AAA"/>
    <w:rsid w:val="00C10C41"/>
    <w:rsid w:val="00C10EE3"/>
    <w:rsid w:val="00C11801"/>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F45"/>
    <w:rsid w:val="00C21441"/>
    <w:rsid w:val="00C219F4"/>
    <w:rsid w:val="00C21B30"/>
    <w:rsid w:val="00C23648"/>
    <w:rsid w:val="00C23C4C"/>
    <w:rsid w:val="00C24107"/>
    <w:rsid w:val="00C242E6"/>
    <w:rsid w:val="00C24503"/>
    <w:rsid w:val="00C2471B"/>
    <w:rsid w:val="00C24925"/>
    <w:rsid w:val="00C252D7"/>
    <w:rsid w:val="00C2539A"/>
    <w:rsid w:val="00C26839"/>
    <w:rsid w:val="00C27BFE"/>
    <w:rsid w:val="00C30F83"/>
    <w:rsid w:val="00C32806"/>
    <w:rsid w:val="00C32FC1"/>
    <w:rsid w:val="00C3319C"/>
    <w:rsid w:val="00C334E2"/>
    <w:rsid w:val="00C33B29"/>
    <w:rsid w:val="00C3541C"/>
    <w:rsid w:val="00C35D5F"/>
    <w:rsid w:val="00C368C4"/>
    <w:rsid w:val="00C376DF"/>
    <w:rsid w:val="00C3771F"/>
    <w:rsid w:val="00C37726"/>
    <w:rsid w:val="00C377C7"/>
    <w:rsid w:val="00C379A4"/>
    <w:rsid w:val="00C37A27"/>
    <w:rsid w:val="00C4006B"/>
    <w:rsid w:val="00C404E0"/>
    <w:rsid w:val="00C407C1"/>
    <w:rsid w:val="00C410D5"/>
    <w:rsid w:val="00C44627"/>
    <w:rsid w:val="00C44D44"/>
    <w:rsid w:val="00C44F3F"/>
    <w:rsid w:val="00C456A4"/>
    <w:rsid w:val="00C45B42"/>
    <w:rsid w:val="00C46231"/>
    <w:rsid w:val="00C462B3"/>
    <w:rsid w:val="00C463ED"/>
    <w:rsid w:val="00C4727D"/>
    <w:rsid w:val="00C5128A"/>
    <w:rsid w:val="00C517DE"/>
    <w:rsid w:val="00C53767"/>
    <w:rsid w:val="00C5385A"/>
    <w:rsid w:val="00C5385B"/>
    <w:rsid w:val="00C53B48"/>
    <w:rsid w:val="00C540D1"/>
    <w:rsid w:val="00C545D4"/>
    <w:rsid w:val="00C54E09"/>
    <w:rsid w:val="00C54EF8"/>
    <w:rsid w:val="00C55051"/>
    <w:rsid w:val="00C551B5"/>
    <w:rsid w:val="00C56148"/>
    <w:rsid w:val="00C5707F"/>
    <w:rsid w:val="00C578C1"/>
    <w:rsid w:val="00C603AF"/>
    <w:rsid w:val="00C61E03"/>
    <w:rsid w:val="00C61FEF"/>
    <w:rsid w:val="00C62E16"/>
    <w:rsid w:val="00C63537"/>
    <w:rsid w:val="00C64FF1"/>
    <w:rsid w:val="00C657A6"/>
    <w:rsid w:val="00C6589D"/>
    <w:rsid w:val="00C65B00"/>
    <w:rsid w:val="00C65EF7"/>
    <w:rsid w:val="00C66B2E"/>
    <w:rsid w:val="00C6766F"/>
    <w:rsid w:val="00C6776C"/>
    <w:rsid w:val="00C706A4"/>
    <w:rsid w:val="00C70ABE"/>
    <w:rsid w:val="00C70C61"/>
    <w:rsid w:val="00C723E3"/>
    <w:rsid w:val="00C72A1D"/>
    <w:rsid w:val="00C73916"/>
    <w:rsid w:val="00C73A93"/>
    <w:rsid w:val="00C746B2"/>
    <w:rsid w:val="00C7531E"/>
    <w:rsid w:val="00C7557C"/>
    <w:rsid w:val="00C7562A"/>
    <w:rsid w:val="00C77033"/>
    <w:rsid w:val="00C775B1"/>
    <w:rsid w:val="00C800E2"/>
    <w:rsid w:val="00C816CD"/>
    <w:rsid w:val="00C81AF2"/>
    <w:rsid w:val="00C825FC"/>
    <w:rsid w:val="00C82B14"/>
    <w:rsid w:val="00C83B7C"/>
    <w:rsid w:val="00C8484D"/>
    <w:rsid w:val="00C84C62"/>
    <w:rsid w:val="00C8568C"/>
    <w:rsid w:val="00C85C07"/>
    <w:rsid w:val="00C868BB"/>
    <w:rsid w:val="00C86F59"/>
    <w:rsid w:val="00C87646"/>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951"/>
    <w:rsid w:val="00CA3B8E"/>
    <w:rsid w:val="00CA3FA6"/>
    <w:rsid w:val="00CA4CCE"/>
    <w:rsid w:val="00CA5101"/>
    <w:rsid w:val="00CA560C"/>
    <w:rsid w:val="00CA6225"/>
    <w:rsid w:val="00CA6C33"/>
    <w:rsid w:val="00CA6EB1"/>
    <w:rsid w:val="00CA7958"/>
    <w:rsid w:val="00CB0632"/>
    <w:rsid w:val="00CB07CD"/>
    <w:rsid w:val="00CB09BB"/>
    <w:rsid w:val="00CB1D33"/>
    <w:rsid w:val="00CB1FFA"/>
    <w:rsid w:val="00CB3A9E"/>
    <w:rsid w:val="00CB3B50"/>
    <w:rsid w:val="00CB3F6D"/>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72AB"/>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D757B"/>
    <w:rsid w:val="00CE0480"/>
    <w:rsid w:val="00CE16D3"/>
    <w:rsid w:val="00CE19C5"/>
    <w:rsid w:val="00CE204B"/>
    <w:rsid w:val="00CE2585"/>
    <w:rsid w:val="00CE270D"/>
    <w:rsid w:val="00CE2897"/>
    <w:rsid w:val="00CE2C1E"/>
    <w:rsid w:val="00CE3E0A"/>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DE"/>
    <w:rsid w:val="00CF65F4"/>
    <w:rsid w:val="00CF6958"/>
    <w:rsid w:val="00CF7DCD"/>
    <w:rsid w:val="00D00170"/>
    <w:rsid w:val="00D00B34"/>
    <w:rsid w:val="00D00B46"/>
    <w:rsid w:val="00D00E01"/>
    <w:rsid w:val="00D01C46"/>
    <w:rsid w:val="00D02680"/>
    <w:rsid w:val="00D03024"/>
    <w:rsid w:val="00D032F4"/>
    <w:rsid w:val="00D038C0"/>
    <w:rsid w:val="00D04243"/>
    <w:rsid w:val="00D05176"/>
    <w:rsid w:val="00D05EE6"/>
    <w:rsid w:val="00D068F5"/>
    <w:rsid w:val="00D06A8B"/>
    <w:rsid w:val="00D0761B"/>
    <w:rsid w:val="00D1155C"/>
    <w:rsid w:val="00D11596"/>
    <w:rsid w:val="00D115D4"/>
    <w:rsid w:val="00D117BA"/>
    <w:rsid w:val="00D11A96"/>
    <w:rsid w:val="00D11CBD"/>
    <w:rsid w:val="00D1207B"/>
    <w:rsid w:val="00D13F47"/>
    <w:rsid w:val="00D13FFD"/>
    <w:rsid w:val="00D14EA2"/>
    <w:rsid w:val="00D1503F"/>
    <w:rsid w:val="00D158E2"/>
    <w:rsid w:val="00D17298"/>
    <w:rsid w:val="00D1763F"/>
    <w:rsid w:val="00D176B7"/>
    <w:rsid w:val="00D205CD"/>
    <w:rsid w:val="00D20827"/>
    <w:rsid w:val="00D213BA"/>
    <w:rsid w:val="00D22255"/>
    <w:rsid w:val="00D22352"/>
    <w:rsid w:val="00D22418"/>
    <w:rsid w:val="00D22629"/>
    <w:rsid w:val="00D231E6"/>
    <w:rsid w:val="00D24961"/>
    <w:rsid w:val="00D24BB1"/>
    <w:rsid w:val="00D24C8E"/>
    <w:rsid w:val="00D253D6"/>
    <w:rsid w:val="00D25513"/>
    <w:rsid w:val="00D26E35"/>
    <w:rsid w:val="00D26E52"/>
    <w:rsid w:val="00D3077E"/>
    <w:rsid w:val="00D31C9A"/>
    <w:rsid w:val="00D31F76"/>
    <w:rsid w:val="00D323D1"/>
    <w:rsid w:val="00D32794"/>
    <w:rsid w:val="00D33112"/>
    <w:rsid w:val="00D34217"/>
    <w:rsid w:val="00D3460E"/>
    <w:rsid w:val="00D348AF"/>
    <w:rsid w:val="00D3509C"/>
    <w:rsid w:val="00D3542D"/>
    <w:rsid w:val="00D35603"/>
    <w:rsid w:val="00D365A1"/>
    <w:rsid w:val="00D36F03"/>
    <w:rsid w:val="00D3717F"/>
    <w:rsid w:val="00D402B5"/>
    <w:rsid w:val="00D403F3"/>
    <w:rsid w:val="00D40B8A"/>
    <w:rsid w:val="00D414E2"/>
    <w:rsid w:val="00D42171"/>
    <w:rsid w:val="00D43C74"/>
    <w:rsid w:val="00D43F56"/>
    <w:rsid w:val="00D43FC2"/>
    <w:rsid w:val="00D44DCD"/>
    <w:rsid w:val="00D451B3"/>
    <w:rsid w:val="00D452DF"/>
    <w:rsid w:val="00D45930"/>
    <w:rsid w:val="00D47763"/>
    <w:rsid w:val="00D47DB8"/>
    <w:rsid w:val="00D47DDB"/>
    <w:rsid w:val="00D505D3"/>
    <w:rsid w:val="00D507C8"/>
    <w:rsid w:val="00D50C6C"/>
    <w:rsid w:val="00D51CA0"/>
    <w:rsid w:val="00D52A1A"/>
    <w:rsid w:val="00D52AF9"/>
    <w:rsid w:val="00D53BC4"/>
    <w:rsid w:val="00D5499C"/>
    <w:rsid w:val="00D55202"/>
    <w:rsid w:val="00D55DAE"/>
    <w:rsid w:val="00D5712B"/>
    <w:rsid w:val="00D573C5"/>
    <w:rsid w:val="00D573E6"/>
    <w:rsid w:val="00D578D6"/>
    <w:rsid w:val="00D60025"/>
    <w:rsid w:val="00D61251"/>
    <w:rsid w:val="00D6174B"/>
    <w:rsid w:val="00D61959"/>
    <w:rsid w:val="00D61964"/>
    <w:rsid w:val="00D6203F"/>
    <w:rsid w:val="00D62EB0"/>
    <w:rsid w:val="00D64111"/>
    <w:rsid w:val="00D643BD"/>
    <w:rsid w:val="00D6467B"/>
    <w:rsid w:val="00D64708"/>
    <w:rsid w:val="00D64CD9"/>
    <w:rsid w:val="00D65309"/>
    <w:rsid w:val="00D656B5"/>
    <w:rsid w:val="00D659C4"/>
    <w:rsid w:val="00D65A01"/>
    <w:rsid w:val="00D66F1A"/>
    <w:rsid w:val="00D70A27"/>
    <w:rsid w:val="00D7152A"/>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1E00"/>
    <w:rsid w:val="00D8270D"/>
    <w:rsid w:val="00D82743"/>
    <w:rsid w:val="00D82B08"/>
    <w:rsid w:val="00D83649"/>
    <w:rsid w:val="00D83723"/>
    <w:rsid w:val="00D837DA"/>
    <w:rsid w:val="00D8490B"/>
    <w:rsid w:val="00D852C0"/>
    <w:rsid w:val="00D87260"/>
    <w:rsid w:val="00D87A7F"/>
    <w:rsid w:val="00D87F37"/>
    <w:rsid w:val="00D9043A"/>
    <w:rsid w:val="00D90492"/>
    <w:rsid w:val="00D906FC"/>
    <w:rsid w:val="00D91568"/>
    <w:rsid w:val="00D919E6"/>
    <w:rsid w:val="00D919F6"/>
    <w:rsid w:val="00D92A83"/>
    <w:rsid w:val="00D92E24"/>
    <w:rsid w:val="00D93435"/>
    <w:rsid w:val="00D93488"/>
    <w:rsid w:val="00D934F3"/>
    <w:rsid w:val="00D937D7"/>
    <w:rsid w:val="00D93980"/>
    <w:rsid w:val="00D93E95"/>
    <w:rsid w:val="00D940C8"/>
    <w:rsid w:val="00D94401"/>
    <w:rsid w:val="00D947B4"/>
    <w:rsid w:val="00D95912"/>
    <w:rsid w:val="00D9665F"/>
    <w:rsid w:val="00D968DD"/>
    <w:rsid w:val="00D96CAF"/>
    <w:rsid w:val="00D96E0D"/>
    <w:rsid w:val="00D97171"/>
    <w:rsid w:val="00DA0F90"/>
    <w:rsid w:val="00DA1624"/>
    <w:rsid w:val="00DA1ABA"/>
    <w:rsid w:val="00DA1B41"/>
    <w:rsid w:val="00DA21FA"/>
    <w:rsid w:val="00DA275F"/>
    <w:rsid w:val="00DA3664"/>
    <w:rsid w:val="00DA3A25"/>
    <w:rsid w:val="00DA50B0"/>
    <w:rsid w:val="00DA5397"/>
    <w:rsid w:val="00DA55E7"/>
    <w:rsid w:val="00DA6271"/>
    <w:rsid w:val="00DA637A"/>
    <w:rsid w:val="00DA672F"/>
    <w:rsid w:val="00DA78BC"/>
    <w:rsid w:val="00DB03E5"/>
    <w:rsid w:val="00DB048E"/>
    <w:rsid w:val="00DB0D2B"/>
    <w:rsid w:val="00DB1DDF"/>
    <w:rsid w:val="00DB2C75"/>
    <w:rsid w:val="00DB3389"/>
    <w:rsid w:val="00DB41FA"/>
    <w:rsid w:val="00DB4D8C"/>
    <w:rsid w:val="00DB4ECC"/>
    <w:rsid w:val="00DB593B"/>
    <w:rsid w:val="00DB6017"/>
    <w:rsid w:val="00DB641A"/>
    <w:rsid w:val="00DB642D"/>
    <w:rsid w:val="00DB7259"/>
    <w:rsid w:val="00DC0139"/>
    <w:rsid w:val="00DC0B25"/>
    <w:rsid w:val="00DC24B0"/>
    <w:rsid w:val="00DC2A24"/>
    <w:rsid w:val="00DC2F87"/>
    <w:rsid w:val="00DC31DD"/>
    <w:rsid w:val="00DC35A2"/>
    <w:rsid w:val="00DC485D"/>
    <w:rsid w:val="00DC5D1E"/>
    <w:rsid w:val="00DC5D68"/>
    <w:rsid w:val="00DC5E35"/>
    <w:rsid w:val="00DC67FF"/>
    <w:rsid w:val="00DD003D"/>
    <w:rsid w:val="00DD090C"/>
    <w:rsid w:val="00DD09B0"/>
    <w:rsid w:val="00DD0D1D"/>
    <w:rsid w:val="00DD0FFE"/>
    <w:rsid w:val="00DD1008"/>
    <w:rsid w:val="00DD286D"/>
    <w:rsid w:val="00DD288C"/>
    <w:rsid w:val="00DD2E18"/>
    <w:rsid w:val="00DD30A7"/>
    <w:rsid w:val="00DD3220"/>
    <w:rsid w:val="00DD396C"/>
    <w:rsid w:val="00DD3FFD"/>
    <w:rsid w:val="00DD46F1"/>
    <w:rsid w:val="00DD48B1"/>
    <w:rsid w:val="00DD4D88"/>
    <w:rsid w:val="00DD50BC"/>
    <w:rsid w:val="00DD5BE5"/>
    <w:rsid w:val="00DD7145"/>
    <w:rsid w:val="00DD7E47"/>
    <w:rsid w:val="00DE021C"/>
    <w:rsid w:val="00DE0238"/>
    <w:rsid w:val="00DE0378"/>
    <w:rsid w:val="00DE039B"/>
    <w:rsid w:val="00DE04CC"/>
    <w:rsid w:val="00DE080C"/>
    <w:rsid w:val="00DE1A9C"/>
    <w:rsid w:val="00DE31E1"/>
    <w:rsid w:val="00DE3397"/>
    <w:rsid w:val="00DE4123"/>
    <w:rsid w:val="00DE5A31"/>
    <w:rsid w:val="00DE6951"/>
    <w:rsid w:val="00DE6AE1"/>
    <w:rsid w:val="00DF00AF"/>
    <w:rsid w:val="00DF010A"/>
    <w:rsid w:val="00DF021F"/>
    <w:rsid w:val="00DF051C"/>
    <w:rsid w:val="00DF0893"/>
    <w:rsid w:val="00DF0959"/>
    <w:rsid w:val="00DF09F0"/>
    <w:rsid w:val="00DF226B"/>
    <w:rsid w:val="00DF26EB"/>
    <w:rsid w:val="00DF387B"/>
    <w:rsid w:val="00DF3AF6"/>
    <w:rsid w:val="00DF3CCD"/>
    <w:rsid w:val="00DF45AF"/>
    <w:rsid w:val="00DF4A1F"/>
    <w:rsid w:val="00DF5C8E"/>
    <w:rsid w:val="00DF6045"/>
    <w:rsid w:val="00DF74F6"/>
    <w:rsid w:val="00E0071B"/>
    <w:rsid w:val="00E0072C"/>
    <w:rsid w:val="00E0100F"/>
    <w:rsid w:val="00E01389"/>
    <w:rsid w:val="00E013B2"/>
    <w:rsid w:val="00E0151E"/>
    <w:rsid w:val="00E01A0E"/>
    <w:rsid w:val="00E02A1C"/>
    <w:rsid w:val="00E02F5E"/>
    <w:rsid w:val="00E02FAC"/>
    <w:rsid w:val="00E037B5"/>
    <w:rsid w:val="00E03A4B"/>
    <w:rsid w:val="00E03B1D"/>
    <w:rsid w:val="00E04387"/>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A42"/>
    <w:rsid w:val="00E16A69"/>
    <w:rsid w:val="00E17087"/>
    <w:rsid w:val="00E17B33"/>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898"/>
    <w:rsid w:val="00E3290D"/>
    <w:rsid w:val="00E329AE"/>
    <w:rsid w:val="00E33D77"/>
    <w:rsid w:val="00E34ACF"/>
    <w:rsid w:val="00E3526F"/>
    <w:rsid w:val="00E356A8"/>
    <w:rsid w:val="00E372CA"/>
    <w:rsid w:val="00E377BC"/>
    <w:rsid w:val="00E40979"/>
    <w:rsid w:val="00E40C33"/>
    <w:rsid w:val="00E40D9F"/>
    <w:rsid w:val="00E416AE"/>
    <w:rsid w:val="00E417F4"/>
    <w:rsid w:val="00E41E4D"/>
    <w:rsid w:val="00E41F74"/>
    <w:rsid w:val="00E428AE"/>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4886"/>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9E5"/>
    <w:rsid w:val="00E75E16"/>
    <w:rsid w:val="00E76AC0"/>
    <w:rsid w:val="00E76B7E"/>
    <w:rsid w:val="00E771FC"/>
    <w:rsid w:val="00E800AF"/>
    <w:rsid w:val="00E819AD"/>
    <w:rsid w:val="00E81D44"/>
    <w:rsid w:val="00E823DA"/>
    <w:rsid w:val="00E83E08"/>
    <w:rsid w:val="00E83FAA"/>
    <w:rsid w:val="00E8407A"/>
    <w:rsid w:val="00E850DE"/>
    <w:rsid w:val="00E855F8"/>
    <w:rsid w:val="00E866DD"/>
    <w:rsid w:val="00E900F2"/>
    <w:rsid w:val="00E90E12"/>
    <w:rsid w:val="00E91366"/>
    <w:rsid w:val="00E916D9"/>
    <w:rsid w:val="00E92226"/>
    <w:rsid w:val="00E935B5"/>
    <w:rsid w:val="00E93AF0"/>
    <w:rsid w:val="00E93DFE"/>
    <w:rsid w:val="00E93EFD"/>
    <w:rsid w:val="00E940A2"/>
    <w:rsid w:val="00E943BC"/>
    <w:rsid w:val="00E94567"/>
    <w:rsid w:val="00E947DE"/>
    <w:rsid w:val="00E94980"/>
    <w:rsid w:val="00E95314"/>
    <w:rsid w:val="00E95322"/>
    <w:rsid w:val="00E95F3C"/>
    <w:rsid w:val="00E966FB"/>
    <w:rsid w:val="00E96B07"/>
    <w:rsid w:val="00E96CF4"/>
    <w:rsid w:val="00E9729B"/>
    <w:rsid w:val="00E976F5"/>
    <w:rsid w:val="00E97EA3"/>
    <w:rsid w:val="00EA12AE"/>
    <w:rsid w:val="00EA1C4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47"/>
    <w:rsid w:val="00EC0364"/>
    <w:rsid w:val="00EC04DB"/>
    <w:rsid w:val="00EC169A"/>
    <w:rsid w:val="00EC1766"/>
    <w:rsid w:val="00EC227E"/>
    <w:rsid w:val="00EC3E56"/>
    <w:rsid w:val="00EC4363"/>
    <w:rsid w:val="00EC4AA1"/>
    <w:rsid w:val="00EC5279"/>
    <w:rsid w:val="00EC539B"/>
    <w:rsid w:val="00EC60F3"/>
    <w:rsid w:val="00EC6367"/>
    <w:rsid w:val="00EC68D8"/>
    <w:rsid w:val="00EC6BB2"/>
    <w:rsid w:val="00EC6C2F"/>
    <w:rsid w:val="00EC7564"/>
    <w:rsid w:val="00EC7C55"/>
    <w:rsid w:val="00ED042C"/>
    <w:rsid w:val="00ED125A"/>
    <w:rsid w:val="00ED1D13"/>
    <w:rsid w:val="00ED1E7C"/>
    <w:rsid w:val="00ED2366"/>
    <w:rsid w:val="00ED2568"/>
    <w:rsid w:val="00ED395A"/>
    <w:rsid w:val="00ED4404"/>
    <w:rsid w:val="00ED482D"/>
    <w:rsid w:val="00ED5636"/>
    <w:rsid w:val="00ED630E"/>
    <w:rsid w:val="00ED6C05"/>
    <w:rsid w:val="00EE05F4"/>
    <w:rsid w:val="00EE11D9"/>
    <w:rsid w:val="00EE1894"/>
    <w:rsid w:val="00EE1DC9"/>
    <w:rsid w:val="00EE28FD"/>
    <w:rsid w:val="00EE3097"/>
    <w:rsid w:val="00EE343F"/>
    <w:rsid w:val="00EE398B"/>
    <w:rsid w:val="00EE4175"/>
    <w:rsid w:val="00EE498A"/>
    <w:rsid w:val="00EE4C30"/>
    <w:rsid w:val="00EE5A03"/>
    <w:rsid w:val="00EE5A3F"/>
    <w:rsid w:val="00EE5AC8"/>
    <w:rsid w:val="00EE64FA"/>
    <w:rsid w:val="00EE6B40"/>
    <w:rsid w:val="00EE71D7"/>
    <w:rsid w:val="00EE72BF"/>
    <w:rsid w:val="00EE756E"/>
    <w:rsid w:val="00EF0FFE"/>
    <w:rsid w:val="00EF192A"/>
    <w:rsid w:val="00EF2161"/>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D5F"/>
    <w:rsid w:val="00F20990"/>
    <w:rsid w:val="00F21CB4"/>
    <w:rsid w:val="00F22EAB"/>
    <w:rsid w:val="00F236F7"/>
    <w:rsid w:val="00F23F95"/>
    <w:rsid w:val="00F2429F"/>
    <w:rsid w:val="00F24618"/>
    <w:rsid w:val="00F254C3"/>
    <w:rsid w:val="00F2676F"/>
    <w:rsid w:val="00F26C87"/>
    <w:rsid w:val="00F274EA"/>
    <w:rsid w:val="00F315E6"/>
    <w:rsid w:val="00F31875"/>
    <w:rsid w:val="00F32215"/>
    <w:rsid w:val="00F35540"/>
    <w:rsid w:val="00F3685F"/>
    <w:rsid w:val="00F36875"/>
    <w:rsid w:val="00F423DA"/>
    <w:rsid w:val="00F435BA"/>
    <w:rsid w:val="00F438B5"/>
    <w:rsid w:val="00F44027"/>
    <w:rsid w:val="00F44C54"/>
    <w:rsid w:val="00F455EA"/>
    <w:rsid w:val="00F45799"/>
    <w:rsid w:val="00F45EE8"/>
    <w:rsid w:val="00F46785"/>
    <w:rsid w:val="00F46ED4"/>
    <w:rsid w:val="00F47147"/>
    <w:rsid w:val="00F47811"/>
    <w:rsid w:val="00F47C2A"/>
    <w:rsid w:val="00F47F25"/>
    <w:rsid w:val="00F50EC4"/>
    <w:rsid w:val="00F536D0"/>
    <w:rsid w:val="00F53AB1"/>
    <w:rsid w:val="00F53F98"/>
    <w:rsid w:val="00F5414C"/>
    <w:rsid w:val="00F557B6"/>
    <w:rsid w:val="00F5631B"/>
    <w:rsid w:val="00F56C93"/>
    <w:rsid w:val="00F6073D"/>
    <w:rsid w:val="00F6078A"/>
    <w:rsid w:val="00F6200F"/>
    <w:rsid w:val="00F6228F"/>
    <w:rsid w:val="00F629CF"/>
    <w:rsid w:val="00F62D0B"/>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776BD"/>
    <w:rsid w:val="00F8003E"/>
    <w:rsid w:val="00F807F6"/>
    <w:rsid w:val="00F81DAB"/>
    <w:rsid w:val="00F820BC"/>
    <w:rsid w:val="00F82603"/>
    <w:rsid w:val="00F82C92"/>
    <w:rsid w:val="00F837FE"/>
    <w:rsid w:val="00F85ADC"/>
    <w:rsid w:val="00F85F46"/>
    <w:rsid w:val="00F869F8"/>
    <w:rsid w:val="00F86CD3"/>
    <w:rsid w:val="00F87480"/>
    <w:rsid w:val="00F87EF2"/>
    <w:rsid w:val="00F87FDC"/>
    <w:rsid w:val="00F90916"/>
    <w:rsid w:val="00F91066"/>
    <w:rsid w:val="00F9132D"/>
    <w:rsid w:val="00F9256F"/>
    <w:rsid w:val="00F939FD"/>
    <w:rsid w:val="00F93DA8"/>
    <w:rsid w:val="00F93E4B"/>
    <w:rsid w:val="00F940C8"/>
    <w:rsid w:val="00F944EE"/>
    <w:rsid w:val="00F9640C"/>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759"/>
    <w:rsid w:val="00FB0C37"/>
    <w:rsid w:val="00FB2750"/>
    <w:rsid w:val="00FB2EA0"/>
    <w:rsid w:val="00FB31C0"/>
    <w:rsid w:val="00FB372C"/>
    <w:rsid w:val="00FB3D1D"/>
    <w:rsid w:val="00FB42EC"/>
    <w:rsid w:val="00FB436D"/>
    <w:rsid w:val="00FB44CB"/>
    <w:rsid w:val="00FB49C0"/>
    <w:rsid w:val="00FB547B"/>
    <w:rsid w:val="00FB5FC5"/>
    <w:rsid w:val="00FB619A"/>
    <w:rsid w:val="00FB6C7E"/>
    <w:rsid w:val="00FB7644"/>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D7DD5"/>
    <w:rsid w:val="00FE076F"/>
    <w:rsid w:val="00FE1709"/>
    <w:rsid w:val="00FE1C53"/>
    <w:rsid w:val="00FE1E0E"/>
    <w:rsid w:val="00FE2022"/>
    <w:rsid w:val="00FE2B8B"/>
    <w:rsid w:val="00FE33D4"/>
    <w:rsid w:val="00FE367A"/>
    <w:rsid w:val="00FE3F25"/>
    <w:rsid w:val="00FE54AA"/>
    <w:rsid w:val="00FE54F8"/>
    <w:rsid w:val="00FE6EA6"/>
    <w:rsid w:val="00FE74FC"/>
    <w:rsid w:val="00FE786E"/>
    <w:rsid w:val="00FE7887"/>
    <w:rsid w:val="00FF03DE"/>
    <w:rsid w:val="00FF085C"/>
    <w:rsid w:val="00FF0CB9"/>
    <w:rsid w:val="00FF10D0"/>
    <w:rsid w:val="00FF12B1"/>
    <w:rsid w:val="00FF12BC"/>
    <w:rsid w:val="00FF13D3"/>
    <w:rsid w:val="00FF17C1"/>
    <w:rsid w:val="00FF1B19"/>
    <w:rsid w:val="00FF2E72"/>
    <w:rsid w:val="00FF3064"/>
    <w:rsid w:val="00FF3618"/>
    <w:rsid w:val="00FF47A0"/>
    <w:rsid w:val="00FF5842"/>
    <w:rsid w:val="00FF5AF5"/>
    <w:rsid w:val="00FF64A5"/>
    <w:rsid w:val="00FF650C"/>
    <w:rsid w:val="00FF717F"/>
    <w:rsid w:val="00FF7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9FA1E"/>
  <w15:docId w15:val="{FDCB6E50-D70F-40BC-B27D-3B98EB56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DB4D8C"/>
    <w:rPr>
      <w:rFonts w:ascii="Times New Roman" w:hAnsi="Times New Roman"/>
      <w:sz w:val="24"/>
    </w:rPr>
  </w:style>
  <w:style w:type="paragraph" w:styleId="1">
    <w:name w:val="heading 1"/>
    <w:basedOn w:val="a7"/>
    <w:next w:val="a7"/>
    <w:link w:val="13"/>
    <w:uiPriority w:val="1"/>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uiPriority w:val="1"/>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iPriority w:val="1"/>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uiPriority w:val="9"/>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uiPriority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uiPriority w:val="1"/>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uiPriority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uiPriority w:val="99"/>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uiPriority w:val="1"/>
    <w:qFormat/>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uiPriority w:val="1"/>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uiPriority w:val="11"/>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uiPriority w:val="11"/>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uiPriority w:val="99"/>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uiPriority w:val="99"/>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uiPriority w:val="3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3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iPriority w:val="99"/>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1"/>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uiPriority w:val="1"/>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qFormat/>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F53AB1"/>
    <w:pPr>
      <w:tabs>
        <w:tab w:val="right" w:leader="dot" w:pos="9629"/>
      </w:tabs>
      <w:spacing w:after="100"/>
      <w:jc w:val="both"/>
    </w:pPr>
  </w:style>
  <w:style w:type="paragraph" w:styleId="27">
    <w:name w:val="toc 2"/>
    <w:basedOn w:val="a7"/>
    <w:next w:val="a7"/>
    <w:autoRedefine/>
    <w:uiPriority w:val="39"/>
    <w:unhideWhenUsed/>
    <w:qFormat/>
    <w:rsid w:val="00F53AB1"/>
    <w:pPr>
      <w:widowControl w:val="0"/>
      <w:tabs>
        <w:tab w:val="right" w:leader="dot" w:pos="9628"/>
      </w:tabs>
      <w:spacing w:after="0" w:line="240" w:lineRule="auto"/>
      <w:ind w:left="220"/>
      <w:jc w:val="center"/>
    </w:pPr>
    <w:rPr>
      <w:sz w:val="20"/>
      <w:lang w:eastAsia="ru-RU"/>
    </w:r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qFormat/>
    <w:rsid w:val="006B0DB0"/>
    <w:pPr>
      <w:tabs>
        <w:tab w:val="right" w:leader="dot" w:pos="9629"/>
      </w:tabs>
      <w:spacing w:after="0"/>
      <w:ind w:left="660"/>
    </w:pPr>
  </w:style>
  <w:style w:type="paragraph" w:styleId="51">
    <w:name w:val="toc 5"/>
    <w:basedOn w:val="a7"/>
    <w:next w:val="a7"/>
    <w:autoRedefine/>
    <w:uiPriority w:val="39"/>
    <w:unhideWhenUsed/>
    <w:qFormat/>
    <w:rsid w:val="00344E44"/>
    <w:pPr>
      <w:spacing w:after="100"/>
      <w:ind w:left="880"/>
    </w:pPr>
    <w:rPr>
      <w:caps/>
    </w:rPr>
  </w:style>
  <w:style w:type="paragraph" w:styleId="61">
    <w:name w:val="toc 6"/>
    <w:basedOn w:val="a7"/>
    <w:next w:val="a7"/>
    <w:autoRedefine/>
    <w:uiPriority w:val="39"/>
    <w:unhideWhenUsed/>
    <w:qFormat/>
    <w:rsid w:val="00344E44"/>
    <w:pPr>
      <w:spacing w:after="100"/>
      <w:ind w:left="1100"/>
    </w:pPr>
  </w:style>
  <w:style w:type="paragraph" w:styleId="81">
    <w:name w:val="toc 8"/>
    <w:basedOn w:val="a7"/>
    <w:next w:val="a7"/>
    <w:autoRedefine/>
    <w:uiPriority w:val="39"/>
    <w:unhideWhenUsed/>
    <w:qFormat/>
    <w:rsid w:val="00344E44"/>
    <w:pPr>
      <w:spacing w:after="100"/>
      <w:ind w:left="1540"/>
    </w:pPr>
    <w:rPr>
      <w:rFonts w:eastAsiaTheme="minorEastAsia"/>
      <w:lang w:eastAsia="ru-RU"/>
    </w:rPr>
  </w:style>
  <w:style w:type="paragraph" w:styleId="91">
    <w:name w:val="toc 9"/>
    <w:basedOn w:val="a7"/>
    <w:next w:val="a7"/>
    <w:autoRedefine/>
    <w:uiPriority w:val="39"/>
    <w:unhideWhenUsed/>
    <w:qFormat/>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uiPriority w:val="99"/>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nhideWhenUsed/>
    <w:rsid w:val="0068275E"/>
    <w:pPr>
      <w:spacing w:line="240" w:lineRule="auto"/>
    </w:pPr>
    <w:rPr>
      <w:sz w:val="20"/>
      <w:szCs w:val="20"/>
    </w:rPr>
  </w:style>
  <w:style w:type="character" w:customStyle="1" w:styleId="afff8">
    <w:name w:val="Текст примечания Знак"/>
    <w:basedOn w:val="a8"/>
    <w:link w:val="afff7"/>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uiPriority w:val="20"/>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uiPriority w:val="99"/>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iPriority w:val="99"/>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uiPriority w:val="99"/>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uiPriority w:val="99"/>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F22EAB"/>
    <w:pPr>
      <w:keepNext/>
      <w:pageBreakBefore/>
      <w:spacing w:after="0" w:line="240" w:lineRule="auto"/>
      <w:jc w:val="center"/>
      <w:outlineLvl w:val="0"/>
    </w:pPr>
    <w:rPr>
      <w:rFonts w:cs="Times New Roman"/>
      <w:b/>
      <w:bCs/>
      <w:caps/>
      <w:color w:val="000000"/>
      <w:szCs w:val="28"/>
      <w:lang w:val="x-none"/>
    </w:rPr>
  </w:style>
  <w:style w:type="character" w:customStyle="1" w:styleId="1ff5">
    <w:name w:val="_Заголовок 1 Знак"/>
    <w:link w:val="1ff4"/>
    <w:rsid w:val="00F22EAB"/>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ind w:left="0"/>
      <w:jc w:val="both"/>
    </w:pPr>
    <w:rPr>
      <w:rFonts w:eastAsia="Times New Roman" w:cstheme="minorHAnsi"/>
      <w:i/>
      <w:sz w:val="28"/>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numbering" w:customStyle="1" w:styleId="500">
    <w:name w:val="Нет списка50"/>
    <w:next w:val="aa"/>
    <w:uiPriority w:val="99"/>
    <w:semiHidden/>
    <w:unhideWhenUsed/>
    <w:rsid w:val="00D02680"/>
  </w:style>
  <w:style w:type="table" w:customStyle="1" w:styleId="TableNormal">
    <w:name w:val="Table Normal"/>
    <w:uiPriority w:val="2"/>
    <w:semiHidden/>
    <w:qFormat/>
    <w:rsid w:val="00D02680"/>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no-indent">
    <w:name w:val="no-indent"/>
    <w:basedOn w:val="a7"/>
    <w:rsid w:val="00684FCF"/>
    <w:pPr>
      <w:spacing w:before="100" w:beforeAutospacing="1" w:after="100" w:afterAutospacing="1" w:line="240" w:lineRule="auto"/>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162818936">
      <w:bodyDiv w:val="1"/>
      <w:marLeft w:val="0"/>
      <w:marRight w:val="0"/>
      <w:marTop w:val="0"/>
      <w:marBottom w:val="0"/>
      <w:divBdr>
        <w:top w:val="none" w:sz="0" w:space="0" w:color="auto"/>
        <w:left w:val="none" w:sz="0" w:space="0" w:color="auto"/>
        <w:bottom w:val="none" w:sz="0" w:space="0" w:color="auto"/>
        <w:right w:val="none" w:sz="0" w:space="0" w:color="auto"/>
      </w:divBdr>
    </w:div>
    <w:div w:id="398133785">
      <w:bodyDiv w:val="1"/>
      <w:marLeft w:val="0"/>
      <w:marRight w:val="0"/>
      <w:marTop w:val="0"/>
      <w:marBottom w:val="0"/>
      <w:divBdr>
        <w:top w:val="none" w:sz="0" w:space="0" w:color="auto"/>
        <w:left w:val="none" w:sz="0" w:space="0" w:color="auto"/>
        <w:bottom w:val="none" w:sz="0" w:space="0" w:color="auto"/>
        <w:right w:val="none" w:sz="0" w:space="0" w:color="auto"/>
      </w:divBdr>
    </w:div>
    <w:div w:id="531109683">
      <w:bodyDiv w:val="1"/>
      <w:marLeft w:val="0"/>
      <w:marRight w:val="0"/>
      <w:marTop w:val="0"/>
      <w:marBottom w:val="0"/>
      <w:divBdr>
        <w:top w:val="none" w:sz="0" w:space="0" w:color="auto"/>
        <w:left w:val="none" w:sz="0" w:space="0" w:color="auto"/>
        <w:bottom w:val="none" w:sz="0" w:space="0" w:color="auto"/>
        <w:right w:val="none" w:sz="0" w:space="0" w:color="auto"/>
      </w:divBdr>
    </w:div>
    <w:div w:id="610014134">
      <w:bodyDiv w:val="1"/>
      <w:marLeft w:val="0"/>
      <w:marRight w:val="0"/>
      <w:marTop w:val="0"/>
      <w:marBottom w:val="0"/>
      <w:divBdr>
        <w:top w:val="none" w:sz="0" w:space="0" w:color="auto"/>
        <w:left w:val="none" w:sz="0" w:space="0" w:color="auto"/>
        <w:bottom w:val="none" w:sz="0" w:space="0" w:color="auto"/>
        <w:right w:val="none" w:sz="0" w:space="0" w:color="auto"/>
      </w:divBdr>
    </w:div>
    <w:div w:id="620651903">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953025377">
      <w:bodyDiv w:val="1"/>
      <w:marLeft w:val="0"/>
      <w:marRight w:val="0"/>
      <w:marTop w:val="0"/>
      <w:marBottom w:val="0"/>
      <w:divBdr>
        <w:top w:val="none" w:sz="0" w:space="0" w:color="auto"/>
        <w:left w:val="none" w:sz="0" w:space="0" w:color="auto"/>
        <w:bottom w:val="none" w:sz="0" w:space="0" w:color="auto"/>
        <w:right w:val="none" w:sz="0" w:space="0" w:color="auto"/>
      </w:divBdr>
      <w:divsChild>
        <w:div w:id="2035615460">
          <w:marLeft w:val="0"/>
          <w:marRight w:val="0"/>
          <w:marTop w:val="0"/>
          <w:marBottom w:val="0"/>
          <w:divBdr>
            <w:top w:val="none" w:sz="0" w:space="0" w:color="auto"/>
            <w:left w:val="none" w:sz="0" w:space="0" w:color="auto"/>
            <w:bottom w:val="none" w:sz="0" w:space="0" w:color="auto"/>
            <w:right w:val="none" w:sz="0" w:space="0" w:color="auto"/>
          </w:divBdr>
        </w:div>
        <w:div w:id="1583832071">
          <w:marLeft w:val="0"/>
          <w:marRight w:val="0"/>
          <w:marTop w:val="0"/>
          <w:marBottom w:val="0"/>
          <w:divBdr>
            <w:top w:val="none" w:sz="0" w:space="0" w:color="auto"/>
            <w:left w:val="none" w:sz="0" w:space="0" w:color="auto"/>
            <w:bottom w:val="none" w:sz="0" w:space="0" w:color="auto"/>
            <w:right w:val="none" w:sz="0" w:space="0" w:color="auto"/>
          </w:divBdr>
        </w:div>
        <w:div w:id="441607348">
          <w:marLeft w:val="0"/>
          <w:marRight w:val="0"/>
          <w:marTop w:val="0"/>
          <w:marBottom w:val="0"/>
          <w:divBdr>
            <w:top w:val="none" w:sz="0" w:space="0" w:color="auto"/>
            <w:left w:val="none" w:sz="0" w:space="0" w:color="auto"/>
            <w:bottom w:val="none" w:sz="0" w:space="0" w:color="auto"/>
            <w:right w:val="none" w:sz="0" w:space="0" w:color="auto"/>
          </w:divBdr>
        </w:div>
        <w:div w:id="2122335926">
          <w:marLeft w:val="0"/>
          <w:marRight w:val="0"/>
          <w:marTop w:val="0"/>
          <w:marBottom w:val="0"/>
          <w:divBdr>
            <w:top w:val="none" w:sz="0" w:space="0" w:color="auto"/>
            <w:left w:val="none" w:sz="0" w:space="0" w:color="auto"/>
            <w:bottom w:val="none" w:sz="0" w:space="0" w:color="auto"/>
            <w:right w:val="none" w:sz="0" w:space="0" w:color="auto"/>
          </w:divBdr>
        </w:div>
        <w:div w:id="1286737089">
          <w:marLeft w:val="0"/>
          <w:marRight w:val="0"/>
          <w:marTop w:val="0"/>
          <w:marBottom w:val="0"/>
          <w:divBdr>
            <w:top w:val="none" w:sz="0" w:space="0" w:color="auto"/>
            <w:left w:val="none" w:sz="0" w:space="0" w:color="auto"/>
            <w:bottom w:val="none" w:sz="0" w:space="0" w:color="auto"/>
            <w:right w:val="none" w:sz="0" w:space="0" w:color="auto"/>
          </w:divBdr>
        </w:div>
        <w:div w:id="1227032842">
          <w:marLeft w:val="0"/>
          <w:marRight w:val="0"/>
          <w:marTop w:val="0"/>
          <w:marBottom w:val="0"/>
          <w:divBdr>
            <w:top w:val="none" w:sz="0" w:space="0" w:color="auto"/>
            <w:left w:val="none" w:sz="0" w:space="0" w:color="auto"/>
            <w:bottom w:val="none" w:sz="0" w:space="0" w:color="auto"/>
            <w:right w:val="none" w:sz="0" w:space="0" w:color="auto"/>
          </w:divBdr>
        </w:div>
        <w:div w:id="1455758997">
          <w:marLeft w:val="0"/>
          <w:marRight w:val="0"/>
          <w:marTop w:val="0"/>
          <w:marBottom w:val="0"/>
          <w:divBdr>
            <w:top w:val="none" w:sz="0" w:space="0" w:color="auto"/>
            <w:left w:val="none" w:sz="0" w:space="0" w:color="auto"/>
            <w:bottom w:val="none" w:sz="0" w:space="0" w:color="auto"/>
            <w:right w:val="none" w:sz="0" w:space="0" w:color="auto"/>
          </w:divBdr>
        </w:div>
        <w:div w:id="1400909686">
          <w:marLeft w:val="0"/>
          <w:marRight w:val="0"/>
          <w:marTop w:val="0"/>
          <w:marBottom w:val="0"/>
          <w:divBdr>
            <w:top w:val="none" w:sz="0" w:space="0" w:color="auto"/>
            <w:left w:val="none" w:sz="0" w:space="0" w:color="auto"/>
            <w:bottom w:val="none" w:sz="0" w:space="0" w:color="auto"/>
            <w:right w:val="none" w:sz="0" w:space="0" w:color="auto"/>
          </w:divBdr>
        </w:div>
        <w:div w:id="1694334509">
          <w:marLeft w:val="0"/>
          <w:marRight w:val="0"/>
          <w:marTop w:val="0"/>
          <w:marBottom w:val="0"/>
          <w:divBdr>
            <w:top w:val="none" w:sz="0" w:space="0" w:color="auto"/>
            <w:left w:val="none" w:sz="0" w:space="0" w:color="auto"/>
            <w:bottom w:val="none" w:sz="0" w:space="0" w:color="auto"/>
            <w:right w:val="none" w:sz="0" w:space="0" w:color="auto"/>
          </w:divBdr>
        </w:div>
        <w:div w:id="547494368">
          <w:marLeft w:val="0"/>
          <w:marRight w:val="0"/>
          <w:marTop w:val="0"/>
          <w:marBottom w:val="0"/>
          <w:divBdr>
            <w:top w:val="none" w:sz="0" w:space="0" w:color="auto"/>
            <w:left w:val="none" w:sz="0" w:space="0" w:color="auto"/>
            <w:bottom w:val="none" w:sz="0" w:space="0" w:color="auto"/>
            <w:right w:val="none" w:sz="0" w:space="0" w:color="auto"/>
          </w:divBdr>
        </w:div>
        <w:div w:id="1014066990">
          <w:marLeft w:val="0"/>
          <w:marRight w:val="0"/>
          <w:marTop w:val="0"/>
          <w:marBottom w:val="0"/>
          <w:divBdr>
            <w:top w:val="none" w:sz="0" w:space="0" w:color="auto"/>
            <w:left w:val="none" w:sz="0" w:space="0" w:color="auto"/>
            <w:bottom w:val="none" w:sz="0" w:space="0" w:color="auto"/>
            <w:right w:val="none" w:sz="0" w:space="0" w:color="auto"/>
          </w:divBdr>
        </w:div>
        <w:div w:id="1857962555">
          <w:marLeft w:val="0"/>
          <w:marRight w:val="0"/>
          <w:marTop w:val="0"/>
          <w:marBottom w:val="0"/>
          <w:divBdr>
            <w:top w:val="none" w:sz="0" w:space="0" w:color="auto"/>
            <w:left w:val="none" w:sz="0" w:space="0" w:color="auto"/>
            <w:bottom w:val="none" w:sz="0" w:space="0" w:color="auto"/>
            <w:right w:val="none" w:sz="0" w:space="0" w:color="auto"/>
          </w:divBdr>
        </w:div>
        <w:div w:id="2082214609">
          <w:marLeft w:val="0"/>
          <w:marRight w:val="0"/>
          <w:marTop w:val="0"/>
          <w:marBottom w:val="0"/>
          <w:divBdr>
            <w:top w:val="none" w:sz="0" w:space="0" w:color="auto"/>
            <w:left w:val="none" w:sz="0" w:space="0" w:color="auto"/>
            <w:bottom w:val="none" w:sz="0" w:space="0" w:color="auto"/>
            <w:right w:val="none" w:sz="0" w:space="0" w:color="auto"/>
          </w:divBdr>
        </w:div>
        <w:div w:id="2022076848">
          <w:marLeft w:val="0"/>
          <w:marRight w:val="0"/>
          <w:marTop w:val="0"/>
          <w:marBottom w:val="0"/>
          <w:divBdr>
            <w:top w:val="none" w:sz="0" w:space="0" w:color="auto"/>
            <w:left w:val="none" w:sz="0" w:space="0" w:color="auto"/>
            <w:bottom w:val="none" w:sz="0" w:space="0" w:color="auto"/>
            <w:right w:val="none" w:sz="0" w:space="0" w:color="auto"/>
          </w:divBdr>
        </w:div>
        <w:div w:id="604459295">
          <w:marLeft w:val="0"/>
          <w:marRight w:val="0"/>
          <w:marTop w:val="0"/>
          <w:marBottom w:val="0"/>
          <w:divBdr>
            <w:top w:val="none" w:sz="0" w:space="0" w:color="auto"/>
            <w:left w:val="none" w:sz="0" w:space="0" w:color="auto"/>
            <w:bottom w:val="none" w:sz="0" w:space="0" w:color="auto"/>
            <w:right w:val="none" w:sz="0" w:space="0" w:color="auto"/>
          </w:divBdr>
        </w:div>
        <w:div w:id="1049887640">
          <w:marLeft w:val="0"/>
          <w:marRight w:val="0"/>
          <w:marTop w:val="0"/>
          <w:marBottom w:val="0"/>
          <w:divBdr>
            <w:top w:val="none" w:sz="0" w:space="0" w:color="auto"/>
            <w:left w:val="none" w:sz="0" w:space="0" w:color="auto"/>
            <w:bottom w:val="none" w:sz="0" w:space="0" w:color="auto"/>
            <w:right w:val="none" w:sz="0" w:space="0" w:color="auto"/>
          </w:divBdr>
        </w:div>
        <w:div w:id="1689671258">
          <w:marLeft w:val="0"/>
          <w:marRight w:val="0"/>
          <w:marTop w:val="0"/>
          <w:marBottom w:val="0"/>
          <w:divBdr>
            <w:top w:val="none" w:sz="0" w:space="0" w:color="auto"/>
            <w:left w:val="none" w:sz="0" w:space="0" w:color="auto"/>
            <w:bottom w:val="none" w:sz="0" w:space="0" w:color="auto"/>
            <w:right w:val="none" w:sz="0" w:space="0" w:color="auto"/>
          </w:divBdr>
        </w:div>
        <w:div w:id="1379477258">
          <w:marLeft w:val="0"/>
          <w:marRight w:val="0"/>
          <w:marTop w:val="0"/>
          <w:marBottom w:val="0"/>
          <w:divBdr>
            <w:top w:val="none" w:sz="0" w:space="0" w:color="auto"/>
            <w:left w:val="none" w:sz="0" w:space="0" w:color="auto"/>
            <w:bottom w:val="none" w:sz="0" w:space="0" w:color="auto"/>
            <w:right w:val="none" w:sz="0" w:space="0" w:color="auto"/>
          </w:divBdr>
        </w:div>
        <w:div w:id="910696640">
          <w:marLeft w:val="0"/>
          <w:marRight w:val="0"/>
          <w:marTop w:val="0"/>
          <w:marBottom w:val="0"/>
          <w:divBdr>
            <w:top w:val="none" w:sz="0" w:space="0" w:color="auto"/>
            <w:left w:val="none" w:sz="0" w:space="0" w:color="auto"/>
            <w:bottom w:val="none" w:sz="0" w:space="0" w:color="auto"/>
            <w:right w:val="none" w:sz="0" w:space="0" w:color="auto"/>
          </w:divBdr>
        </w:div>
        <w:div w:id="1683513309">
          <w:marLeft w:val="0"/>
          <w:marRight w:val="0"/>
          <w:marTop w:val="0"/>
          <w:marBottom w:val="0"/>
          <w:divBdr>
            <w:top w:val="none" w:sz="0" w:space="0" w:color="auto"/>
            <w:left w:val="none" w:sz="0" w:space="0" w:color="auto"/>
            <w:bottom w:val="none" w:sz="0" w:space="0" w:color="auto"/>
            <w:right w:val="none" w:sz="0" w:space="0" w:color="auto"/>
          </w:divBdr>
        </w:div>
        <w:div w:id="1460340669">
          <w:marLeft w:val="0"/>
          <w:marRight w:val="0"/>
          <w:marTop w:val="0"/>
          <w:marBottom w:val="0"/>
          <w:divBdr>
            <w:top w:val="none" w:sz="0" w:space="0" w:color="auto"/>
            <w:left w:val="none" w:sz="0" w:space="0" w:color="auto"/>
            <w:bottom w:val="none" w:sz="0" w:space="0" w:color="auto"/>
            <w:right w:val="none" w:sz="0" w:space="0" w:color="auto"/>
          </w:divBdr>
        </w:div>
        <w:div w:id="1955748664">
          <w:marLeft w:val="0"/>
          <w:marRight w:val="0"/>
          <w:marTop w:val="0"/>
          <w:marBottom w:val="0"/>
          <w:divBdr>
            <w:top w:val="none" w:sz="0" w:space="0" w:color="auto"/>
            <w:left w:val="none" w:sz="0" w:space="0" w:color="auto"/>
            <w:bottom w:val="none" w:sz="0" w:space="0" w:color="auto"/>
            <w:right w:val="none" w:sz="0" w:space="0" w:color="auto"/>
          </w:divBdr>
        </w:div>
        <w:div w:id="326831423">
          <w:marLeft w:val="0"/>
          <w:marRight w:val="0"/>
          <w:marTop w:val="0"/>
          <w:marBottom w:val="0"/>
          <w:divBdr>
            <w:top w:val="none" w:sz="0" w:space="0" w:color="auto"/>
            <w:left w:val="none" w:sz="0" w:space="0" w:color="auto"/>
            <w:bottom w:val="none" w:sz="0" w:space="0" w:color="auto"/>
            <w:right w:val="none" w:sz="0" w:space="0" w:color="auto"/>
          </w:divBdr>
        </w:div>
        <w:div w:id="728111618">
          <w:marLeft w:val="0"/>
          <w:marRight w:val="0"/>
          <w:marTop w:val="0"/>
          <w:marBottom w:val="0"/>
          <w:divBdr>
            <w:top w:val="none" w:sz="0" w:space="0" w:color="auto"/>
            <w:left w:val="none" w:sz="0" w:space="0" w:color="auto"/>
            <w:bottom w:val="none" w:sz="0" w:space="0" w:color="auto"/>
            <w:right w:val="none" w:sz="0" w:space="0" w:color="auto"/>
          </w:divBdr>
        </w:div>
        <w:div w:id="1596134854">
          <w:marLeft w:val="0"/>
          <w:marRight w:val="0"/>
          <w:marTop w:val="0"/>
          <w:marBottom w:val="0"/>
          <w:divBdr>
            <w:top w:val="none" w:sz="0" w:space="0" w:color="auto"/>
            <w:left w:val="none" w:sz="0" w:space="0" w:color="auto"/>
            <w:bottom w:val="none" w:sz="0" w:space="0" w:color="auto"/>
            <w:right w:val="none" w:sz="0" w:space="0" w:color="auto"/>
          </w:divBdr>
        </w:div>
        <w:div w:id="1572274535">
          <w:marLeft w:val="0"/>
          <w:marRight w:val="0"/>
          <w:marTop w:val="0"/>
          <w:marBottom w:val="0"/>
          <w:divBdr>
            <w:top w:val="none" w:sz="0" w:space="0" w:color="auto"/>
            <w:left w:val="none" w:sz="0" w:space="0" w:color="auto"/>
            <w:bottom w:val="none" w:sz="0" w:space="0" w:color="auto"/>
            <w:right w:val="none" w:sz="0" w:space="0" w:color="auto"/>
          </w:divBdr>
        </w:div>
        <w:div w:id="1626348697">
          <w:marLeft w:val="0"/>
          <w:marRight w:val="0"/>
          <w:marTop w:val="0"/>
          <w:marBottom w:val="0"/>
          <w:divBdr>
            <w:top w:val="none" w:sz="0" w:space="0" w:color="auto"/>
            <w:left w:val="none" w:sz="0" w:space="0" w:color="auto"/>
            <w:bottom w:val="none" w:sz="0" w:space="0" w:color="auto"/>
            <w:right w:val="none" w:sz="0" w:space="0" w:color="auto"/>
          </w:divBdr>
        </w:div>
        <w:div w:id="767970308">
          <w:marLeft w:val="0"/>
          <w:marRight w:val="0"/>
          <w:marTop w:val="0"/>
          <w:marBottom w:val="0"/>
          <w:divBdr>
            <w:top w:val="none" w:sz="0" w:space="0" w:color="auto"/>
            <w:left w:val="none" w:sz="0" w:space="0" w:color="auto"/>
            <w:bottom w:val="none" w:sz="0" w:space="0" w:color="auto"/>
            <w:right w:val="none" w:sz="0" w:space="0" w:color="auto"/>
          </w:divBdr>
        </w:div>
        <w:div w:id="1578705145">
          <w:marLeft w:val="0"/>
          <w:marRight w:val="0"/>
          <w:marTop w:val="0"/>
          <w:marBottom w:val="0"/>
          <w:divBdr>
            <w:top w:val="none" w:sz="0" w:space="0" w:color="auto"/>
            <w:left w:val="none" w:sz="0" w:space="0" w:color="auto"/>
            <w:bottom w:val="none" w:sz="0" w:space="0" w:color="auto"/>
            <w:right w:val="none" w:sz="0" w:space="0" w:color="auto"/>
          </w:divBdr>
        </w:div>
        <w:div w:id="1887908249">
          <w:marLeft w:val="0"/>
          <w:marRight w:val="0"/>
          <w:marTop w:val="0"/>
          <w:marBottom w:val="0"/>
          <w:divBdr>
            <w:top w:val="none" w:sz="0" w:space="0" w:color="auto"/>
            <w:left w:val="none" w:sz="0" w:space="0" w:color="auto"/>
            <w:bottom w:val="none" w:sz="0" w:space="0" w:color="auto"/>
            <w:right w:val="none" w:sz="0" w:space="0" w:color="auto"/>
          </w:divBdr>
        </w:div>
        <w:div w:id="1102216126">
          <w:marLeft w:val="0"/>
          <w:marRight w:val="0"/>
          <w:marTop w:val="0"/>
          <w:marBottom w:val="0"/>
          <w:divBdr>
            <w:top w:val="none" w:sz="0" w:space="0" w:color="auto"/>
            <w:left w:val="none" w:sz="0" w:space="0" w:color="auto"/>
            <w:bottom w:val="none" w:sz="0" w:space="0" w:color="auto"/>
            <w:right w:val="none" w:sz="0" w:space="0" w:color="auto"/>
          </w:divBdr>
        </w:div>
        <w:div w:id="1161895748">
          <w:marLeft w:val="0"/>
          <w:marRight w:val="0"/>
          <w:marTop w:val="0"/>
          <w:marBottom w:val="0"/>
          <w:divBdr>
            <w:top w:val="none" w:sz="0" w:space="0" w:color="auto"/>
            <w:left w:val="none" w:sz="0" w:space="0" w:color="auto"/>
            <w:bottom w:val="none" w:sz="0" w:space="0" w:color="auto"/>
            <w:right w:val="none" w:sz="0" w:space="0" w:color="auto"/>
          </w:divBdr>
        </w:div>
        <w:div w:id="148526438">
          <w:marLeft w:val="0"/>
          <w:marRight w:val="0"/>
          <w:marTop w:val="0"/>
          <w:marBottom w:val="0"/>
          <w:divBdr>
            <w:top w:val="none" w:sz="0" w:space="0" w:color="auto"/>
            <w:left w:val="none" w:sz="0" w:space="0" w:color="auto"/>
            <w:bottom w:val="none" w:sz="0" w:space="0" w:color="auto"/>
            <w:right w:val="none" w:sz="0" w:space="0" w:color="auto"/>
          </w:divBdr>
        </w:div>
        <w:div w:id="1521696759">
          <w:marLeft w:val="0"/>
          <w:marRight w:val="0"/>
          <w:marTop w:val="0"/>
          <w:marBottom w:val="0"/>
          <w:divBdr>
            <w:top w:val="none" w:sz="0" w:space="0" w:color="auto"/>
            <w:left w:val="none" w:sz="0" w:space="0" w:color="auto"/>
            <w:bottom w:val="none" w:sz="0" w:space="0" w:color="auto"/>
            <w:right w:val="none" w:sz="0" w:space="0" w:color="auto"/>
          </w:divBdr>
          <w:divsChild>
            <w:div w:id="765728311">
              <w:marLeft w:val="0"/>
              <w:marRight w:val="0"/>
              <w:marTop w:val="0"/>
              <w:marBottom w:val="0"/>
              <w:divBdr>
                <w:top w:val="single" w:sz="6" w:space="0" w:color="9F9FDA"/>
                <w:left w:val="single" w:sz="6" w:space="0" w:color="9F9FDA"/>
                <w:bottom w:val="single" w:sz="6" w:space="0" w:color="9F9FDA"/>
                <w:right w:val="single" w:sz="6" w:space="0" w:color="9F9FDA"/>
              </w:divBdr>
              <w:divsChild>
                <w:div w:id="1497111548">
                  <w:marLeft w:val="0"/>
                  <w:marRight w:val="0"/>
                  <w:marTop w:val="0"/>
                  <w:marBottom w:val="0"/>
                  <w:divBdr>
                    <w:top w:val="none" w:sz="0" w:space="0" w:color="auto"/>
                    <w:left w:val="none" w:sz="0" w:space="0" w:color="auto"/>
                    <w:bottom w:val="none" w:sz="0" w:space="0" w:color="auto"/>
                    <w:right w:val="none" w:sz="0" w:space="0" w:color="auto"/>
                  </w:divBdr>
                  <w:divsChild>
                    <w:div w:id="96974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13643">
          <w:marLeft w:val="0"/>
          <w:marRight w:val="0"/>
          <w:marTop w:val="0"/>
          <w:marBottom w:val="0"/>
          <w:divBdr>
            <w:top w:val="none" w:sz="0" w:space="0" w:color="auto"/>
            <w:left w:val="none" w:sz="0" w:space="0" w:color="auto"/>
            <w:bottom w:val="none" w:sz="0" w:space="0" w:color="auto"/>
            <w:right w:val="none" w:sz="0" w:space="0" w:color="auto"/>
          </w:divBdr>
        </w:div>
        <w:div w:id="1868324404">
          <w:marLeft w:val="0"/>
          <w:marRight w:val="0"/>
          <w:marTop w:val="0"/>
          <w:marBottom w:val="0"/>
          <w:divBdr>
            <w:top w:val="none" w:sz="0" w:space="0" w:color="auto"/>
            <w:left w:val="none" w:sz="0" w:space="0" w:color="auto"/>
            <w:bottom w:val="none" w:sz="0" w:space="0" w:color="auto"/>
            <w:right w:val="none" w:sz="0" w:space="0" w:color="auto"/>
          </w:divBdr>
        </w:div>
        <w:div w:id="368798020">
          <w:marLeft w:val="0"/>
          <w:marRight w:val="0"/>
          <w:marTop w:val="0"/>
          <w:marBottom w:val="0"/>
          <w:divBdr>
            <w:top w:val="none" w:sz="0" w:space="0" w:color="auto"/>
            <w:left w:val="none" w:sz="0" w:space="0" w:color="auto"/>
            <w:bottom w:val="none" w:sz="0" w:space="0" w:color="auto"/>
            <w:right w:val="none" w:sz="0" w:space="0" w:color="auto"/>
          </w:divBdr>
        </w:div>
        <w:div w:id="1945458373">
          <w:marLeft w:val="0"/>
          <w:marRight w:val="0"/>
          <w:marTop w:val="0"/>
          <w:marBottom w:val="0"/>
          <w:divBdr>
            <w:top w:val="none" w:sz="0" w:space="0" w:color="auto"/>
            <w:left w:val="none" w:sz="0" w:space="0" w:color="auto"/>
            <w:bottom w:val="none" w:sz="0" w:space="0" w:color="auto"/>
            <w:right w:val="none" w:sz="0" w:space="0" w:color="auto"/>
          </w:divBdr>
        </w:div>
        <w:div w:id="1761177059">
          <w:marLeft w:val="0"/>
          <w:marRight w:val="0"/>
          <w:marTop w:val="0"/>
          <w:marBottom w:val="0"/>
          <w:divBdr>
            <w:top w:val="none" w:sz="0" w:space="0" w:color="auto"/>
            <w:left w:val="none" w:sz="0" w:space="0" w:color="auto"/>
            <w:bottom w:val="none" w:sz="0" w:space="0" w:color="auto"/>
            <w:right w:val="none" w:sz="0" w:space="0" w:color="auto"/>
          </w:divBdr>
        </w:div>
        <w:div w:id="866258338">
          <w:marLeft w:val="0"/>
          <w:marRight w:val="0"/>
          <w:marTop w:val="0"/>
          <w:marBottom w:val="0"/>
          <w:divBdr>
            <w:top w:val="none" w:sz="0" w:space="0" w:color="auto"/>
            <w:left w:val="none" w:sz="0" w:space="0" w:color="auto"/>
            <w:bottom w:val="none" w:sz="0" w:space="0" w:color="auto"/>
            <w:right w:val="none" w:sz="0" w:space="0" w:color="auto"/>
          </w:divBdr>
        </w:div>
        <w:div w:id="261376204">
          <w:marLeft w:val="0"/>
          <w:marRight w:val="0"/>
          <w:marTop w:val="0"/>
          <w:marBottom w:val="0"/>
          <w:divBdr>
            <w:top w:val="none" w:sz="0" w:space="0" w:color="auto"/>
            <w:left w:val="none" w:sz="0" w:space="0" w:color="auto"/>
            <w:bottom w:val="none" w:sz="0" w:space="0" w:color="auto"/>
            <w:right w:val="none" w:sz="0" w:space="0" w:color="auto"/>
          </w:divBdr>
        </w:div>
        <w:div w:id="1470055451">
          <w:marLeft w:val="0"/>
          <w:marRight w:val="0"/>
          <w:marTop w:val="0"/>
          <w:marBottom w:val="0"/>
          <w:divBdr>
            <w:top w:val="none" w:sz="0" w:space="0" w:color="auto"/>
            <w:left w:val="none" w:sz="0" w:space="0" w:color="auto"/>
            <w:bottom w:val="none" w:sz="0" w:space="0" w:color="auto"/>
            <w:right w:val="none" w:sz="0" w:space="0" w:color="auto"/>
          </w:divBdr>
        </w:div>
        <w:div w:id="1355810809">
          <w:marLeft w:val="0"/>
          <w:marRight w:val="0"/>
          <w:marTop w:val="0"/>
          <w:marBottom w:val="0"/>
          <w:divBdr>
            <w:top w:val="none" w:sz="0" w:space="0" w:color="auto"/>
            <w:left w:val="none" w:sz="0" w:space="0" w:color="auto"/>
            <w:bottom w:val="none" w:sz="0" w:space="0" w:color="auto"/>
            <w:right w:val="none" w:sz="0" w:space="0" w:color="auto"/>
          </w:divBdr>
        </w:div>
        <w:div w:id="1683825166">
          <w:marLeft w:val="0"/>
          <w:marRight w:val="0"/>
          <w:marTop w:val="0"/>
          <w:marBottom w:val="0"/>
          <w:divBdr>
            <w:top w:val="none" w:sz="0" w:space="0" w:color="auto"/>
            <w:left w:val="none" w:sz="0" w:space="0" w:color="auto"/>
            <w:bottom w:val="none" w:sz="0" w:space="0" w:color="auto"/>
            <w:right w:val="none" w:sz="0" w:space="0" w:color="auto"/>
          </w:divBdr>
        </w:div>
        <w:div w:id="2038310440">
          <w:marLeft w:val="0"/>
          <w:marRight w:val="0"/>
          <w:marTop w:val="0"/>
          <w:marBottom w:val="0"/>
          <w:divBdr>
            <w:top w:val="none" w:sz="0" w:space="0" w:color="auto"/>
            <w:left w:val="none" w:sz="0" w:space="0" w:color="auto"/>
            <w:bottom w:val="none" w:sz="0" w:space="0" w:color="auto"/>
            <w:right w:val="none" w:sz="0" w:space="0" w:color="auto"/>
          </w:divBdr>
        </w:div>
        <w:div w:id="1428035852">
          <w:marLeft w:val="0"/>
          <w:marRight w:val="0"/>
          <w:marTop w:val="0"/>
          <w:marBottom w:val="0"/>
          <w:divBdr>
            <w:top w:val="none" w:sz="0" w:space="0" w:color="auto"/>
            <w:left w:val="none" w:sz="0" w:space="0" w:color="auto"/>
            <w:bottom w:val="none" w:sz="0" w:space="0" w:color="auto"/>
            <w:right w:val="none" w:sz="0" w:space="0" w:color="auto"/>
          </w:divBdr>
        </w:div>
        <w:div w:id="2112044379">
          <w:marLeft w:val="0"/>
          <w:marRight w:val="0"/>
          <w:marTop w:val="0"/>
          <w:marBottom w:val="0"/>
          <w:divBdr>
            <w:top w:val="none" w:sz="0" w:space="0" w:color="auto"/>
            <w:left w:val="none" w:sz="0" w:space="0" w:color="auto"/>
            <w:bottom w:val="none" w:sz="0" w:space="0" w:color="auto"/>
            <w:right w:val="none" w:sz="0" w:space="0" w:color="auto"/>
          </w:divBdr>
        </w:div>
        <w:div w:id="1446269529">
          <w:marLeft w:val="0"/>
          <w:marRight w:val="0"/>
          <w:marTop w:val="360"/>
          <w:marBottom w:val="0"/>
          <w:divBdr>
            <w:top w:val="none" w:sz="0" w:space="0" w:color="auto"/>
            <w:left w:val="none" w:sz="0" w:space="0" w:color="auto"/>
            <w:bottom w:val="none" w:sz="0" w:space="0" w:color="auto"/>
            <w:right w:val="none" w:sz="0" w:space="0" w:color="auto"/>
          </w:divBdr>
        </w:div>
        <w:div w:id="1081677636">
          <w:marLeft w:val="0"/>
          <w:marRight w:val="0"/>
          <w:marTop w:val="360"/>
          <w:marBottom w:val="0"/>
          <w:divBdr>
            <w:top w:val="none" w:sz="0" w:space="0" w:color="auto"/>
            <w:left w:val="none" w:sz="0" w:space="0" w:color="auto"/>
            <w:bottom w:val="none" w:sz="0" w:space="0" w:color="auto"/>
            <w:right w:val="none" w:sz="0" w:space="0" w:color="auto"/>
          </w:divBdr>
        </w:div>
        <w:div w:id="856966491">
          <w:marLeft w:val="0"/>
          <w:marRight w:val="0"/>
          <w:marTop w:val="0"/>
          <w:marBottom w:val="0"/>
          <w:divBdr>
            <w:top w:val="none" w:sz="0" w:space="0" w:color="auto"/>
            <w:left w:val="none" w:sz="0" w:space="0" w:color="auto"/>
            <w:bottom w:val="none" w:sz="0" w:space="0" w:color="auto"/>
            <w:right w:val="none" w:sz="0" w:space="0" w:color="auto"/>
          </w:divBdr>
          <w:divsChild>
            <w:div w:id="119224852">
              <w:marLeft w:val="0"/>
              <w:marRight w:val="0"/>
              <w:marTop w:val="0"/>
              <w:marBottom w:val="0"/>
              <w:divBdr>
                <w:top w:val="single" w:sz="6" w:space="0" w:color="9F9FDA"/>
                <w:left w:val="single" w:sz="6" w:space="0" w:color="9F9FDA"/>
                <w:bottom w:val="single" w:sz="6" w:space="0" w:color="9F9FDA"/>
                <w:right w:val="single" w:sz="6" w:space="0" w:color="9F9FDA"/>
              </w:divBdr>
              <w:divsChild>
                <w:div w:id="692194472">
                  <w:marLeft w:val="0"/>
                  <w:marRight w:val="0"/>
                  <w:marTop w:val="0"/>
                  <w:marBottom w:val="0"/>
                  <w:divBdr>
                    <w:top w:val="none" w:sz="0" w:space="0" w:color="auto"/>
                    <w:left w:val="none" w:sz="0" w:space="0" w:color="auto"/>
                    <w:bottom w:val="none" w:sz="0" w:space="0" w:color="auto"/>
                    <w:right w:val="none" w:sz="0" w:space="0" w:color="auto"/>
                  </w:divBdr>
                  <w:divsChild>
                    <w:div w:id="4632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81242">
          <w:marLeft w:val="0"/>
          <w:marRight w:val="0"/>
          <w:marTop w:val="0"/>
          <w:marBottom w:val="0"/>
          <w:divBdr>
            <w:top w:val="none" w:sz="0" w:space="0" w:color="auto"/>
            <w:left w:val="none" w:sz="0" w:space="0" w:color="auto"/>
            <w:bottom w:val="none" w:sz="0" w:space="0" w:color="auto"/>
            <w:right w:val="none" w:sz="0" w:space="0" w:color="auto"/>
          </w:divBdr>
          <w:divsChild>
            <w:div w:id="1596592227">
              <w:marLeft w:val="0"/>
              <w:marRight w:val="0"/>
              <w:marTop w:val="0"/>
              <w:marBottom w:val="0"/>
              <w:divBdr>
                <w:top w:val="single" w:sz="6" w:space="0" w:color="9F9FDA"/>
                <w:left w:val="single" w:sz="6" w:space="0" w:color="9F9FDA"/>
                <w:bottom w:val="single" w:sz="6" w:space="0" w:color="9F9FDA"/>
                <w:right w:val="single" w:sz="6" w:space="0" w:color="9F9FDA"/>
              </w:divBdr>
              <w:divsChild>
                <w:div w:id="851803104">
                  <w:marLeft w:val="0"/>
                  <w:marRight w:val="0"/>
                  <w:marTop w:val="0"/>
                  <w:marBottom w:val="0"/>
                  <w:divBdr>
                    <w:top w:val="none" w:sz="0" w:space="0" w:color="auto"/>
                    <w:left w:val="none" w:sz="0" w:space="0" w:color="auto"/>
                    <w:bottom w:val="none" w:sz="0" w:space="0" w:color="auto"/>
                    <w:right w:val="none" w:sz="0" w:space="0" w:color="auto"/>
                  </w:divBdr>
                  <w:divsChild>
                    <w:div w:id="10334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947400">
          <w:marLeft w:val="0"/>
          <w:marRight w:val="0"/>
          <w:marTop w:val="0"/>
          <w:marBottom w:val="0"/>
          <w:divBdr>
            <w:top w:val="none" w:sz="0" w:space="0" w:color="auto"/>
            <w:left w:val="none" w:sz="0" w:space="0" w:color="auto"/>
            <w:bottom w:val="none" w:sz="0" w:space="0" w:color="auto"/>
            <w:right w:val="none" w:sz="0" w:space="0" w:color="auto"/>
          </w:divBdr>
        </w:div>
        <w:div w:id="1644892554">
          <w:marLeft w:val="0"/>
          <w:marRight w:val="0"/>
          <w:marTop w:val="0"/>
          <w:marBottom w:val="0"/>
          <w:divBdr>
            <w:top w:val="none" w:sz="0" w:space="0" w:color="auto"/>
            <w:left w:val="none" w:sz="0" w:space="0" w:color="auto"/>
            <w:bottom w:val="none" w:sz="0" w:space="0" w:color="auto"/>
            <w:right w:val="none" w:sz="0" w:space="0" w:color="auto"/>
          </w:divBdr>
        </w:div>
        <w:div w:id="1767506433">
          <w:marLeft w:val="0"/>
          <w:marRight w:val="0"/>
          <w:marTop w:val="0"/>
          <w:marBottom w:val="0"/>
          <w:divBdr>
            <w:top w:val="none" w:sz="0" w:space="0" w:color="auto"/>
            <w:left w:val="none" w:sz="0" w:space="0" w:color="auto"/>
            <w:bottom w:val="none" w:sz="0" w:space="0" w:color="auto"/>
            <w:right w:val="none" w:sz="0" w:space="0" w:color="auto"/>
          </w:divBdr>
        </w:div>
        <w:div w:id="1598515073">
          <w:marLeft w:val="0"/>
          <w:marRight w:val="0"/>
          <w:marTop w:val="0"/>
          <w:marBottom w:val="0"/>
          <w:divBdr>
            <w:top w:val="none" w:sz="0" w:space="0" w:color="auto"/>
            <w:left w:val="none" w:sz="0" w:space="0" w:color="auto"/>
            <w:bottom w:val="none" w:sz="0" w:space="0" w:color="auto"/>
            <w:right w:val="none" w:sz="0" w:space="0" w:color="auto"/>
          </w:divBdr>
        </w:div>
        <w:div w:id="1453016630">
          <w:marLeft w:val="0"/>
          <w:marRight w:val="0"/>
          <w:marTop w:val="0"/>
          <w:marBottom w:val="0"/>
          <w:divBdr>
            <w:top w:val="none" w:sz="0" w:space="0" w:color="auto"/>
            <w:left w:val="none" w:sz="0" w:space="0" w:color="auto"/>
            <w:bottom w:val="none" w:sz="0" w:space="0" w:color="auto"/>
            <w:right w:val="none" w:sz="0" w:space="0" w:color="auto"/>
          </w:divBdr>
        </w:div>
        <w:div w:id="611016873">
          <w:marLeft w:val="0"/>
          <w:marRight w:val="0"/>
          <w:marTop w:val="0"/>
          <w:marBottom w:val="0"/>
          <w:divBdr>
            <w:top w:val="none" w:sz="0" w:space="0" w:color="auto"/>
            <w:left w:val="none" w:sz="0" w:space="0" w:color="auto"/>
            <w:bottom w:val="none" w:sz="0" w:space="0" w:color="auto"/>
            <w:right w:val="none" w:sz="0" w:space="0" w:color="auto"/>
          </w:divBdr>
        </w:div>
        <w:div w:id="181668137">
          <w:marLeft w:val="0"/>
          <w:marRight w:val="0"/>
          <w:marTop w:val="0"/>
          <w:marBottom w:val="0"/>
          <w:divBdr>
            <w:top w:val="none" w:sz="0" w:space="0" w:color="auto"/>
            <w:left w:val="none" w:sz="0" w:space="0" w:color="auto"/>
            <w:bottom w:val="none" w:sz="0" w:space="0" w:color="auto"/>
            <w:right w:val="none" w:sz="0" w:space="0" w:color="auto"/>
          </w:divBdr>
          <w:divsChild>
            <w:div w:id="1904876419">
              <w:marLeft w:val="0"/>
              <w:marRight w:val="0"/>
              <w:marTop w:val="0"/>
              <w:marBottom w:val="0"/>
              <w:divBdr>
                <w:top w:val="single" w:sz="6" w:space="0" w:color="9F9FDA"/>
                <w:left w:val="single" w:sz="6" w:space="0" w:color="9F9FDA"/>
                <w:bottom w:val="single" w:sz="6" w:space="0" w:color="9F9FDA"/>
                <w:right w:val="single" w:sz="6" w:space="0" w:color="9F9FDA"/>
              </w:divBdr>
              <w:divsChild>
                <w:div w:id="1047491999">
                  <w:marLeft w:val="0"/>
                  <w:marRight w:val="0"/>
                  <w:marTop w:val="0"/>
                  <w:marBottom w:val="0"/>
                  <w:divBdr>
                    <w:top w:val="none" w:sz="0" w:space="0" w:color="auto"/>
                    <w:left w:val="none" w:sz="0" w:space="0" w:color="auto"/>
                    <w:bottom w:val="none" w:sz="0" w:space="0" w:color="auto"/>
                    <w:right w:val="none" w:sz="0" w:space="0" w:color="auto"/>
                  </w:divBdr>
                  <w:divsChild>
                    <w:div w:id="168574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43673">
          <w:marLeft w:val="0"/>
          <w:marRight w:val="0"/>
          <w:marTop w:val="0"/>
          <w:marBottom w:val="0"/>
          <w:divBdr>
            <w:top w:val="none" w:sz="0" w:space="0" w:color="auto"/>
            <w:left w:val="none" w:sz="0" w:space="0" w:color="auto"/>
            <w:bottom w:val="none" w:sz="0" w:space="0" w:color="auto"/>
            <w:right w:val="none" w:sz="0" w:space="0" w:color="auto"/>
          </w:divBdr>
        </w:div>
        <w:div w:id="1534608031">
          <w:marLeft w:val="0"/>
          <w:marRight w:val="0"/>
          <w:marTop w:val="0"/>
          <w:marBottom w:val="0"/>
          <w:divBdr>
            <w:top w:val="none" w:sz="0" w:space="0" w:color="auto"/>
            <w:left w:val="none" w:sz="0" w:space="0" w:color="auto"/>
            <w:bottom w:val="none" w:sz="0" w:space="0" w:color="auto"/>
            <w:right w:val="none" w:sz="0" w:space="0" w:color="auto"/>
          </w:divBdr>
        </w:div>
        <w:div w:id="1671983681">
          <w:marLeft w:val="0"/>
          <w:marRight w:val="0"/>
          <w:marTop w:val="0"/>
          <w:marBottom w:val="0"/>
          <w:divBdr>
            <w:top w:val="none" w:sz="0" w:space="0" w:color="auto"/>
            <w:left w:val="none" w:sz="0" w:space="0" w:color="auto"/>
            <w:bottom w:val="none" w:sz="0" w:space="0" w:color="auto"/>
            <w:right w:val="none" w:sz="0" w:space="0" w:color="auto"/>
          </w:divBdr>
          <w:divsChild>
            <w:div w:id="328407438">
              <w:marLeft w:val="0"/>
              <w:marRight w:val="0"/>
              <w:marTop w:val="0"/>
              <w:marBottom w:val="0"/>
              <w:divBdr>
                <w:top w:val="single" w:sz="6" w:space="0" w:color="9F9FDA"/>
                <w:left w:val="single" w:sz="6" w:space="0" w:color="9F9FDA"/>
                <w:bottom w:val="single" w:sz="6" w:space="0" w:color="9F9FDA"/>
                <w:right w:val="single" w:sz="6" w:space="0" w:color="9F9FDA"/>
              </w:divBdr>
              <w:divsChild>
                <w:div w:id="1206259687">
                  <w:marLeft w:val="0"/>
                  <w:marRight w:val="0"/>
                  <w:marTop w:val="0"/>
                  <w:marBottom w:val="0"/>
                  <w:divBdr>
                    <w:top w:val="none" w:sz="0" w:space="0" w:color="auto"/>
                    <w:left w:val="none" w:sz="0" w:space="0" w:color="auto"/>
                    <w:bottom w:val="none" w:sz="0" w:space="0" w:color="auto"/>
                    <w:right w:val="none" w:sz="0" w:space="0" w:color="auto"/>
                  </w:divBdr>
                  <w:divsChild>
                    <w:div w:id="190540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444716">
          <w:marLeft w:val="0"/>
          <w:marRight w:val="0"/>
          <w:marTop w:val="0"/>
          <w:marBottom w:val="0"/>
          <w:divBdr>
            <w:top w:val="none" w:sz="0" w:space="0" w:color="auto"/>
            <w:left w:val="none" w:sz="0" w:space="0" w:color="auto"/>
            <w:bottom w:val="none" w:sz="0" w:space="0" w:color="auto"/>
            <w:right w:val="none" w:sz="0" w:space="0" w:color="auto"/>
          </w:divBdr>
        </w:div>
        <w:div w:id="82260204">
          <w:marLeft w:val="0"/>
          <w:marRight w:val="0"/>
          <w:marTop w:val="0"/>
          <w:marBottom w:val="0"/>
          <w:divBdr>
            <w:top w:val="none" w:sz="0" w:space="0" w:color="auto"/>
            <w:left w:val="none" w:sz="0" w:space="0" w:color="auto"/>
            <w:bottom w:val="none" w:sz="0" w:space="0" w:color="auto"/>
            <w:right w:val="none" w:sz="0" w:space="0" w:color="auto"/>
          </w:divBdr>
        </w:div>
        <w:div w:id="1421681630">
          <w:marLeft w:val="0"/>
          <w:marRight w:val="0"/>
          <w:marTop w:val="0"/>
          <w:marBottom w:val="0"/>
          <w:divBdr>
            <w:top w:val="none" w:sz="0" w:space="0" w:color="auto"/>
            <w:left w:val="none" w:sz="0" w:space="0" w:color="auto"/>
            <w:bottom w:val="none" w:sz="0" w:space="0" w:color="auto"/>
            <w:right w:val="none" w:sz="0" w:space="0" w:color="auto"/>
          </w:divBdr>
        </w:div>
        <w:div w:id="2070879901">
          <w:marLeft w:val="0"/>
          <w:marRight w:val="0"/>
          <w:marTop w:val="0"/>
          <w:marBottom w:val="0"/>
          <w:divBdr>
            <w:top w:val="none" w:sz="0" w:space="0" w:color="auto"/>
            <w:left w:val="none" w:sz="0" w:space="0" w:color="auto"/>
            <w:bottom w:val="none" w:sz="0" w:space="0" w:color="auto"/>
            <w:right w:val="none" w:sz="0" w:space="0" w:color="auto"/>
          </w:divBdr>
        </w:div>
        <w:div w:id="2073918756">
          <w:marLeft w:val="0"/>
          <w:marRight w:val="0"/>
          <w:marTop w:val="0"/>
          <w:marBottom w:val="0"/>
          <w:divBdr>
            <w:top w:val="none" w:sz="0" w:space="0" w:color="auto"/>
            <w:left w:val="none" w:sz="0" w:space="0" w:color="auto"/>
            <w:bottom w:val="none" w:sz="0" w:space="0" w:color="auto"/>
            <w:right w:val="none" w:sz="0" w:space="0" w:color="auto"/>
          </w:divBdr>
        </w:div>
        <w:div w:id="1914198427">
          <w:marLeft w:val="0"/>
          <w:marRight w:val="0"/>
          <w:marTop w:val="0"/>
          <w:marBottom w:val="0"/>
          <w:divBdr>
            <w:top w:val="none" w:sz="0" w:space="0" w:color="auto"/>
            <w:left w:val="none" w:sz="0" w:space="0" w:color="auto"/>
            <w:bottom w:val="none" w:sz="0" w:space="0" w:color="auto"/>
            <w:right w:val="none" w:sz="0" w:space="0" w:color="auto"/>
          </w:divBdr>
        </w:div>
        <w:div w:id="557399726">
          <w:marLeft w:val="0"/>
          <w:marRight w:val="0"/>
          <w:marTop w:val="0"/>
          <w:marBottom w:val="0"/>
          <w:divBdr>
            <w:top w:val="none" w:sz="0" w:space="0" w:color="auto"/>
            <w:left w:val="none" w:sz="0" w:space="0" w:color="auto"/>
            <w:bottom w:val="none" w:sz="0" w:space="0" w:color="auto"/>
            <w:right w:val="none" w:sz="0" w:space="0" w:color="auto"/>
          </w:divBdr>
        </w:div>
        <w:div w:id="1172602469">
          <w:marLeft w:val="0"/>
          <w:marRight w:val="0"/>
          <w:marTop w:val="0"/>
          <w:marBottom w:val="0"/>
          <w:divBdr>
            <w:top w:val="none" w:sz="0" w:space="0" w:color="auto"/>
            <w:left w:val="none" w:sz="0" w:space="0" w:color="auto"/>
            <w:bottom w:val="none" w:sz="0" w:space="0" w:color="auto"/>
            <w:right w:val="none" w:sz="0" w:space="0" w:color="auto"/>
          </w:divBdr>
        </w:div>
        <w:div w:id="170993958">
          <w:marLeft w:val="0"/>
          <w:marRight w:val="0"/>
          <w:marTop w:val="0"/>
          <w:marBottom w:val="0"/>
          <w:divBdr>
            <w:top w:val="none" w:sz="0" w:space="0" w:color="auto"/>
            <w:left w:val="none" w:sz="0" w:space="0" w:color="auto"/>
            <w:bottom w:val="none" w:sz="0" w:space="0" w:color="auto"/>
            <w:right w:val="none" w:sz="0" w:space="0" w:color="auto"/>
          </w:divBdr>
        </w:div>
        <w:div w:id="567232008">
          <w:marLeft w:val="0"/>
          <w:marRight w:val="0"/>
          <w:marTop w:val="0"/>
          <w:marBottom w:val="0"/>
          <w:divBdr>
            <w:top w:val="none" w:sz="0" w:space="0" w:color="auto"/>
            <w:left w:val="none" w:sz="0" w:space="0" w:color="auto"/>
            <w:bottom w:val="none" w:sz="0" w:space="0" w:color="auto"/>
            <w:right w:val="none" w:sz="0" w:space="0" w:color="auto"/>
          </w:divBdr>
        </w:div>
        <w:div w:id="871923508">
          <w:marLeft w:val="0"/>
          <w:marRight w:val="0"/>
          <w:marTop w:val="0"/>
          <w:marBottom w:val="0"/>
          <w:divBdr>
            <w:top w:val="none" w:sz="0" w:space="0" w:color="auto"/>
            <w:left w:val="none" w:sz="0" w:space="0" w:color="auto"/>
            <w:bottom w:val="none" w:sz="0" w:space="0" w:color="auto"/>
            <w:right w:val="none" w:sz="0" w:space="0" w:color="auto"/>
          </w:divBdr>
        </w:div>
        <w:div w:id="375936523">
          <w:marLeft w:val="0"/>
          <w:marRight w:val="0"/>
          <w:marTop w:val="0"/>
          <w:marBottom w:val="0"/>
          <w:divBdr>
            <w:top w:val="none" w:sz="0" w:space="0" w:color="auto"/>
            <w:left w:val="none" w:sz="0" w:space="0" w:color="auto"/>
            <w:bottom w:val="none" w:sz="0" w:space="0" w:color="auto"/>
            <w:right w:val="none" w:sz="0" w:space="0" w:color="auto"/>
          </w:divBdr>
        </w:div>
        <w:div w:id="285502364">
          <w:marLeft w:val="0"/>
          <w:marRight w:val="0"/>
          <w:marTop w:val="0"/>
          <w:marBottom w:val="0"/>
          <w:divBdr>
            <w:top w:val="none" w:sz="0" w:space="0" w:color="auto"/>
            <w:left w:val="none" w:sz="0" w:space="0" w:color="auto"/>
            <w:bottom w:val="none" w:sz="0" w:space="0" w:color="auto"/>
            <w:right w:val="none" w:sz="0" w:space="0" w:color="auto"/>
          </w:divBdr>
        </w:div>
        <w:div w:id="1653824878">
          <w:marLeft w:val="0"/>
          <w:marRight w:val="0"/>
          <w:marTop w:val="0"/>
          <w:marBottom w:val="0"/>
          <w:divBdr>
            <w:top w:val="none" w:sz="0" w:space="0" w:color="auto"/>
            <w:left w:val="none" w:sz="0" w:space="0" w:color="auto"/>
            <w:bottom w:val="none" w:sz="0" w:space="0" w:color="auto"/>
            <w:right w:val="none" w:sz="0" w:space="0" w:color="auto"/>
          </w:divBdr>
        </w:div>
        <w:div w:id="1773941318">
          <w:marLeft w:val="0"/>
          <w:marRight w:val="0"/>
          <w:marTop w:val="0"/>
          <w:marBottom w:val="0"/>
          <w:divBdr>
            <w:top w:val="none" w:sz="0" w:space="0" w:color="auto"/>
            <w:left w:val="none" w:sz="0" w:space="0" w:color="auto"/>
            <w:bottom w:val="none" w:sz="0" w:space="0" w:color="auto"/>
            <w:right w:val="none" w:sz="0" w:space="0" w:color="auto"/>
          </w:divBdr>
        </w:div>
        <w:div w:id="851183014">
          <w:marLeft w:val="0"/>
          <w:marRight w:val="0"/>
          <w:marTop w:val="0"/>
          <w:marBottom w:val="0"/>
          <w:divBdr>
            <w:top w:val="none" w:sz="0" w:space="0" w:color="auto"/>
            <w:left w:val="none" w:sz="0" w:space="0" w:color="auto"/>
            <w:bottom w:val="none" w:sz="0" w:space="0" w:color="auto"/>
            <w:right w:val="none" w:sz="0" w:space="0" w:color="auto"/>
          </w:divBdr>
        </w:div>
        <w:div w:id="677125077">
          <w:marLeft w:val="0"/>
          <w:marRight w:val="0"/>
          <w:marTop w:val="0"/>
          <w:marBottom w:val="0"/>
          <w:divBdr>
            <w:top w:val="none" w:sz="0" w:space="0" w:color="auto"/>
            <w:left w:val="none" w:sz="0" w:space="0" w:color="auto"/>
            <w:bottom w:val="none" w:sz="0" w:space="0" w:color="auto"/>
            <w:right w:val="none" w:sz="0" w:space="0" w:color="auto"/>
          </w:divBdr>
        </w:div>
        <w:div w:id="1532301895">
          <w:marLeft w:val="0"/>
          <w:marRight w:val="0"/>
          <w:marTop w:val="0"/>
          <w:marBottom w:val="0"/>
          <w:divBdr>
            <w:top w:val="none" w:sz="0" w:space="0" w:color="auto"/>
            <w:left w:val="none" w:sz="0" w:space="0" w:color="auto"/>
            <w:bottom w:val="none" w:sz="0" w:space="0" w:color="auto"/>
            <w:right w:val="none" w:sz="0" w:space="0" w:color="auto"/>
          </w:divBdr>
        </w:div>
        <w:div w:id="1259866978">
          <w:marLeft w:val="0"/>
          <w:marRight w:val="0"/>
          <w:marTop w:val="0"/>
          <w:marBottom w:val="0"/>
          <w:divBdr>
            <w:top w:val="none" w:sz="0" w:space="0" w:color="auto"/>
            <w:left w:val="none" w:sz="0" w:space="0" w:color="auto"/>
            <w:bottom w:val="none" w:sz="0" w:space="0" w:color="auto"/>
            <w:right w:val="none" w:sz="0" w:space="0" w:color="auto"/>
          </w:divBdr>
        </w:div>
        <w:div w:id="886339086">
          <w:marLeft w:val="0"/>
          <w:marRight w:val="0"/>
          <w:marTop w:val="0"/>
          <w:marBottom w:val="0"/>
          <w:divBdr>
            <w:top w:val="none" w:sz="0" w:space="0" w:color="auto"/>
            <w:left w:val="none" w:sz="0" w:space="0" w:color="auto"/>
            <w:bottom w:val="none" w:sz="0" w:space="0" w:color="auto"/>
            <w:right w:val="none" w:sz="0" w:space="0" w:color="auto"/>
          </w:divBdr>
        </w:div>
        <w:div w:id="638807605">
          <w:marLeft w:val="0"/>
          <w:marRight w:val="0"/>
          <w:marTop w:val="0"/>
          <w:marBottom w:val="0"/>
          <w:divBdr>
            <w:top w:val="none" w:sz="0" w:space="0" w:color="auto"/>
            <w:left w:val="none" w:sz="0" w:space="0" w:color="auto"/>
            <w:bottom w:val="none" w:sz="0" w:space="0" w:color="auto"/>
            <w:right w:val="none" w:sz="0" w:space="0" w:color="auto"/>
          </w:divBdr>
        </w:div>
        <w:div w:id="532426814">
          <w:marLeft w:val="0"/>
          <w:marRight w:val="0"/>
          <w:marTop w:val="0"/>
          <w:marBottom w:val="0"/>
          <w:divBdr>
            <w:top w:val="none" w:sz="0" w:space="0" w:color="auto"/>
            <w:left w:val="none" w:sz="0" w:space="0" w:color="auto"/>
            <w:bottom w:val="none" w:sz="0" w:space="0" w:color="auto"/>
            <w:right w:val="none" w:sz="0" w:space="0" w:color="auto"/>
          </w:divBdr>
        </w:div>
        <w:div w:id="1039817043">
          <w:marLeft w:val="0"/>
          <w:marRight w:val="0"/>
          <w:marTop w:val="0"/>
          <w:marBottom w:val="0"/>
          <w:divBdr>
            <w:top w:val="none" w:sz="0" w:space="0" w:color="auto"/>
            <w:left w:val="none" w:sz="0" w:space="0" w:color="auto"/>
            <w:bottom w:val="none" w:sz="0" w:space="0" w:color="auto"/>
            <w:right w:val="none" w:sz="0" w:space="0" w:color="auto"/>
          </w:divBdr>
        </w:div>
        <w:div w:id="2003582269">
          <w:marLeft w:val="0"/>
          <w:marRight w:val="0"/>
          <w:marTop w:val="0"/>
          <w:marBottom w:val="0"/>
          <w:divBdr>
            <w:top w:val="none" w:sz="0" w:space="0" w:color="auto"/>
            <w:left w:val="none" w:sz="0" w:space="0" w:color="auto"/>
            <w:bottom w:val="none" w:sz="0" w:space="0" w:color="auto"/>
            <w:right w:val="none" w:sz="0" w:space="0" w:color="auto"/>
          </w:divBdr>
        </w:div>
        <w:div w:id="1847598466">
          <w:marLeft w:val="0"/>
          <w:marRight w:val="0"/>
          <w:marTop w:val="0"/>
          <w:marBottom w:val="0"/>
          <w:divBdr>
            <w:top w:val="none" w:sz="0" w:space="0" w:color="auto"/>
            <w:left w:val="none" w:sz="0" w:space="0" w:color="auto"/>
            <w:bottom w:val="none" w:sz="0" w:space="0" w:color="auto"/>
            <w:right w:val="none" w:sz="0" w:space="0" w:color="auto"/>
          </w:divBdr>
        </w:div>
        <w:div w:id="228154390">
          <w:marLeft w:val="0"/>
          <w:marRight w:val="0"/>
          <w:marTop w:val="0"/>
          <w:marBottom w:val="0"/>
          <w:divBdr>
            <w:top w:val="none" w:sz="0" w:space="0" w:color="auto"/>
            <w:left w:val="none" w:sz="0" w:space="0" w:color="auto"/>
            <w:bottom w:val="none" w:sz="0" w:space="0" w:color="auto"/>
            <w:right w:val="none" w:sz="0" w:space="0" w:color="auto"/>
          </w:divBdr>
        </w:div>
        <w:div w:id="1250038380">
          <w:marLeft w:val="0"/>
          <w:marRight w:val="0"/>
          <w:marTop w:val="0"/>
          <w:marBottom w:val="0"/>
          <w:divBdr>
            <w:top w:val="none" w:sz="0" w:space="0" w:color="auto"/>
            <w:left w:val="none" w:sz="0" w:space="0" w:color="auto"/>
            <w:bottom w:val="none" w:sz="0" w:space="0" w:color="auto"/>
            <w:right w:val="none" w:sz="0" w:space="0" w:color="auto"/>
          </w:divBdr>
        </w:div>
        <w:div w:id="1405225776">
          <w:marLeft w:val="0"/>
          <w:marRight w:val="0"/>
          <w:marTop w:val="0"/>
          <w:marBottom w:val="0"/>
          <w:divBdr>
            <w:top w:val="none" w:sz="0" w:space="0" w:color="auto"/>
            <w:left w:val="none" w:sz="0" w:space="0" w:color="auto"/>
            <w:bottom w:val="none" w:sz="0" w:space="0" w:color="auto"/>
            <w:right w:val="none" w:sz="0" w:space="0" w:color="auto"/>
          </w:divBdr>
        </w:div>
        <w:div w:id="727845244">
          <w:marLeft w:val="0"/>
          <w:marRight w:val="0"/>
          <w:marTop w:val="0"/>
          <w:marBottom w:val="0"/>
          <w:divBdr>
            <w:top w:val="none" w:sz="0" w:space="0" w:color="auto"/>
            <w:left w:val="none" w:sz="0" w:space="0" w:color="auto"/>
            <w:bottom w:val="none" w:sz="0" w:space="0" w:color="auto"/>
            <w:right w:val="none" w:sz="0" w:space="0" w:color="auto"/>
          </w:divBdr>
        </w:div>
        <w:div w:id="1891334452">
          <w:marLeft w:val="0"/>
          <w:marRight w:val="0"/>
          <w:marTop w:val="0"/>
          <w:marBottom w:val="0"/>
          <w:divBdr>
            <w:top w:val="none" w:sz="0" w:space="0" w:color="auto"/>
            <w:left w:val="none" w:sz="0" w:space="0" w:color="auto"/>
            <w:bottom w:val="none" w:sz="0" w:space="0" w:color="auto"/>
            <w:right w:val="none" w:sz="0" w:space="0" w:color="auto"/>
          </w:divBdr>
        </w:div>
        <w:div w:id="1503930378">
          <w:marLeft w:val="0"/>
          <w:marRight w:val="0"/>
          <w:marTop w:val="360"/>
          <w:marBottom w:val="0"/>
          <w:divBdr>
            <w:top w:val="none" w:sz="0" w:space="0" w:color="auto"/>
            <w:left w:val="none" w:sz="0" w:space="0" w:color="auto"/>
            <w:bottom w:val="none" w:sz="0" w:space="0" w:color="auto"/>
            <w:right w:val="none" w:sz="0" w:space="0" w:color="auto"/>
          </w:divBdr>
        </w:div>
        <w:div w:id="409082028">
          <w:marLeft w:val="0"/>
          <w:marRight w:val="0"/>
          <w:marTop w:val="0"/>
          <w:marBottom w:val="0"/>
          <w:divBdr>
            <w:top w:val="none" w:sz="0" w:space="0" w:color="auto"/>
            <w:left w:val="none" w:sz="0" w:space="0" w:color="auto"/>
            <w:bottom w:val="none" w:sz="0" w:space="0" w:color="auto"/>
            <w:right w:val="none" w:sz="0" w:space="0" w:color="auto"/>
          </w:divBdr>
        </w:div>
        <w:div w:id="2058972114">
          <w:marLeft w:val="0"/>
          <w:marRight w:val="0"/>
          <w:marTop w:val="0"/>
          <w:marBottom w:val="0"/>
          <w:divBdr>
            <w:top w:val="none" w:sz="0" w:space="0" w:color="auto"/>
            <w:left w:val="none" w:sz="0" w:space="0" w:color="auto"/>
            <w:bottom w:val="none" w:sz="0" w:space="0" w:color="auto"/>
            <w:right w:val="none" w:sz="0" w:space="0" w:color="auto"/>
          </w:divBdr>
        </w:div>
        <w:div w:id="1924215936">
          <w:marLeft w:val="0"/>
          <w:marRight w:val="0"/>
          <w:marTop w:val="0"/>
          <w:marBottom w:val="0"/>
          <w:divBdr>
            <w:top w:val="none" w:sz="0" w:space="0" w:color="auto"/>
            <w:left w:val="none" w:sz="0" w:space="0" w:color="auto"/>
            <w:bottom w:val="none" w:sz="0" w:space="0" w:color="auto"/>
            <w:right w:val="none" w:sz="0" w:space="0" w:color="auto"/>
          </w:divBdr>
        </w:div>
        <w:div w:id="714162793">
          <w:marLeft w:val="0"/>
          <w:marRight w:val="0"/>
          <w:marTop w:val="0"/>
          <w:marBottom w:val="0"/>
          <w:divBdr>
            <w:top w:val="none" w:sz="0" w:space="0" w:color="auto"/>
            <w:left w:val="none" w:sz="0" w:space="0" w:color="auto"/>
            <w:bottom w:val="none" w:sz="0" w:space="0" w:color="auto"/>
            <w:right w:val="none" w:sz="0" w:space="0" w:color="auto"/>
          </w:divBdr>
        </w:div>
        <w:div w:id="1267540788">
          <w:marLeft w:val="0"/>
          <w:marRight w:val="0"/>
          <w:marTop w:val="0"/>
          <w:marBottom w:val="0"/>
          <w:divBdr>
            <w:top w:val="none" w:sz="0" w:space="0" w:color="auto"/>
            <w:left w:val="none" w:sz="0" w:space="0" w:color="auto"/>
            <w:bottom w:val="none" w:sz="0" w:space="0" w:color="auto"/>
            <w:right w:val="none" w:sz="0" w:space="0" w:color="auto"/>
          </w:divBdr>
        </w:div>
        <w:div w:id="568929902">
          <w:marLeft w:val="0"/>
          <w:marRight w:val="0"/>
          <w:marTop w:val="0"/>
          <w:marBottom w:val="0"/>
          <w:divBdr>
            <w:top w:val="none" w:sz="0" w:space="0" w:color="auto"/>
            <w:left w:val="none" w:sz="0" w:space="0" w:color="auto"/>
            <w:bottom w:val="none" w:sz="0" w:space="0" w:color="auto"/>
            <w:right w:val="none" w:sz="0" w:space="0" w:color="auto"/>
          </w:divBdr>
        </w:div>
        <w:div w:id="1407335023">
          <w:marLeft w:val="0"/>
          <w:marRight w:val="0"/>
          <w:marTop w:val="0"/>
          <w:marBottom w:val="0"/>
          <w:divBdr>
            <w:top w:val="none" w:sz="0" w:space="0" w:color="auto"/>
            <w:left w:val="none" w:sz="0" w:space="0" w:color="auto"/>
            <w:bottom w:val="none" w:sz="0" w:space="0" w:color="auto"/>
            <w:right w:val="none" w:sz="0" w:space="0" w:color="auto"/>
          </w:divBdr>
        </w:div>
        <w:div w:id="1431198556">
          <w:marLeft w:val="0"/>
          <w:marRight w:val="0"/>
          <w:marTop w:val="0"/>
          <w:marBottom w:val="0"/>
          <w:divBdr>
            <w:top w:val="none" w:sz="0" w:space="0" w:color="auto"/>
            <w:left w:val="none" w:sz="0" w:space="0" w:color="auto"/>
            <w:bottom w:val="none" w:sz="0" w:space="0" w:color="auto"/>
            <w:right w:val="none" w:sz="0" w:space="0" w:color="auto"/>
          </w:divBdr>
        </w:div>
        <w:div w:id="1897743289">
          <w:marLeft w:val="0"/>
          <w:marRight w:val="0"/>
          <w:marTop w:val="0"/>
          <w:marBottom w:val="0"/>
          <w:divBdr>
            <w:top w:val="none" w:sz="0" w:space="0" w:color="auto"/>
            <w:left w:val="none" w:sz="0" w:space="0" w:color="auto"/>
            <w:bottom w:val="none" w:sz="0" w:space="0" w:color="auto"/>
            <w:right w:val="none" w:sz="0" w:space="0" w:color="auto"/>
          </w:divBdr>
        </w:div>
        <w:div w:id="946740626">
          <w:marLeft w:val="0"/>
          <w:marRight w:val="0"/>
          <w:marTop w:val="0"/>
          <w:marBottom w:val="0"/>
          <w:divBdr>
            <w:top w:val="none" w:sz="0" w:space="0" w:color="auto"/>
            <w:left w:val="none" w:sz="0" w:space="0" w:color="auto"/>
            <w:bottom w:val="none" w:sz="0" w:space="0" w:color="auto"/>
            <w:right w:val="none" w:sz="0" w:space="0" w:color="auto"/>
          </w:divBdr>
        </w:div>
        <w:div w:id="1886596678">
          <w:marLeft w:val="0"/>
          <w:marRight w:val="0"/>
          <w:marTop w:val="0"/>
          <w:marBottom w:val="0"/>
          <w:divBdr>
            <w:top w:val="none" w:sz="0" w:space="0" w:color="auto"/>
            <w:left w:val="none" w:sz="0" w:space="0" w:color="auto"/>
            <w:bottom w:val="none" w:sz="0" w:space="0" w:color="auto"/>
            <w:right w:val="none" w:sz="0" w:space="0" w:color="auto"/>
          </w:divBdr>
        </w:div>
        <w:div w:id="1154107184">
          <w:marLeft w:val="0"/>
          <w:marRight w:val="0"/>
          <w:marTop w:val="0"/>
          <w:marBottom w:val="0"/>
          <w:divBdr>
            <w:top w:val="none" w:sz="0" w:space="0" w:color="auto"/>
            <w:left w:val="none" w:sz="0" w:space="0" w:color="auto"/>
            <w:bottom w:val="none" w:sz="0" w:space="0" w:color="auto"/>
            <w:right w:val="none" w:sz="0" w:space="0" w:color="auto"/>
          </w:divBdr>
        </w:div>
        <w:div w:id="409353297">
          <w:marLeft w:val="0"/>
          <w:marRight w:val="0"/>
          <w:marTop w:val="0"/>
          <w:marBottom w:val="0"/>
          <w:divBdr>
            <w:top w:val="none" w:sz="0" w:space="0" w:color="auto"/>
            <w:left w:val="none" w:sz="0" w:space="0" w:color="auto"/>
            <w:bottom w:val="none" w:sz="0" w:space="0" w:color="auto"/>
            <w:right w:val="none" w:sz="0" w:space="0" w:color="auto"/>
          </w:divBdr>
        </w:div>
        <w:div w:id="341008870">
          <w:marLeft w:val="0"/>
          <w:marRight w:val="0"/>
          <w:marTop w:val="0"/>
          <w:marBottom w:val="0"/>
          <w:divBdr>
            <w:top w:val="none" w:sz="0" w:space="0" w:color="auto"/>
            <w:left w:val="none" w:sz="0" w:space="0" w:color="auto"/>
            <w:bottom w:val="none" w:sz="0" w:space="0" w:color="auto"/>
            <w:right w:val="none" w:sz="0" w:space="0" w:color="auto"/>
          </w:divBdr>
        </w:div>
        <w:div w:id="1681396860">
          <w:marLeft w:val="0"/>
          <w:marRight w:val="0"/>
          <w:marTop w:val="0"/>
          <w:marBottom w:val="0"/>
          <w:divBdr>
            <w:top w:val="none" w:sz="0" w:space="0" w:color="auto"/>
            <w:left w:val="none" w:sz="0" w:space="0" w:color="auto"/>
            <w:bottom w:val="none" w:sz="0" w:space="0" w:color="auto"/>
            <w:right w:val="none" w:sz="0" w:space="0" w:color="auto"/>
          </w:divBdr>
        </w:div>
        <w:div w:id="1534071516">
          <w:marLeft w:val="0"/>
          <w:marRight w:val="0"/>
          <w:marTop w:val="0"/>
          <w:marBottom w:val="0"/>
          <w:divBdr>
            <w:top w:val="none" w:sz="0" w:space="0" w:color="auto"/>
            <w:left w:val="none" w:sz="0" w:space="0" w:color="auto"/>
            <w:bottom w:val="none" w:sz="0" w:space="0" w:color="auto"/>
            <w:right w:val="none" w:sz="0" w:space="0" w:color="auto"/>
          </w:divBdr>
        </w:div>
        <w:div w:id="406348106">
          <w:marLeft w:val="0"/>
          <w:marRight w:val="0"/>
          <w:marTop w:val="0"/>
          <w:marBottom w:val="0"/>
          <w:divBdr>
            <w:top w:val="none" w:sz="0" w:space="0" w:color="auto"/>
            <w:left w:val="none" w:sz="0" w:space="0" w:color="auto"/>
            <w:bottom w:val="none" w:sz="0" w:space="0" w:color="auto"/>
            <w:right w:val="none" w:sz="0" w:space="0" w:color="auto"/>
          </w:divBdr>
        </w:div>
        <w:div w:id="44643322">
          <w:marLeft w:val="0"/>
          <w:marRight w:val="0"/>
          <w:marTop w:val="0"/>
          <w:marBottom w:val="0"/>
          <w:divBdr>
            <w:top w:val="none" w:sz="0" w:space="0" w:color="auto"/>
            <w:left w:val="none" w:sz="0" w:space="0" w:color="auto"/>
            <w:bottom w:val="none" w:sz="0" w:space="0" w:color="auto"/>
            <w:right w:val="none" w:sz="0" w:space="0" w:color="auto"/>
          </w:divBdr>
        </w:div>
        <w:div w:id="299962287">
          <w:marLeft w:val="0"/>
          <w:marRight w:val="0"/>
          <w:marTop w:val="0"/>
          <w:marBottom w:val="0"/>
          <w:divBdr>
            <w:top w:val="none" w:sz="0" w:space="0" w:color="auto"/>
            <w:left w:val="none" w:sz="0" w:space="0" w:color="auto"/>
            <w:bottom w:val="none" w:sz="0" w:space="0" w:color="auto"/>
            <w:right w:val="none" w:sz="0" w:space="0" w:color="auto"/>
          </w:divBdr>
        </w:div>
        <w:div w:id="731389932">
          <w:marLeft w:val="0"/>
          <w:marRight w:val="0"/>
          <w:marTop w:val="0"/>
          <w:marBottom w:val="0"/>
          <w:divBdr>
            <w:top w:val="none" w:sz="0" w:space="0" w:color="auto"/>
            <w:left w:val="none" w:sz="0" w:space="0" w:color="auto"/>
            <w:bottom w:val="none" w:sz="0" w:space="0" w:color="auto"/>
            <w:right w:val="none" w:sz="0" w:space="0" w:color="auto"/>
          </w:divBdr>
        </w:div>
        <w:div w:id="746346707">
          <w:marLeft w:val="0"/>
          <w:marRight w:val="0"/>
          <w:marTop w:val="0"/>
          <w:marBottom w:val="0"/>
          <w:divBdr>
            <w:top w:val="none" w:sz="0" w:space="0" w:color="auto"/>
            <w:left w:val="none" w:sz="0" w:space="0" w:color="auto"/>
            <w:bottom w:val="none" w:sz="0" w:space="0" w:color="auto"/>
            <w:right w:val="none" w:sz="0" w:space="0" w:color="auto"/>
          </w:divBdr>
        </w:div>
        <w:div w:id="640309789">
          <w:marLeft w:val="0"/>
          <w:marRight w:val="0"/>
          <w:marTop w:val="0"/>
          <w:marBottom w:val="0"/>
          <w:divBdr>
            <w:top w:val="none" w:sz="0" w:space="0" w:color="auto"/>
            <w:left w:val="none" w:sz="0" w:space="0" w:color="auto"/>
            <w:bottom w:val="none" w:sz="0" w:space="0" w:color="auto"/>
            <w:right w:val="none" w:sz="0" w:space="0" w:color="auto"/>
          </w:divBdr>
        </w:div>
        <w:div w:id="1034186384">
          <w:marLeft w:val="0"/>
          <w:marRight w:val="0"/>
          <w:marTop w:val="0"/>
          <w:marBottom w:val="0"/>
          <w:divBdr>
            <w:top w:val="none" w:sz="0" w:space="0" w:color="auto"/>
            <w:left w:val="none" w:sz="0" w:space="0" w:color="auto"/>
            <w:bottom w:val="none" w:sz="0" w:space="0" w:color="auto"/>
            <w:right w:val="none" w:sz="0" w:space="0" w:color="auto"/>
          </w:divBdr>
        </w:div>
        <w:div w:id="1126775688">
          <w:marLeft w:val="0"/>
          <w:marRight w:val="0"/>
          <w:marTop w:val="0"/>
          <w:marBottom w:val="0"/>
          <w:divBdr>
            <w:top w:val="none" w:sz="0" w:space="0" w:color="auto"/>
            <w:left w:val="none" w:sz="0" w:space="0" w:color="auto"/>
            <w:bottom w:val="none" w:sz="0" w:space="0" w:color="auto"/>
            <w:right w:val="none" w:sz="0" w:space="0" w:color="auto"/>
          </w:divBdr>
        </w:div>
        <w:div w:id="1609847667">
          <w:marLeft w:val="0"/>
          <w:marRight w:val="0"/>
          <w:marTop w:val="360"/>
          <w:marBottom w:val="0"/>
          <w:divBdr>
            <w:top w:val="none" w:sz="0" w:space="0" w:color="auto"/>
            <w:left w:val="none" w:sz="0" w:space="0" w:color="auto"/>
            <w:bottom w:val="none" w:sz="0" w:space="0" w:color="auto"/>
            <w:right w:val="none" w:sz="0" w:space="0" w:color="auto"/>
          </w:divBdr>
        </w:div>
        <w:div w:id="53823962">
          <w:marLeft w:val="0"/>
          <w:marRight w:val="0"/>
          <w:marTop w:val="0"/>
          <w:marBottom w:val="0"/>
          <w:divBdr>
            <w:top w:val="none" w:sz="0" w:space="0" w:color="auto"/>
            <w:left w:val="none" w:sz="0" w:space="0" w:color="auto"/>
            <w:bottom w:val="none" w:sz="0" w:space="0" w:color="auto"/>
            <w:right w:val="none" w:sz="0" w:space="0" w:color="auto"/>
          </w:divBdr>
        </w:div>
        <w:div w:id="1299727617">
          <w:marLeft w:val="0"/>
          <w:marRight w:val="0"/>
          <w:marTop w:val="210"/>
          <w:marBottom w:val="0"/>
          <w:divBdr>
            <w:top w:val="none" w:sz="0" w:space="0" w:color="auto"/>
            <w:left w:val="none" w:sz="0" w:space="0" w:color="auto"/>
            <w:bottom w:val="none" w:sz="0" w:space="0" w:color="auto"/>
            <w:right w:val="none" w:sz="0" w:space="0" w:color="auto"/>
          </w:divBdr>
        </w:div>
        <w:div w:id="1276909136">
          <w:marLeft w:val="0"/>
          <w:marRight w:val="0"/>
          <w:marTop w:val="0"/>
          <w:marBottom w:val="0"/>
          <w:divBdr>
            <w:top w:val="none" w:sz="0" w:space="0" w:color="auto"/>
            <w:left w:val="none" w:sz="0" w:space="0" w:color="auto"/>
            <w:bottom w:val="none" w:sz="0" w:space="0" w:color="auto"/>
            <w:right w:val="none" w:sz="0" w:space="0" w:color="auto"/>
          </w:divBdr>
        </w:div>
        <w:div w:id="268438430">
          <w:marLeft w:val="0"/>
          <w:marRight w:val="0"/>
          <w:marTop w:val="0"/>
          <w:marBottom w:val="0"/>
          <w:divBdr>
            <w:top w:val="none" w:sz="0" w:space="0" w:color="auto"/>
            <w:left w:val="none" w:sz="0" w:space="0" w:color="auto"/>
            <w:bottom w:val="none" w:sz="0" w:space="0" w:color="auto"/>
            <w:right w:val="none" w:sz="0" w:space="0" w:color="auto"/>
          </w:divBdr>
        </w:div>
        <w:div w:id="928655705">
          <w:marLeft w:val="0"/>
          <w:marRight w:val="0"/>
          <w:marTop w:val="0"/>
          <w:marBottom w:val="0"/>
          <w:divBdr>
            <w:top w:val="none" w:sz="0" w:space="0" w:color="auto"/>
            <w:left w:val="none" w:sz="0" w:space="0" w:color="auto"/>
            <w:bottom w:val="none" w:sz="0" w:space="0" w:color="auto"/>
            <w:right w:val="none" w:sz="0" w:space="0" w:color="auto"/>
          </w:divBdr>
        </w:div>
        <w:div w:id="1077745458">
          <w:marLeft w:val="0"/>
          <w:marRight w:val="0"/>
          <w:marTop w:val="0"/>
          <w:marBottom w:val="0"/>
          <w:divBdr>
            <w:top w:val="none" w:sz="0" w:space="0" w:color="auto"/>
            <w:left w:val="none" w:sz="0" w:space="0" w:color="auto"/>
            <w:bottom w:val="none" w:sz="0" w:space="0" w:color="auto"/>
            <w:right w:val="none" w:sz="0" w:space="0" w:color="auto"/>
          </w:divBdr>
        </w:div>
        <w:div w:id="1918322354">
          <w:marLeft w:val="0"/>
          <w:marRight w:val="0"/>
          <w:marTop w:val="0"/>
          <w:marBottom w:val="0"/>
          <w:divBdr>
            <w:top w:val="none" w:sz="0" w:space="0" w:color="auto"/>
            <w:left w:val="none" w:sz="0" w:space="0" w:color="auto"/>
            <w:bottom w:val="none" w:sz="0" w:space="0" w:color="auto"/>
            <w:right w:val="none" w:sz="0" w:space="0" w:color="auto"/>
          </w:divBdr>
        </w:div>
        <w:div w:id="945842360">
          <w:marLeft w:val="0"/>
          <w:marRight w:val="0"/>
          <w:marTop w:val="0"/>
          <w:marBottom w:val="0"/>
          <w:divBdr>
            <w:top w:val="none" w:sz="0" w:space="0" w:color="auto"/>
            <w:left w:val="none" w:sz="0" w:space="0" w:color="auto"/>
            <w:bottom w:val="none" w:sz="0" w:space="0" w:color="auto"/>
            <w:right w:val="none" w:sz="0" w:space="0" w:color="auto"/>
          </w:divBdr>
        </w:div>
        <w:div w:id="65037274">
          <w:marLeft w:val="0"/>
          <w:marRight w:val="0"/>
          <w:marTop w:val="0"/>
          <w:marBottom w:val="0"/>
          <w:divBdr>
            <w:top w:val="none" w:sz="0" w:space="0" w:color="auto"/>
            <w:left w:val="none" w:sz="0" w:space="0" w:color="auto"/>
            <w:bottom w:val="none" w:sz="0" w:space="0" w:color="auto"/>
            <w:right w:val="none" w:sz="0" w:space="0" w:color="auto"/>
          </w:divBdr>
        </w:div>
        <w:div w:id="1392196774">
          <w:marLeft w:val="0"/>
          <w:marRight w:val="0"/>
          <w:marTop w:val="0"/>
          <w:marBottom w:val="0"/>
          <w:divBdr>
            <w:top w:val="none" w:sz="0" w:space="0" w:color="auto"/>
            <w:left w:val="none" w:sz="0" w:space="0" w:color="auto"/>
            <w:bottom w:val="none" w:sz="0" w:space="0" w:color="auto"/>
            <w:right w:val="none" w:sz="0" w:space="0" w:color="auto"/>
          </w:divBdr>
        </w:div>
        <w:div w:id="1227259120">
          <w:marLeft w:val="0"/>
          <w:marRight w:val="0"/>
          <w:marTop w:val="0"/>
          <w:marBottom w:val="0"/>
          <w:divBdr>
            <w:top w:val="none" w:sz="0" w:space="0" w:color="auto"/>
            <w:left w:val="none" w:sz="0" w:space="0" w:color="auto"/>
            <w:bottom w:val="none" w:sz="0" w:space="0" w:color="auto"/>
            <w:right w:val="none" w:sz="0" w:space="0" w:color="auto"/>
          </w:divBdr>
        </w:div>
      </w:divsChild>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1560629806">
      <w:bodyDiv w:val="1"/>
      <w:marLeft w:val="0"/>
      <w:marRight w:val="0"/>
      <w:marTop w:val="0"/>
      <w:marBottom w:val="0"/>
      <w:divBdr>
        <w:top w:val="none" w:sz="0" w:space="0" w:color="auto"/>
        <w:left w:val="none" w:sz="0" w:space="0" w:color="auto"/>
        <w:bottom w:val="none" w:sz="0" w:space="0" w:color="auto"/>
        <w:right w:val="none" w:sz="0" w:space="0" w:color="auto"/>
      </w:divBdr>
    </w:div>
    <w:div w:id="2013410923">
      <w:bodyDiv w:val="1"/>
      <w:marLeft w:val="0"/>
      <w:marRight w:val="0"/>
      <w:marTop w:val="0"/>
      <w:marBottom w:val="0"/>
      <w:divBdr>
        <w:top w:val="none" w:sz="0" w:space="0" w:color="auto"/>
        <w:left w:val="none" w:sz="0" w:space="0" w:color="auto"/>
        <w:bottom w:val="none" w:sz="0" w:space="0" w:color="auto"/>
        <w:right w:val="none" w:sz="0" w:space="0" w:color="auto"/>
      </w:divBdr>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 w:id="208255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6884/" TargetMode="External"/><Relationship Id="rId117" Type="http://schemas.openxmlformats.org/officeDocument/2006/relationships/hyperlink" Target="https://rkc56.ru/documents/3968" TargetMode="External"/><Relationship Id="rId21" Type="http://schemas.openxmlformats.org/officeDocument/2006/relationships/hyperlink" Target="http://www.consultant.ru/document/cons_doc_LAW_370265/a6b643e62769c86f98c64d9ad628c0e5a2e92f3b/" TargetMode="External"/><Relationship Id="rId42" Type="http://schemas.openxmlformats.org/officeDocument/2006/relationships/hyperlink" Target="https://www.consultant.ru/document/cons_doc_LAW_471026/570afc6feff03328459242886307d6aebe1ccb6b/" TargetMode="External"/><Relationship Id="rId47" Type="http://schemas.openxmlformats.org/officeDocument/2006/relationships/hyperlink" Target="https://www.consultant.ru/document/cons_doc_LAW_471026/570afc6feff03328459242886307d6aebe1ccb6b/" TargetMode="External"/><Relationship Id="rId63" Type="http://schemas.openxmlformats.org/officeDocument/2006/relationships/hyperlink" Target="https://www.consultant.ru/document/cons_doc_LAW_483074/" TargetMode="External"/><Relationship Id="rId68" Type="http://schemas.openxmlformats.org/officeDocument/2006/relationships/hyperlink" Target="https://www.consultant.ru/document/cons_doc_LAW_471026/570afc6feff03328459242886307d6aebe1ccb6b/" TargetMode="External"/><Relationship Id="rId84" Type="http://schemas.openxmlformats.org/officeDocument/2006/relationships/hyperlink" Target="https://www.consultant.ru/document/cons_doc_LAW_471026/570afc6feff03328459242886307d6aebe1ccb6b/" TargetMode="External"/><Relationship Id="rId89" Type="http://schemas.openxmlformats.org/officeDocument/2006/relationships/hyperlink" Target="https://www.consultant.ru/document/cons_doc_LAW_471026/570afc6feff03328459242886307d6aebe1ccb6b/" TargetMode="External"/><Relationship Id="rId112" Type="http://schemas.openxmlformats.org/officeDocument/2006/relationships/hyperlink" Target="http://www.consultant.ru/document/cons_doc_LAW_37318/" TargetMode="External"/><Relationship Id="rId16" Type="http://schemas.openxmlformats.org/officeDocument/2006/relationships/hyperlink" Target="http://www.consultant.ru/document/cons_doc_LAW_326404/" TargetMode="External"/><Relationship Id="rId107" Type="http://schemas.openxmlformats.org/officeDocument/2006/relationships/hyperlink" Target="https://www.consultant.ru/document/cons_doc_LAW_471026/570afc6feff03328459242886307d6aebe1ccb6b/" TargetMode="External"/><Relationship Id="rId11" Type="http://schemas.openxmlformats.org/officeDocument/2006/relationships/hyperlink" Target="http://docs.cntd.ru/document/901919338" TargetMode="External"/><Relationship Id="rId32" Type="http://schemas.openxmlformats.org/officeDocument/2006/relationships/hyperlink" Target="http://www.consultant.ru/document/cons_doc_LAW_383445/dbb758e5e96870aa276968887828c5d903eeba8a/" TargetMode="External"/><Relationship Id="rId37" Type="http://schemas.openxmlformats.org/officeDocument/2006/relationships/hyperlink" Target="https://www.consultant.ru/document/cons_doc_LAW_471026/570afc6feff03328459242886307d6aebe1ccb6b/" TargetMode="External"/><Relationship Id="rId53" Type="http://schemas.openxmlformats.org/officeDocument/2006/relationships/hyperlink" Target="https://www.consultant.ru/document/cons_doc_LAW_485963/79fcb55f19ff171fcd99a904f2abd618e1321cbd/" TargetMode="External"/><Relationship Id="rId58" Type="http://schemas.openxmlformats.org/officeDocument/2006/relationships/hyperlink" Target="https://www.consultant.ru/document/cons_doc_LAW_471026/570afc6feff03328459242886307d6aebe1ccb6b/" TargetMode="External"/><Relationship Id="rId74" Type="http://schemas.openxmlformats.org/officeDocument/2006/relationships/hyperlink" Target="https://www.consultant.ru/document/cons_doc_LAW_471026/fb76ce1fdb5356574b298a9dcdafcfc8fc6c937b/" TargetMode="External"/><Relationship Id="rId79" Type="http://schemas.openxmlformats.org/officeDocument/2006/relationships/hyperlink" Target="https://www.consultant.ru/document/cons_doc_LAW_471026/570afc6feff03328459242886307d6aebe1ccb6b/" TargetMode="External"/><Relationship Id="rId102" Type="http://schemas.openxmlformats.org/officeDocument/2006/relationships/hyperlink" Target="https://www.consultant.ru/document/cons_doc_LAW_471026/570afc6feff03328459242886307d6aebe1ccb6b/" TargetMode="External"/><Relationship Id="rId123"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www.consultant.ru/document/cons_doc_LAW_471026/570afc6feff03328459242886307d6aebe1ccb6b/" TargetMode="External"/><Relationship Id="rId95" Type="http://schemas.openxmlformats.org/officeDocument/2006/relationships/hyperlink" Target="https://www.consultant.ru/document/cons_doc_LAW_471026/570afc6feff03328459242886307d6aebe1ccb6b/" TargetMode="External"/><Relationship Id="rId22" Type="http://schemas.openxmlformats.org/officeDocument/2006/relationships/hyperlink" Target="http://www.consultant.ru/document/cons_doc_LAW_373104/531fadfdb92215e25a0a445a301f6d4312924e25/" TargetMode="External"/><Relationship Id="rId27" Type="http://schemas.openxmlformats.org/officeDocument/2006/relationships/hyperlink" Target="http://www.consultant.ru/document/cons_doc_LAW_332793/" TargetMode="External"/><Relationship Id="rId43" Type="http://schemas.openxmlformats.org/officeDocument/2006/relationships/hyperlink" Target="https://www.consultant.ru/document/cons_doc_LAW_471026/570afc6feff03328459242886307d6aebe1ccb6b/" TargetMode="External"/><Relationship Id="rId48" Type="http://schemas.openxmlformats.org/officeDocument/2006/relationships/hyperlink" Target="https://www.consultant.ru/document/cons_doc_LAW_482687/" TargetMode="External"/><Relationship Id="rId64" Type="http://schemas.openxmlformats.org/officeDocument/2006/relationships/hyperlink" Target="https://www.consultant.ru/document/cons_doc_LAW_446668/a8c0b94161b689286f6639edf5bcc48021ad3a11/" TargetMode="External"/><Relationship Id="rId69" Type="http://schemas.openxmlformats.org/officeDocument/2006/relationships/hyperlink" Target="https://www.consultant.ru/document/cons_doc_LAW_471026/570afc6feff03328459242886307d6aebe1ccb6b/" TargetMode="External"/><Relationship Id="rId113" Type="http://schemas.openxmlformats.org/officeDocument/2006/relationships/header" Target="header1.xml"/><Relationship Id="rId118" Type="http://schemas.openxmlformats.org/officeDocument/2006/relationships/hyperlink" Target="consultantplus://offline/ref%3D60E626DC60AA35352B1B3F63C9CCA881119F1116958494CE53DDC9913AF2ED264157991ABA3E70HCAFN" TargetMode="External"/><Relationship Id="rId80" Type="http://schemas.openxmlformats.org/officeDocument/2006/relationships/hyperlink" Target="https://www.consultant.ru/document/cons_doc_LAW_471026/570afc6feff03328459242886307d6aebe1ccb6b/" TargetMode="External"/><Relationship Id="rId85" Type="http://schemas.openxmlformats.org/officeDocument/2006/relationships/hyperlink" Target="https://www.consultant.ru/document/cons_doc_LAW_471026/570afc6feff03328459242886307d6aebe1ccb6b/" TargetMode="External"/><Relationship Id="rId12" Type="http://schemas.openxmlformats.org/officeDocument/2006/relationships/hyperlink" Target="http://docs.cntd.ru/document/901919338" TargetMode="External"/><Relationship Id="rId17" Type="http://schemas.openxmlformats.org/officeDocument/2006/relationships/hyperlink" Target="http://www.consultant.ru/document/cons_doc_LAW_373104/ed446e1d27bf00b0cd17f1dbd14e9b87996ae284/" TargetMode="External"/><Relationship Id="rId33" Type="http://schemas.openxmlformats.org/officeDocument/2006/relationships/hyperlink" Target="http://ivo.garant.ru/document/redirect/12138258/401021" TargetMode="External"/><Relationship Id="rId38" Type="http://schemas.openxmlformats.org/officeDocument/2006/relationships/hyperlink" Target="https://www.consultant.ru/document/cons_doc_LAW_471026/570afc6feff03328459242886307d6aebe1ccb6b/" TargetMode="External"/><Relationship Id="rId59" Type="http://schemas.openxmlformats.org/officeDocument/2006/relationships/hyperlink" Target="https://www.consultant.ru/document/cons_doc_LAW_471026/570afc6feff03328459242886307d6aebe1ccb6b/" TargetMode="External"/><Relationship Id="rId103" Type="http://schemas.openxmlformats.org/officeDocument/2006/relationships/hyperlink" Target="https://www.consultant.ru/document/cons_doc_LAW_471026/570afc6feff03328459242886307d6aebe1ccb6b/" TargetMode="External"/><Relationship Id="rId108" Type="http://schemas.openxmlformats.org/officeDocument/2006/relationships/hyperlink" Target="https://www.consultant.ru/document/cons_doc_LAW_471026/df32b8231cf067c4d4e864c717eb6b398358b504/" TargetMode="External"/><Relationship Id="rId124" Type="http://schemas.openxmlformats.org/officeDocument/2006/relationships/theme" Target="theme/theme1.xml"/><Relationship Id="rId54" Type="http://schemas.openxmlformats.org/officeDocument/2006/relationships/hyperlink" Target="https://www.consultant.ru/document/cons_doc_LAW_471026/570afc6feff03328459242886307d6aebe1ccb6b/" TargetMode="External"/><Relationship Id="rId70" Type="http://schemas.openxmlformats.org/officeDocument/2006/relationships/hyperlink" Target="https://www.consultant.ru/document/cons_doc_LAW_471026/570afc6feff03328459242886307d6aebe1ccb6b/" TargetMode="External"/><Relationship Id="rId75" Type="http://schemas.openxmlformats.org/officeDocument/2006/relationships/hyperlink" Target="https://www.consultant.ru/document/cons_doc_LAW_471026/fb76ce1fdb5356574b298a9dcdafcfc8fc6c937b/" TargetMode="External"/><Relationship Id="rId91" Type="http://schemas.openxmlformats.org/officeDocument/2006/relationships/hyperlink" Target="https://www.consultant.ru/document/cons_doc_LAW_471026/570afc6feff03328459242886307d6aebe1ccb6b/" TargetMode="External"/><Relationship Id="rId96" Type="http://schemas.openxmlformats.org/officeDocument/2006/relationships/hyperlink" Target="https://www.consultant.ru/document/cons_doc_LAW_471026/570afc6feff03328459242886307d6aebe1ccb6b/"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consultant.ru/document/cons_doc_LAW_372785/f8f2eca6ba8522da15e1e300e16c09439c9eb45c/" TargetMode="External"/><Relationship Id="rId28" Type="http://schemas.openxmlformats.org/officeDocument/2006/relationships/hyperlink" Target="http://www.consultant.ru/document/cons_doc_LAW_221482/" TargetMode="External"/><Relationship Id="rId49" Type="http://schemas.openxmlformats.org/officeDocument/2006/relationships/hyperlink" Target="https://www.consultant.ru/document/cons_doc_LAW_471026/570afc6feff03328459242886307d6aebe1ccb6b/" TargetMode="External"/><Relationship Id="rId114" Type="http://schemas.openxmlformats.org/officeDocument/2006/relationships/hyperlink" Target="https://rkc56.ru/documents/463" TargetMode="External"/><Relationship Id="rId119" Type="http://schemas.openxmlformats.org/officeDocument/2006/relationships/hyperlink" Target="consultantplus://offline/ref%3DBDD3F9E5D2FF057032FF17195ACBFAF9BF9EA0AAD0ABBAD5A69C2E286BF6E67556E7129065A8FF8Eg3J2F" TargetMode="External"/><Relationship Id="rId44" Type="http://schemas.openxmlformats.org/officeDocument/2006/relationships/hyperlink" Target="https://www.consultant.ru/document/cons_doc_LAW_219447/" TargetMode="External"/><Relationship Id="rId60" Type="http://schemas.openxmlformats.org/officeDocument/2006/relationships/hyperlink" Target="https://www.consultant.ru/document/cons_doc_LAW_426161/ae3a54d949489988a4530639cee23ea05b64ec20/" TargetMode="External"/><Relationship Id="rId65" Type="http://schemas.openxmlformats.org/officeDocument/2006/relationships/hyperlink" Target="https://www.consultant.ru/document/cons_doc_LAW_471026/df32b8231cf067c4d4e864c717eb6b398358b504/" TargetMode="External"/><Relationship Id="rId81" Type="http://schemas.openxmlformats.org/officeDocument/2006/relationships/hyperlink" Target="https://www.consultant.ru/document/cons_doc_LAW_471026/570afc6feff03328459242886307d6aebe1ccb6b/" TargetMode="External"/><Relationship Id="rId86" Type="http://schemas.openxmlformats.org/officeDocument/2006/relationships/hyperlink" Target="https://www.consultant.ru/document/cons_doc_LAW_471026/570afc6feff03328459242886307d6aebe1ccb6b/" TargetMode="External"/><Relationship Id="rId4" Type="http://schemas.openxmlformats.org/officeDocument/2006/relationships/settings" Target="settings.xml"/><Relationship Id="rId9" Type="http://schemas.openxmlformats.org/officeDocument/2006/relationships/hyperlink" Target="http://www.consultant.ru/document/cons_doc_LAW_383445/312302f37ac9299771d2bf4f9b4bb797fb476948/" TargetMode="External"/><Relationship Id="rId13" Type="http://schemas.openxmlformats.org/officeDocument/2006/relationships/hyperlink" Target="http://www.consultant.ru/document/cons_doc_LAW_373104/90f9a162fec7f54cd09e7e68210417071668be68/" TargetMode="External"/><Relationship Id="rId18" Type="http://schemas.openxmlformats.org/officeDocument/2006/relationships/hyperlink" Target="http://www.consultant.ru/document/cons_doc_LAW_368947/d9f7345791448a83be9e3860eae1b8ab8f962904/" TargetMode="External"/><Relationship Id="rId39" Type="http://schemas.openxmlformats.org/officeDocument/2006/relationships/hyperlink" Target="https://www.consultant.ru/document/cons_doc_LAW_471026/570afc6feff03328459242886307d6aebe1ccb6b/" TargetMode="External"/><Relationship Id="rId109" Type="http://schemas.openxmlformats.org/officeDocument/2006/relationships/hyperlink" Target="https://www.consultant.ru/document/cons_doc_LAW_93980/" TargetMode="External"/><Relationship Id="rId34" Type="http://schemas.openxmlformats.org/officeDocument/2006/relationships/hyperlink" Target="http://ivo.garant.ru/document/redirect/12138258/401021" TargetMode="External"/><Relationship Id="rId50" Type="http://schemas.openxmlformats.org/officeDocument/2006/relationships/hyperlink" Target="https://www.consultant.ru/document/cons_doc_LAW_485963/79fcb55f19ff171fcd99a904f2abd618e1321cbd/" TargetMode="External"/><Relationship Id="rId55" Type="http://schemas.openxmlformats.org/officeDocument/2006/relationships/hyperlink" Target="https://www.consultant.ru/document/cons_doc_LAW_471026/570afc6feff03328459242886307d6aebe1ccb6b/" TargetMode="External"/><Relationship Id="rId76" Type="http://schemas.openxmlformats.org/officeDocument/2006/relationships/hyperlink" Target="https://www.consultant.ru/document/cons_doc_LAW_471026/570afc6feff03328459242886307d6aebe1ccb6b/" TargetMode="External"/><Relationship Id="rId97" Type="http://schemas.openxmlformats.org/officeDocument/2006/relationships/hyperlink" Target="https://www.consultant.ru/document/cons_doc_LAW_471026/570afc6feff03328459242886307d6aebe1ccb6b/" TargetMode="External"/><Relationship Id="rId104" Type="http://schemas.openxmlformats.org/officeDocument/2006/relationships/hyperlink" Target="https://www.consultant.ru/document/cons_doc_LAW_471026/570afc6feff03328459242886307d6aebe1ccb6b/" TargetMode="External"/><Relationship Id="rId120"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www.consultant.ru/document/cons_doc_LAW_471026/570afc6feff03328459242886307d6aebe1ccb6b/" TargetMode="External"/><Relationship Id="rId92" Type="http://schemas.openxmlformats.org/officeDocument/2006/relationships/hyperlink" Target="https://www.consultant.ru/document/cons_doc_LAW_471026/570afc6feff03328459242886307d6aebe1ccb6b/" TargetMode="External"/><Relationship Id="rId2" Type="http://schemas.openxmlformats.org/officeDocument/2006/relationships/numbering" Target="numbering.xml"/><Relationship Id="rId29" Type="http://schemas.openxmlformats.org/officeDocument/2006/relationships/hyperlink" Target="http://www.consultant.ru/document/cons_doc_LAW_356892/a8d403a36309256c21781d6fb8209de9e0c128aa/" TargetMode="External"/><Relationship Id="rId24" Type="http://schemas.openxmlformats.org/officeDocument/2006/relationships/hyperlink" Target="http://www.consultant.ru/document/cons_doc_LAW_358047/5cc1c49fd81cc0437144e5ddf4902fdf0fe0a7ea/" TargetMode="External"/><Relationship Id="rId40" Type="http://schemas.openxmlformats.org/officeDocument/2006/relationships/hyperlink" Target="https://www.consultant.ru/document/cons_doc_LAW_471026/570afc6feff03328459242886307d6aebe1ccb6b/" TargetMode="External"/><Relationship Id="rId45" Type="http://schemas.openxmlformats.org/officeDocument/2006/relationships/hyperlink" Target="https://www.consultant.ru/document/cons_doc_LAW_471026/570afc6feff03328459242886307d6aebe1ccb6b/" TargetMode="External"/><Relationship Id="rId66" Type="http://schemas.openxmlformats.org/officeDocument/2006/relationships/hyperlink" Target="https://www.consultant.ru/document/cons_doc_LAW_471078/15de494d796e54aef1086e28aefc0f20844d4943/" TargetMode="External"/><Relationship Id="rId87" Type="http://schemas.openxmlformats.org/officeDocument/2006/relationships/hyperlink" Target="https://www.consultant.ru/document/cons_doc_LAW_471026/570afc6feff03328459242886307d6aebe1ccb6b/" TargetMode="External"/><Relationship Id="rId110" Type="http://schemas.openxmlformats.org/officeDocument/2006/relationships/hyperlink" Target="http://www.consultant.ru/document/cons_doc_LAW_37318/" TargetMode="External"/><Relationship Id="rId115" Type="http://schemas.openxmlformats.org/officeDocument/2006/relationships/hyperlink" Target="https://rkc56.ru/documents/3414" TargetMode="External"/><Relationship Id="rId61" Type="http://schemas.openxmlformats.org/officeDocument/2006/relationships/hyperlink" Target="https://www.consultant.ru/document/cons_doc_LAW_471026/570afc6feff03328459242886307d6aebe1ccb6b/" TargetMode="External"/><Relationship Id="rId82" Type="http://schemas.openxmlformats.org/officeDocument/2006/relationships/hyperlink" Target="https://www.consultant.ru/document/cons_doc_LAW_471068/7729dbf6ae67c5ca92046e9d5c3160107ef8f01d/" TargetMode="External"/><Relationship Id="rId19" Type="http://schemas.openxmlformats.org/officeDocument/2006/relationships/hyperlink" Target="http://www.consultant.ru/document/cons_doc_LAW_373104/79da6e3bbbc8eb967db0714e8378269bfea9f83c/" TargetMode="External"/><Relationship Id="rId14" Type="http://schemas.openxmlformats.org/officeDocument/2006/relationships/hyperlink" Target="http://www.consultant.ru/document/cons_doc_LAW_373104/a76b90b907f943dafd16eaf8780dc4297859938c/" TargetMode="External"/><Relationship Id="rId30" Type="http://schemas.openxmlformats.org/officeDocument/2006/relationships/hyperlink" Target="http://www.consultant.ru/document/cons_doc_LAW_370326/3b41e2badbf4dcfafa41f8856b9786f5107159ec/" TargetMode="External"/><Relationship Id="rId35" Type="http://schemas.openxmlformats.org/officeDocument/2006/relationships/hyperlink" Target="https://www.consultant.ru/document/cons_doc_LAW_471026/570afc6feff03328459242886307d6aebe1ccb6b/" TargetMode="External"/><Relationship Id="rId56" Type="http://schemas.openxmlformats.org/officeDocument/2006/relationships/hyperlink" Target="https://www.consultant.ru/document/cons_doc_LAW_471026/9f02d6f23b8de282cadb5870beb121da58be59ef/" TargetMode="External"/><Relationship Id="rId77" Type="http://schemas.openxmlformats.org/officeDocument/2006/relationships/hyperlink" Target="https://www.consultant.ru/document/cons_doc_LAW_471026/570afc6feff03328459242886307d6aebe1ccb6b/" TargetMode="External"/><Relationship Id="rId100" Type="http://schemas.openxmlformats.org/officeDocument/2006/relationships/hyperlink" Target="https://www.consultant.ru/document/cons_doc_LAW_471026/570afc6feff03328459242886307d6aebe1ccb6b/" TargetMode="External"/><Relationship Id="rId105" Type="http://schemas.openxmlformats.org/officeDocument/2006/relationships/hyperlink" Target="https://www.consultant.ru/document/cons_doc_LAW_471026/570afc6feff03328459242886307d6aebe1ccb6b/" TargetMode="Externa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s://www.consultant.ru/document/cons_doc_LAW_471026/570afc6feff03328459242886307d6aebe1ccb6b/" TargetMode="External"/><Relationship Id="rId72" Type="http://schemas.openxmlformats.org/officeDocument/2006/relationships/hyperlink" Target="https://www.consultant.ru/document/cons_doc_LAW_471026/570afc6feff03328459242886307d6aebe1ccb6b/" TargetMode="External"/><Relationship Id="rId93" Type="http://schemas.openxmlformats.org/officeDocument/2006/relationships/hyperlink" Target="https://www.consultant.ru/document/cons_doc_LAW_471026/570afc6feff03328459242886307d6aebe1ccb6b/" TargetMode="External"/><Relationship Id="rId98" Type="http://schemas.openxmlformats.org/officeDocument/2006/relationships/hyperlink" Target="https://www.consultant.ru/document/cons_doc_LAW_471026/570afc6feff03328459242886307d6aebe1ccb6b/" TargetMode="External"/><Relationship Id="rId121" Type="http://schemas.openxmlformats.org/officeDocument/2006/relationships/header" Target="header3.xml"/><Relationship Id="rId3" Type="http://schemas.openxmlformats.org/officeDocument/2006/relationships/styles" Target="styles.xml"/><Relationship Id="rId25" Type="http://schemas.openxmlformats.org/officeDocument/2006/relationships/hyperlink" Target="http://www.consultant.ru/document/cons_doc_LAW_330084/228453a9f60a4616c080701c486d9aabbc904d37/" TargetMode="External"/><Relationship Id="rId46" Type="http://schemas.openxmlformats.org/officeDocument/2006/relationships/hyperlink" Target="https://www.consultant.ru/document/cons_doc_LAW_334998/7f43eece6217b316018b51c5f99e45c548e19c2f/" TargetMode="External"/><Relationship Id="rId67" Type="http://schemas.openxmlformats.org/officeDocument/2006/relationships/hyperlink" Target="https://www.consultant.ru/document/cons_doc_LAW_485963/0b9a11908a3c9f57a15b3969a50210c5a7ce72e8/" TargetMode="External"/><Relationship Id="rId116" Type="http://schemas.openxmlformats.org/officeDocument/2006/relationships/hyperlink" Target="https://rkc56.ru/documents/3967" TargetMode="External"/><Relationship Id="rId20" Type="http://schemas.openxmlformats.org/officeDocument/2006/relationships/hyperlink" Target="http://www.consultant.ru/document/cons_doc_LAW_373104/531fadfdb92215e25a0a445a301f6d4312924e25/" TargetMode="External"/><Relationship Id="rId41" Type="http://schemas.openxmlformats.org/officeDocument/2006/relationships/hyperlink" Target="https://www.consultant.ru/document/cons_doc_LAW_483074/" TargetMode="External"/><Relationship Id="rId62" Type="http://schemas.openxmlformats.org/officeDocument/2006/relationships/hyperlink" Target="https://www.consultant.ru/document/cons_doc_LAW_481366/afb451c91cc7f7d766ace98411ad997d50d772e5/" TargetMode="External"/><Relationship Id="rId83" Type="http://schemas.openxmlformats.org/officeDocument/2006/relationships/hyperlink" Target="https://www.consultant.ru/document/cons_doc_LAW_471026/570afc6feff03328459242886307d6aebe1ccb6b/" TargetMode="External"/><Relationship Id="rId88" Type="http://schemas.openxmlformats.org/officeDocument/2006/relationships/hyperlink" Target="https://www.consultant.ru/document/cons_doc_LAW_471026/570afc6feff03328459242886307d6aebe1ccb6b/" TargetMode="External"/><Relationship Id="rId111" Type="http://schemas.openxmlformats.org/officeDocument/2006/relationships/hyperlink" Target="http://www.consultant.ru/document/cons_doc_LAW_37318/" TargetMode="External"/><Relationship Id="rId15" Type="http://schemas.openxmlformats.org/officeDocument/2006/relationships/hyperlink" Target="http://www.consultant.ru/document/cons_doc_LAW_373104/a9c9d6fcbc95353cb9e3640f1004fae5c2111ebc/" TargetMode="External"/><Relationship Id="rId36" Type="http://schemas.openxmlformats.org/officeDocument/2006/relationships/hyperlink" Target="https://www.consultant.ru/document/cons_doc_LAW_471026/570afc6feff03328459242886307d6aebe1ccb6b/" TargetMode="External"/><Relationship Id="rId57" Type="http://schemas.openxmlformats.org/officeDocument/2006/relationships/hyperlink" Target="https://www.consultant.ru/document/cons_doc_LAW_471026/5f4dfdafc2f6f8be79b768e70ef7fcf3afc02631/" TargetMode="External"/><Relationship Id="rId106" Type="http://schemas.openxmlformats.org/officeDocument/2006/relationships/hyperlink" Target="https://www.consultant.ru/document/cons_doc_LAW_471026/570afc6feff03328459242886307d6aebe1ccb6b/" TargetMode="External"/><Relationship Id="rId10" Type="http://schemas.openxmlformats.org/officeDocument/2006/relationships/hyperlink" Target="http://www.consultant.ru/document/cons_doc_LAW_382667/fb3b9f6c5786727ec9ea99d18258678dcbe363ef/" TargetMode="External"/><Relationship Id="rId31" Type="http://schemas.openxmlformats.org/officeDocument/2006/relationships/hyperlink" Target="http://www.consultant.ru/document/cons_doc_LAW_112080/" TargetMode="External"/><Relationship Id="rId52" Type="http://schemas.openxmlformats.org/officeDocument/2006/relationships/hyperlink" Target="https://www.consultant.ru/document/cons_doc_LAW_471026/570afc6feff03328459242886307d6aebe1ccb6b/" TargetMode="External"/><Relationship Id="rId73" Type="http://schemas.openxmlformats.org/officeDocument/2006/relationships/hyperlink" Target="https://www.consultant.ru/document/cons_doc_LAW_471026/570afc6feff03328459242886307d6aebe1ccb6b/" TargetMode="External"/><Relationship Id="rId78" Type="http://schemas.openxmlformats.org/officeDocument/2006/relationships/hyperlink" Target="https://www.consultant.ru/document/cons_doc_LAW_471026/570afc6feff03328459242886307d6aebe1ccb6b/" TargetMode="External"/><Relationship Id="rId94" Type="http://schemas.openxmlformats.org/officeDocument/2006/relationships/hyperlink" Target="https://www.consultant.ru/document/cons_doc_LAW_51040/570afc6feff03328459242886307d6aebe1ccb6b/" TargetMode="External"/><Relationship Id="rId99" Type="http://schemas.openxmlformats.org/officeDocument/2006/relationships/hyperlink" Target="https://www.consultant.ru/document/cons_doc_LAW_471026/570afc6feff03328459242886307d6aebe1ccb6b/" TargetMode="External"/><Relationship Id="rId101" Type="http://schemas.openxmlformats.org/officeDocument/2006/relationships/hyperlink" Target="https://www.consultant.ru/document/cons_doc_LAW_471026/570afc6feff03328459242886307d6aebe1ccb6b/" TargetMode="External"/><Relationship Id="rId1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FE654-8997-420E-B936-566E2370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TotalTime>
  <Pages>145</Pages>
  <Words>105695</Words>
  <Characters>602466</Characters>
  <Application>Microsoft Office Word</Application>
  <DocSecurity>0</DocSecurity>
  <Lines>5020</Lines>
  <Paragraphs>1413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706748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johnprime</cp:lastModifiedBy>
  <cp:revision>141</cp:revision>
  <cp:lastPrinted>2023-12-20T06:45:00Z</cp:lastPrinted>
  <dcterms:created xsi:type="dcterms:W3CDTF">2024-10-21T19:25:00Z</dcterms:created>
  <dcterms:modified xsi:type="dcterms:W3CDTF">2024-11-05T22:05:00Z</dcterms:modified>
</cp:coreProperties>
</file>