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91" w:rsidRPr="00434153" w:rsidRDefault="004D4EED" w:rsidP="0039502D">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1048" style="position:absolute;left:0;text-align:left;margin-left:230.65pt;margin-top:-29.7pt;width:32.55pt;height:2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696591" w:rsidRPr="00434153">
        <w:rPr>
          <w:rFonts w:ascii="Times New Roman" w:eastAsia="Times New Roman" w:hAnsi="Times New Roman" w:cs="Times New Roman"/>
          <w:sz w:val="28"/>
          <w:szCs w:val="24"/>
          <w:lang w:eastAsia="ru-RU"/>
        </w:rPr>
        <w:t>Приложение</w:t>
      </w:r>
      <w:r w:rsidR="00696591">
        <w:rPr>
          <w:rFonts w:ascii="Times New Roman" w:eastAsia="Times New Roman" w:hAnsi="Times New Roman" w:cs="Times New Roman"/>
          <w:sz w:val="28"/>
          <w:szCs w:val="24"/>
          <w:lang w:eastAsia="ru-RU"/>
        </w:rPr>
        <w:t xml:space="preserve"> </w:t>
      </w:r>
      <w:r w:rsidR="004119A8">
        <w:rPr>
          <w:rFonts w:ascii="Times New Roman" w:eastAsia="Times New Roman" w:hAnsi="Times New Roman" w:cs="Times New Roman"/>
          <w:sz w:val="28"/>
          <w:szCs w:val="24"/>
          <w:lang w:eastAsia="ru-RU"/>
        </w:rPr>
        <w:t>4</w:t>
      </w:r>
    </w:p>
    <w:p w:rsidR="00696591" w:rsidRPr="00434153" w:rsidRDefault="00696591" w:rsidP="0039502D">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696591" w:rsidRPr="00434153" w:rsidRDefault="00696591" w:rsidP="0039502D">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696591" w:rsidRPr="00434153" w:rsidRDefault="00696591" w:rsidP="0039502D">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696591" w:rsidRPr="00434153" w:rsidRDefault="00696591" w:rsidP="0039502D">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696591" w:rsidRPr="00434153" w:rsidRDefault="00696591" w:rsidP="0039502D">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696591" w:rsidRPr="00434153" w:rsidRDefault="00696591" w:rsidP="0039502D">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696591" w:rsidRDefault="00696591" w:rsidP="00190656">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от_</w:t>
      </w:r>
      <w:r w:rsidR="00190656">
        <w:rPr>
          <w:rFonts w:ascii="Times New Roman" w:eastAsia="Times New Roman" w:hAnsi="Times New Roman" w:cs="Times New Roman"/>
          <w:sz w:val="28"/>
          <w:szCs w:val="24"/>
          <w:lang w:eastAsia="ru-RU"/>
        </w:rPr>
        <w:t xml:space="preserve">15.05.2024 г. </w:t>
      </w:r>
      <w:r w:rsidRPr="00434153">
        <w:rPr>
          <w:rFonts w:ascii="Times New Roman" w:eastAsia="Times New Roman" w:hAnsi="Times New Roman" w:cs="Times New Roman"/>
          <w:sz w:val="28"/>
          <w:szCs w:val="24"/>
          <w:lang w:eastAsia="ru-RU"/>
        </w:rPr>
        <w:t>№_</w:t>
      </w:r>
      <w:r w:rsidR="00190656">
        <w:rPr>
          <w:rFonts w:ascii="Times New Roman" w:eastAsia="Times New Roman" w:hAnsi="Times New Roman" w:cs="Times New Roman"/>
          <w:sz w:val="28"/>
          <w:szCs w:val="24"/>
          <w:lang w:eastAsia="ru-RU"/>
        </w:rPr>
        <w:t xml:space="preserve">1045 </w:t>
      </w:r>
    </w:p>
    <w:p w:rsidR="00190656" w:rsidRPr="00434153" w:rsidRDefault="00190656" w:rsidP="00190656">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p>
    <w:p w:rsidR="00696591" w:rsidRDefault="00696591" w:rsidP="0039502D">
      <w:pPr>
        <w:autoSpaceDE w:val="0"/>
        <w:autoSpaceDN w:val="0"/>
        <w:adjustRightInd w:val="0"/>
        <w:spacing w:after="0" w:line="240" w:lineRule="auto"/>
        <w:contextualSpacing/>
        <w:jc w:val="center"/>
        <w:rPr>
          <w:rFonts w:ascii="Times New Roman" w:hAnsi="Times New Roman" w:cs="Times New Roman"/>
          <w:b/>
          <w:bCs/>
          <w:sz w:val="28"/>
          <w:szCs w:val="24"/>
        </w:rPr>
      </w:pPr>
    </w:p>
    <w:p w:rsidR="00696591" w:rsidRDefault="00696591" w:rsidP="0039502D">
      <w:pPr>
        <w:autoSpaceDE w:val="0"/>
        <w:autoSpaceDN w:val="0"/>
        <w:adjustRightInd w:val="0"/>
        <w:spacing w:after="0" w:line="240" w:lineRule="auto"/>
        <w:contextualSpacing/>
        <w:jc w:val="center"/>
        <w:rPr>
          <w:rFonts w:ascii="Times New Roman" w:hAnsi="Times New Roman" w:cs="Times New Roman"/>
          <w:b/>
          <w:bCs/>
          <w:sz w:val="28"/>
          <w:szCs w:val="24"/>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696591" w:rsidRPr="00482E6F" w:rsidRDefault="00696591"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696591" w:rsidRDefault="00696591" w:rsidP="0039502D">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r w:rsidR="004119A8">
        <w:rPr>
          <w:rFonts w:ascii="Times New Roman" w:hAnsi="Times New Roman" w:cs="Times New Roman"/>
          <w:b/>
          <w:bCs/>
          <w:sz w:val="28"/>
          <w:szCs w:val="24"/>
        </w:rPr>
        <w:t>Киевск</w:t>
      </w:r>
      <w:r>
        <w:rPr>
          <w:rFonts w:ascii="Times New Roman" w:hAnsi="Times New Roman" w:cs="Times New Roman"/>
          <w:b/>
          <w:bCs/>
          <w:sz w:val="28"/>
          <w:szCs w:val="24"/>
        </w:rPr>
        <w:t>ого сельского поселения Крымского района</w:t>
      </w:r>
    </w:p>
    <w:p w:rsidR="00696591" w:rsidRPr="00843D1D" w:rsidRDefault="00696591" w:rsidP="0039502D">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696591" w:rsidRPr="00843D1D" w:rsidRDefault="00696591" w:rsidP="0039502D">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696591"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B856D4">
        <w:trPr>
          <w:trHeight w:val="237"/>
        </w:trPr>
        <w:tc>
          <w:tcPr>
            <w:tcW w:w="9847" w:type="dxa"/>
            <w:shd w:val="clear" w:color="auto" w:fill="FFFFFF"/>
          </w:tcPr>
          <w:p w:rsidR="00696591" w:rsidRPr="002A12A4" w:rsidRDefault="00696591" w:rsidP="0039502D">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B856D4">
        <w:trPr>
          <w:trHeight w:val="237"/>
        </w:trPr>
        <w:tc>
          <w:tcPr>
            <w:tcW w:w="9847" w:type="dxa"/>
            <w:shd w:val="clear" w:color="auto" w:fill="FFFFFF"/>
          </w:tcPr>
          <w:p w:rsidR="00696591" w:rsidRPr="002831A4" w:rsidRDefault="00696591" w:rsidP="0039502D">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B856D4">
        <w:tc>
          <w:tcPr>
            <w:tcW w:w="9847" w:type="dxa"/>
            <w:shd w:val="clear" w:color="auto" w:fill="FFFFFF"/>
          </w:tcPr>
          <w:p w:rsidR="00696591" w:rsidRPr="002A12A4" w:rsidRDefault="002A12A4" w:rsidP="0039502D">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B856D4">
        <w:tc>
          <w:tcPr>
            <w:tcW w:w="9847" w:type="dxa"/>
            <w:shd w:val="clear" w:color="auto" w:fill="FFFFFF"/>
          </w:tcPr>
          <w:p w:rsidR="00696591" w:rsidRPr="002A12A4" w:rsidRDefault="002A12A4" w:rsidP="0039502D">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B856D4">
        <w:tc>
          <w:tcPr>
            <w:tcW w:w="9847" w:type="dxa"/>
            <w:shd w:val="clear" w:color="auto" w:fill="FFFFFF"/>
          </w:tcPr>
          <w:p w:rsidR="00696591" w:rsidRPr="002A12A4" w:rsidRDefault="002A12A4" w:rsidP="00EF6A4E">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B856D4">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EF6A4E">
              <w:rPr>
                <w:rFonts w:ascii="Times New Roman" w:hAnsi="Times New Roman" w:cs="Times New Roman"/>
                <w:sz w:val="28"/>
                <w:szCs w:val="28"/>
                <w:lang w:eastAsia="ru-RU"/>
              </w:rPr>
              <w:t>3</w:t>
            </w:r>
          </w:p>
        </w:tc>
      </w:tr>
      <w:tr w:rsidR="00696591" w:rsidRPr="00843D1D" w:rsidTr="00B856D4">
        <w:tc>
          <w:tcPr>
            <w:tcW w:w="9847" w:type="dxa"/>
            <w:shd w:val="clear" w:color="auto" w:fill="FFFFFF"/>
          </w:tcPr>
          <w:p w:rsidR="00696591" w:rsidRPr="002A12A4" w:rsidRDefault="00696591" w:rsidP="00EF6A4E">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EF6A4E">
              <w:rPr>
                <w:rFonts w:ascii="Times New Roman" w:eastAsia="Times New Roman" w:hAnsi="Times New Roman" w:cs="Times New Roman"/>
                <w:bCs/>
                <w:iCs/>
                <w:sz w:val="28"/>
                <w:szCs w:val="28"/>
                <w:lang w:eastAsia="ru-RU"/>
              </w:rPr>
              <w:t>3</w:t>
            </w:r>
          </w:p>
        </w:tc>
      </w:tr>
      <w:tr w:rsidR="00696591" w:rsidRPr="00843D1D" w:rsidTr="00B856D4">
        <w:tc>
          <w:tcPr>
            <w:tcW w:w="9847" w:type="dxa"/>
            <w:shd w:val="clear" w:color="auto" w:fill="FFFFFF"/>
          </w:tcPr>
          <w:p w:rsidR="00696591" w:rsidRPr="002A12A4" w:rsidRDefault="00696591" w:rsidP="00EF6A4E">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w:t>
            </w:r>
            <w:r w:rsidR="00EF6A4E">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EF6A4E">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EF6A4E">
              <w:rPr>
                <w:rFonts w:ascii="Times New Roman" w:hAnsi="Times New Roman" w:cs="Times New Roman"/>
                <w:sz w:val="28"/>
                <w:szCs w:val="28"/>
                <w:lang w:eastAsia="ru-RU"/>
              </w:rPr>
              <w:t>6</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4119A8">
              <w:rPr>
                <w:rFonts w:ascii="Times New Roman" w:hAnsi="Times New Roman" w:cs="Times New Roman"/>
                <w:color w:val="000000"/>
                <w:sz w:val="28"/>
                <w:szCs w:val="28"/>
                <w:lang w:eastAsia="ru-RU"/>
              </w:rPr>
              <w:t>Киевск</w:t>
            </w:r>
            <w:r w:rsidRPr="002A12A4">
              <w:rPr>
                <w:rFonts w:ascii="Times New Roman" w:hAnsi="Times New Roman" w:cs="Times New Roman"/>
                <w:color w:val="000000"/>
                <w:sz w:val="28"/>
                <w:szCs w:val="28"/>
                <w:lang w:eastAsia="ru-RU"/>
              </w:rPr>
              <w:t>ому сельскому поселению</w:t>
            </w:r>
            <w:r w:rsidR="00AE373C">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B856D4">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EF6A4E">
              <w:rPr>
                <w:rFonts w:ascii="Times New Roman" w:hAnsi="Times New Roman" w:cs="Times New Roman"/>
                <w:color w:val="000000"/>
                <w:sz w:val="28"/>
                <w:szCs w:val="28"/>
                <w:lang w:eastAsia="ru-RU"/>
              </w:rPr>
              <w:t>7</w:t>
            </w:r>
          </w:p>
        </w:tc>
      </w:tr>
      <w:tr w:rsidR="00696591" w:rsidRPr="00843D1D" w:rsidTr="00493FF5">
        <w:tc>
          <w:tcPr>
            <w:tcW w:w="9847" w:type="dxa"/>
            <w:shd w:val="clear" w:color="auto" w:fill="FFFFFF"/>
          </w:tcPr>
          <w:p w:rsidR="00696591" w:rsidRPr="002A12A4" w:rsidRDefault="002A12A4" w:rsidP="00EF6A4E">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EF6A4E">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F38CE" w:rsidRDefault="00874525" w:rsidP="00EF6A4E">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EF6A4E">
              <w:rPr>
                <w:rFonts w:ascii="Times New Roman" w:hAnsi="Times New Roman" w:cs="Times New Roman"/>
                <w:color w:val="000000"/>
                <w:sz w:val="28"/>
                <w:szCs w:val="28"/>
                <w:lang w:eastAsia="ru-RU"/>
              </w:rPr>
              <w:t>8</w:t>
            </w:r>
          </w:p>
        </w:tc>
      </w:tr>
      <w:tr w:rsidR="00696591" w:rsidRPr="00843D1D" w:rsidTr="00493FF5">
        <w:tc>
          <w:tcPr>
            <w:tcW w:w="9847" w:type="dxa"/>
            <w:shd w:val="clear" w:color="auto" w:fill="FFFFFF"/>
          </w:tcPr>
          <w:p w:rsidR="00696591" w:rsidRPr="002F38CE" w:rsidRDefault="00696591" w:rsidP="00EF6A4E">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EF6A4E">
              <w:rPr>
                <w:rFonts w:ascii="Times New Roman" w:eastAsia="Times New Roman" w:hAnsi="Times New Roman" w:cs="Times New Roman"/>
                <w:bCs/>
                <w:iCs/>
                <w:color w:val="000000"/>
                <w:sz w:val="28"/>
                <w:szCs w:val="28"/>
                <w:lang w:eastAsia="ru-RU"/>
              </w:rPr>
              <w:t>9</w:t>
            </w:r>
          </w:p>
        </w:tc>
      </w:tr>
      <w:tr w:rsidR="00696591" w:rsidRPr="00843D1D" w:rsidTr="00493FF5">
        <w:tc>
          <w:tcPr>
            <w:tcW w:w="9847" w:type="dxa"/>
            <w:shd w:val="clear" w:color="auto" w:fill="FFFFFF"/>
          </w:tcPr>
          <w:p w:rsidR="00696591" w:rsidRPr="002F38CE" w:rsidRDefault="00696591" w:rsidP="00EF6A4E">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……………………………………1</w:t>
            </w:r>
            <w:r w:rsidR="00EF6A4E">
              <w:rPr>
                <w:rFonts w:ascii="Times New Roman" w:eastAsia="Times New Roman" w:hAnsi="Times New Roman" w:cs="Times New Roman"/>
                <w:bCs/>
                <w:iCs/>
                <w:color w:val="000000"/>
                <w:sz w:val="28"/>
                <w:szCs w:val="28"/>
                <w:lang w:eastAsia="ru-RU"/>
              </w:rPr>
              <w:t>9</w:t>
            </w:r>
          </w:p>
        </w:tc>
      </w:tr>
      <w:tr w:rsidR="00696591" w:rsidRPr="00843D1D" w:rsidTr="00493FF5">
        <w:tc>
          <w:tcPr>
            <w:tcW w:w="9847" w:type="dxa"/>
            <w:shd w:val="clear" w:color="auto" w:fill="FFFFFF"/>
          </w:tcPr>
          <w:p w:rsidR="00696591" w:rsidRPr="002A12A4" w:rsidRDefault="00874525" w:rsidP="00EF6A4E">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EF6A4E">
              <w:rPr>
                <w:rFonts w:ascii="Times New Roman" w:hAnsi="Times New Roman" w:cs="Times New Roman"/>
                <w:color w:val="000000"/>
                <w:sz w:val="28"/>
                <w:szCs w:val="28"/>
                <w:lang w:eastAsia="ru-RU"/>
              </w:rPr>
              <w:t>23</w:t>
            </w:r>
          </w:p>
        </w:tc>
      </w:tr>
      <w:tr w:rsidR="00696591" w:rsidRPr="00843D1D" w:rsidTr="00493FF5">
        <w:tc>
          <w:tcPr>
            <w:tcW w:w="9847" w:type="dxa"/>
            <w:shd w:val="clear" w:color="auto" w:fill="FFFFFF"/>
          </w:tcPr>
          <w:p w:rsidR="00696591" w:rsidRPr="002A12A4" w:rsidRDefault="00874525" w:rsidP="00EF6A4E">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EF6A4E">
              <w:rPr>
                <w:rFonts w:ascii="Times New Roman" w:hAnsi="Times New Roman" w:cs="Times New Roman"/>
                <w:color w:val="000000"/>
                <w:sz w:val="28"/>
                <w:szCs w:val="28"/>
                <w:lang w:eastAsia="ru-RU"/>
              </w:rPr>
              <w:t>23</w:t>
            </w:r>
          </w:p>
        </w:tc>
      </w:tr>
      <w:tr w:rsidR="00696591" w:rsidRPr="00843D1D" w:rsidTr="00493FF5">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EF6A4E">
              <w:rPr>
                <w:rFonts w:ascii="Times New Roman" w:hAnsi="Times New Roman" w:cs="Times New Roman"/>
                <w:sz w:val="28"/>
                <w:szCs w:val="28"/>
                <w:lang w:eastAsia="ru-RU"/>
              </w:rPr>
              <w:t>24</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w:t>
            </w:r>
            <w:r w:rsidR="00EF6A4E">
              <w:rPr>
                <w:rFonts w:ascii="Times New Roman" w:eastAsia="Times New Roman" w:hAnsi="Times New Roman" w:cs="Times New Roman"/>
                <w:bCs/>
                <w:iCs/>
                <w:color w:val="000000"/>
                <w:sz w:val="28"/>
                <w:szCs w:val="28"/>
                <w:lang w:eastAsia="ru-RU"/>
              </w:rPr>
              <w:t>4</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EF6A4E">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EF6A4E">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A12A4" w:rsidRDefault="00874525"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EF6A4E">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A12A4" w:rsidRDefault="00874525"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……………………………………………………………………………2</w:t>
            </w:r>
            <w:r w:rsidR="00EF6A4E">
              <w:rPr>
                <w:rFonts w:ascii="Times New Roman" w:hAnsi="Times New Roman" w:cs="Times New Roman"/>
                <w:sz w:val="28"/>
                <w:szCs w:val="28"/>
                <w:lang w:eastAsia="ru-RU"/>
              </w:rPr>
              <w:t>8</w:t>
            </w:r>
          </w:p>
        </w:tc>
      </w:tr>
      <w:tr w:rsidR="00696591" w:rsidRPr="00843D1D" w:rsidTr="00493FF5">
        <w:trPr>
          <w:trHeight w:val="437"/>
        </w:trPr>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EF6A4E">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w:t>
            </w:r>
            <w:r w:rsidR="00EF6A4E">
              <w:rPr>
                <w:rFonts w:ascii="Times New Roman" w:eastAsia="Times New Roman" w:hAnsi="Times New Roman" w:cs="Times New Roman"/>
                <w:bCs/>
                <w:iCs/>
                <w:sz w:val="28"/>
                <w:szCs w:val="28"/>
                <w:lang w:eastAsia="ru-RU"/>
              </w:rPr>
              <w:t>8</w:t>
            </w:r>
          </w:p>
        </w:tc>
      </w:tr>
      <w:tr w:rsidR="00696591" w:rsidRPr="00843D1D" w:rsidTr="00493FF5">
        <w:tc>
          <w:tcPr>
            <w:tcW w:w="9847" w:type="dxa"/>
            <w:shd w:val="clear" w:color="auto" w:fill="FFFFFF"/>
          </w:tcPr>
          <w:p w:rsidR="00696591" w:rsidRPr="002A12A4" w:rsidRDefault="00696591" w:rsidP="00EF6A4E">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EF6A4E">
              <w:rPr>
                <w:rFonts w:ascii="Times New Roman" w:eastAsia="Times New Roman" w:hAnsi="Times New Roman" w:cs="Times New Roman"/>
                <w:bCs/>
                <w:iCs/>
                <w:sz w:val="28"/>
                <w:szCs w:val="28"/>
                <w:lang w:eastAsia="ru-RU"/>
              </w:rPr>
              <w:t>9</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……………………………………………………………2</w:t>
            </w:r>
            <w:r w:rsidR="00EF6A4E">
              <w:rPr>
                <w:rFonts w:ascii="Times New Roman" w:eastAsia="Times New Roman" w:hAnsi="Times New Roman" w:cs="Times New Roman"/>
                <w:bCs/>
                <w:iCs/>
                <w:sz w:val="28"/>
                <w:szCs w:val="28"/>
                <w:lang w:eastAsia="ru-RU"/>
              </w:rPr>
              <w:t>9</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33</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33</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EF6A4E">
              <w:rPr>
                <w:rFonts w:ascii="Times New Roman" w:hAnsi="Times New Roman" w:cs="Times New Roman"/>
                <w:sz w:val="28"/>
                <w:szCs w:val="28"/>
              </w:rPr>
              <w:t>34</w:t>
            </w:r>
          </w:p>
        </w:tc>
      </w:tr>
      <w:tr w:rsidR="00696591" w:rsidRPr="00843D1D" w:rsidTr="006422B0">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34</w:t>
            </w:r>
          </w:p>
        </w:tc>
      </w:tr>
      <w:tr w:rsidR="00696591" w:rsidRPr="00843D1D" w:rsidTr="006422B0">
        <w:tc>
          <w:tcPr>
            <w:tcW w:w="9847" w:type="dxa"/>
            <w:shd w:val="clear" w:color="auto" w:fill="FFFFFF"/>
          </w:tcPr>
          <w:p w:rsidR="00696591" w:rsidRPr="002A12A4" w:rsidRDefault="00874525"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34</w:t>
            </w:r>
          </w:p>
        </w:tc>
      </w:tr>
      <w:tr w:rsidR="00696591" w:rsidRPr="00843D1D" w:rsidTr="006422B0">
        <w:tc>
          <w:tcPr>
            <w:tcW w:w="9847" w:type="dxa"/>
            <w:shd w:val="clear" w:color="auto" w:fill="FFFFFF"/>
          </w:tcPr>
          <w:p w:rsidR="00696591" w:rsidRPr="002A12A4" w:rsidRDefault="00696591" w:rsidP="00EF6A4E">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34</w:t>
            </w:r>
          </w:p>
        </w:tc>
      </w:tr>
      <w:tr w:rsidR="00696591" w:rsidRPr="00843D1D" w:rsidTr="006422B0">
        <w:tc>
          <w:tcPr>
            <w:tcW w:w="9847" w:type="dxa"/>
            <w:shd w:val="clear" w:color="auto" w:fill="FFFFFF"/>
          </w:tcPr>
          <w:p w:rsidR="00696591" w:rsidRPr="002A12A4" w:rsidRDefault="00696591" w:rsidP="00EF6A4E">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34</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EF6A4E">
              <w:rPr>
                <w:rFonts w:ascii="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EF6A4E">
              <w:rPr>
                <w:rFonts w:ascii="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EF6A4E">
              <w:rPr>
                <w:rFonts w:ascii="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EF6A4E">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EF6A4E">
              <w:rPr>
                <w:rFonts w:ascii="Times New Roman" w:hAnsi="Times New Roman" w:cs="Times New Roman"/>
                <w:sz w:val="28"/>
                <w:szCs w:val="28"/>
                <w:lang w:eastAsia="ru-RU"/>
              </w:rPr>
              <w:t>6</w:t>
            </w:r>
          </w:p>
        </w:tc>
      </w:tr>
      <w:tr w:rsidR="00696591" w:rsidRPr="00843D1D" w:rsidTr="006422B0">
        <w:trPr>
          <w:trHeight w:val="493"/>
        </w:trPr>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………………………………………………………………………………3</w:t>
            </w:r>
            <w:r w:rsidR="00EF6A4E">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…………………………………………………………………….3</w:t>
            </w:r>
            <w:r w:rsidR="00EF6A4E">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w:t>
            </w:r>
            <w:r w:rsidR="00EF6A4E">
              <w:rPr>
                <w:rFonts w:ascii="Times New Roman" w:hAnsi="Times New Roman" w:cs="Times New Roman"/>
                <w:sz w:val="28"/>
                <w:szCs w:val="28"/>
                <w:lang w:eastAsia="ru-RU"/>
              </w:rPr>
              <w:t>40</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EF6A4E">
              <w:rPr>
                <w:rFonts w:ascii="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EF6A4E">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43</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sidRPr="00B856D4">
              <w:rPr>
                <w:rFonts w:ascii="Times New Roman" w:eastAsia="Times New Roman" w:hAnsi="Times New Roman" w:cs="Times New Roman"/>
                <w:sz w:val="28"/>
                <w:szCs w:val="28"/>
                <w:lang w:eastAsia="ru-RU"/>
              </w:rPr>
              <w:t>9.4</w:t>
            </w:r>
            <w:r w:rsidR="00696591" w:rsidRPr="00B856D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sidRPr="00B856D4">
              <w:rPr>
                <w:rFonts w:ascii="Times New Roman" w:eastAsia="Times New Roman" w:hAnsi="Times New Roman" w:cs="Times New Roman"/>
                <w:sz w:val="28"/>
                <w:szCs w:val="28"/>
                <w:lang w:eastAsia="ru-RU"/>
              </w:rPr>
              <w:t>…………………………………………………</w:t>
            </w:r>
            <w:r w:rsidRPr="00B856D4">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w:t>
            </w:r>
            <w:r w:rsidR="00EF6A4E">
              <w:rPr>
                <w:rFonts w:ascii="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w:t>
            </w:r>
            <w:r w:rsidR="009745B1">
              <w:rPr>
                <w:rFonts w:ascii="Times New Roman" w:eastAsia="Times New Roman" w:hAnsi="Times New Roman" w:cs="Times New Roman"/>
                <w:sz w:val="28"/>
                <w:szCs w:val="28"/>
                <w:lang w:eastAsia="ru-RU"/>
              </w:rPr>
              <w:t>50</w:t>
            </w:r>
          </w:p>
        </w:tc>
      </w:tr>
      <w:tr w:rsidR="00696591" w:rsidRPr="00843D1D" w:rsidTr="006422B0">
        <w:tc>
          <w:tcPr>
            <w:tcW w:w="9847" w:type="dxa"/>
            <w:shd w:val="clear" w:color="auto" w:fill="FFFFFF"/>
          </w:tcPr>
          <w:p w:rsidR="00696591" w:rsidRPr="002A12A4" w:rsidRDefault="0049790A" w:rsidP="009745B1">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53</w:t>
            </w:r>
          </w:p>
        </w:tc>
      </w:tr>
      <w:tr w:rsidR="00696591" w:rsidRPr="00843D1D" w:rsidTr="006422B0">
        <w:tc>
          <w:tcPr>
            <w:tcW w:w="9847" w:type="dxa"/>
            <w:shd w:val="clear" w:color="auto" w:fill="FFFFFF"/>
          </w:tcPr>
          <w:p w:rsidR="00696591" w:rsidRPr="002A12A4" w:rsidRDefault="0049790A" w:rsidP="009745B1">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54</w:t>
            </w:r>
          </w:p>
        </w:tc>
      </w:tr>
      <w:tr w:rsidR="00696591" w:rsidRPr="00843D1D" w:rsidTr="006422B0">
        <w:tc>
          <w:tcPr>
            <w:tcW w:w="9847" w:type="dxa"/>
            <w:shd w:val="clear" w:color="auto" w:fill="FFFFFF"/>
          </w:tcPr>
          <w:p w:rsidR="00696591" w:rsidRPr="002A12A4" w:rsidRDefault="00EF298F" w:rsidP="009745B1">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54</w:t>
            </w:r>
          </w:p>
        </w:tc>
      </w:tr>
      <w:tr w:rsidR="00EF298F" w:rsidRPr="00843D1D" w:rsidTr="006422B0">
        <w:tc>
          <w:tcPr>
            <w:tcW w:w="9847" w:type="dxa"/>
            <w:shd w:val="clear" w:color="auto" w:fill="FFFFFF"/>
          </w:tcPr>
          <w:p w:rsidR="00EF298F" w:rsidRPr="00EF298F" w:rsidRDefault="0049790A" w:rsidP="009745B1">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w:t>
            </w:r>
            <w:r w:rsidR="009745B1">
              <w:rPr>
                <w:rFonts w:ascii="Times New Roman" w:eastAsia="Arial Unicode MS" w:hAnsi="Times New Roman" w:cs="Times New Roman"/>
                <w:sz w:val="28"/>
                <w:szCs w:val="28"/>
              </w:rPr>
              <w:t>54</w:t>
            </w:r>
          </w:p>
        </w:tc>
      </w:tr>
      <w:tr w:rsidR="00EF298F" w:rsidRPr="00843D1D" w:rsidTr="006422B0">
        <w:tc>
          <w:tcPr>
            <w:tcW w:w="9847" w:type="dxa"/>
            <w:shd w:val="clear" w:color="auto" w:fill="FFFFFF"/>
          </w:tcPr>
          <w:p w:rsidR="00EF298F" w:rsidRPr="00EF298F" w:rsidRDefault="00EF298F" w:rsidP="009745B1">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9745B1">
              <w:rPr>
                <w:rFonts w:ascii="Times New Roman" w:eastAsia="Arial Unicode MS" w:hAnsi="Times New Roman" w:cs="Times New Roman"/>
                <w:sz w:val="28"/>
                <w:szCs w:val="28"/>
              </w:rPr>
              <w:t>54</w:t>
            </w:r>
          </w:p>
        </w:tc>
      </w:tr>
      <w:tr w:rsidR="00696591" w:rsidRPr="00843D1D" w:rsidTr="006422B0">
        <w:tc>
          <w:tcPr>
            <w:tcW w:w="9847" w:type="dxa"/>
            <w:shd w:val="clear" w:color="auto" w:fill="FFFFFF"/>
          </w:tcPr>
          <w:p w:rsidR="00696591" w:rsidRPr="002A12A4" w:rsidRDefault="00EF298F" w:rsidP="009745B1">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55</w:t>
            </w:r>
          </w:p>
        </w:tc>
      </w:tr>
      <w:tr w:rsidR="00696591" w:rsidRPr="00843D1D" w:rsidTr="006422B0">
        <w:tc>
          <w:tcPr>
            <w:tcW w:w="9847" w:type="dxa"/>
            <w:shd w:val="clear" w:color="auto" w:fill="FFFFFF"/>
          </w:tcPr>
          <w:p w:rsidR="00696591" w:rsidRPr="002A12A4" w:rsidRDefault="00EF298F" w:rsidP="009745B1">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 xml:space="preserve">РАЗДЕЛ 13. СИНХРОНИЗАЦИЯ СХЕМЫ ТЕПЛОСНАБЖЕНИЯ СО СХЕМОЙ ГАЗОСНАБЖЕНИЯ И ГАЗИФИКАЦИИ </w:t>
            </w:r>
            <w:r w:rsidR="004119A8">
              <w:rPr>
                <w:rFonts w:ascii="Times New Roman" w:hAnsi="Times New Roman" w:cs="Times New Roman"/>
                <w:sz w:val="28"/>
                <w:szCs w:val="28"/>
                <w:lang w:eastAsia="ru-RU"/>
              </w:rPr>
              <w:t>КИЕВСК</w:t>
            </w:r>
            <w:r w:rsidRPr="00EF298F">
              <w:rPr>
                <w:rFonts w:ascii="Times New Roman" w:hAnsi="Times New Roman" w:cs="Times New Roman"/>
                <w:sz w:val="28"/>
                <w:szCs w:val="28"/>
                <w:lang w:eastAsia="ru-RU"/>
              </w:rPr>
              <w:t>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55</w:t>
            </w:r>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w:t>
            </w:r>
            <w:r w:rsidR="009745B1">
              <w:rPr>
                <w:rFonts w:ascii="Times New Roman" w:hAnsi="Times New Roman" w:cs="Times New Roman"/>
                <w:sz w:val="28"/>
                <w:szCs w:val="28"/>
              </w:rPr>
              <w:t>55</w:t>
            </w:r>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 xml:space="preserve">Описание </w:t>
            </w:r>
            <w:proofErr w:type="gramStart"/>
            <w:r w:rsidRPr="002A12A4">
              <w:rPr>
                <w:rFonts w:ascii="Times New Roman" w:hAnsi="Times New Roman" w:cs="Times New Roman"/>
                <w:sz w:val="28"/>
                <w:szCs w:val="28"/>
              </w:rPr>
              <w:t>проблем организации газоснабжения источников тепловой энергии</w:t>
            </w:r>
            <w:proofErr w:type="gramEnd"/>
            <w:r w:rsidR="00DA51A3">
              <w:rPr>
                <w:rFonts w:ascii="Times New Roman" w:hAnsi="Times New Roman" w:cs="Times New Roman"/>
                <w:sz w:val="28"/>
                <w:szCs w:val="28"/>
              </w:rPr>
              <w:t>………………………………………………………………………………</w:t>
            </w:r>
            <w:r w:rsidR="009745B1">
              <w:rPr>
                <w:rFonts w:ascii="Times New Roman" w:hAnsi="Times New Roman" w:cs="Times New Roman"/>
                <w:sz w:val="28"/>
                <w:szCs w:val="28"/>
              </w:rPr>
              <w:t>55</w:t>
            </w:r>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9745B1">
              <w:rPr>
                <w:rFonts w:ascii="Times New Roman" w:hAnsi="Times New Roman" w:cs="Times New Roman"/>
                <w:sz w:val="28"/>
                <w:szCs w:val="28"/>
              </w:rPr>
              <w:t>56</w:t>
            </w:r>
            <w:proofErr w:type="gramEnd"/>
          </w:p>
        </w:tc>
      </w:tr>
      <w:tr w:rsidR="00696591" w:rsidRPr="00843D1D" w:rsidTr="006422B0">
        <w:tc>
          <w:tcPr>
            <w:tcW w:w="9847" w:type="dxa"/>
            <w:shd w:val="clear" w:color="auto" w:fill="FFFFFF"/>
          </w:tcPr>
          <w:p w:rsidR="00696591" w:rsidRPr="002A12A4" w:rsidRDefault="00696591" w:rsidP="009745B1">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w:t>
            </w:r>
            <w:r w:rsidR="009745B1">
              <w:rPr>
                <w:rFonts w:ascii="Times New Roman" w:hAnsi="Times New Roman" w:cs="Times New Roman"/>
                <w:sz w:val="28"/>
                <w:szCs w:val="28"/>
              </w:rPr>
              <w:t>56</w:t>
            </w:r>
            <w:proofErr w:type="gramEnd"/>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2A12A4">
              <w:rPr>
                <w:rFonts w:ascii="Times New Roman" w:hAnsi="Times New Roman" w:cs="Times New Roman"/>
                <w:sz w:val="28"/>
                <w:szCs w:val="28"/>
              </w:rPr>
              <w:t>содержащие</w:t>
            </w:r>
            <w:proofErr w:type="gramEnd"/>
            <w:r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w:t>
            </w:r>
            <w:r w:rsidR="009745B1">
              <w:rPr>
                <w:rFonts w:ascii="Times New Roman" w:hAnsi="Times New Roman" w:cs="Times New Roman"/>
                <w:sz w:val="28"/>
                <w:szCs w:val="28"/>
              </w:rPr>
              <w:t>56</w:t>
            </w:r>
          </w:p>
        </w:tc>
      </w:tr>
      <w:tr w:rsidR="00696591" w:rsidRPr="00843D1D" w:rsidTr="006422B0">
        <w:tc>
          <w:tcPr>
            <w:tcW w:w="9847" w:type="dxa"/>
            <w:shd w:val="clear" w:color="auto" w:fill="FFFFFF"/>
          </w:tcPr>
          <w:p w:rsidR="00696591" w:rsidRPr="002A12A4" w:rsidRDefault="0049790A" w:rsidP="009745B1">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r w:rsidR="004119A8">
              <w:rPr>
                <w:rFonts w:ascii="Times New Roman" w:hAnsi="Times New Roman" w:cs="Times New Roman"/>
                <w:color w:val="000000"/>
                <w:sz w:val="28"/>
                <w:szCs w:val="28"/>
                <w:lang w:eastAsia="ru-RU"/>
              </w:rPr>
              <w:t>Киевск</w:t>
            </w:r>
            <w:r w:rsidR="00696591" w:rsidRPr="002A12A4">
              <w:rPr>
                <w:rFonts w:ascii="Times New Roman" w:hAnsi="Times New Roman" w:cs="Times New Roman"/>
                <w:sz w:val="28"/>
                <w:szCs w:val="28"/>
                <w:shd w:val="clear" w:color="auto" w:fill="FFFFFF"/>
              </w:rPr>
              <w:t>ого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w:t>
            </w:r>
            <w:r w:rsidR="009745B1">
              <w:rPr>
                <w:rFonts w:ascii="Times New Roman" w:hAnsi="Times New Roman" w:cs="Times New Roman"/>
                <w:sz w:val="28"/>
                <w:szCs w:val="28"/>
                <w:shd w:val="clear" w:color="auto" w:fill="FFFFFF"/>
              </w:rPr>
              <w:t>57</w:t>
            </w:r>
          </w:p>
        </w:tc>
      </w:tr>
      <w:tr w:rsidR="00696591" w:rsidRPr="00843D1D" w:rsidTr="00493FF5">
        <w:tc>
          <w:tcPr>
            <w:tcW w:w="9847" w:type="dxa"/>
            <w:shd w:val="clear" w:color="auto" w:fill="FFFFFF"/>
          </w:tcPr>
          <w:p w:rsidR="00696591" w:rsidRPr="002A12A4" w:rsidRDefault="0049790A" w:rsidP="009745B1">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57</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9745B1">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4119A8">
              <w:rPr>
                <w:rFonts w:ascii="Times New Roman" w:hAnsi="Times New Roman" w:cs="Times New Roman"/>
                <w:sz w:val="28"/>
                <w:szCs w:val="28"/>
              </w:rPr>
              <w:t>КИЕВСК</w:t>
            </w:r>
            <w:r w:rsidRPr="00EF298F">
              <w:rPr>
                <w:rFonts w:ascii="Times New Roman" w:hAnsi="Times New Roman" w:cs="Times New Roman"/>
                <w:sz w:val="28"/>
                <w:szCs w:val="28"/>
              </w:rPr>
              <w:t>ОГО СЕЛЬСКОГО ПОСЕЛЕНИЯ</w:t>
            </w:r>
            <w:r w:rsidR="00E9196D">
              <w:rPr>
                <w:rFonts w:ascii="Times New Roman" w:hAnsi="Times New Roman" w:cs="Times New Roman"/>
                <w:sz w:val="28"/>
                <w:szCs w:val="28"/>
              </w:rPr>
              <w:t xml:space="preserve"> КРЫМСКОГО РАЙОНА…</w:t>
            </w:r>
            <w:r w:rsidR="009745B1">
              <w:rPr>
                <w:rFonts w:ascii="Times New Roman" w:hAnsi="Times New Roman" w:cs="Times New Roman"/>
                <w:sz w:val="28"/>
                <w:szCs w:val="28"/>
              </w:rPr>
              <w:t>……...58</w:t>
            </w:r>
          </w:p>
        </w:tc>
      </w:tr>
      <w:tr w:rsidR="00696591" w:rsidRPr="00843D1D" w:rsidTr="0039502D">
        <w:tc>
          <w:tcPr>
            <w:tcW w:w="9847" w:type="dxa"/>
            <w:shd w:val="clear" w:color="auto" w:fill="FFFFFF"/>
          </w:tcPr>
          <w:p w:rsidR="00696591" w:rsidRPr="002A12A4" w:rsidRDefault="00EF298F" w:rsidP="009745B1">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D13840">
              <w:rPr>
                <w:rFonts w:ascii="Times New Roman" w:hAnsi="Times New Roman" w:cs="Times New Roman"/>
                <w:sz w:val="28"/>
                <w:szCs w:val="28"/>
              </w:rPr>
              <w:t>.</w:t>
            </w:r>
            <w:r w:rsidR="009745B1">
              <w:rPr>
                <w:rFonts w:ascii="Times New Roman" w:hAnsi="Times New Roman" w:cs="Times New Roman"/>
                <w:sz w:val="28"/>
                <w:szCs w:val="28"/>
              </w:rPr>
              <w:t>65</w:t>
            </w:r>
          </w:p>
        </w:tc>
      </w:tr>
      <w:tr w:rsidR="001602FC" w:rsidRPr="00843D1D" w:rsidTr="0039502D">
        <w:tc>
          <w:tcPr>
            <w:tcW w:w="9847" w:type="dxa"/>
            <w:shd w:val="clear" w:color="auto" w:fill="FFFFFF"/>
          </w:tcPr>
          <w:p w:rsidR="001602FC" w:rsidRPr="009745B1" w:rsidRDefault="001602FC"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РАЗДЕЛ 16. ГРАФИЧЕСКАЯ ЧАСТЬ ……………………</w:t>
            </w:r>
            <w:r w:rsidR="00525A23" w:rsidRPr="009745B1">
              <w:rPr>
                <w:rFonts w:ascii="Times New Roman" w:hAnsi="Times New Roman" w:cs="Times New Roman"/>
                <w:sz w:val="28"/>
                <w:szCs w:val="28"/>
              </w:rPr>
              <w:t>……………………</w:t>
            </w:r>
            <w:r w:rsidR="0049790A" w:rsidRPr="009745B1">
              <w:rPr>
                <w:rFonts w:ascii="Times New Roman" w:hAnsi="Times New Roman" w:cs="Times New Roman"/>
                <w:sz w:val="28"/>
                <w:szCs w:val="28"/>
              </w:rPr>
              <w:t>..</w:t>
            </w:r>
            <w:r w:rsidR="00D13840" w:rsidRPr="009745B1">
              <w:rPr>
                <w:rFonts w:ascii="Times New Roman" w:hAnsi="Times New Roman" w:cs="Times New Roman"/>
                <w:sz w:val="28"/>
                <w:szCs w:val="28"/>
              </w:rPr>
              <w:t>.</w:t>
            </w:r>
            <w:r w:rsidR="009745B1" w:rsidRPr="009745B1">
              <w:rPr>
                <w:rFonts w:ascii="Times New Roman" w:hAnsi="Times New Roman" w:cs="Times New Roman"/>
                <w:sz w:val="28"/>
                <w:szCs w:val="28"/>
              </w:rPr>
              <w:t>68</w:t>
            </w:r>
          </w:p>
        </w:tc>
      </w:tr>
      <w:tr w:rsidR="00525A23" w:rsidRPr="00843D1D" w:rsidTr="0039502D">
        <w:tc>
          <w:tcPr>
            <w:tcW w:w="9847" w:type="dxa"/>
            <w:shd w:val="clear" w:color="auto" w:fill="FFFFFF"/>
          </w:tcPr>
          <w:p w:rsidR="00525A23" w:rsidRPr="009745B1" w:rsidRDefault="0049790A"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1. Схема теплов</w:t>
            </w:r>
            <w:r w:rsidR="0039502D" w:rsidRPr="009745B1">
              <w:rPr>
                <w:rFonts w:ascii="Times New Roman" w:hAnsi="Times New Roman" w:cs="Times New Roman"/>
                <w:sz w:val="28"/>
                <w:szCs w:val="28"/>
              </w:rPr>
              <w:t>ой</w:t>
            </w:r>
            <w:r w:rsidRPr="009745B1">
              <w:rPr>
                <w:rFonts w:ascii="Times New Roman" w:hAnsi="Times New Roman" w:cs="Times New Roman"/>
                <w:sz w:val="28"/>
                <w:szCs w:val="28"/>
              </w:rPr>
              <w:t xml:space="preserve"> сет</w:t>
            </w:r>
            <w:r w:rsidR="0039502D" w:rsidRPr="009745B1">
              <w:rPr>
                <w:rFonts w:ascii="Times New Roman" w:hAnsi="Times New Roman" w:cs="Times New Roman"/>
                <w:sz w:val="28"/>
                <w:szCs w:val="28"/>
              </w:rPr>
              <w:t>и</w:t>
            </w:r>
            <w:r w:rsidRPr="009745B1">
              <w:rPr>
                <w:rFonts w:ascii="Times New Roman" w:hAnsi="Times New Roman" w:cs="Times New Roman"/>
                <w:sz w:val="28"/>
                <w:szCs w:val="28"/>
              </w:rPr>
              <w:t xml:space="preserve"> котельной № </w:t>
            </w:r>
            <w:r w:rsidR="0039502D" w:rsidRPr="009745B1">
              <w:rPr>
                <w:rFonts w:ascii="Times New Roman" w:hAnsi="Times New Roman" w:cs="Times New Roman"/>
                <w:sz w:val="28"/>
                <w:szCs w:val="28"/>
              </w:rPr>
              <w:t>21</w:t>
            </w:r>
            <w:r w:rsidRPr="009745B1">
              <w:rPr>
                <w:rFonts w:ascii="Times New Roman" w:hAnsi="Times New Roman" w:cs="Times New Roman"/>
                <w:sz w:val="28"/>
                <w:szCs w:val="28"/>
              </w:rPr>
              <w:t>……………………………...</w:t>
            </w:r>
            <w:r w:rsidR="0039502D" w:rsidRPr="009745B1">
              <w:rPr>
                <w:rFonts w:ascii="Times New Roman" w:hAnsi="Times New Roman" w:cs="Times New Roman"/>
                <w:sz w:val="28"/>
                <w:szCs w:val="28"/>
              </w:rPr>
              <w:t>..</w:t>
            </w:r>
            <w:r w:rsidR="009745B1" w:rsidRPr="009745B1">
              <w:rPr>
                <w:rFonts w:ascii="Times New Roman" w:hAnsi="Times New Roman" w:cs="Times New Roman"/>
                <w:sz w:val="28"/>
                <w:szCs w:val="28"/>
              </w:rPr>
              <w:t>68</w:t>
            </w:r>
          </w:p>
        </w:tc>
      </w:tr>
      <w:tr w:rsidR="0039502D" w:rsidRPr="00843D1D" w:rsidTr="0039502D">
        <w:tc>
          <w:tcPr>
            <w:tcW w:w="9847" w:type="dxa"/>
            <w:shd w:val="clear" w:color="auto" w:fill="FFFFFF"/>
          </w:tcPr>
          <w:p w:rsidR="0039502D" w:rsidRPr="009745B1" w:rsidRDefault="0039502D"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2. Схема тепловой сети котельной № 22…………………………….....</w:t>
            </w:r>
            <w:r w:rsidR="009745B1" w:rsidRPr="009745B1">
              <w:rPr>
                <w:rFonts w:ascii="Times New Roman" w:hAnsi="Times New Roman" w:cs="Times New Roman"/>
                <w:sz w:val="28"/>
                <w:szCs w:val="28"/>
              </w:rPr>
              <w:t>6</w:t>
            </w:r>
            <w:r w:rsidRPr="009745B1">
              <w:rPr>
                <w:rFonts w:ascii="Times New Roman" w:hAnsi="Times New Roman" w:cs="Times New Roman"/>
                <w:sz w:val="28"/>
                <w:szCs w:val="28"/>
              </w:rPr>
              <w:t>9</w:t>
            </w:r>
          </w:p>
        </w:tc>
      </w:tr>
      <w:tr w:rsidR="0039502D" w:rsidRPr="00843D1D" w:rsidTr="0039502D">
        <w:tc>
          <w:tcPr>
            <w:tcW w:w="9847" w:type="dxa"/>
            <w:shd w:val="clear" w:color="auto" w:fill="FFFFFF"/>
          </w:tcPr>
          <w:p w:rsidR="0039502D" w:rsidRPr="009745B1" w:rsidRDefault="0039502D"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3. Схема тепловой сети котельной № 26……………………………......</w:t>
            </w:r>
            <w:r w:rsidR="009745B1" w:rsidRPr="009745B1">
              <w:rPr>
                <w:rFonts w:ascii="Times New Roman" w:hAnsi="Times New Roman" w:cs="Times New Roman"/>
                <w:sz w:val="28"/>
                <w:szCs w:val="28"/>
              </w:rPr>
              <w:t>70</w:t>
            </w:r>
          </w:p>
        </w:tc>
      </w:tr>
      <w:tr w:rsidR="0039502D" w:rsidRPr="00843D1D" w:rsidTr="0039502D">
        <w:tc>
          <w:tcPr>
            <w:tcW w:w="9847" w:type="dxa"/>
            <w:shd w:val="clear" w:color="auto" w:fill="FFFFFF"/>
          </w:tcPr>
          <w:p w:rsidR="0039502D" w:rsidRPr="009745B1" w:rsidRDefault="0039502D"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4. Схема тепловой сети котельной № 37……………………………......</w:t>
            </w:r>
            <w:r w:rsidR="009745B1" w:rsidRPr="009745B1">
              <w:rPr>
                <w:rFonts w:ascii="Times New Roman" w:hAnsi="Times New Roman" w:cs="Times New Roman"/>
                <w:sz w:val="28"/>
                <w:szCs w:val="28"/>
              </w:rPr>
              <w:t>71</w:t>
            </w:r>
          </w:p>
        </w:tc>
      </w:tr>
      <w:tr w:rsidR="0039502D" w:rsidRPr="00843D1D" w:rsidTr="0039502D">
        <w:tc>
          <w:tcPr>
            <w:tcW w:w="9847" w:type="dxa"/>
            <w:shd w:val="clear" w:color="auto" w:fill="FFFFFF"/>
          </w:tcPr>
          <w:p w:rsidR="0039502D" w:rsidRPr="009745B1" w:rsidRDefault="0039502D"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5. Схема тепловой сети котельной № 39……………………………......</w:t>
            </w:r>
            <w:r w:rsidR="009745B1" w:rsidRPr="009745B1">
              <w:rPr>
                <w:rFonts w:ascii="Times New Roman" w:hAnsi="Times New Roman" w:cs="Times New Roman"/>
                <w:sz w:val="28"/>
                <w:szCs w:val="28"/>
              </w:rPr>
              <w:t>72</w:t>
            </w:r>
          </w:p>
        </w:tc>
      </w:tr>
      <w:tr w:rsidR="0049790A" w:rsidRPr="00843D1D" w:rsidTr="0039502D">
        <w:tc>
          <w:tcPr>
            <w:tcW w:w="9847" w:type="dxa"/>
            <w:shd w:val="clear" w:color="auto" w:fill="FFFFFF"/>
          </w:tcPr>
          <w:p w:rsidR="0049790A" w:rsidRPr="009745B1" w:rsidRDefault="0049790A"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 xml:space="preserve">Рисунок </w:t>
            </w:r>
            <w:r w:rsidR="0039502D" w:rsidRPr="009745B1">
              <w:rPr>
                <w:rFonts w:ascii="Times New Roman" w:hAnsi="Times New Roman" w:cs="Times New Roman"/>
                <w:sz w:val="28"/>
                <w:szCs w:val="28"/>
              </w:rPr>
              <w:t>6</w:t>
            </w:r>
            <w:r w:rsidRPr="009745B1">
              <w:rPr>
                <w:rFonts w:ascii="Times New Roman" w:hAnsi="Times New Roman" w:cs="Times New Roman"/>
                <w:sz w:val="28"/>
                <w:szCs w:val="28"/>
              </w:rPr>
              <w:t>. Зона действия котельн</w:t>
            </w:r>
            <w:r w:rsidR="0039502D" w:rsidRPr="009745B1">
              <w:rPr>
                <w:rFonts w:ascii="Times New Roman" w:hAnsi="Times New Roman" w:cs="Times New Roman"/>
                <w:sz w:val="28"/>
                <w:szCs w:val="28"/>
              </w:rPr>
              <w:t>ых</w:t>
            </w:r>
            <w:r w:rsidRPr="009745B1">
              <w:rPr>
                <w:rFonts w:ascii="Times New Roman" w:hAnsi="Times New Roman" w:cs="Times New Roman"/>
                <w:sz w:val="28"/>
                <w:szCs w:val="28"/>
              </w:rPr>
              <w:t xml:space="preserve"> </w:t>
            </w:r>
            <w:r w:rsidR="0039502D" w:rsidRPr="009745B1">
              <w:rPr>
                <w:rFonts w:ascii="Times New Roman" w:hAnsi="Times New Roman" w:cs="Times New Roman"/>
                <w:sz w:val="28"/>
                <w:szCs w:val="28"/>
              </w:rPr>
              <w:t xml:space="preserve">с. </w:t>
            </w:r>
            <w:proofErr w:type="gramStart"/>
            <w:r w:rsidR="0039502D" w:rsidRPr="009745B1">
              <w:rPr>
                <w:rFonts w:ascii="Times New Roman" w:hAnsi="Times New Roman" w:cs="Times New Roman"/>
                <w:sz w:val="28"/>
                <w:szCs w:val="28"/>
              </w:rPr>
              <w:t>Киевское</w:t>
            </w:r>
            <w:proofErr w:type="gramEnd"/>
            <w:r w:rsidR="00D13840" w:rsidRPr="009745B1">
              <w:rPr>
                <w:rFonts w:ascii="Times New Roman" w:hAnsi="Times New Roman" w:cs="Times New Roman"/>
                <w:sz w:val="28"/>
                <w:szCs w:val="28"/>
              </w:rPr>
              <w:t>..……………………</w:t>
            </w:r>
            <w:r w:rsidR="0039502D" w:rsidRPr="009745B1">
              <w:rPr>
                <w:rFonts w:ascii="Times New Roman" w:hAnsi="Times New Roman" w:cs="Times New Roman"/>
                <w:sz w:val="28"/>
                <w:szCs w:val="28"/>
              </w:rPr>
              <w:t>…………</w:t>
            </w:r>
            <w:r w:rsidR="009745B1" w:rsidRPr="009745B1">
              <w:rPr>
                <w:rFonts w:ascii="Times New Roman" w:hAnsi="Times New Roman" w:cs="Times New Roman"/>
                <w:sz w:val="28"/>
                <w:szCs w:val="28"/>
              </w:rPr>
              <w:t>73</w:t>
            </w:r>
          </w:p>
          <w:p w:rsidR="009745B1" w:rsidRPr="009745B1" w:rsidRDefault="009745B1"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 xml:space="preserve">Рисунок 7. Зона действия котельной с. </w:t>
            </w:r>
            <w:proofErr w:type="gramStart"/>
            <w:r w:rsidRPr="009745B1">
              <w:rPr>
                <w:rFonts w:ascii="Times New Roman" w:hAnsi="Times New Roman" w:cs="Times New Roman"/>
                <w:sz w:val="28"/>
                <w:szCs w:val="28"/>
              </w:rPr>
              <w:t>Экономическое</w:t>
            </w:r>
            <w:proofErr w:type="gramEnd"/>
            <w:r w:rsidRPr="009745B1">
              <w:rPr>
                <w:rFonts w:ascii="Times New Roman" w:hAnsi="Times New Roman" w:cs="Times New Roman"/>
                <w:sz w:val="28"/>
                <w:szCs w:val="28"/>
              </w:rPr>
              <w:t>..……………………….77</w:t>
            </w:r>
          </w:p>
          <w:p w:rsidR="009745B1" w:rsidRPr="009745B1" w:rsidRDefault="009745B1" w:rsidP="009745B1">
            <w:pPr>
              <w:spacing w:after="0" w:line="240" w:lineRule="auto"/>
              <w:jc w:val="both"/>
              <w:rPr>
                <w:rFonts w:ascii="Times New Roman" w:hAnsi="Times New Roman" w:cs="Times New Roman"/>
                <w:sz w:val="28"/>
                <w:szCs w:val="28"/>
              </w:rPr>
            </w:pPr>
          </w:p>
        </w:tc>
      </w:tr>
    </w:tbl>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r w:rsidR="004119A8">
        <w:rPr>
          <w:rFonts w:ascii="Times New Roman" w:hAnsi="Times New Roman" w:cs="Times New Roman"/>
          <w:color w:val="000000"/>
          <w:sz w:val="28"/>
          <w:szCs w:val="28"/>
          <w:lang w:eastAsia="ru-RU"/>
        </w:rPr>
        <w:t>Киевск</w:t>
      </w:r>
      <w:r w:rsidRPr="00E143EC">
        <w:rPr>
          <w:rFonts w:ascii="Times New Roman" w:eastAsia="Times New Roman" w:hAnsi="Times New Roman" w:cs="Times New Roman"/>
          <w:color w:val="000000"/>
          <w:sz w:val="28"/>
          <w:szCs w:val="28"/>
          <w:lang w:eastAsia="ru-RU"/>
        </w:rPr>
        <w:t>ого сельского поселения Крымского района является:</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39502D">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r w:rsidR="004119A8">
        <w:rPr>
          <w:rFonts w:ascii="Times New Roman" w:hAnsi="Times New Roman" w:cs="Times New Roman"/>
          <w:color w:val="000000"/>
          <w:sz w:val="28"/>
          <w:szCs w:val="28"/>
          <w:lang w:eastAsia="ru-RU"/>
        </w:rPr>
        <w:t>Киевск</w:t>
      </w:r>
      <w:r w:rsidRPr="00E143EC">
        <w:rPr>
          <w:rFonts w:ascii="Times New Roman" w:eastAsia="Times New Roman" w:hAnsi="Times New Roman" w:cs="Times New Roman"/>
          <w:color w:val="000000"/>
          <w:sz w:val="28"/>
          <w:szCs w:val="28"/>
          <w:lang w:eastAsia="ru-RU"/>
        </w:rPr>
        <w:t>ого сельского поселения Крымского района.</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9"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0"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1"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2"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3"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4"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r w:rsidR="004119A8">
        <w:rPr>
          <w:rFonts w:ascii="Times New Roman" w:hAnsi="Times New Roman" w:cs="Times New Roman"/>
          <w:color w:val="000000"/>
          <w:sz w:val="28"/>
          <w:szCs w:val="28"/>
          <w:lang w:eastAsia="ru-RU"/>
        </w:rPr>
        <w:t>Киевск</w:t>
      </w:r>
      <w:r w:rsidRPr="00E143EC">
        <w:rPr>
          <w:rFonts w:ascii="Times New Roman" w:eastAsia="Times New Roman" w:hAnsi="Times New Roman" w:cs="Times New Roman"/>
          <w:color w:val="000000"/>
          <w:sz w:val="28"/>
          <w:szCs w:val="28"/>
          <w:lang w:eastAsia="ru-RU"/>
        </w:rPr>
        <w:t xml:space="preserve">ого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39502D">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39502D">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39502D">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39502D">
      <w:pPr>
        <w:spacing w:after="0" w:line="240" w:lineRule="auto"/>
        <w:rPr>
          <w:rFonts w:ascii="Times New Roman" w:hAnsi="Times New Roman" w:cs="Times New Roman"/>
          <w:b/>
          <w:sz w:val="32"/>
          <w:szCs w:val="28"/>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44294C" w:rsidRDefault="0044294C" w:rsidP="0039502D">
      <w:pPr>
        <w:spacing w:after="0" w:line="240" w:lineRule="auto"/>
        <w:jc w:val="center"/>
        <w:rPr>
          <w:rFonts w:ascii="Times New Roman" w:hAnsi="Times New Roman" w:cs="Times New Roman"/>
          <w:b/>
          <w:sz w:val="28"/>
          <w:szCs w:val="27"/>
          <w:lang w:eastAsia="ru-RU"/>
        </w:rPr>
      </w:pPr>
    </w:p>
    <w:p w:rsidR="00696591" w:rsidRPr="00E143EC" w:rsidRDefault="00696591" w:rsidP="0039502D">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39502D">
      <w:pPr>
        <w:spacing w:after="0" w:line="240" w:lineRule="auto"/>
        <w:jc w:val="center"/>
        <w:rPr>
          <w:rFonts w:ascii="Times New Roman" w:hAnsi="Times New Roman" w:cs="Times New Roman"/>
          <w:b/>
          <w:sz w:val="28"/>
          <w:szCs w:val="27"/>
          <w:lang w:eastAsia="ru-RU"/>
        </w:rPr>
      </w:pP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39502D">
      <w:pPr>
        <w:spacing w:after="0" w:line="240" w:lineRule="auto"/>
        <w:jc w:val="center"/>
        <w:rPr>
          <w:rFonts w:ascii="Times New Roman" w:hAnsi="Times New Roman" w:cs="Times New Roman"/>
          <w:b/>
          <w:sz w:val="28"/>
          <w:szCs w:val="27"/>
          <w:lang w:eastAsia="ru-RU"/>
        </w:rPr>
      </w:pPr>
    </w:p>
    <w:p w:rsidR="00696591" w:rsidRPr="00E143EC" w:rsidRDefault="00696591" w:rsidP="0039502D">
      <w:pPr>
        <w:spacing w:after="0" w:line="240" w:lineRule="auto"/>
        <w:rPr>
          <w:rFonts w:ascii="Times New Roman" w:hAnsi="Times New Roman" w:cs="Times New Roman"/>
          <w:b/>
          <w:sz w:val="28"/>
          <w:szCs w:val="27"/>
          <w:lang w:eastAsia="ru-RU"/>
        </w:rPr>
      </w:pPr>
    </w:p>
    <w:p w:rsidR="00696591" w:rsidRPr="00F831AF" w:rsidRDefault="00696591" w:rsidP="0039502D">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39502D">
      <w:pPr>
        <w:spacing w:after="0" w:line="240" w:lineRule="auto"/>
        <w:jc w:val="center"/>
        <w:rPr>
          <w:rFonts w:ascii="Times New Roman" w:hAnsi="Times New Roman" w:cs="Times New Roman"/>
          <w:b/>
          <w:sz w:val="28"/>
          <w:szCs w:val="28"/>
          <w:lang w:eastAsia="ru-RU"/>
        </w:rPr>
      </w:pP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Киевское сельское поселение</w:t>
      </w:r>
      <w:r w:rsidRPr="004119A8">
        <w:rPr>
          <w:rFonts w:ascii="Times New Roman" w:hAnsi="Times New Roman" w:cs="Times New Roman"/>
          <w:sz w:val="28"/>
          <w:szCs w:val="28"/>
          <w:shd w:val="clear" w:color="auto" w:fill="FFFFFF"/>
          <w:lang w:eastAsia="ru-RU"/>
        </w:rPr>
        <w:t xml:space="preserve"> Крымского района </w:t>
      </w:r>
      <w:r w:rsidRPr="004119A8">
        <w:rPr>
          <w:rFonts w:ascii="Times New Roman" w:hAnsi="Times New Roman" w:cs="Times New Roman"/>
          <w:sz w:val="28"/>
          <w:szCs w:val="28"/>
          <w:lang w:eastAsia="ru-RU"/>
        </w:rPr>
        <w:t>– муниципальное образование в составе Крымского района Краснодарского края.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 xml:space="preserve">В состав Киевского сельского поселения </w:t>
      </w:r>
      <w:r w:rsidRPr="004119A8">
        <w:rPr>
          <w:rFonts w:ascii="Times New Roman" w:hAnsi="Times New Roman" w:cs="Times New Roman"/>
          <w:sz w:val="28"/>
          <w:szCs w:val="28"/>
          <w:shd w:val="clear" w:color="auto" w:fill="FFFFFF"/>
          <w:lang w:eastAsia="ru-RU"/>
        </w:rPr>
        <w:t>Крымского района</w:t>
      </w:r>
      <w:r w:rsidRPr="004119A8">
        <w:rPr>
          <w:rFonts w:ascii="Times New Roman" w:hAnsi="Times New Roman" w:cs="Times New Roman"/>
          <w:sz w:val="28"/>
          <w:szCs w:val="28"/>
          <w:lang w:eastAsia="ru-RU"/>
        </w:rPr>
        <w:t xml:space="preserve"> входит восемнадцать населенных пунктов:</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xml:space="preserve">. </w:t>
      </w:r>
      <w:proofErr w:type="spellStart"/>
      <w:r w:rsidRPr="004119A8">
        <w:rPr>
          <w:rFonts w:ascii="Times New Roman" w:hAnsi="Times New Roman" w:cs="Times New Roman"/>
          <w:sz w:val="28"/>
          <w:szCs w:val="28"/>
          <w:lang w:eastAsia="ru-RU"/>
        </w:rPr>
        <w:t>Борисовский</w:t>
      </w:r>
      <w:proofErr w:type="spellEnd"/>
      <w:r w:rsidRPr="004119A8">
        <w:rPr>
          <w:rFonts w:ascii="Times New Roman" w:hAnsi="Times New Roman" w:cs="Times New Roman"/>
          <w:sz w:val="28"/>
          <w:szCs w:val="28"/>
          <w:lang w:eastAsia="ru-RU"/>
        </w:rPr>
        <w:t>;</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с. Гвардейское;</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Калиновка Вторая;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Калиновка Первая;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Карла Маркса;</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с. Киевское;</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Ленинский;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Львовский;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Некрасовский;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Никитинский;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Новый;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Ольховский;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xml:space="preserve">. </w:t>
      </w:r>
      <w:proofErr w:type="spellStart"/>
      <w:r w:rsidRPr="004119A8">
        <w:rPr>
          <w:rFonts w:ascii="Times New Roman" w:hAnsi="Times New Roman" w:cs="Times New Roman"/>
          <w:sz w:val="28"/>
          <w:szCs w:val="28"/>
          <w:lang w:eastAsia="ru-RU"/>
        </w:rPr>
        <w:t>Плавненский</w:t>
      </w:r>
      <w:proofErr w:type="spellEnd"/>
      <w:r w:rsidRPr="004119A8">
        <w:rPr>
          <w:rFonts w:ascii="Times New Roman" w:hAnsi="Times New Roman" w:cs="Times New Roman"/>
          <w:sz w:val="28"/>
          <w:szCs w:val="28"/>
          <w:lang w:eastAsia="ru-RU"/>
        </w:rPr>
        <w:t>;</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Садовый;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xml:space="preserve">. </w:t>
      </w:r>
      <w:proofErr w:type="spellStart"/>
      <w:r w:rsidRPr="004119A8">
        <w:rPr>
          <w:rFonts w:ascii="Times New Roman" w:hAnsi="Times New Roman" w:cs="Times New Roman"/>
          <w:sz w:val="28"/>
          <w:szCs w:val="28"/>
          <w:lang w:eastAsia="ru-RU"/>
        </w:rPr>
        <w:t>Тетерятник</w:t>
      </w:r>
      <w:proofErr w:type="spellEnd"/>
      <w:r w:rsidRPr="004119A8">
        <w:rPr>
          <w:rFonts w:ascii="Times New Roman" w:hAnsi="Times New Roman" w:cs="Times New Roman"/>
          <w:sz w:val="28"/>
          <w:szCs w:val="28"/>
          <w:lang w:eastAsia="ru-RU"/>
        </w:rPr>
        <w:t>;</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с. Ударное;</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xml:space="preserve">. </w:t>
      </w:r>
      <w:proofErr w:type="spellStart"/>
      <w:r w:rsidRPr="004119A8">
        <w:rPr>
          <w:rFonts w:ascii="Times New Roman" w:hAnsi="Times New Roman" w:cs="Times New Roman"/>
          <w:sz w:val="28"/>
          <w:szCs w:val="28"/>
          <w:lang w:eastAsia="ru-RU"/>
        </w:rPr>
        <w:t>Урма</w:t>
      </w:r>
      <w:proofErr w:type="spellEnd"/>
      <w:r w:rsidRPr="004119A8">
        <w:rPr>
          <w:rFonts w:ascii="Times New Roman" w:hAnsi="Times New Roman" w:cs="Times New Roman"/>
          <w:sz w:val="28"/>
          <w:szCs w:val="28"/>
          <w:lang w:eastAsia="ru-RU"/>
        </w:rPr>
        <w:t>;</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с. Экономическое.</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Численность населения на 01.01.2022 г. – 9330 человек.</w:t>
      </w:r>
    </w:p>
    <w:p w:rsidR="004119A8" w:rsidRPr="004119A8" w:rsidRDefault="004119A8" w:rsidP="0039502D">
      <w:pPr>
        <w:spacing w:after="0" w:line="240" w:lineRule="auto"/>
        <w:ind w:firstLine="709"/>
        <w:jc w:val="both"/>
        <w:rPr>
          <w:rFonts w:ascii="Times New Roman" w:hAnsi="Times New Roman" w:cs="Times New Roman"/>
          <w:b/>
          <w:sz w:val="28"/>
          <w:szCs w:val="28"/>
          <w:lang w:eastAsia="ru-RU"/>
        </w:rPr>
      </w:pPr>
      <w:r w:rsidRPr="004119A8">
        <w:rPr>
          <w:rFonts w:ascii="Times New Roman" w:hAnsi="Times New Roman" w:cs="Times New Roman"/>
          <w:b/>
          <w:sz w:val="28"/>
          <w:szCs w:val="28"/>
          <w:lang w:eastAsia="ru-RU"/>
        </w:rPr>
        <w:t>МУП «ТЭК Крымского района»:</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котельная № 21, с. Киевское, ул.40 Лет Победы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котельная № 22, с. Киевское, ул. Шоссейная, 2-А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котельная № 26, с. Киевское, ул. Красная, 233, стр. 3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котельная № 37, с. Киевское, ул. Гагарина, 1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Pr="004119A8" w:rsidRDefault="004119A8" w:rsidP="0039502D">
      <w:pPr>
        <w:spacing w:after="0" w:line="240" w:lineRule="auto"/>
        <w:ind w:firstLine="709"/>
        <w:jc w:val="both"/>
        <w:rPr>
          <w:rFonts w:ascii="Times New Roman" w:hAnsi="Times New Roman"/>
          <w:sz w:val="28"/>
          <w:szCs w:val="28"/>
          <w:lang w:eastAsia="ru-RU"/>
        </w:rPr>
      </w:pPr>
      <w:r w:rsidRPr="004119A8">
        <w:rPr>
          <w:rFonts w:ascii="Times New Roman" w:hAnsi="Times New Roman" w:cs="Times New Roman"/>
          <w:sz w:val="28"/>
          <w:szCs w:val="28"/>
          <w:lang w:eastAsia="ru-RU"/>
        </w:rPr>
        <w:t>котельная № 39, с. Экономическое, ул. Почтовая,12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F336F6" w:rsidRPr="00D1193A" w:rsidRDefault="00D1193A" w:rsidP="0039502D">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96591" w:rsidRPr="00D1193A">
        <w:rPr>
          <w:rFonts w:ascii="Times New Roman" w:hAnsi="Times New Roman" w:cs="Times New Roman"/>
          <w:sz w:val="28"/>
          <w:szCs w:val="28"/>
        </w:rPr>
        <w:t xml:space="preserve">Таблица 1 </w:t>
      </w:r>
    </w:p>
    <w:p w:rsidR="00F336F6" w:rsidRDefault="00F336F6" w:rsidP="0039502D">
      <w:pPr>
        <w:tabs>
          <w:tab w:val="left" w:pos="9781"/>
        </w:tabs>
        <w:spacing w:after="0" w:line="240" w:lineRule="auto"/>
        <w:ind w:firstLine="709"/>
        <w:jc w:val="center"/>
        <w:rPr>
          <w:rFonts w:ascii="Times New Roman" w:hAnsi="Times New Roman" w:cs="Times New Roman"/>
          <w:b/>
          <w:sz w:val="28"/>
          <w:szCs w:val="28"/>
        </w:rPr>
      </w:pPr>
    </w:p>
    <w:p w:rsidR="00F336F6" w:rsidRDefault="00696591" w:rsidP="0039502D">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39502D">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39502D">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39502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39502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39502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D1193A">
        <w:tc>
          <w:tcPr>
            <w:tcW w:w="817"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39502D">
      <w:pPr>
        <w:tabs>
          <w:tab w:val="left" w:pos="9781"/>
        </w:tabs>
        <w:spacing w:after="0" w:line="240" w:lineRule="auto"/>
        <w:ind w:firstLine="709"/>
        <w:jc w:val="both"/>
        <w:rPr>
          <w:rFonts w:ascii="Times New Roman" w:hAnsi="Times New Roman" w:cs="Times New Roman"/>
          <w:sz w:val="28"/>
          <w:szCs w:val="28"/>
          <w:highlight w:val="yellow"/>
        </w:rPr>
      </w:pPr>
    </w:p>
    <w:p w:rsidR="002E77FA" w:rsidRDefault="00696591"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39502D">
      <w:pPr>
        <w:spacing w:after="0" w:line="240" w:lineRule="auto"/>
        <w:jc w:val="center"/>
        <w:rPr>
          <w:rFonts w:ascii="Times New Roman" w:hAnsi="Times New Roman" w:cs="Times New Roman"/>
          <w:b/>
          <w:sz w:val="28"/>
          <w:szCs w:val="28"/>
          <w:lang w:eastAsia="ru-RU"/>
        </w:rPr>
      </w:pPr>
    </w:p>
    <w:p w:rsidR="00696591" w:rsidRPr="00C64469" w:rsidRDefault="00696591"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39502D">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r w:rsidR="004119A8">
        <w:rPr>
          <w:rFonts w:ascii="Times New Roman" w:eastAsia="Times New Roman" w:hAnsi="Times New Roman" w:cs="Times New Roman"/>
          <w:sz w:val="28"/>
          <w:szCs w:val="28"/>
        </w:rPr>
        <w:t>Киевск</w:t>
      </w:r>
      <w:r w:rsidRPr="00843D1D">
        <w:rPr>
          <w:rFonts w:ascii="Times New Roman" w:eastAsia="Times New Roman" w:hAnsi="Times New Roman" w:cs="Times New Roman"/>
          <w:sz w:val="28"/>
          <w:szCs w:val="28"/>
        </w:rPr>
        <w:t>ого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39502D">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39502D">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39502D">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4119A8" w:rsidRPr="004119A8" w:rsidTr="004119A8">
        <w:trPr>
          <w:trHeight w:hRule="exact" w:val="941"/>
        </w:trPr>
        <w:tc>
          <w:tcPr>
            <w:tcW w:w="3369" w:type="dxa"/>
            <w:vMerge w:val="restart"/>
            <w:shd w:val="clear" w:color="auto" w:fill="auto"/>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Площадь, м</w:t>
            </w:r>
            <w:proofErr w:type="gramStart"/>
            <w:r w:rsidRPr="004119A8">
              <w:rPr>
                <w:rFonts w:ascii="Times New Roman" w:hAnsi="Times New Roman" w:cs="Times New Roman"/>
                <w:sz w:val="24"/>
                <w:szCs w:val="24"/>
                <w:vertAlign w:val="superscript"/>
                <w:lang w:eastAsia="ru-RU"/>
              </w:rPr>
              <w:t>2</w:t>
            </w:r>
            <w:proofErr w:type="gramEnd"/>
          </w:p>
        </w:tc>
        <w:tc>
          <w:tcPr>
            <w:tcW w:w="1134"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Объем, м</w:t>
            </w:r>
            <w:r w:rsidRPr="004119A8">
              <w:rPr>
                <w:rFonts w:ascii="Times New Roman" w:hAnsi="Times New Roman" w:cs="Times New Roman"/>
                <w:sz w:val="24"/>
                <w:szCs w:val="24"/>
                <w:vertAlign w:val="superscript"/>
                <w:lang w:eastAsia="ru-RU"/>
              </w:rPr>
              <w:t>3</w:t>
            </w:r>
          </w:p>
        </w:tc>
        <w:tc>
          <w:tcPr>
            <w:tcW w:w="708"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Этажность здания</w:t>
            </w:r>
          </w:p>
        </w:tc>
        <w:tc>
          <w:tcPr>
            <w:tcW w:w="709"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Кол-во зданий</w:t>
            </w:r>
          </w:p>
        </w:tc>
        <w:tc>
          <w:tcPr>
            <w:tcW w:w="709"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Кол-во абонентов</w:t>
            </w:r>
          </w:p>
        </w:tc>
        <w:tc>
          <w:tcPr>
            <w:tcW w:w="1984" w:type="dxa"/>
            <w:gridSpan w:val="2"/>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Тепловая нагрузка, Гкал/час</w:t>
            </w:r>
          </w:p>
        </w:tc>
      </w:tr>
      <w:tr w:rsidR="004119A8" w:rsidRPr="004119A8" w:rsidTr="004119A8">
        <w:trPr>
          <w:cantSplit/>
          <w:trHeight w:hRule="exact" w:val="1493"/>
        </w:trPr>
        <w:tc>
          <w:tcPr>
            <w:tcW w:w="3369" w:type="dxa"/>
            <w:vMerge/>
            <w:shd w:val="clear" w:color="auto" w:fill="auto"/>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8"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Отопление</w:t>
            </w:r>
          </w:p>
        </w:tc>
        <w:tc>
          <w:tcPr>
            <w:tcW w:w="850" w:type="dxa"/>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ГВС</w:t>
            </w:r>
          </w:p>
        </w:tc>
      </w:tr>
      <w:tr w:rsidR="004119A8" w:rsidRPr="004119A8" w:rsidTr="004119A8">
        <w:trPr>
          <w:cantSplit/>
          <w:trHeight w:hRule="exact" w:val="423"/>
        </w:trPr>
        <w:tc>
          <w:tcPr>
            <w:tcW w:w="3369" w:type="dxa"/>
            <w:shd w:val="clear" w:color="auto" w:fill="auto"/>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1134"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8"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709"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709"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w:t>
            </w:r>
          </w:p>
        </w:tc>
        <w:tc>
          <w:tcPr>
            <w:tcW w:w="1134"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w:t>
            </w:r>
          </w:p>
        </w:tc>
        <w:tc>
          <w:tcPr>
            <w:tcW w:w="850"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w:t>
            </w:r>
          </w:p>
        </w:tc>
      </w:tr>
      <w:tr w:rsidR="004119A8" w:rsidRPr="004119A8" w:rsidTr="004119A8">
        <w:trPr>
          <w:trHeight w:hRule="exact" w:val="492"/>
        </w:trPr>
        <w:tc>
          <w:tcPr>
            <w:tcW w:w="9747" w:type="dxa"/>
            <w:gridSpan w:val="8"/>
            <w:shd w:val="clear" w:color="auto" w:fill="auto"/>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br w:type="page"/>
              <w:t xml:space="preserve">Котельная № 21, 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40 Лет Победы</w:t>
            </w:r>
          </w:p>
        </w:tc>
      </w:tr>
      <w:tr w:rsidR="004119A8" w:rsidRPr="004119A8" w:rsidTr="004119A8">
        <w:trPr>
          <w:trHeight w:hRule="exact" w:val="368"/>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Многоквартирные дома</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4119A8" w:rsidRPr="004119A8" w:rsidTr="004119A8">
        <w:trPr>
          <w:trHeight w:hRule="exact" w:val="292"/>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 1</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947,10</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3137,00</w:t>
            </w: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0,069061</w:t>
            </w: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4119A8" w:rsidRPr="004119A8" w:rsidTr="004119A8">
        <w:trPr>
          <w:trHeight w:hRule="exact" w:val="331"/>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 2</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942,30</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3137,00</w:t>
            </w: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0,069061</w:t>
            </w: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4119A8" w:rsidRPr="004119A8" w:rsidTr="004119A8">
        <w:trPr>
          <w:trHeight w:hRule="exact" w:val="353"/>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 3</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955,20</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3137,00</w:t>
            </w: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0,069061</w:t>
            </w: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4119A8" w:rsidRPr="004119A8" w:rsidTr="004119A8">
        <w:trPr>
          <w:trHeight w:hRule="exact" w:val="416"/>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br w:type="page"/>
              <w:t>ул.40 лет Победы, 5</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934,00</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3109,00</w:t>
            </w: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0,068445</w:t>
            </w: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39502D" w:rsidRPr="004119A8" w:rsidTr="003F0887">
        <w:trPr>
          <w:trHeight w:hRule="exact" w:val="401"/>
        </w:trPr>
        <w:tc>
          <w:tcPr>
            <w:tcW w:w="3369" w:type="dxa"/>
            <w:shd w:val="clear" w:color="auto" w:fill="auto"/>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lastRenderedPageBreak/>
              <w:t>1</w:t>
            </w:r>
          </w:p>
        </w:tc>
        <w:tc>
          <w:tcPr>
            <w:tcW w:w="1134"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1134"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8"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709"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709"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w:t>
            </w:r>
          </w:p>
        </w:tc>
        <w:tc>
          <w:tcPr>
            <w:tcW w:w="1134"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w:t>
            </w:r>
          </w:p>
        </w:tc>
        <w:tc>
          <w:tcPr>
            <w:tcW w:w="850"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w:t>
            </w:r>
          </w:p>
        </w:tc>
      </w:tr>
      <w:tr w:rsidR="0039502D" w:rsidRPr="004119A8" w:rsidTr="004119A8">
        <w:trPr>
          <w:trHeight w:hRule="exact" w:val="401"/>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br w:type="page"/>
            </w:r>
            <w:r w:rsidRPr="004119A8">
              <w:rPr>
                <w:rFonts w:ascii="Times New Roman" w:hAnsi="Times New Roman" w:cs="Times New Roman"/>
                <w:sz w:val="24"/>
                <w:szCs w:val="24"/>
                <w:lang w:eastAsia="ru-RU"/>
              </w:rPr>
              <w:t>Бюджетные организации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 ул. Красная, 117, Администрация Киевского с/</w:t>
            </w:r>
            <w:proofErr w:type="gramStart"/>
            <w:r w:rsidRPr="004119A8">
              <w:rPr>
                <w:rFonts w:ascii="Times New Roman" w:hAnsi="Times New Roman" w:cs="Times New Roman"/>
                <w:sz w:val="24"/>
                <w:szCs w:val="24"/>
                <w:lang w:eastAsia="ru-RU"/>
              </w:rPr>
              <w:t>п</w:t>
            </w:r>
            <w:proofErr w:type="gramEnd"/>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408,30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1405,00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0,026601</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proofErr w:type="spellStart"/>
            <w:r w:rsidRPr="004119A8">
              <w:rPr>
                <w:rFonts w:ascii="Times New Roman" w:hAnsi="Times New Roman" w:cs="Times New Roman"/>
                <w:sz w:val="24"/>
                <w:szCs w:val="24"/>
                <w:lang w:eastAsia="ru-RU"/>
              </w:rPr>
              <w:t>с</w:t>
            </w:r>
            <w:proofErr w:type="gramStart"/>
            <w:r w:rsidRPr="004119A8">
              <w:rPr>
                <w:rFonts w:ascii="Times New Roman" w:hAnsi="Times New Roman" w:cs="Times New Roman"/>
                <w:sz w:val="24"/>
                <w:szCs w:val="24"/>
                <w:lang w:eastAsia="ru-RU"/>
              </w:rPr>
              <w:t>.К</w:t>
            </w:r>
            <w:proofErr w:type="gramEnd"/>
            <w:r w:rsidRPr="004119A8">
              <w:rPr>
                <w:rFonts w:ascii="Times New Roman" w:hAnsi="Times New Roman" w:cs="Times New Roman"/>
                <w:sz w:val="24"/>
                <w:szCs w:val="24"/>
                <w:lang w:eastAsia="ru-RU"/>
              </w:rPr>
              <w:t>иевское</w:t>
            </w:r>
            <w:proofErr w:type="spellEnd"/>
            <w:r w:rsidRPr="004119A8">
              <w:rPr>
                <w:rFonts w:ascii="Times New Roman" w:hAnsi="Times New Roman" w:cs="Times New Roman"/>
                <w:sz w:val="24"/>
                <w:szCs w:val="24"/>
                <w:lang w:eastAsia="ru-RU"/>
              </w:rPr>
              <w:t xml:space="preserve">, </w:t>
            </w:r>
            <w:proofErr w:type="spellStart"/>
            <w:r w:rsidRPr="004119A8">
              <w:rPr>
                <w:rFonts w:ascii="Times New Roman" w:hAnsi="Times New Roman" w:cs="Times New Roman"/>
                <w:sz w:val="24"/>
                <w:szCs w:val="24"/>
                <w:lang w:eastAsia="ru-RU"/>
              </w:rPr>
              <w:t>ул.Горького</w:t>
            </w:r>
            <w:proofErr w:type="spellEnd"/>
            <w:r w:rsidRPr="004119A8">
              <w:rPr>
                <w:rFonts w:ascii="Times New Roman" w:hAnsi="Times New Roman" w:cs="Times New Roman"/>
                <w:sz w:val="24"/>
                <w:szCs w:val="24"/>
                <w:lang w:eastAsia="ru-RU"/>
              </w:rPr>
              <w:t>, 116, Здание СКЦ</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878,30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6246,00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0,085848</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1108"/>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ул. </w:t>
            </w:r>
            <w:proofErr w:type="gramStart"/>
            <w:r w:rsidRPr="004119A8">
              <w:rPr>
                <w:rFonts w:ascii="Times New Roman" w:hAnsi="Times New Roman" w:cs="Times New Roman"/>
                <w:sz w:val="24"/>
                <w:szCs w:val="24"/>
                <w:lang w:eastAsia="ru-RU"/>
              </w:rPr>
              <w:t>Красная</w:t>
            </w:r>
            <w:proofErr w:type="gramEnd"/>
            <w:r w:rsidRPr="004119A8">
              <w:rPr>
                <w:rFonts w:ascii="Times New Roman" w:hAnsi="Times New Roman" w:cs="Times New Roman"/>
                <w:sz w:val="24"/>
                <w:szCs w:val="24"/>
                <w:lang w:eastAsia="ru-RU"/>
              </w:rPr>
              <w:t>, 117</w:t>
            </w:r>
            <w:r>
              <w:rPr>
                <w:rFonts w:ascii="Times New Roman" w:hAnsi="Times New Roman" w:cs="Times New Roman"/>
                <w:sz w:val="24"/>
                <w:szCs w:val="24"/>
                <w:lang w:eastAsia="ru-RU"/>
              </w:rPr>
              <w:t xml:space="preserve"> </w:t>
            </w:r>
            <w:r w:rsidRPr="004119A8">
              <w:rPr>
                <w:rFonts w:ascii="Times New Roman" w:hAnsi="Times New Roman" w:cs="Times New Roman"/>
                <w:sz w:val="24"/>
                <w:szCs w:val="24"/>
                <w:lang w:eastAsia="ru-RU"/>
              </w:rPr>
              <w:t>г,</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филиал МАОУ ДОД</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ДЮСШ №</w:t>
            </w:r>
            <w:r>
              <w:rPr>
                <w:rFonts w:ascii="Times New Roman" w:hAnsi="Times New Roman" w:cs="Times New Roman"/>
                <w:sz w:val="24"/>
                <w:szCs w:val="24"/>
                <w:lang w:eastAsia="ru-RU"/>
              </w:rPr>
              <w:t xml:space="preserve"> </w:t>
            </w: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155,70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788,00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0,014113</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 ул. Красная, 110, МБДОУ Д/С № 16</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618,30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2511,00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0,044283</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832"/>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ул.40 лет Победы, 9,</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МКУ «Лидер»</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515,20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3583,00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0,058200</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445"/>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Прочие потребители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117,  филиал ОСБ № 1850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13,60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69,00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0,001306</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117, почта РОССИИ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539,70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391,00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0,007403</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117 Анисимова</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15,30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77,00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0,001458</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413"/>
        </w:trPr>
        <w:tc>
          <w:tcPr>
            <w:tcW w:w="9747" w:type="dxa"/>
            <w:gridSpan w:val="8"/>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Котельная № 22, 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Шоссейная, 2-А</w:t>
            </w:r>
          </w:p>
        </w:tc>
      </w:tr>
      <w:tr w:rsidR="0039502D" w:rsidRPr="004119A8" w:rsidTr="004119A8">
        <w:trPr>
          <w:trHeight w:hRule="exact" w:val="433"/>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Бюджетные организации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979"/>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Горького, 115-б,</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МБОУ СОШ № 12</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4462,70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16955,00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0,238827</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449"/>
        </w:trPr>
        <w:tc>
          <w:tcPr>
            <w:tcW w:w="9747" w:type="dxa"/>
            <w:gridSpan w:val="8"/>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Котельная № 26, 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233, стр. 3</w:t>
            </w:r>
          </w:p>
        </w:tc>
      </w:tr>
      <w:tr w:rsidR="0039502D" w:rsidRPr="004119A8" w:rsidTr="004119A8">
        <w:trPr>
          <w:trHeight w:hRule="exact" w:val="381"/>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Бюджетные организации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855"/>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233,</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ГБУ СО КК «Киевский ПНИ»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381,50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1619,00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0,030055</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233, ГАУ КК «ЦОП УСЗН»</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96,70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630,00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0,009666</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 ул. Красная, 233, МБУЗ ЦРБ</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354,80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1774,60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0,032944</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473"/>
        </w:trPr>
        <w:tc>
          <w:tcPr>
            <w:tcW w:w="9747" w:type="dxa"/>
            <w:gridSpan w:val="8"/>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Котельная № 37, 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Гагарина, 1</w:t>
            </w:r>
          </w:p>
        </w:tc>
      </w:tr>
      <w:tr w:rsidR="0039502D" w:rsidRPr="004119A8" w:rsidTr="004119A8">
        <w:trPr>
          <w:trHeight w:hRule="exact" w:val="495"/>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Бюджетные организации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114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231-а,</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МБДОУ  Д/С № 29,</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основное здание</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652,80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2781,00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0,049045</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bl>
    <w:p w:rsidR="0039502D" w:rsidRDefault="0039502D" w:rsidP="0039502D">
      <w:pPr>
        <w:spacing w:line="240" w:lineRule="auto"/>
      </w:pPr>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0F4B90" w:rsidRPr="004119A8" w:rsidTr="000F4B90">
        <w:trPr>
          <w:trHeight w:hRule="exact" w:val="434"/>
        </w:trPr>
        <w:tc>
          <w:tcPr>
            <w:tcW w:w="3369" w:type="dxa"/>
            <w:shd w:val="clear" w:color="auto" w:fill="auto"/>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lastRenderedPageBreak/>
              <w:t>1</w:t>
            </w:r>
          </w:p>
        </w:tc>
        <w:tc>
          <w:tcPr>
            <w:tcW w:w="1134"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1134"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8"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709"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709"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w:t>
            </w:r>
          </w:p>
        </w:tc>
        <w:tc>
          <w:tcPr>
            <w:tcW w:w="1134"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w:t>
            </w:r>
          </w:p>
        </w:tc>
        <w:tc>
          <w:tcPr>
            <w:tcW w:w="850"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w:t>
            </w:r>
          </w:p>
        </w:tc>
      </w:tr>
      <w:tr w:rsidR="000F4B90" w:rsidRPr="004119A8" w:rsidTr="004119A8">
        <w:trPr>
          <w:trHeight w:hRule="exact" w:val="1122"/>
        </w:trPr>
        <w:tc>
          <w:tcPr>
            <w:tcW w:w="3369" w:type="dxa"/>
            <w:shd w:val="clear" w:color="auto" w:fill="auto"/>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231-а МБДОУ  Д/С № 29,</w:t>
            </w:r>
          </w:p>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пищеблок</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76,00</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404,00</w:t>
            </w:r>
          </w:p>
        </w:tc>
        <w:tc>
          <w:tcPr>
            <w:tcW w:w="708"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0,005889</w:t>
            </w:r>
          </w:p>
        </w:tc>
        <w:tc>
          <w:tcPr>
            <w:tcW w:w="850"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r>
      <w:tr w:rsidR="000F4B90" w:rsidRPr="004119A8" w:rsidTr="004119A8">
        <w:trPr>
          <w:trHeight w:hRule="exact" w:val="439"/>
        </w:trPr>
        <w:tc>
          <w:tcPr>
            <w:tcW w:w="9747" w:type="dxa"/>
            <w:gridSpan w:val="8"/>
            <w:shd w:val="clear" w:color="auto" w:fill="auto"/>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Котельная № 39, с. </w:t>
            </w:r>
            <w:proofErr w:type="gramStart"/>
            <w:r w:rsidRPr="004119A8">
              <w:rPr>
                <w:rFonts w:ascii="Times New Roman" w:hAnsi="Times New Roman" w:cs="Times New Roman"/>
                <w:sz w:val="24"/>
                <w:szCs w:val="24"/>
                <w:lang w:eastAsia="ru-RU"/>
              </w:rPr>
              <w:t>Экономическое</w:t>
            </w:r>
            <w:proofErr w:type="gramEnd"/>
            <w:r w:rsidRPr="004119A8">
              <w:rPr>
                <w:rFonts w:ascii="Times New Roman" w:hAnsi="Times New Roman" w:cs="Times New Roman"/>
                <w:sz w:val="24"/>
                <w:szCs w:val="24"/>
                <w:lang w:eastAsia="ru-RU"/>
              </w:rPr>
              <w:t>, ул. Почтовая, 12</w:t>
            </w:r>
          </w:p>
        </w:tc>
      </w:tr>
      <w:tr w:rsidR="000F4B90" w:rsidRPr="004119A8" w:rsidTr="004119A8">
        <w:trPr>
          <w:trHeight w:hRule="exact" w:val="429"/>
        </w:trPr>
        <w:tc>
          <w:tcPr>
            <w:tcW w:w="3369" w:type="dxa"/>
            <w:shd w:val="clear" w:color="auto" w:fill="auto"/>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Бюджетные организации</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708"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850"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r>
      <w:tr w:rsidR="000F4B90" w:rsidRPr="004119A8" w:rsidTr="004119A8">
        <w:trPr>
          <w:trHeight w:hRule="exact" w:val="967"/>
        </w:trPr>
        <w:tc>
          <w:tcPr>
            <w:tcW w:w="3369" w:type="dxa"/>
            <w:shd w:val="clear" w:color="auto" w:fill="auto"/>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Экономическое,</w:t>
            </w:r>
          </w:p>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Почтовая, 12,</w:t>
            </w:r>
          </w:p>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МБОУ СОШ № 31</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2580,90</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11147,00</w:t>
            </w:r>
          </w:p>
        </w:tc>
        <w:tc>
          <w:tcPr>
            <w:tcW w:w="708"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0,153210</w:t>
            </w:r>
          </w:p>
        </w:tc>
        <w:tc>
          <w:tcPr>
            <w:tcW w:w="850"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r>
    </w:tbl>
    <w:p w:rsidR="00E9196D" w:rsidRDefault="00E9196D" w:rsidP="0039502D">
      <w:pPr>
        <w:spacing w:line="240" w:lineRule="auto"/>
      </w:pPr>
    </w:p>
    <w:p w:rsidR="000E1A17" w:rsidRPr="00843D1D" w:rsidRDefault="000E1A17" w:rsidP="0039502D">
      <w:pPr>
        <w:spacing w:after="0" w:line="240" w:lineRule="auto"/>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w:t>
      </w:r>
    </w:p>
    <w:p w:rsidR="000E1A17" w:rsidRPr="00843D1D" w:rsidRDefault="000E1A17"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4D4EED"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3F0887" w:rsidRPr="002F599F" w:rsidRDefault="003F0887"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39502D">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4D4EED">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3F0887" w:rsidRPr="002F599F" w:rsidRDefault="003F0887"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39502D">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39502D">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4D4EED">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3F0887" w:rsidRPr="002F599F" w:rsidRDefault="003F0887"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39502D">
      <w:pPr>
        <w:keepNext/>
        <w:spacing w:after="0" w:line="240" w:lineRule="auto"/>
        <w:ind w:firstLine="709"/>
        <w:jc w:val="center"/>
        <w:rPr>
          <w:rFonts w:ascii="Times New Roman" w:hAnsi="Times New Roman" w:cs="Times New Roman"/>
          <w:b/>
          <w:sz w:val="28"/>
          <w:szCs w:val="28"/>
        </w:rPr>
      </w:pPr>
    </w:p>
    <w:p w:rsidR="004119A8" w:rsidRDefault="000E1A17" w:rsidP="0039502D">
      <w:pPr>
        <w:keepNext/>
        <w:spacing w:after="0" w:line="240" w:lineRule="auto"/>
        <w:ind w:firstLine="709"/>
        <w:jc w:val="center"/>
        <w:rPr>
          <w:rFonts w:ascii="Times New Roman" w:hAnsi="Times New Roman" w:cs="Times New Roman"/>
          <w:b/>
          <w:noProof/>
          <w:sz w:val="20"/>
          <w:szCs w:val="20"/>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p>
    <w:p w:rsidR="004119A8" w:rsidRDefault="004119A8" w:rsidP="0039502D">
      <w:pPr>
        <w:keepNext/>
        <w:spacing w:after="0" w:line="240" w:lineRule="auto"/>
        <w:ind w:firstLine="709"/>
        <w:jc w:val="center"/>
        <w:rPr>
          <w:rFonts w:ascii="Times New Roman" w:hAnsi="Times New Roman" w:cs="Times New Roman"/>
          <w:b/>
          <w:noProo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081"/>
        <w:gridCol w:w="2336"/>
        <w:gridCol w:w="2388"/>
        <w:gridCol w:w="1945"/>
      </w:tblGrid>
      <w:tr w:rsidR="004119A8" w:rsidRPr="004119A8" w:rsidTr="004119A8">
        <w:trPr>
          <w:trHeight w:val="20"/>
          <w:tblHeader/>
          <w:jc w:val="center"/>
        </w:trPr>
        <w:tc>
          <w:tcPr>
            <w:tcW w:w="714"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 </w:t>
            </w:r>
            <w:proofErr w:type="gramStart"/>
            <w:r w:rsidRPr="004119A8">
              <w:rPr>
                <w:rFonts w:ascii="Times New Roman" w:hAnsi="Times New Roman" w:cs="Times New Roman"/>
                <w:sz w:val="24"/>
                <w:szCs w:val="24"/>
                <w:lang w:eastAsia="ru-RU"/>
              </w:rPr>
              <w:t>п</w:t>
            </w:r>
            <w:proofErr w:type="gramEnd"/>
            <w:r w:rsidRPr="004119A8">
              <w:rPr>
                <w:rFonts w:ascii="Times New Roman" w:hAnsi="Times New Roman" w:cs="Times New Roman"/>
                <w:sz w:val="24"/>
                <w:szCs w:val="24"/>
                <w:lang w:eastAsia="ru-RU"/>
              </w:rPr>
              <w:t>/п</w:t>
            </w:r>
          </w:p>
        </w:tc>
        <w:tc>
          <w:tcPr>
            <w:tcW w:w="2081"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ТСО</w:t>
            </w:r>
          </w:p>
        </w:tc>
        <w:tc>
          <w:tcPr>
            <w:tcW w:w="2336"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и адрес котельной</w:t>
            </w:r>
          </w:p>
        </w:tc>
        <w:tc>
          <w:tcPr>
            <w:tcW w:w="238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Спрос на тепловую мощность, Гкал/час</w:t>
            </w:r>
          </w:p>
        </w:tc>
        <w:tc>
          <w:tcPr>
            <w:tcW w:w="1945"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Полезный отпуск, Гкал/год</w:t>
            </w:r>
          </w:p>
        </w:tc>
      </w:tr>
      <w:tr w:rsidR="004119A8" w:rsidRPr="004119A8" w:rsidTr="004119A8">
        <w:trPr>
          <w:trHeight w:val="231"/>
          <w:tblHeader/>
          <w:jc w:val="center"/>
        </w:trPr>
        <w:tc>
          <w:tcPr>
            <w:tcW w:w="714"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2081"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2336"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238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945"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r>
      <w:tr w:rsidR="004119A8" w:rsidRPr="004119A8" w:rsidTr="004119A8">
        <w:trPr>
          <w:trHeight w:val="50"/>
          <w:jc w:val="center"/>
        </w:trPr>
        <w:tc>
          <w:tcPr>
            <w:tcW w:w="714"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2081" w:type="dxa"/>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21,</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0,36</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607,13</w:t>
            </w:r>
          </w:p>
        </w:tc>
      </w:tr>
      <w:tr w:rsidR="004119A8" w:rsidRPr="004119A8" w:rsidTr="004119A8">
        <w:trPr>
          <w:trHeight w:val="50"/>
          <w:jc w:val="center"/>
        </w:trPr>
        <w:tc>
          <w:tcPr>
            <w:tcW w:w="714"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2081"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22,</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Шоссейная, 2-А</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0,23</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294,68</w:t>
            </w:r>
          </w:p>
        </w:tc>
      </w:tr>
      <w:tr w:rsidR="004119A8" w:rsidRPr="004119A8" w:rsidTr="004119A8">
        <w:trPr>
          <w:trHeight w:val="50"/>
          <w:jc w:val="center"/>
        </w:trPr>
        <w:tc>
          <w:tcPr>
            <w:tcW w:w="714"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2081"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26,</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233, стр. 3</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0,07</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88,91</w:t>
            </w:r>
          </w:p>
        </w:tc>
      </w:tr>
      <w:tr w:rsidR="004119A8" w:rsidRPr="004119A8" w:rsidTr="004119A8">
        <w:trPr>
          <w:trHeight w:val="50"/>
          <w:jc w:val="center"/>
        </w:trPr>
        <w:tc>
          <w:tcPr>
            <w:tcW w:w="714"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2081"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37,</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Гагарина, 1</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0,05</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82,40</w:t>
            </w:r>
          </w:p>
        </w:tc>
      </w:tr>
      <w:tr w:rsidR="004119A8" w:rsidRPr="004119A8" w:rsidTr="004119A8">
        <w:trPr>
          <w:trHeight w:val="50"/>
          <w:jc w:val="center"/>
        </w:trPr>
        <w:tc>
          <w:tcPr>
            <w:tcW w:w="714"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2081"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contextualSpacing/>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39,</w:t>
            </w:r>
          </w:p>
          <w:p w:rsidR="004119A8" w:rsidRPr="004119A8" w:rsidRDefault="004119A8" w:rsidP="0039502D">
            <w:pPr>
              <w:spacing w:after="0" w:line="240" w:lineRule="auto"/>
              <w:contextualSpacing/>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Экономическое, ул. Почтовая, 12</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0,19</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187,00</w:t>
            </w:r>
          </w:p>
        </w:tc>
      </w:tr>
    </w:tbl>
    <w:p w:rsidR="000E1A17" w:rsidRPr="00F336F6" w:rsidRDefault="004D4EED" w:rsidP="0039502D">
      <w:pPr>
        <w:keepNext/>
        <w:spacing w:after="0" w:line="240" w:lineRule="auto"/>
        <w:ind w:firstLine="709"/>
        <w:jc w:val="center"/>
        <w:rPr>
          <w:rFonts w:ascii="Times New Roman" w:hAnsi="Times New Roman" w:cs="Times New Roman"/>
          <w:b/>
          <w:sz w:val="28"/>
          <w:szCs w:val="28"/>
        </w:rPr>
      </w:pPr>
      <w:r>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3F0887" w:rsidRPr="002F599F" w:rsidRDefault="003F0887"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39502D">
      <w:pPr>
        <w:spacing w:after="0" w:line="240" w:lineRule="auto"/>
        <w:jc w:val="both"/>
        <w:rPr>
          <w:rFonts w:ascii="Times New Roman" w:eastAsia="Times New Roman" w:hAnsi="Times New Roman" w:cs="Times New Roman"/>
          <w:sz w:val="28"/>
          <w:szCs w:val="28"/>
          <w:lang w:eastAsia="ru-RU"/>
        </w:rPr>
      </w:pPr>
    </w:p>
    <w:p w:rsidR="000E1A17" w:rsidRPr="00DD7BF3" w:rsidRDefault="000E1A17" w:rsidP="0039502D">
      <w:pPr>
        <w:keepNext/>
        <w:spacing w:after="0" w:line="240" w:lineRule="auto"/>
        <w:ind w:firstLine="709"/>
        <w:jc w:val="right"/>
        <w:rPr>
          <w:rFonts w:ascii="Times New Roman" w:hAnsi="Times New Roman" w:cs="Times New Roman"/>
          <w:iCs/>
          <w:sz w:val="28"/>
          <w:szCs w:val="28"/>
        </w:rPr>
      </w:pPr>
      <w:bookmarkStart w:id="1" w:name="_Ref79324204"/>
      <w:r w:rsidRPr="00DD7BF3">
        <w:rPr>
          <w:rFonts w:ascii="Times New Roman" w:hAnsi="Times New Roman" w:cs="Times New Roman"/>
          <w:iCs/>
          <w:sz w:val="28"/>
          <w:szCs w:val="28"/>
        </w:rPr>
        <w:lastRenderedPageBreak/>
        <w:t xml:space="preserve">Таблица </w:t>
      </w:r>
      <w:bookmarkEnd w:id="1"/>
      <w:r w:rsidRPr="00DD7BF3">
        <w:rPr>
          <w:rFonts w:ascii="Times New Roman" w:hAnsi="Times New Roman" w:cs="Times New Roman"/>
          <w:iCs/>
          <w:sz w:val="28"/>
          <w:szCs w:val="28"/>
        </w:rPr>
        <w:t xml:space="preserve">4 </w:t>
      </w:r>
    </w:p>
    <w:p w:rsidR="000E1A17" w:rsidRDefault="000E1A17" w:rsidP="0039502D">
      <w:pPr>
        <w:keepNext/>
        <w:spacing w:after="0" w:line="240" w:lineRule="auto"/>
        <w:ind w:firstLine="709"/>
        <w:jc w:val="center"/>
        <w:rPr>
          <w:rFonts w:ascii="Times New Roman" w:hAnsi="Times New Roman" w:cs="Times New Roman"/>
          <w:b/>
          <w:sz w:val="28"/>
          <w:szCs w:val="28"/>
        </w:rPr>
      </w:pPr>
    </w:p>
    <w:p w:rsidR="000E1A17" w:rsidRDefault="000E1A17" w:rsidP="0039502D">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Default="000E1A17" w:rsidP="0039502D">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4119A8" w:rsidRDefault="004119A8" w:rsidP="0039502D">
      <w:pPr>
        <w:keepNext/>
        <w:spacing w:after="0" w:line="240" w:lineRule="auto"/>
        <w:ind w:firstLine="709"/>
        <w:jc w:val="center"/>
        <w:rPr>
          <w:rFonts w:ascii="Times New Roman"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059"/>
        <w:gridCol w:w="2393"/>
        <w:gridCol w:w="2332"/>
        <w:gridCol w:w="1959"/>
      </w:tblGrid>
      <w:tr w:rsidR="004119A8" w:rsidRPr="004119A8" w:rsidTr="004119A8">
        <w:trPr>
          <w:trHeight w:val="759"/>
          <w:tblHeader/>
          <w:jc w:val="center"/>
        </w:trPr>
        <w:tc>
          <w:tcPr>
            <w:tcW w:w="80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 </w:t>
            </w:r>
            <w:proofErr w:type="gramStart"/>
            <w:r w:rsidRPr="004119A8">
              <w:rPr>
                <w:rFonts w:ascii="Times New Roman" w:hAnsi="Times New Roman" w:cs="Times New Roman"/>
                <w:sz w:val="24"/>
                <w:szCs w:val="24"/>
                <w:lang w:eastAsia="ru-RU"/>
              </w:rPr>
              <w:t>п</w:t>
            </w:r>
            <w:proofErr w:type="gramEnd"/>
            <w:r w:rsidRPr="004119A8">
              <w:rPr>
                <w:rFonts w:ascii="Times New Roman" w:hAnsi="Times New Roman" w:cs="Times New Roman"/>
                <w:sz w:val="24"/>
                <w:szCs w:val="24"/>
                <w:lang w:eastAsia="ru-RU"/>
              </w:rPr>
              <w:t>/п</w:t>
            </w:r>
          </w:p>
        </w:tc>
        <w:tc>
          <w:tcPr>
            <w:tcW w:w="2059"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ТСО</w:t>
            </w:r>
          </w:p>
        </w:tc>
        <w:tc>
          <w:tcPr>
            <w:tcW w:w="2393"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и адрес котельной</w:t>
            </w:r>
          </w:p>
        </w:tc>
        <w:tc>
          <w:tcPr>
            <w:tcW w:w="2332"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Спрос на тепловую мощность, Гкал/час</w:t>
            </w:r>
          </w:p>
        </w:tc>
        <w:tc>
          <w:tcPr>
            <w:tcW w:w="1959"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Полезный отпуск, Гкал/год</w:t>
            </w:r>
          </w:p>
        </w:tc>
      </w:tr>
      <w:tr w:rsidR="004119A8" w:rsidRPr="004119A8" w:rsidTr="004119A8">
        <w:trPr>
          <w:trHeight w:val="20"/>
          <w:tblHeader/>
          <w:jc w:val="center"/>
        </w:trPr>
        <w:tc>
          <w:tcPr>
            <w:tcW w:w="80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2059"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2393"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2332"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959"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r>
      <w:tr w:rsidR="004119A8" w:rsidRPr="004119A8" w:rsidTr="004119A8">
        <w:trPr>
          <w:trHeight w:val="50"/>
          <w:jc w:val="center"/>
        </w:trPr>
        <w:tc>
          <w:tcPr>
            <w:tcW w:w="80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2059" w:type="dxa"/>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21,</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w:t>
            </w:r>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0,36</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607,13</w:t>
            </w:r>
          </w:p>
        </w:tc>
      </w:tr>
      <w:tr w:rsidR="004119A8" w:rsidRPr="004119A8" w:rsidTr="004119A8">
        <w:trPr>
          <w:trHeight w:val="50"/>
          <w:jc w:val="center"/>
        </w:trPr>
        <w:tc>
          <w:tcPr>
            <w:tcW w:w="80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205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22,</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0F4B90">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Шоссейная, 2</w:t>
            </w:r>
            <w:proofErr w:type="gramStart"/>
            <w:r w:rsidR="000F4B90">
              <w:rPr>
                <w:rFonts w:ascii="Times New Roman" w:hAnsi="Times New Roman" w:cs="Times New Roman"/>
                <w:sz w:val="24"/>
                <w:szCs w:val="24"/>
                <w:lang w:eastAsia="ru-RU"/>
              </w:rPr>
              <w:t xml:space="preserve"> </w:t>
            </w:r>
            <w:r w:rsidRPr="004119A8">
              <w:rPr>
                <w:rFonts w:ascii="Times New Roman" w:hAnsi="Times New Roman" w:cs="Times New Roman"/>
                <w:sz w:val="24"/>
                <w:szCs w:val="24"/>
                <w:lang w:eastAsia="ru-RU"/>
              </w:rPr>
              <w:t>А</w:t>
            </w:r>
            <w:proofErr w:type="gramEnd"/>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0,23</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294,68</w:t>
            </w:r>
          </w:p>
        </w:tc>
      </w:tr>
      <w:tr w:rsidR="004119A8" w:rsidRPr="004119A8" w:rsidTr="004119A8">
        <w:trPr>
          <w:trHeight w:val="50"/>
          <w:jc w:val="center"/>
        </w:trPr>
        <w:tc>
          <w:tcPr>
            <w:tcW w:w="80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205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26,</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233, стр. 3</w:t>
            </w:r>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0,07</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88,91</w:t>
            </w:r>
          </w:p>
        </w:tc>
      </w:tr>
      <w:tr w:rsidR="004119A8" w:rsidRPr="004119A8" w:rsidTr="004119A8">
        <w:trPr>
          <w:trHeight w:val="50"/>
          <w:jc w:val="center"/>
        </w:trPr>
        <w:tc>
          <w:tcPr>
            <w:tcW w:w="80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205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37,</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Гагарина, 1</w:t>
            </w:r>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0,05</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82,40</w:t>
            </w:r>
          </w:p>
        </w:tc>
      </w:tr>
      <w:tr w:rsidR="004119A8" w:rsidRPr="004119A8" w:rsidTr="004119A8">
        <w:trPr>
          <w:trHeight w:val="50"/>
          <w:jc w:val="center"/>
        </w:trPr>
        <w:tc>
          <w:tcPr>
            <w:tcW w:w="80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205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ind w:left="35"/>
              <w:contextualSpacing/>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39,</w:t>
            </w:r>
          </w:p>
          <w:p w:rsidR="004119A8" w:rsidRPr="004119A8" w:rsidRDefault="004119A8" w:rsidP="0039502D">
            <w:pPr>
              <w:spacing w:after="0" w:line="240" w:lineRule="auto"/>
              <w:ind w:left="35"/>
              <w:contextualSpacing/>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Экономическое, ул. Почтовая, 12</w:t>
            </w:r>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0,19</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187,00</w:t>
            </w:r>
          </w:p>
        </w:tc>
      </w:tr>
    </w:tbl>
    <w:p w:rsidR="004119A8" w:rsidRPr="00F336F6" w:rsidRDefault="004119A8" w:rsidP="0039502D">
      <w:pPr>
        <w:keepNext/>
        <w:spacing w:after="0" w:line="240" w:lineRule="auto"/>
        <w:ind w:firstLine="709"/>
        <w:jc w:val="center"/>
        <w:rPr>
          <w:rFonts w:ascii="Times New Roman" w:hAnsi="Times New Roman" w:cs="Times New Roman"/>
          <w:b/>
          <w:sz w:val="28"/>
          <w:szCs w:val="28"/>
        </w:rPr>
      </w:pPr>
    </w:p>
    <w:p w:rsidR="000E1A17" w:rsidRDefault="000E1A17" w:rsidP="0039502D">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39502D">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39502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39502D">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39502D">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39502D">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39502D">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39502D">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39502D">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39502D">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39502D">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39502D">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39502D">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Pr="00843D1D" w:rsidRDefault="00E143EC"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r w:rsidR="004119A8">
        <w:rPr>
          <w:rFonts w:ascii="Times New Roman" w:eastAsia="Times New Roman" w:hAnsi="Times New Roman" w:cs="Times New Roman"/>
          <w:sz w:val="28"/>
          <w:szCs w:val="28"/>
        </w:rPr>
        <w:t>Киевск</w:t>
      </w:r>
      <w:r w:rsidR="0028078C">
        <w:rPr>
          <w:rFonts w:ascii="Times New Roman" w:eastAsia="Times New Roman" w:hAnsi="Times New Roman" w:cs="Times New Roman"/>
          <w:sz w:val="28"/>
          <w:szCs w:val="28"/>
        </w:rPr>
        <w:t>о</w:t>
      </w:r>
      <w:r w:rsidRPr="00843D1D">
        <w:rPr>
          <w:rFonts w:ascii="Times New Roman" w:hAnsi="Times New Roman" w:cs="Times New Roman"/>
          <w:sz w:val="28"/>
          <w:szCs w:val="28"/>
          <w:lang w:eastAsia="ru-RU"/>
        </w:rPr>
        <w:t xml:space="preserve">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lastRenderedPageBreak/>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39502D">
      <w:pPr>
        <w:spacing w:after="0" w:line="240" w:lineRule="auto"/>
        <w:ind w:firstLine="709"/>
        <w:jc w:val="both"/>
        <w:rPr>
          <w:rFonts w:ascii="Times New Roman" w:hAnsi="Times New Roman" w:cs="Times New Roman"/>
          <w:sz w:val="28"/>
          <w:szCs w:val="28"/>
          <w:lang w:eastAsia="ru-RU"/>
        </w:rPr>
      </w:pPr>
    </w:p>
    <w:p w:rsidR="00E143EC" w:rsidRPr="00C64469" w:rsidRDefault="00E143EC"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по</w:t>
      </w:r>
      <w:r w:rsidRPr="004119A8">
        <w:rPr>
          <w:rFonts w:ascii="Times New Roman" w:hAnsi="Times New Roman" w:cs="Times New Roman"/>
          <w:b/>
          <w:sz w:val="28"/>
          <w:szCs w:val="28"/>
          <w:lang w:eastAsia="ru-RU"/>
        </w:rPr>
        <w:t xml:space="preserve"> </w:t>
      </w:r>
      <w:r w:rsidR="004119A8" w:rsidRPr="004119A8">
        <w:rPr>
          <w:rFonts w:ascii="Times New Roman" w:eastAsia="Times New Roman" w:hAnsi="Times New Roman" w:cs="Times New Roman"/>
          <w:b/>
          <w:sz w:val="28"/>
          <w:szCs w:val="28"/>
        </w:rPr>
        <w:t>Киевск</w:t>
      </w:r>
      <w:r w:rsidRPr="004119A8">
        <w:rPr>
          <w:rFonts w:ascii="Times New Roman" w:hAnsi="Times New Roman" w:cs="Times New Roman"/>
          <w:b/>
          <w:sz w:val="28"/>
          <w:szCs w:val="28"/>
          <w:lang w:eastAsia="ru-RU"/>
        </w:rPr>
        <w:t>ому</w:t>
      </w:r>
      <w:r w:rsidRPr="00C64469">
        <w:rPr>
          <w:rFonts w:ascii="Times New Roman" w:hAnsi="Times New Roman" w:cs="Times New Roman"/>
          <w:b/>
          <w:sz w:val="28"/>
          <w:szCs w:val="28"/>
          <w:lang w:eastAsia="ru-RU"/>
        </w:rPr>
        <w:t xml:space="preserve">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Pr="00843D1D" w:rsidRDefault="00E143EC"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39502D">
      <w:pPr>
        <w:spacing w:after="0" w:line="240" w:lineRule="auto"/>
        <w:jc w:val="right"/>
        <w:rPr>
          <w:rFonts w:ascii="Times New Roman" w:hAnsi="Times New Roman" w:cs="Times New Roman"/>
          <w:b/>
          <w:sz w:val="28"/>
          <w:szCs w:val="28"/>
        </w:rPr>
      </w:pPr>
    </w:p>
    <w:p w:rsidR="00E143EC" w:rsidRPr="00AA50D1" w:rsidRDefault="00E143EC" w:rsidP="0039502D">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Default="00E143EC" w:rsidP="0039502D">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28078C" w:rsidRPr="0028078C" w:rsidTr="0028078C">
        <w:tc>
          <w:tcPr>
            <w:tcW w:w="409" w:type="dxa"/>
            <w:vMerge w:val="restart"/>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 </w:t>
            </w:r>
            <w:proofErr w:type="gramStart"/>
            <w:r w:rsidRPr="0028078C">
              <w:rPr>
                <w:rFonts w:ascii="Times New Roman" w:hAnsi="Times New Roman" w:cs="Times New Roman"/>
                <w:sz w:val="24"/>
                <w:szCs w:val="24"/>
                <w:lang w:eastAsia="ru-RU"/>
              </w:rPr>
              <w:t>п</w:t>
            </w:r>
            <w:proofErr w:type="gramEnd"/>
            <w:r w:rsidRPr="0028078C">
              <w:rPr>
                <w:rFonts w:ascii="Times New Roman" w:hAnsi="Times New Roman" w:cs="Times New Roman"/>
                <w:sz w:val="24"/>
                <w:szCs w:val="24"/>
                <w:lang w:eastAsia="ru-RU"/>
              </w:rPr>
              <w:t>/п</w:t>
            </w:r>
          </w:p>
        </w:tc>
        <w:tc>
          <w:tcPr>
            <w:tcW w:w="2001" w:type="dxa"/>
            <w:vMerge w:val="restart"/>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Теплоплотность</w:t>
            </w:r>
            <w:proofErr w:type="spellEnd"/>
            <w:r w:rsidRPr="0028078C">
              <w:rPr>
                <w:rFonts w:ascii="Times New Roman" w:hAnsi="Times New Roman" w:cs="Times New Roman"/>
                <w:sz w:val="24"/>
                <w:szCs w:val="24"/>
                <w:lang w:eastAsia="ru-RU"/>
              </w:rPr>
              <w:t xml:space="preserve"> зоны действия источника</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тепла, Гкал/час /км</w:t>
            </w:r>
            <w:proofErr w:type="gramStart"/>
            <w:r w:rsidRPr="0028078C">
              <w:rPr>
                <w:rFonts w:ascii="Times New Roman" w:hAnsi="Times New Roman" w:cs="Times New Roman"/>
                <w:sz w:val="24"/>
                <w:szCs w:val="24"/>
                <w:vertAlign w:val="superscript"/>
                <w:lang w:eastAsia="ru-RU"/>
              </w:rPr>
              <w:t>2</w:t>
            </w:r>
            <w:proofErr w:type="gramEnd"/>
          </w:p>
        </w:tc>
      </w:tr>
      <w:tr w:rsidR="0028078C" w:rsidRPr="0028078C" w:rsidTr="0028078C">
        <w:trPr>
          <w:cantSplit/>
          <w:trHeight w:val="683"/>
        </w:trPr>
        <w:tc>
          <w:tcPr>
            <w:tcW w:w="409" w:type="dxa"/>
            <w:vMerge/>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2001" w:type="dxa"/>
            <w:vMerge/>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2126" w:type="dxa"/>
            <w:vMerge/>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708"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2028-2032</w:t>
            </w:r>
          </w:p>
        </w:tc>
        <w:tc>
          <w:tcPr>
            <w:tcW w:w="850"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2033-2049</w:t>
            </w:r>
          </w:p>
        </w:tc>
      </w:tr>
      <w:tr w:rsidR="0028078C" w:rsidRPr="0028078C" w:rsidTr="0028078C">
        <w:trPr>
          <w:cantSplit/>
          <w:trHeight w:val="398"/>
        </w:trPr>
        <w:tc>
          <w:tcPr>
            <w:tcW w:w="4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2001"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2126"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708"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850"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21,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ул.40 Лет Победы</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22,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Шоссейная,</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2-А</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26,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Красная, 233, стр. 3</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37,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Гагарина, 1</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r>
      <w:tr w:rsidR="0028078C" w:rsidRPr="0028078C" w:rsidTr="0028078C">
        <w:trPr>
          <w:cantSplit/>
          <w:trHeight w:val="272"/>
        </w:trPr>
        <w:tc>
          <w:tcPr>
            <w:tcW w:w="4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2001"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2126"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708"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850"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Экономическое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39, с. </w:t>
            </w:r>
            <w:proofErr w:type="gramStart"/>
            <w:r w:rsidRPr="0028078C">
              <w:rPr>
                <w:rFonts w:ascii="Times New Roman" w:hAnsi="Times New Roman" w:cs="Times New Roman"/>
                <w:sz w:val="24"/>
                <w:szCs w:val="24"/>
                <w:lang w:eastAsia="ru-RU"/>
              </w:rPr>
              <w:t>Экономическое</w:t>
            </w:r>
            <w:proofErr w:type="gramEnd"/>
            <w:r w:rsidRPr="0028078C">
              <w:rPr>
                <w:rFonts w:ascii="Times New Roman" w:hAnsi="Times New Roman" w:cs="Times New Roman"/>
                <w:sz w:val="24"/>
                <w:szCs w:val="24"/>
                <w:lang w:eastAsia="ru-RU"/>
              </w:rPr>
              <w:t>, ул. Почтовая, 12</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r>
    </w:tbl>
    <w:p w:rsidR="0028078C" w:rsidRDefault="0028078C" w:rsidP="0039502D">
      <w:pPr>
        <w:spacing w:after="0" w:line="240" w:lineRule="auto"/>
        <w:jc w:val="right"/>
        <w:rPr>
          <w:rFonts w:ascii="Times New Roman" w:hAnsi="Times New Roman" w:cs="Times New Roman"/>
          <w:b/>
          <w:sz w:val="28"/>
          <w:szCs w:val="28"/>
          <w:lang w:eastAsia="ru-RU"/>
        </w:rPr>
      </w:pPr>
    </w:p>
    <w:p w:rsidR="0028078C" w:rsidRPr="00F2542D" w:rsidRDefault="0028078C" w:rsidP="0039502D">
      <w:pPr>
        <w:spacing w:after="0" w:line="240" w:lineRule="auto"/>
        <w:jc w:val="right"/>
        <w:rPr>
          <w:rFonts w:ascii="Times New Roman" w:hAnsi="Times New Roman" w:cs="Times New Roman"/>
          <w:b/>
          <w:sz w:val="28"/>
          <w:szCs w:val="28"/>
          <w:lang w:eastAsia="ru-RU"/>
        </w:rPr>
      </w:pP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p>
    <w:p w:rsidR="000F4B90" w:rsidRDefault="000F4B90" w:rsidP="0039502D">
      <w:pPr>
        <w:spacing w:after="0" w:line="240" w:lineRule="auto"/>
        <w:jc w:val="center"/>
        <w:rPr>
          <w:rFonts w:ascii="Times New Roman" w:hAnsi="Times New Roman" w:cs="Times New Roman"/>
          <w:b/>
          <w:sz w:val="28"/>
          <w:szCs w:val="28"/>
          <w:lang w:eastAsia="ru-RU"/>
        </w:rPr>
      </w:pPr>
    </w:p>
    <w:p w:rsidR="000F4B90" w:rsidRDefault="000F4B90"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p>
    <w:p w:rsidR="000F4B90" w:rsidRDefault="000F4B90"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2. СУЩЕСТВУЮЩИЕ И ПЕРСПЕКТИВНЫЕ БАЛАНСЫ ТЕПЛОВОЙ МОЩНОСТИ ИСТОЧНИКОВ ТЕПЛОВОЙ ЭНЕРГИИ </w:t>
      </w:r>
    </w:p>
    <w:p w:rsidR="00E143EC" w:rsidRDefault="00E143EC"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Pr="00843D1D" w:rsidRDefault="00E143EC" w:rsidP="0039502D">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r w:rsidR="004119A8">
        <w:rPr>
          <w:rFonts w:ascii="Times New Roman" w:eastAsia="Times New Roman" w:hAnsi="Times New Roman" w:cs="Times New Roman"/>
          <w:sz w:val="28"/>
          <w:szCs w:val="28"/>
        </w:rPr>
        <w:t>Киевско</w:t>
      </w:r>
      <w:r w:rsidRPr="00843D1D">
        <w:rPr>
          <w:rFonts w:ascii="Times New Roman" w:hAnsi="Times New Roman" w:cs="Times New Roman"/>
          <w:sz w:val="28"/>
          <w:szCs w:val="28"/>
        </w:rPr>
        <w:t>м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только </w:t>
      </w:r>
      <w:proofErr w:type="gramStart"/>
      <w:r w:rsidR="0028078C" w:rsidRPr="006947AB">
        <w:rPr>
          <w:rFonts w:ascii="Times New Roman" w:hAnsi="Times New Roman" w:cs="Times New Roman"/>
          <w:sz w:val="24"/>
          <w:szCs w:val="24"/>
        </w:rPr>
        <w:t>в</w:t>
      </w:r>
      <w:proofErr w:type="gramEnd"/>
      <w:r w:rsidR="0028078C" w:rsidRPr="006947AB">
        <w:rPr>
          <w:rFonts w:ascii="Times New Roman" w:hAnsi="Times New Roman" w:cs="Times New Roman"/>
          <w:sz w:val="24"/>
          <w:szCs w:val="24"/>
        </w:rPr>
        <w:t xml:space="preserve"> </w:t>
      </w:r>
      <w:r w:rsidR="0028078C" w:rsidRPr="0028078C">
        <w:rPr>
          <w:rFonts w:ascii="Times New Roman" w:hAnsi="Times New Roman" w:cs="Times New Roman"/>
          <w:sz w:val="28"/>
          <w:szCs w:val="24"/>
        </w:rPr>
        <w:t>с. Киевское и с. Экономическое</w:t>
      </w:r>
      <w:r w:rsidR="0028078C" w:rsidRPr="0028078C">
        <w:rPr>
          <w:rFonts w:ascii="Times New Roman" w:eastAsia="Times New Roman" w:hAnsi="Times New Roman" w:cs="Times New Roman"/>
          <w:sz w:val="28"/>
          <w:szCs w:val="24"/>
        </w:rPr>
        <w:t>.</w:t>
      </w:r>
    </w:p>
    <w:p w:rsidR="00E143EC" w:rsidRPr="00843D1D" w:rsidRDefault="00E143EC"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ого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r w:rsidR="004119A8">
        <w:rPr>
          <w:rFonts w:ascii="Times New Roman" w:eastAsia="Times New Roman" w:hAnsi="Times New Roman" w:cs="Times New Roman"/>
          <w:sz w:val="28"/>
          <w:szCs w:val="28"/>
        </w:rPr>
        <w:t>Киевск</w:t>
      </w:r>
      <w:r w:rsidR="00655792" w:rsidRPr="00843D1D">
        <w:rPr>
          <w:rFonts w:ascii="Times New Roman" w:hAnsi="Times New Roman" w:cs="Times New Roman"/>
          <w:sz w:val="28"/>
          <w:szCs w:val="28"/>
        </w:rPr>
        <w:t xml:space="preserve">ом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Данная централизованная система теплоснабжения представляет собой совокупность шести источников тепловой энергии.</w:t>
      </w:r>
    </w:p>
    <w:p w:rsidR="00655792" w:rsidRPr="00843D1D" w:rsidRDefault="00655792"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 xml:space="preserve">ом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Pr>
          <w:rFonts w:ascii="Times New Roman" w:hAnsi="Times New Roman" w:cs="Times New Roman"/>
          <w:sz w:val="28"/>
          <w:szCs w:val="28"/>
        </w:rPr>
        <w:t>ется котельная, работающая</w:t>
      </w:r>
      <w:r w:rsidRPr="00843D1D">
        <w:rPr>
          <w:rFonts w:ascii="Times New Roman" w:hAnsi="Times New Roman" w:cs="Times New Roman"/>
          <w:sz w:val="28"/>
          <w:szCs w:val="28"/>
        </w:rPr>
        <w:t xml:space="preserve"> на природном газе.</w:t>
      </w:r>
    </w:p>
    <w:bookmarkEnd w:id="2"/>
    <w:p w:rsidR="00655792" w:rsidRPr="00843D1D" w:rsidRDefault="00655792"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0F4B90" w:rsidRDefault="000F4B90" w:rsidP="0039502D">
      <w:pPr>
        <w:widowControl w:val="0"/>
        <w:spacing w:after="0" w:line="240" w:lineRule="auto"/>
        <w:jc w:val="right"/>
        <w:rPr>
          <w:rFonts w:ascii="Times New Roman" w:hAnsi="Times New Roman" w:cs="Times New Roman"/>
          <w:sz w:val="28"/>
          <w:szCs w:val="20"/>
          <w:lang w:eastAsia="ru-RU"/>
        </w:rPr>
      </w:pPr>
    </w:p>
    <w:p w:rsidR="00655792" w:rsidRPr="00AA50D1" w:rsidRDefault="00655792" w:rsidP="0039502D">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39502D">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28078C" w:rsidRPr="0028078C" w:rsidTr="0028078C">
        <w:trPr>
          <w:trHeight w:val="58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источника теплоснабжения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Мощность котельной (Гкал</w:t>
            </w:r>
            <w:r w:rsidRPr="0028078C">
              <w:rPr>
                <w:rFonts w:ascii="Times New Roman" w:hAnsi="Times New Roman" w:cs="Times New Roman"/>
                <w:sz w:val="24"/>
                <w:szCs w:val="24"/>
                <w:lang w:val="en-US" w:eastAsia="ru-RU"/>
              </w:rPr>
              <w:t>/</w:t>
            </w:r>
            <w:r w:rsidRPr="0028078C">
              <w:rPr>
                <w:rFonts w:ascii="Times New Roman" w:hAnsi="Times New Roman" w:cs="Times New Roman"/>
                <w:sz w:val="24"/>
                <w:szCs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Вид топлива</w:t>
            </w:r>
          </w:p>
        </w:tc>
      </w:tr>
      <w:tr w:rsidR="0028078C" w:rsidRPr="0028078C" w:rsidTr="0028078C">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r>
      <w:tr w:rsidR="0028078C" w:rsidRPr="0028078C" w:rsidTr="0028078C">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21,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 xml:space="preserve">, </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w:t>
            </w:r>
            <w:r>
              <w:rPr>
                <w:rFonts w:ascii="Times New Roman" w:hAnsi="Times New Roman" w:cs="Times New Roman"/>
                <w:sz w:val="24"/>
                <w:szCs w:val="24"/>
                <w:lang w:eastAsia="ru-RU"/>
              </w:rPr>
              <w:t xml:space="preserve"> </w:t>
            </w:r>
            <w:r w:rsidRPr="0028078C">
              <w:rPr>
                <w:rFonts w:ascii="Times New Roman" w:hAnsi="Times New Roman" w:cs="Times New Roman"/>
                <w:sz w:val="24"/>
                <w:szCs w:val="24"/>
                <w:lang w:eastAsia="ru-RU"/>
              </w:rPr>
              <w:t>40 Лет Победы</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КСГ-1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2,16</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Природный газ</w:t>
            </w:r>
          </w:p>
        </w:tc>
      </w:tr>
      <w:tr w:rsidR="0028078C"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КСВ-0,75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r>
      <w:tr w:rsidR="0028078C"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КСВ-0,75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r>
      <w:tr w:rsidR="0028078C" w:rsidRPr="0028078C" w:rsidTr="0028078C">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22,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ул. Шоссейная, </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КГС-0,3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Природный газ</w:t>
            </w:r>
          </w:p>
        </w:tc>
      </w:tr>
      <w:tr w:rsidR="0028078C"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КГС-0,3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r>
      <w:tr w:rsidR="0028078C" w:rsidRPr="0028078C" w:rsidTr="0028078C">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26,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Красная, 233, стр. 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Logano</w:t>
            </w:r>
            <w:proofErr w:type="spellEnd"/>
            <w:r w:rsidRPr="0028078C">
              <w:rPr>
                <w:rFonts w:ascii="Times New Roman" w:hAnsi="Times New Roman" w:cs="Times New Roman"/>
                <w:sz w:val="24"/>
                <w:szCs w:val="24"/>
                <w:lang w:eastAsia="ru-RU"/>
              </w:rPr>
              <w:t xml:space="preserve"> G645-120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0,097</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Дизельное топливо</w:t>
            </w:r>
          </w:p>
        </w:tc>
      </w:tr>
      <w:tr w:rsidR="0028078C"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0,045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Logano</w:t>
            </w:r>
            <w:proofErr w:type="spellEnd"/>
            <w:r w:rsidRPr="0028078C">
              <w:rPr>
                <w:rFonts w:ascii="Times New Roman" w:hAnsi="Times New Roman" w:cs="Times New Roman"/>
                <w:sz w:val="24"/>
                <w:szCs w:val="24"/>
                <w:lang w:eastAsia="ru-RU"/>
              </w:rPr>
              <w:t xml:space="preserve"> G215-60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r>
    </w:tbl>
    <w:p w:rsidR="000F4B90" w:rsidRDefault="000F4B90">
      <w:r>
        <w:br w:type="page"/>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0F4B90" w:rsidRPr="0028078C" w:rsidTr="0028078C">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r>
      <w:tr w:rsidR="000F4B90" w:rsidRPr="0028078C" w:rsidTr="0028078C">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37,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Гагарина, 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Logano</w:t>
            </w:r>
            <w:proofErr w:type="spellEnd"/>
            <w:r w:rsidRPr="0028078C">
              <w:rPr>
                <w:rFonts w:ascii="Times New Roman" w:hAnsi="Times New Roman" w:cs="Times New Roman"/>
                <w:sz w:val="24"/>
                <w:szCs w:val="24"/>
                <w:lang w:eastAsia="ru-RU"/>
              </w:rPr>
              <w:t xml:space="preserve"> G215-52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0,064</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Дизельное топливо</w:t>
            </w:r>
          </w:p>
        </w:tc>
      </w:tr>
      <w:tr w:rsidR="000F4B90"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Logano</w:t>
            </w:r>
            <w:proofErr w:type="spellEnd"/>
            <w:r w:rsidRPr="0028078C">
              <w:rPr>
                <w:rFonts w:ascii="Times New Roman" w:hAnsi="Times New Roman" w:cs="Times New Roman"/>
                <w:sz w:val="24"/>
                <w:szCs w:val="24"/>
                <w:lang w:eastAsia="ru-RU"/>
              </w:rPr>
              <w:t xml:space="preserve"> G215-52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
        </w:tc>
      </w:tr>
      <w:tr w:rsidR="000F4B90" w:rsidRPr="0028078C" w:rsidTr="0028078C">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39, с. </w:t>
            </w:r>
            <w:proofErr w:type="gramStart"/>
            <w:r w:rsidRPr="0028078C">
              <w:rPr>
                <w:rFonts w:ascii="Times New Roman" w:hAnsi="Times New Roman" w:cs="Times New Roman"/>
                <w:sz w:val="24"/>
                <w:szCs w:val="24"/>
                <w:lang w:eastAsia="ru-RU"/>
              </w:rPr>
              <w:t>Экономическое</w:t>
            </w:r>
            <w:proofErr w:type="gramEnd"/>
            <w:r w:rsidRPr="0028078C">
              <w:rPr>
                <w:rFonts w:ascii="Times New Roman" w:hAnsi="Times New Roman" w:cs="Times New Roman"/>
                <w:sz w:val="24"/>
                <w:szCs w:val="24"/>
                <w:lang w:eastAsia="ru-RU"/>
              </w:rPr>
              <w:t>, ул. Почтовая, 12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LoganoSK645-120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59" w:type="dxa"/>
            <w:vMerge w:val="restart"/>
            <w:tcBorders>
              <w:top w:val="single" w:sz="4" w:space="0" w:color="auto"/>
              <w:left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Дизельное топливо</w:t>
            </w:r>
          </w:p>
        </w:tc>
      </w:tr>
      <w:tr w:rsidR="000F4B90" w:rsidRPr="0028078C" w:rsidTr="0028078C">
        <w:trPr>
          <w:trHeight w:val="335"/>
        </w:trPr>
        <w:tc>
          <w:tcPr>
            <w:tcW w:w="2127" w:type="dxa"/>
            <w:vMerge/>
            <w:tcBorders>
              <w:left w:val="single" w:sz="4" w:space="0" w:color="auto"/>
              <w:bottom w:val="single" w:sz="4" w:space="0" w:color="auto"/>
              <w:right w:val="single" w:sz="4" w:space="0" w:color="auto"/>
            </w:tcBorders>
            <w:shd w:val="clear" w:color="auto" w:fill="FFFFFF"/>
            <w:vAlign w:val="center"/>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0,164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LoganoSK645-190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vAlign w:val="center"/>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vAlign w:val="center"/>
          </w:tcPr>
          <w:p w:rsidR="000F4B90" w:rsidRPr="0028078C" w:rsidRDefault="000F4B90" w:rsidP="0039502D">
            <w:pPr>
              <w:spacing w:after="0" w:line="240" w:lineRule="auto"/>
              <w:jc w:val="center"/>
              <w:rPr>
                <w:rFonts w:ascii="Times New Roman" w:hAnsi="Times New Roman" w:cs="Times New Roman"/>
                <w:sz w:val="24"/>
                <w:szCs w:val="24"/>
                <w:lang w:eastAsia="ru-RU"/>
              </w:rPr>
            </w:pPr>
          </w:p>
        </w:tc>
      </w:tr>
    </w:tbl>
    <w:p w:rsidR="00655792" w:rsidRPr="00843D1D" w:rsidRDefault="00655792" w:rsidP="0039502D">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p>
    <w:p w:rsidR="00655792" w:rsidRDefault="00655792" w:rsidP="0039502D">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39502D">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39502D">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39502D">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28078C" w:rsidRPr="0028078C">
        <w:rPr>
          <w:rFonts w:ascii="Times New Roman" w:hAnsi="Times New Roman" w:cs="Times New Roman"/>
          <w:sz w:val="28"/>
          <w:szCs w:val="24"/>
        </w:rPr>
        <w:t xml:space="preserve">233,250 </w:t>
      </w:r>
      <w:r w:rsidRPr="00843D1D">
        <w:rPr>
          <w:rFonts w:ascii="Times New Roman" w:hAnsi="Times New Roman" w:cs="Times New Roman"/>
          <w:sz w:val="28"/>
          <w:szCs w:val="28"/>
          <w:lang w:eastAsia="ru-RU"/>
        </w:rPr>
        <w:t>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xml:space="preserve">, составляет около </w:t>
      </w:r>
      <w:r w:rsidR="0028078C" w:rsidRPr="0028078C">
        <w:rPr>
          <w:rFonts w:ascii="Times New Roman" w:hAnsi="Times New Roman" w:cs="Times New Roman"/>
          <w:sz w:val="28"/>
          <w:szCs w:val="24"/>
        </w:rPr>
        <w:t xml:space="preserve">4,665 </w:t>
      </w:r>
      <w:r w:rsidRPr="00843D1D">
        <w:rPr>
          <w:rFonts w:ascii="Times New Roman" w:hAnsi="Times New Roman" w:cs="Times New Roman"/>
          <w:sz w:val="28"/>
          <w:szCs w:val="28"/>
          <w:lang w:eastAsia="ru-RU"/>
        </w:rPr>
        <w:t>Гкал/час.</w:t>
      </w:r>
    </w:p>
    <w:p w:rsidR="00655792" w:rsidRDefault="00655792" w:rsidP="0039502D">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39502D">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39502D">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39502D">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39502D">
      <w:pPr>
        <w:spacing w:after="0" w:line="240" w:lineRule="auto"/>
        <w:jc w:val="both"/>
        <w:rPr>
          <w:rFonts w:ascii="Times New Roman" w:eastAsia="Times New Roman" w:hAnsi="Times New Roman" w:cs="Times New Roman"/>
          <w:sz w:val="28"/>
          <w:szCs w:val="28"/>
          <w:lang w:eastAsia="ru-RU"/>
        </w:rPr>
        <w:sectPr w:rsidR="00E143EC" w:rsidRPr="00843D1D" w:rsidSect="0044294C">
          <w:headerReference w:type="even" r:id="rId15"/>
          <w:headerReference w:type="default" r:id="rId16"/>
          <w:headerReference w:type="first" r:id="rId17"/>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4D4EED" w:rsidP="0039502D">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39502D">
      <w:pPr>
        <w:pStyle w:val="afd"/>
        <w:keepNext/>
        <w:spacing w:before="0"/>
        <w:ind w:firstLine="709"/>
        <w:rPr>
          <w:rFonts w:ascii="Times New Roman" w:hAnsi="Times New Roman" w:cs="Times New Roman"/>
          <w:sz w:val="28"/>
          <w:szCs w:val="28"/>
        </w:rPr>
      </w:pPr>
    </w:p>
    <w:p w:rsidR="00696591" w:rsidRDefault="00696591" w:rsidP="0039502D">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28078C" w:rsidRDefault="0028078C" w:rsidP="0039502D">
      <w:pPr>
        <w:spacing w:line="240" w:lineRule="auto"/>
        <w:rPr>
          <w:lang w:eastAsia="ru-RU"/>
        </w:rPr>
      </w:pPr>
    </w:p>
    <w:tbl>
      <w:tblPr>
        <w:tblW w:w="1451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1078"/>
        <w:gridCol w:w="1276"/>
        <w:gridCol w:w="731"/>
        <w:gridCol w:w="1271"/>
        <w:gridCol w:w="1513"/>
        <w:gridCol w:w="1055"/>
        <w:gridCol w:w="1321"/>
        <w:gridCol w:w="1023"/>
        <w:gridCol w:w="1329"/>
        <w:gridCol w:w="1286"/>
        <w:gridCol w:w="1243"/>
        <w:gridCol w:w="904"/>
      </w:tblGrid>
      <w:tr w:rsidR="0028078C" w:rsidRPr="0028078C" w:rsidTr="0028078C">
        <w:trPr>
          <w:trHeight w:hRule="exact" w:val="3083"/>
        </w:trPr>
        <w:tc>
          <w:tcPr>
            <w:tcW w:w="48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 </w:t>
            </w:r>
            <w:proofErr w:type="gramStart"/>
            <w:r w:rsidRPr="0028078C">
              <w:rPr>
                <w:rFonts w:ascii="Times New Roman" w:hAnsi="Times New Roman" w:cs="Times New Roman"/>
                <w:sz w:val="24"/>
                <w:szCs w:val="24"/>
                <w:lang w:eastAsia="ru-RU"/>
              </w:rPr>
              <w:t>п</w:t>
            </w:r>
            <w:proofErr w:type="gramEnd"/>
            <w:r w:rsidRPr="0028078C">
              <w:rPr>
                <w:rFonts w:ascii="Times New Roman" w:hAnsi="Times New Roman" w:cs="Times New Roman"/>
                <w:sz w:val="24"/>
                <w:szCs w:val="24"/>
                <w:lang w:eastAsia="ru-RU"/>
              </w:rPr>
              <w:t>/п</w:t>
            </w:r>
          </w:p>
        </w:tc>
        <w:tc>
          <w:tcPr>
            <w:tcW w:w="1078"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 ТСО</w:t>
            </w:r>
          </w:p>
        </w:tc>
        <w:tc>
          <w:tcPr>
            <w:tcW w:w="1276"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и адрес </w:t>
            </w:r>
            <w:proofErr w:type="spellStart"/>
            <w:r w:rsidRPr="0028078C">
              <w:rPr>
                <w:rFonts w:ascii="Times New Roman" w:hAnsi="Times New Roman" w:cs="Times New Roman"/>
                <w:sz w:val="24"/>
                <w:szCs w:val="24"/>
                <w:lang w:eastAsia="ru-RU"/>
              </w:rPr>
              <w:t>котель</w:t>
            </w:r>
            <w:proofErr w:type="spellEnd"/>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ной</w:t>
            </w: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Год</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Установленная мощность, Гкал/</w:t>
            </w:r>
            <w:proofErr w:type="gramStart"/>
            <w:r w:rsidRPr="0028078C">
              <w:rPr>
                <w:rFonts w:ascii="Times New Roman" w:hAnsi="Times New Roman" w:cs="Times New Roman"/>
                <w:sz w:val="24"/>
                <w:szCs w:val="24"/>
                <w:lang w:eastAsia="ru-RU"/>
              </w:rPr>
              <w:t>ч</w:t>
            </w:r>
            <w:proofErr w:type="gramEnd"/>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Располагаемая, Гкал/</w:t>
            </w:r>
            <w:proofErr w:type="gramStart"/>
            <w:r w:rsidRPr="0028078C">
              <w:rPr>
                <w:rFonts w:ascii="Times New Roman" w:hAnsi="Times New Roman" w:cs="Times New Roman"/>
                <w:sz w:val="24"/>
                <w:szCs w:val="24"/>
                <w:lang w:eastAsia="ru-RU"/>
              </w:rPr>
              <w:t>ч</w:t>
            </w:r>
            <w:proofErr w:type="gramEnd"/>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Тепловая мощность нетто, Гкал/</w:t>
            </w:r>
            <w:proofErr w:type="gramStart"/>
            <w:r w:rsidRPr="0028078C">
              <w:rPr>
                <w:rFonts w:ascii="Times New Roman" w:hAnsi="Times New Roman" w:cs="Times New Roman"/>
                <w:sz w:val="24"/>
                <w:szCs w:val="24"/>
                <w:lang w:eastAsia="ru-RU"/>
              </w:rPr>
              <w:t>ч</w:t>
            </w:r>
            <w:proofErr w:type="gramEnd"/>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Собственные нужды, Гкал/</w:t>
            </w:r>
            <w:proofErr w:type="gramStart"/>
            <w:r w:rsidRPr="0028078C">
              <w:rPr>
                <w:rFonts w:ascii="Times New Roman" w:hAnsi="Times New Roman" w:cs="Times New Roman"/>
                <w:sz w:val="24"/>
                <w:szCs w:val="24"/>
                <w:lang w:eastAsia="ru-RU"/>
              </w:rPr>
              <w:t>ч</w:t>
            </w:r>
            <w:proofErr w:type="gramEnd"/>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Потери в тепловых сетях, Гкал/</w:t>
            </w:r>
            <w:proofErr w:type="gramStart"/>
            <w:r w:rsidRPr="0028078C">
              <w:rPr>
                <w:rFonts w:ascii="Times New Roman" w:hAnsi="Times New Roman" w:cs="Times New Roman"/>
                <w:sz w:val="24"/>
                <w:szCs w:val="24"/>
                <w:lang w:eastAsia="ru-RU"/>
              </w:rPr>
              <w:t>ч</w:t>
            </w:r>
            <w:proofErr w:type="gramEnd"/>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Подключенная нагрузка, Гкал/</w:t>
            </w:r>
            <w:proofErr w:type="gramStart"/>
            <w:r w:rsidRPr="0028078C">
              <w:rPr>
                <w:rFonts w:ascii="Times New Roman" w:hAnsi="Times New Roman" w:cs="Times New Roman"/>
                <w:sz w:val="24"/>
                <w:szCs w:val="24"/>
                <w:lang w:eastAsia="ru-RU"/>
              </w:rPr>
              <w:t>ч</w:t>
            </w:r>
            <w:proofErr w:type="gramEnd"/>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Тепловая нагрузка на источнике, Гкал/</w:t>
            </w:r>
            <w:proofErr w:type="gramStart"/>
            <w:r w:rsidRPr="0028078C">
              <w:rPr>
                <w:rFonts w:ascii="Times New Roman" w:hAnsi="Times New Roman" w:cs="Times New Roman"/>
                <w:sz w:val="24"/>
                <w:szCs w:val="24"/>
                <w:lang w:eastAsia="ru-RU"/>
              </w:rPr>
              <w:t>ч</w:t>
            </w:r>
            <w:proofErr w:type="gramEnd"/>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Резерв</w:t>
            </w:r>
            <w:proofErr w:type="gramStart"/>
            <w:r w:rsidRPr="0028078C">
              <w:rPr>
                <w:rFonts w:ascii="Times New Roman" w:hAnsi="Times New Roman" w:cs="Times New Roman"/>
                <w:sz w:val="24"/>
                <w:szCs w:val="24"/>
                <w:lang w:eastAsia="ru-RU"/>
              </w:rPr>
              <w:t xml:space="preserve"> (+)/ </w:t>
            </w:r>
            <w:proofErr w:type="gramEnd"/>
            <w:r w:rsidRPr="0028078C">
              <w:rPr>
                <w:rFonts w:ascii="Times New Roman" w:hAnsi="Times New Roman" w:cs="Times New Roman"/>
                <w:sz w:val="24"/>
                <w:szCs w:val="24"/>
                <w:lang w:eastAsia="ru-RU"/>
              </w:rPr>
              <w:t>дефицит</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тепловой мощности в номинальном режиме, Гкал/</w:t>
            </w:r>
            <w:proofErr w:type="gramStart"/>
            <w:r w:rsidRPr="0028078C">
              <w:rPr>
                <w:rFonts w:ascii="Times New Roman" w:hAnsi="Times New Roman" w:cs="Times New Roman"/>
                <w:sz w:val="24"/>
                <w:szCs w:val="24"/>
                <w:lang w:eastAsia="ru-RU"/>
              </w:rPr>
              <w:t>ч</w:t>
            </w:r>
            <w:proofErr w:type="gramEnd"/>
          </w:p>
        </w:tc>
        <w:tc>
          <w:tcPr>
            <w:tcW w:w="904" w:type="dxa"/>
            <w:shd w:val="clear" w:color="auto" w:fill="auto"/>
          </w:tcPr>
          <w:p w:rsidR="0028078C" w:rsidRPr="0028078C" w:rsidRDefault="004D4EED"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shape id="_x0000_s1075" type="#_x0000_t202" style="position:absolute;left:0;text-align:left;margin-left:45.2pt;margin-top:124.95pt;width:39.25pt;height:30.65pt;z-index:251719680;mso-position-horizontal-relative:text;mso-position-vertical-relative:text" stroked="f">
                  <v:textbox style="layout-flow:vertical">
                    <w:txbxContent>
                      <w:p w:rsidR="003F0887" w:rsidRPr="00D90523" w:rsidRDefault="003F0887">
                        <w:pPr>
                          <w:rPr>
                            <w:rFonts w:ascii="Times New Roman" w:hAnsi="Times New Roman" w:cs="Times New Roman"/>
                            <w:sz w:val="28"/>
                            <w:szCs w:val="28"/>
                          </w:rPr>
                        </w:pPr>
                        <w:r w:rsidRPr="00D90523">
                          <w:rPr>
                            <w:rFonts w:ascii="Times New Roman" w:hAnsi="Times New Roman" w:cs="Times New Roman"/>
                            <w:sz w:val="28"/>
                            <w:szCs w:val="28"/>
                          </w:rPr>
                          <w:t>20</w:t>
                        </w:r>
                      </w:p>
                    </w:txbxContent>
                  </v:textbox>
                </v:shape>
              </w:pict>
            </w:r>
            <w:r w:rsidR="0028078C" w:rsidRPr="0028078C">
              <w:rPr>
                <w:rFonts w:ascii="Times New Roman" w:hAnsi="Times New Roman" w:cs="Times New Roman"/>
                <w:sz w:val="24"/>
                <w:szCs w:val="24"/>
                <w:lang w:eastAsia="ru-RU"/>
              </w:rPr>
              <w:t>КИУТМ, %</w:t>
            </w:r>
          </w:p>
        </w:tc>
      </w:tr>
      <w:tr w:rsidR="0028078C" w:rsidRPr="0028078C" w:rsidTr="0028078C">
        <w:trPr>
          <w:trHeight w:hRule="exact" w:val="462"/>
        </w:trPr>
        <w:tc>
          <w:tcPr>
            <w:tcW w:w="481"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078"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276"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31"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271"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13"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1055"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w:t>
            </w:r>
          </w:p>
        </w:tc>
        <w:tc>
          <w:tcPr>
            <w:tcW w:w="1321"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1023"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1329"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c>
          <w:tcPr>
            <w:tcW w:w="1286"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11</w:t>
            </w:r>
          </w:p>
        </w:tc>
        <w:tc>
          <w:tcPr>
            <w:tcW w:w="1243"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12</w:t>
            </w:r>
          </w:p>
        </w:tc>
        <w:tc>
          <w:tcPr>
            <w:tcW w:w="904"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noProof/>
                <w:sz w:val="24"/>
                <w:szCs w:val="24"/>
                <w:lang w:eastAsia="ru-RU"/>
              </w:rPr>
            </w:pPr>
            <w:r w:rsidRPr="0028078C">
              <w:rPr>
                <w:rFonts w:ascii="Times New Roman" w:hAnsi="Times New Roman" w:cs="Times New Roman"/>
                <w:noProof/>
                <w:sz w:val="24"/>
                <w:szCs w:val="24"/>
                <w:lang w:eastAsia="ru-RU"/>
              </w:rPr>
              <w:t>13</w:t>
            </w:r>
          </w:p>
        </w:tc>
      </w:tr>
      <w:tr w:rsidR="0028078C" w:rsidRPr="0028078C" w:rsidTr="0028078C">
        <w:trPr>
          <w:trHeight w:hRule="exact" w:val="412"/>
        </w:trPr>
        <w:tc>
          <w:tcPr>
            <w:tcW w:w="481" w:type="dxa"/>
            <w:vMerge w:val="restart"/>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078" w:type="dxa"/>
            <w:vMerge w:val="restart"/>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МУП «ТЭК Крымского района»</w:t>
            </w:r>
          </w:p>
        </w:tc>
        <w:tc>
          <w:tcPr>
            <w:tcW w:w="1276" w:type="dxa"/>
            <w:vMerge w:val="restart"/>
            <w:shd w:val="clear" w:color="auto" w:fill="auto"/>
          </w:tcPr>
          <w:p w:rsidR="00D90523" w:rsidRDefault="0028078C" w:rsidP="0039502D">
            <w:pPr>
              <w:spacing w:after="0" w:line="240" w:lineRule="auto"/>
              <w:ind w:right="-108"/>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Котель</w:t>
            </w:r>
            <w:proofErr w:type="spellEnd"/>
          </w:p>
          <w:p w:rsidR="0028078C" w:rsidRPr="0028078C" w:rsidRDefault="0028078C" w:rsidP="0039502D">
            <w:pPr>
              <w:spacing w:after="0" w:line="240" w:lineRule="auto"/>
              <w:ind w:right="-108"/>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ная</w:t>
            </w:r>
            <w:proofErr w:type="spellEnd"/>
            <w:r w:rsidRPr="0028078C">
              <w:rPr>
                <w:rFonts w:ascii="Times New Roman" w:hAnsi="Times New Roman" w:cs="Times New Roman"/>
                <w:sz w:val="24"/>
                <w:szCs w:val="24"/>
                <w:lang w:eastAsia="ru-RU"/>
              </w:rPr>
              <w:t xml:space="preserve"> № 21,</w:t>
            </w:r>
          </w:p>
          <w:p w:rsidR="0028078C" w:rsidRPr="0028078C" w:rsidRDefault="0028078C" w:rsidP="0039502D">
            <w:pPr>
              <w:spacing w:after="0" w:line="240" w:lineRule="auto"/>
              <w:ind w:right="-108"/>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 ул. 40 Лет Победы</w:t>
            </w: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17"/>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37"/>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16"/>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22"/>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27"/>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284"/>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895"/>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0,070</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bl>
    <w:p w:rsidR="0028078C" w:rsidRDefault="0028078C" w:rsidP="0039502D">
      <w:pPr>
        <w:spacing w:line="240" w:lineRule="auto"/>
      </w:pPr>
      <w:r>
        <w:br w:type="page"/>
      </w:r>
    </w:p>
    <w:tbl>
      <w:tblPr>
        <w:tblW w:w="1451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1078"/>
        <w:gridCol w:w="1276"/>
        <w:gridCol w:w="731"/>
        <w:gridCol w:w="1271"/>
        <w:gridCol w:w="1513"/>
        <w:gridCol w:w="1055"/>
        <w:gridCol w:w="1321"/>
        <w:gridCol w:w="1023"/>
        <w:gridCol w:w="1329"/>
        <w:gridCol w:w="1286"/>
        <w:gridCol w:w="1243"/>
        <w:gridCol w:w="904"/>
      </w:tblGrid>
      <w:tr w:rsidR="00D90523" w:rsidRPr="0028078C" w:rsidTr="00D90523">
        <w:trPr>
          <w:trHeight w:hRule="exact" w:val="427"/>
        </w:trPr>
        <w:tc>
          <w:tcPr>
            <w:tcW w:w="48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lastRenderedPageBreak/>
              <w:t>1</w:t>
            </w:r>
          </w:p>
        </w:tc>
        <w:tc>
          <w:tcPr>
            <w:tcW w:w="1078"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276"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3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27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1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1055" w:type="dxa"/>
            <w:shd w:val="clear" w:color="auto" w:fill="auto"/>
            <w:vAlign w:val="center"/>
          </w:tcPr>
          <w:p w:rsidR="00D90523" w:rsidRPr="0028078C" w:rsidRDefault="004D4EED"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rect id="_x0000_s1077" style="position:absolute;left:0;text-align:left;margin-left:9.4pt;margin-top:-67pt;width:1in;height:40.1pt;z-index:251722752;mso-position-horizontal-relative:text;mso-position-vertical-relative:text" stroked="f"/>
              </w:pict>
            </w:r>
            <w:r w:rsidR="00D90523" w:rsidRPr="0028078C">
              <w:rPr>
                <w:rFonts w:ascii="Times New Roman" w:hAnsi="Times New Roman" w:cs="Times New Roman"/>
                <w:sz w:val="24"/>
                <w:szCs w:val="24"/>
                <w:lang w:eastAsia="ru-RU"/>
              </w:rPr>
              <w:t>7</w:t>
            </w:r>
          </w:p>
        </w:tc>
        <w:tc>
          <w:tcPr>
            <w:tcW w:w="132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102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1329"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c>
          <w:tcPr>
            <w:tcW w:w="1286"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11</w:t>
            </w:r>
          </w:p>
        </w:tc>
        <w:tc>
          <w:tcPr>
            <w:tcW w:w="124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12</w:t>
            </w:r>
          </w:p>
        </w:tc>
        <w:tc>
          <w:tcPr>
            <w:tcW w:w="904"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w:t>
            </w:r>
          </w:p>
        </w:tc>
      </w:tr>
      <w:tr w:rsidR="00D90523" w:rsidRPr="0028078C" w:rsidTr="0028078C">
        <w:trPr>
          <w:trHeight w:hRule="exact" w:val="987"/>
        </w:trPr>
        <w:tc>
          <w:tcPr>
            <w:tcW w:w="48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2034-2049</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0,060</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D90523" w:rsidRPr="0028078C" w:rsidTr="0028078C">
        <w:trPr>
          <w:trHeight w:hRule="exact" w:val="318"/>
        </w:trPr>
        <w:tc>
          <w:tcPr>
            <w:tcW w:w="481"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br w:type="page"/>
              <w:t>2</w:t>
            </w:r>
          </w:p>
        </w:tc>
        <w:tc>
          <w:tcPr>
            <w:tcW w:w="1078"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МУП «ТЭК Крымского района»</w:t>
            </w:r>
          </w:p>
        </w:tc>
        <w:tc>
          <w:tcPr>
            <w:tcW w:w="1276" w:type="dxa"/>
            <w:vMerge w:val="restart"/>
            <w:shd w:val="clear" w:color="auto" w:fill="auto"/>
          </w:tcPr>
          <w:p w:rsidR="00D90523"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Котель</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ная</w:t>
            </w:r>
            <w:proofErr w:type="spellEnd"/>
            <w:r w:rsidRPr="0028078C">
              <w:rPr>
                <w:rFonts w:ascii="Times New Roman" w:hAnsi="Times New Roman" w:cs="Times New Roman"/>
                <w:sz w:val="24"/>
                <w:szCs w:val="24"/>
                <w:lang w:eastAsia="ru-RU"/>
              </w:rPr>
              <w:t xml:space="preserve"> № 22,</w:t>
            </w:r>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 ул. Шоссейная, 2-А</w:t>
            </w: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44"/>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42"/>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6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93"/>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420"/>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41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4D4EED"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shape id="_x0000_s1071" type="#_x0000_t202" style="position:absolute;left:0;text-align:left;margin-left:44.75pt;margin-top:7.2pt;width:39.05pt;height:36pt;z-index:251714560;mso-position-horizontal-relative:text;mso-position-vertical-relative:text" stroked="f">
                  <v:textbox style="layout-flow:vertical;mso-next-textbox:#_x0000_s1071">
                    <w:txbxContent>
                      <w:p w:rsidR="003F0887" w:rsidRPr="000F4B90" w:rsidRDefault="003F0887" w:rsidP="0028078C">
                        <w:pPr>
                          <w:rPr>
                            <w:rFonts w:ascii="Times New Roman" w:hAnsi="Times New Roman" w:cs="Times New Roman"/>
                            <w:sz w:val="28"/>
                            <w:szCs w:val="28"/>
                          </w:rPr>
                        </w:pPr>
                        <w:r w:rsidRPr="000F4B90">
                          <w:rPr>
                            <w:rFonts w:ascii="Times New Roman" w:hAnsi="Times New Roman" w:cs="Times New Roman"/>
                            <w:sz w:val="28"/>
                            <w:szCs w:val="28"/>
                          </w:rPr>
                          <w:t>21</w:t>
                        </w:r>
                      </w:p>
                    </w:txbxContent>
                  </v:textbox>
                </v:shape>
              </w:pict>
            </w:r>
            <w:r w:rsidR="00D90523" w:rsidRPr="0028078C">
              <w:rPr>
                <w:rFonts w:ascii="Times New Roman" w:hAnsi="Times New Roman" w:cs="Times New Roman"/>
                <w:sz w:val="24"/>
                <w:szCs w:val="24"/>
                <w:lang w:eastAsia="ru-RU"/>
              </w:rPr>
              <w:t>38</w:t>
            </w:r>
          </w:p>
        </w:tc>
      </w:tr>
      <w:tr w:rsidR="00D90523" w:rsidRPr="0028078C" w:rsidTr="0028078C">
        <w:trPr>
          <w:trHeight w:hRule="exact" w:val="92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854"/>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2034-2049</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31"/>
        </w:trPr>
        <w:tc>
          <w:tcPr>
            <w:tcW w:w="481"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1078"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МУП «ТЭК </w:t>
            </w:r>
            <w:proofErr w:type="spellStart"/>
            <w:r w:rsidRPr="0028078C">
              <w:rPr>
                <w:rFonts w:ascii="Times New Roman" w:hAnsi="Times New Roman" w:cs="Times New Roman"/>
                <w:sz w:val="24"/>
                <w:szCs w:val="24"/>
                <w:lang w:eastAsia="ru-RU"/>
              </w:rPr>
              <w:t>Крымс</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кого района»</w:t>
            </w:r>
          </w:p>
        </w:tc>
        <w:tc>
          <w:tcPr>
            <w:tcW w:w="1276" w:type="dxa"/>
            <w:vMerge w:val="restart"/>
            <w:shd w:val="clear" w:color="auto" w:fill="auto"/>
          </w:tcPr>
          <w:p w:rsidR="00D90523"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Котель</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ная</w:t>
            </w:r>
            <w:proofErr w:type="spellEnd"/>
            <w:r w:rsidRPr="0028078C">
              <w:rPr>
                <w:rFonts w:ascii="Times New Roman" w:hAnsi="Times New Roman" w:cs="Times New Roman"/>
                <w:sz w:val="24"/>
                <w:szCs w:val="24"/>
                <w:lang w:eastAsia="ru-RU"/>
              </w:rPr>
              <w:t xml:space="preserve"> № 26,</w:t>
            </w:r>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 ул. Красная, 233, стр. 3</w:t>
            </w: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31"/>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1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1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422"/>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D90523">
        <w:trPr>
          <w:trHeight w:hRule="exact" w:val="871"/>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D90523">
        <w:trPr>
          <w:trHeight w:hRule="exact" w:val="427"/>
        </w:trPr>
        <w:tc>
          <w:tcPr>
            <w:tcW w:w="48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lastRenderedPageBreak/>
              <w:br w:type="page"/>
            </w:r>
            <w:r w:rsidRPr="0028078C">
              <w:rPr>
                <w:rFonts w:ascii="Times New Roman" w:hAnsi="Times New Roman" w:cs="Times New Roman"/>
                <w:sz w:val="24"/>
                <w:szCs w:val="24"/>
                <w:lang w:eastAsia="ru-RU"/>
              </w:rPr>
              <w:t>1</w:t>
            </w:r>
          </w:p>
        </w:tc>
        <w:tc>
          <w:tcPr>
            <w:tcW w:w="1078"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276"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3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27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1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1055" w:type="dxa"/>
            <w:shd w:val="clear" w:color="auto" w:fill="auto"/>
            <w:vAlign w:val="center"/>
          </w:tcPr>
          <w:p w:rsidR="00D90523" w:rsidRPr="0028078C" w:rsidRDefault="004D4EED"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rect id="_x0000_s1080" style="position:absolute;left:0;text-align:left;margin-left:9.35pt;margin-top:-68.05pt;width:1in;height:41.7pt;z-index:251724800;mso-position-horizontal-relative:text;mso-position-vertical-relative:text" stroked="f"/>
              </w:pict>
            </w:r>
            <w:r w:rsidR="00D90523" w:rsidRPr="0028078C">
              <w:rPr>
                <w:rFonts w:ascii="Times New Roman" w:hAnsi="Times New Roman" w:cs="Times New Roman"/>
                <w:sz w:val="24"/>
                <w:szCs w:val="24"/>
                <w:lang w:eastAsia="ru-RU"/>
              </w:rPr>
              <w:t>7</w:t>
            </w:r>
          </w:p>
        </w:tc>
        <w:tc>
          <w:tcPr>
            <w:tcW w:w="132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102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1329"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c>
          <w:tcPr>
            <w:tcW w:w="1286"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11</w:t>
            </w:r>
          </w:p>
        </w:tc>
        <w:tc>
          <w:tcPr>
            <w:tcW w:w="124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12</w:t>
            </w:r>
          </w:p>
        </w:tc>
        <w:tc>
          <w:tcPr>
            <w:tcW w:w="904"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noProof/>
                <w:sz w:val="24"/>
                <w:szCs w:val="24"/>
                <w:lang w:eastAsia="ru-RU"/>
              </w:rPr>
            </w:pPr>
            <w:r w:rsidRPr="0028078C">
              <w:rPr>
                <w:rFonts w:ascii="Times New Roman" w:hAnsi="Times New Roman" w:cs="Times New Roman"/>
                <w:noProof/>
                <w:sz w:val="24"/>
                <w:szCs w:val="24"/>
                <w:lang w:eastAsia="ru-RU"/>
              </w:rPr>
              <w:t>13</w:t>
            </w:r>
          </w:p>
        </w:tc>
      </w:tr>
      <w:tr w:rsidR="00D90523" w:rsidRPr="0028078C" w:rsidTr="0028078C">
        <w:trPr>
          <w:trHeight w:hRule="exact" w:val="997"/>
        </w:trPr>
        <w:tc>
          <w:tcPr>
            <w:tcW w:w="48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2034-2049</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D90523">
        <w:trPr>
          <w:trHeight w:hRule="exact" w:val="290"/>
        </w:trPr>
        <w:tc>
          <w:tcPr>
            <w:tcW w:w="481"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br w:type="page"/>
              <w:t>4</w:t>
            </w:r>
          </w:p>
        </w:tc>
        <w:tc>
          <w:tcPr>
            <w:tcW w:w="1078"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МУП «ТЭК </w:t>
            </w:r>
            <w:proofErr w:type="spellStart"/>
            <w:r w:rsidRPr="0028078C">
              <w:rPr>
                <w:rFonts w:ascii="Times New Roman" w:hAnsi="Times New Roman" w:cs="Times New Roman"/>
                <w:sz w:val="24"/>
                <w:szCs w:val="24"/>
                <w:lang w:eastAsia="ru-RU"/>
              </w:rPr>
              <w:t>Крымс</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кого района»</w:t>
            </w:r>
          </w:p>
        </w:tc>
        <w:tc>
          <w:tcPr>
            <w:tcW w:w="1276" w:type="dxa"/>
            <w:vMerge w:val="restart"/>
            <w:shd w:val="clear" w:color="auto" w:fill="auto"/>
          </w:tcPr>
          <w:p w:rsidR="00D90523"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Котель</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ная</w:t>
            </w:r>
            <w:proofErr w:type="spellEnd"/>
            <w:r w:rsidRPr="0028078C">
              <w:rPr>
                <w:rFonts w:ascii="Times New Roman" w:hAnsi="Times New Roman" w:cs="Times New Roman"/>
                <w:sz w:val="24"/>
                <w:szCs w:val="24"/>
                <w:lang w:eastAsia="ru-RU"/>
              </w:rPr>
              <w:t xml:space="preserve"> № 37,</w:t>
            </w:r>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 ул. Гагарина, 1</w:t>
            </w: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D90523">
        <w:trPr>
          <w:trHeight w:hRule="exact" w:val="280"/>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D90523">
        <w:trPr>
          <w:trHeight w:hRule="exact" w:val="283"/>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276"/>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276"/>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899"/>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4D4EED"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color w:val="000000"/>
                <w:sz w:val="24"/>
                <w:szCs w:val="24"/>
                <w:lang w:eastAsia="ru-RU"/>
              </w:rPr>
              <w:pict>
                <v:shape id="_x0000_s1074" type="#_x0000_t202" style="position:absolute;left:0;text-align:left;margin-left:41.1pt;margin-top:29.45pt;width:37.8pt;height:47.2pt;z-index:251718656;mso-position-horizontal-relative:text;mso-position-vertical-relative:text" stroked="f">
                  <v:textbox style="layout-flow:vertical;mso-next-textbox:#_x0000_s1074">
                    <w:txbxContent>
                      <w:p w:rsidR="003F0887" w:rsidRPr="00D90523" w:rsidRDefault="003F0887" w:rsidP="0028078C">
                        <w:pPr>
                          <w:rPr>
                            <w:rFonts w:ascii="Times New Roman" w:hAnsi="Times New Roman" w:cs="Times New Roman"/>
                            <w:sz w:val="28"/>
                            <w:szCs w:val="28"/>
                          </w:rPr>
                        </w:pPr>
                        <w:r w:rsidRPr="000F4B90">
                          <w:rPr>
                            <w:rFonts w:ascii="Times New Roman" w:hAnsi="Times New Roman" w:cs="Times New Roman"/>
                            <w:sz w:val="28"/>
                            <w:szCs w:val="28"/>
                          </w:rPr>
                          <w:t>22</w:t>
                        </w:r>
                      </w:p>
                    </w:txbxContent>
                  </v:textbox>
                </v:shape>
              </w:pict>
            </w:r>
            <w:r w:rsidR="00D90523" w:rsidRPr="0028078C">
              <w:rPr>
                <w:rFonts w:ascii="Times New Roman" w:hAnsi="Times New Roman" w:cs="Times New Roman"/>
                <w:sz w:val="24"/>
                <w:szCs w:val="24"/>
                <w:lang w:eastAsia="ru-RU"/>
              </w:rPr>
              <w:t>56</w:t>
            </w:r>
          </w:p>
        </w:tc>
      </w:tr>
      <w:tr w:rsidR="00D90523" w:rsidRPr="0028078C" w:rsidTr="0028078C">
        <w:trPr>
          <w:trHeight w:hRule="exact" w:val="854"/>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2034-2049</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446"/>
        </w:trPr>
        <w:tc>
          <w:tcPr>
            <w:tcW w:w="481"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078"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МУП «ТЭК </w:t>
            </w:r>
            <w:proofErr w:type="spellStart"/>
            <w:r w:rsidRPr="0028078C">
              <w:rPr>
                <w:rFonts w:ascii="Times New Roman" w:hAnsi="Times New Roman" w:cs="Times New Roman"/>
                <w:sz w:val="24"/>
                <w:szCs w:val="24"/>
                <w:lang w:eastAsia="ru-RU"/>
              </w:rPr>
              <w:t>Крымс</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кого района»</w:t>
            </w:r>
          </w:p>
        </w:tc>
        <w:tc>
          <w:tcPr>
            <w:tcW w:w="1276"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Котельная № 39,</w:t>
            </w:r>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с. </w:t>
            </w:r>
            <w:proofErr w:type="spellStart"/>
            <w:r w:rsidRPr="0028078C">
              <w:rPr>
                <w:rFonts w:ascii="Times New Roman" w:hAnsi="Times New Roman" w:cs="Times New Roman"/>
                <w:sz w:val="24"/>
                <w:szCs w:val="24"/>
                <w:lang w:eastAsia="ru-RU"/>
              </w:rPr>
              <w:t>Экономи</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ческое</w:t>
            </w:r>
            <w:proofErr w:type="spellEnd"/>
            <w:r w:rsidRPr="0028078C">
              <w:rPr>
                <w:rFonts w:ascii="Times New Roman" w:hAnsi="Times New Roman" w:cs="Times New Roman"/>
                <w:sz w:val="24"/>
                <w:szCs w:val="24"/>
                <w:lang w:eastAsia="ru-RU"/>
              </w:rPr>
              <w:t>,</w:t>
            </w:r>
          </w:p>
          <w:p w:rsidR="00D90523" w:rsidRPr="0028078C" w:rsidRDefault="00D90523" w:rsidP="0039502D">
            <w:pPr>
              <w:spacing w:after="0" w:line="240" w:lineRule="auto"/>
              <w:jc w:val="center"/>
              <w:rPr>
                <w:rFonts w:ascii="Times New Roman" w:eastAsia="Times New Roman" w:hAnsi="Times New Roman" w:cs="Times New Roman"/>
                <w:sz w:val="24"/>
                <w:szCs w:val="24"/>
                <w:highlight w:val="yellow"/>
                <w:lang w:eastAsia="ru-RU"/>
              </w:rPr>
            </w:pPr>
            <w:r w:rsidRPr="0028078C">
              <w:rPr>
                <w:rFonts w:ascii="Times New Roman" w:hAnsi="Times New Roman" w:cs="Times New Roman"/>
                <w:sz w:val="24"/>
                <w:szCs w:val="24"/>
                <w:lang w:eastAsia="ru-RU"/>
              </w:rPr>
              <w:t>ул. Почтовая,12</w:t>
            </w: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45"/>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1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22"/>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93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bl>
    <w:p w:rsidR="00696591" w:rsidRPr="00843D1D" w:rsidRDefault="00696591" w:rsidP="0039502D">
      <w:pPr>
        <w:spacing w:after="0" w:line="240" w:lineRule="auto"/>
        <w:rPr>
          <w:rFonts w:ascii="Times New Roman" w:hAnsi="Times New Roman" w:cs="Times New Roman"/>
          <w:sz w:val="28"/>
          <w:szCs w:val="28"/>
          <w:lang w:eastAsia="ru-RU"/>
        </w:rPr>
        <w:sectPr w:rsidR="00696591" w:rsidRPr="00843D1D" w:rsidSect="003725AE">
          <w:footerReference w:type="default" r:id="rId18"/>
          <w:pgSz w:w="16838" w:h="11906" w:orient="landscape"/>
          <w:pgMar w:top="1701" w:right="1134" w:bottom="567" w:left="1134" w:header="709" w:footer="709" w:gutter="0"/>
          <w:cols w:space="708"/>
          <w:docGrid w:linePitch="360"/>
        </w:sectPr>
      </w:pPr>
    </w:p>
    <w:p w:rsidR="009B2959" w:rsidRDefault="009B2959"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39502D">
      <w:pPr>
        <w:spacing w:after="0" w:line="240" w:lineRule="auto"/>
        <w:jc w:val="center"/>
        <w:rPr>
          <w:rFonts w:ascii="Times New Roman" w:hAnsi="Times New Roman" w:cs="Times New Roman"/>
          <w:b/>
          <w:sz w:val="28"/>
          <w:szCs w:val="28"/>
          <w:lang w:eastAsia="ru-RU"/>
        </w:rPr>
      </w:pPr>
    </w:p>
    <w:p w:rsidR="00696591" w:rsidRPr="00C64469" w:rsidRDefault="00696591"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39502D">
      <w:pPr>
        <w:spacing w:after="0" w:line="240" w:lineRule="auto"/>
        <w:jc w:val="center"/>
        <w:rPr>
          <w:rFonts w:ascii="Times New Roman" w:hAnsi="Times New Roman" w:cs="Times New Roman"/>
          <w:b/>
          <w:sz w:val="28"/>
          <w:szCs w:val="28"/>
          <w:lang w:eastAsia="ru-RU"/>
        </w:rPr>
      </w:pPr>
    </w:p>
    <w:p w:rsidR="00696591" w:rsidRPr="00C64469"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39502D">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39502D">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39502D">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39502D">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39502D">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39502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39502D">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39502D">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39502D">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39502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39502D">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39502D">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39502D">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39502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39502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39502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39502D">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39502D">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39502D">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4D4EED" w:rsidP="0039502D">
      <w:pPr>
        <w:spacing w:after="0" w:line="240" w:lineRule="auto"/>
        <w:jc w:val="center"/>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34274D">
        <w:rPr>
          <w:rFonts w:ascii="Times New Roman" w:eastAsia="Arial Unicode MS" w:hAnsi="Times New Roman" w:cs="Times New Roman"/>
          <w:sz w:val="28"/>
          <w:szCs w:val="28"/>
          <w:lang w:eastAsia="ru-RU"/>
        </w:rPr>
        <w:t xml:space="preserve">                                                                                                                                                                 </w:t>
      </w:r>
      <w:r w:rsidR="000F4B90">
        <w:rPr>
          <w:rFonts w:ascii="Times New Roman" w:eastAsia="Arial Unicode MS" w:hAnsi="Times New Roman" w:cs="Times New Roman"/>
          <w:sz w:val="28"/>
          <w:szCs w:val="28"/>
          <w:lang w:eastAsia="ru-RU"/>
        </w:rPr>
        <w:t xml:space="preserve">           </w: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39502D">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34274D" w:rsidRPr="0034274D" w:rsidTr="0034274D">
        <w:trPr>
          <w:trHeight w:val="1486"/>
        </w:trPr>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источника теплоснабжения</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Количество воды, необходимое для производства и передачи тепловой энергии котельными, м</w:t>
            </w:r>
            <w:r w:rsidRPr="0034274D">
              <w:rPr>
                <w:rFonts w:ascii="Times New Roman" w:hAnsi="Times New Roman" w:cs="Times New Roman"/>
                <w:sz w:val="24"/>
                <w:szCs w:val="24"/>
                <w:vertAlign w:val="superscript"/>
                <w:lang w:eastAsia="ru-RU"/>
              </w:rPr>
              <w:t xml:space="preserve">3 </w:t>
            </w:r>
            <w:r w:rsidRPr="0034274D">
              <w:rPr>
                <w:rFonts w:ascii="Times New Roman" w:hAnsi="Times New Roman" w:cs="Times New Roman"/>
                <w:sz w:val="24"/>
                <w:szCs w:val="24"/>
                <w:lang w:eastAsia="ru-RU"/>
              </w:rPr>
              <w:t>(</w:t>
            </w:r>
            <w:proofErr w:type="gramStart"/>
            <w:r w:rsidRPr="0034274D">
              <w:rPr>
                <w:rFonts w:ascii="Times New Roman" w:hAnsi="Times New Roman" w:cs="Times New Roman"/>
                <w:sz w:val="24"/>
                <w:szCs w:val="24"/>
                <w:lang w:val="en-US" w:eastAsia="ru-RU"/>
              </w:rPr>
              <w:t>V</w:t>
            </w:r>
            <w:proofErr w:type="gramEnd"/>
            <w:r w:rsidRPr="0034274D">
              <w:rPr>
                <w:rFonts w:ascii="Times New Roman" w:hAnsi="Times New Roman" w:cs="Times New Roman"/>
                <w:sz w:val="24"/>
                <w:szCs w:val="24"/>
                <w:vertAlign w:val="subscript"/>
                <w:lang w:eastAsia="ru-RU"/>
              </w:rPr>
              <w:t>общ</w:t>
            </w:r>
            <w:r w:rsidRPr="0034274D">
              <w:rPr>
                <w:rFonts w:ascii="Times New Roman" w:hAnsi="Times New Roman" w:cs="Times New Roman"/>
                <w:sz w:val="24"/>
                <w:szCs w:val="24"/>
                <w:lang w:eastAsia="ru-RU"/>
              </w:rPr>
              <w:t>.)</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Объем воды на заполнение системы теплоснабжения, м</w:t>
            </w:r>
            <w:r w:rsidRPr="0034274D">
              <w:rPr>
                <w:rFonts w:ascii="Times New Roman" w:hAnsi="Times New Roman" w:cs="Times New Roman"/>
                <w:sz w:val="24"/>
                <w:szCs w:val="24"/>
                <w:vertAlign w:val="superscript"/>
                <w:lang w:eastAsia="ru-RU"/>
              </w:rPr>
              <w:t>3</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roofErr w:type="gramStart"/>
            <w:r w:rsidRPr="0034274D">
              <w:rPr>
                <w:rFonts w:ascii="Times New Roman" w:hAnsi="Times New Roman" w:cs="Times New Roman"/>
                <w:sz w:val="24"/>
                <w:szCs w:val="24"/>
                <w:lang w:val="en-US" w:eastAsia="ru-RU"/>
              </w:rPr>
              <w:t>V</w:t>
            </w:r>
            <w:proofErr w:type="gramEnd"/>
            <w:r w:rsidRPr="0034274D">
              <w:rPr>
                <w:rFonts w:ascii="Times New Roman" w:hAnsi="Times New Roman" w:cs="Times New Roman"/>
                <w:sz w:val="24"/>
                <w:szCs w:val="24"/>
                <w:vertAlign w:val="subscript"/>
                <w:lang w:eastAsia="ru-RU"/>
              </w:rPr>
              <w:t>от</w:t>
            </w: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Объем воды на заполнение трубопроводов сетей, м</w:t>
            </w:r>
            <w:r w:rsidRPr="0034274D">
              <w:rPr>
                <w:rFonts w:ascii="Times New Roman" w:hAnsi="Times New Roman" w:cs="Times New Roman"/>
                <w:sz w:val="24"/>
                <w:szCs w:val="24"/>
                <w:vertAlign w:val="superscript"/>
                <w:lang w:eastAsia="ru-RU"/>
              </w:rPr>
              <w:t>3</w:t>
            </w:r>
            <w:r w:rsidRPr="0034274D">
              <w:rPr>
                <w:rFonts w:ascii="Times New Roman" w:hAnsi="Times New Roman" w:cs="Times New Roman"/>
                <w:sz w:val="24"/>
                <w:szCs w:val="24"/>
                <w:lang w:val="en-US" w:eastAsia="ru-RU"/>
              </w:rPr>
              <w:t>V</w:t>
            </w:r>
            <w:proofErr w:type="spellStart"/>
            <w:r w:rsidRPr="0034274D">
              <w:rPr>
                <w:rFonts w:ascii="Times New Roman" w:hAnsi="Times New Roman" w:cs="Times New Roman"/>
                <w:sz w:val="24"/>
                <w:szCs w:val="24"/>
                <w:vertAlign w:val="subscript"/>
                <w:lang w:eastAsia="ru-RU"/>
              </w:rPr>
              <w:t>т</w:t>
            </w:r>
            <w:proofErr w:type="gramStart"/>
            <w:r w:rsidRPr="0034274D">
              <w:rPr>
                <w:rFonts w:ascii="Times New Roman" w:hAnsi="Times New Roman" w:cs="Times New Roman"/>
                <w:sz w:val="24"/>
                <w:szCs w:val="24"/>
                <w:vertAlign w:val="subscript"/>
                <w:lang w:eastAsia="ru-RU"/>
              </w:rPr>
              <w:t>.с</w:t>
            </w:r>
            <w:proofErr w:type="spellEnd"/>
            <w:proofErr w:type="gramEnd"/>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Объем воды на ГВС, м</w:t>
            </w:r>
            <w:r w:rsidRPr="0034274D">
              <w:rPr>
                <w:rFonts w:ascii="Times New Roman" w:hAnsi="Times New Roman" w:cs="Times New Roman"/>
                <w:sz w:val="24"/>
                <w:szCs w:val="24"/>
                <w:vertAlign w:val="superscript"/>
                <w:lang w:eastAsia="ru-RU"/>
              </w:rPr>
              <w:t>3</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Объем </w:t>
            </w:r>
            <w:proofErr w:type="spellStart"/>
            <w:r w:rsidRPr="0034274D">
              <w:rPr>
                <w:rFonts w:ascii="Times New Roman" w:hAnsi="Times New Roman" w:cs="Times New Roman"/>
                <w:sz w:val="24"/>
                <w:szCs w:val="24"/>
                <w:lang w:eastAsia="ru-RU"/>
              </w:rPr>
              <w:t>подпиточной</w:t>
            </w:r>
            <w:proofErr w:type="spellEnd"/>
            <w:r w:rsidRPr="0034274D">
              <w:rPr>
                <w:rFonts w:ascii="Times New Roman" w:hAnsi="Times New Roman" w:cs="Times New Roman"/>
                <w:sz w:val="24"/>
                <w:szCs w:val="24"/>
                <w:lang w:eastAsia="ru-RU"/>
              </w:rPr>
              <w:t xml:space="preserve"> воды, м</w:t>
            </w:r>
            <w:r w:rsidRPr="0034274D">
              <w:rPr>
                <w:rFonts w:ascii="Times New Roman" w:hAnsi="Times New Roman" w:cs="Times New Roman"/>
                <w:sz w:val="24"/>
                <w:szCs w:val="24"/>
                <w:vertAlign w:val="superscript"/>
                <w:lang w:eastAsia="ru-RU"/>
              </w:rPr>
              <w:t>3</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w:t>
            </w:r>
          </w:p>
        </w:tc>
      </w:tr>
      <w:tr w:rsidR="0034274D" w:rsidRPr="0034274D" w:rsidTr="0034274D">
        <w:trPr>
          <w:trHeight w:val="368"/>
        </w:trPr>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r>
      <w:tr w:rsidR="0034274D" w:rsidRPr="0034274D" w:rsidTr="0034274D">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40 Лет Победы</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680</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r>
      <w:tr w:rsidR="0034274D" w:rsidRPr="0034274D" w:rsidTr="0034274D">
        <w:tc>
          <w:tcPr>
            <w:tcW w:w="3261" w:type="dxa"/>
            <w:shd w:val="clear" w:color="auto" w:fill="FFFFFF"/>
          </w:tcPr>
          <w:p w:rsidR="0034274D" w:rsidRPr="0034274D" w:rsidRDefault="0034274D" w:rsidP="000F4B90">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22, с. Киевское, ул. Шоссейная, 2</w:t>
            </w:r>
            <w:proofErr w:type="gramStart"/>
            <w:r w:rsidR="000F4B90">
              <w:rPr>
                <w:rFonts w:ascii="Times New Roman" w:hAnsi="Times New Roman" w:cs="Times New Roman"/>
                <w:sz w:val="24"/>
                <w:szCs w:val="24"/>
                <w:lang w:eastAsia="ru-RU"/>
              </w:rPr>
              <w:t xml:space="preserve"> </w:t>
            </w:r>
            <w:r w:rsidRPr="0034274D">
              <w:rPr>
                <w:rFonts w:ascii="Times New Roman" w:hAnsi="Times New Roman" w:cs="Times New Roman"/>
                <w:sz w:val="24"/>
                <w:szCs w:val="24"/>
                <w:lang w:eastAsia="ru-RU"/>
              </w:rPr>
              <w:t>А</w:t>
            </w:r>
            <w:proofErr w:type="gramEnd"/>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229</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r>
      <w:tr w:rsidR="0034274D" w:rsidRPr="0034274D" w:rsidTr="0034274D">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Красная, 233, стр. 3</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80</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4D4EED"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shape id="_x0000_s1078" type="#_x0000_t202" style="position:absolute;left:0;text-align:left;margin-left:79.4pt;margin-top:9.9pt;width:50.6pt;height:42.8pt;z-index:251723776;mso-position-horizontal:absolute;mso-position-horizontal-relative:text;mso-position-vertical-relative:text" stroked="f">
                  <v:textbox style="layout-flow:vertical">
                    <w:txbxContent>
                      <w:p w:rsidR="003F0887" w:rsidRPr="000F4B90" w:rsidRDefault="003F0887">
                        <w:pPr>
                          <w:rPr>
                            <w:rFonts w:ascii="Times New Roman" w:hAnsi="Times New Roman" w:cs="Times New Roman"/>
                            <w:sz w:val="28"/>
                            <w:szCs w:val="28"/>
                          </w:rPr>
                        </w:pPr>
                        <w:r w:rsidRPr="000F4B90">
                          <w:rPr>
                            <w:rFonts w:ascii="Times New Roman" w:hAnsi="Times New Roman" w:cs="Times New Roman"/>
                            <w:sz w:val="28"/>
                            <w:szCs w:val="28"/>
                          </w:rPr>
                          <w:t>25</w:t>
                        </w:r>
                      </w:p>
                    </w:txbxContent>
                  </v:textbox>
                </v:shape>
              </w:pict>
            </w:r>
            <w:r w:rsidR="0034274D" w:rsidRPr="0034274D">
              <w:rPr>
                <w:rFonts w:ascii="Times New Roman" w:hAnsi="Times New Roman" w:cs="Times New Roman"/>
                <w:sz w:val="24"/>
                <w:szCs w:val="24"/>
                <w:lang w:eastAsia="ru-RU"/>
              </w:rPr>
              <w:t>–</w:t>
            </w:r>
          </w:p>
        </w:tc>
      </w:tr>
      <w:tr w:rsidR="0034274D" w:rsidRPr="0034274D" w:rsidTr="0034274D">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Гагарина, 1</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65</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r>
      <w:tr w:rsidR="0034274D" w:rsidRPr="0034274D" w:rsidTr="0034274D">
        <w:tc>
          <w:tcPr>
            <w:tcW w:w="3261" w:type="dxa"/>
            <w:shd w:val="clear" w:color="auto" w:fill="FFFFFF"/>
          </w:tcPr>
          <w:p w:rsidR="000F4B90"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39,</w:t>
            </w:r>
            <w:r w:rsidR="000F4B90">
              <w:rPr>
                <w:rFonts w:ascii="Times New Roman" w:hAnsi="Times New Roman" w:cs="Times New Roman"/>
                <w:sz w:val="24"/>
                <w:szCs w:val="24"/>
                <w:lang w:eastAsia="ru-RU"/>
              </w:rPr>
              <w:t xml:space="preserve"> </w:t>
            </w:r>
          </w:p>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Экономическое,</w:t>
            </w:r>
          </w:p>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Почтовая, 12</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142</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r>
    </w:tbl>
    <w:p w:rsidR="00696591" w:rsidRPr="00843D1D" w:rsidRDefault="00696591" w:rsidP="0039502D">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39502D">
      <w:pPr>
        <w:spacing w:after="0" w:line="240" w:lineRule="auto"/>
        <w:ind w:right="52" w:firstLine="709"/>
        <w:jc w:val="center"/>
        <w:rPr>
          <w:rFonts w:ascii="Times New Roman" w:hAnsi="Times New Roman" w:cs="Times New Roman"/>
          <w:sz w:val="28"/>
          <w:szCs w:val="28"/>
        </w:rPr>
      </w:pPr>
      <w:bookmarkStart w:id="5" w:name="_Ref89623469"/>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5B16B4" w:rsidRPr="0033620D" w:rsidRDefault="00696591" w:rsidP="0039502D">
      <w:pPr>
        <w:spacing w:after="0" w:line="240" w:lineRule="auto"/>
        <w:ind w:right="52"/>
        <w:jc w:val="right"/>
        <w:rPr>
          <w:rFonts w:ascii="Times New Roman" w:hAnsi="Times New Roman" w:cs="Times New Roman"/>
          <w:sz w:val="28"/>
          <w:szCs w:val="28"/>
        </w:rPr>
      </w:pPr>
      <w:r w:rsidRPr="0033620D">
        <w:rPr>
          <w:rFonts w:ascii="Times New Roman" w:hAnsi="Times New Roman" w:cs="Times New Roman"/>
          <w:sz w:val="28"/>
          <w:szCs w:val="28"/>
        </w:rPr>
        <w:lastRenderedPageBreak/>
        <w:t xml:space="preserve">Таблица </w:t>
      </w:r>
      <w:bookmarkEnd w:id="5"/>
      <w:r w:rsidRPr="0033620D">
        <w:rPr>
          <w:rFonts w:ascii="Times New Roman" w:hAnsi="Times New Roman" w:cs="Times New Roman"/>
          <w:sz w:val="28"/>
          <w:szCs w:val="28"/>
        </w:rPr>
        <w:t>9</w:t>
      </w:r>
    </w:p>
    <w:p w:rsidR="005B16B4" w:rsidRDefault="005B16B4" w:rsidP="0039502D">
      <w:pPr>
        <w:spacing w:after="0" w:line="240" w:lineRule="auto"/>
        <w:ind w:right="52"/>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96591" w:rsidRDefault="00696591" w:rsidP="0039502D">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39502D">
      <w:pPr>
        <w:spacing w:after="0" w:line="240" w:lineRule="auto"/>
        <w:ind w:right="52"/>
        <w:jc w:val="center"/>
        <w:rPr>
          <w:rFonts w:ascii="Times New Roman" w:hAnsi="Times New Roman" w:cs="Times New Roman"/>
          <w:b/>
          <w:sz w:val="28"/>
          <w:szCs w:val="28"/>
        </w:rPr>
      </w:pPr>
    </w:p>
    <w:tbl>
      <w:tblPr>
        <w:tblW w:w="13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669"/>
      </w:tblGrid>
      <w:tr w:rsidR="0034274D" w:rsidRPr="0034274D" w:rsidTr="0034274D">
        <w:trPr>
          <w:cantSplit/>
          <w:trHeight w:val="3417"/>
          <w:tblHeader/>
        </w:trPr>
        <w:tc>
          <w:tcPr>
            <w:tcW w:w="839"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 </w:t>
            </w:r>
            <w:proofErr w:type="gramStart"/>
            <w:r w:rsidRPr="0034274D">
              <w:rPr>
                <w:rFonts w:ascii="Times New Roman" w:hAnsi="Times New Roman" w:cs="Times New Roman"/>
                <w:sz w:val="24"/>
                <w:szCs w:val="24"/>
                <w:lang w:eastAsia="ru-RU"/>
              </w:rPr>
              <w:t>п</w:t>
            </w:r>
            <w:proofErr w:type="gramEnd"/>
            <w:r w:rsidRPr="0034274D">
              <w:rPr>
                <w:rFonts w:ascii="Times New Roman" w:hAnsi="Times New Roman" w:cs="Times New Roman"/>
                <w:sz w:val="24"/>
                <w:szCs w:val="24"/>
                <w:lang w:eastAsia="ru-RU"/>
              </w:rPr>
              <w:t>/п</w:t>
            </w:r>
          </w:p>
        </w:tc>
        <w:tc>
          <w:tcPr>
            <w:tcW w:w="6325" w:type="dxa"/>
            <w:shd w:val="clear" w:color="auto" w:fill="auto"/>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 адрес котельной</w:t>
            </w:r>
          </w:p>
        </w:tc>
        <w:tc>
          <w:tcPr>
            <w:tcW w:w="1625"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Балансовая мощность </w:t>
            </w:r>
            <w:proofErr w:type="spellStart"/>
            <w:r w:rsidRPr="0034274D">
              <w:rPr>
                <w:rFonts w:ascii="Times New Roman" w:hAnsi="Times New Roman" w:cs="Times New Roman"/>
                <w:sz w:val="24"/>
                <w:szCs w:val="24"/>
                <w:lang w:eastAsia="ru-RU"/>
              </w:rPr>
              <w:t>подпиточного</w:t>
            </w:r>
            <w:proofErr w:type="spellEnd"/>
            <w:r w:rsidRPr="0034274D">
              <w:rPr>
                <w:rFonts w:ascii="Times New Roman" w:hAnsi="Times New Roman" w:cs="Times New Roman"/>
                <w:sz w:val="24"/>
                <w:szCs w:val="24"/>
                <w:lang w:eastAsia="ru-RU"/>
              </w:rPr>
              <w:t xml:space="preserve"> устройства источника - </w:t>
            </w:r>
            <w:proofErr w:type="spellStart"/>
            <w:proofErr w:type="gramStart"/>
            <w:r w:rsidRPr="0034274D">
              <w:rPr>
                <w:rFonts w:ascii="Times New Roman" w:hAnsi="Times New Roman" w:cs="Times New Roman"/>
                <w:sz w:val="24"/>
                <w:szCs w:val="24"/>
                <w:lang w:eastAsia="ru-RU"/>
              </w:rPr>
              <w:t>G</w:t>
            </w:r>
            <w:proofErr w:type="gramEnd"/>
            <w:r w:rsidRPr="0034274D">
              <w:rPr>
                <w:rFonts w:ascii="Times New Roman" w:hAnsi="Times New Roman" w:cs="Times New Roman"/>
                <w:bCs/>
                <w:sz w:val="24"/>
                <w:szCs w:val="24"/>
                <w:vertAlign w:val="subscript"/>
                <w:lang w:eastAsia="ru-RU"/>
              </w:rPr>
              <w:t>пу</w:t>
            </w:r>
            <w:r w:rsidRPr="0034274D">
              <w:rPr>
                <w:rFonts w:ascii="Times New Roman" w:hAnsi="Times New Roman" w:cs="Times New Roman"/>
                <w:bCs/>
                <w:sz w:val="24"/>
                <w:szCs w:val="24"/>
                <w:vertAlign w:val="superscript"/>
                <w:lang w:eastAsia="ru-RU"/>
              </w:rPr>
              <w:t>б</w:t>
            </w:r>
            <w:proofErr w:type="spellEnd"/>
            <w:r w:rsidRPr="0034274D">
              <w:rPr>
                <w:rFonts w:ascii="Times New Roman" w:hAnsi="Times New Roman" w:cs="Times New Roman"/>
                <w:bCs/>
                <w:sz w:val="24"/>
                <w:szCs w:val="24"/>
                <w:lang w:eastAsia="ru-RU"/>
              </w:rPr>
              <w:t>, м</w:t>
            </w:r>
            <w:r w:rsidRPr="0034274D">
              <w:rPr>
                <w:rFonts w:ascii="Times New Roman" w:hAnsi="Times New Roman" w:cs="Times New Roman"/>
                <w:bCs/>
                <w:sz w:val="24"/>
                <w:szCs w:val="24"/>
                <w:vertAlign w:val="superscript"/>
                <w:lang w:eastAsia="ru-RU"/>
              </w:rPr>
              <w:t>3</w:t>
            </w:r>
            <w:r w:rsidRPr="0034274D">
              <w:rPr>
                <w:rFonts w:ascii="Times New Roman" w:hAnsi="Times New Roman" w:cs="Times New Roman"/>
                <w:bCs/>
                <w:sz w:val="24"/>
                <w:szCs w:val="24"/>
                <w:lang w:eastAsia="ru-RU"/>
              </w:rPr>
              <w:t>/ч</w:t>
            </w:r>
          </w:p>
        </w:tc>
        <w:tc>
          <w:tcPr>
            <w:tcW w:w="1526"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Ограничение производительности </w:t>
            </w:r>
            <w:proofErr w:type="spellStart"/>
            <w:r w:rsidRPr="0034274D">
              <w:rPr>
                <w:rFonts w:ascii="Times New Roman" w:hAnsi="Times New Roman" w:cs="Times New Roman"/>
                <w:sz w:val="24"/>
                <w:szCs w:val="24"/>
                <w:lang w:eastAsia="ru-RU"/>
              </w:rPr>
              <w:t>подпиточного</w:t>
            </w:r>
            <w:proofErr w:type="spellEnd"/>
            <w:r w:rsidRPr="0034274D">
              <w:rPr>
                <w:rFonts w:ascii="Times New Roman" w:hAnsi="Times New Roman" w:cs="Times New Roman"/>
                <w:sz w:val="24"/>
                <w:szCs w:val="24"/>
                <w:lang w:eastAsia="ru-RU"/>
              </w:rPr>
              <w:t xml:space="preserve"> устройства - </w:t>
            </w:r>
            <w:proofErr w:type="spellStart"/>
            <w:proofErr w:type="gramStart"/>
            <w:r w:rsidRPr="0034274D">
              <w:rPr>
                <w:rFonts w:ascii="Times New Roman" w:hAnsi="Times New Roman" w:cs="Times New Roman"/>
                <w:sz w:val="24"/>
                <w:szCs w:val="24"/>
                <w:lang w:eastAsia="ru-RU"/>
              </w:rPr>
              <w:t>G</w:t>
            </w:r>
            <w:proofErr w:type="gramEnd"/>
            <w:r w:rsidRPr="0034274D">
              <w:rPr>
                <w:rFonts w:ascii="Times New Roman" w:hAnsi="Times New Roman" w:cs="Times New Roman"/>
                <w:bCs/>
                <w:sz w:val="24"/>
                <w:szCs w:val="24"/>
                <w:vertAlign w:val="subscript"/>
                <w:lang w:eastAsia="ru-RU"/>
              </w:rPr>
              <w:t>огр</w:t>
            </w:r>
            <w:proofErr w:type="spellEnd"/>
            <w:r w:rsidRPr="0034274D">
              <w:rPr>
                <w:rFonts w:ascii="Times New Roman" w:hAnsi="Times New Roman" w:cs="Times New Roman"/>
                <w:bCs/>
                <w:sz w:val="24"/>
                <w:szCs w:val="24"/>
                <w:lang w:eastAsia="ru-RU"/>
              </w:rPr>
              <w:t>, м</w:t>
            </w:r>
            <w:r w:rsidRPr="0034274D">
              <w:rPr>
                <w:rFonts w:ascii="Times New Roman" w:hAnsi="Times New Roman" w:cs="Times New Roman"/>
                <w:bCs/>
                <w:sz w:val="24"/>
                <w:szCs w:val="24"/>
                <w:vertAlign w:val="superscript"/>
                <w:lang w:eastAsia="ru-RU"/>
              </w:rPr>
              <w:t>3</w:t>
            </w:r>
            <w:r w:rsidRPr="0034274D">
              <w:rPr>
                <w:rFonts w:ascii="Times New Roman" w:hAnsi="Times New Roman" w:cs="Times New Roman"/>
                <w:bCs/>
                <w:sz w:val="24"/>
                <w:szCs w:val="24"/>
                <w:lang w:eastAsia="ru-RU"/>
              </w:rPr>
              <w:t>/ч</w:t>
            </w:r>
          </w:p>
        </w:tc>
        <w:tc>
          <w:tcPr>
            <w:tcW w:w="1532"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Нормативная (расчётная) среднечасовая подпитка  - </w:t>
            </w:r>
            <w:proofErr w:type="spellStart"/>
            <w:proofErr w:type="gramStart"/>
            <w:r w:rsidRPr="0034274D">
              <w:rPr>
                <w:rFonts w:ascii="Times New Roman" w:hAnsi="Times New Roman" w:cs="Times New Roman"/>
                <w:sz w:val="24"/>
                <w:szCs w:val="24"/>
                <w:lang w:eastAsia="ru-RU"/>
              </w:rPr>
              <w:t>G</w:t>
            </w:r>
            <w:proofErr w:type="gramEnd"/>
            <w:r w:rsidRPr="0034274D">
              <w:rPr>
                <w:rFonts w:ascii="Times New Roman" w:hAnsi="Times New Roman" w:cs="Times New Roman"/>
                <w:bCs/>
                <w:sz w:val="24"/>
                <w:szCs w:val="24"/>
                <w:vertAlign w:val="subscript"/>
                <w:lang w:eastAsia="ru-RU"/>
              </w:rPr>
              <w:t>п</w:t>
            </w:r>
            <w:r w:rsidRPr="0034274D">
              <w:rPr>
                <w:rFonts w:ascii="Times New Roman" w:hAnsi="Times New Roman" w:cs="Times New Roman"/>
                <w:bCs/>
                <w:sz w:val="24"/>
                <w:szCs w:val="24"/>
                <w:vertAlign w:val="superscript"/>
                <w:lang w:eastAsia="ru-RU"/>
              </w:rPr>
              <w:t>пр</w:t>
            </w:r>
            <w:proofErr w:type="spellEnd"/>
            <w:r w:rsidRPr="0034274D">
              <w:rPr>
                <w:rFonts w:ascii="Times New Roman" w:hAnsi="Times New Roman" w:cs="Times New Roman"/>
                <w:bCs/>
                <w:sz w:val="24"/>
                <w:szCs w:val="24"/>
                <w:lang w:eastAsia="ru-RU"/>
              </w:rPr>
              <w:t>, м</w:t>
            </w:r>
            <w:r w:rsidRPr="0034274D">
              <w:rPr>
                <w:rFonts w:ascii="Times New Roman" w:hAnsi="Times New Roman" w:cs="Times New Roman"/>
                <w:bCs/>
                <w:sz w:val="24"/>
                <w:szCs w:val="24"/>
                <w:vertAlign w:val="superscript"/>
                <w:lang w:eastAsia="ru-RU"/>
              </w:rPr>
              <w:t>3</w:t>
            </w:r>
            <w:r w:rsidRPr="0034274D">
              <w:rPr>
                <w:rFonts w:ascii="Times New Roman" w:hAnsi="Times New Roman" w:cs="Times New Roman"/>
                <w:bCs/>
                <w:sz w:val="24"/>
                <w:szCs w:val="24"/>
                <w:lang w:eastAsia="ru-RU"/>
              </w:rPr>
              <w:t>/ч</w:t>
            </w:r>
          </w:p>
        </w:tc>
        <w:tc>
          <w:tcPr>
            <w:tcW w:w="1669"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Фактическая среднечасовая подпитка тепловой сети в прошедшем сезоне - </w:t>
            </w:r>
            <w:proofErr w:type="spellStart"/>
            <w:proofErr w:type="gramStart"/>
            <w:r w:rsidRPr="0034274D">
              <w:rPr>
                <w:rFonts w:ascii="Times New Roman" w:hAnsi="Times New Roman" w:cs="Times New Roman"/>
                <w:sz w:val="24"/>
                <w:szCs w:val="24"/>
                <w:lang w:eastAsia="ru-RU"/>
              </w:rPr>
              <w:t>G</w:t>
            </w:r>
            <w:proofErr w:type="gramEnd"/>
            <w:r w:rsidRPr="0034274D">
              <w:rPr>
                <w:rFonts w:ascii="Times New Roman" w:hAnsi="Times New Roman" w:cs="Times New Roman"/>
                <w:bCs/>
                <w:sz w:val="24"/>
                <w:szCs w:val="24"/>
                <w:vertAlign w:val="subscript"/>
                <w:lang w:eastAsia="ru-RU"/>
              </w:rPr>
              <w:t>п</w:t>
            </w:r>
            <w:r w:rsidRPr="0034274D">
              <w:rPr>
                <w:rFonts w:ascii="Times New Roman" w:hAnsi="Times New Roman" w:cs="Times New Roman"/>
                <w:bCs/>
                <w:sz w:val="24"/>
                <w:szCs w:val="24"/>
                <w:vertAlign w:val="superscript"/>
                <w:lang w:eastAsia="ru-RU"/>
              </w:rPr>
              <w:t>ф</w:t>
            </w:r>
            <w:proofErr w:type="spellEnd"/>
            <w:r w:rsidRPr="0034274D">
              <w:rPr>
                <w:rFonts w:ascii="Times New Roman" w:hAnsi="Times New Roman" w:cs="Times New Roman"/>
                <w:bCs/>
                <w:sz w:val="24"/>
                <w:szCs w:val="24"/>
                <w:vertAlign w:val="superscript"/>
                <w:lang w:eastAsia="ru-RU"/>
              </w:rPr>
              <w:t>'</w:t>
            </w:r>
            <w:r w:rsidRPr="0034274D">
              <w:rPr>
                <w:rFonts w:ascii="Times New Roman" w:hAnsi="Times New Roman" w:cs="Times New Roman"/>
                <w:bCs/>
                <w:sz w:val="24"/>
                <w:szCs w:val="24"/>
                <w:lang w:eastAsia="ru-RU"/>
              </w:rPr>
              <w:t>, м</w:t>
            </w:r>
            <w:r w:rsidRPr="0034274D">
              <w:rPr>
                <w:rFonts w:ascii="Times New Roman" w:hAnsi="Times New Roman" w:cs="Times New Roman"/>
                <w:bCs/>
                <w:sz w:val="24"/>
                <w:szCs w:val="24"/>
                <w:vertAlign w:val="superscript"/>
                <w:lang w:eastAsia="ru-RU"/>
              </w:rPr>
              <w:t>3</w:t>
            </w:r>
            <w:r w:rsidRPr="0034274D">
              <w:rPr>
                <w:rFonts w:ascii="Times New Roman" w:hAnsi="Times New Roman" w:cs="Times New Roman"/>
                <w:bCs/>
                <w:sz w:val="24"/>
                <w:szCs w:val="24"/>
                <w:lang w:eastAsia="ru-RU"/>
              </w:rPr>
              <w:t>/ч</w:t>
            </w:r>
          </w:p>
        </w:tc>
      </w:tr>
      <w:tr w:rsidR="0034274D" w:rsidRPr="0034274D" w:rsidTr="0034274D">
        <w:trPr>
          <w:cantSplit/>
          <w:trHeight w:val="278"/>
          <w:tblHeader/>
        </w:trPr>
        <w:tc>
          <w:tcPr>
            <w:tcW w:w="839"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6325"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625"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526"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532"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669"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63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40 Лет Победы</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0,194</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0,194</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63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Шоссейная, 2-А</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0,065</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0,065</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63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Красная, 233, стр. 3</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ВПУ отсутствует</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0,023</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0,023</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63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Гагарина, 1</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0,019</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0,019</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6325" w:type="dxa"/>
            <w:shd w:val="clear" w:color="auto" w:fill="auto"/>
          </w:tcPr>
          <w:p w:rsidR="0034274D" w:rsidRDefault="0034274D" w:rsidP="0039502D">
            <w:pPr>
              <w:spacing w:after="0" w:line="240" w:lineRule="auto"/>
              <w:ind w:left="720"/>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Котельная № 39, с. </w:t>
            </w:r>
            <w:proofErr w:type="gramStart"/>
            <w:r>
              <w:rPr>
                <w:rFonts w:ascii="Times New Roman" w:hAnsi="Times New Roman" w:cs="Times New Roman"/>
                <w:sz w:val="24"/>
                <w:szCs w:val="24"/>
                <w:lang w:eastAsia="ru-RU"/>
              </w:rPr>
              <w:t>Экон</w:t>
            </w:r>
            <w:r w:rsidRPr="0034274D">
              <w:rPr>
                <w:rFonts w:ascii="Times New Roman" w:hAnsi="Times New Roman" w:cs="Times New Roman"/>
                <w:sz w:val="24"/>
                <w:szCs w:val="24"/>
                <w:lang w:eastAsia="ru-RU"/>
              </w:rPr>
              <w:t>омическое</w:t>
            </w:r>
            <w:proofErr w:type="gramEnd"/>
            <w:r w:rsidRPr="0034274D">
              <w:rPr>
                <w:rFonts w:ascii="Times New Roman" w:hAnsi="Times New Roman" w:cs="Times New Roman"/>
                <w:sz w:val="24"/>
                <w:szCs w:val="24"/>
                <w:lang w:eastAsia="ru-RU"/>
              </w:rPr>
              <w:t xml:space="preserve">, </w:t>
            </w:r>
          </w:p>
          <w:p w:rsidR="0034274D" w:rsidRPr="0034274D" w:rsidRDefault="0034274D" w:rsidP="0039502D">
            <w:pPr>
              <w:spacing w:after="0" w:line="240" w:lineRule="auto"/>
              <w:ind w:left="720"/>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Почтовая, 12</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0,041</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0,041</w:t>
            </w:r>
          </w:p>
        </w:tc>
      </w:tr>
    </w:tbl>
    <w:p w:rsidR="00D64E52" w:rsidRDefault="00D64E52"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 xml:space="preserve">3.2. Существующие и перспективные балансы производительности </w:t>
      </w:r>
      <w:proofErr w:type="gramStart"/>
      <w:r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39502D">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39502D">
      <w:pPr>
        <w:spacing w:after="0" w:line="240" w:lineRule="auto"/>
        <w:ind w:right="-179" w:firstLine="708"/>
        <w:jc w:val="right"/>
        <w:rPr>
          <w:rFonts w:ascii="Times New Roman" w:hAnsi="Times New Roman" w:cs="Times New Roman"/>
          <w:sz w:val="28"/>
          <w:szCs w:val="28"/>
        </w:rPr>
      </w:pPr>
    </w:p>
    <w:p w:rsidR="00696591" w:rsidRDefault="00A854EC" w:rsidP="0039502D">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96591" w:rsidRPr="00FD6A3D">
        <w:rPr>
          <w:rFonts w:ascii="Times New Roman" w:hAnsi="Times New Roman" w:cs="Times New Roman"/>
          <w:sz w:val="28"/>
          <w:szCs w:val="28"/>
        </w:rPr>
        <w:t>Таблица 10</w:t>
      </w:r>
    </w:p>
    <w:p w:rsidR="0034274D" w:rsidRPr="00FD6A3D" w:rsidRDefault="0034274D" w:rsidP="0039502D">
      <w:pPr>
        <w:spacing w:after="0" w:line="240" w:lineRule="auto"/>
        <w:ind w:right="-179" w:firstLine="708"/>
        <w:jc w:val="center"/>
        <w:rPr>
          <w:rFonts w:ascii="Times New Roman" w:hAnsi="Times New Roman" w:cs="Times New Roman"/>
          <w:sz w:val="28"/>
          <w:szCs w:val="28"/>
        </w:rPr>
      </w:pPr>
    </w:p>
    <w:tbl>
      <w:tblPr>
        <w:tblW w:w="137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686"/>
      </w:tblGrid>
      <w:tr w:rsidR="0034274D" w:rsidRPr="0034274D" w:rsidTr="0034274D">
        <w:tc>
          <w:tcPr>
            <w:tcW w:w="3261"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источника теплоснабжения</w:t>
            </w:r>
          </w:p>
        </w:tc>
        <w:tc>
          <w:tcPr>
            <w:tcW w:w="3151"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Производительность ВПУ, т/час</w:t>
            </w:r>
          </w:p>
        </w:tc>
        <w:tc>
          <w:tcPr>
            <w:tcW w:w="3686"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Существующее максимальное значение подпитки теплосети, т/час</w:t>
            </w:r>
          </w:p>
        </w:tc>
        <w:tc>
          <w:tcPr>
            <w:tcW w:w="3686"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Перспективное максимальное значение подпитки теплосети, т/час</w:t>
            </w:r>
          </w:p>
        </w:tc>
      </w:tr>
      <w:tr w:rsidR="0034274D" w:rsidRPr="0034274D" w:rsidTr="0034274D">
        <w:tc>
          <w:tcPr>
            <w:tcW w:w="3261"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3151"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3686"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3686"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r>
      <w:tr w:rsidR="0034274D" w:rsidRPr="0034274D" w:rsidTr="0034274D">
        <w:tc>
          <w:tcPr>
            <w:tcW w:w="326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40 Лет Победы</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0,194</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0,194</w:t>
            </w:r>
          </w:p>
        </w:tc>
      </w:tr>
      <w:tr w:rsidR="0034274D" w:rsidRPr="0034274D" w:rsidTr="0034274D">
        <w:tc>
          <w:tcPr>
            <w:tcW w:w="326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Шоссейная, 2-А</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0,065</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0,065</w:t>
            </w:r>
          </w:p>
        </w:tc>
      </w:tr>
      <w:tr w:rsidR="0034274D" w:rsidRPr="0034274D" w:rsidTr="0034274D">
        <w:tc>
          <w:tcPr>
            <w:tcW w:w="326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Красная, 233, стр. 3</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ВПУ отсутствует</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0,023</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0,023</w:t>
            </w:r>
          </w:p>
        </w:tc>
      </w:tr>
      <w:tr w:rsidR="0034274D" w:rsidRPr="0034274D" w:rsidTr="0034274D">
        <w:tc>
          <w:tcPr>
            <w:tcW w:w="326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Гагарина, 1</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0,019</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0,019</w:t>
            </w:r>
          </w:p>
        </w:tc>
      </w:tr>
      <w:tr w:rsidR="0034274D" w:rsidRPr="0034274D" w:rsidTr="0034274D">
        <w:tc>
          <w:tcPr>
            <w:tcW w:w="3261" w:type="dxa"/>
          </w:tcPr>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39,</w:t>
            </w:r>
          </w:p>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Экономическое,</w:t>
            </w:r>
          </w:p>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Почтовая, 12</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0,041</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0,041</w:t>
            </w:r>
          </w:p>
        </w:tc>
      </w:tr>
    </w:tbl>
    <w:p w:rsidR="005B16B4" w:rsidRPr="005B16B4" w:rsidRDefault="005B16B4" w:rsidP="0039502D">
      <w:pPr>
        <w:spacing w:after="0" w:line="240" w:lineRule="auto"/>
        <w:ind w:right="-179" w:firstLine="708"/>
        <w:jc w:val="right"/>
        <w:rPr>
          <w:rFonts w:ascii="Times New Roman" w:hAnsi="Times New Roman" w:cs="Times New Roman"/>
          <w:b/>
          <w:sz w:val="28"/>
          <w:szCs w:val="28"/>
        </w:rPr>
      </w:pPr>
    </w:p>
    <w:p w:rsidR="00696591" w:rsidRPr="00843D1D" w:rsidRDefault="00696591" w:rsidP="0039502D">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r w:rsidR="004119A8">
        <w:rPr>
          <w:rFonts w:ascii="Times New Roman" w:eastAsia="Times New Roman" w:hAnsi="Times New Roman"/>
          <w:sz w:val="28"/>
          <w:szCs w:val="28"/>
        </w:rPr>
        <w:t>Киевск</w:t>
      </w:r>
      <w:r w:rsidRPr="00843D1D">
        <w:rPr>
          <w:rFonts w:ascii="Times New Roman" w:hAnsi="Times New Roman"/>
          <w:sz w:val="28"/>
          <w:szCs w:val="28"/>
          <w:lang w:eastAsia="ar-SA"/>
        </w:rPr>
        <w:t xml:space="preserve">ого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39502D">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5B16B4"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39502D">
      <w:pPr>
        <w:spacing w:after="0" w:line="240" w:lineRule="auto"/>
        <w:jc w:val="center"/>
        <w:rPr>
          <w:rFonts w:ascii="Times New Roman" w:hAnsi="Times New Roman" w:cs="Times New Roman"/>
          <w:b/>
          <w:sz w:val="28"/>
          <w:szCs w:val="28"/>
          <w:lang w:eastAsia="ru-RU"/>
        </w:rPr>
      </w:pP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39502D">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39502D">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39502D">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39502D">
      <w:pPr>
        <w:pStyle w:val="a3"/>
        <w:jc w:val="center"/>
        <w:rPr>
          <w:rFonts w:ascii="Times New Roman" w:hAnsi="Times New Roman" w:cs="Times New Roman"/>
          <w:sz w:val="28"/>
          <w:szCs w:val="28"/>
        </w:rPr>
      </w:pPr>
    </w:p>
    <w:p w:rsidR="00C42266" w:rsidRDefault="00C42266" w:rsidP="0039502D">
      <w:pPr>
        <w:pStyle w:val="a3"/>
        <w:jc w:val="center"/>
        <w:rPr>
          <w:rFonts w:ascii="Times New Roman" w:hAnsi="Times New Roman" w:cs="Times New Roman"/>
          <w:b/>
          <w:sz w:val="28"/>
          <w:szCs w:val="28"/>
        </w:rPr>
      </w:pPr>
    </w:p>
    <w:p w:rsidR="00C42266" w:rsidRDefault="00C42266" w:rsidP="0039502D">
      <w:pPr>
        <w:pStyle w:val="a3"/>
        <w:jc w:val="center"/>
        <w:rPr>
          <w:rFonts w:ascii="Times New Roman" w:hAnsi="Times New Roman" w:cs="Times New Roman"/>
          <w:b/>
          <w:sz w:val="28"/>
          <w:szCs w:val="28"/>
        </w:rPr>
      </w:pPr>
    </w:p>
    <w:p w:rsidR="00C42266" w:rsidRDefault="00C42266" w:rsidP="0039502D">
      <w:pPr>
        <w:pStyle w:val="a3"/>
        <w:jc w:val="center"/>
        <w:rPr>
          <w:rFonts w:ascii="Times New Roman" w:hAnsi="Times New Roman" w:cs="Times New Roman"/>
          <w:b/>
          <w:sz w:val="28"/>
          <w:szCs w:val="28"/>
        </w:rPr>
      </w:pPr>
    </w:p>
    <w:p w:rsidR="00696591" w:rsidRPr="00843D1D"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39502D">
      <w:pPr>
        <w:pStyle w:val="a3"/>
        <w:jc w:val="center"/>
        <w:rPr>
          <w:rFonts w:ascii="Times New Roman" w:hAnsi="Times New Roman" w:cs="Times New Roman"/>
          <w:b/>
          <w:sz w:val="28"/>
          <w:szCs w:val="28"/>
        </w:rPr>
      </w:pPr>
    </w:p>
    <w:p w:rsidR="005B16B4" w:rsidRPr="00FD6A3D" w:rsidRDefault="005B16B4" w:rsidP="0039502D">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39502D">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39502D">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39502D">
      <w:pPr>
        <w:widowControl w:val="0"/>
        <w:spacing w:after="0" w:line="240" w:lineRule="auto"/>
        <w:jc w:val="center"/>
        <w:rPr>
          <w:rFonts w:ascii="Times New Roman" w:eastAsia="Arial Unicode MS" w:hAnsi="Times New Roman" w:cs="Times New Roman"/>
          <w:b/>
          <w:sz w:val="28"/>
          <w:szCs w:val="28"/>
          <w:lang w:eastAsia="ru-RU"/>
        </w:rPr>
      </w:pPr>
    </w:p>
    <w:tbl>
      <w:tblPr>
        <w:tblW w:w="8660" w:type="dxa"/>
        <w:tblInd w:w="93" w:type="dxa"/>
        <w:tblLook w:val="04A0" w:firstRow="1" w:lastRow="0" w:firstColumn="1" w:lastColumn="0" w:noHBand="0" w:noVBand="1"/>
      </w:tblPr>
      <w:tblGrid>
        <w:gridCol w:w="640"/>
        <w:gridCol w:w="1243"/>
        <w:gridCol w:w="1305"/>
        <w:gridCol w:w="3888"/>
        <w:gridCol w:w="1103"/>
        <w:gridCol w:w="1103"/>
      </w:tblGrid>
      <w:tr w:rsidR="002837AB" w:rsidRPr="002837AB" w:rsidTr="002837AB">
        <w:trPr>
          <w:trHeight w:val="456"/>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 </w:t>
            </w:r>
            <w:proofErr w:type="gramStart"/>
            <w:r w:rsidRPr="002837AB">
              <w:rPr>
                <w:rFonts w:ascii="Times New Roman" w:eastAsia="Times New Roman" w:hAnsi="Times New Roman" w:cs="Times New Roman"/>
                <w:sz w:val="16"/>
                <w:szCs w:val="16"/>
                <w:lang w:eastAsia="ru-RU"/>
              </w:rPr>
              <w:t>п</w:t>
            </w:r>
            <w:proofErr w:type="gramEnd"/>
            <w:r w:rsidRPr="002837AB">
              <w:rPr>
                <w:rFonts w:ascii="Times New Roman" w:eastAsia="Times New Roman" w:hAnsi="Times New Roman" w:cs="Times New Roman"/>
                <w:sz w:val="16"/>
                <w:szCs w:val="16"/>
                <w:lang w:eastAsia="ru-RU"/>
              </w:rPr>
              <w:t>/п</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Наименование мероприятий</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Обоснование необходимости  (цель реализации)</w:t>
            </w:r>
          </w:p>
        </w:tc>
        <w:tc>
          <w:tcPr>
            <w:tcW w:w="38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Описание и место расположения объекта</w:t>
            </w:r>
          </w:p>
        </w:tc>
        <w:tc>
          <w:tcPr>
            <w:tcW w:w="1916" w:type="dxa"/>
            <w:gridSpan w:val="2"/>
            <w:tcBorders>
              <w:top w:val="single" w:sz="4" w:space="0" w:color="auto"/>
              <w:left w:val="nil"/>
              <w:bottom w:val="single" w:sz="4" w:space="0" w:color="auto"/>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Основные технические характеристики</w:t>
            </w:r>
          </w:p>
        </w:tc>
      </w:tr>
      <w:tr w:rsidR="002837AB" w:rsidRPr="002837AB" w:rsidTr="002837AB">
        <w:trPr>
          <w:trHeight w:val="81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single" w:sz="4" w:space="0" w:color="auto"/>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до реализации мероприятия</w:t>
            </w:r>
          </w:p>
        </w:tc>
        <w:tc>
          <w:tcPr>
            <w:tcW w:w="958" w:type="dxa"/>
            <w:tcBorders>
              <w:top w:val="nil"/>
              <w:left w:val="nil"/>
              <w:bottom w:val="single" w:sz="4" w:space="0" w:color="auto"/>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после реализации мероприятия</w:t>
            </w:r>
          </w:p>
        </w:tc>
      </w:tr>
      <w:tr w:rsidR="002837AB" w:rsidRPr="002837AB" w:rsidTr="002837AB">
        <w:trPr>
          <w:trHeight w:val="288"/>
        </w:trPr>
        <w:tc>
          <w:tcPr>
            <w:tcW w:w="640"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Установленная мощность, Гкал/</w:t>
            </w:r>
            <w:proofErr w:type="gramStart"/>
            <w:r w:rsidRPr="002837AB">
              <w:rPr>
                <w:rFonts w:ascii="Times New Roman" w:eastAsia="Times New Roman" w:hAnsi="Times New Roman" w:cs="Times New Roman"/>
                <w:sz w:val="16"/>
                <w:szCs w:val="16"/>
                <w:lang w:eastAsia="ru-RU"/>
              </w:rPr>
              <w:t>ч</w:t>
            </w:r>
            <w:proofErr w:type="gramEnd"/>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Установленная мощность, Гкал/</w:t>
            </w:r>
            <w:proofErr w:type="gramStart"/>
            <w:r w:rsidRPr="002837AB">
              <w:rPr>
                <w:rFonts w:ascii="Times New Roman" w:eastAsia="Times New Roman" w:hAnsi="Times New Roman" w:cs="Times New Roman"/>
                <w:sz w:val="16"/>
                <w:szCs w:val="16"/>
                <w:lang w:eastAsia="ru-RU"/>
              </w:rPr>
              <w:t>ч</w:t>
            </w:r>
            <w:proofErr w:type="gramEnd"/>
          </w:p>
        </w:tc>
      </w:tr>
      <w:tr w:rsidR="002837AB" w:rsidRPr="002837AB" w:rsidTr="002837AB">
        <w:trPr>
          <w:trHeight w:val="864"/>
        </w:trPr>
        <w:tc>
          <w:tcPr>
            <w:tcW w:w="640"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p>
        </w:tc>
      </w:tr>
      <w:tr w:rsidR="002837AB" w:rsidRPr="002837AB" w:rsidTr="002837AB">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1</w:t>
            </w:r>
          </w:p>
        </w:tc>
        <w:tc>
          <w:tcPr>
            <w:tcW w:w="1097" w:type="dxa"/>
            <w:tcBorders>
              <w:top w:val="nil"/>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2</w:t>
            </w:r>
          </w:p>
        </w:tc>
        <w:tc>
          <w:tcPr>
            <w:tcW w:w="1119" w:type="dxa"/>
            <w:tcBorders>
              <w:top w:val="nil"/>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3</w:t>
            </w:r>
          </w:p>
        </w:tc>
        <w:tc>
          <w:tcPr>
            <w:tcW w:w="3888" w:type="dxa"/>
            <w:tcBorders>
              <w:top w:val="nil"/>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4</w:t>
            </w:r>
          </w:p>
        </w:tc>
        <w:tc>
          <w:tcPr>
            <w:tcW w:w="958" w:type="dxa"/>
            <w:tcBorders>
              <w:top w:val="nil"/>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5</w:t>
            </w:r>
          </w:p>
        </w:tc>
        <w:tc>
          <w:tcPr>
            <w:tcW w:w="958" w:type="dxa"/>
            <w:tcBorders>
              <w:top w:val="nil"/>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6</w:t>
            </w:r>
          </w:p>
        </w:tc>
      </w:tr>
      <w:tr w:rsidR="002837AB" w:rsidRPr="002837AB" w:rsidTr="002837AB">
        <w:trPr>
          <w:trHeight w:val="2628"/>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1</w:t>
            </w:r>
          </w:p>
        </w:tc>
        <w:tc>
          <w:tcPr>
            <w:tcW w:w="1097"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Реконструкция котельной №21.    </w:t>
            </w:r>
          </w:p>
        </w:tc>
        <w:tc>
          <w:tcPr>
            <w:tcW w:w="1119"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Уменьшение установленной мощности. Повышение энергетической эффективности.   </w:t>
            </w:r>
          </w:p>
        </w:tc>
        <w:tc>
          <w:tcPr>
            <w:tcW w:w="3888"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Киевское сельское поселение. Крымский район, с. </w:t>
            </w:r>
            <w:proofErr w:type="gramStart"/>
            <w:r w:rsidRPr="002837AB">
              <w:rPr>
                <w:rFonts w:ascii="Times New Roman" w:eastAsia="Times New Roman" w:hAnsi="Times New Roman" w:cs="Times New Roman"/>
                <w:sz w:val="16"/>
                <w:szCs w:val="16"/>
                <w:lang w:eastAsia="ru-RU"/>
              </w:rPr>
              <w:t>Киевское</w:t>
            </w:r>
            <w:proofErr w:type="gramEnd"/>
            <w:r w:rsidRPr="002837AB">
              <w:rPr>
                <w:rFonts w:ascii="Times New Roman" w:eastAsia="Times New Roman" w:hAnsi="Times New Roman" w:cs="Times New Roman"/>
                <w:sz w:val="16"/>
                <w:szCs w:val="16"/>
                <w:lang w:eastAsia="ru-RU"/>
              </w:rPr>
              <w:t xml:space="preserve">, ул. 40 лет Победы. Котельная №21 площадью 65,5 </w:t>
            </w:r>
            <w:proofErr w:type="spellStart"/>
            <w:r w:rsidRPr="002837AB">
              <w:rPr>
                <w:rFonts w:ascii="Times New Roman" w:eastAsia="Times New Roman" w:hAnsi="Times New Roman" w:cs="Times New Roman"/>
                <w:sz w:val="16"/>
                <w:szCs w:val="16"/>
                <w:lang w:eastAsia="ru-RU"/>
              </w:rPr>
              <w:t>кв.м</w:t>
            </w:r>
            <w:proofErr w:type="spellEnd"/>
            <w:r w:rsidRPr="002837AB">
              <w:rPr>
                <w:rFonts w:ascii="Times New Roman" w:eastAsia="Times New Roman" w:hAnsi="Times New Roman" w:cs="Times New Roman"/>
                <w:sz w:val="16"/>
                <w:szCs w:val="16"/>
                <w:lang w:eastAsia="ru-RU"/>
              </w:rPr>
              <w:t xml:space="preserve">. Вид основного топлива – газ, </w:t>
            </w:r>
            <w:proofErr w:type="gramStart"/>
            <w:r w:rsidRPr="002837AB">
              <w:rPr>
                <w:rFonts w:ascii="Times New Roman" w:eastAsia="Times New Roman" w:hAnsi="Times New Roman" w:cs="Times New Roman"/>
                <w:sz w:val="16"/>
                <w:szCs w:val="16"/>
                <w:lang w:eastAsia="ru-RU"/>
              </w:rPr>
              <w:t>резервное</w:t>
            </w:r>
            <w:proofErr w:type="gramEnd"/>
            <w:r w:rsidRPr="002837AB">
              <w:rPr>
                <w:rFonts w:ascii="Times New Roman" w:eastAsia="Times New Roman" w:hAnsi="Times New Roman" w:cs="Times New Roman"/>
                <w:sz w:val="16"/>
                <w:szCs w:val="16"/>
                <w:lang w:eastAsia="ru-RU"/>
              </w:rPr>
              <w:t xml:space="preserve"> не предусмотрено. Год ввода в эксплуатацию – 1997 г. Установленная мощность – 1,95 Гкал/час. Подключенная мощность – 0,36 Гкал/час. Коэффициент использования мощности – 0,18.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spellStart"/>
            <w:r w:rsidRPr="002837AB">
              <w:rPr>
                <w:rFonts w:ascii="Times New Roman" w:eastAsia="Times New Roman" w:hAnsi="Times New Roman" w:cs="Times New Roman"/>
                <w:sz w:val="16"/>
                <w:szCs w:val="16"/>
                <w:lang w:eastAsia="ru-RU"/>
              </w:rPr>
              <w:t>элекропитани</w:t>
            </w:r>
            <w:proofErr w:type="spellEnd"/>
            <w:r w:rsidRPr="002837AB">
              <w:rPr>
                <w:rFonts w:ascii="Times New Roman" w:eastAsia="Times New Roman" w:hAnsi="Times New Roman" w:cs="Times New Roman"/>
                <w:sz w:val="16"/>
                <w:szCs w:val="16"/>
                <w:lang w:eastAsia="ru-RU"/>
              </w:rPr>
              <w:t>. Пуско-наладочные работы.</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1,95</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0,69</w:t>
            </w:r>
          </w:p>
        </w:tc>
      </w:tr>
      <w:tr w:rsidR="002837AB" w:rsidRPr="002837AB" w:rsidTr="002837AB">
        <w:trPr>
          <w:trHeight w:val="2652"/>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bookmarkStart w:id="7" w:name="_GoBack" w:colFirst="0" w:colLast="4"/>
            <w:r w:rsidRPr="002837AB">
              <w:rPr>
                <w:rFonts w:ascii="Times New Roman" w:eastAsia="Times New Roman" w:hAnsi="Times New Roman" w:cs="Times New Roman"/>
                <w:sz w:val="16"/>
                <w:szCs w:val="16"/>
                <w:lang w:eastAsia="ru-RU"/>
              </w:rPr>
              <w:lastRenderedPageBreak/>
              <w:t>2</w:t>
            </w:r>
          </w:p>
        </w:tc>
        <w:tc>
          <w:tcPr>
            <w:tcW w:w="1097"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Реконструкция котельной №22.    </w:t>
            </w:r>
          </w:p>
        </w:tc>
        <w:tc>
          <w:tcPr>
            <w:tcW w:w="1119"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Уменьшение установленной мощности. Повышение энергетической эффективности.  </w:t>
            </w:r>
          </w:p>
        </w:tc>
        <w:tc>
          <w:tcPr>
            <w:tcW w:w="3888"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Киевское сельское поселение. </w:t>
            </w:r>
            <w:proofErr w:type="gramStart"/>
            <w:r w:rsidRPr="002837AB">
              <w:rPr>
                <w:rFonts w:ascii="Times New Roman" w:eastAsia="Times New Roman" w:hAnsi="Times New Roman" w:cs="Times New Roman"/>
                <w:sz w:val="16"/>
                <w:szCs w:val="16"/>
                <w:lang w:eastAsia="ru-RU"/>
              </w:rPr>
              <w:t xml:space="preserve">Крымский район, с. Киевское, ул. Горького, д. 115 Б. Котельная №22 площадью 93,6 </w:t>
            </w:r>
            <w:proofErr w:type="spellStart"/>
            <w:r w:rsidRPr="002837AB">
              <w:rPr>
                <w:rFonts w:ascii="Times New Roman" w:eastAsia="Times New Roman" w:hAnsi="Times New Roman" w:cs="Times New Roman"/>
                <w:sz w:val="16"/>
                <w:szCs w:val="16"/>
                <w:lang w:eastAsia="ru-RU"/>
              </w:rPr>
              <w:t>кв.м</w:t>
            </w:r>
            <w:proofErr w:type="spellEnd"/>
            <w:r w:rsidRPr="002837AB">
              <w:rPr>
                <w:rFonts w:ascii="Times New Roman" w:eastAsia="Times New Roman" w:hAnsi="Times New Roman" w:cs="Times New Roman"/>
                <w:sz w:val="16"/>
                <w:szCs w:val="16"/>
                <w:lang w:eastAsia="ru-RU"/>
              </w:rPr>
              <w:t>. Вид основного топлива – газ, резервное не предусмотрено.</w:t>
            </w:r>
            <w:proofErr w:type="gramEnd"/>
            <w:r w:rsidRPr="002837AB">
              <w:rPr>
                <w:rFonts w:ascii="Times New Roman" w:eastAsia="Times New Roman" w:hAnsi="Times New Roman" w:cs="Times New Roman"/>
                <w:sz w:val="16"/>
                <w:szCs w:val="16"/>
                <w:lang w:eastAsia="ru-RU"/>
              </w:rPr>
              <w:t xml:space="preserve"> Год ввода в эксплуатацию – 1995 г. Установленная мощность – 0,6 Гкал/час. Подключенная мощность – 0,23 Гкал/час. Коэффициент использования мощности – 0,38.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spellStart"/>
            <w:r w:rsidRPr="002837AB">
              <w:rPr>
                <w:rFonts w:ascii="Times New Roman" w:eastAsia="Times New Roman" w:hAnsi="Times New Roman" w:cs="Times New Roman"/>
                <w:sz w:val="16"/>
                <w:szCs w:val="16"/>
                <w:lang w:eastAsia="ru-RU"/>
              </w:rPr>
              <w:t>элекропитани</w:t>
            </w:r>
            <w:proofErr w:type="spellEnd"/>
            <w:r w:rsidRPr="002837AB">
              <w:rPr>
                <w:rFonts w:ascii="Times New Roman" w:eastAsia="Times New Roman" w:hAnsi="Times New Roman" w:cs="Times New Roman"/>
                <w:sz w:val="16"/>
                <w:szCs w:val="16"/>
                <w:lang w:eastAsia="ru-RU"/>
              </w:rPr>
              <w:t>. Пуско-наладочные работы.</w:t>
            </w:r>
          </w:p>
        </w:tc>
        <w:tc>
          <w:tcPr>
            <w:tcW w:w="958"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0,60</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0,34</w:t>
            </w:r>
          </w:p>
        </w:tc>
      </w:tr>
      <w:bookmarkEnd w:id="7"/>
    </w:tbl>
    <w:p w:rsidR="000F4B90" w:rsidRDefault="000F4B90">
      <w:r>
        <w:br w:type="page"/>
      </w:r>
    </w:p>
    <w:p w:rsidR="00FD6A3D" w:rsidRDefault="00FD6A3D" w:rsidP="0039502D">
      <w:pPr>
        <w:pStyle w:val="a3"/>
        <w:jc w:val="center"/>
        <w:rPr>
          <w:rFonts w:ascii="Times New Roman" w:hAnsi="Times New Roman" w:cs="Times New Roman"/>
          <w:b/>
          <w:sz w:val="28"/>
          <w:szCs w:val="28"/>
        </w:rPr>
      </w:pPr>
    </w:p>
    <w:p w:rsidR="00696591"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39502D">
      <w:pPr>
        <w:pStyle w:val="a3"/>
        <w:jc w:val="center"/>
        <w:rPr>
          <w:rFonts w:ascii="Times New Roman"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39502D">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 xml:space="preserve">электрической и тепловой энергии, в пиковый режим работы, </w:t>
      </w: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39502D">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39502D">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39502D">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39502D">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34274D" w:rsidRPr="0034274D" w:rsidTr="0034274D">
        <w:tc>
          <w:tcPr>
            <w:tcW w:w="2235"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источника</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теплоты</w:t>
            </w:r>
          </w:p>
        </w:tc>
        <w:tc>
          <w:tcPr>
            <w:tcW w:w="1842"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Схема присоединения нагрузки ГВС</w:t>
            </w:r>
          </w:p>
        </w:tc>
        <w:tc>
          <w:tcPr>
            <w:tcW w:w="184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Расчетная температура наружного воздуха, º</w:t>
            </w:r>
            <w:proofErr w:type="gramStart"/>
            <w:r w:rsidRPr="0034274D">
              <w:rPr>
                <w:rFonts w:ascii="Times New Roman" w:hAnsi="Times New Roman" w:cs="Times New Roman"/>
                <w:sz w:val="24"/>
                <w:szCs w:val="24"/>
                <w:lang w:eastAsia="ru-RU"/>
              </w:rPr>
              <w:t>С</w:t>
            </w:r>
            <w:proofErr w:type="gramEnd"/>
          </w:p>
        </w:tc>
        <w:tc>
          <w:tcPr>
            <w:tcW w:w="2126"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Температура воздуха внутри отапливаемых помещений, º</w:t>
            </w:r>
            <w:proofErr w:type="gramStart"/>
            <w:r w:rsidRPr="0034274D">
              <w:rPr>
                <w:rFonts w:ascii="Times New Roman" w:hAnsi="Times New Roman" w:cs="Times New Roman"/>
                <w:sz w:val="24"/>
                <w:szCs w:val="24"/>
                <w:lang w:eastAsia="ru-RU"/>
              </w:rPr>
              <w:t>С</w:t>
            </w:r>
            <w:proofErr w:type="gramEnd"/>
          </w:p>
        </w:tc>
        <w:tc>
          <w:tcPr>
            <w:tcW w:w="1701"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Температурный график, º</w:t>
            </w:r>
            <w:proofErr w:type="gramStart"/>
            <w:r w:rsidRPr="0034274D">
              <w:rPr>
                <w:rFonts w:ascii="Times New Roman" w:hAnsi="Times New Roman" w:cs="Times New Roman"/>
                <w:sz w:val="24"/>
                <w:szCs w:val="24"/>
                <w:lang w:eastAsia="ru-RU"/>
              </w:rPr>
              <w:t>С</w:t>
            </w:r>
            <w:proofErr w:type="gramEnd"/>
          </w:p>
        </w:tc>
      </w:tr>
      <w:tr w:rsidR="0034274D" w:rsidRPr="0034274D" w:rsidTr="0034274D">
        <w:tc>
          <w:tcPr>
            <w:tcW w:w="2235"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1842"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84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2126"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701"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r>
      <w:tr w:rsidR="0034274D" w:rsidRPr="0034274D" w:rsidTr="0034274D">
        <w:tc>
          <w:tcPr>
            <w:tcW w:w="2235"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21,</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Киевское,</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w:t>
            </w:r>
            <w:r>
              <w:rPr>
                <w:rFonts w:ascii="Times New Roman" w:hAnsi="Times New Roman" w:cs="Times New Roman"/>
                <w:sz w:val="24"/>
                <w:szCs w:val="24"/>
                <w:lang w:eastAsia="ru-RU"/>
              </w:rPr>
              <w:t xml:space="preserve"> </w:t>
            </w:r>
            <w:r w:rsidRPr="0034274D">
              <w:rPr>
                <w:rFonts w:ascii="Times New Roman" w:hAnsi="Times New Roman" w:cs="Times New Roman"/>
                <w:sz w:val="24"/>
                <w:szCs w:val="24"/>
                <w:lang w:eastAsia="ru-RU"/>
              </w:rPr>
              <w:t>40 Лет Победы</w:t>
            </w:r>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r w:rsidR="0034274D" w:rsidRPr="0034274D" w:rsidTr="0034274D">
        <w:tc>
          <w:tcPr>
            <w:tcW w:w="2235"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22,</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Киевское,</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Шоссейная, 2</w:t>
            </w:r>
            <w:proofErr w:type="gramStart"/>
            <w:r>
              <w:rPr>
                <w:rFonts w:ascii="Times New Roman" w:hAnsi="Times New Roman" w:cs="Times New Roman"/>
                <w:sz w:val="24"/>
                <w:szCs w:val="24"/>
                <w:lang w:eastAsia="ru-RU"/>
              </w:rPr>
              <w:t xml:space="preserve"> </w:t>
            </w:r>
            <w:r w:rsidRPr="0034274D">
              <w:rPr>
                <w:rFonts w:ascii="Times New Roman" w:hAnsi="Times New Roman" w:cs="Times New Roman"/>
                <w:sz w:val="24"/>
                <w:szCs w:val="24"/>
                <w:lang w:eastAsia="ru-RU"/>
              </w:rPr>
              <w:t>А</w:t>
            </w:r>
            <w:proofErr w:type="gramEnd"/>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r w:rsidR="0034274D" w:rsidRPr="0034274D" w:rsidTr="0034274D">
        <w:tc>
          <w:tcPr>
            <w:tcW w:w="2235"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26,</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Киевское,</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Красная, 233, стр. 3</w:t>
            </w:r>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r w:rsidR="0034274D" w:rsidRPr="0034274D" w:rsidTr="0034274D">
        <w:tc>
          <w:tcPr>
            <w:tcW w:w="2235"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37,</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Киевское,</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Гагарина, 1</w:t>
            </w:r>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r w:rsidR="0034274D" w:rsidRPr="0034274D" w:rsidTr="0034274D">
        <w:tc>
          <w:tcPr>
            <w:tcW w:w="2235" w:type="dxa"/>
            <w:shd w:val="clear" w:color="auto" w:fill="FFFFFF"/>
          </w:tcPr>
          <w:p w:rsidR="0034274D" w:rsidRPr="0034274D" w:rsidRDefault="0034274D" w:rsidP="0039502D">
            <w:pPr>
              <w:spacing w:after="0" w:line="240" w:lineRule="auto"/>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39,</w:t>
            </w:r>
          </w:p>
          <w:p w:rsidR="0034274D" w:rsidRPr="0034274D" w:rsidRDefault="0034274D" w:rsidP="0039502D">
            <w:pPr>
              <w:spacing w:after="0" w:line="240" w:lineRule="auto"/>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Экономическое, ул. Почтовая, 12</w:t>
            </w:r>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bl>
    <w:p w:rsidR="00696591" w:rsidRPr="00843D1D" w:rsidRDefault="00696591" w:rsidP="0039502D">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39502D">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39502D">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39502D">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lastRenderedPageBreak/>
        <w:t>График качественного температурного регулирования</w:t>
      </w:r>
    </w:p>
    <w:p w:rsidR="0034274D" w:rsidRDefault="0034274D" w:rsidP="0039502D">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34274D" w:rsidRPr="0034274D" w:rsidTr="0034274D">
        <w:trPr>
          <w:jc w:val="center"/>
        </w:trPr>
        <w:tc>
          <w:tcPr>
            <w:tcW w:w="311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Температура наружного воздуха</w:t>
            </w:r>
          </w:p>
        </w:tc>
        <w:tc>
          <w:tcPr>
            <w:tcW w:w="33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Температура в падающем трубопроводе, </w:t>
            </w:r>
            <w:r w:rsidRPr="0034274D">
              <w:rPr>
                <w:rFonts w:ascii="Times New Roman" w:hAnsi="Times New Roman" w:cs="Times New Roman"/>
                <w:sz w:val="24"/>
                <w:szCs w:val="24"/>
                <w:vertAlign w:val="superscript"/>
                <w:lang w:eastAsia="ru-RU"/>
              </w:rPr>
              <w:t>0</w:t>
            </w:r>
            <w:r w:rsidRPr="0034274D">
              <w:rPr>
                <w:rFonts w:ascii="Times New Roman" w:hAnsi="Times New Roman" w:cs="Times New Roman"/>
                <w:sz w:val="24"/>
                <w:szCs w:val="24"/>
                <w:lang w:eastAsia="ru-RU"/>
              </w:rPr>
              <w:t>С</w:t>
            </w:r>
          </w:p>
        </w:tc>
        <w:tc>
          <w:tcPr>
            <w:tcW w:w="315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Температура в обратном трубопроводе, </w:t>
            </w:r>
            <w:r w:rsidRPr="0034274D">
              <w:rPr>
                <w:rFonts w:ascii="Times New Roman" w:hAnsi="Times New Roman" w:cs="Times New Roman"/>
                <w:sz w:val="24"/>
                <w:szCs w:val="24"/>
                <w:vertAlign w:val="superscript"/>
                <w:lang w:eastAsia="ru-RU"/>
              </w:rPr>
              <w:t>0</w:t>
            </w:r>
            <w:r w:rsidRPr="0034274D">
              <w:rPr>
                <w:rFonts w:ascii="Times New Roman" w:hAnsi="Times New Roman" w:cs="Times New Roman"/>
                <w:sz w:val="24"/>
                <w:szCs w:val="24"/>
                <w:lang w:eastAsia="ru-RU"/>
              </w:rPr>
              <w:t>С</w:t>
            </w:r>
          </w:p>
        </w:tc>
      </w:tr>
      <w:tr w:rsidR="0034274D" w:rsidRPr="0034274D" w:rsidTr="0034274D">
        <w:trPr>
          <w:jc w:val="center"/>
        </w:trPr>
        <w:tc>
          <w:tcPr>
            <w:tcW w:w="311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33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315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50,8</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42,3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52,9</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43,7</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55,0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45,0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57,1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46,4</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59,1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47,7</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61,1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49,0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63,1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50,3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65,1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51,6</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67,1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52,8</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69,0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54,0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71,0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55,3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72,9</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56,5</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74,8</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57,6</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76,7</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58,8</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78,6</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60,0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80,4</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61,1</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82,3</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62,3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84,1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63,4</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86,0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64,5</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87,8</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65,6</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-12</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89,6</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66,7</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-13</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91,4</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67,8</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-14</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93,2</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68,9</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70,0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70,0</w:t>
            </w:r>
          </w:p>
        </w:tc>
      </w:tr>
    </w:tbl>
    <w:p w:rsidR="0034274D" w:rsidRDefault="0034274D" w:rsidP="0039502D">
      <w:pPr>
        <w:widowControl w:val="0"/>
        <w:spacing w:after="0" w:line="240" w:lineRule="auto"/>
        <w:jc w:val="center"/>
        <w:rPr>
          <w:rFonts w:ascii="Times New Roman" w:eastAsia="Arial Unicode MS" w:hAnsi="Times New Roman" w:cs="Times New Roman"/>
          <w:b/>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r w:rsidR="004119A8" w:rsidRPr="004119A8">
        <w:rPr>
          <w:rFonts w:ascii="Times New Roman" w:eastAsia="Times New Roman" w:hAnsi="Times New Roman" w:cs="Times New Roman"/>
          <w:b/>
          <w:sz w:val="28"/>
          <w:szCs w:val="28"/>
        </w:rPr>
        <w:t>Киевск</w:t>
      </w:r>
      <w:r w:rsidRPr="004119A8">
        <w:rPr>
          <w:rFonts w:ascii="Times New Roman" w:eastAsia="Arial Unicode MS" w:hAnsi="Times New Roman" w:cs="Times New Roman"/>
          <w:b/>
          <w:sz w:val="28"/>
          <w:szCs w:val="28"/>
          <w:lang w:eastAsia="ru-RU"/>
        </w:rPr>
        <w:t>о</w:t>
      </w:r>
      <w:r w:rsidRPr="006F0A6D">
        <w:rPr>
          <w:rFonts w:ascii="Times New Roman" w:eastAsia="Arial Unicode MS" w:hAnsi="Times New Roman" w:cs="Times New Roman"/>
          <w:b/>
          <w:sz w:val="28"/>
          <w:szCs w:val="28"/>
          <w:lang w:eastAsia="ru-RU"/>
        </w:rPr>
        <w:t>го сельского 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34274D" w:rsidRPr="0034274D" w:rsidTr="0034274D">
        <w:tc>
          <w:tcPr>
            <w:tcW w:w="2093" w:type="dxa"/>
            <w:vMerge w:val="restart"/>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источника</w:t>
            </w:r>
          </w:p>
        </w:tc>
        <w:tc>
          <w:tcPr>
            <w:tcW w:w="3969" w:type="dxa"/>
            <w:gridSpan w:val="2"/>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Установленная мощность, Гкал/час</w:t>
            </w:r>
          </w:p>
        </w:tc>
        <w:tc>
          <w:tcPr>
            <w:tcW w:w="1984" w:type="dxa"/>
            <w:vMerge w:val="restart"/>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Присоединенная нагрузка, Гкал/час.</w:t>
            </w:r>
          </w:p>
        </w:tc>
        <w:tc>
          <w:tcPr>
            <w:tcW w:w="1701" w:type="dxa"/>
            <w:vMerge w:val="restart"/>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 ввода в эксплуатацию новых мощностей</w:t>
            </w:r>
          </w:p>
        </w:tc>
      </w:tr>
      <w:tr w:rsidR="0034274D" w:rsidRPr="0034274D" w:rsidTr="0034274D">
        <w:tc>
          <w:tcPr>
            <w:tcW w:w="2093" w:type="dxa"/>
            <w:vMerge/>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p>
        </w:tc>
        <w:tc>
          <w:tcPr>
            <w:tcW w:w="184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Существующая</w:t>
            </w:r>
          </w:p>
        </w:tc>
        <w:tc>
          <w:tcPr>
            <w:tcW w:w="2126"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Перспективная</w:t>
            </w:r>
          </w:p>
        </w:tc>
        <w:tc>
          <w:tcPr>
            <w:tcW w:w="1984" w:type="dxa"/>
            <w:vMerge/>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p>
        </w:tc>
        <w:tc>
          <w:tcPr>
            <w:tcW w:w="1701" w:type="dxa"/>
            <w:vMerge/>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p>
        </w:tc>
      </w:tr>
      <w:tr w:rsidR="0034274D" w:rsidRPr="0034274D" w:rsidTr="0034274D">
        <w:tc>
          <w:tcPr>
            <w:tcW w:w="209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184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2126"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984"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701"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r>
      <w:tr w:rsidR="0034274D" w:rsidRPr="0034274D" w:rsidTr="0034274D">
        <w:tc>
          <w:tcPr>
            <w:tcW w:w="209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40 лет Победы</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0,69</w:t>
            </w:r>
          </w:p>
        </w:tc>
        <w:tc>
          <w:tcPr>
            <w:tcW w:w="198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0,36</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2028</w:t>
            </w:r>
          </w:p>
        </w:tc>
      </w:tr>
      <w:tr w:rsidR="0034274D" w:rsidRPr="0034274D" w:rsidTr="0034274D">
        <w:tc>
          <w:tcPr>
            <w:tcW w:w="209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Горького,</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115</w:t>
            </w:r>
            <w:proofErr w:type="gramStart"/>
            <w:r w:rsidRPr="0034274D">
              <w:rPr>
                <w:rFonts w:ascii="Times New Roman" w:hAnsi="Times New Roman" w:cs="Times New Roman"/>
                <w:sz w:val="24"/>
                <w:szCs w:val="24"/>
                <w:lang w:eastAsia="ru-RU"/>
              </w:rPr>
              <w:t xml:space="preserve"> Б</w:t>
            </w:r>
            <w:proofErr w:type="gramEnd"/>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0,6</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0,34</w:t>
            </w:r>
          </w:p>
        </w:tc>
        <w:tc>
          <w:tcPr>
            <w:tcW w:w="198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0,23</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2029</w:t>
            </w:r>
          </w:p>
        </w:tc>
      </w:tr>
    </w:tbl>
    <w:p w:rsidR="00696591" w:rsidRPr="00843D1D" w:rsidRDefault="00696591" w:rsidP="0039502D">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39502D">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39502D">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39502D">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39502D">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r w:rsidR="004119A8">
        <w:rPr>
          <w:rFonts w:ascii="Times New Roman" w:eastAsia="Times New Roman" w:hAnsi="Times New Roman" w:cs="Times New Roman"/>
          <w:sz w:val="28"/>
          <w:szCs w:val="28"/>
        </w:rPr>
        <w:t>Киевск</w:t>
      </w:r>
      <w:r w:rsidRPr="00843D1D">
        <w:rPr>
          <w:rFonts w:ascii="Times New Roman" w:hAnsi="Times New Roman" w:cs="Times New Roman"/>
          <w:color w:val="000000"/>
          <w:sz w:val="28"/>
          <w:szCs w:val="28"/>
        </w:rPr>
        <w:t xml:space="preserve">ом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39502D">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AD0D4C" w:rsidRDefault="00AD0D4C" w:rsidP="0039502D">
      <w:pPr>
        <w:pStyle w:val="a3"/>
        <w:jc w:val="center"/>
        <w:rPr>
          <w:rFonts w:ascii="Times New Roman" w:hAnsi="Times New Roman" w:cs="Times New Roman"/>
          <w:b/>
          <w:sz w:val="28"/>
          <w:szCs w:val="28"/>
        </w:rPr>
      </w:pPr>
    </w:p>
    <w:p w:rsidR="00AD0D4C" w:rsidRDefault="00AD0D4C" w:rsidP="0039502D">
      <w:pPr>
        <w:pStyle w:val="a3"/>
        <w:jc w:val="center"/>
        <w:rPr>
          <w:rFonts w:ascii="Times New Roman" w:hAnsi="Times New Roman" w:cs="Times New Roman"/>
          <w:b/>
          <w:sz w:val="28"/>
          <w:szCs w:val="28"/>
        </w:rPr>
      </w:pPr>
    </w:p>
    <w:p w:rsidR="00AD0D4C" w:rsidRDefault="00AD0D4C" w:rsidP="0039502D">
      <w:pPr>
        <w:pStyle w:val="a3"/>
        <w:jc w:val="center"/>
        <w:rPr>
          <w:rFonts w:ascii="Times New Roman" w:hAnsi="Times New Roman" w:cs="Times New Roman"/>
          <w:b/>
          <w:sz w:val="28"/>
          <w:szCs w:val="28"/>
        </w:rPr>
      </w:pPr>
    </w:p>
    <w:p w:rsidR="00696591" w:rsidRPr="00843D1D"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РАЗДЕЛ 6. ПРЕДЛОЖЕНИЯ ПО СТРОИТЕЛЬСТВУ,</w:t>
      </w:r>
    </w:p>
    <w:p w:rsidR="00696591" w:rsidRPr="00843D1D"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39502D">
      <w:pPr>
        <w:pStyle w:val="a3"/>
        <w:jc w:val="center"/>
        <w:rPr>
          <w:rFonts w:ascii="Times New Roman" w:hAnsi="Times New Roman" w:cs="Times New Roman"/>
          <w:b/>
          <w:sz w:val="28"/>
          <w:szCs w:val="28"/>
        </w:rPr>
      </w:pPr>
    </w:p>
    <w:p w:rsidR="00696591" w:rsidRDefault="00696591" w:rsidP="0039502D">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39502D">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eastAsia="Arial Unicode MS"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39502D">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w:t>
      </w:r>
      <w:r w:rsidR="0034274D">
        <w:rPr>
          <w:rFonts w:ascii="Times New Roman" w:eastAsia="Arial Unicode MS" w:hAnsi="Times New Roman" w:cs="Times New Roman"/>
          <w:sz w:val="28"/>
          <w:szCs w:val="28"/>
          <w:lang w:eastAsia="ru-RU"/>
        </w:rPr>
        <w:t>7</w:t>
      </w:r>
    </w:p>
    <w:p w:rsidR="006F0A6D" w:rsidRPr="006F0A6D" w:rsidRDefault="006F0A6D" w:rsidP="0039502D">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 </w:t>
            </w:r>
            <w:proofErr w:type="gramStart"/>
            <w:r w:rsidRPr="006F0A6D">
              <w:rPr>
                <w:rFonts w:ascii="Times New Roman" w:eastAsia="Arial Unicode MS" w:hAnsi="Times New Roman" w:cs="Times New Roman"/>
                <w:sz w:val="24"/>
                <w:szCs w:val="24"/>
                <w:lang w:eastAsia="ru-RU"/>
              </w:rPr>
              <w:t>п</w:t>
            </w:r>
            <w:proofErr w:type="gramEnd"/>
            <w:r w:rsidRPr="006F0A6D">
              <w:rPr>
                <w:rFonts w:ascii="Times New Roman" w:eastAsia="Arial Unicode MS" w:hAnsi="Times New Roman" w:cs="Times New Roman"/>
                <w:sz w:val="24"/>
                <w:szCs w:val="24"/>
                <w:lang w:eastAsia="ru-RU"/>
              </w:rPr>
              <w:t>/п</w:t>
            </w:r>
          </w:p>
        </w:tc>
        <w:tc>
          <w:tcPr>
            <w:tcW w:w="5149" w:type="dxa"/>
            <w:shd w:val="clear" w:color="auto" w:fill="FFFFFF"/>
            <w:vAlign w:val="center"/>
          </w:tcPr>
          <w:p w:rsidR="00696591" w:rsidRPr="006F0A6D"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39502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39502D">
      <w:pPr>
        <w:widowControl w:val="0"/>
        <w:spacing w:after="0" w:line="240" w:lineRule="auto"/>
        <w:ind w:firstLine="709"/>
        <w:jc w:val="both"/>
        <w:rPr>
          <w:rFonts w:ascii="Times New Roman" w:hAnsi="Times New Roman" w:cs="Times New Roman"/>
          <w:sz w:val="28"/>
          <w:szCs w:val="28"/>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756EE4">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39502D">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lastRenderedPageBreak/>
        <w:t xml:space="preserve">6.5. Предложения по строительству, реконструкции и (или)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696591" w:rsidRDefault="00696591" w:rsidP="0039502D">
      <w:pPr>
        <w:spacing w:after="0" w:line="240" w:lineRule="auto"/>
        <w:jc w:val="both"/>
        <w:rPr>
          <w:rFonts w:ascii="Times New Roman" w:hAnsi="Times New Roman" w:cs="Times New Roman"/>
          <w:b/>
          <w:sz w:val="28"/>
          <w:szCs w:val="28"/>
          <w:lang w:eastAsia="ru-RU"/>
        </w:rPr>
      </w:pPr>
    </w:p>
    <w:p w:rsidR="00696591" w:rsidRPr="00843D1D" w:rsidRDefault="00696591" w:rsidP="0039502D">
      <w:pPr>
        <w:spacing w:after="0" w:line="240" w:lineRule="auto"/>
        <w:ind w:firstLine="709"/>
        <w:jc w:val="both"/>
        <w:rPr>
          <w:rFonts w:ascii="Times New Roman" w:hAnsi="Times New Roman" w:cs="Times New Roman"/>
          <w:b/>
          <w:sz w:val="28"/>
          <w:szCs w:val="28"/>
          <w:lang w:eastAsia="ru-RU"/>
        </w:rPr>
      </w:pPr>
      <w:r w:rsidRPr="00843D1D">
        <w:rPr>
          <w:rFonts w:ascii="Times New Roman" w:eastAsia="Arial Unicode MS" w:hAnsi="Times New Roman" w:cs="Times New Roman"/>
          <w:sz w:val="28"/>
          <w:szCs w:val="28"/>
          <w:lang w:eastAsia="ru-RU"/>
        </w:rPr>
        <w:t>Строительство, реконструкци</w:t>
      </w:r>
      <w:r w:rsidR="005A5BE5">
        <w:rPr>
          <w:rFonts w:ascii="Times New Roman" w:eastAsia="Arial Unicode MS" w:hAnsi="Times New Roman" w:cs="Times New Roman"/>
          <w:sz w:val="28"/>
          <w:szCs w:val="28"/>
          <w:lang w:eastAsia="ru-RU"/>
        </w:rPr>
        <w:t>я и модернизация тепловых сетей</w:t>
      </w:r>
      <w:r w:rsidRPr="00843D1D">
        <w:rPr>
          <w:rFonts w:ascii="Times New Roman" w:eastAsia="Arial Unicode MS" w:hAnsi="Times New Roman" w:cs="Times New Roman"/>
          <w:sz w:val="28"/>
          <w:szCs w:val="28"/>
          <w:lang w:eastAsia="ru-RU"/>
        </w:rPr>
        <w:t xml:space="preserve"> для</w:t>
      </w:r>
      <w:r w:rsidRPr="001D7C30">
        <w:t xml:space="preserve"> </w:t>
      </w:r>
      <w:r w:rsidRPr="001D7C30">
        <w:rPr>
          <w:rFonts w:ascii="Times New Roman" w:eastAsia="Arial Unicode MS" w:hAnsi="Times New Roman" w:cs="Times New Roman"/>
          <w:sz w:val="28"/>
          <w:szCs w:val="28"/>
          <w:lang w:eastAsia="ru-RU"/>
        </w:rPr>
        <w:t>обеспечения нормативной</w:t>
      </w:r>
      <w:r>
        <w:rPr>
          <w:rFonts w:ascii="Times New Roman" w:eastAsia="Arial Unicode MS" w:hAnsi="Times New Roman" w:cs="Times New Roman"/>
          <w:sz w:val="28"/>
          <w:szCs w:val="28"/>
          <w:lang w:eastAsia="ru-RU"/>
        </w:rPr>
        <w:t xml:space="preserve"> </w:t>
      </w:r>
      <w:r w:rsidRPr="001D7C30">
        <w:rPr>
          <w:rFonts w:ascii="Times New Roman" w:eastAsia="Arial Unicode MS" w:hAnsi="Times New Roman" w:cs="Times New Roman"/>
          <w:sz w:val="28"/>
          <w:szCs w:val="28"/>
          <w:lang w:eastAsia="ru-RU"/>
        </w:rPr>
        <w:t>надежности безопасности теплоснабжения потребителей</w:t>
      </w:r>
      <w:r>
        <w:rPr>
          <w:rFonts w:ascii="Times New Roman" w:eastAsia="Arial Unicode MS" w:hAnsi="Times New Roman" w:cs="Times New Roman"/>
          <w:sz w:val="28"/>
          <w:szCs w:val="28"/>
          <w:lang w:eastAsia="ru-RU"/>
        </w:rPr>
        <w:t xml:space="preserve"> на период 2025-2029 годы не планиру</w:t>
      </w:r>
      <w:r w:rsidR="00566E49">
        <w:rPr>
          <w:rFonts w:ascii="Times New Roman" w:eastAsia="Arial Unicode MS" w:hAnsi="Times New Roman" w:cs="Times New Roman"/>
          <w:sz w:val="28"/>
          <w:szCs w:val="28"/>
          <w:lang w:eastAsia="ru-RU"/>
        </w:rPr>
        <w:t>ю</w:t>
      </w:r>
      <w:r>
        <w:rPr>
          <w:rFonts w:ascii="Times New Roman" w:eastAsia="Arial Unicode MS" w:hAnsi="Times New Roman" w:cs="Times New Roman"/>
          <w:sz w:val="28"/>
          <w:szCs w:val="28"/>
          <w:lang w:eastAsia="ru-RU"/>
        </w:rPr>
        <w:t>тся.</w:t>
      </w:r>
    </w:p>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39502D">
      <w:pPr>
        <w:spacing w:after="0" w:line="240" w:lineRule="auto"/>
        <w:jc w:val="center"/>
        <w:rPr>
          <w:rFonts w:ascii="Times New Roman" w:hAnsi="Times New Roman" w:cs="Times New Roman"/>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39502D">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39502D">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39502D">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39502D">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39502D">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39502D">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4D4EED" w:rsidP="0039502D">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39502D">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39502D">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39502D">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Pr="00843D1D">
        <w:rPr>
          <w:rFonts w:ascii="Times New Roman" w:eastAsia="Arial Unicode MS" w:hAnsi="Times New Roman" w:cs="Times New Roman"/>
          <w:sz w:val="28"/>
          <w:szCs w:val="28"/>
          <w:lang w:eastAsia="ru-RU"/>
        </w:rPr>
        <w:t>,0</w:t>
      </w:r>
      <w:proofErr w:type="gramEnd"/>
      <w:r w:rsidRPr="00843D1D">
        <w:rPr>
          <w:rFonts w:ascii="Times New Roman" w:eastAsia="Arial Unicode MS" w:hAnsi="Times New Roman" w:cs="Times New Roman"/>
          <w:sz w:val="28"/>
          <w:szCs w:val="28"/>
          <w:lang w:eastAsia="ru-RU"/>
        </w:rPr>
        <w:t xml:space="preserve">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8"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39502D">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39502D">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8"/>
      <w:r w:rsidRPr="0074638F">
        <w:rPr>
          <w:rFonts w:ascii="Times New Roman" w:hAnsi="Times New Roman" w:cs="Times New Roman"/>
          <w:iCs/>
          <w:sz w:val="28"/>
          <w:szCs w:val="28"/>
        </w:rPr>
        <w:t>18</w:t>
      </w:r>
      <w:bookmarkStart w:id="9" w:name="_Hlk20410185"/>
    </w:p>
    <w:p w:rsidR="00C42266" w:rsidRDefault="004D4EED" w:rsidP="0039502D">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1034" type="#_x0000_t202" style="position:absolute;left:0;text-align:left;margin-left:705.15pt;margin-top:5.65pt;width:31.85pt;height:35.6pt;z-index:2516858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3F0887" w:rsidRPr="00E418A2" w:rsidRDefault="003F0887">
                  <w:pPr>
                    <w:rPr>
                      <w:rFonts w:ascii="Times New Roman" w:hAnsi="Times New Roman" w:cs="Times New Roman"/>
                      <w:sz w:val="28"/>
                    </w:rPr>
                  </w:pPr>
                  <w:r>
                    <w:rPr>
                      <w:rFonts w:ascii="Times New Roman" w:hAnsi="Times New Roman" w:cs="Times New Roman"/>
                      <w:sz w:val="28"/>
                    </w:rPr>
                    <w:t>36</w:t>
                  </w:r>
                </w:p>
              </w:txbxContent>
            </v:textbox>
          </v:shape>
        </w:pict>
      </w:r>
    </w:p>
    <w:p w:rsidR="00696591" w:rsidRDefault="00696591" w:rsidP="0039502D">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9"/>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39502D">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276"/>
        <w:gridCol w:w="1386"/>
        <w:gridCol w:w="1274"/>
        <w:gridCol w:w="1309"/>
        <w:gridCol w:w="1948"/>
        <w:gridCol w:w="813"/>
        <w:gridCol w:w="1633"/>
      </w:tblGrid>
      <w:tr w:rsidR="0034274D" w:rsidRPr="0034274D" w:rsidTr="0034274D">
        <w:tc>
          <w:tcPr>
            <w:tcW w:w="59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 </w:t>
            </w:r>
            <w:proofErr w:type="gramStart"/>
            <w:r w:rsidRPr="0034274D">
              <w:rPr>
                <w:rFonts w:ascii="Times New Roman" w:hAnsi="Times New Roman" w:cs="Times New Roman"/>
                <w:sz w:val="24"/>
                <w:szCs w:val="24"/>
                <w:lang w:eastAsia="ru-RU"/>
              </w:rPr>
              <w:t>п</w:t>
            </w:r>
            <w:proofErr w:type="gramEnd"/>
            <w:r w:rsidRPr="0034274D">
              <w:rPr>
                <w:rFonts w:ascii="Times New Roman" w:hAnsi="Times New Roman" w:cs="Times New Roman"/>
                <w:sz w:val="24"/>
                <w:szCs w:val="24"/>
                <w:lang w:eastAsia="ru-RU"/>
              </w:rPr>
              <w:t>/п</w:t>
            </w:r>
          </w:p>
        </w:tc>
        <w:tc>
          <w:tcPr>
            <w:tcW w:w="20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 адрес котельной</w:t>
            </w:r>
          </w:p>
        </w:tc>
        <w:tc>
          <w:tcPr>
            <w:tcW w:w="1417"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Установленная мощность, Гкал/</w:t>
            </w:r>
            <w:proofErr w:type="gramStart"/>
            <w:r w:rsidRPr="0034274D">
              <w:rPr>
                <w:rFonts w:ascii="Times New Roman" w:hAnsi="Times New Roman" w:cs="Times New Roman"/>
                <w:sz w:val="24"/>
                <w:szCs w:val="24"/>
                <w:lang w:eastAsia="ru-RU"/>
              </w:rPr>
              <w:t>ч</w:t>
            </w:r>
            <w:proofErr w:type="gramEnd"/>
          </w:p>
        </w:tc>
        <w:tc>
          <w:tcPr>
            <w:tcW w:w="1276"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Основное топливо</w:t>
            </w:r>
          </w:p>
        </w:tc>
        <w:tc>
          <w:tcPr>
            <w:tcW w:w="1386"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Выработка </w:t>
            </w:r>
            <w:proofErr w:type="spellStart"/>
            <w:r w:rsidRPr="0034274D">
              <w:rPr>
                <w:rFonts w:ascii="Times New Roman" w:hAnsi="Times New Roman" w:cs="Times New Roman"/>
                <w:sz w:val="24"/>
                <w:szCs w:val="24"/>
                <w:lang w:eastAsia="ru-RU"/>
              </w:rPr>
              <w:t>тепл</w:t>
            </w:r>
            <w:proofErr w:type="spellEnd"/>
            <w:r w:rsidRPr="0034274D">
              <w:rPr>
                <w:rFonts w:ascii="Times New Roman" w:hAnsi="Times New Roman" w:cs="Times New Roman"/>
                <w:sz w:val="24"/>
                <w:szCs w:val="24"/>
                <w:lang w:eastAsia="ru-RU"/>
              </w:rPr>
              <w:t>-й энергии за год, Гкал/год</w:t>
            </w:r>
          </w:p>
        </w:tc>
        <w:tc>
          <w:tcPr>
            <w:tcW w:w="127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Годовой расход условного топлива, </w:t>
            </w:r>
            <w:proofErr w:type="spellStart"/>
            <w:r w:rsidRPr="0034274D">
              <w:rPr>
                <w:rFonts w:ascii="Times New Roman" w:hAnsi="Times New Roman" w:cs="Times New Roman"/>
                <w:sz w:val="24"/>
                <w:szCs w:val="24"/>
                <w:lang w:eastAsia="ru-RU"/>
              </w:rPr>
              <w:t>т.у.</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w:t>
            </w:r>
          </w:p>
        </w:tc>
        <w:tc>
          <w:tcPr>
            <w:tcW w:w="130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Годовой расход натурального топлива (</w:t>
            </w:r>
            <w:proofErr w:type="spellStart"/>
            <w:r w:rsidRPr="0034274D">
              <w:rPr>
                <w:rFonts w:ascii="Times New Roman" w:hAnsi="Times New Roman" w:cs="Times New Roman"/>
                <w:sz w:val="24"/>
                <w:szCs w:val="24"/>
                <w:lang w:eastAsia="ru-RU"/>
              </w:rPr>
              <w:t>т.н</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w:t>
            </w:r>
          </w:p>
        </w:tc>
        <w:tc>
          <w:tcPr>
            <w:tcW w:w="194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Удельный расход условного топлива на выработку тепла </w:t>
            </w:r>
            <w:proofErr w:type="spellStart"/>
            <w:r w:rsidRPr="0034274D">
              <w:rPr>
                <w:rFonts w:ascii="Times New Roman" w:hAnsi="Times New Roman" w:cs="Times New Roman"/>
                <w:sz w:val="24"/>
                <w:szCs w:val="24"/>
                <w:lang w:eastAsia="ru-RU"/>
              </w:rPr>
              <w:t>кг</w:t>
            </w:r>
            <w:proofErr w:type="gramStart"/>
            <w:r w:rsidRPr="0034274D">
              <w:rPr>
                <w:rFonts w:ascii="Times New Roman" w:hAnsi="Times New Roman" w:cs="Times New Roman"/>
                <w:sz w:val="24"/>
                <w:szCs w:val="24"/>
                <w:lang w:eastAsia="ru-RU"/>
              </w:rPr>
              <w:t>.у</w:t>
            </w:r>
            <w:proofErr w:type="gramEnd"/>
            <w:r w:rsidRPr="0034274D">
              <w:rPr>
                <w:rFonts w:ascii="Times New Roman" w:hAnsi="Times New Roman" w:cs="Times New Roman"/>
                <w:sz w:val="24"/>
                <w:szCs w:val="24"/>
                <w:lang w:eastAsia="ru-RU"/>
              </w:rPr>
              <w:t>.т</w:t>
            </w:r>
            <w:proofErr w:type="spellEnd"/>
            <w:r w:rsidRPr="0034274D">
              <w:rPr>
                <w:rFonts w:ascii="Times New Roman" w:hAnsi="Times New Roman" w:cs="Times New Roman"/>
                <w:sz w:val="24"/>
                <w:szCs w:val="24"/>
                <w:lang w:eastAsia="ru-RU"/>
              </w:rPr>
              <w:t>./Гкал</w:t>
            </w:r>
          </w:p>
        </w:tc>
        <w:tc>
          <w:tcPr>
            <w:tcW w:w="81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КПД, %</w:t>
            </w:r>
          </w:p>
        </w:tc>
        <w:tc>
          <w:tcPr>
            <w:tcW w:w="163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Максимальный часовой расход топлива, </w:t>
            </w:r>
            <w:proofErr w:type="spellStart"/>
            <w:r w:rsidRPr="0034274D">
              <w:rPr>
                <w:rFonts w:ascii="Times New Roman" w:hAnsi="Times New Roman" w:cs="Times New Roman"/>
                <w:sz w:val="24"/>
                <w:szCs w:val="24"/>
                <w:lang w:eastAsia="ru-RU"/>
              </w:rPr>
              <w:t>т.н</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/ч, тыс.м3/ч</w:t>
            </w:r>
          </w:p>
        </w:tc>
      </w:tr>
      <w:tr w:rsidR="0034274D" w:rsidRPr="0034274D" w:rsidTr="0034274D">
        <w:tc>
          <w:tcPr>
            <w:tcW w:w="59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0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417"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276"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386"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27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130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194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81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163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r>
      <w:tr w:rsidR="0034274D" w:rsidRPr="0034274D" w:rsidTr="0034274D">
        <w:trPr>
          <w:trHeight w:val="395"/>
        </w:trPr>
        <w:tc>
          <w:tcPr>
            <w:tcW w:w="59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06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40 Лет Победы</w:t>
            </w:r>
          </w:p>
        </w:tc>
        <w:tc>
          <w:tcPr>
            <w:tcW w:w="1417"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1,95</w:t>
            </w:r>
          </w:p>
        </w:tc>
        <w:tc>
          <w:tcPr>
            <w:tcW w:w="127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природный газ</w:t>
            </w:r>
          </w:p>
        </w:tc>
        <w:tc>
          <w:tcPr>
            <w:tcW w:w="138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957,57</w:t>
            </w:r>
          </w:p>
        </w:tc>
        <w:tc>
          <w:tcPr>
            <w:tcW w:w="1274"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193,811</w:t>
            </w:r>
          </w:p>
        </w:tc>
        <w:tc>
          <w:tcPr>
            <w:tcW w:w="130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171,731</w:t>
            </w:r>
          </w:p>
        </w:tc>
        <w:tc>
          <w:tcPr>
            <w:tcW w:w="1948"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202,4</w:t>
            </w:r>
          </w:p>
        </w:tc>
        <w:tc>
          <w:tcPr>
            <w:tcW w:w="81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0,049</w:t>
            </w:r>
          </w:p>
        </w:tc>
      </w:tr>
      <w:tr w:rsidR="0034274D" w:rsidRPr="0034274D" w:rsidTr="0034274D">
        <w:trPr>
          <w:trHeight w:val="278"/>
        </w:trPr>
        <w:tc>
          <w:tcPr>
            <w:tcW w:w="59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206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Шоссейная,</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2-А</w:t>
            </w:r>
          </w:p>
        </w:tc>
        <w:tc>
          <w:tcPr>
            <w:tcW w:w="1417"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0,6</w:t>
            </w:r>
          </w:p>
        </w:tc>
        <w:tc>
          <w:tcPr>
            <w:tcW w:w="127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природный газ</w:t>
            </w:r>
          </w:p>
        </w:tc>
        <w:tc>
          <w:tcPr>
            <w:tcW w:w="138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322,56</w:t>
            </w:r>
          </w:p>
        </w:tc>
        <w:tc>
          <w:tcPr>
            <w:tcW w:w="1274"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66,077</w:t>
            </w:r>
          </w:p>
        </w:tc>
        <w:tc>
          <w:tcPr>
            <w:tcW w:w="130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58,549</w:t>
            </w:r>
          </w:p>
        </w:tc>
        <w:tc>
          <w:tcPr>
            <w:tcW w:w="1948"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204,9</w:t>
            </w:r>
          </w:p>
        </w:tc>
        <w:tc>
          <w:tcPr>
            <w:tcW w:w="81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0,017</w:t>
            </w:r>
          </w:p>
        </w:tc>
      </w:tr>
      <w:tr w:rsidR="00ED5365" w:rsidRPr="0034274D" w:rsidTr="003F0887">
        <w:trPr>
          <w:trHeight w:val="395"/>
        </w:trPr>
        <w:tc>
          <w:tcPr>
            <w:tcW w:w="595"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lastRenderedPageBreak/>
              <w:t>1</w:t>
            </w:r>
          </w:p>
        </w:tc>
        <w:tc>
          <w:tcPr>
            <w:tcW w:w="2065"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417"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276"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386"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274"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1309"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1948"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813"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1633"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r>
      <w:tr w:rsidR="00ED5365" w:rsidRPr="0034274D" w:rsidTr="0034274D">
        <w:trPr>
          <w:trHeight w:val="395"/>
        </w:trPr>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br w:type="page"/>
            </w:r>
            <w:r w:rsidRPr="0034274D">
              <w:rPr>
                <w:rFonts w:ascii="Times New Roman" w:hAnsi="Times New Roman" w:cs="Times New Roman"/>
                <w:sz w:val="24"/>
                <w:szCs w:val="24"/>
                <w:lang w:eastAsia="ru-RU"/>
              </w:rPr>
              <w:t>3</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Красная, 233, стр. 3</w:t>
            </w:r>
          </w:p>
        </w:tc>
        <w:tc>
          <w:tcPr>
            <w:tcW w:w="141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0,155</w:t>
            </w:r>
          </w:p>
        </w:tc>
        <w:tc>
          <w:tcPr>
            <w:tcW w:w="127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8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112,04</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19,873</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13,706</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177,4</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0,004</w:t>
            </w:r>
          </w:p>
        </w:tc>
      </w:tr>
      <w:tr w:rsidR="00ED5365" w:rsidRPr="0034274D" w:rsidTr="0034274D">
        <w:trPr>
          <w:trHeight w:val="395"/>
        </w:trPr>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Гагарина, 1</w:t>
            </w:r>
          </w:p>
        </w:tc>
        <w:tc>
          <w:tcPr>
            <w:tcW w:w="141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0,09</w:t>
            </w:r>
          </w:p>
        </w:tc>
        <w:tc>
          <w:tcPr>
            <w:tcW w:w="127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8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90,92</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15,988</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11,026</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175,8</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0,003</w:t>
            </w:r>
          </w:p>
        </w:tc>
      </w:tr>
      <w:tr w:rsidR="00ED5365" w:rsidRPr="0034274D" w:rsidTr="0034274D">
        <w:trPr>
          <w:trHeight w:val="395"/>
        </w:trPr>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2065" w:type="dxa"/>
            <w:shd w:val="clear" w:color="auto" w:fill="auto"/>
          </w:tcPr>
          <w:p w:rsidR="00ED5365" w:rsidRPr="0034274D" w:rsidRDefault="00ED5365" w:rsidP="0039502D">
            <w:pPr>
              <w:spacing w:after="0" w:line="240" w:lineRule="auto"/>
              <w:ind w:left="720"/>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39, с. </w:t>
            </w:r>
            <w:proofErr w:type="gramStart"/>
            <w:r w:rsidRPr="0034274D">
              <w:rPr>
                <w:rFonts w:ascii="Times New Roman" w:hAnsi="Times New Roman" w:cs="Times New Roman"/>
                <w:sz w:val="24"/>
                <w:szCs w:val="24"/>
                <w:lang w:eastAsia="ru-RU"/>
              </w:rPr>
              <w:t>Экономическое</w:t>
            </w:r>
            <w:proofErr w:type="gramEnd"/>
            <w:r w:rsidRPr="0034274D">
              <w:rPr>
                <w:rFonts w:ascii="Times New Roman" w:hAnsi="Times New Roman" w:cs="Times New Roman"/>
                <w:sz w:val="24"/>
                <w:szCs w:val="24"/>
                <w:lang w:eastAsia="ru-RU"/>
              </w:rPr>
              <w:t>, ул. Почтовая,12</w:t>
            </w:r>
          </w:p>
        </w:tc>
        <w:tc>
          <w:tcPr>
            <w:tcW w:w="141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0,267</w:t>
            </w:r>
          </w:p>
        </w:tc>
        <w:tc>
          <w:tcPr>
            <w:tcW w:w="127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8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199,51</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35,667</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24,598</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178,8</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0,007</w:t>
            </w:r>
          </w:p>
        </w:tc>
      </w:tr>
    </w:tbl>
    <w:p w:rsidR="00696591" w:rsidRPr="00C42266" w:rsidRDefault="00696591" w:rsidP="0039502D">
      <w:pPr>
        <w:spacing w:after="0" w:line="240" w:lineRule="auto"/>
        <w:rPr>
          <w:rFonts w:ascii="Times New Roman" w:hAnsi="Times New Roman" w:cs="Times New Roman"/>
          <w:sz w:val="24"/>
          <w:szCs w:val="24"/>
          <w:highlight w:val="red"/>
          <w:lang w:eastAsia="ru-RU"/>
        </w:rPr>
      </w:pPr>
    </w:p>
    <w:p w:rsidR="00696591" w:rsidRPr="00C42266" w:rsidRDefault="00696591" w:rsidP="0039502D">
      <w:pPr>
        <w:spacing w:after="0" w:line="240" w:lineRule="auto"/>
        <w:rPr>
          <w:rFonts w:ascii="Times New Roman" w:hAnsi="Times New Roman" w:cs="Times New Roman"/>
          <w:sz w:val="24"/>
          <w:szCs w:val="24"/>
          <w:highlight w:val="red"/>
          <w:lang w:eastAsia="ru-RU"/>
        </w:rPr>
      </w:pPr>
    </w:p>
    <w:p w:rsidR="00154FE2" w:rsidRPr="0074638F" w:rsidRDefault="00696591" w:rsidP="0039502D">
      <w:pPr>
        <w:keepNext/>
        <w:spacing w:after="0" w:line="240" w:lineRule="auto"/>
        <w:ind w:firstLine="709"/>
        <w:jc w:val="right"/>
        <w:rPr>
          <w:rFonts w:ascii="Times New Roman" w:hAnsi="Times New Roman" w:cs="Times New Roman"/>
          <w:iCs/>
          <w:sz w:val="28"/>
          <w:szCs w:val="24"/>
        </w:rPr>
      </w:pPr>
      <w:r w:rsidRPr="0074638F">
        <w:rPr>
          <w:rFonts w:ascii="Times New Roman" w:hAnsi="Times New Roman" w:cs="Times New Roman"/>
          <w:iCs/>
          <w:sz w:val="28"/>
          <w:szCs w:val="24"/>
        </w:rPr>
        <w:t>Таблица 19</w:t>
      </w:r>
    </w:p>
    <w:p w:rsidR="00154FE2" w:rsidRDefault="00154FE2" w:rsidP="0039502D">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39502D">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34274D" w:rsidRDefault="0034274D" w:rsidP="0039502D">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309"/>
        <w:gridCol w:w="1418"/>
        <w:gridCol w:w="1397"/>
        <w:gridCol w:w="1274"/>
        <w:gridCol w:w="1264"/>
        <w:gridCol w:w="1948"/>
        <w:gridCol w:w="813"/>
        <w:gridCol w:w="1383"/>
      </w:tblGrid>
      <w:tr w:rsidR="0034274D" w:rsidRPr="0034274D" w:rsidTr="0034274D">
        <w:tc>
          <w:tcPr>
            <w:tcW w:w="59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 </w:t>
            </w:r>
            <w:proofErr w:type="gramStart"/>
            <w:r w:rsidRPr="0034274D">
              <w:rPr>
                <w:rFonts w:ascii="Times New Roman" w:hAnsi="Times New Roman" w:cs="Times New Roman"/>
                <w:sz w:val="24"/>
                <w:szCs w:val="24"/>
                <w:lang w:eastAsia="ru-RU"/>
              </w:rPr>
              <w:t>п</w:t>
            </w:r>
            <w:proofErr w:type="gramEnd"/>
            <w:r w:rsidRPr="0034274D">
              <w:rPr>
                <w:rFonts w:ascii="Times New Roman" w:hAnsi="Times New Roman" w:cs="Times New Roman"/>
                <w:sz w:val="24"/>
                <w:szCs w:val="24"/>
                <w:lang w:eastAsia="ru-RU"/>
              </w:rPr>
              <w:t>/п</w:t>
            </w:r>
          </w:p>
        </w:tc>
        <w:tc>
          <w:tcPr>
            <w:tcW w:w="20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 адрес котельной</w:t>
            </w:r>
          </w:p>
        </w:tc>
        <w:tc>
          <w:tcPr>
            <w:tcW w:w="130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Установленная мощность, Гкал/</w:t>
            </w:r>
            <w:proofErr w:type="gramStart"/>
            <w:r w:rsidRPr="0034274D">
              <w:rPr>
                <w:rFonts w:ascii="Times New Roman" w:hAnsi="Times New Roman" w:cs="Times New Roman"/>
                <w:sz w:val="24"/>
                <w:szCs w:val="24"/>
                <w:lang w:eastAsia="ru-RU"/>
              </w:rPr>
              <w:t>ч</w:t>
            </w:r>
            <w:proofErr w:type="gramEnd"/>
          </w:p>
        </w:tc>
        <w:tc>
          <w:tcPr>
            <w:tcW w:w="141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Основное топливо</w:t>
            </w:r>
          </w:p>
        </w:tc>
        <w:tc>
          <w:tcPr>
            <w:tcW w:w="1397"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Выработка </w:t>
            </w:r>
            <w:proofErr w:type="spellStart"/>
            <w:r w:rsidRPr="0034274D">
              <w:rPr>
                <w:rFonts w:ascii="Times New Roman" w:hAnsi="Times New Roman" w:cs="Times New Roman"/>
                <w:sz w:val="24"/>
                <w:szCs w:val="24"/>
                <w:lang w:eastAsia="ru-RU"/>
              </w:rPr>
              <w:t>тепл</w:t>
            </w:r>
            <w:proofErr w:type="spellEnd"/>
            <w:r w:rsidRPr="0034274D">
              <w:rPr>
                <w:rFonts w:ascii="Times New Roman" w:hAnsi="Times New Roman" w:cs="Times New Roman"/>
                <w:sz w:val="24"/>
                <w:szCs w:val="24"/>
                <w:lang w:eastAsia="ru-RU"/>
              </w:rPr>
              <w:t>-й энергии за год, Гкал/год</w:t>
            </w:r>
          </w:p>
        </w:tc>
        <w:tc>
          <w:tcPr>
            <w:tcW w:w="127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Годовой расход условного топлива, </w:t>
            </w:r>
            <w:proofErr w:type="spellStart"/>
            <w:r w:rsidRPr="0034274D">
              <w:rPr>
                <w:rFonts w:ascii="Times New Roman" w:hAnsi="Times New Roman" w:cs="Times New Roman"/>
                <w:sz w:val="24"/>
                <w:szCs w:val="24"/>
                <w:lang w:eastAsia="ru-RU"/>
              </w:rPr>
              <w:t>т.у.</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w:t>
            </w:r>
          </w:p>
        </w:tc>
        <w:tc>
          <w:tcPr>
            <w:tcW w:w="126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Годовой расход натурального топлива (</w:t>
            </w:r>
            <w:proofErr w:type="spellStart"/>
            <w:r w:rsidRPr="0034274D">
              <w:rPr>
                <w:rFonts w:ascii="Times New Roman" w:hAnsi="Times New Roman" w:cs="Times New Roman"/>
                <w:sz w:val="24"/>
                <w:szCs w:val="24"/>
                <w:lang w:eastAsia="ru-RU"/>
              </w:rPr>
              <w:t>т.н</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w:t>
            </w:r>
          </w:p>
        </w:tc>
        <w:tc>
          <w:tcPr>
            <w:tcW w:w="194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Удельный расход условного топлива на выработку тепла </w:t>
            </w:r>
            <w:proofErr w:type="spellStart"/>
            <w:r w:rsidRPr="0034274D">
              <w:rPr>
                <w:rFonts w:ascii="Times New Roman" w:hAnsi="Times New Roman" w:cs="Times New Roman"/>
                <w:sz w:val="24"/>
                <w:szCs w:val="24"/>
                <w:lang w:eastAsia="ru-RU"/>
              </w:rPr>
              <w:t>кг</w:t>
            </w:r>
            <w:proofErr w:type="gramStart"/>
            <w:r w:rsidRPr="0034274D">
              <w:rPr>
                <w:rFonts w:ascii="Times New Roman" w:hAnsi="Times New Roman" w:cs="Times New Roman"/>
                <w:sz w:val="24"/>
                <w:szCs w:val="24"/>
                <w:lang w:eastAsia="ru-RU"/>
              </w:rPr>
              <w:t>.у</w:t>
            </w:r>
            <w:proofErr w:type="gramEnd"/>
            <w:r w:rsidRPr="0034274D">
              <w:rPr>
                <w:rFonts w:ascii="Times New Roman" w:hAnsi="Times New Roman" w:cs="Times New Roman"/>
                <w:sz w:val="24"/>
                <w:szCs w:val="24"/>
                <w:lang w:eastAsia="ru-RU"/>
              </w:rPr>
              <w:t>.т</w:t>
            </w:r>
            <w:proofErr w:type="spellEnd"/>
            <w:r w:rsidRPr="0034274D">
              <w:rPr>
                <w:rFonts w:ascii="Times New Roman" w:hAnsi="Times New Roman" w:cs="Times New Roman"/>
                <w:sz w:val="24"/>
                <w:szCs w:val="24"/>
                <w:lang w:eastAsia="ru-RU"/>
              </w:rPr>
              <w:t>./Гкал</w:t>
            </w:r>
          </w:p>
        </w:tc>
        <w:tc>
          <w:tcPr>
            <w:tcW w:w="81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КПД, %</w:t>
            </w:r>
          </w:p>
        </w:tc>
        <w:tc>
          <w:tcPr>
            <w:tcW w:w="138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Максимальный часовой расход топлива, </w:t>
            </w:r>
            <w:proofErr w:type="spellStart"/>
            <w:r w:rsidRPr="0034274D">
              <w:rPr>
                <w:rFonts w:ascii="Times New Roman" w:hAnsi="Times New Roman" w:cs="Times New Roman"/>
                <w:sz w:val="24"/>
                <w:szCs w:val="24"/>
                <w:lang w:eastAsia="ru-RU"/>
              </w:rPr>
              <w:t>т.н</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/ч, тыс.м3/ч</w:t>
            </w:r>
          </w:p>
        </w:tc>
      </w:tr>
      <w:tr w:rsidR="0034274D" w:rsidRPr="0034274D" w:rsidTr="0034274D">
        <w:tc>
          <w:tcPr>
            <w:tcW w:w="59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0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30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41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397"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27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126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194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81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138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r>
      <w:tr w:rsidR="0034274D" w:rsidRPr="0034274D" w:rsidTr="0034274D">
        <w:tc>
          <w:tcPr>
            <w:tcW w:w="59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06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ул.40 Лет Победы</w:t>
            </w:r>
          </w:p>
        </w:tc>
        <w:tc>
          <w:tcPr>
            <w:tcW w:w="130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1,95</w:t>
            </w:r>
          </w:p>
        </w:tc>
        <w:tc>
          <w:tcPr>
            <w:tcW w:w="1418"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природный газ</w:t>
            </w:r>
          </w:p>
        </w:tc>
        <w:tc>
          <w:tcPr>
            <w:tcW w:w="1397"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814,77</w:t>
            </w:r>
          </w:p>
        </w:tc>
        <w:tc>
          <w:tcPr>
            <w:tcW w:w="1274"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164,909</w:t>
            </w:r>
          </w:p>
        </w:tc>
        <w:tc>
          <w:tcPr>
            <w:tcW w:w="1264"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146,122</w:t>
            </w:r>
          </w:p>
        </w:tc>
        <w:tc>
          <w:tcPr>
            <w:tcW w:w="1948"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202,4</w:t>
            </w:r>
          </w:p>
        </w:tc>
        <w:tc>
          <w:tcPr>
            <w:tcW w:w="81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0,042</w:t>
            </w:r>
          </w:p>
        </w:tc>
      </w:tr>
    </w:tbl>
    <w:p w:rsidR="00ED5365" w:rsidRDefault="00ED5365">
      <w:r>
        <w:br w:type="page"/>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309"/>
        <w:gridCol w:w="1418"/>
        <w:gridCol w:w="1397"/>
        <w:gridCol w:w="1274"/>
        <w:gridCol w:w="1264"/>
        <w:gridCol w:w="1948"/>
        <w:gridCol w:w="813"/>
        <w:gridCol w:w="1383"/>
      </w:tblGrid>
      <w:tr w:rsidR="00ED5365" w:rsidRPr="0034274D" w:rsidTr="003F0887">
        <w:tc>
          <w:tcPr>
            <w:tcW w:w="595"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lastRenderedPageBreak/>
              <w:t>1</w:t>
            </w:r>
          </w:p>
        </w:tc>
        <w:tc>
          <w:tcPr>
            <w:tcW w:w="2065"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309"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418"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397"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274"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1264"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1948"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813"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1383"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r>
      <w:tr w:rsidR="00ED5365" w:rsidRPr="0034274D" w:rsidTr="0034274D">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Шоссейная,</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2-А</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0,6</w:t>
            </w:r>
          </w:p>
        </w:tc>
        <w:tc>
          <w:tcPr>
            <w:tcW w:w="141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природный газ</w:t>
            </w:r>
          </w:p>
        </w:tc>
        <w:tc>
          <w:tcPr>
            <w:tcW w:w="139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318,16</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65,191</w:t>
            </w:r>
          </w:p>
        </w:tc>
        <w:tc>
          <w:tcPr>
            <w:tcW w:w="126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57,764</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204,9</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0,016</w:t>
            </w:r>
          </w:p>
        </w:tc>
      </w:tr>
      <w:tr w:rsidR="00ED5365" w:rsidRPr="0034274D" w:rsidTr="0034274D">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Красная, 233, стр. 3</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0,155</w:t>
            </w:r>
          </w:p>
        </w:tc>
        <w:tc>
          <w:tcPr>
            <w:tcW w:w="141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9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105,55</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15,978</w:t>
            </w:r>
          </w:p>
        </w:tc>
        <w:tc>
          <w:tcPr>
            <w:tcW w:w="126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11,020</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151,38</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0,003</w:t>
            </w:r>
          </w:p>
        </w:tc>
      </w:tr>
      <w:tr w:rsidR="00ED5365" w:rsidRPr="0034274D" w:rsidTr="0034274D">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Гагарина, 1</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0,09</w:t>
            </w:r>
          </w:p>
        </w:tc>
        <w:tc>
          <w:tcPr>
            <w:tcW w:w="141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9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90,22</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13,666</w:t>
            </w:r>
          </w:p>
        </w:tc>
        <w:tc>
          <w:tcPr>
            <w:tcW w:w="126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9,424</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151,47</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0,003</w:t>
            </w:r>
          </w:p>
        </w:tc>
      </w:tr>
      <w:tr w:rsidR="00ED5365" w:rsidRPr="0034274D" w:rsidTr="0034274D">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2065" w:type="dxa"/>
            <w:shd w:val="clear" w:color="auto" w:fill="auto"/>
          </w:tcPr>
          <w:p w:rsidR="00ED5365" w:rsidRPr="0034274D" w:rsidRDefault="00ED5365" w:rsidP="0039502D">
            <w:pPr>
              <w:spacing w:after="0" w:line="240" w:lineRule="auto"/>
              <w:ind w:left="720"/>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39,</w:t>
            </w:r>
          </w:p>
          <w:p w:rsidR="00ED5365" w:rsidRPr="0034274D" w:rsidRDefault="00ED5365" w:rsidP="0039502D">
            <w:pPr>
              <w:spacing w:after="0" w:line="240" w:lineRule="auto"/>
              <w:ind w:left="720"/>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Экономическое, ул. Почтовая,12</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0,267</w:t>
            </w:r>
          </w:p>
        </w:tc>
        <w:tc>
          <w:tcPr>
            <w:tcW w:w="141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9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197,22</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31,113</w:t>
            </w:r>
          </w:p>
        </w:tc>
        <w:tc>
          <w:tcPr>
            <w:tcW w:w="126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21,458</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157,76</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0,006</w:t>
            </w:r>
          </w:p>
        </w:tc>
      </w:tr>
    </w:tbl>
    <w:p w:rsidR="00154FE2" w:rsidRPr="00154FE2" w:rsidRDefault="00154FE2" w:rsidP="0039502D">
      <w:pPr>
        <w:keepNext/>
        <w:spacing w:after="0" w:line="240" w:lineRule="auto"/>
        <w:ind w:firstLine="709"/>
        <w:jc w:val="center"/>
        <w:rPr>
          <w:rFonts w:ascii="Times New Roman" w:eastAsia="Arial Unicode MS" w:hAnsi="Times New Roman" w:cs="Times New Roman"/>
          <w:b/>
          <w:sz w:val="28"/>
          <w:szCs w:val="24"/>
          <w:lang w:eastAsia="ru-RU"/>
        </w:rPr>
      </w:pPr>
    </w:p>
    <w:p w:rsidR="00696591" w:rsidRPr="00843D1D" w:rsidRDefault="00696591" w:rsidP="0039502D">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p>
    <w:p w:rsidR="00B91C78" w:rsidRDefault="00B91C78"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приведены в таблице 19.</w:t>
      </w:r>
      <w:proofErr w:type="gramEnd"/>
    </w:p>
    <w:p w:rsidR="00154FE2" w:rsidRPr="00843D1D" w:rsidRDefault="00154FE2" w:rsidP="0039502D">
      <w:pPr>
        <w:spacing w:after="0" w:line="240" w:lineRule="auto"/>
        <w:ind w:firstLine="709"/>
        <w:jc w:val="both"/>
        <w:rPr>
          <w:rFonts w:ascii="Times New Roman" w:hAnsi="Times New Roman" w:cs="Times New Roman"/>
          <w:sz w:val="28"/>
          <w:szCs w:val="28"/>
        </w:rPr>
      </w:pPr>
    </w:p>
    <w:p w:rsidR="00154FE2" w:rsidRPr="0074638F" w:rsidRDefault="00696591" w:rsidP="0039502D">
      <w:pPr>
        <w:keepNext/>
        <w:spacing w:after="0" w:line="240" w:lineRule="auto"/>
        <w:ind w:firstLine="720"/>
        <w:jc w:val="right"/>
        <w:rPr>
          <w:rFonts w:ascii="Times New Roman" w:hAnsi="Times New Roman" w:cs="Times New Roman"/>
          <w:iCs/>
          <w:sz w:val="28"/>
          <w:szCs w:val="28"/>
        </w:rPr>
      </w:pPr>
      <w:bookmarkStart w:id="10" w:name="_Ref33996575"/>
      <w:r w:rsidRPr="0074638F">
        <w:rPr>
          <w:rFonts w:ascii="Times New Roman" w:hAnsi="Times New Roman" w:cs="Times New Roman"/>
          <w:iCs/>
          <w:sz w:val="28"/>
          <w:szCs w:val="28"/>
        </w:rPr>
        <w:t xml:space="preserve">Таблица </w:t>
      </w:r>
      <w:bookmarkEnd w:id="10"/>
      <w:r w:rsidR="00DF2371">
        <w:rPr>
          <w:rFonts w:ascii="Times New Roman" w:hAnsi="Times New Roman" w:cs="Times New Roman"/>
          <w:iCs/>
          <w:sz w:val="28"/>
          <w:szCs w:val="28"/>
        </w:rPr>
        <w:t>20</w:t>
      </w:r>
    </w:p>
    <w:p w:rsidR="00154FE2" w:rsidRDefault="00154FE2" w:rsidP="0039502D">
      <w:pPr>
        <w:keepNext/>
        <w:spacing w:after="0" w:line="240" w:lineRule="auto"/>
        <w:ind w:firstLine="720"/>
        <w:jc w:val="right"/>
        <w:rPr>
          <w:rFonts w:ascii="Times New Roman" w:hAnsi="Times New Roman" w:cs="Times New Roman"/>
          <w:b/>
          <w:iCs/>
          <w:sz w:val="28"/>
          <w:szCs w:val="28"/>
        </w:rPr>
      </w:pPr>
    </w:p>
    <w:p w:rsidR="00696591" w:rsidRDefault="00696591" w:rsidP="0039502D">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39502D">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693"/>
      </w:tblGrid>
      <w:tr w:rsidR="00DF2371" w:rsidRPr="00DF2371" w:rsidTr="00DF2371">
        <w:trPr>
          <w:trHeight w:val="20"/>
          <w:tblHeader/>
          <w:jc w:val="center"/>
        </w:trPr>
        <w:tc>
          <w:tcPr>
            <w:tcW w:w="612"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 </w:t>
            </w:r>
            <w:proofErr w:type="gramStart"/>
            <w:r w:rsidRPr="00DF2371">
              <w:rPr>
                <w:rFonts w:ascii="Times New Roman" w:hAnsi="Times New Roman" w:cs="Times New Roman"/>
                <w:sz w:val="24"/>
                <w:szCs w:val="24"/>
                <w:lang w:eastAsia="ru-RU"/>
              </w:rPr>
              <w:t>п</w:t>
            </w:r>
            <w:proofErr w:type="gramEnd"/>
            <w:r w:rsidRPr="00DF2371">
              <w:rPr>
                <w:rFonts w:ascii="Times New Roman" w:hAnsi="Times New Roman" w:cs="Times New Roman"/>
                <w:sz w:val="24"/>
                <w:szCs w:val="24"/>
                <w:lang w:eastAsia="ru-RU"/>
              </w:rPr>
              <w:t>/п</w:t>
            </w:r>
          </w:p>
        </w:tc>
        <w:tc>
          <w:tcPr>
            <w:tcW w:w="4350"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и адрес котельной</w:t>
            </w:r>
          </w:p>
        </w:tc>
        <w:tc>
          <w:tcPr>
            <w:tcW w:w="2126"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Основное топливо</w:t>
            </w:r>
          </w:p>
        </w:tc>
        <w:tc>
          <w:tcPr>
            <w:tcW w:w="2693"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Резервное топливо</w:t>
            </w:r>
          </w:p>
        </w:tc>
      </w:tr>
      <w:tr w:rsidR="00DF2371" w:rsidRPr="00DF2371" w:rsidTr="00DF2371">
        <w:trPr>
          <w:trHeight w:val="265"/>
          <w:tblHeader/>
          <w:jc w:val="center"/>
        </w:trPr>
        <w:tc>
          <w:tcPr>
            <w:tcW w:w="612"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50"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126"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693"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r>
      <w:tr w:rsidR="00DF2371" w:rsidRPr="00DF2371" w:rsidTr="00DF2371">
        <w:trPr>
          <w:trHeight w:val="481"/>
          <w:jc w:val="center"/>
        </w:trPr>
        <w:tc>
          <w:tcPr>
            <w:tcW w:w="612" w:type="dxa"/>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50"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ул.40 Лет Победы</w:t>
            </w:r>
          </w:p>
        </w:tc>
        <w:tc>
          <w:tcPr>
            <w:tcW w:w="2126" w:type="dxa"/>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tc>
        <w:tc>
          <w:tcPr>
            <w:tcW w:w="2693" w:type="dxa"/>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481"/>
          <w:jc w:val="center"/>
        </w:trPr>
        <w:tc>
          <w:tcPr>
            <w:tcW w:w="61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50"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Шоссейная, 2-А</w:t>
            </w:r>
          </w:p>
        </w:tc>
        <w:tc>
          <w:tcPr>
            <w:tcW w:w="2126"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481"/>
          <w:jc w:val="center"/>
        </w:trPr>
        <w:tc>
          <w:tcPr>
            <w:tcW w:w="61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50"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Красная, 233, стр. 3</w:t>
            </w:r>
          </w:p>
        </w:tc>
        <w:tc>
          <w:tcPr>
            <w:tcW w:w="2126"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481"/>
          <w:jc w:val="center"/>
        </w:trPr>
        <w:tc>
          <w:tcPr>
            <w:tcW w:w="61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4350"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Гагарина, 1</w:t>
            </w:r>
          </w:p>
        </w:tc>
        <w:tc>
          <w:tcPr>
            <w:tcW w:w="2126"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481"/>
          <w:jc w:val="center"/>
        </w:trPr>
        <w:tc>
          <w:tcPr>
            <w:tcW w:w="61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4350" w:type="dxa"/>
            <w:shd w:val="clear" w:color="auto" w:fill="auto"/>
          </w:tcPr>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39, с. </w:t>
            </w:r>
            <w:proofErr w:type="gramStart"/>
            <w:r w:rsidRPr="00DF2371">
              <w:rPr>
                <w:rFonts w:ascii="Times New Roman" w:hAnsi="Times New Roman" w:cs="Times New Roman"/>
                <w:sz w:val="24"/>
                <w:szCs w:val="24"/>
                <w:lang w:eastAsia="ru-RU"/>
              </w:rPr>
              <w:t>Экономическое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Почтовая, 12</w:t>
            </w:r>
          </w:p>
        </w:tc>
        <w:tc>
          <w:tcPr>
            <w:tcW w:w="2126"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bl>
    <w:p w:rsidR="00696591" w:rsidRPr="00843D1D" w:rsidRDefault="00696591" w:rsidP="0039502D">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39502D">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39502D">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DF2371">
        <w:rPr>
          <w:rFonts w:ascii="Times New Roman" w:eastAsia="Arial Unicode MS" w:hAnsi="Times New Roman" w:cs="Times New Roman"/>
          <w:sz w:val="28"/>
          <w:szCs w:val="28"/>
          <w:lang w:eastAsia="ru-RU"/>
        </w:rPr>
        <w:t>1</w:t>
      </w:r>
    </w:p>
    <w:p w:rsidR="002048E4" w:rsidRPr="002048E4" w:rsidRDefault="002048E4" w:rsidP="0039502D">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7"/>
        <w:gridCol w:w="2048"/>
        <w:gridCol w:w="1701"/>
        <w:gridCol w:w="1596"/>
        <w:gridCol w:w="1904"/>
      </w:tblGrid>
      <w:tr w:rsidR="00DF2371" w:rsidRPr="00DF2371" w:rsidTr="00DF2371">
        <w:trPr>
          <w:trHeight w:val="276"/>
        </w:trPr>
        <w:tc>
          <w:tcPr>
            <w:tcW w:w="2498"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Вид топлива</w:t>
            </w:r>
          </w:p>
        </w:tc>
        <w:tc>
          <w:tcPr>
            <w:tcW w:w="1701"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w:t>
            </w:r>
          </w:p>
        </w:tc>
        <w:tc>
          <w:tcPr>
            <w:tcW w:w="3500" w:type="dxa"/>
            <w:gridSpan w:val="2"/>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Низшая теплота сгорания топлива</w:t>
            </w:r>
          </w:p>
        </w:tc>
      </w:tr>
      <w:tr w:rsidR="00DF2371" w:rsidRPr="00DF2371" w:rsidTr="00DF2371">
        <w:trPr>
          <w:trHeight w:val="276"/>
        </w:trPr>
        <w:tc>
          <w:tcPr>
            <w:tcW w:w="2498"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2048"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701"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596" w:type="dxa"/>
          </w:tcPr>
          <w:p w:rsidR="00DF2371" w:rsidRPr="00DF2371" w:rsidRDefault="00DF2371" w:rsidP="0039502D">
            <w:pPr>
              <w:spacing w:after="0" w:line="240" w:lineRule="auto"/>
              <w:jc w:val="center"/>
              <w:rPr>
                <w:rFonts w:ascii="Times New Roman" w:hAnsi="Times New Roman" w:cs="Times New Roman"/>
                <w:sz w:val="24"/>
                <w:szCs w:val="24"/>
                <w:vertAlign w:val="superscript"/>
                <w:lang w:eastAsia="ru-RU"/>
              </w:rPr>
            </w:pPr>
            <w:r w:rsidRPr="00DF2371">
              <w:rPr>
                <w:rFonts w:ascii="Times New Roman" w:hAnsi="Times New Roman" w:cs="Times New Roman"/>
                <w:sz w:val="24"/>
                <w:szCs w:val="24"/>
                <w:lang w:eastAsia="ru-RU"/>
              </w:rPr>
              <w:t>МДж/м</w:t>
            </w:r>
            <w:r w:rsidRPr="00DF2371">
              <w:rPr>
                <w:rFonts w:ascii="Times New Roman" w:hAnsi="Times New Roman" w:cs="Times New Roman"/>
                <w:sz w:val="24"/>
                <w:szCs w:val="24"/>
                <w:vertAlign w:val="superscript"/>
                <w:lang w:eastAsia="ru-RU"/>
              </w:rPr>
              <w:t>3</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Ккал</w:t>
            </w:r>
            <w:proofErr w:type="gramEnd"/>
            <w:r w:rsidRPr="00DF2371">
              <w:rPr>
                <w:rFonts w:ascii="Times New Roman" w:hAnsi="Times New Roman" w:cs="Times New Roman"/>
                <w:sz w:val="24"/>
                <w:szCs w:val="24"/>
                <w:lang w:eastAsia="ru-RU"/>
              </w:rPr>
              <w:t>/м</w:t>
            </w:r>
            <w:r w:rsidRPr="00DF2371">
              <w:rPr>
                <w:rFonts w:ascii="Times New Roman" w:hAnsi="Times New Roman" w:cs="Times New Roman"/>
                <w:sz w:val="24"/>
                <w:szCs w:val="24"/>
                <w:vertAlign w:val="superscript"/>
                <w:lang w:eastAsia="ru-RU"/>
              </w:rPr>
              <w:t>3</w:t>
            </w:r>
          </w:p>
        </w:tc>
      </w:tr>
      <w:tr w:rsidR="00DF2371" w:rsidRPr="00DF2371" w:rsidTr="00DF2371">
        <w:trPr>
          <w:trHeight w:val="276"/>
        </w:trPr>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r>
      <w:tr w:rsidR="00DF2371" w:rsidRPr="00DF2371" w:rsidTr="00DF2371">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21,</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40 Лет Победы</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35,88</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8570,0</w:t>
            </w:r>
          </w:p>
        </w:tc>
      </w:tr>
      <w:tr w:rsidR="00DF2371" w:rsidRPr="00DF2371" w:rsidTr="00DF2371">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22,</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Шоссейная, 2-А</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35,88</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8570,0</w:t>
            </w:r>
          </w:p>
        </w:tc>
      </w:tr>
      <w:tr w:rsidR="00DF2371" w:rsidRPr="00DF2371" w:rsidTr="00DF2371">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26,</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Красная, 233,</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стр. 3</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43,12</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10300,0</w:t>
            </w:r>
          </w:p>
        </w:tc>
      </w:tr>
      <w:tr w:rsidR="00DF2371" w:rsidRPr="00DF2371" w:rsidTr="00DF2371">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Котельная № 37,</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Гагарина, 1</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43,12</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10300,0</w:t>
            </w:r>
          </w:p>
        </w:tc>
      </w:tr>
      <w:tr w:rsidR="00DF2371" w:rsidRPr="00DF2371" w:rsidTr="00DF2371">
        <w:tc>
          <w:tcPr>
            <w:tcW w:w="2498" w:type="dxa"/>
            <w:shd w:val="clear" w:color="auto" w:fill="auto"/>
          </w:tcPr>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39,</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Экономическое,</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Почтовая,12</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43,12</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10300,0</w:t>
            </w:r>
          </w:p>
        </w:tc>
      </w:tr>
    </w:tbl>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ом сельском поселении </w:t>
      </w:r>
      <w:r w:rsidR="00724E89">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в котельной используется природный газ.</w:t>
      </w:r>
    </w:p>
    <w:p w:rsidR="0074638F" w:rsidRPr="00843D1D" w:rsidRDefault="0074638F" w:rsidP="0039502D">
      <w:pPr>
        <w:spacing w:after="0" w:line="240" w:lineRule="auto"/>
        <w:ind w:firstLine="709"/>
        <w:jc w:val="both"/>
        <w:rPr>
          <w:rFonts w:ascii="Times New Roman" w:hAnsi="Times New Roman" w:cs="Times New Roman"/>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39502D">
      <w:pPr>
        <w:spacing w:after="0" w:line="240" w:lineRule="auto"/>
        <w:jc w:val="center"/>
        <w:rPr>
          <w:rFonts w:ascii="Times New Roman" w:hAnsi="Times New Roman" w:cs="Times New Roman"/>
          <w:b/>
          <w:sz w:val="28"/>
          <w:szCs w:val="28"/>
          <w:lang w:eastAsia="ru-RU"/>
        </w:rPr>
      </w:pPr>
    </w:p>
    <w:p w:rsidR="00696591" w:rsidRPr="0074638F" w:rsidRDefault="00696591" w:rsidP="0039502D">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DF2371">
        <w:rPr>
          <w:rFonts w:ascii="Times New Roman" w:eastAsia="Arial Unicode MS" w:hAnsi="Times New Roman" w:cs="Times New Roman"/>
          <w:sz w:val="28"/>
          <w:szCs w:val="28"/>
          <w:lang w:eastAsia="ru-RU"/>
        </w:rPr>
        <w:t>2</w:t>
      </w:r>
    </w:p>
    <w:p w:rsidR="00724E89" w:rsidRPr="00724E89" w:rsidRDefault="00724E89" w:rsidP="0039502D">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996"/>
        <w:gridCol w:w="996"/>
        <w:gridCol w:w="1141"/>
        <w:gridCol w:w="996"/>
        <w:gridCol w:w="999"/>
        <w:gridCol w:w="996"/>
        <w:gridCol w:w="996"/>
        <w:gridCol w:w="996"/>
      </w:tblGrid>
      <w:tr w:rsidR="00DF2371" w:rsidRPr="00DF2371" w:rsidTr="00DF2371">
        <w:tc>
          <w:tcPr>
            <w:tcW w:w="1526" w:type="dxa"/>
            <w:vMerge w:val="restart"/>
            <w:vAlign w:val="center"/>
          </w:tcPr>
          <w:p w:rsidR="00DF2371" w:rsidRPr="00DF2371" w:rsidRDefault="00DF2371" w:rsidP="0039502D">
            <w:pPr>
              <w:spacing w:after="0" w:line="240" w:lineRule="auto"/>
              <w:jc w:val="center"/>
              <w:rPr>
                <w:rFonts w:ascii="Times New Roman" w:eastAsia="Arial Unicode MS" w:hAnsi="Times New Roman" w:cs="Times New Roman"/>
                <w:sz w:val="24"/>
                <w:szCs w:val="24"/>
                <w:lang w:eastAsia="ru-RU"/>
              </w:rPr>
            </w:pPr>
            <w:r w:rsidRPr="00DF2371">
              <w:rPr>
                <w:rFonts w:ascii="Times New Roman" w:hAnsi="Times New Roman" w:cs="Times New Roman"/>
                <w:sz w:val="24"/>
                <w:szCs w:val="24"/>
                <w:lang w:eastAsia="ru-RU"/>
              </w:rPr>
              <w:t>Наименование вида топлива</w:t>
            </w:r>
          </w:p>
        </w:tc>
        <w:tc>
          <w:tcPr>
            <w:tcW w:w="8116" w:type="dxa"/>
            <w:gridSpan w:val="8"/>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bidi="ru-RU"/>
              </w:rPr>
              <w:t>Расход натурального топлива</w:t>
            </w:r>
          </w:p>
        </w:tc>
      </w:tr>
      <w:tr w:rsidR="00DF2371" w:rsidRPr="00DF2371" w:rsidTr="00DF2371">
        <w:tc>
          <w:tcPr>
            <w:tcW w:w="1526" w:type="dxa"/>
            <w:vMerge/>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2023</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2024</w:t>
            </w:r>
          </w:p>
        </w:tc>
        <w:tc>
          <w:tcPr>
            <w:tcW w:w="1141"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2025</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2026</w:t>
            </w:r>
          </w:p>
        </w:tc>
        <w:tc>
          <w:tcPr>
            <w:tcW w:w="999"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2027</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2028</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2029-2033</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2034-2049</w:t>
            </w:r>
          </w:p>
        </w:tc>
      </w:tr>
      <w:tr w:rsidR="00DF2371" w:rsidRPr="00DF2371" w:rsidTr="00DF2371">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1141"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999"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ул.40 Лет Победы</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114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146,122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Шоссейная, 2-А</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114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57,764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Красная, 233, стр. 3</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114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Гагарина, 1</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114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9,424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Borders>
              <w:bottom w:val="single" w:sz="4" w:space="0" w:color="auto"/>
            </w:tcBorders>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39, с. </w:t>
            </w:r>
            <w:proofErr w:type="gramStart"/>
            <w:r w:rsidRPr="00DF2371">
              <w:rPr>
                <w:rFonts w:ascii="Times New Roman" w:hAnsi="Times New Roman" w:cs="Times New Roman"/>
                <w:sz w:val="24"/>
                <w:szCs w:val="24"/>
                <w:lang w:eastAsia="ru-RU"/>
              </w:rPr>
              <w:t>Экономическое</w:t>
            </w:r>
            <w:proofErr w:type="gramEnd"/>
            <w:r w:rsidRPr="00DF2371">
              <w:rPr>
                <w:rFonts w:ascii="Times New Roman" w:hAnsi="Times New Roman" w:cs="Times New Roman"/>
                <w:sz w:val="24"/>
                <w:szCs w:val="24"/>
                <w:lang w:eastAsia="ru-RU"/>
              </w:rPr>
              <w:t>, ул. Почтовая, 12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Природный газ,</w:t>
            </w:r>
            <w:proofErr w:type="gramEnd"/>
            <w:r w:rsidRPr="00DF2371">
              <w:rPr>
                <w:rFonts w:ascii="Times New Roman" w:hAnsi="Times New Roman" w:cs="Times New Roman"/>
                <w:sz w:val="24"/>
                <w:szCs w:val="24"/>
                <w:lang w:eastAsia="ru-RU"/>
              </w:rPr>
              <w:t xml:space="preserve">                                                                                                                                                                                                                                                                                                                                                                                                                                                                                                                                                                                                                                                                                                                                                                                                                                                                                                                                                                                                                                                                                                                                                                                                                                                                                                                                                                                                                                                                                                                                                                                                                                                                                                                                                                                                                                                                                                                                                                                                                                                                                                                                                                                                                                                                                                                                                                                                                                                                                                                                                                                                                                                                                                                                                                                                                                                                                                                                                                                                                                                                                                                                                                                                                                                                                                                                                                                                                                                                                                                                                                                                                                                                                                                                                                                                                                                                                                                                                                                                                                                                                                                                                                                                                                                                                                                                                                                                                                                                                                                                                                                                                                                                                                                                                                                                                                                                                                                                                                                                                                                                                                                                                                                                                                                                                                                                                                                                                                                                                                                                                                                                                                                                                                                                                                                                                                                                                                                                                                                                                                                                                                                                                                                                                                                                                                                                                                                                                                                                                                                                                                                                                                                                                                                                                                                                                                                                                                                                                                                                                                                                                                                                                                                                                                                                                                                                                                                                                                                                                                                                                                                                                                                                                                                                                                                                                                                                                                                                                                                                                                                                                                                                                                                                                                                                                                                                                                                                                                                                                                                                                                                                                                                                                                                                                                                                                                                                                                                                                                                                                                                                                                                                                                                                                                                                                                                                                                                                                                                                                                                                      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1141"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9"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21,458</w:t>
            </w:r>
          </w:p>
        </w:tc>
      </w:tr>
    </w:tbl>
    <w:p w:rsidR="00696591" w:rsidRDefault="00696591" w:rsidP="0039502D">
      <w:pPr>
        <w:tabs>
          <w:tab w:val="left" w:pos="964"/>
        </w:tabs>
        <w:spacing w:after="0" w:line="240" w:lineRule="auto"/>
        <w:rPr>
          <w:rFonts w:ascii="Times New Roman" w:hAnsi="Times New Roman" w:cs="Times New Roman"/>
          <w:sz w:val="28"/>
          <w:szCs w:val="28"/>
          <w:lang w:eastAsia="ru-RU"/>
        </w:rPr>
      </w:pPr>
    </w:p>
    <w:p w:rsidR="003A06CB" w:rsidRDefault="003A06CB" w:rsidP="0039502D">
      <w:pPr>
        <w:tabs>
          <w:tab w:val="left" w:pos="964"/>
        </w:tabs>
        <w:spacing w:after="0" w:line="240" w:lineRule="auto"/>
        <w:rPr>
          <w:rFonts w:ascii="Times New Roman" w:hAnsi="Times New Roman" w:cs="Times New Roman"/>
          <w:sz w:val="28"/>
          <w:szCs w:val="28"/>
          <w:lang w:eastAsia="ru-RU"/>
        </w:rPr>
      </w:pPr>
    </w:p>
    <w:p w:rsidR="003A06CB" w:rsidRPr="00843D1D" w:rsidRDefault="003A06CB" w:rsidP="0039502D">
      <w:pPr>
        <w:tabs>
          <w:tab w:val="left" w:pos="964"/>
        </w:tabs>
        <w:spacing w:after="0" w:line="240" w:lineRule="auto"/>
        <w:rPr>
          <w:rFonts w:ascii="Times New Roman" w:hAnsi="Times New Roman" w:cs="Times New Roman"/>
          <w:sz w:val="28"/>
          <w:szCs w:val="28"/>
          <w:lang w:eastAsia="ru-RU"/>
        </w:rPr>
      </w:pPr>
    </w:p>
    <w:p w:rsidR="00376C51" w:rsidRDefault="00376C51" w:rsidP="0039502D">
      <w:pPr>
        <w:spacing w:after="0" w:line="240" w:lineRule="auto"/>
        <w:rPr>
          <w:rFonts w:ascii="Times New Roman" w:hAnsi="Times New Roman" w:cs="Times New Roman"/>
          <w:sz w:val="28"/>
          <w:szCs w:val="28"/>
          <w:lang w:eastAsia="ru-RU"/>
        </w:rPr>
      </w:pPr>
    </w:p>
    <w:p w:rsidR="003A06CB" w:rsidRDefault="003A06CB" w:rsidP="0039502D">
      <w:pPr>
        <w:spacing w:after="0" w:line="240" w:lineRule="auto"/>
        <w:jc w:val="center"/>
        <w:rPr>
          <w:rFonts w:ascii="Times New Roman" w:hAnsi="Times New Roman" w:cs="Times New Roman"/>
          <w:b/>
          <w:sz w:val="28"/>
          <w:szCs w:val="28"/>
          <w:lang w:eastAsia="ru-RU"/>
        </w:rPr>
      </w:pPr>
    </w:p>
    <w:p w:rsidR="00376C51" w:rsidRDefault="00376C5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39502D">
      <w:pPr>
        <w:spacing w:after="0" w:line="240" w:lineRule="auto"/>
        <w:jc w:val="center"/>
        <w:rPr>
          <w:rFonts w:ascii="Times New Roman" w:hAnsi="Times New Roman" w:cs="Times New Roman"/>
          <w:b/>
          <w:sz w:val="28"/>
          <w:szCs w:val="28"/>
          <w:lang w:eastAsia="ru-RU"/>
        </w:rPr>
      </w:pPr>
    </w:p>
    <w:p w:rsidR="00376C51" w:rsidRDefault="00376C5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9502D">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w:t>
      </w:r>
      <w:r w:rsidR="00DF2371">
        <w:rPr>
          <w:rFonts w:ascii="Times New Roman" w:hAnsi="Times New Roman" w:cs="Times New Roman"/>
          <w:sz w:val="28"/>
          <w:szCs w:val="28"/>
          <w:lang w:eastAsia="ru-RU"/>
        </w:rPr>
        <w:t>3</w:t>
      </w:r>
    </w:p>
    <w:p w:rsidR="003A06CB" w:rsidRPr="0089562B" w:rsidRDefault="003A06CB" w:rsidP="0039502D">
      <w:pPr>
        <w:spacing w:after="0" w:line="240" w:lineRule="auto"/>
        <w:jc w:val="right"/>
        <w:rPr>
          <w:rFonts w:ascii="Times New Roman" w:hAnsi="Times New Roman" w:cs="Times New Roman"/>
          <w:sz w:val="28"/>
          <w:szCs w:val="28"/>
          <w:lang w:eastAsia="ru-RU"/>
        </w:rPr>
      </w:pPr>
    </w:p>
    <w:tbl>
      <w:tblPr>
        <w:tblW w:w="9606" w:type="dxa"/>
        <w:tblInd w:w="93" w:type="dxa"/>
        <w:tblLayout w:type="fixed"/>
        <w:tblLook w:val="04A0" w:firstRow="1" w:lastRow="0" w:firstColumn="1" w:lastColumn="0" w:noHBand="0" w:noVBand="1"/>
      </w:tblPr>
      <w:tblGrid>
        <w:gridCol w:w="640"/>
        <w:gridCol w:w="1243"/>
        <w:gridCol w:w="967"/>
        <w:gridCol w:w="3544"/>
        <w:gridCol w:w="995"/>
        <w:gridCol w:w="1103"/>
        <w:gridCol w:w="1114"/>
      </w:tblGrid>
      <w:tr w:rsidR="002837AB" w:rsidRPr="002837AB" w:rsidTr="002837AB">
        <w:trPr>
          <w:trHeight w:val="1224"/>
        </w:trPr>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 </w:t>
            </w:r>
            <w:proofErr w:type="gramStart"/>
            <w:r w:rsidRPr="002837AB">
              <w:rPr>
                <w:rFonts w:ascii="Times New Roman" w:eastAsia="Times New Roman" w:hAnsi="Times New Roman" w:cs="Times New Roman"/>
                <w:sz w:val="16"/>
                <w:szCs w:val="16"/>
                <w:lang w:eastAsia="ru-RU"/>
              </w:rPr>
              <w:t>п</w:t>
            </w:r>
            <w:proofErr w:type="gramEnd"/>
            <w:r w:rsidRPr="002837AB">
              <w:rPr>
                <w:rFonts w:ascii="Times New Roman" w:eastAsia="Times New Roman" w:hAnsi="Times New Roman" w:cs="Times New Roman"/>
                <w:sz w:val="16"/>
                <w:szCs w:val="16"/>
                <w:lang w:eastAsia="ru-RU"/>
              </w:rPr>
              <w:t>/п</w:t>
            </w:r>
          </w:p>
        </w:tc>
        <w:tc>
          <w:tcPr>
            <w:tcW w:w="1243" w:type="dxa"/>
            <w:tcBorders>
              <w:top w:val="single" w:sz="4" w:space="0" w:color="auto"/>
              <w:left w:val="nil"/>
              <w:bottom w:val="nil"/>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Наименование мероприятий</w:t>
            </w:r>
          </w:p>
        </w:tc>
        <w:tc>
          <w:tcPr>
            <w:tcW w:w="967" w:type="dxa"/>
            <w:tcBorders>
              <w:top w:val="single" w:sz="4" w:space="0" w:color="auto"/>
              <w:left w:val="nil"/>
              <w:bottom w:val="nil"/>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Обоснование необходимости  (цель реализации)</w:t>
            </w:r>
          </w:p>
        </w:tc>
        <w:tc>
          <w:tcPr>
            <w:tcW w:w="3544" w:type="dxa"/>
            <w:tcBorders>
              <w:top w:val="single" w:sz="4" w:space="0" w:color="auto"/>
              <w:left w:val="nil"/>
              <w:bottom w:val="nil"/>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Описание и место расположения объекта</w:t>
            </w:r>
          </w:p>
        </w:tc>
        <w:tc>
          <w:tcPr>
            <w:tcW w:w="995" w:type="dxa"/>
            <w:tcBorders>
              <w:top w:val="single" w:sz="4" w:space="0" w:color="auto"/>
              <w:left w:val="nil"/>
              <w:bottom w:val="nil"/>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Год начала реализации</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Расходы реализации мероприятия в ценах 2024 г., тыс. руб.</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Исполнитель</w:t>
            </w:r>
          </w:p>
        </w:tc>
      </w:tr>
      <w:tr w:rsidR="002837AB" w:rsidRPr="002837AB" w:rsidTr="002837AB">
        <w:trPr>
          <w:trHeight w:val="288"/>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1</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2</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3</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4</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5</w:t>
            </w:r>
          </w:p>
        </w:tc>
        <w:tc>
          <w:tcPr>
            <w:tcW w:w="1103" w:type="dxa"/>
            <w:tcBorders>
              <w:top w:val="nil"/>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6</w:t>
            </w:r>
          </w:p>
        </w:tc>
        <w:tc>
          <w:tcPr>
            <w:tcW w:w="1114" w:type="dxa"/>
            <w:tcBorders>
              <w:top w:val="nil"/>
              <w:left w:val="nil"/>
              <w:bottom w:val="single" w:sz="4" w:space="0" w:color="auto"/>
              <w:right w:val="single" w:sz="4" w:space="0" w:color="auto"/>
            </w:tcBorders>
            <w:shd w:val="clear" w:color="auto" w:fill="auto"/>
            <w:noWrap/>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7</w:t>
            </w:r>
          </w:p>
        </w:tc>
      </w:tr>
      <w:tr w:rsidR="002837AB" w:rsidRPr="002837AB" w:rsidTr="002837AB">
        <w:trPr>
          <w:trHeight w:val="2628"/>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1</w:t>
            </w:r>
          </w:p>
        </w:tc>
        <w:tc>
          <w:tcPr>
            <w:tcW w:w="1243"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Реконструкция котельной №21.    </w:t>
            </w:r>
          </w:p>
        </w:tc>
        <w:tc>
          <w:tcPr>
            <w:tcW w:w="967" w:type="dxa"/>
            <w:tcBorders>
              <w:top w:val="single" w:sz="4" w:space="0" w:color="auto"/>
              <w:left w:val="nil"/>
              <w:bottom w:val="single" w:sz="4" w:space="0" w:color="auto"/>
              <w:right w:val="single" w:sz="4" w:space="0" w:color="auto"/>
            </w:tcBorders>
            <w:shd w:val="clear" w:color="auto" w:fill="auto"/>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Уменьшение установленной мощности. Повышение энергетической эффективности.   </w:t>
            </w:r>
          </w:p>
        </w:tc>
        <w:tc>
          <w:tcPr>
            <w:tcW w:w="3544"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Киевское сельское поселение. Крымский район, с. </w:t>
            </w:r>
            <w:proofErr w:type="gramStart"/>
            <w:r w:rsidRPr="002837AB">
              <w:rPr>
                <w:rFonts w:ascii="Times New Roman" w:eastAsia="Times New Roman" w:hAnsi="Times New Roman" w:cs="Times New Roman"/>
                <w:sz w:val="16"/>
                <w:szCs w:val="16"/>
                <w:lang w:eastAsia="ru-RU"/>
              </w:rPr>
              <w:t>Киевское</w:t>
            </w:r>
            <w:proofErr w:type="gramEnd"/>
            <w:r w:rsidRPr="002837AB">
              <w:rPr>
                <w:rFonts w:ascii="Times New Roman" w:eastAsia="Times New Roman" w:hAnsi="Times New Roman" w:cs="Times New Roman"/>
                <w:sz w:val="16"/>
                <w:szCs w:val="16"/>
                <w:lang w:eastAsia="ru-RU"/>
              </w:rPr>
              <w:t xml:space="preserve">, ул. 40 лет Победы. Котельная №21 площадью 65,5 </w:t>
            </w:r>
            <w:proofErr w:type="spellStart"/>
            <w:r w:rsidRPr="002837AB">
              <w:rPr>
                <w:rFonts w:ascii="Times New Roman" w:eastAsia="Times New Roman" w:hAnsi="Times New Roman" w:cs="Times New Roman"/>
                <w:sz w:val="16"/>
                <w:szCs w:val="16"/>
                <w:lang w:eastAsia="ru-RU"/>
              </w:rPr>
              <w:t>кв.м</w:t>
            </w:r>
            <w:proofErr w:type="spellEnd"/>
            <w:r w:rsidRPr="002837AB">
              <w:rPr>
                <w:rFonts w:ascii="Times New Roman" w:eastAsia="Times New Roman" w:hAnsi="Times New Roman" w:cs="Times New Roman"/>
                <w:sz w:val="16"/>
                <w:szCs w:val="16"/>
                <w:lang w:eastAsia="ru-RU"/>
              </w:rPr>
              <w:t xml:space="preserve">. Вид основного топлива – газ, </w:t>
            </w:r>
            <w:proofErr w:type="gramStart"/>
            <w:r w:rsidRPr="002837AB">
              <w:rPr>
                <w:rFonts w:ascii="Times New Roman" w:eastAsia="Times New Roman" w:hAnsi="Times New Roman" w:cs="Times New Roman"/>
                <w:sz w:val="16"/>
                <w:szCs w:val="16"/>
                <w:lang w:eastAsia="ru-RU"/>
              </w:rPr>
              <w:t>резервное</w:t>
            </w:r>
            <w:proofErr w:type="gramEnd"/>
            <w:r w:rsidRPr="002837AB">
              <w:rPr>
                <w:rFonts w:ascii="Times New Roman" w:eastAsia="Times New Roman" w:hAnsi="Times New Roman" w:cs="Times New Roman"/>
                <w:sz w:val="16"/>
                <w:szCs w:val="16"/>
                <w:lang w:eastAsia="ru-RU"/>
              </w:rPr>
              <w:t xml:space="preserve"> не предусмотрено. Год ввода в эксплуатацию – 1997 г. Установленная мощность – 1,95 Гкал/час. Подключенная мощность – 0,36 Гкал/час. Коэффициент использования мощности – 0,18.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электропитания. Пуско-наладочные работы.</w:t>
            </w:r>
          </w:p>
        </w:tc>
        <w:tc>
          <w:tcPr>
            <w:tcW w:w="995" w:type="dxa"/>
            <w:tcBorders>
              <w:top w:val="nil"/>
              <w:left w:val="nil"/>
              <w:bottom w:val="single" w:sz="4" w:space="0" w:color="auto"/>
              <w:right w:val="single" w:sz="4" w:space="0" w:color="auto"/>
            </w:tcBorders>
            <w:shd w:val="clear" w:color="auto" w:fill="auto"/>
            <w:noWrap/>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2028</w:t>
            </w:r>
          </w:p>
        </w:tc>
        <w:tc>
          <w:tcPr>
            <w:tcW w:w="1103" w:type="dxa"/>
            <w:tcBorders>
              <w:top w:val="nil"/>
              <w:left w:val="nil"/>
              <w:bottom w:val="single" w:sz="4" w:space="0" w:color="auto"/>
              <w:right w:val="single" w:sz="4" w:space="0" w:color="auto"/>
            </w:tcBorders>
            <w:shd w:val="clear" w:color="auto" w:fill="auto"/>
            <w:noWrap/>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10 551,9</w:t>
            </w:r>
          </w:p>
        </w:tc>
        <w:tc>
          <w:tcPr>
            <w:tcW w:w="1114" w:type="dxa"/>
            <w:tcBorders>
              <w:top w:val="nil"/>
              <w:left w:val="nil"/>
              <w:bottom w:val="single" w:sz="4" w:space="0" w:color="auto"/>
              <w:right w:val="single" w:sz="4" w:space="0" w:color="auto"/>
            </w:tcBorders>
            <w:shd w:val="clear" w:color="auto" w:fill="auto"/>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color w:val="000000"/>
                <w:sz w:val="18"/>
                <w:szCs w:val="18"/>
                <w:lang w:eastAsia="ru-RU"/>
              </w:rPr>
            </w:pPr>
            <w:r w:rsidRPr="002837AB">
              <w:rPr>
                <w:rFonts w:ascii="Times New Roman" w:eastAsia="Times New Roman" w:hAnsi="Times New Roman" w:cs="Times New Roman"/>
                <w:color w:val="000000"/>
                <w:sz w:val="18"/>
                <w:szCs w:val="18"/>
                <w:lang w:eastAsia="ru-RU"/>
              </w:rPr>
              <w:t>подрядная организация</w:t>
            </w:r>
          </w:p>
        </w:tc>
      </w:tr>
      <w:tr w:rsidR="002837AB" w:rsidRPr="002837AB" w:rsidTr="002837AB">
        <w:trPr>
          <w:trHeight w:val="2652"/>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2</w:t>
            </w:r>
          </w:p>
        </w:tc>
        <w:tc>
          <w:tcPr>
            <w:tcW w:w="1243"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Реконструкция котельной №22.    </w:t>
            </w:r>
          </w:p>
        </w:tc>
        <w:tc>
          <w:tcPr>
            <w:tcW w:w="967" w:type="dxa"/>
            <w:tcBorders>
              <w:top w:val="single" w:sz="4" w:space="0" w:color="auto"/>
              <w:left w:val="nil"/>
              <w:bottom w:val="single" w:sz="4" w:space="0" w:color="auto"/>
              <w:right w:val="single" w:sz="4" w:space="0" w:color="auto"/>
            </w:tcBorders>
            <w:shd w:val="clear" w:color="auto" w:fill="auto"/>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Уменьшение установленной мощности. Повышение энергетической эффективности.  </w:t>
            </w:r>
          </w:p>
        </w:tc>
        <w:tc>
          <w:tcPr>
            <w:tcW w:w="3544" w:type="dxa"/>
            <w:tcBorders>
              <w:top w:val="single" w:sz="4" w:space="0" w:color="auto"/>
              <w:left w:val="nil"/>
              <w:bottom w:val="single" w:sz="4" w:space="0" w:color="auto"/>
              <w:right w:val="single" w:sz="4" w:space="0" w:color="auto"/>
            </w:tcBorders>
            <w:shd w:val="clear" w:color="auto" w:fill="auto"/>
            <w:hideMark/>
          </w:tcPr>
          <w:p w:rsidR="002837AB" w:rsidRPr="002837AB" w:rsidRDefault="002837AB" w:rsidP="002837AB">
            <w:pPr>
              <w:spacing w:after="0" w:line="240" w:lineRule="auto"/>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 xml:space="preserve">Киевское сельское поселение. </w:t>
            </w:r>
            <w:proofErr w:type="gramStart"/>
            <w:r w:rsidRPr="002837AB">
              <w:rPr>
                <w:rFonts w:ascii="Times New Roman" w:eastAsia="Times New Roman" w:hAnsi="Times New Roman" w:cs="Times New Roman"/>
                <w:sz w:val="16"/>
                <w:szCs w:val="16"/>
                <w:lang w:eastAsia="ru-RU"/>
              </w:rPr>
              <w:t xml:space="preserve">Крымский район, с. Киевское, ул. Горького, д. 115 Б. Котельная №22 площадью 93,6 </w:t>
            </w:r>
            <w:proofErr w:type="spellStart"/>
            <w:r w:rsidRPr="002837AB">
              <w:rPr>
                <w:rFonts w:ascii="Times New Roman" w:eastAsia="Times New Roman" w:hAnsi="Times New Roman" w:cs="Times New Roman"/>
                <w:sz w:val="16"/>
                <w:szCs w:val="16"/>
                <w:lang w:eastAsia="ru-RU"/>
              </w:rPr>
              <w:t>кв.м</w:t>
            </w:r>
            <w:proofErr w:type="spellEnd"/>
            <w:r w:rsidRPr="002837AB">
              <w:rPr>
                <w:rFonts w:ascii="Times New Roman" w:eastAsia="Times New Roman" w:hAnsi="Times New Roman" w:cs="Times New Roman"/>
                <w:sz w:val="16"/>
                <w:szCs w:val="16"/>
                <w:lang w:eastAsia="ru-RU"/>
              </w:rPr>
              <w:t>. Вид основного топлива – газ, резервное не предусмотрено.</w:t>
            </w:r>
            <w:proofErr w:type="gramEnd"/>
            <w:r w:rsidRPr="002837AB">
              <w:rPr>
                <w:rFonts w:ascii="Times New Roman" w:eastAsia="Times New Roman" w:hAnsi="Times New Roman" w:cs="Times New Roman"/>
                <w:sz w:val="16"/>
                <w:szCs w:val="16"/>
                <w:lang w:eastAsia="ru-RU"/>
              </w:rPr>
              <w:t xml:space="preserve"> Год ввода в эксплуатацию – 1995 г. Установленная мощность – 0,6 Гкал/час. Подключенная мощность – 0,23 Гкал/час. Коэффициент использования мощности – 0,38. Реконструкция основного и вспомогательного оборудования котельной включает следующие работы: Проектирование. Демонтаж старого и монтаж нового оборудования. Монтаж системы электроснабжения и автоматики. Монтаж дымовой трубы Обеспечение резервного источника электропитания. Пуско-наладочные работы.</w:t>
            </w:r>
          </w:p>
        </w:tc>
        <w:tc>
          <w:tcPr>
            <w:tcW w:w="995" w:type="dxa"/>
            <w:tcBorders>
              <w:top w:val="nil"/>
              <w:left w:val="nil"/>
              <w:bottom w:val="single" w:sz="4" w:space="0" w:color="auto"/>
              <w:right w:val="single" w:sz="4" w:space="0" w:color="auto"/>
            </w:tcBorders>
            <w:shd w:val="clear" w:color="auto" w:fill="auto"/>
            <w:noWrap/>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2029</w:t>
            </w:r>
          </w:p>
        </w:tc>
        <w:tc>
          <w:tcPr>
            <w:tcW w:w="1103" w:type="dxa"/>
            <w:tcBorders>
              <w:top w:val="nil"/>
              <w:left w:val="nil"/>
              <w:bottom w:val="single" w:sz="4" w:space="0" w:color="auto"/>
              <w:right w:val="single" w:sz="4" w:space="0" w:color="auto"/>
            </w:tcBorders>
            <w:shd w:val="clear" w:color="auto" w:fill="auto"/>
            <w:noWrap/>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sz w:val="16"/>
                <w:szCs w:val="16"/>
                <w:lang w:eastAsia="ru-RU"/>
              </w:rPr>
            </w:pPr>
            <w:r w:rsidRPr="002837AB">
              <w:rPr>
                <w:rFonts w:ascii="Times New Roman" w:eastAsia="Times New Roman" w:hAnsi="Times New Roman" w:cs="Times New Roman"/>
                <w:sz w:val="16"/>
                <w:szCs w:val="16"/>
                <w:lang w:eastAsia="ru-RU"/>
              </w:rPr>
              <w:t>7 310,6</w:t>
            </w:r>
          </w:p>
        </w:tc>
        <w:tc>
          <w:tcPr>
            <w:tcW w:w="1114" w:type="dxa"/>
            <w:tcBorders>
              <w:top w:val="nil"/>
              <w:left w:val="nil"/>
              <w:bottom w:val="single" w:sz="4" w:space="0" w:color="auto"/>
              <w:right w:val="single" w:sz="4" w:space="0" w:color="auto"/>
            </w:tcBorders>
            <w:shd w:val="clear" w:color="auto" w:fill="auto"/>
            <w:textDirection w:val="btLr"/>
            <w:vAlign w:val="center"/>
            <w:hideMark/>
          </w:tcPr>
          <w:p w:rsidR="002837AB" w:rsidRPr="002837AB" w:rsidRDefault="002837AB" w:rsidP="002837AB">
            <w:pPr>
              <w:spacing w:after="0" w:line="240" w:lineRule="auto"/>
              <w:jc w:val="center"/>
              <w:rPr>
                <w:rFonts w:ascii="Times New Roman" w:eastAsia="Times New Roman" w:hAnsi="Times New Roman" w:cs="Times New Roman"/>
                <w:color w:val="000000"/>
                <w:sz w:val="18"/>
                <w:szCs w:val="18"/>
                <w:lang w:eastAsia="ru-RU"/>
              </w:rPr>
            </w:pPr>
            <w:r w:rsidRPr="002837AB">
              <w:rPr>
                <w:rFonts w:ascii="Times New Roman" w:eastAsia="Times New Roman" w:hAnsi="Times New Roman" w:cs="Times New Roman"/>
                <w:color w:val="000000"/>
                <w:sz w:val="18"/>
                <w:szCs w:val="18"/>
                <w:lang w:eastAsia="ru-RU"/>
              </w:rPr>
              <w:t>подрядная организация</w:t>
            </w:r>
          </w:p>
        </w:tc>
      </w:tr>
    </w:tbl>
    <w:p w:rsidR="00A854EC" w:rsidRDefault="00A854EC" w:rsidP="0039502D">
      <w:pPr>
        <w:spacing w:line="240" w:lineRule="auto"/>
      </w:pPr>
      <w:r>
        <w:br w:type="page"/>
      </w:r>
    </w:p>
    <w:p w:rsidR="00376C51" w:rsidRPr="00843D1D" w:rsidRDefault="00376C51" w:rsidP="0039502D">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4D4EED" w:rsidP="0039502D">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39502D">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DF2371">
        <w:rPr>
          <w:rFonts w:ascii="Times New Roman" w:hAnsi="Times New Roman" w:cs="Times New Roman"/>
          <w:sz w:val="28"/>
          <w:szCs w:val="28"/>
          <w:lang w:eastAsia="ru-RU"/>
        </w:rPr>
        <w:t>4</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p w:rsidR="00DC1F20" w:rsidRDefault="00DC1F20"/>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39502D">
      <w:pPr>
        <w:spacing w:after="0" w:line="240" w:lineRule="auto"/>
        <w:jc w:val="right"/>
        <w:rPr>
          <w:rFonts w:ascii="Times New Roman" w:hAnsi="Times New Roman" w:cs="Times New Roman"/>
          <w:b/>
          <w:sz w:val="28"/>
          <w:szCs w:val="28"/>
          <w:lang w:eastAsia="ru-RU"/>
        </w:rPr>
      </w:pPr>
    </w:p>
    <w:p w:rsidR="00696591" w:rsidRPr="00376C51" w:rsidRDefault="00696591" w:rsidP="0039502D">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DF2371">
        <w:rPr>
          <w:rFonts w:ascii="Times New Roman" w:hAnsi="Times New Roman" w:cs="Times New Roman"/>
          <w:sz w:val="28"/>
          <w:szCs w:val="28"/>
          <w:lang w:eastAsia="ru-RU"/>
        </w:rPr>
        <w:t>5</w:t>
      </w:r>
    </w:p>
    <w:p w:rsidR="0031508B" w:rsidRPr="0031508B" w:rsidRDefault="0031508B" w:rsidP="0039502D">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39502D">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39502D">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B91C78" w:rsidRDefault="00B91C78"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39502D">
      <w:pPr>
        <w:widowControl w:val="0"/>
        <w:spacing w:after="0" w:line="240" w:lineRule="auto"/>
        <w:ind w:firstLine="708"/>
        <w:jc w:val="both"/>
        <w:rPr>
          <w:rFonts w:ascii="Times New Roman" w:hAnsi="Times New Roman" w:cs="Times New Roman"/>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451591" w:rsidP="0039502D">
      <w:pPr>
        <w:spacing w:after="0" w:line="240" w:lineRule="auto"/>
        <w:jc w:val="center"/>
        <w:rPr>
          <w:rFonts w:ascii="Times New Roman" w:eastAsia="Times New Roman" w:hAnsi="Times New Roman" w:cs="Times New Roman"/>
          <w:sz w:val="28"/>
          <w:szCs w:val="28"/>
        </w:rPr>
      </w:pPr>
      <w:bookmarkStart w:id="11" w:name="_Hlk25570433"/>
      <w:r>
        <w:rPr>
          <w:rFonts w:ascii="Times New Roman" w:hAnsi="Times New Roman" w:cs="Times New Roman"/>
          <w:color w:val="000000"/>
          <w:sz w:val="28"/>
          <w:szCs w:val="28"/>
        </w:rPr>
        <w:t xml:space="preserve">                                                                                                             </w:t>
      </w:r>
      <w:r w:rsidR="00696591" w:rsidRPr="00376C51">
        <w:rPr>
          <w:rFonts w:ascii="Times New Roman" w:eastAsia="Times New Roman" w:hAnsi="Times New Roman" w:cs="Times New Roman"/>
          <w:sz w:val="28"/>
          <w:szCs w:val="28"/>
        </w:rPr>
        <w:t>Таблица 2</w:t>
      </w:r>
      <w:r w:rsidR="00DF2371">
        <w:rPr>
          <w:rFonts w:ascii="Times New Roman" w:eastAsia="Times New Roman" w:hAnsi="Times New Roman" w:cs="Times New Roman"/>
          <w:sz w:val="28"/>
          <w:szCs w:val="28"/>
        </w:rPr>
        <w:t>6</w:t>
      </w:r>
    </w:p>
    <w:p w:rsidR="0031508B" w:rsidRDefault="0031508B" w:rsidP="0039502D">
      <w:pPr>
        <w:spacing w:after="0" w:line="240" w:lineRule="auto"/>
        <w:jc w:val="right"/>
        <w:rPr>
          <w:rFonts w:ascii="Times New Roman" w:eastAsia="Times New Roman" w:hAnsi="Times New Roman" w:cs="Times New Roman"/>
          <w:b/>
          <w:sz w:val="28"/>
          <w:szCs w:val="28"/>
        </w:rPr>
      </w:pPr>
    </w:p>
    <w:p w:rsidR="00696591" w:rsidRDefault="00696591" w:rsidP="0039502D">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39502D">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94"/>
        <w:gridCol w:w="1663"/>
        <w:gridCol w:w="2590"/>
      </w:tblGrid>
      <w:tr w:rsidR="00DF2371" w:rsidRPr="00DF2371" w:rsidTr="00DF2371">
        <w:tc>
          <w:tcPr>
            <w:tcW w:w="851"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 </w:t>
            </w:r>
            <w:proofErr w:type="gramStart"/>
            <w:r w:rsidRPr="00DF2371">
              <w:rPr>
                <w:rFonts w:ascii="Times New Roman" w:hAnsi="Times New Roman" w:cs="Times New Roman"/>
                <w:sz w:val="24"/>
                <w:szCs w:val="24"/>
                <w:lang w:eastAsia="ru-RU"/>
              </w:rPr>
              <w:t>п</w:t>
            </w:r>
            <w:proofErr w:type="gramEnd"/>
            <w:r w:rsidRPr="00DF2371">
              <w:rPr>
                <w:rFonts w:ascii="Times New Roman" w:hAnsi="Times New Roman" w:cs="Times New Roman"/>
                <w:sz w:val="24"/>
                <w:szCs w:val="24"/>
                <w:lang w:eastAsia="ru-RU"/>
              </w:rPr>
              <w:t>/п</w:t>
            </w:r>
          </w:p>
        </w:tc>
        <w:tc>
          <w:tcPr>
            <w:tcW w:w="4394"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показателя</w:t>
            </w:r>
          </w:p>
        </w:tc>
        <w:tc>
          <w:tcPr>
            <w:tcW w:w="4253" w:type="dxa"/>
            <w:gridSpan w:val="2"/>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Значение показателя</w:t>
            </w:r>
          </w:p>
        </w:tc>
      </w:tr>
      <w:tr w:rsidR="00DF2371" w:rsidRPr="00DF2371" w:rsidTr="00DF2371">
        <w:tc>
          <w:tcPr>
            <w:tcW w:w="851" w:type="dxa"/>
            <w:vMerge/>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4394" w:type="dxa"/>
            <w:vMerge/>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663"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w:t>
            </w:r>
          </w:p>
        </w:tc>
        <w:tc>
          <w:tcPr>
            <w:tcW w:w="2590"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ПОСЛЕ</w:t>
            </w:r>
          </w:p>
        </w:tc>
      </w:tr>
      <w:tr w:rsidR="00DF2371" w:rsidRPr="00DF2371" w:rsidTr="00DF2371">
        <w:tc>
          <w:tcPr>
            <w:tcW w:w="85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1663"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590"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ул.40 Лет Победы</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146,122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957,57</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814,77</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58"/>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77"/>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Шоссейная, 2-А</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57,764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322,56</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318,16</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Красная, 233, стр. 3</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112,04</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105,55</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Гагарина, 1</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9,424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90,92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90,22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39, с. </w:t>
            </w:r>
            <w:proofErr w:type="gramStart"/>
            <w:r w:rsidRPr="00DF2371">
              <w:rPr>
                <w:rFonts w:ascii="Times New Roman" w:hAnsi="Times New Roman" w:cs="Times New Roman"/>
                <w:sz w:val="24"/>
                <w:szCs w:val="24"/>
                <w:lang w:eastAsia="ru-RU"/>
              </w:rPr>
              <w:t>Экономическое</w:t>
            </w:r>
            <w:proofErr w:type="gramEnd"/>
            <w:r w:rsidRPr="00DF2371">
              <w:rPr>
                <w:rFonts w:ascii="Times New Roman" w:hAnsi="Times New Roman" w:cs="Times New Roman"/>
                <w:sz w:val="24"/>
                <w:szCs w:val="24"/>
                <w:lang w:eastAsia="ru-RU"/>
              </w:rPr>
              <w:t>, ул. Почтовая,12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21,458</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199,51</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197,22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40"/>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bl>
    <w:p w:rsidR="00696591" w:rsidRPr="00843D1D" w:rsidRDefault="00696591" w:rsidP="0039502D">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39502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39502D">
      <w:pPr>
        <w:spacing w:after="0" w:line="240" w:lineRule="auto"/>
        <w:ind w:firstLine="426"/>
        <w:jc w:val="both"/>
        <w:rPr>
          <w:rFonts w:ascii="Times New Roman" w:hAnsi="Times New Roman" w:cs="Times New Roman"/>
          <w:sz w:val="28"/>
          <w:szCs w:val="28"/>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39502D">
      <w:pPr>
        <w:spacing w:after="0" w:line="240" w:lineRule="auto"/>
        <w:jc w:val="center"/>
        <w:rPr>
          <w:rFonts w:ascii="Times New Roman" w:hAnsi="Times New Roman" w:cs="Times New Roman"/>
          <w:b/>
          <w:sz w:val="28"/>
          <w:szCs w:val="28"/>
          <w:lang w:eastAsia="ru-RU"/>
        </w:rPr>
      </w:pPr>
    </w:p>
    <w:p w:rsidR="00696591" w:rsidRDefault="00696591" w:rsidP="0039502D">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39502D">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39502D">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МУП «ТЭК 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39502D">
      <w:pPr>
        <w:spacing w:after="0" w:line="240" w:lineRule="auto"/>
        <w:jc w:val="right"/>
        <w:rPr>
          <w:rFonts w:ascii="Times New Roman" w:eastAsia="Arial Unicode MS" w:hAnsi="Times New Roman" w:cs="Times New Roman"/>
          <w:b/>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31508B" w:rsidRPr="00606608" w:rsidRDefault="0031508B" w:rsidP="0039502D">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lastRenderedPageBreak/>
        <w:t>Таблица 2</w:t>
      </w:r>
      <w:r w:rsidR="00DF2371">
        <w:rPr>
          <w:rFonts w:ascii="Times New Roman" w:eastAsia="Arial Unicode MS" w:hAnsi="Times New Roman" w:cs="Times New Roman"/>
          <w:sz w:val="28"/>
          <w:szCs w:val="28"/>
        </w:rPr>
        <w:t>7</w:t>
      </w:r>
    </w:p>
    <w:p w:rsidR="0031508B" w:rsidRDefault="0031508B" w:rsidP="0039502D">
      <w:pPr>
        <w:spacing w:after="0" w:line="240" w:lineRule="auto"/>
        <w:jc w:val="right"/>
        <w:rPr>
          <w:rFonts w:ascii="Times New Roman" w:eastAsia="Arial Unicode MS" w:hAnsi="Times New Roman" w:cs="Times New Roman"/>
          <w:b/>
          <w:sz w:val="28"/>
          <w:szCs w:val="28"/>
        </w:rPr>
      </w:pPr>
    </w:p>
    <w:p w:rsidR="00696591" w:rsidRDefault="00696591" w:rsidP="0039502D">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39502D">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DF2371" w:rsidRPr="00DF2371" w:rsidTr="00DF2371">
        <w:tc>
          <w:tcPr>
            <w:tcW w:w="3828"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источников</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 системе теплоснабжения</w:t>
            </w:r>
          </w:p>
        </w:tc>
        <w:tc>
          <w:tcPr>
            <w:tcW w:w="2835"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Объекты систем теплоснабжения в обслуживании теплоснабжающей организации</w:t>
            </w:r>
          </w:p>
        </w:tc>
        <w:tc>
          <w:tcPr>
            <w:tcW w:w="2976"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Утвержденная ЕТО</w:t>
            </w:r>
          </w:p>
        </w:tc>
      </w:tr>
      <w:tr w:rsidR="00DF2371" w:rsidRPr="00DF2371" w:rsidTr="00DF2371">
        <w:tc>
          <w:tcPr>
            <w:tcW w:w="3828"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35"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976"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ул.40 Лет Победы</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Шоссейная, 2-А</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Красная, 233, стр. 3</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Гагарина, 1</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39,</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Экономическое,</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Почтовая, 12</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bl>
    <w:p w:rsidR="00696591" w:rsidRPr="00843D1D" w:rsidRDefault="00696591" w:rsidP="0039502D">
      <w:pPr>
        <w:widowControl w:val="0"/>
        <w:spacing w:after="0" w:line="240" w:lineRule="auto"/>
        <w:jc w:val="center"/>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Российской Федерации».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w:t>
      </w:r>
      <w:r w:rsidRPr="00843D1D">
        <w:rPr>
          <w:rFonts w:ascii="Times New Roman" w:eastAsia="Arial Unicode MS" w:hAnsi="Times New Roman" w:cs="Times New Roman"/>
          <w:sz w:val="28"/>
          <w:szCs w:val="28"/>
          <w:lang w:eastAsia="ru-RU"/>
        </w:rPr>
        <w:lastRenderedPageBreak/>
        <w:t>менее пятисот тысяч человек, в том числе определение единой теплоснабжающей организации».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39502D">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39502D">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w:t>
      </w:r>
      <w:r w:rsidRPr="00843D1D">
        <w:rPr>
          <w:rFonts w:ascii="Times New Roman" w:eastAsia="Arial Unicode MS" w:hAnsi="Times New Roman" w:cs="Times New Roman"/>
          <w:sz w:val="28"/>
          <w:szCs w:val="28"/>
          <w:lang w:eastAsia="ru-RU"/>
        </w:rPr>
        <w:lastRenderedPageBreak/>
        <w:t xml:space="preserve">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lastRenderedPageBreak/>
        <w:t>Единая теплоснабжающая организация при осуществлении своей деятельности обязана:</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39502D">
      <w:pPr>
        <w:spacing w:after="0" w:line="240" w:lineRule="auto"/>
        <w:ind w:firstLine="709"/>
        <w:jc w:val="both"/>
        <w:rPr>
          <w:rFonts w:ascii="Times New Roman" w:eastAsia="Times New Roman" w:hAnsi="Times New Roman" w:cs="Times New Roman"/>
          <w:b/>
          <w:sz w:val="28"/>
          <w:szCs w:val="28"/>
          <w:lang w:eastAsia="ru-RU"/>
        </w:rPr>
      </w:pP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ом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39502D">
      <w:pPr>
        <w:spacing w:after="0" w:line="240" w:lineRule="auto"/>
        <w:ind w:firstLine="709"/>
        <w:jc w:val="both"/>
        <w:rPr>
          <w:rFonts w:ascii="Times New Roman" w:eastAsia="Calibri" w:hAnsi="Times New Roman" w:cs="Times New Roman"/>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39502D">
      <w:pPr>
        <w:spacing w:after="0" w:line="240" w:lineRule="auto"/>
        <w:jc w:val="right"/>
        <w:rPr>
          <w:rFonts w:ascii="Times New Roman" w:hAnsi="Times New Roman" w:cs="Times New Roman"/>
          <w:sz w:val="28"/>
          <w:szCs w:val="28"/>
          <w:lang w:eastAsia="ru-RU"/>
        </w:rPr>
      </w:pPr>
    </w:p>
    <w:p w:rsidR="00696591" w:rsidRPr="00FA5026" w:rsidRDefault="00696591" w:rsidP="0039502D">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w:t>
      </w:r>
      <w:r w:rsidR="00DF2371">
        <w:rPr>
          <w:rFonts w:ascii="Times New Roman" w:hAnsi="Times New Roman" w:cs="Times New Roman"/>
          <w:sz w:val="28"/>
          <w:szCs w:val="28"/>
          <w:lang w:eastAsia="ru-RU"/>
        </w:rPr>
        <w:t>8</w:t>
      </w:r>
    </w:p>
    <w:p w:rsidR="0031508B" w:rsidRPr="0031508B" w:rsidRDefault="0031508B" w:rsidP="0039502D">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DF2371" w:rsidRPr="00DF2371" w:rsidTr="00DF2371">
        <w:trPr>
          <w:trHeight w:val="386"/>
        </w:trPr>
        <w:tc>
          <w:tcPr>
            <w:tcW w:w="2581"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Тепловая мощность, Гкал /час</w:t>
            </w:r>
          </w:p>
        </w:tc>
        <w:tc>
          <w:tcPr>
            <w:tcW w:w="3265" w:type="dxa"/>
            <w:gridSpan w:val="2"/>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Протяженность сетей в 2-х трубном исполнении, </w:t>
            </w:r>
            <w:proofErr w:type="gramStart"/>
            <w:r w:rsidRPr="00DF2371">
              <w:rPr>
                <w:rFonts w:ascii="Times New Roman" w:hAnsi="Times New Roman" w:cs="Times New Roman"/>
                <w:sz w:val="24"/>
                <w:szCs w:val="24"/>
                <w:lang w:eastAsia="ru-RU"/>
              </w:rPr>
              <w:t>м</w:t>
            </w:r>
            <w:proofErr w:type="gramEnd"/>
          </w:p>
        </w:tc>
        <w:tc>
          <w:tcPr>
            <w:tcW w:w="2409"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теплоснабжающей организации</w:t>
            </w:r>
          </w:p>
        </w:tc>
      </w:tr>
      <w:tr w:rsidR="00DF2371" w:rsidRPr="00DF2371" w:rsidTr="00DF2371">
        <w:trPr>
          <w:trHeight w:val="386"/>
        </w:trPr>
        <w:tc>
          <w:tcPr>
            <w:tcW w:w="2581" w:type="dxa"/>
            <w:vMerge/>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492" w:type="dxa"/>
            <w:vMerge/>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564"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отопление</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ГВС</w:t>
            </w:r>
          </w:p>
        </w:tc>
        <w:tc>
          <w:tcPr>
            <w:tcW w:w="2409" w:type="dxa"/>
            <w:vMerge/>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p>
        </w:tc>
      </w:tr>
      <w:tr w:rsidR="00DF2371" w:rsidRPr="00DF2371" w:rsidTr="00DF2371">
        <w:trPr>
          <w:trHeight w:val="386"/>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240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r>
      <w:tr w:rsidR="00DF2371" w:rsidRPr="00DF2371" w:rsidTr="00DF2371">
        <w:trPr>
          <w:trHeight w:val="213"/>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21,</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ул.40 Лет Победы</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1,95</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1188</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13"/>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22,</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Шоссейная, 2-А</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0,6</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99</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13"/>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26,</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Красная, 233,</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стр. 3</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0,155</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98</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13"/>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37,</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Гагарина, 1</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0,09</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36</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13"/>
        </w:trPr>
        <w:tc>
          <w:tcPr>
            <w:tcW w:w="2581" w:type="dxa"/>
          </w:tcPr>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39,</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Экономическое,</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Почтовая,12</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0,267</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21,5</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bl>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39502D">
      <w:pPr>
        <w:spacing w:after="0" w:line="240" w:lineRule="auto"/>
        <w:jc w:val="center"/>
        <w:rPr>
          <w:rFonts w:ascii="Times New Roman" w:hAnsi="Times New Roman" w:cs="Times New Roman"/>
          <w:b/>
          <w:sz w:val="28"/>
          <w:szCs w:val="28"/>
          <w:lang w:eastAsia="ru-RU"/>
        </w:rPr>
      </w:pPr>
    </w:p>
    <w:p w:rsidR="0031508B" w:rsidRDefault="00696591" w:rsidP="0039502D">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39502D">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39502D">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eastAsia="Arial Unicode MS"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w:t>
      </w:r>
      <w:r w:rsidR="004119A8">
        <w:rPr>
          <w:rFonts w:ascii="Times New Roman" w:hAnsi="Times New Roman" w:cs="Times New Roman"/>
          <w:b/>
          <w:sz w:val="28"/>
          <w:szCs w:val="28"/>
          <w:lang w:eastAsia="ru-RU"/>
        </w:rPr>
        <w:t>КИЕВСК</w:t>
      </w:r>
      <w:r w:rsidRPr="00843D1D">
        <w:rPr>
          <w:rFonts w:ascii="Times New Roman" w:hAnsi="Times New Roman" w:cs="Times New Roman"/>
          <w:b/>
          <w:sz w:val="28"/>
          <w:szCs w:val="28"/>
          <w:lang w:eastAsia="ru-RU"/>
        </w:rPr>
        <w:t xml:space="preserve">ОГО СЕЛЬСКОГО ПОСЕЛЕНИЯ, СХЕМОЙ И ПРОГРАММОЙ РАЗВИТИЯ ЭЛЕКТРОЭЕРГЕТИКИ, А ТАКЖЕ СО СХЕМОЙ ВОДОСНАБЖЕНИЯ </w:t>
      </w:r>
    </w:p>
    <w:p w:rsidR="0031508B"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9502D">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9502D">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4119A8" w:rsidRDefault="004119A8" w:rsidP="0039502D">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39502D">
      <w:pPr>
        <w:spacing w:after="0" w:line="240" w:lineRule="auto"/>
        <w:ind w:firstLine="709"/>
        <w:jc w:val="both"/>
        <w:rPr>
          <w:rFonts w:ascii="Times New Roman" w:hAnsi="Times New Roman" w:cs="Times New Roman"/>
          <w:sz w:val="28"/>
          <w:szCs w:val="28"/>
        </w:rPr>
      </w:pPr>
    </w:p>
    <w:p w:rsidR="001354B4" w:rsidRDefault="001354B4" w:rsidP="0039502D">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83203D" w:rsidRDefault="0083203D" w:rsidP="0039502D">
      <w:pPr>
        <w:spacing w:after="0" w:line="240" w:lineRule="auto"/>
        <w:ind w:firstLine="709"/>
        <w:jc w:val="center"/>
        <w:rPr>
          <w:rFonts w:ascii="Times New Roman" w:eastAsia="Arial Unicode MS" w:hAnsi="Times New Roman" w:cs="Times New Roman"/>
          <w:b/>
          <w:sz w:val="28"/>
          <w:szCs w:val="28"/>
        </w:rPr>
      </w:pPr>
    </w:p>
    <w:p w:rsidR="0083203D" w:rsidRDefault="00696591" w:rsidP="0039502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39502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39502D">
      <w:pPr>
        <w:spacing w:after="0" w:line="240" w:lineRule="auto"/>
        <w:ind w:firstLine="709"/>
        <w:jc w:val="both"/>
        <w:rPr>
          <w:rFonts w:ascii="Times New Roman" w:hAnsi="Times New Roman" w:cs="Times New Roman"/>
          <w:sz w:val="28"/>
          <w:szCs w:val="28"/>
          <w:lang w:eastAsia="ru-RU"/>
        </w:rPr>
      </w:pPr>
    </w:p>
    <w:p w:rsidR="00696591" w:rsidRPr="00843D1D"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182291">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39502D">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ого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39502D">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r w:rsidR="004119A8" w:rsidRPr="004119A8">
        <w:rPr>
          <w:rFonts w:ascii="Times New Roman" w:eastAsia="Times New Roman" w:hAnsi="Times New Roman" w:cs="Times New Roman"/>
          <w:b/>
          <w:sz w:val="28"/>
          <w:szCs w:val="28"/>
        </w:rPr>
        <w:t>Киевск</w:t>
      </w:r>
      <w:r w:rsidR="006D7357" w:rsidRPr="006D7357">
        <w:rPr>
          <w:rFonts w:ascii="Times New Roman" w:hAnsi="Times New Roman" w:cs="Times New Roman"/>
          <w:b/>
          <w:sz w:val="28"/>
          <w:szCs w:val="28"/>
        </w:rPr>
        <w:t>ого</w:t>
      </w:r>
      <w:r w:rsidR="006D7357" w:rsidRPr="006D7357">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39502D">
      <w:pPr>
        <w:spacing w:after="0" w:line="240" w:lineRule="auto"/>
        <w:ind w:firstLine="709"/>
        <w:jc w:val="both"/>
        <w:rPr>
          <w:rFonts w:ascii="Times New Roman" w:hAnsi="Times New Roman" w:cs="Times New Roman"/>
          <w:sz w:val="28"/>
          <w:szCs w:val="28"/>
        </w:rPr>
      </w:pPr>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39502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39502D">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451591">
          <w:pgSz w:w="11907" w:h="16840" w:code="9"/>
          <w:pgMar w:top="1134" w:right="567" w:bottom="1134" w:left="1701" w:header="720" w:footer="720" w:gutter="0"/>
          <w:cols w:space="720"/>
          <w:docGrid w:linePitch="360"/>
        </w:sectPr>
      </w:pPr>
    </w:p>
    <w:p w:rsidR="00696591" w:rsidRPr="00843D1D" w:rsidRDefault="00696591" w:rsidP="0039502D">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4119A8" w:rsidP="0039502D">
      <w:pPr>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КИЕВСК</w:t>
      </w:r>
      <w:r w:rsidR="00696591" w:rsidRPr="00843D1D">
        <w:rPr>
          <w:rFonts w:ascii="Times New Roman" w:hAnsi="Times New Roman" w:cs="Times New Roman"/>
          <w:b/>
          <w:sz w:val="28"/>
          <w:szCs w:val="28"/>
        </w:rPr>
        <w:t>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39502D">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39502D">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39502D">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D13840">
        <w:fldChar w:fldCharType="begin"/>
      </w:r>
      <w:r w:rsidR="00D13840">
        <w:instrText xml:space="preserve"> REF _Ref19658937 \h  \* MERGEFORMAT </w:instrText>
      </w:r>
      <w:r w:rsidR="00D13840">
        <w:fldChar w:fldCharType="separate"/>
      </w:r>
      <w:r w:rsidR="00190656" w:rsidRPr="00190656">
        <w:rPr>
          <w:rFonts w:ascii="Times New Roman" w:eastAsia="Arial Unicode MS" w:hAnsi="Times New Roman" w:cs="Times New Roman"/>
          <w:vanish/>
          <w:sz w:val="28"/>
          <w:szCs w:val="28"/>
        </w:rPr>
        <w:t xml:space="preserve">Таблица </w:t>
      </w:r>
      <w:r w:rsidR="00D13840">
        <w:fldChar w:fldCharType="end"/>
      </w:r>
      <w:r w:rsidRPr="00843D1D">
        <w:rPr>
          <w:rFonts w:ascii="Times New Roman" w:eastAsia="Arial Unicode MS" w:hAnsi="Times New Roman" w:cs="Times New Roman"/>
          <w:sz w:val="28"/>
          <w:szCs w:val="28"/>
          <w:lang w:eastAsia="ru-RU"/>
        </w:rPr>
        <w:t>.</w:t>
      </w:r>
    </w:p>
    <w:p w:rsidR="0031508B" w:rsidRPr="00843D1D" w:rsidRDefault="004D4EED" w:rsidP="0039502D">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9502D">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2</w:t>
      </w:r>
      <w:r w:rsidR="00DF2371">
        <w:rPr>
          <w:rFonts w:ascii="Times New Roman" w:eastAsia="Arial Unicode MS" w:hAnsi="Times New Roman" w:cs="Times New Roman"/>
          <w:sz w:val="28"/>
          <w:szCs w:val="28"/>
        </w:rPr>
        <w:t>9</w:t>
      </w:r>
      <w:r w:rsidR="0031508B" w:rsidRPr="00FA5026">
        <w:rPr>
          <w:rFonts w:ascii="Times New Roman" w:eastAsia="Arial Unicode MS" w:hAnsi="Times New Roman" w:cs="Times New Roman"/>
          <w:sz w:val="28"/>
          <w:szCs w:val="28"/>
        </w:rPr>
        <w:t xml:space="preserve"> </w:t>
      </w:r>
    </w:p>
    <w:p w:rsidR="0031508B" w:rsidRDefault="0031508B" w:rsidP="0039502D">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9502D">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r w:rsidR="004119A8" w:rsidRPr="004119A8">
        <w:rPr>
          <w:rFonts w:ascii="Times New Roman" w:eastAsia="Times New Roman" w:hAnsi="Times New Roman" w:cs="Times New Roman"/>
          <w:b/>
          <w:sz w:val="28"/>
          <w:szCs w:val="28"/>
        </w:rPr>
        <w:t>Киевск</w:t>
      </w:r>
      <w:r w:rsidR="00696591" w:rsidRPr="0031508B">
        <w:rPr>
          <w:rFonts w:ascii="Times New Roman" w:eastAsia="Arial Unicode MS" w:hAnsi="Times New Roman" w:cs="Times New Roman"/>
          <w:b/>
          <w:sz w:val="28"/>
          <w:szCs w:val="28"/>
          <w:lang w:eastAsia="ru-RU"/>
        </w:rPr>
        <w:t>ого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
        <w:gridCol w:w="7951"/>
        <w:gridCol w:w="1530"/>
        <w:gridCol w:w="1981"/>
        <w:gridCol w:w="1736"/>
      </w:tblGrid>
      <w:tr w:rsidR="00DF2371" w:rsidRPr="00DF2371" w:rsidTr="00DF2371">
        <w:trPr>
          <w:trHeight w:val="1122"/>
          <w:tblHeader/>
        </w:trPr>
        <w:tc>
          <w:tcPr>
            <w:tcW w:w="196"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bookmarkStart w:id="48" w:name="_Toc89621219"/>
            <w:bookmarkEnd w:id="45"/>
            <w:r w:rsidRPr="00DF2371">
              <w:rPr>
                <w:rFonts w:ascii="Times New Roman" w:hAnsi="Times New Roman" w:cs="Times New Roman"/>
                <w:sz w:val="24"/>
                <w:szCs w:val="24"/>
                <w:lang w:eastAsia="ru-RU"/>
              </w:rPr>
              <w:t xml:space="preserve">№ </w:t>
            </w:r>
            <w:proofErr w:type="gramStart"/>
            <w:r w:rsidRPr="00DF2371">
              <w:rPr>
                <w:rFonts w:ascii="Times New Roman" w:hAnsi="Times New Roman" w:cs="Times New Roman"/>
                <w:sz w:val="24"/>
                <w:szCs w:val="24"/>
                <w:lang w:eastAsia="ru-RU"/>
              </w:rPr>
              <w:t>п</w:t>
            </w:r>
            <w:proofErr w:type="gramEnd"/>
            <w:r w:rsidRPr="00DF2371">
              <w:rPr>
                <w:rFonts w:ascii="Times New Roman" w:hAnsi="Times New Roman" w:cs="Times New Roman"/>
                <w:sz w:val="24"/>
                <w:szCs w:val="24"/>
                <w:lang w:eastAsia="ru-RU"/>
              </w:rPr>
              <w:t>/п</w:t>
            </w:r>
          </w:p>
        </w:tc>
        <w:tc>
          <w:tcPr>
            <w:tcW w:w="2894"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Индикаторы развития систем теплоснабжения поселения</w:t>
            </w:r>
          </w:p>
        </w:tc>
        <w:tc>
          <w:tcPr>
            <w:tcW w:w="557"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Ед</w:t>
            </w:r>
            <w:proofErr w:type="gramStart"/>
            <w:r w:rsidRPr="00DF2371">
              <w:rPr>
                <w:rFonts w:ascii="Times New Roman" w:hAnsi="Times New Roman" w:cs="Times New Roman"/>
                <w:sz w:val="24"/>
                <w:szCs w:val="24"/>
                <w:lang w:eastAsia="ru-RU"/>
              </w:rPr>
              <w:t>.и</w:t>
            </w:r>
            <w:proofErr w:type="gramEnd"/>
            <w:r w:rsidRPr="00DF2371">
              <w:rPr>
                <w:rFonts w:ascii="Times New Roman" w:hAnsi="Times New Roman" w:cs="Times New Roman"/>
                <w:sz w:val="24"/>
                <w:szCs w:val="24"/>
                <w:lang w:eastAsia="ru-RU"/>
              </w:rPr>
              <w:t>зм</w:t>
            </w:r>
            <w:proofErr w:type="spellEnd"/>
            <w:r w:rsidRPr="00DF2371">
              <w:rPr>
                <w:rFonts w:ascii="Times New Roman" w:hAnsi="Times New Roman" w:cs="Times New Roman"/>
                <w:sz w:val="24"/>
                <w:szCs w:val="24"/>
                <w:lang w:eastAsia="ru-RU"/>
              </w:rPr>
              <w:t>.</w:t>
            </w:r>
          </w:p>
        </w:tc>
        <w:tc>
          <w:tcPr>
            <w:tcW w:w="721"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Существующее положение</w:t>
            </w:r>
          </w:p>
        </w:tc>
        <w:tc>
          <w:tcPr>
            <w:tcW w:w="632"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Ожидаемые показатели</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(2049 год)</w:t>
            </w:r>
          </w:p>
        </w:tc>
      </w:tr>
      <w:tr w:rsidR="00DF2371" w:rsidRPr="00DF2371" w:rsidTr="00DF2371">
        <w:trPr>
          <w:trHeight w:val="20"/>
          <w:tblHeader/>
        </w:trPr>
        <w:tc>
          <w:tcPr>
            <w:tcW w:w="196"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557"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721"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632"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noProof/>
                <w:sz w:val="24"/>
                <w:szCs w:val="24"/>
                <w:lang w:eastAsia="ru-RU"/>
              </w:rPr>
            </w:pPr>
            <w:r w:rsidRPr="00DF2371">
              <w:rPr>
                <w:rFonts w:ascii="Times New Roman" w:hAnsi="Times New Roman" w:cs="Times New Roman"/>
                <w:noProof/>
                <w:sz w:val="24"/>
                <w:szCs w:val="24"/>
                <w:lang w:eastAsia="ru-RU"/>
              </w:rPr>
              <w:t>5</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40 Лет Победы</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202,4</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202,4</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6,568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3,711</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18</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138,866</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138,866</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w:t>
            </w:r>
            <w:r w:rsidRPr="00DF2371">
              <w:rPr>
                <w:rFonts w:ascii="Times New Roman" w:hAnsi="Times New Roman" w:cs="Times New Roman"/>
                <w:sz w:val="24"/>
                <w:szCs w:val="24"/>
                <w:lang w:eastAsia="ru-RU"/>
              </w:rPr>
              <w:lastRenderedPageBreak/>
              <w:t>границах поселения, городского округа)</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8</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лет</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Шоссейная, 2-А</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204,9</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204,9</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отношение величины технологических потерь тепловой энергии, </w:t>
            </w:r>
            <w:r w:rsidRPr="00DF2371">
              <w:rPr>
                <w:rFonts w:ascii="Times New Roman" w:hAnsi="Times New Roman" w:cs="Times New Roman"/>
                <w:sz w:val="24"/>
                <w:szCs w:val="24"/>
                <w:lang w:eastAsia="ru-RU"/>
              </w:rPr>
              <w:lastRenderedPageBreak/>
              <w:t>теплоносителя к материальной характеристике тепловой сети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4,673</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3,675</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5</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38</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19,154</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19,154</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лет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Красная, 233, стр. 3</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количество прекращений подачи тепловой энергии, теплоносителя в </w:t>
            </w:r>
            <w:r w:rsidRPr="00DF2371">
              <w:rPr>
                <w:rFonts w:ascii="Times New Roman" w:hAnsi="Times New Roman" w:cs="Times New Roman"/>
                <w:sz w:val="24"/>
                <w:szCs w:val="24"/>
                <w:lang w:eastAsia="ru-RU"/>
              </w:rPr>
              <w:lastRenderedPageBreak/>
              <w:t>результате технологических нарушений на тепловых сетях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177,4</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151,38</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6,937</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4,612</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45</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45</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39,900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39,900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лет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13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Гагарина, 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175,8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151,47</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5,421</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4,722</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56</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56</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20,160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20,160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средневзвешенный (по материальной характеристике) срок эксплуатации </w:t>
            </w:r>
            <w:r w:rsidRPr="00DF2371">
              <w:rPr>
                <w:rFonts w:ascii="Times New Roman" w:hAnsi="Times New Roman" w:cs="Times New Roman"/>
                <w:sz w:val="24"/>
                <w:szCs w:val="24"/>
                <w:lang w:eastAsia="ru-RU"/>
              </w:rPr>
              <w:lastRenderedPageBreak/>
              <w:t>тепловых сетей (для каждой системы теплоснабжения)</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лет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12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39, с. </w:t>
            </w:r>
            <w:proofErr w:type="gramStart"/>
            <w:r w:rsidRPr="00DF2371">
              <w:rPr>
                <w:rFonts w:ascii="Times New Roman" w:hAnsi="Times New Roman" w:cs="Times New Roman"/>
                <w:sz w:val="24"/>
                <w:szCs w:val="24"/>
                <w:lang w:eastAsia="ru-RU"/>
              </w:rPr>
              <w:t>Экономическое</w:t>
            </w:r>
            <w:proofErr w:type="gramEnd"/>
            <w:r w:rsidRPr="00DF2371">
              <w:rPr>
                <w:rFonts w:ascii="Times New Roman" w:hAnsi="Times New Roman" w:cs="Times New Roman"/>
                <w:sz w:val="24"/>
                <w:szCs w:val="24"/>
                <w:lang w:eastAsia="ru-RU"/>
              </w:rPr>
              <w:t>, ул. Почтовая, 12</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178,8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157,76</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6,068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3,669</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71</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5,036</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5,036</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8</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лет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bl>
    <w:p w:rsidR="00696591" w:rsidRPr="00843D1D" w:rsidRDefault="00696591" w:rsidP="0039502D">
      <w:pPr>
        <w:keepNext/>
        <w:keepLines/>
        <w:spacing w:after="0" w:line="240" w:lineRule="auto"/>
        <w:jc w:val="both"/>
        <w:outlineLvl w:val="1"/>
        <w:rPr>
          <w:rFonts w:ascii="Times New Roman" w:eastAsia="Arial Unicode MS" w:hAnsi="Times New Roman" w:cs="Times New Roman"/>
          <w:b/>
          <w:sz w:val="26"/>
          <w:szCs w:val="26"/>
        </w:rPr>
      </w:pPr>
    </w:p>
    <w:bookmarkEnd w:id="48"/>
    <w:p w:rsidR="00371DDE" w:rsidRDefault="00371DDE" w:rsidP="0039502D">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9502D">
      <w:pPr>
        <w:spacing w:line="240" w:lineRule="auto"/>
        <w:rPr>
          <w:rFonts w:ascii="Times New Roman" w:hAnsi="Times New Roman" w:cs="Times New Roman"/>
          <w:sz w:val="20"/>
          <w:szCs w:val="20"/>
        </w:rPr>
      </w:pPr>
    </w:p>
    <w:p w:rsidR="00696591" w:rsidRPr="00371DDE" w:rsidRDefault="00696591" w:rsidP="0039502D">
      <w:pPr>
        <w:spacing w:line="240" w:lineRule="auto"/>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83203D" w:rsidRDefault="0083203D" w:rsidP="0039502D">
      <w:pPr>
        <w:spacing w:after="0" w:line="240" w:lineRule="auto"/>
        <w:ind w:firstLine="708"/>
        <w:jc w:val="center"/>
        <w:rPr>
          <w:rFonts w:ascii="Times New Roman" w:hAnsi="Times New Roman" w:cs="Times New Roman"/>
          <w:b/>
          <w:sz w:val="28"/>
          <w:szCs w:val="28"/>
        </w:rPr>
      </w:pPr>
    </w:p>
    <w:p w:rsidR="00696591" w:rsidRDefault="00696591" w:rsidP="0039502D">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39502D">
      <w:pPr>
        <w:spacing w:after="0" w:line="240" w:lineRule="auto"/>
        <w:ind w:firstLine="708"/>
        <w:jc w:val="center"/>
        <w:rPr>
          <w:rFonts w:ascii="Times New Roman" w:hAnsi="Times New Roman" w:cs="Times New Roman"/>
          <w:b/>
          <w:sz w:val="28"/>
          <w:szCs w:val="28"/>
        </w:rPr>
      </w:pPr>
    </w:p>
    <w:p w:rsidR="00696591" w:rsidRPr="00843D1D" w:rsidRDefault="00696591" w:rsidP="0039502D">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39502D">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39502D">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39502D">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39502D">
      <w:pPr>
        <w:spacing w:after="0" w:line="240" w:lineRule="auto"/>
        <w:jc w:val="right"/>
        <w:rPr>
          <w:rFonts w:ascii="Times New Roman" w:eastAsia="Calibri" w:hAnsi="Times New Roman" w:cs="Times New Roman"/>
          <w:sz w:val="28"/>
          <w:szCs w:val="28"/>
        </w:rPr>
      </w:pPr>
    </w:p>
    <w:p w:rsidR="00696591" w:rsidRPr="006942DF" w:rsidRDefault="00451591" w:rsidP="0039502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00696591" w:rsidRPr="00CA4679">
        <w:rPr>
          <w:rFonts w:ascii="Times New Roman" w:eastAsia="Calibri" w:hAnsi="Times New Roman" w:cs="Times New Roman"/>
          <w:sz w:val="28"/>
          <w:szCs w:val="28"/>
        </w:rPr>
        <w:t xml:space="preserve">Таблица </w:t>
      </w:r>
      <w:r w:rsidR="00DF2371">
        <w:rPr>
          <w:rFonts w:ascii="Times New Roman" w:eastAsia="Calibri" w:hAnsi="Times New Roman" w:cs="Times New Roman"/>
          <w:sz w:val="28"/>
          <w:szCs w:val="28"/>
        </w:rPr>
        <w:t>30</w:t>
      </w:r>
    </w:p>
    <w:p w:rsidR="00696591" w:rsidRDefault="00696591" w:rsidP="0039502D">
      <w:pPr>
        <w:spacing w:after="0" w:line="240" w:lineRule="auto"/>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402"/>
      </w:tblGrid>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roofErr w:type="gramStart"/>
            <w:r w:rsidRPr="00DF2371">
              <w:rPr>
                <w:rFonts w:ascii="Times New Roman" w:hAnsi="Times New Roman" w:cs="Times New Roman"/>
                <w:sz w:val="24"/>
                <w:szCs w:val="24"/>
                <w:lang w:eastAsia="ru-RU"/>
              </w:rPr>
              <w:t>п</w:t>
            </w:r>
            <w:proofErr w:type="gramEnd"/>
            <w:r w:rsidRPr="00DF2371">
              <w:rPr>
                <w:rFonts w:ascii="Times New Roman" w:hAnsi="Times New Roman" w:cs="Times New Roman"/>
                <w:sz w:val="24"/>
                <w:szCs w:val="24"/>
                <w:lang w:eastAsia="ru-RU"/>
              </w:rPr>
              <w:t>/п</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расходов</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 изм.</w:t>
            </w:r>
          </w:p>
        </w:tc>
        <w:tc>
          <w:tcPr>
            <w:tcW w:w="3402"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2023</w:t>
            </w: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3402"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всего</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1682,60</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Собственные нужды</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42,91</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то же </w:t>
            </w:r>
            <w:proofErr w:type="gramStart"/>
            <w:r w:rsidRPr="00DF2371">
              <w:rPr>
                <w:rFonts w:ascii="Times New Roman" w:hAnsi="Times New Roman" w:cs="Times New Roman"/>
                <w:sz w:val="24"/>
                <w:szCs w:val="24"/>
                <w:lang w:eastAsia="ru-RU"/>
              </w:rPr>
              <w:t>в</w:t>
            </w:r>
            <w:proofErr w:type="gramEnd"/>
            <w:r w:rsidRPr="00DF2371">
              <w:rPr>
                <w:rFonts w:ascii="Times New Roman" w:hAnsi="Times New Roman" w:cs="Times New Roman"/>
                <w:sz w:val="24"/>
                <w:szCs w:val="24"/>
                <w:lang w:eastAsia="ru-RU"/>
              </w:rPr>
              <w:t xml:space="preserve"> %</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2,55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Отпущено тепловой энергии в сеть</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1639,69</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Покупка тепловой энергии</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Потери в сетях</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379,56</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то же </w:t>
            </w:r>
            <w:proofErr w:type="gramStart"/>
            <w:r w:rsidRPr="00DF2371">
              <w:rPr>
                <w:rFonts w:ascii="Times New Roman" w:hAnsi="Times New Roman" w:cs="Times New Roman"/>
                <w:sz w:val="24"/>
                <w:szCs w:val="24"/>
                <w:lang w:eastAsia="ru-RU"/>
              </w:rPr>
              <w:t>в</w:t>
            </w:r>
            <w:proofErr w:type="gramEnd"/>
            <w:r w:rsidRPr="00DF2371">
              <w:rPr>
                <w:rFonts w:ascii="Times New Roman" w:hAnsi="Times New Roman" w:cs="Times New Roman"/>
                <w:sz w:val="24"/>
                <w:szCs w:val="24"/>
                <w:lang w:eastAsia="ru-RU"/>
              </w:rPr>
              <w:t xml:space="preserve"> %</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22,55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Материалы на текущий ремонт, техническое обслуживание, кап. Ремонт собственными силами</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Капитальный ремонт подрядными организациями</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оплату труда рабочих</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1</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br w:type="page"/>
              <w:t>9</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Отчисления на социальные нужды</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Амортизация основных средств</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Аренда</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Налог на имущество</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8930" w:type="dxa"/>
            <w:gridSpan w:val="4"/>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rPr>
          <w:trHeight w:val="332"/>
        </w:trPr>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13.1</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электроэнергию</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411,165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13.1.1</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тариф</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Руб./кВт*</w:t>
            </w:r>
            <w:proofErr w:type="gramStart"/>
            <w:r w:rsidRPr="00DF2371">
              <w:rPr>
                <w:rFonts w:ascii="Times New Roman" w:hAnsi="Times New Roman" w:cs="Times New Roman"/>
                <w:sz w:val="24"/>
                <w:szCs w:val="24"/>
                <w:lang w:eastAsia="ru-RU"/>
              </w:rPr>
              <w:t>ч</w:t>
            </w:r>
            <w:proofErr w:type="gramEnd"/>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5,0</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13.1.2</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объем</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тыс</w:t>
            </w:r>
            <w:proofErr w:type="gramStart"/>
            <w:r w:rsidRPr="00DF2371">
              <w:rPr>
                <w:rFonts w:ascii="Times New Roman" w:hAnsi="Times New Roman" w:cs="Times New Roman"/>
                <w:sz w:val="24"/>
                <w:szCs w:val="24"/>
                <w:lang w:eastAsia="ru-RU"/>
              </w:rPr>
              <w:t>.к</w:t>
            </w:r>
            <w:proofErr w:type="gramEnd"/>
            <w:r w:rsidRPr="00DF2371">
              <w:rPr>
                <w:rFonts w:ascii="Times New Roman" w:hAnsi="Times New Roman" w:cs="Times New Roman"/>
                <w:sz w:val="24"/>
                <w:szCs w:val="24"/>
                <w:lang w:eastAsia="ru-RU"/>
              </w:rPr>
              <w:t>Вт</w:t>
            </w:r>
            <w:proofErr w:type="spellEnd"/>
            <w:r w:rsidRPr="00DF2371">
              <w:rPr>
                <w:rFonts w:ascii="Times New Roman" w:hAnsi="Times New Roman" w:cs="Times New Roman"/>
                <w:sz w:val="24"/>
                <w:szCs w:val="24"/>
                <w:lang w:eastAsia="ru-RU"/>
              </w:rPr>
              <w:t>*ч</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82,233</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13.2</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холодную воду</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51,344</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13.2.1</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цена</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Руб</w:t>
            </w:r>
            <w:proofErr w:type="spellEnd"/>
            <w:r w:rsidRPr="00DF2371">
              <w:rPr>
                <w:rFonts w:ascii="Times New Roman" w:hAnsi="Times New Roman" w:cs="Times New Roman"/>
                <w:sz w:val="24"/>
                <w:szCs w:val="24"/>
                <w:lang w:eastAsia="ru-RU"/>
              </w:rPr>
              <w:t>/м</w:t>
            </w:r>
            <w:r w:rsidRPr="00DF2371">
              <w:rPr>
                <w:rFonts w:ascii="Times New Roman" w:hAnsi="Times New Roman" w:cs="Times New Roman"/>
                <w:sz w:val="24"/>
                <w:szCs w:val="24"/>
                <w:vertAlign w:val="superscript"/>
                <w:lang w:eastAsia="ru-RU"/>
              </w:rPr>
              <w:t>3</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42,93</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13.2.2</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объем</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r w:rsidRPr="00DF2371">
              <w:rPr>
                <w:rFonts w:ascii="Times New Roman" w:hAnsi="Times New Roman" w:cs="Times New Roman"/>
                <w:sz w:val="24"/>
                <w:szCs w:val="24"/>
                <w:vertAlign w:val="superscript"/>
                <w:lang w:eastAsia="ru-RU"/>
              </w:rPr>
              <w:t>3</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1196</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13.3</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топливо</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2058,069</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13.3.1</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цена</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Руб</w:t>
            </w:r>
            <w:proofErr w:type="spellEnd"/>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тн</w:t>
            </w:r>
            <w:proofErr w:type="spellEnd"/>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7360,5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13.3.2</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объем</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тн</w:t>
            </w:r>
            <w:proofErr w:type="spellEnd"/>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279,61</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13.4</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по созданию запасов топлива</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0,0</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14</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Итого расходов  на приобретение ЭР</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2520,578</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15</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Всего НВВ:</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720"/>
        </w:trPr>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16</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производственную тепловую энергию</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187,86</w:t>
            </w:r>
          </w:p>
        </w:tc>
      </w:tr>
      <w:tr w:rsidR="00DF2371" w:rsidRPr="00DF2371" w:rsidTr="00DF2371">
        <w:trPr>
          <w:trHeight w:val="660"/>
        </w:trPr>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Протяженность сетей в 2-х трубном исполнении</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1442,5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18</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Полезный отпуск</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1260,13</w:t>
            </w:r>
          </w:p>
        </w:tc>
      </w:tr>
      <w:tr w:rsidR="00DF2371" w:rsidRPr="00DF2371" w:rsidTr="00DF2371">
        <w:trPr>
          <w:trHeight w:val="106"/>
        </w:trPr>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Среднегодовой тариф</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руб./Гкал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6800,02</w:t>
            </w:r>
          </w:p>
        </w:tc>
      </w:tr>
    </w:tbl>
    <w:p w:rsidR="00363980" w:rsidRPr="00843D1D" w:rsidRDefault="00363980" w:rsidP="0039502D">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4D4EED" w:rsidP="0039502D">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59" style="position:absolute;margin-left:360.8pt;margin-top:-72.95pt;width:1in;height:1in;z-index:251701248" stroked="f"/>
        </w:pict>
      </w:r>
    </w:p>
    <w:p w:rsidR="00696591" w:rsidRPr="00843D1D" w:rsidRDefault="00696591" w:rsidP="0039502D">
      <w:pPr>
        <w:spacing w:after="0" w:line="240" w:lineRule="auto"/>
        <w:jc w:val="center"/>
        <w:rPr>
          <w:rFonts w:ascii="Times New Roman" w:hAnsi="Times New Roman" w:cs="Times New Roman"/>
          <w:sz w:val="28"/>
          <w:szCs w:val="28"/>
        </w:rPr>
      </w:pPr>
    </w:p>
    <w:p w:rsidR="00696591" w:rsidRDefault="004D4EED" w:rsidP="0039502D">
      <w:pPr>
        <w:spacing w:after="0" w:line="240" w:lineRule="auto"/>
      </w:pPr>
      <w:r>
        <w:rPr>
          <w:noProof/>
          <w:lang w:eastAsia="ru-RU"/>
        </w:rPr>
        <w:pict>
          <v:shape id="_x0000_s1060" type="#_x0000_t202" style="position:absolute;margin-left:738.45pt;margin-top:172.15pt;width:46pt;height:34pt;z-index:251702272" stroked="f">
            <v:textbox style="layout-flow:vertical">
              <w:txbxContent>
                <w:p w:rsidR="003F0887" w:rsidRPr="0083203D" w:rsidRDefault="003F0887">
                  <w:pPr>
                    <w:rPr>
                      <w:rFonts w:ascii="Times New Roman" w:hAnsi="Times New Roman" w:cs="Times New Roman"/>
                      <w:sz w:val="28"/>
                      <w:szCs w:val="28"/>
                    </w:rPr>
                  </w:pPr>
                  <w:r>
                    <w:rPr>
                      <w:rFonts w:ascii="Times New Roman" w:hAnsi="Times New Roman" w:cs="Times New Roman"/>
                      <w:sz w:val="28"/>
                      <w:szCs w:val="28"/>
                    </w:rPr>
                    <w:t>27</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EED" w:rsidRDefault="004D4EED" w:rsidP="00696591">
      <w:pPr>
        <w:spacing w:after="0" w:line="240" w:lineRule="auto"/>
      </w:pPr>
      <w:r>
        <w:separator/>
      </w:r>
    </w:p>
  </w:endnote>
  <w:endnote w:type="continuationSeparator" w:id="0">
    <w:p w:rsidR="004D4EED" w:rsidRDefault="004D4EED"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887" w:rsidRPr="00D90523" w:rsidRDefault="003F0887" w:rsidP="00D9052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EED" w:rsidRDefault="004D4EED" w:rsidP="00696591">
      <w:pPr>
        <w:spacing w:after="0" w:line="240" w:lineRule="auto"/>
      </w:pPr>
      <w:r>
        <w:separator/>
      </w:r>
    </w:p>
  </w:footnote>
  <w:footnote w:type="continuationSeparator" w:id="0">
    <w:p w:rsidR="004D4EED" w:rsidRDefault="004D4EED"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887" w:rsidRDefault="003F0887">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3F0887" w:rsidRPr="009D59D7" w:rsidRDefault="004D4EED">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003F0887" w:rsidRPr="009D59D7">
          <w:rPr>
            <w:rFonts w:ascii="Times New Roman" w:hAnsi="Times New Roman"/>
            <w:sz w:val="28"/>
            <w:szCs w:val="28"/>
          </w:rPr>
          <w:fldChar w:fldCharType="begin"/>
        </w:r>
        <w:r w:rsidR="003F0887" w:rsidRPr="009D59D7">
          <w:rPr>
            <w:rFonts w:ascii="Times New Roman" w:hAnsi="Times New Roman"/>
            <w:sz w:val="28"/>
            <w:szCs w:val="28"/>
          </w:rPr>
          <w:instrText>PAGE   \* MERGEFORMAT</w:instrText>
        </w:r>
        <w:r w:rsidR="003F0887" w:rsidRPr="009D59D7">
          <w:rPr>
            <w:rFonts w:ascii="Times New Roman" w:hAnsi="Times New Roman"/>
            <w:sz w:val="28"/>
            <w:szCs w:val="28"/>
          </w:rPr>
          <w:fldChar w:fldCharType="separate"/>
        </w:r>
        <w:r w:rsidR="002837AB">
          <w:rPr>
            <w:rFonts w:ascii="Times New Roman" w:hAnsi="Times New Roman"/>
            <w:noProof/>
            <w:sz w:val="28"/>
            <w:szCs w:val="28"/>
          </w:rPr>
          <w:t>29</w:t>
        </w:r>
        <w:r w:rsidR="003F0887"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EndPr/>
    <w:sdtContent>
      <w:p w:rsidR="003F0887" w:rsidRDefault="004D4EED">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rsidR="003F0887">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13BC5"/>
    <w:rsid w:val="000B5343"/>
    <w:rsid w:val="000C48CE"/>
    <w:rsid w:val="000E1A17"/>
    <w:rsid w:val="000F4B90"/>
    <w:rsid w:val="001169BB"/>
    <w:rsid w:val="0012576A"/>
    <w:rsid w:val="001354B4"/>
    <w:rsid w:val="00153072"/>
    <w:rsid w:val="00154FE2"/>
    <w:rsid w:val="001602FC"/>
    <w:rsid w:val="001712F0"/>
    <w:rsid w:val="00172C87"/>
    <w:rsid w:val="00182291"/>
    <w:rsid w:val="00190656"/>
    <w:rsid w:val="001F7BCB"/>
    <w:rsid w:val="00201AA9"/>
    <w:rsid w:val="002048E4"/>
    <w:rsid w:val="0028078C"/>
    <w:rsid w:val="002831A4"/>
    <w:rsid w:val="002837AB"/>
    <w:rsid w:val="002A12A4"/>
    <w:rsid w:val="002B1EEE"/>
    <w:rsid w:val="002E77FA"/>
    <w:rsid w:val="002F38CE"/>
    <w:rsid w:val="002F599F"/>
    <w:rsid w:val="0031508B"/>
    <w:rsid w:val="0033620D"/>
    <w:rsid w:val="0034274D"/>
    <w:rsid w:val="003535F3"/>
    <w:rsid w:val="00363412"/>
    <w:rsid w:val="00363980"/>
    <w:rsid w:val="00371DDE"/>
    <w:rsid w:val="003725AE"/>
    <w:rsid w:val="00376C51"/>
    <w:rsid w:val="00385085"/>
    <w:rsid w:val="0039502D"/>
    <w:rsid w:val="003A06CB"/>
    <w:rsid w:val="003F0887"/>
    <w:rsid w:val="004119A8"/>
    <w:rsid w:val="0044294C"/>
    <w:rsid w:val="00451591"/>
    <w:rsid w:val="004777AF"/>
    <w:rsid w:val="00493FF5"/>
    <w:rsid w:val="0049790A"/>
    <w:rsid w:val="004A2BD3"/>
    <w:rsid w:val="004D4EED"/>
    <w:rsid w:val="00525A23"/>
    <w:rsid w:val="0055416B"/>
    <w:rsid w:val="005624D6"/>
    <w:rsid w:val="00564DF9"/>
    <w:rsid w:val="00566E49"/>
    <w:rsid w:val="00593DA6"/>
    <w:rsid w:val="005A5BE5"/>
    <w:rsid w:val="005B16B4"/>
    <w:rsid w:val="005C527F"/>
    <w:rsid w:val="00606608"/>
    <w:rsid w:val="00620702"/>
    <w:rsid w:val="006422B0"/>
    <w:rsid w:val="00655792"/>
    <w:rsid w:val="00666A8A"/>
    <w:rsid w:val="00681126"/>
    <w:rsid w:val="00683A25"/>
    <w:rsid w:val="0069031F"/>
    <w:rsid w:val="006942DF"/>
    <w:rsid w:val="00696591"/>
    <w:rsid w:val="006D5428"/>
    <w:rsid w:val="006D7357"/>
    <w:rsid w:val="006F0A6D"/>
    <w:rsid w:val="00724E89"/>
    <w:rsid w:val="00734CA3"/>
    <w:rsid w:val="0074638F"/>
    <w:rsid w:val="00756EE4"/>
    <w:rsid w:val="007A0206"/>
    <w:rsid w:val="007A1C93"/>
    <w:rsid w:val="0082573C"/>
    <w:rsid w:val="0083203D"/>
    <w:rsid w:val="00874525"/>
    <w:rsid w:val="008900E1"/>
    <w:rsid w:val="0089562B"/>
    <w:rsid w:val="008B6BC6"/>
    <w:rsid w:val="00943A2E"/>
    <w:rsid w:val="009745B1"/>
    <w:rsid w:val="009A4016"/>
    <w:rsid w:val="009B2959"/>
    <w:rsid w:val="009D59D7"/>
    <w:rsid w:val="00A854EC"/>
    <w:rsid w:val="00AA50D1"/>
    <w:rsid w:val="00AA520D"/>
    <w:rsid w:val="00AD0D4C"/>
    <w:rsid w:val="00AE373C"/>
    <w:rsid w:val="00B460D3"/>
    <w:rsid w:val="00B47EE2"/>
    <w:rsid w:val="00B844FF"/>
    <w:rsid w:val="00B856D4"/>
    <w:rsid w:val="00B91C78"/>
    <w:rsid w:val="00BB7011"/>
    <w:rsid w:val="00BC54A8"/>
    <w:rsid w:val="00BD7F44"/>
    <w:rsid w:val="00BE6FFD"/>
    <w:rsid w:val="00C12C48"/>
    <w:rsid w:val="00C42266"/>
    <w:rsid w:val="00C64469"/>
    <w:rsid w:val="00CA4679"/>
    <w:rsid w:val="00CD2CD7"/>
    <w:rsid w:val="00D1193A"/>
    <w:rsid w:val="00D13840"/>
    <w:rsid w:val="00D443C9"/>
    <w:rsid w:val="00D61103"/>
    <w:rsid w:val="00D64E52"/>
    <w:rsid w:val="00D813A9"/>
    <w:rsid w:val="00D90523"/>
    <w:rsid w:val="00D96234"/>
    <w:rsid w:val="00DA51A3"/>
    <w:rsid w:val="00DC1F20"/>
    <w:rsid w:val="00DD7BF3"/>
    <w:rsid w:val="00DF2371"/>
    <w:rsid w:val="00DF72A6"/>
    <w:rsid w:val="00E143EC"/>
    <w:rsid w:val="00E418A2"/>
    <w:rsid w:val="00E83614"/>
    <w:rsid w:val="00E9196D"/>
    <w:rsid w:val="00ED5365"/>
    <w:rsid w:val="00EF298F"/>
    <w:rsid w:val="00EF6A4E"/>
    <w:rsid w:val="00F2542D"/>
    <w:rsid w:val="00F336F6"/>
    <w:rsid w:val="00F6135F"/>
    <w:rsid w:val="00F831AF"/>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27682">
      <w:bodyDiv w:val="1"/>
      <w:marLeft w:val="0"/>
      <w:marRight w:val="0"/>
      <w:marTop w:val="0"/>
      <w:marBottom w:val="0"/>
      <w:divBdr>
        <w:top w:val="none" w:sz="0" w:space="0" w:color="auto"/>
        <w:left w:val="none" w:sz="0" w:space="0" w:color="auto"/>
        <w:bottom w:val="none" w:sz="0" w:space="0" w:color="auto"/>
        <w:right w:val="none" w:sz="0" w:space="0" w:color="auto"/>
      </w:divBdr>
    </w:div>
    <w:div w:id="139284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2%D0%B0%D1%80%D0%B8%D1%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8%D0%BD%D0%B2%D0%B5%D1%81%D1%82%D0%B8%D1%86%D0%B8%D0%B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D%D0%BD%D0%B5%D1%80%D0%B3%D0%BE%D1%81%D0%B1%D0%B5%D1%80%D0%B5%D0%B6%D0%B5%D0%BD%D0%B8%D0%B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ru.wikipedia.org/wiki/%D0%A2%D0%B5%D0%BF%D0%BB%D0%BE%D1%81%D0%BD%D0%B0%D0%B1%D0%B6%D0%B5%D0%BD%D0%B8%D0%B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F%D0%BE%D1%81%D0%B5%D0%BB%D0%B5%D0%BD%D0%B8%D0%B5" TargetMode="External"/><Relationship Id="rId14" Type="http://schemas.openxmlformats.org/officeDocument/2006/relationships/hyperlink" Target="http://ru.wikipedia.org/wiki/%D0%9A%D0%BE%D0%BC%D0%BC%D1%83%D0%BD%D0%B0%D0%BB%D1%8C%D0%BD%D0%BE%D0%B5_%D1%85%D0%BE%D0%B7%D1%8F%D0%B9%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08C6C8-21BD-4E9E-BD46-8E865D8CB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64</Pages>
  <Words>16974</Words>
  <Characters>96754</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29</cp:revision>
  <cp:lastPrinted>2024-08-05T13:52:00Z</cp:lastPrinted>
  <dcterms:created xsi:type="dcterms:W3CDTF">2024-05-15T08:50:00Z</dcterms:created>
  <dcterms:modified xsi:type="dcterms:W3CDTF">2024-11-04T23:24:00Z</dcterms:modified>
</cp:coreProperties>
</file>