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5EA" w:rsidRPr="00434153" w:rsidRDefault="0014143E" w:rsidP="002C05EA">
      <w:pPr>
        <w:shd w:val="clear" w:color="auto" w:fill="FFFFFF"/>
        <w:tabs>
          <w:tab w:val="left" w:pos="0"/>
          <w:tab w:val="left" w:pos="4253"/>
        </w:tabs>
        <w:suppressAutoHyphens/>
        <w:spacing w:after="0" w:line="240" w:lineRule="auto"/>
        <w:ind w:firstLine="5670"/>
        <w:rPr>
          <w:rFonts w:ascii="Times New Roman" w:eastAsia="Times New Roman" w:hAnsi="Times New Roman" w:cs="Times New Roman"/>
          <w:sz w:val="28"/>
          <w:szCs w:val="24"/>
          <w:lang w:eastAsia="ru-RU"/>
        </w:rPr>
      </w:pPr>
      <w:r>
        <w:rPr>
          <w:rFonts w:ascii="Times New Roman" w:eastAsia="Times New Roman" w:hAnsi="Times New Roman" w:cs="Times New Roman"/>
          <w:noProof/>
          <w:sz w:val="28"/>
          <w:szCs w:val="24"/>
          <w:lang w:eastAsia="ru-RU"/>
        </w:rPr>
        <w:pict>
          <v:rect id="Прямоугольник 2" o:spid="_x0000_s1084" style="position:absolute;left:0;text-align:left;margin-left:230.65pt;margin-top:-29.7pt;width:32.55pt;height:20.7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" fillcolor="white [3212]" stroked="f" strokeweight="2pt"/>
        </w:pict>
      </w:r>
      <w:r w:rsidR="002C05EA" w:rsidRPr="00434153">
        <w:rPr>
          <w:rFonts w:ascii="Times New Roman" w:eastAsia="Times New Roman" w:hAnsi="Times New Roman" w:cs="Times New Roman"/>
          <w:sz w:val="28"/>
          <w:szCs w:val="24"/>
          <w:lang w:eastAsia="ru-RU"/>
        </w:rPr>
        <w:t>Приложение</w:t>
      </w:r>
      <w:r w:rsidR="002C05EA">
        <w:rPr>
          <w:rFonts w:ascii="Times New Roman" w:eastAsia="Times New Roman" w:hAnsi="Times New Roman" w:cs="Times New Roman"/>
          <w:sz w:val="28"/>
          <w:szCs w:val="24"/>
          <w:lang w:eastAsia="ru-RU"/>
        </w:rPr>
        <w:t xml:space="preserve"> 3</w:t>
      </w:r>
    </w:p>
    <w:p w:rsidR="002C05EA" w:rsidRPr="00434153" w:rsidRDefault="002C05EA" w:rsidP="002C05EA">
      <w:pPr>
        <w:shd w:val="clear" w:color="auto" w:fill="FFFFFF"/>
        <w:tabs>
          <w:tab w:val="left" w:pos="0"/>
        </w:tabs>
        <w:suppressAutoHyphens/>
        <w:spacing w:after="0" w:line="240" w:lineRule="auto"/>
        <w:ind w:firstLine="5103"/>
        <w:jc w:val="center"/>
        <w:rPr>
          <w:rFonts w:ascii="Times New Roman" w:eastAsia="Times New Roman" w:hAnsi="Times New Roman" w:cs="Times New Roman"/>
          <w:sz w:val="28"/>
          <w:szCs w:val="24"/>
          <w:lang w:eastAsia="ru-RU"/>
        </w:rPr>
      </w:pPr>
    </w:p>
    <w:p w:rsidR="002C05EA" w:rsidRPr="00434153" w:rsidRDefault="002C05EA" w:rsidP="002C05EA">
      <w:pPr>
        <w:shd w:val="clear" w:color="auto" w:fill="FFFFFF"/>
        <w:tabs>
          <w:tab w:val="left" w:pos="0"/>
        </w:tabs>
        <w:suppressAutoHyphens/>
        <w:spacing w:after="0" w:line="240" w:lineRule="auto"/>
        <w:ind w:firstLine="5103"/>
        <w:jc w:val="center"/>
        <w:rPr>
          <w:rFonts w:ascii="Times New Roman" w:eastAsia="Times New Roman" w:hAnsi="Times New Roman" w:cs="Times New Roman"/>
          <w:sz w:val="28"/>
          <w:szCs w:val="24"/>
          <w:lang w:eastAsia="ru-RU"/>
        </w:rPr>
      </w:pPr>
    </w:p>
    <w:p w:rsidR="002C05EA" w:rsidRPr="00434153" w:rsidRDefault="002C05EA" w:rsidP="002C05EA">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УТВЕРЖДЕНА</w:t>
      </w:r>
    </w:p>
    <w:p w:rsidR="002C05EA" w:rsidRPr="00434153" w:rsidRDefault="002C05EA" w:rsidP="002C05EA">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постановлением администрации</w:t>
      </w:r>
    </w:p>
    <w:p w:rsidR="002C05EA" w:rsidRPr="00434153" w:rsidRDefault="002C05EA" w:rsidP="002C05EA">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муниципального образования</w:t>
      </w:r>
    </w:p>
    <w:p w:rsidR="002C05EA" w:rsidRPr="00434153" w:rsidRDefault="002C05EA" w:rsidP="002C05EA">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Крымский район</w:t>
      </w:r>
    </w:p>
    <w:p w:rsidR="002C05EA" w:rsidRDefault="002C05EA" w:rsidP="00BB6B24">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w:t>
      </w:r>
      <w:r w:rsidR="00BB6B24" w:rsidRPr="00434153">
        <w:rPr>
          <w:rFonts w:ascii="Times New Roman" w:eastAsia="Times New Roman" w:hAnsi="Times New Roman" w:cs="Times New Roman"/>
          <w:sz w:val="28"/>
          <w:szCs w:val="24"/>
          <w:lang w:eastAsia="ru-RU"/>
        </w:rPr>
        <w:t>О</w:t>
      </w:r>
      <w:r w:rsidRPr="00434153">
        <w:rPr>
          <w:rFonts w:ascii="Times New Roman" w:eastAsia="Times New Roman" w:hAnsi="Times New Roman" w:cs="Times New Roman"/>
          <w:sz w:val="28"/>
          <w:szCs w:val="24"/>
          <w:lang w:eastAsia="ru-RU"/>
        </w:rPr>
        <w:t>т</w:t>
      </w:r>
      <w:r w:rsidR="00BB6B24">
        <w:rPr>
          <w:rFonts w:ascii="Times New Roman" w:eastAsia="Times New Roman" w:hAnsi="Times New Roman" w:cs="Times New Roman"/>
          <w:sz w:val="28"/>
          <w:szCs w:val="24"/>
          <w:lang w:eastAsia="ru-RU"/>
        </w:rPr>
        <w:t xml:space="preserve">15.05.2024 г. </w:t>
      </w:r>
      <w:r w:rsidRPr="00434153">
        <w:rPr>
          <w:rFonts w:ascii="Times New Roman" w:eastAsia="Times New Roman" w:hAnsi="Times New Roman" w:cs="Times New Roman"/>
          <w:sz w:val="28"/>
          <w:szCs w:val="24"/>
          <w:lang w:eastAsia="ru-RU"/>
        </w:rPr>
        <w:t xml:space="preserve"> №</w:t>
      </w:r>
      <w:r w:rsidR="00BB6B24">
        <w:rPr>
          <w:rFonts w:ascii="Times New Roman" w:eastAsia="Times New Roman" w:hAnsi="Times New Roman" w:cs="Times New Roman"/>
          <w:sz w:val="28"/>
          <w:szCs w:val="24"/>
          <w:lang w:eastAsia="ru-RU"/>
        </w:rPr>
        <w:t xml:space="preserve"> 1045</w:t>
      </w:r>
    </w:p>
    <w:p w:rsidR="00BB6B24" w:rsidRDefault="00BB6B24" w:rsidP="00BB6B24">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p>
    <w:p w:rsidR="00BB6B24" w:rsidRDefault="00BB6B24" w:rsidP="00BB6B24">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p>
    <w:p w:rsidR="00BB6B24" w:rsidRDefault="00BB6B24" w:rsidP="00BB6B24">
      <w:pPr>
        <w:shd w:val="clear" w:color="auto" w:fill="FFFFFF"/>
        <w:tabs>
          <w:tab w:val="left" w:pos="0"/>
        </w:tabs>
        <w:suppressAutoHyphens/>
        <w:spacing w:after="0" w:line="240" w:lineRule="auto"/>
        <w:ind w:firstLine="4253"/>
        <w:rPr>
          <w:rFonts w:ascii="Times New Roman" w:hAnsi="Times New Roman" w:cs="Times New Roman"/>
          <w:b/>
          <w:bCs/>
          <w:sz w:val="28"/>
          <w:szCs w:val="24"/>
        </w:rPr>
      </w:pPr>
    </w:p>
    <w:p w:rsidR="002C05EA" w:rsidRDefault="002C05EA" w:rsidP="002C05EA">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2C05EA" w:rsidRDefault="002C05EA" w:rsidP="002C05EA">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2C05EA" w:rsidRDefault="002C05EA" w:rsidP="002C05EA">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2C05EA" w:rsidRDefault="002C05EA" w:rsidP="002C05EA">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2C05EA" w:rsidRDefault="002C05EA" w:rsidP="002C05EA">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2C05EA" w:rsidRDefault="002C05EA" w:rsidP="002C05EA">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2C05EA" w:rsidRDefault="002C05EA" w:rsidP="002C05EA">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2C05EA" w:rsidRDefault="002C05EA" w:rsidP="002C05EA">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2C05EA" w:rsidRDefault="002C05EA" w:rsidP="002C05EA">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2C05EA" w:rsidRPr="00482E6F" w:rsidRDefault="002C05EA" w:rsidP="002C05EA">
      <w:pPr>
        <w:keepNext/>
        <w:keepLines/>
        <w:spacing w:after="0" w:line="240" w:lineRule="auto"/>
        <w:contextualSpacing/>
        <w:jc w:val="center"/>
        <w:textAlignment w:val="baseline"/>
        <w:rPr>
          <w:rFonts w:ascii="Times New Roman" w:eastAsia="Tahoma" w:hAnsi="Times New Roman" w:cs="Times New Roman"/>
          <w:b/>
          <w:caps/>
          <w:kern w:val="28"/>
          <w:sz w:val="28"/>
          <w:szCs w:val="36"/>
        </w:rPr>
      </w:pPr>
      <w:r w:rsidRPr="00482E6F">
        <w:rPr>
          <w:rFonts w:ascii="Times New Roman" w:eastAsia="Tahoma" w:hAnsi="Times New Roman" w:cs="Times New Roman"/>
          <w:b/>
          <w:caps/>
          <w:kern w:val="28"/>
          <w:sz w:val="28"/>
          <w:szCs w:val="36"/>
        </w:rPr>
        <w:t xml:space="preserve">схема </w:t>
      </w:r>
    </w:p>
    <w:p w:rsidR="002C05EA" w:rsidRDefault="002C05EA" w:rsidP="002C05EA">
      <w:pPr>
        <w:keepNext/>
        <w:keepLines/>
        <w:spacing w:after="0" w:line="240" w:lineRule="auto"/>
        <w:contextualSpacing/>
        <w:jc w:val="center"/>
        <w:textAlignment w:val="baseline"/>
        <w:rPr>
          <w:rFonts w:ascii="Times New Roman" w:hAnsi="Times New Roman" w:cs="Times New Roman"/>
          <w:b/>
          <w:bCs/>
          <w:sz w:val="28"/>
          <w:szCs w:val="24"/>
        </w:rPr>
      </w:pPr>
      <w:r>
        <w:rPr>
          <w:rFonts w:ascii="Times New Roman" w:hAnsi="Times New Roman" w:cs="Times New Roman"/>
          <w:b/>
          <w:bCs/>
          <w:sz w:val="28"/>
          <w:szCs w:val="24"/>
        </w:rPr>
        <w:t>теплоснабжения</w:t>
      </w:r>
      <w:r>
        <w:rPr>
          <w:rFonts w:ascii="Times New Roman" w:eastAsia="Tahoma" w:hAnsi="Times New Roman" w:cs="Times New Roman"/>
          <w:b/>
          <w:caps/>
          <w:kern w:val="28"/>
          <w:sz w:val="36"/>
          <w:szCs w:val="36"/>
        </w:rPr>
        <w:t xml:space="preserve"> </w:t>
      </w:r>
      <w:proofErr w:type="spellStart"/>
      <w:r>
        <w:rPr>
          <w:rFonts w:ascii="Times New Roman" w:hAnsi="Times New Roman" w:cs="Times New Roman"/>
          <w:b/>
          <w:bCs/>
          <w:sz w:val="28"/>
          <w:szCs w:val="24"/>
        </w:rPr>
        <w:t>Кеслеровского</w:t>
      </w:r>
      <w:proofErr w:type="spellEnd"/>
      <w:r>
        <w:rPr>
          <w:rFonts w:ascii="Times New Roman" w:hAnsi="Times New Roman" w:cs="Times New Roman"/>
          <w:b/>
          <w:bCs/>
          <w:sz w:val="28"/>
          <w:szCs w:val="24"/>
        </w:rPr>
        <w:t xml:space="preserve"> сельского поселения Крымского района</w:t>
      </w:r>
    </w:p>
    <w:p w:rsidR="002C05EA" w:rsidRPr="00843D1D" w:rsidRDefault="002C05EA" w:rsidP="002C05EA">
      <w:pPr>
        <w:keepNext/>
        <w:keepLines/>
        <w:spacing w:after="0" w:line="240" w:lineRule="auto"/>
        <w:contextualSpacing/>
        <w:jc w:val="center"/>
        <w:textAlignment w:val="baseline"/>
        <w:rPr>
          <w:rFonts w:ascii="Times New Roman" w:eastAsia="Tahoma" w:hAnsi="Times New Roman" w:cs="Times New Roman"/>
          <w:b/>
          <w:caps/>
          <w:kern w:val="28"/>
          <w:sz w:val="36"/>
          <w:szCs w:val="36"/>
        </w:rPr>
      </w:pPr>
      <w:r>
        <w:rPr>
          <w:rFonts w:ascii="Times New Roman" w:hAnsi="Times New Roman" w:cs="Times New Roman"/>
          <w:b/>
          <w:bCs/>
          <w:sz w:val="28"/>
          <w:szCs w:val="24"/>
        </w:rPr>
        <w:t>на период с 2025 по 2029 годы</w:t>
      </w:r>
    </w:p>
    <w:p w:rsidR="002C05EA" w:rsidRPr="00843D1D" w:rsidRDefault="002C05EA" w:rsidP="002C05EA">
      <w:pPr>
        <w:keepNext/>
        <w:keepLines/>
        <w:spacing w:after="0" w:line="240" w:lineRule="auto"/>
        <w:contextualSpacing/>
        <w:jc w:val="center"/>
        <w:textAlignment w:val="baseline"/>
        <w:rPr>
          <w:rFonts w:ascii="Times New Roman" w:eastAsia="Tahoma" w:hAnsi="Times New Roman" w:cs="Times New Roman"/>
          <w:b/>
          <w:caps/>
          <w:kern w:val="28"/>
          <w:sz w:val="32"/>
          <w:szCs w:val="32"/>
        </w:rPr>
      </w:pPr>
    </w:p>
    <w:p w:rsidR="002C05EA" w:rsidRPr="00843D1D" w:rsidRDefault="002C05EA" w:rsidP="002C05EA">
      <w:pPr>
        <w:autoSpaceDE w:val="0"/>
        <w:autoSpaceDN w:val="0"/>
        <w:adjustRightInd w:val="0"/>
        <w:spacing w:after="0" w:line="240" w:lineRule="auto"/>
        <w:contextualSpacing/>
        <w:jc w:val="center"/>
        <w:rPr>
          <w:rFonts w:ascii="Times New Roman" w:hAnsi="Times New Roman" w:cs="Times New Roman"/>
          <w:b/>
          <w:i/>
          <w:sz w:val="28"/>
          <w:szCs w:val="28"/>
        </w:rPr>
      </w:pPr>
    </w:p>
    <w:p w:rsidR="002C05EA" w:rsidRPr="00843D1D" w:rsidRDefault="002C05EA" w:rsidP="002C05EA">
      <w:pPr>
        <w:autoSpaceDE w:val="0"/>
        <w:autoSpaceDN w:val="0"/>
        <w:adjustRightInd w:val="0"/>
        <w:spacing w:after="0" w:line="240" w:lineRule="auto"/>
        <w:contextualSpacing/>
        <w:jc w:val="center"/>
        <w:rPr>
          <w:rFonts w:ascii="Times New Roman" w:hAnsi="Times New Roman" w:cs="Times New Roman"/>
          <w:b/>
          <w:i/>
          <w:sz w:val="28"/>
          <w:szCs w:val="28"/>
        </w:rPr>
      </w:pPr>
    </w:p>
    <w:p w:rsidR="002C05EA" w:rsidRPr="00843D1D" w:rsidRDefault="002C05EA" w:rsidP="002C05EA">
      <w:pPr>
        <w:autoSpaceDE w:val="0"/>
        <w:autoSpaceDN w:val="0"/>
        <w:adjustRightInd w:val="0"/>
        <w:spacing w:after="0" w:line="240" w:lineRule="auto"/>
        <w:contextualSpacing/>
        <w:jc w:val="center"/>
        <w:rPr>
          <w:rFonts w:ascii="Times New Roman" w:hAnsi="Times New Roman" w:cs="Times New Roman"/>
          <w:b/>
          <w:i/>
          <w:sz w:val="28"/>
          <w:szCs w:val="28"/>
        </w:rPr>
      </w:pPr>
    </w:p>
    <w:p w:rsidR="002C05EA" w:rsidRPr="00843D1D" w:rsidRDefault="002C05EA" w:rsidP="002C05EA">
      <w:pPr>
        <w:autoSpaceDE w:val="0"/>
        <w:autoSpaceDN w:val="0"/>
        <w:adjustRightInd w:val="0"/>
        <w:spacing w:after="0" w:line="240" w:lineRule="auto"/>
        <w:contextualSpacing/>
        <w:jc w:val="center"/>
        <w:rPr>
          <w:rFonts w:ascii="Times New Roman" w:hAnsi="Times New Roman" w:cs="Times New Roman"/>
          <w:b/>
          <w:i/>
          <w:sz w:val="28"/>
          <w:szCs w:val="28"/>
        </w:rPr>
      </w:pPr>
    </w:p>
    <w:p w:rsidR="002C05EA" w:rsidRPr="00843D1D" w:rsidRDefault="002C05EA" w:rsidP="002C05EA">
      <w:pPr>
        <w:autoSpaceDE w:val="0"/>
        <w:autoSpaceDN w:val="0"/>
        <w:adjustRightInd w:val="0"/>
        <w:spacing w:after="0" w:line="240" w:lineRule="auto"/>
        <w:contextualSpacing/>
        <w:jc w:val="center"/>
        <w:rPr>
          <w:rFonts w:ascii="Times New Roman" w:hAnsi="Times New Roman" w:cs="Times New Roman"/>
          <w:b/>
          <w:i/>
          <w:sz w:val="28"/>
          <w:szCs w:val="28"/>
        </w:rPr>
      </w:pPr>
    </w:p>
    <w:p w:rsidR="002C05EA" w:rsidRPr="00843D1D" w:rsidRDefault="002C05EA" w:rsidP="002C05EA">
      <w:pPr>
        <w:autoSpaceDE w:val="0"/>
        <w:autoSpaceDN w:val="0"/>
        <w:adjustRightInd w:val="0"/>
        <w:spacing w:after="0" w:line="240" w:lineRule="auto"/>
        <w:contextualSpacing/>
        <w:jc w:val="center"/>
        <w:rPr>
          <w:rFonts w:ascii="Times New Roman" w:hAnsi="Times New Roman" w:cs="Times New Roman"/>
          <w:b/>
          <w:i/>
          <w:sz w:val="28"/>
          <w:szCs w:val="28"/>
        </w:rPr>
      </w:pPr>
    </w:p>
    <w:p w:rsidR="002C05EA" w:rsidRPr="00843D1D" w:rsidRDefault="002C05EA" w:rsidP="002C05EA">
      <w:pPr>
        <w:autoSpaceDE w:val="0"/>
        <w:autoSpaceDN w:val="0"/>
        <w:adjustRightInd w:val="0"/>
        <w:spacing w:after="0" w:line="240" w:lineRule="auto"/>
        <w:contextualSpacing/>
        <w:jc w:val="center"/>
        <w:rPr>
          <w:rFonts w:ascii="Times New Roman" w:hAnsi="Times New Roman" w:cs="Times New Roman"/>
          <w:b/>
          <w:i/>
          <w:sz w:val="28"/>
          <w:szCs w:val="28"/>
        </w:rPr>
      </w:pPr>
    </w:p>
    <w:p w:rsidR="002C05EA" w:rsidRPr="00843D1D" w:rsidRDefault="002C05EA" w:rsidP="002C05EA">
      <w:pPr>
        <w:autoSpaceDE w:val="0"/>
        <w:autoSpaceDN w:val="0"/>
        <w:adjustRightInd w:val="0"/>
        <w:spacing w:after="0" w:line="240" w:lineRule="auto"/>
        <w:contextualSpacing/>
        <w:jc w:val="center"/>
        <w:rPr>
          <w:rFonts w:ascii="Times New Roman" w:hAnsi="Times New Roman" w:cs="Times New Roman"/>
          <w:b/>
          <w:i/>
          <w:sz w:val="28"/>
          <w:szCs w:val="28"/>
        </w:rPr>
      </w:pPr>
    </w:p>
    <w:p w:rsidR="002C05EA" w:rsidRPr="00843D1D" w:rsidRDefault="002C05EA" w:rsidP="002C05EA">
      <w:pPr>
        <w:autoSpaceDE w:val="0"/>
        <w:autoSpaceDN w:val="0"/>
        <w:adjustRightInd w:val="0"/>
        <w:spacing w:after="0" w:line="240" w:lineRule="auto"/>
        <w:contextualSpacing/>
        <w:jc w:val="center"/>
        <w:rPr>
          <w:rFonts w:ascii="Times New Roman" w:hAnsi="Times New Roman" w:cs="Times New Roman"/>
          <w:b/>
          <w:i/>
          <w:sz w:val="28"/>
          <w:szCs w:val="28"/>
        </w:rPr>
      </w:pPr>
    </w:p>
    <w:p w:rsidR="002C05EA" w:rsidRPr="00843D1D" w:rsidRDefault="002C05EA" w:rsidP="002C05EA">
      <w:pPr>
        <w:autoSpaceDE w:val="0"/>
        <w:autoSpaceDN w:val="0"/>
        <w:adjustRightInd w:val="0"/>
        <w:spacing w:after="0" w:line="240" w:lineRule="auto"/>
        <w:contextualSpacing/>
        <w:jc w:val="center"/>
        <w:rPr>
          <w:rFonts w:ascii="Times New Roman" w:hAnsi="Times New Roman" w:cs="Times New Roman"/>
          <w:b/>
          <w:i/>
          <w:sz w:val="28"/>
          <w:szCs w:val="28"/>
        </w:rPr>
      </w:pPr>
    </w:p>
    <w:p w:rsidR="002C05EA" w:rsidRPr="00843D1D" w:rsidRDefault="002C05EA" w:rsidP="002C05EA">
      <w:pPr>
        <w:autoSpaceDE w:val="0"/>
        <w:autoSpaceDN w:val="0"/>
        <w:adjustRightInd w:val="0"/>
        <w:spacing w:after="0" w:line="240" w:lineRule="auto"/>
        <w:contextualSpacing/>
        <w:jc w:val="center"/>
        <w:rPr>
          <w:rFonts w:ascii="Times New Roman" w:hAnsi="Times New Roman" w:cs="Times New Roman"/>
          <w:b/>
          <w:i/>
          <w:sz w:val="28"/>
          <w:szCs w:val="28"/>
        </w:rPr>
      </w:pPr>
    </w:p>
    <w:p w:rsidR="002C05EA" w:rsidRPr="00843D1D" w:rsidRDefault="002C05EA" w:rsidP="002C05EA">
      <w:pPr>
        <w:autoSpaceDE w:val="0"/>
        <w:autoSpaceDN w:val="0"/>
        <w:adjustRightInd w:val="0"/>
        <w:spacing w:after="0" w:line="240" w:lineRule="auto"/>
        <w:contextualSpacing/>
        <w:jc w:val="center"/>
        <w:rPr>
          <w:rFonts w:ascii="Times New Roman" w:hAnsi="Times New Roman" w:cs="Times New Roman"/>
          <w:b/>
          <w:sz w:val="28"/>
          <w:szCs w:val="28"/>
        </w:rPr>
      </w:pPr>
    </w:p>
    <w:p w:rsidR="002C05EA" w:rsidRDefault="002C05EA" w:rsidP="002C05EA">
      <w:pPr>
        <w:spacing w:after="0" w:line="240" w:lineRule="auto"/>
        <w:jc w:val="center"/>
        <w:rPr>
          <w:rFonts w:ascii="Times New Roman" w:hAnsi="Times New Roman" w:cs="Times New Roman"/>
          <w:sz w:val="28"/>
          <w:szCs w:val="28"/>
        </w:rPr>
      </w:pPr>
    </w:p>
    <w:p w:rsidR="002C05EA" w:rsidRDefault="002C05EA" w:rsidP="002C05EA">
      <w:pPr>
        <w:spacing w:after="0" w:line="240" w:lineRule="auto"/>
        <w:jc w:val="center"/>
        <w:rPr>
          <w:rFonts w:ascii="Times New Roman" w:hAnsi="Times New Roman" w:cs="Times New Roman"/>
          <w:sz w:val="28"/>
          <w:szCs w:val="28"/>
        </w:rPr>
      </w:pPr>
    </w:p>
    <w:p w:rsidR="002C05EA" w:rsidRDefault="002C05EA" w:rsidP="002C05EA">
      <w:pPr>
        <w:spacing w:after="0" w:line="240" w:lineRule="auto"/>
        <w:jc w:val="center"/>
        <w:rPr>
          <w:rFonts w:ascii="Times New Roman" w:hAnsi="Times New Roman" w:cs="Times New Roman"/>
          <w:sz w:val="28"/>
          <w:szCs w:val="28"/>
        </w:rPr>
      </w:pPr>
    </w:p>
    <w:p w:rsidR="002C05EA" w:rsidRDefault="002C05EA" w:rsidP="002C05EA">
      <w:pPr>
        <w:spacing w:after="0" w:line="240" w:lineRule="auto"/>
        <w:jc w:val="center"/>
        <w:rPr>
          <w:rFonts w:ascii="Times New Roman" w:hAnsi="Times New Roman" w:cs="Times New Roman"/>
          <w:sz w:val="28"/>
          <w:szCs w:val="28"/>
        </w:rPr>
      </w:pPr>
    </w:p>
    <w:p w:rsidR="002C05EA" w:rsidRDefault="002C05EA" w:rsidP="002C05EA">
      <w:pPr>
        <w:spacing w:after="0" w:line="240" w:lineRule="auto"/>
        <w:jc w:val="center"/>
        <w:rPr>
          <w:rFonts w:ascii="Times New Roman" w:hAnsi="Times New Roman" w:cs="Times New Roman"/>
          <w:sz w:val="28"/>
          <w:szCs w:val="28"/>
        </w:rPr>
      </w:pPr>
    </w:p>
    <w:p w:rsidR="002C05EA" w:rsidRDefault="002C05EA" w:rsidP="002C05EA">
      <w:pPr>
        <w:spacing w:after="0" w:line="240" w:lineRule="auto"/>
        <w:jc w:val="center"/>
        <w:rPr>
          <w:rFonts w:ascii="Times New Roman" w:hAnsi="Times New Roman" w:cs="Times New Roman"/>
          <w:sz w:val="28"/>
          <w:szCs w:val="28"/>
        </w:rPr>
      </w:pPr>
    </w:p>
    <w:p w:rsidR="002C05EA" w:rsidRDefault="002C05EA" w:rsidP="002C05EA">
      <w:pPr>
        <w:spacing w:after="0" w:line="240" w:lineRule="auto"/>
        <w:jc w:val="center"/>
        <w:rPr>
          <w:rFonts w:ascii="Times New Roman" w:hAnsi="Times New Roman" w:cs="Times New Roman"/>
          <w:sz w:val="28"/>
          <w:szCs w:val="28"/>
        </w:rPr>
      </w:pPr>
    </w:p>
    <w:p w:rsidR="002C05EA" w:rsidRDefault="002C05EA" w:rsidP="002C05EA">
      <w:pPr>
        <w:spacing w:after="0" w:line="240" w:lineRule="auto"/>
        <w:jc w:val="center"/>
        <w:rPr>
          <w:rFonts w:ascii="Times New Roman" w:hAnsi="Times New Roman" w:cs="Times New Roman"/>
          <w:sz w:val="28"/>
          <w:szCs w:val="28"/>
        </w:rPr>
      </w:pPr>
    </w:p>
    <w:p w:rsidR="002C05EA" w:rsidRDefault="002C05EA" w:rsidP="002C05E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Крымск – 2024</w:t>
      </w:r>
    </w:p>
    <w:p w:rsidR="00696591" w:rsidRDefault="00696591" w:rsidP="00C42266">
      <w:pPr>
        <w:autoSpaceDE w:val="0"/>
        <w:autoSpaceDN w:val="0"/>
        <w:adjustRightInd w:val="0"/>
        <w:spacing w:after="0" w:line="240" w:lineRule="auto"/>
        <w:contextualSpacing/>
        <w:jc w:val="center"/>
        <w:rPr>
          <w:rFonts w:ascii="Times New Roman" w:hAnsi="Times New Roman" w:cs="Times New Roman"/>
          <w:b/>
          <w:sz w:val="28"/>
          <w:szCs w:val="28"/>
        </w:rPr>
      </w:pPr>
      <w:r w:rsidRPr="00843D1D">
        <w:rPr>
          <w:rFonts w:ascii="Times New Roman" w:hAnsi="Times New Roman" w:cs="Times New Roman"/>
          <w:b/>
          <w:sz w:val="28"/>
          <w:szCs w:val="28"/>
        </w:rPr>
        <w:lastRenderedPageBreak/>
        <w:t>СОДЕРЖАНИЕ</w:t>
      </w:r>
    </w:p>
    <w:p w:rsidR="00696591" w:rsidRPr="00843D1D" w:rsidRDefault="00696591" w:rsidP="00C42266">
      <w:pPr>
        <w:autoSpaceDE w:val="0"/>
        <w:autoSpaceDN w:val="0"/>
        <w:adjustRightInd w:val="0"/>
        <w:spacing w:after="0" w:line="240" w:lineRule="auto"/>
        <w:contextualSpacing/>
        <w:jc w:val="center"/>
        <w:rPr>
          <w:rFonts w:ascii="Times New Roman" w:hAnsi="Times New Roman" w:cs="Times New Roman"/>
          <w:b/>
          <w:sz w:val="28"/>
          <w:szCs w:val="28"/>
          <w:lang w:val="en-US"/>
        </w:rPr>
      </w:pPr>
    </w:p>
    <w:tbl>
      <w:tblPr>
        <w:tblW w:w="9847" w:type="dxa"/>
        <w:shd w:val="clear" w:color="auto" w:fill="FFFFFF"/>
        <w:tblLook w:val="00A0" w:firstRow="1" w:lastRow="0" w:firstColumn="1" w:lastColumn="0" w:noHBand="0" w:noVBand="0"/>
      </w:tblPr>
      <w:tblGrid>
        <w:gridCol w:w="9853"/>
      </w:tblGrid>
      <w:tr w:rsidR="00696591" w:rsidRPr="00843D1D" w:rsidTr="00493FF5">
        <w:trPr>
          <w:trHeight w:val="237"/>
        </w:trPr>
        <w:tc>
          <w:tcPr>
            <w:tcW w:w="9847" w:type="dxa"/>
            <w:shd w:val="clear" w:color="auto" w:fill="FFFFFF"/>
          </w:tcPr>
          <w:p w:rsidR="00696591" w:rsidRPr="002A12A4" w:rsidRDefault="00696591" w:rsidP="00493F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ПАСПОРТ СХЕМЫ…</w:t>
            </w:r>
            <w:r w:rsidR="002A12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493FF5">
              <w:rPr>
                <w:rFonts w:ascii="Times New Roman" w:hAnsi="Times New Roman" w:cs="Times New Roman"/>
                <w:color w:val="000000"/>
                <w:sz w:val="28"/>
                <w:szCs w:val="28"/>
                <w:lang w:eastAsia="ru-RU"/>
              </w:rPr>
              <w:t>8</w:t>
            </w:r>
          </w:p>
        </w:tc>
      </w:tr>
      <w:tr w:rsidR="00696591" w:rsidRPr="00843D1D" w:rsidTr="00493FF5">
        <w:trPr>
          <w:trHeight w:val="237"/>
        </w:trPr>
        <w:tc>
          <w:tcPr>
            <w:tcW w:w="9847" w:type="dxa"/>
            <w:shd w:val="clear" w:color="auto" w:fill="FFFFFF"/>
          </w:tcPr>
          <w:p w:rsidR="00696591" w:rsidRPr="002831A4" w:rsidRDefault="00696591" w:rsidP="00493FF5">
            <w:pPr>
              <w:shd w:val="clear" w:color="auto" w:fill="FFFFFF"/>
              <w:spacing w:after="0" w:line="240" w:lineRule="auto"/>
              <w:jc w:val="both"/>
              <w:rPr>
                <w:rFonts w:ascii="Times New Roman" w:hAnsi="Times New Roman" w:cs="Times New Roman"/>
                <w:bCs/>
                <w:color w:val="000000"/>
                <w:sz w:val="28"/>
                <w:szCs w:val="28"/>
                <w:lang w:eastAsia="ru-RU"/>
              </w:rPr>
            </w:pPr>
            <w:r w:rsidRPr="002A12A4">
              <w:rPr>
                <w:rFonts w:ascii="Times New Roman" w:eastAsia="Times New Roman" w:hAnsi="Times New Roman" w:cs="Times New Roman"/>
                <w:bCs/>
                <w:color w:val="000000"/>
                <w:sz w:val="28"/>
                <w:szCs w:val="28"/>
                <w:lang w:eastAsia="ru-RU"/>
              </w:rPr>
              <w:t>ОСНОВНЫЕ ТЕРМИНЫ И ПОНЯТИЯ…………………………………</w:t>
            </w:r>
            <w:r w:rsidR="002A12A4">
              <w:rPr>
                <w:rFonts w:ascii="Times New Roman" w:eastAsia="Times New Roman" w:hAnsi="Times New Roman" w:cs="Times New Roman"/>
                <w:bCs/>
                <w:color w:val="000000"/>
                <w:sz w:val="28"/>
                <w:szCs w:val="28"/>
                <w:lang w:eastAsia="ru-RU"/>
              </w:rPr>
              <w:t>…</w:t>
            </w:r>
            <w:r w:rsidR="002A12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2831A4">
              <w:rPr>
                <w:rFonts w:ascii="Times New Roman" w:hAnsi="Times New Roman" w:cs="Times New Roman"/>
                <w:color w:val="000000"/>
                <w:sz w:val="28"/>
                <w:szCs w:val="28"/>
                <w:lang w:eastAsia="ru-RU"/>
              </w:rPr>
              <w:t>.</w:t>
            </w:r>
            <w:r w:rsidR="00493FF5">
              <w:rPr>
                <w:rFonts w:ascii="Times New Roman" w:hAnsi="Times New Roman" w:cs="Times New Roman"/>
                <w:color w:val="000000"/>
                <w:sz w:val="28"/>
                <w:szCs w:val="28"/>
                <w:lang w:eastAsia="ru-RU"/>
              </w:rPr>
              <w:t>9</w:t>
            </w:r>
          </w:p>
        </w:tc>
      </w:tr>
      <w:tr w:rsidR="00696591" w:rsidRPr="00843D1D" w:rsidTr="00493FF5">
        <w:tc>
          <w:tcPr>
            <w:tcW w:w="9847" w:type="dxa"/>
            <w:shd w:val="clear" w:color="auto" w:fill="FFFFFF"/>
          </w:tcPr>
          <w:p w:rsidR="00696591" w:rsidRPr="002A12A4" w:rsidRDefault="002A12A4" w:rsidP="00493F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ВВЕДЕНИЕ…………………………………………………………………………</w:t>
            </w:r>
            <w:r w:rsidR="002831A4">
              <w:rPr>
                <w:rFonts w:ascii="Times New Roman" w:hAnsi="Times New Roman" w:cs="Times New Roman"/>
                <w:color w:val="000000"/>
                <w:sz w:val="28"/>
                <w:szCs w:val="28"/>
                <w:lang w:eastAsia="ru-RU"/>
              </w:rPr>
              <w:t>1</w:t>
            </w:r>
            <w:r w:rsidR="00493FF5">
              <w:rPr>
                <w:rFonts w:ascii="Times New Roman" w:hAnsi="Times New Roman" w:cs="Times New Roman"/>
                <w:color w:val="000000"/>
                <w:sz w:val="28"/>
                <w:szCs w:val="28"/>
                <w:lang w:eastAsia="ru-RU"/>
              </w:rPr>
              <w:t>1</w:t>
            </w:r>
          </w:p>
        </w:tc>
      </w:tr>
      <w:tr w:rsidR="00696591" w:rsidRPr="00843D1D" w:rsidTr="00493FF5">
        <w:tc>
          <w:tcPr>
            <w:tcW w:w="9847" w:type="dxa"/>
            <w:shd w:val="clear" w:color="auto" w:fill="FFFFFF"/>
          </w:tcPr>
          <w:p w:rsidR="00696591" w:rsidRPr="002A12A4" w:rsidRDefault="002A12A4" w:rsidP="00493F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ОБЩАЯ ЧАСТЬ……………………………………………………………………</w:t>
            </w:r>
            <w:r w:rsidR="002831A4">
              <w:rPr>
                <w:rFonts w:ascii="Times New Roman" w:hAnsi="Times New Roman" w:cs="Times New Roman"/>
                <w:color w:val="000000"/>
                <w:sz w:val="28"/>
                <w:szCs w:val="28"/>
                <w:lang w:eastAsia="ru-RU"/>
              </w:rPr>
              <w:t>1</w:t>
            </w:r>
            <w:r w:rsidR="00493FF5">
              <w:rPr>
                <w:rFonts w:ascii="Times New Roman" w:hAnsi="Times New Roman" w:cs="Times New Roman"/>
                <w:color w:val="000000"/>
                <w:sz w:val="28"/>
                <w:szCs w:val="28"/>
                <w:lang w:eastAsia="ru-RU"/>
              </w:rPr>
              <w:t>2</w:t>
            </w:r>
          </w:p>
        </w:tc>
      </w:tr>
      <w:tr w:rsidR="00696591" w:rsidRPr="00843D1D" w:rsidTr="00493FF5">
        <w:tc>
          <w:tcPr>
            <w:tcW w:w="9847" w:type="dxa"/>
            <w:shd w:val="clear" w:color="auto" w:fill="FFFFFF"/>
          </w:tcPr>
          <w:p w:rsidR="00696591" w:rsidRPr="002A12A4" w:rsidRDefault="002A12A4" w:rsidP="00CA4679">
            <w:pPr>
              <w:spacing w:after="0" w:line="240" w:lineRule="auto"/>
              <w:jc w:val="both"/>
              <w:rPr>
                <w:rFonts w:ascii="Times New Roman" w:hAnsi="Times New Roman" w:cs="Times New Roman"/>
                <w:color w:val="000000"/>
                <w:sz w:val="28"/>
                <w:szCs w:val="28"/>
                <w:lang w:eastAsia="ru-RU"/>
              </w:rPr>
            </w:pPr>
            <w:r w:rsidRPr="002831A4">
              <w:rPr>
                <w:rFonts w:ascii="Times New Roman" w:hAnsi="Times New Roman" w:cs="Times New Roman"/>
                <w:sz w:val="27"/>
                <w:szCs w:val="27"/>
                <w:lang w:eastAsia="ru-RU"/>
              </w:rPr>
              <w:t>РАЗДЕЛ 1. ПОКАЗАТЕЛИ</w:t>
            </w:r>
            <w:r w:rsidR="002831A4">
              <w:rPr>
                <w:rFonts w:ascii="Times New Roman" w:hAnsi="Times New Roman" w:cs="Times New Roman"/>
                <w:sz w:val="27"/>
                <w:szCs w:val="27"/>
                <w:lang w:eastAsia="ru-RU"/>
              </w:rPr>
              <w:t xml:space="preserve"> </w:t>
            </w:r>
            <w:r w:rsidRPr="002831A4">
              <w:rPr>
                <w:rFonts w:ascii="Times New Roman" w:hAnsi="Times New Roman" w:cs="Times New Roman"/>
                <w:sz w:val="27"/>
                <w:szCs w:val="27"/>
                <w:lang w:eastAsia="ru-RU"/>
              </w:rPr>
              <w:t>СУЩЕСТВУЮЩЕГО И</w:t>
            </w:r>
            <w:r w:rsidR="002831A4" w:rsidRPr="002831A4">
              <w:rPr>
                <w:rFonts w:ascii="Times New Roman" w:hAnsi="Times New Roman" w:cs="Times New Roman"/>
                <w:sz w:val="27"/>
                <w:szCs w:val="27"/>
                <w:lang w:eastAsia="ru-RU"/>
              </w:rPr>
              <w:t xml:space="preserve"> </w:t>
            </w:r>
            <w:r w:rsidRPr="002831A4">
              <w:rPr>
                <w:rFonts w:ascii="Times New Roman" w:hAnsi="Times New Roman" w:cs="Times New Roman"/>
                <w:sz w:val="27"/>
                <w:szCs w:val="27"/>
                <w:lang w:eastAsia="ru-RU"/>
              </w:rPr>
              <w:t>ПЕРСПЕКТИВНОГО СПРОСА НА ТЕПЛОВУЮ ЭНЕРГИЮ (МОЩНОСТЬ) И ТЕПЛОНОСИТЕЛЬ В УСТАНОВЛЕНН</w:t>
            </w:r>
            <w:r w:rsidR="002831A4">
              <w:rPr>
                <w:rFonts w:ascii="Times New Roman" w:hAnsi="Times New Roman" w:cs="Times New Roman"/>
                <w:sz w:val="27"/>
                <w:szCs w:val="27"/>
                <w:lang w:eastAsia="ru-RU"/>
              </w:rPr>
              <w:t>ЫХ ГРАНИЦАХ ТЕРРИТОРИИ ПОСЕЛЕНИЯ..…</w:t>
            </w:r>
            <w:r w:rsidRPr="002831A4">
              <w:rPr>
                <w:rFonts w:ascii="Times New Roman" w:hAnsi="Times New Roman" w:cs="Times New Roman"/>
                <w:sz w:val="27"/>
                <w:szCs w:val="27"/>
                <w:lang w:eastAsia="ru-RU"/>
              </w:rPr>
              <w:t>………</w:t>
            </w:r>
            <w:r w:rsidR="002831A4" w:rsidRPr="002831A4">
              <w:rPr>
                <w:rFonts w:ascii="Times New Roman" w:hAnsi="Times New Roman" w:cs="Times New Roman"/>
                <w:sz w:val="27"/>
                <w:szCs w:val="27"/>
                <w:lang w:eastAsia="ru-RU"/>
              </w:rPr>
              <w:t>…</w:t>
            </w:r>
            <w:r w:rsidR="0092271B">
              <w:rPr>
                <w:rFonts w:ascii="Times New Roman" w:hAnsi="Times New Roman" w:cs="Times New Roman"/>
                <w:sz w:val="27"/>
                <w:szCs w:val="27"/>
                <w:lang w:eastAsia="ru-RU"/>
              </w:rPr>
              <w:t>….</w:t>
            </w:r>
            <w:r w:rsidR="002831A4">
              <w:rPr>
                <w:rFonts w:ascii="Times New Roman" w:hAnsi="Times New Roman" w:cs="Times New Roman"/>
                <w:sz w:val="28"/>
                <w:szCs w:val="28"/>
                <w:lang w:eastAsia="ru-RU"/>
              </w:rPr>
              <w:t>1</w:t>
            </w:r>
            <w:r w:rsidR="00CA4679">
              <w:rPr>
                <w:rFonts w:ascii="Times New Roman" w:hAnsi="Times New Roman" w:cs="Times New Roman"/>
                <w:sz w:val="28"/>
                <w:szCs w:val="28"/>
                <w:lang w:eastAsia="ru-RU"/>
              </w:rPr>
              <w:t>3</w:t>
            </w:r>
          </w:p>
        </w:tc>
      </w:tr>
      <w:tr w:rsidR="00696591" w:rsidRPr="00843D1D" w:rsidTr="00493FF5">
        <w:tc>
          <w:tcPr>
            <w:tcW w:w="9847" w:type="dxa"/>
            <w:shd w:val="clear" w:color="auto" w:fill="FFFFFF"/>
          </w:tcPr>
          <w:p w:rsidR="00696591" w:rsidRPr="002A12A4" w:rsidRDefault="00696591" w:rsidP="00BD7F44">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1.1 </w:t>
            </w:r>
            <w:r w:rsidRPr="002A12A4">
              <w:rPr>
                <w:rFonts w:ascii="Times New Roman" w:eastAsia="Times New Roman" w:hAnsi="Times New Roman" w:cs="Times New Roman"/>
                <w:bCs/>
                <w:iCs/>
                <w:sz w:val="28"/>
                <w:szCs w:val="28"/>
                <w:lang w:eastAsia="ru-RU"/>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w:t>
            </w:r>
            <w:r w:rsidR="002831A4">
              <w:rPr>
                <w:rFonts w:ascii="Times New Roman" w:eastAsia="Times New Roman" w:hAnsi="Times New Roman" w:cs="Times New Roman"/>
                <w:bCs/>
                <w:iCs/>
                <w:sz w:val="28"/>
                <w:szCs w:val="28"/>
                <w:lang w:eastAsia="ru-RU"/>
              </w:rPr>
              <w:t>…………</w:t>
            </w:r>
            <w:r w:rsidR="004777AF">
              <w:rPr>
                <w:rFonts w:ascii="Times New Roman" w:eastAsia="Times New Roman" w:hAnsi="Times New Roman" w:cs="Times New Roman"/>
                <w:bCs/>
                <w:iCs/>
                <w:sz w:val="28"/>
                <w:szCs w:val="28"/>
                <w:lang w:eastAsia="ru-RU"/>
              </w:rPr>
              <w:t>…</w:t>
            </w:r>
            <w:r w:rsidR="002831A4">
              <w:rPr>
                <w:rFonts w:ascii="Times New Roman" w:eastAsia="Times New Roman" w:hAnsi="Times New Roman" w:cs="Times New Roman"/>
                <w:bCs/>
                <w:iCs/>
                <w:sz w:val="28"/>
                <w:szCs w:val="28"/>
                <w:lang w:eastAsia="ru-RU"/>
              </w:rPr>
              <w:t>1</w:t>
            </w:r>
            <w:r w:rsidR="00BD7F44">
              <w:rPr>
                <w:rFonts w:ascii="Times New Roman" w:eastAsia="Times New Roman" w:hAnsi="Times New Roman" w:cs="Times New Roman"/>
                <w:bCs/>
                <w:iCs/>
                <w:sz w:val="28"/>
                <w:szCs w:val="28"/>
                <w:lang w:eastAsia="ru-RU"/>
              </w:rPr>
              <w:t>3</w:t>
            </w:r>
          </w:p>
        </w:tc>
      </w:tr>
      <w:tr w:rsidR="00696591" w:rsidRPr="00843D1D" w:rsidTr="00493FF5">
        <w:tc>
          <w:tcPr>
            <w:tcW w:w="9847" w:type="dxa"/>
            <w:shd w:val="clear" w:color="auto" w:fill="FFFFFF"/>
          </w:tcPr>
          <w:p w:rsidR="00696591" w:rsidRPr="002A12A4" w:rsidRDefault="00696591" w:rsidP="00354C08">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1.2 </w:t>
            </w:r>
            <w:r w:rsidRPr="002A12A4">
              <w:rPr>
                <w:rFonts w:ascii="Times New Roman" w:eastAsia="Times New Roman" w:hAnsi="Times New Roman" w:cs="Times New Roman"/>
                <w:bCs/>
                <w:iCs/>
                <w:sz w:val="28"/>
                <w:szCs w:val="28"/>
                <w:lang w:eastAsia="ru-RU"/>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493FF5">
              <w:rPr>
                <w:rFonts w:ascii="Times New Roman" w:eastAsia="Times New Roman" w:hAnsi="Times New Roman" w:cs="Times New Roman"/>
                <w:bCs/>
                <w:iCs/>
                <w:sz w:val="28"/>
                <w:szCs w:val="28"/>
                <w:lang w:eastAsia="ru-RU"/>
              </w:rPr>
              <w:t>…….1</w:t>
            </w:r>
            <w:r w:rsidR="00354C08">
              <w:rPr>
                <w:rFonts w:ascii="Times New Roman" w:eastAsia="Times New Roman" w:hAnsi="Times New Roman" w:cs="Times New Roman"/>
                <w:bCs/>
                <w:iCs/>
                <w:sz w:val="28"/>
                <w:szCs w:val="28"/>
                <w:lang w:eastAsia="ru-RU"/>
              </w:rPr>
              <w:t>6</w:t>
            </w:r>
          </w:p>
        </w:tc>
      </w:tr>
      <w:tr w:rsidR="00696591" w:rsidRPr="00843D1D" w:rsidTr="00493FF5">
        <w:tc>
          <w:tcPr>
            <w:tcW w:w="9847" w:type="dxa"/>
            <w:shd w:val="clear" w:color="auto" w:fill="FFFFFF"/>
          </w:tcPr>
          <w:p w:rsidR="00696591" w:rsidRPr="002A12A4" w:rsidRDefault="00696591" w:rsidP="00354C08">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1.3 </w:t>
            </w:r>
            <w:r w:rsidRPr="002A12A4">
              <w:rPr>
                <w:rFonts w:ascii="Times New Roman" w:hAnsi="Times New Roman" w:cs="Times New Roman"/>
                <w:sz w:val="28"/>
                <w:szCs w:val="28"/>
                <w:lang w:eastAsia="ru-RU"/>
              </w:rPr>
              <w:t>Существующие и перспективные объемы потребления тепловой энергии (мощности) и теплоносителя объектами, расположенными в производственных зонах</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1</w:t>
            </w:r>
            <w:r w:rsidR="00354C08">
              <w:rPr>
                <w:rFonts w:ascii="Times New Roman" w:hAnsi="Times New Roman" w:cs="Times New Roman"/>
                <w:sz w:val="28"/>
                <w:szCs w:val="28"/>
                <w:lang w:eastAsia="ru-RU"/>
              </w:rPr>
              <w:t>7</w:t>
            </w:r>
          </w:p>
        </w:tc>
      </w:tr>
      <w:tr w:rsidR="00696591" w:rsidRPr="00843D1D" w:rsidTr="00493FF5">
        <w:tc>
          <w:tcPr>
            <w:tcW w:w="9847" w:type="dxa"/>
            <w:shd w:val="clear" w:color="auto" w:fill="FFFFFF"/>
          </w:tcPr>
          <w:p w:rsidR="00696591" w:rsidRPr="002A12A4" w:rsidRDefault="00696591" w:rsidP="00354C08">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w:t>
            </w:r>
            <w:proofErr w:type="spellStart"/>
            <w:r w:rsidR="0092271B">
              <w:rPr>
                <w:rFonts w:ascii="Times New Roman" w:hAnsi="Times New Roman" w:cs="Times New Roman"/>
                <w:color w:val="000000"/>
                <w:sz w:val="28"/>
                <w:szCs w:val="28"/>
                <w:lang w:eastAsia="ru-RU"/>
              </w:rPr>
              <w:t>Кеслеровс</w:t>
            </w:r>
            <w:r w:rsidRPr="002A12A4">
              <w:rPr>
                <w:rFonts w:ascii="Times New Roman" w:hAnsi="Times New Roman" w:cs="Times New Roman"/>
                <w:color w:val="000000"/>
                <w:sz w:val="28"/>
                <w:szCs w:val="28"/>
                <w:lang w:eastAsia="ru-RU"/>
              </w:rPr>
              <w:t>кому</w:t>
            </w:r>
            <w:proofErr w:type="spellEnd"/>
            <w:r w:rsidRPr="002A12A4">
              <w:rPr>
                <w:rFonts w:ascii="Times New Roman" w:hAnsi="Times New Roman" w:cs="Times New Roman"/>
                <w:color w:val="000000"/>
                <w:sz w:val="28"/>
                <w:szCs w:val="28"/>
                <w:lang w:eastAsia="ru-RU"/>
              </w:rPr>
              <w:t xml:space="preserve"> сельскому поселению</w:t>
            </w:r>
            <w:r w:rsidR="0092271B">
              <w:rPr>
                <w:rFonts w:ascii="Times New Roman" w:hAnsi="Times New Roman" w:cs="Times New Roman"/>
                <w:color w:val="000000"/>
                <w:sz w:val="28"/>
                <w:szCs w:val="28"/>
                <w:lang w:eastAsia="ru-RU"/>
              </w:rPr>
              <w:t xml:space="preserve"> Крымского района………….</w:t>
            </w:r>
            <w:r w:rsidR="002831A4">
              <w:rPr>
                <w:rFonts w:ascii="Times New Roman" w:hAnsi="Times New Roman" w:cs="Times New Roman"/>
                <w:color w:val="000000"/>
                <w:sz w:val="28"/>
                <w:szCs w:val="28"/>
                <w:lang w:eastAsia="ru-RU"/>
              </w:rPr>
              <w:t>……………………</w:t>
            </w:r>
            <w:r w:rsidR="0092271B">
              <w:rPr>
                <w:rFonts w:ascii="Times New Roman" w:hAnsi="Times New Roman" w:cs="Times New Roman"/>
                <w:color w:val="000000"/>
                <w:sz w:val="28"/>
                <w:szCs w:val="28"/>
                <w:lang w:eastAsia="ru-RU"/>
              </w:rPr>
              <w:t>………………………………………………</w:t>
            </w:r>
            <w:r w:rsidR="002831A4">
              <w:rPr>
                <w:rFonts w:ascii="Times New Roman" w:hAnsi="Times New Roman" w:cs="Times New Roman"/>
                <w:color w:val="000000"/>
                <w:sz w:val="28"/>
                <w:szCs w:val="28"/>
                <w:lang w:eastAsia="ru-RU"/>
              </w:rPr>
              <w:t>1</w:t>
            </w:r>
            <w:r w:rsidR="00354C08">
              <w:rPr>
                <w:rFonts w:ascii="Times New Roman" w:hAnsi="Times New Roman" w:cs="Times New Roman"/>
                <w:color w:val="000000"/>
                <w:sz w:val="28"/>
                <w:szCs w:val="28"/>
                <w:lang w:eastAsia="ru-RU"/>
              </w:rPr>
              <w:t>8</w:t>
            </w:r>
          </w:p>
        </w:tc>
      </w:tr>
      <w:tr w:rsidR="00696591" w:rsidRPr="00843D1D" w:rsidTr="00493FF5">
        <w:tc>
          <w:tcPr>
            <w:tcW w:w="9847" w:type="dxa"/>
            <w:shd w:val="clear" w:color="auto" w:fill="FFFFFF"/>
          </w:tcPr>
          <w:p w:rsidR="00696591" w:rsidRPr="002A12A4" w:rsidRDefault="002A12A4" w:rsidP="00354C08">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sz w:val="28"/>
                <w:szCs w:val="28"/>
                <w:lang w:eastAsia="ru-RU"/>
              </w:rPr>
              <w:t>РАЗДЕЛ 2. СУЩЕСТВУЮЩИЕ И ПЕРСПЕКТИВНЫЕ БАЛАНСЫ ТЕПЛОВОЙ МОЩНОСТИ ИСТОЧНИКОВ ТЕПЛОВОЙ ЭНЕРГИИ И ТЕПЛОВОЙ НАГРУЗКИ ПОТРЕБИТЕЛЕЙ</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1</w:t>
            </w:r>
            <w:r w:rsidR="00354C08">
              <w:rPr>
                <w:rFonts w:ascii="Times New Roman" w:hAnsi="Times New Roman" w:cs="Times New Roman"/>
                <w:sz w:val="28"/>
                <w:szCs w:val="28"/>
                <w:lang w:eastAsia="ru-RU"/>
              </w:rPr>
              <w:t>8</w:t>
            </w:r>
          </w:p>
        </w:tc>
      </w:tr>
      <w:tr w:rsidR="00696591" w:rsidRPr="00843D1D" w:rsidTr="00493FF5">
        <w:tc>
          <w:tcPr>
            <w:tcW w:w="9847" w:type="dxa"/>
            <w:shd w:val="clear" w:color="auto" w:fill="FFFFFF"/>
          </w:tcPr>
          <w:p w:rsidR="00696591" w:rsidRPr="002F38CE" w:rsidRDefault="00874525" w:rsidP="00354C08">
            <w:pPr>
              <w:tabs>
                <w:tab w:val="left" w:pos="567"/>
                <w:tab w:val="left" w:pos="886"/>
              </w:tabs>
              <w:spacing w:after="0" w:line="240" w:lineRule="auto"/>
              <w:jc w:val="both"/>
              <w:rPr>
                <w:rFonts w:ascii="Times New Roman" w:hAnsi="Times New Roman" w:cs="Times New Roman"/>
                <w:color w:val="000000"/>
                <w:sz w:val="28"/>
                <w:szCs w:val="28"/>
                <w:lang w:eastAsia="ru-RU"/>
              </w:rPr>
            </w:pPr>
            <w:r w:rsidRPr="002F38CE">
              <w:rPr>
                <w:rFonts w:ascii="Times New Roman" w:hAnsi="Times New Roman" w:cs="Times New Roman"/>
                <w:color w:val="000000"/>
                <w:sz w:val="28"/>
                <w:szCs w:val="28"/>
                <w:lang w:eastAsia="ru-RU"/>
              </w:rPr>
              <w:t xml:space="preserve">2.1 </w:t>
            </w:r>
            <w:r w:rsidR="00696591" w:rsidRPr="002F38CE">
              <w:rPr>
                <w:rFonts w:ascii="Times New Roman" w:hAnsi="Times New Roman" w:cs="Times New Roman"/>
                <w:color w:val="000000"/>
                <w:sz w:val="28"/>
                <w:szCs w:val="28"/>
                <w:lang w:eastAsia="ru-RU"/>
              </w:rPr>
              <w:t>Описание существующих и перспективных зон действия систем</w:t>
            </w:r>
            <w:r w:rsidR="001169BB" w:rsidRPr="002F38CE">
              <w:rPr>
                <w:rFonts w:ascii="Times New Roman" w:hAnsi="Times New Roman" w:cs="Times New Roman"/>
                <w:color w:val="000000"/>
                <w:sz w:val="28"/>
                <w:szCs w:val="28"/>
                <w:lang w:eastAsia="ru-RU"/>
              </w:rPr>
              <w:t xml:space="preserve"> </w:t>
            </w:r>
            <w:r w:rsidR="00696591" w:rsidRPr="002F38CE">
              <w:rPr>
                <w:rFonts w:ascii="Times New Roman" w:hAnsi="Times New Roman" w:cs="Times New Roman"/>
                <w:color w:val="000000"/>
                <w:sz w:val="28"/>
                <w:szCs w:val="28"/>
                <w:lang w:eastAsia="ru-RU"/>
              </w:rPr>
              <w:t>теплоснабжения и источников тепловой энергии</w:t>
            </w:r>
            <w:r w:rsidR="002831A4" w:rsidRPr="002F38CE">
              <w:rPr>
                <w:rFonts w:ascii="Times New Roman" w:hAnsi="Times New Roman" w:cs="Times New Roman"/>
                <w:color w:val="000000"/>
                <w:sz w:val="28"/>
                <w:szCs w:val="28"/>
                <w:lang w:eastAsia="ru-RU"/>
              </w:rPr>
              <w:t>……………………………….</w:t>
            </w:r>
            <w:r w:rsidRPr="002F38CE">
              <w:rPr>
                <w:rFonts w:ascii="Times New Roman" w:hAnsi="Times New Roman" w:cs="Times New Roman"/>
                <w:color w:val="000000"/>
                <w:sz w:val="28"/>
                <w:szCs w:val="28"/>
                <w:lang w:eastAsia="ru-RU"/>
              </w:rPr>
              <w:t>.</w:t>
            </w:r>
            <w:r w:rsidR="002831A4" w:rsidRPr="002F38CE">
              <w:rPr>
                <w:rFonts w:ascii="Times New Roman" w:hAnsi="Times New Roman" w:cs="Times New Roman"/>
                <w:color w:val="000000"/>
                <w:sz w:val="28"/>
                <w:szCs w:val="28"/>
                <w:lang w:eastAsia="ru-RU"/>
              </w:rPr>
              <w:t>1</w:t>
            </w:r>
            <w:r w:rsidR="00354C08">
              <w:rPr>
                <w:rFonts w:ascii="Times New Roman" w:hAnsi="Times New Roman" w:cs="Times New Roman"/>
                <w:color w:val="000000"/>
                <w:sz w:val="28"/>
                <w:szCs w:val="28"/>
                <w:lang w:eastAsia="ru-RU"/>
              </w:rPr>
              <w:t>8</w:t>
            </w:r>
          </w:p>
        </w:tc>
      </w:tr>
      <w:tr w:rsidR="00696591" w:rsidRPr="00843D1D" w:rsidTr="00493FF5">
        <w:tc>
          <w:tcPr>
            <w:tcW w:w="9847" w:type="dxa"/>
            <w:shd w:val="clear" w:color="auto" w:fill="FFFFFF"/>
          </w:tcPr>
          <w:p w:rsidR="00696591" w:rsidRPr="002F38CE" w:rsidRDefault="00696591" w:rsidP="00354C08">
            <w:pPr>
              <w:spacing w:after="0" w:line="240" w:lineRule="auto"/>
              <w:jc w:val="both"/>
              <w:rPr>
                <w:rFonts w:ascii="Times New Roman" w:hAnsi="Times New Roman" w:cs="Times New Roman"/>
                <w:color w:val="000000"/>
                <w:sz w:val="28"/>
                <w:szCs w:val="28"/>
                <w:lang w:eastAsia="ru-RU"/>
              </w:rPr>
            </w:pPr>
            <w:r w:rsidRPr="002F38CE">
              <w:rPr>
                <w:rFonts w:ascii="Times New Roman" w:hAnsi="Times New Roman" w:cs="Times New Roman"/>
                <w:color w:val="000000"/>
                <w:sz w:val="28"/>
                <w:szCs w:val="28"/>
                <w:lang w:eastAsia="ru-RU"/>
              </w:rPr>
              <w:t xml:space="preserve">2.2 </w:t>
            </w:r>
            <w:r w:rsidRPr="002F38CE">
              <w:rPr>
                <w:rFonts w:ascii="Times New Roman" w:eastAsia="Times New Roman" w:hAnsi="Times New Roman" w:cs="Times New Roman"/>
                <w:bCs/>
                <w:iCs/>
                <w:color w:val="000000"/>
                <w:sz w:val="28"/>
                <w:szCs w:val="28"/>
                <w:lang w:eastAsia="ru-RU"/>
              </w:rPr>
              <w:t>Описание существующих и перспективных зон действия индивидуальных источников тепловой энергии</w:t>
            </w:r>
            <w:r w:rsidR="002831A4" w:rsidRPr="002F38CE">
              <w:rPr>
                <w:rFonts w:ascii="Times New Roman" w:eastAsia="Times New Roman" w:hAnsi="Times New Roman" w:cs="Times New Roman"/>
                <w:bCs/>
                <w:iCs/>
                <w:color w:val="000000"/>
                <w:sz w:val="28"/>
                <w:szCs w:val="28"/>
                <w:lang w:eastAsia="ru-RU"/>
              </w:rPr>
              <w:t>……………………………………………………..1</w:t>
            </w:r>
            <w:r w:rsidR="00354C08">
              <w:rPr>
                <w:rFonts w:ascii="Times New Roman" w:eastAsia="Times New Roman" w:hAnsi="Times New Roman" w:cs="Times New Roman"/>
                <w:bCs/>
                <w:iCs/>
                <w:color w:val="000000"/>
                <w:sz w:val="28"/>
                <w:szCs w:val="28"/>
                <w:lang w:eastAsia="ru-RU"/>
              </w:rPr>
              <w:t>9</w:t>
            </w:r>
          </w:p>
        </w:tc>
      </w:tr>
      <w:tr w:rsidR="00696591" w:rsidRPr="00843D1D" w:rsidTr="00493FF5">
        <w:tc>
          <w:tcPr>
            <w:tcW w:w="9847" w:type="dxa"/>
            <w:shd w:val="clear" w:color="auto" w:fill="FFFFFF"/>
          </w:tcPr>
          <w:p w:rsidR="00696591" w:rsidRPr="002F38CE" w:rsidRDefault="00696591" w:rsidP="004340B0">
            <w:pPr>
              <w:spacing w:after="0" w:line="240" w:lineRule="auto"/>
              <w:jc w:val="both"/>
              <w:rPr>
                <w:rFonts w:ascii="Times New Roman" w:hAnsi="Times New Roman" w:cs="Times New Roman"/>
                <w:color w:val="000000"/>
                <w:sz w:val="28"/>
                <w:szCs w:val="28"/>
                <w:lang w:eastAsia="ru-RU"/>
              </w:rPr>
            </w:pPr>
            <w:r w:rsidRPr="002F38CE">
              <w:rPr>
                <w:rFonts w:ascii="Times New Roman" w:hAnsi="Times New Roman" w:cs="Times New Roman"/>
                <w:color w:val="000000"/>
                <w:sz w:val="28"/>
                <w:szCs w:val="28"/>
                <w:lang w:eastAsia="ru-RU"/>
              </w:rPr>
              <w:t xml:space="preserve">2.3 </w:t>
            </w:r>
            <w:r w:rsidRPr="002F38CE">
              <w:rPr>
                <w:rFonts w:ascii="Times New Roman" w:eastAsia="Times New Roman" w:hAnsi="Times New Roman" w:cs="Times New Roman"/>
                <w:bCs/>
                <w:iCs/>
                <w:color w:val="000000"/>
                <w:sz w:val="28"/>
                <w:szCs w:val="28"/>
                <w:lang w:eastAsia="ru-RU"/>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r w:rsidR="002831A4" w:rsidRPr="002F38CE">
              <w:rPr>
                <w:rFonts w:ascii="Times New Roman" w:eastAsia="Times New Roman" w:hAnsi="Times New Roman" w:cs="Times New Roman"/>
                <w:bCs/>
                <w:iCs/>
                <w:color w:val="000000"/>
                <w:sz w:val="28"/>
                <w:szCs w:val="28"/>
                <w:lang w:eastAsia="ru-RU"/>
              </w:rPr>
              <w:t>……………………………………</w:t>
            </w:r>
            <w:r w:rsidR="004340B0">
              <w:rPr>
                <w:rFonts w:ascii="Times New Roman" w:eastAsia="Times New Roman" w:hAnsi="Times New Roman" w:cs="Times New Roman"/>
                <w:bCs/>
                <w:iCs/>
                <w:color w:val="000000"/>
                <w:sz w:val="28"/>
                <w:szCs w:val="28"/>
                <w:lang w:eastAsia="ru-RU"/>
              </w:rPr>
              <w:t>20</w:t>
            </w:r>
          </w:p>
        </w:tc>
      </w:tr>
      <w:tr w:rsidR="00696591" w:rsidRPr="00843D1D" w:rsidTr="00493FF5">
        <w:tc>
          <w:tcPr>
            <w:tcW w:w="9847" w:type="dxa"/>
            <w:shd w:val="clear" w:color="auto" w:fill="FFFFFF"/>
          </w:tcPr>
          <w:p w:rsidR="00696591" w:rsidRPr="002A12A4" w:rsidRDefault="00874525" w:rsidP="004340B0">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2.4</w:t>
            </w:r>
            <w:r w:rsidR="00696591" w:rsidRPr="002A12A4">
              <w:rPr>
                <w:rFonts w:ascii="Times New Roman" w:hAnsi="Times New Roman" w:cs="Times New Roman"/>
                <w:color w:val="000000"/>
                <w:sz w:val="28"/>
                <w:szCs w:val="28"/>
                <w:lang w:eastAsia="ru-RU"/>
              </w:rPr>
              <w:t xml:space="preserve">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 более  поселений, с указанием величины  тепловой нагрузки для потребителей каждого поселения</w:t>
            </w:r>
            <w:r w:rsidR="002831A4">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r w:rsidR="004340B0">
              <w:rPr>
                <w:rFonts w:ascii="Times New Roman" w:hAnsi="Times New Roman" w:cs="Times New Roman"/>
                <w:color w:val="000000"/>
                <w:sz w:val="28"/>
                <w:szCs w:val="28"/>
                <w:lang w:eastAsia="ru-RU"/>
              </w:rPr>
              <w:t>24</w:t>
            </w:r>
          </w:p>
        </w:tc>
      </w:tr>
      <w:tr w:rsidR="00696591" w:rsidRPr="00843D1D" w:rsidTr="00493FF5">
        <w:tc>
          <w:tcPr>
            <w:tcW w:w="9847" w:type="dxa"/>
            <w:shd w:val="clear" w:color="auto" w:fill="FFFFFF"/>
          </w:tcPr>
          <w:p w:rsidR="00696591" w:rsidRPr="002A12A4" w:rsidRDefault="00874525" w:rsidP="004340B0">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2.5</w:t>
            </w:r>
            <w:r w:rsidR="00696591" w:rsidRPr="002A12A4">
              <w:rPr>
                <w:rFonts w:ascii="Times New Roman" w:hAnsi="Times New Roman" w:cs="Times New Roman"/>
                <w:color w:val="000000"/>
                <w:sz w:val="28"/>
                <w:szCs w:val="28"/>
                <w:lang w:eastAsia="ru-RU"/>
              </w:rPr>
              <w:t xml:space="preserve"> Радиус эффективного теплоснабжения</w:t>
            </w:r>
            <w:r w:rsidR="002831A4">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r w:rsidR="004340B0">
              <w:rPr>
                <w:rFonts w:ascii="Times New Roman" w:hAnsi="Times New Roman" w:cs="Times New Roman"/>
                <w:color w:val="000000"/>
                <w:sz w:val="28"/>
                <w:szCs w:val="28"/>
                <w:lang w:eastAsia="ru-RU"/>
              </w:rPr>
              <w:t>24</w:t>
            </w:r>
          </w:p>
        </w:tc>
      </w:tr>
      <w:tr w:rsidR="00696591" w:rsidRPr="00843D1D" w:rsidTr="00493FF5">
        <w:tc>
          <w:tcPr>
            <w:tcW w:w="9847" w:type="dxa"/>
            <w:shd w:val="clear" w:color="auto" w:fill="FFFFFF"/>
          </w:tcPr>
          <w:p w:rsidR="00696591" w:rsidRPr="002A12A4" w:rsidRDefault="001169BB" w:rsidP="004340B0">
            <w:pPr>
              <w:spacing w:after="0" w:line="240" w:lineRule="auto"/>
              <w:jc w:val="both"/>
              <w:rPr>
                <w:rFonts w:ascii="Times New Roman" w:hAnsi="Times New Roman" w:cs="Times New Roman"/>
                <w:color w:val="000000"/>
                <w:sz w:val="28"/>
                <w:szCs w:val="28"/>
                <w:lang w:eastAsia="ru-RU"/>
              </w:rPr>
            </w:pPr>
            <w:r w:rsidRPr="001169BB">
              <w:rPr>
                <w:rFonts w:ascii="Times New Roman" w:hAnsi="Times New Roman" w:cs="Times New Roman"/>
                <w:sz w:val="28"/>
                <w:szCs w:val="28"/>
                <w:lang w:eastAsia="ru-RU"/>
              </w:rPr>
              <w:t>РАЗДЕЛ 3. СУЩЕСТВУЮЩИЕ И ПЕРСПЕКТИВНЫЕ БАЛАНСЫ ТЕПЛОНОСИТЕЛЯ</w:t>
            </w:r>
            <w:r>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BD7F44">
              <w:rPr>
                <w:rFonts w:ascii="Times New Roman" w:hAnsi="Times New Roman" w:cs="Times New Roman"/>
                <w:sz w:val="28"/>
                <w:szCs w:val="28"/>
                <w:lang w:eastAsia="ru-RU"/>
              </w:rPr>
              <w:t>2</w:t>
            </w:r>
            <w:r w:rsidR="004340B0">
              <w:rPr>
                <w:rFonts w:ascii="Times New Roman" w:hAnsi="Times New Roman" w:cs="Times New Roman"/>
                <w:sz w:val="28"/>
                <w:szCs w:val="28"/>
                <w:lang w:eastAsia="ru-RU"/>
              </w:rPr>
              <w:t>5</w:t>
            </w:r>
          </w:p>
        </w:tc>
      </w:tr>
      <w:tr w:rsidR="00696591" w:rsidRPr="00843D1D" w:rsidTr="00493FF5">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3.1 </w:t>
            </w:r>
            <w:r w:rsidRPr="002A12A4">
              <w:rPr>
                <w:rFonts w:ascii="Times New Roman" w:eastAsia="Times New Roman" w:hAnsi="Times New Roman" w:cs="Times New Roman"/>
                <w:bCs/>
                <w:iCs/>
                <w:color w:val="000000"/>
                <w:sz w:val="28"/>
                <w:szCs w:val="28"/>
                <w:lang w:eastAsia="ru-RU"/>
              </w:rPr>
              <w:t xml:space="preserve">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2A12A4">
              <w:rPr>
                <w:rFonts w:ascii="Times New Roman" w:eastAsia="Times New Roman" w:hAnsi="Times New Roman" w:cs="Times New Roman"/>
                <w:bCs/>
                <w:iCs/>
                <w:color w:val="000000"/>
                <w:sz w:val="28"/>
                <w:szCs w:val="28"/>
                <w:lang w:eastAsia="ru-RU"/>
              </w:rPr>
              <w:lastRenderedPageBreak/>
              <w:t>теплопотребляющими</w:t>
            </w:r>
            <w:proofErr w:type="spellEnd"/>
            <w:r w:rsidRPr="002A12A4">
              <w:rPr>
                <w:rFonts w:ascii="Times New Roman" w:eastAsia="Times New Roman" w:hAnsi="Times New Roman" w:cs="Times New Roman"/>
                <w:bCs/>
                <w:iCs/>
                <w:color w:val="000000"/>
                <w:sz w:val="28"/>
                <w:szCs w:val="28"/>
                <w:lang w:eastAsia="ru-RU"/>
              </w:rPr>
              <w:t xml:space="preserve"> установками потребителей</w:t>
            </w:r>
            <w:r w:rsidR="002831A4">
              <w:rPr>
                <w:rFonts w:ascii="Times New Roman" w:eastAsia="Times New Roman" w:hAnsi="Times New Roman" w:cs="Times New Roman"/>
                <w:bCs/>
                <w:iCs/>
                <w:color w:val="000000"/>
                <w:sz w:val="28"/>
                <w:szCs w:val="28"/>
                <w:lang w:eastAsia="ru-RU"/>
              </w:rPr>
              <w:t>………………………………</w:t>
            </w:r>
            <w:r w:rsidR="00BD7F44">
              <w:rPr>
                <w:rFonts w:ascii="Times New Roman" w:eastAsia="Times New Roman" w:hAnsi="Times New Roman" w:cs="Times New Roman"/>
                <w:bCs/>
                <w:iCs/>
                <w:color w:val="000000"/>
                <w:sz w:val="28"/>
                <w:szCs w:val="28"/>
                <w:lang w:eastAsia="ru-RU"/>
              </w:rPr>
              <w:t>2</w:t>
            </w:r>
            <w:r w:rsidR="004340B0">
              <w:rPr>
                <w:rFonts w:ascii="Times New Roman" w:eastAsia="Times New Roman" w:hAnsi="Times New Roman" w:cs="Times New Roman"/>
                <w:bCs/>
                <w:iCs/>
                <w:color w:val="000000"/>
                <w:sz w:val="28"/>
                <w:szCs w:val="28"/>
                <w:lang w:eastAsia="ru-RU"/>
              </w:rPr>
              <w:t>5</w:t>
            </w:r>
          </w:p>
        </w:tc>
      </w:tr>
      <w:tr w:rsidR="00696591" w:rsidRPr="00843D1D" w:rsidTr="00493FF5">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lastRenderedPageBreak/>
              <w:t xml:space="preserve">3.2 </w:t>
            </w:r>
            <w:r w:rsidRPr="002A12A4">
              <w:rPr>
                <w:rFonts w:ascii="Times New Roman" w:eastAsia="Times New Roman" w:hAnsi="Times New Roman" w:cs="Times New Roman"/>
                <w:bCs/>
                <w:iCs/>
                <w:sz w:val="28"/>
                <w:szCs w:val="28"/>
                <w:lang w:eastAsia="ru-RU"/>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2831A4">
              <w:rPr>
                <w:rFonts w:ascii="Times New Roman" w:eastAsia="Times New Roman" w:hAnsi="Times New Roman" w:cs="Times New Roman"/>
                <w:bCs/>
                <w:iCs/>
                <w:sz w:val="28"/>
                <w:szCs w:val="28"/>
                <w:lang w:eastAsia="ru-RU"/>
              </w:rPr>
              <w:t>…………………………………………………………………….2</w:t>
            </w:r>
            <w:r w:rsidR="004340B0">
              <w:rPr>
                <w:rFonts w:ascii="Times New Roman" w:eastAsia="Times New Roman" w:hAnsi="Times New Roman" w:cs="Times New Roman"/>
                <w:bCs/>
                <w:iCs/>
                <w:sz w:val="28"/>
                <w:szCs w:val="28"/>
                <w:lang w:eastAsia="ru-RU"/>
              </w:rPr>
              <w:t>7</w:t>
            </w:r>
          </w:p>
        </w:tc>
      </w:tr>
      <w:tr w:rsidR="00696591" w:rsidRPr="00843D1D" w:rsidTr="00493FF5">
        <w:tc>
          <w:tcPr>
            <w:tcW w:w="9847" w:type="dxa"/>
            <w:shd w:val="clear" w:color="auto" w:fill="FFFFFF"/>
          </w:tcPr>
          <w:p w:rsidR="00696591" w:rsidRPr="002A12A4" w:rsidRDefault="001169BB" w:rsidP="004340B0">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 xml:space="preserve">РАЗДЕЛ 4. ОСНОВНЫЕ ПОЛОЖЕНИЯ </w:t>
            </w:r>
            <w:proofErr w:type="gramStart"/>
            <w:r w:rsidRPr="001169BB">
              <w:rPr>
                <w:rFonts w:ascii="Times New Roman" w:hAnsi="Times New Roman" w:cs="Times New Roman"/>
                <w:sz w:val="28"/>
                <w:szCs w:val="28"/>
                <w:lang w:eastAsia="ru-RU"/>
              </w:rPr>
              <w:t>МАСТЕР-ПЛАНА</w:t>
            </w:r>
            <w:proofErr w:type="gramEnd"/>
            <w:r>
              <w:rPr>
                <w:rFonts w:ascii="Times New Roman" w:hAnsi="Times New Roman" w:cs="Times New Roman"/>
                <w:sz w:val="28"/>
                <w:szCs w:val="28"/>
                <w:lang w:eastAsia="ru-RU"/>
              </w:rPr>
              <w:t xml:space="preserve"> </w:t>
            </w:r>
            <w:r w:rsidRPr="001169BB">
              <w:rPr>
                <w:rFonts w:ascii="Times New Roman" w:hAnsi="Times New Roman" w:cs="Times New Roman"/>
                <w:sz w:val="28"/>
                <w:szCs w:val="28"/>
                <w:lang w:eastAsia="ru-RU"/>
              </w:rPr>
              <w:t>РАЗВИТИЯ СИСТЕМ ТЕПЛОСНАБЖЕНИЯ</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4340B0">
              <w:rPr>
                <w:rFonts w:ascii="Times New Roman" w:hAnsi="Times New Roman" w:cs="Times New Roman"/>
                <w:sz w:val="28"/>
                <w:szCs w:val="28"/>
                <w:lang w:eastAsia="ru-RU"/>
              </w:rPr>
              <w:t>9</w:t>
            </w:r>
          </w:p>
        </w:tc>
      </w:tr>
      <w:tr w:rsidR="00696591" w:rsidRPr="00843D1D" w:rsidTr="00493FF5">
        <w:tc>
          <w:tcPr>
            <w:tcW w:w="9847" w:type="dxa"/>
            <w:shd w:val="clear" w:color="auto" w:fill="FFFFFF"/>
          </w:tcPr>
          <w:p w:rsidR="00696591" w:rsidRPr="002A12A4" w:rsidRDefault="00874525" w:rsidP="004340B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4.1</w:t>
            </w:r>
            <w:r w:rsidR="00696591" w:rsidRPr="002A12A4">
              <w:rPr>
                <w:rFonts w:ascii="Times New Roman" w:hAnsi="Times New Roman" w:cs="Times New Roman"/>
                <w:sz w:val="28"/>
                <w:szCs w:val="28"/>
                <w:lang w:eastAsia="ru-RU"/>
              </w:rPr>
              <w:t xml:space="preserve"> Описание сценариев развития теплоснабжения поселения</w:t>
            </w:r>
            <w:r w:rsidR="002831A4">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4340B0">
              <w:rPr>
                <w:rFonts w:ascii="Times New Roman" w:hAnsi="Times New Roman" w:cs="Times New Roman"/>
                <w:sz w:val="28"/>
                <w:szCs w:val="28"/>
                <w:lang w:eastAsia="ru-RU"/>
              </w:rPr>
              <w:t>9</w:t>
            </w:r>
          </w:p>
        </w:tc>
      </w:tr>
      <w:tr w:rsidR="00696591" w:rsidRPr="00843D1D" w:rsidTr="00493FF5">
        <w:tc>
          <w:tcPr>
            <w:tcW w:w="9847" w:type="dxa"/>
            <w:shd w:val="clear" w:color="auto" w:fill="FFFFFF"/>
          </w:tcPr>
          <w:p w:rsidR="00696591" w:rsidRPr="002A12A4" w:rsidRDefault="00874525" w:rsidP="004340B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4.2</w:t>
            </w:r>
            <w:r w:rsidR="00696591" w:rsidRPr="002A12A4">
              <w:rPr>
                <w:rFonts w:ascii="Times New Roman" w:hAnsi="Times New Roman" w:cs="Times New Roman"/>
                <w:sz w:val="28"/>
                <w:szCs w:val="28"/>
                <w:lang w:eastAsia="ru-RU"/>
              </w:rPr>
              <w:t xml:space="preserve"> Обоснование </w:t>
            </w:r>
            <w:proofErr w:type="gramStart"/>
            <w:r w:rsidR="00696591" w:rsidRPr="002A12A4">
              <w:rPr>
                <w:rFonts w:ascii="Times New Roman" w:hAnsi="Times New Roman" w:cs="Times New Roman"/>
                <w:sz w:val="28"/>
                <w:szCs w:val="28"/>
                <w:lang w:eastAsia="ru-RU"/>
              </w:rPr>
              <w:t>выбора приоритетного сценария развития теплоснабжения поселения</w:t>
            </w:r>
            <w:proofErr w:type="gramEnd"/>
            <w:r w:rsidR="002831A4">
              <w:rPr>
                <w:rFonts w:ascii="Times New Roman" w:hAnsi="Times New Roman" w:cs="Times New Roman"/>
                <w:sz w:val="28"/>
                <w:szCs w:val="28"/>
                <w:lang w:eastAsia="ru-RU"/>
              </w:rPr>
              <w:t>……………………………………………………………………………2</w:t>
            </w:r>
            <w:r w:rsidR="004340B0">
              <w:rPr>
                <w:rFonts w:ascii="Times New Roman" w:hAnsi="Times New Roman" w:cs="Times New Roman"/>
                <w:sz w:val="28"/>
                <w:szCs w:val="28"/>
                <w:lang w:eastAsia="ru-RU"/>
              </w:rPr>
              <w:t>9</w:t>
            </w:r>
          </w:p>
        </w:tc>
      </w:tr>
      <w:tr w:rsidR="00696591" w:rsidRPr="00843D1D" w:rsidTr="00493FF5">
        <w:trPr>
          <w:trHeight w:val="437"/>
        </w:trPr>
        <w:tc>
          <w:tcPr>
            <w:tcW w:w="9847" w:type="dxa"/>
            <w:shd w:val="clear" w:color="auto" w:fill="FFFFFF"/>
          </w:tcPr>
          <w:p w:rsidR="00696591" w:rsidRPr="002A12A4" w:rsidRDefault="001169BB" w:rsidP="004340B0">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 xml:space="preserve">РАЗДЕЛ 5. ПРЕДЛОЖЕНИЯ ПО СТРОИТЕЛЬСТВУ, РЕКОНСТРУКЦИИ, ТЕХНИЧЕСКОМУ ПЕРЕВООРУЖЕНИЮИ (ИЛИ) МОДЕРНИЗАЦИИ </w:t>
            </w:r>
            <w:r w:rsidRPr="006422B0">
              <w:rPr>
                <w:rFonts w:ascii="Times New Roman" w:hAnsi="Times New Roman" w:cs="Times New Roman"/>
                <w:sz w:val="28"/>
                <w:szCs w:val="28"/>
                <w:lang w:eastAsia="ru-RU"/>
              </w:rPr>
              <w:t>ИСТОЧНИКОВ ТЕПЛОВОЙ ЭНЕРГИИ</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4340B0">
              <w:rPr>
                <w:rFonts w:ascii="Times New Roman" w:hAnsi="Times New Roman" w:cs="Times New Roman"/>
                <w:sz w:val="28"/>
                <w:szCs w:val="28"/>
                <w:lang w:eastAsia="ru-RU"/>
              </w:rPr>
              <w:t>9</w:t>
            </w:r>
          </w:p>
        </w:tc>
      </w:tr>
      <w:tr w:rsidR="00696591" w:rsidRPr="00843D1D" w:rsidTr="00493FF5">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5.1 </w:t>
            </w:r>
            <w:r w:rsidRPr="002A12A4">
              <w:rPr>
                <w:rFonts w:ascii="Times New Roman" w:eastAsia="Times New Roman" w:hAnsi="Times New Roman" w:cs="Times New Roman"/>
                <w:bCs/>
                <w:iCs/>
                <w:sz w:val="28"/>
                <w:szCs w:val="28"/>
                <w:lang w:eastAsia="ru-RU"/>
              </w:rPr>
              <w:t>Предложения по строительству источников тепловой энергии, обеспечивающих перспективную тепловую нагрузку на осваиваемых территориях муниципального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r w:rsidR="002831A4">
              <w:rPr>
                <w:rFonts w:ascii="Times New Roman" w:eastAsia="Times New Roman" w:hAnsi="Times New Roman" w:cs="Times New Roman"/>
                <w:bCs/>
                <w:iCs/>
                <w:sz w:val="28"/>
                <w:szCs w:val="28"/>
                <w:lang w:eastAsia="ru-RU"/>
              </w:rPr>
              <w:t>…………………………………………………………………….2</w:t>
            </w:r>
            <w:r w:rsidR="004340B0">
              <w:rPr>
                <w:rFonts w:ascii="Times New Roman" w:eastAsia="Times New Roman" w:hAnsi="Times New Roman" w:cs="Times New Roman"/>
                <w:bCs/>
                <w:iCs/>
                <w:sz w:val="28"/>
                <w:szCs w:val="28"/>
                <w:lang w:eastAsia="ru-RU"/>
              </w:rPr>
              <w:t>9</w:t>
            </w:r>
          </w:p>
        </w:tc>
      </w:tr>
      <w:tr w:rsidR="00696591" w:rsidRPr="00843D1D" w:rsidTr="00493FF5">
        <w:tc>
          <w:tcPr>
            <w:tcW w:w="9847" w:type="dxa"/>
            <w:shd w:val="clear" w:color="auto" w:fill="FFFFFF"/>
          </w:tcPr>
          <w:p w:rsidR="00696591" w:rsidRPr="002A12A4" w:rsidRDefault="00696591" w:rsidP="004340B0">
            <w:pPr>
              <w:tabs>
                <w:tab w:val="left" w:pos="426"/>
              </w:tabs>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5.2 </w:t>
            </w:r>
            <w:r w:rsidRPr="002A12A4">
              <w:rPr>
                <w:rFonts w:ascii="Times New Roman" w:eastAsia="Times New Roman" w:hAnsi="Times New Roman" w:cs="Times New Roman"/>
                <w:bCs/>
                <w:iCs/>
                <w:sz w:val="28"/>
                <w:szCs w:val="28"/>
                <w:lang w:eastAsia="ru-RU"/>
              </w:rPr>
              <w:t>Предложения по реконструкции источников  тепловой энергии, обеспечивающих перспективную тепловую нагрузку в существующих и расширяемых</w:t>
            </w:r>
            <w:r w:rsidR="00874525">
              <w:rPr>
                <w:rFonts w:ascii="Times New Roman" w:eastAsia="Times New Roman" w:hAnsi="Times New Roman" w:cs="Times New Roman"/>
                <w:bCs/>
                <w:iCs/>
                <w:sz w:val="28"/>
                <w:szCs w:val="28"/>
                <w:lang w:eastAsia="ru-RU"/>
              </w:rPr>
              <w:t xml:space="preserve"> зонах действия источников тепл</w:t>
            </w:r>
            <w:r w:rsidR="00BD7F44">
              <w:rPr>
                <w:rFonts w:ascii="Times New Roman" w:eastAsia="Times New Roman" w:hAnsi="Times New Roman" w:cs="Times New Roman"/>
                <w:bCs/>
                <w:iCs/>
                <w:sz w:val="28"/>
                <w:szCs w:val="28"/>
                <w:lang w:eastAsia="ru-RU"/>
              </w:rPr>
              <w:t>о</w:t>
            </w:r>
            <w:r w:rsidRPr="002A12A4">
              <w:rPr>
                <w:rFonts w:ascii="Times New Roman" w:eastAsia="Times New Roman" w:hAnsi="Times New Roman" w:cs="Times New Roman"/>
                <w:bCs/>
                <w:iCs/>
                <w:sz w:val="28"/>
                <w:szCs w:val="28"/>
                <w:lang w:eastAsia="ru-RU"/>
              </w:rPr>
              <w:t>вой энергии</w:t>
            </w:r>
            <w:r w:rsidR="002831A4">
              <w:rPr>
                <w:rFonts w:ascii="Times New Roman" w:eastAsia="Times New Roman" w:hAnsi="Times New Roman" w:cs="Times New Roman"/>
                <w:bCs/>
                <w:iCs/>
                <w:sz w:val="28"/>
                <w:szCs w:val="28"/>
                <w:lang w:eastAsia="ru-RU"/>
              </w:rPr>
              <w:t>…………………</w:t>
            </w:r>
            <w:r w:rsidR="00BD7F44">
              <w:rPr>
                <w:rFonts w:ascii="Times New Roman" w:eastAsia="Times New Roman" w:hAnsi="Times New Roman" w:cs="Times New Roman"/>
                <w:bCs/>
                <w:iCs/>
                <w:sz w:val="28"/>
                <w:szCs w:val="28"/>
                <w:lang w:eastAsia="ru-RU"/>
              </w:rPr>
              <w:t>...</w:t>
            </w:r>
            <w:r w:rsidR="004340B0">
              <w:rPr>
                <w:rFonts w:ascii="Times New Roman" w:eastAsia="Times New Roman" w:hAnsi="Times New Roman" w:cs="Times New Roman"/>
                <w:bCs/>
                <w:iCs/>
                <w:sz w:val="28"/>
                <w:szCs w:val="28"/>
                <w:lang w:eastAsia="ru-RU"/>
              </w:rPr>
              <w:t>30</w:t>
            </w:r>
          </w:p>
        </w:tc>
      </w:tr>
      <w:tr w:rsidR="00696591" w:rsidRPr="00843D1D" w:rsidTr="00493FF5">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5.3 </w:t>
            </w:r>
            <w:r w:rsidRPr="002A12A4">
              <w:rPr>
                <w:rFonts w:ascii="Times New Roman" w:eastAsia="Times New Roman" w:hAnsi="Times New Roman" w:cs="Times New Roman"/>
                <w:bCs/>
                <w:iCs/>
                <w:sz w:val="28"/>
                <w:szCs w:val="28"/>
                <w:lang w:eastAsia="ru-RU"/>
              </w:rPr>
              <w:t xml:space="preserve">Предложения по техническому перевооружению и (или) модернизации источников тепловой энергии с целью </w:t>
            </w:r>
            <w:proofErr w:type="gramStart"/>
            <w:r w:rsidRPr="002A12A4">
              <w:rPr>
                <w:rFonts w:ascii="Times New Roman" w:eastAsia="Times New Roman" w:hAnsi="Times New Roman" w:cs="Times New Roman"/>
                <w:bCs/>
                <w:iCs/>
                <w:sz w:val="28"/>
                <w:szCs w:val="28"/>
                <w:lang w:eastAsia="ru-RU"/>
              </w:rPr>
              <w:t>повыше</w:t>
            </w:r>
            <w:r w:rsidR="00BD7F44">
              <w:rPr>
                <w:rFonts w:ascii="Times New Roman" w:eastAsia="Times New Roman" w:hAnsi="Times New Roman" w:cs="Times New Roman"/>
                <w:bCs/>
                <w:iCs/>
                <w:sz w:val="28"/>
                <w:szCs w:val="28"/>
                <w:lang w:eastAsia="ru-RU"/>
              </w:rPr>
              <w:t>ния эффективности работы систем т</w:t>
            </w:r>
            <w:r w:rsidRPr="002A12A4">
              <w:rPr>
                <w:rFonts w:ascii="Times New Roman" w:eastAsia="Times New Roman" w:hAnsi="Times New Roman" w:cs="Times New Roman"/>
                <w:bCs/>
                <w:iCs/>
                <w:sz w:val="28"/>
                <w:szCs w:val="28"/>
                <w:lang w:eastAsia="ru-RU"/>
              </w:rPr>
              <w:t>еплоснабжения</w:t>
            </w:r>
            <w:proofErr w:type="gramEnd"/>
            <w:r w:rsidR="002831A4">
              <w:rPr>
                <w:rFonts w:ascii="Times New Roman" w:eastAsia="Times New Roman" w:hAnsi="Times New Roman" w:cs="Times New Roman"/>
                <w:bCs/>
                <w:iCs/>
                <w:sz w:val="28"/>
                <w:szCs w:val="28"/>
                <w:lang w:eastAsia="ru-RU"/>
              </w:rPr>
              <w:t>……………………………………………………………</w:t>
            </w:r>
            <w:r w:rsidR="004340B0">
              <w:rPr>
                <w:rFonts w:ascii="Times New Roman" w:eastAsia="Times New Roman" w:hAnsi="Times New Roman" w:cs="Times New Roman"/>
                <w:bCs/>
                <w:iCs/>
                <w:sz w:val="28"/>
                <w:szCs w:val="28"/>
                <w:lang w:eastAsia="ru-RU"/>
              </w:rPr>
              <w:t>30</w:t>
            </w:r>
          </w:p>
        </w:tc>
      </w:tr>
      <w:tr w:rsidR="00696591" w:rsidRPr="00843D1D" w:rsidTr="00493FF5">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5.4 </w:t>
            </w:r>
            <w:r w:rsidRPr="002A12A4">
              <w:rPr>
                <w:rFonts w:ascii="Times New Roman" w:eastAsia="Times New Roman" w:hAnsi="Times New Roman" w:cs="Times New Roman"/>
                <w:bCs/>
                <w:iCs/>
                <w:sz w:val="28"/>
                <w:szCs w:val="28"/>
                <w:lang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2831A4">
              <w:rPr>
                <w:rFonts w:ascii="Times New Roman" w:eastAsia="Times New Roman" w:hAnsi="Times New Roman" w:cs="Times New Roman"/>
                <w:bCs/>
                <w:iCs/>
                <w:sz w:val="28"/>
                <w:szCs w:val="28"/>
                <w:lang w:eastAsia="ru-RU"/>
              </w:rPr>
              <w:t>…………………………………………………….</w:t>
            </w:r>
            <w:r w:rsidR="004340B0">
              <w:rPr>
                <w:rFonts w:ascii="Times New Roman" w:eastAsia="Times New Roman" w:hAnsi="Times New Roman" w:cs="Times New Roman"/>
                <w:bCs/>
                <w:iCs/>
                <w:sz w:val="28"/>
                <w:szCs w:val="28"/>
                <w:lang w:eastAsia="ru-RU"/>
              </w:rPr>
              <w:t>31</w:t>
            </w:r>
          </w:p>
        </w:tc>
      </w:tr>
      <w:tr w:rsidR="00696591" w:rsidRPr="00843D1D" w:rsidTr="00493FF5">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5.5 </w:t>
            </w:r>
            <w:r w:rsidRPr="002A12A4">
              <w:rPr>
                <w:rFonts w:ascii="Times New Roman" w:eastAsia="Times New Roman" w:hAnsi="Times New Roman" w:cs="Times New Roman"/>
                <w:bCs/>
                <w:iCs/>
                <w:sz w:val="28"/>
                <w:szCs w:val="28"/>
                <w:lang w:eastAsia="ru-RU"/>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2831A4">
              <w:rPr>
                <w:rFonts w:ascii="Times New Roman" w:eastAsia="Times New Roman" w:hAnsi="Times New Roman" w:cs="Times New Roman"/>
                <w:bCs/>
                <w:iCs/>
                <w:sz w:val="28"/>
                <w:szCs w:val="28"/>
                <w:lang w:eastAsia="ru-RU"/>
              </w:rPr>
              <w:t>………...</w:t>
            </w:r>
            <w:r w:rsidR="004340B0">
              <w:rPr>
                <w:rFonts w:ascii="Times New Roman" w:eastAsia="Times New Roman" w:hAnsi="Times New Roman" w:cs="Times New Roman"/>
                <w:bCs/>
                <w:iCs/>
                <w:sz w:val="28"/>
                <w:szCs w:val="28"/>
                <w:lang w:eastAsia="ru-RU"/>
              </w:rPr>
              <w:t>31</w:t>
            </w:r>
          </w:p>
        </w:tc>
      </w:tr>
      <w:tr w:rsidR="00696591" w:rsidRPr="00843D1D" w:rsidTr="00493FF5">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5.6 </w:t>
            </w:r>
            <w:r w:rsidRPr="002A12A4">
              <w:rPr>
                <w:rFonts w:ascii="Times New Roman" w:eastAsia="Times New Roman" w:hAnsi="Times New Roman" w:cs="Times New Roman"/>
                <w:bCs/>
                <w:iCs/>
                <w:sz w:val="28"/>
                <w:szCs w:val="28"/>
                <w:lang w:eastAsia="ru-RU"/>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2831A4">
              <w:rPr>
                <w:rFonts w:ascii="Times New Roman" w:eastAsia="Times New Roman" w:hAnsi="Times New Roman" w:cs="Times New Roman"/>
                <w:bCs/>
                <w:iCs/>
                <w:sz w:val="28"/>
                <w:szCs w:val="28"/>
                <w:lang w:eastAsia="ru-RU"/>
              </w:rPr>
              <w:t>…………………………………………………………………..</w:t>
            </w:r>
            <w:r w:rsidR="00874525">
              <w:rPr>
                <w:rFonts w:ascii="Times New Roman" w:eastAsia="Times New Roman" w:hAnsi="Times New Roman" w:cs="Times New Roman"/>
                <w:bCs/>
                <w:iCs/>
                <w:sz w:val="28"/>
                <w:szCs w:val="28"/>
                <w:lang w:eastAsia="ru-RU"/>
              </w:rPr>
              <w:t>.</w:t>
            </w:r>
            <w:r w:rsidR="004340B0">
              <w:rPr>
                <w:rFonts w:ascii="Times New Roman" w:eastAsia="Times New Roman" w:hAnsi="Times New Roman" w:cs="Times New Roman"/>
                <w:bCs/>
                <w:iCs/>
                <w:sz w:val="28"/>
                <w:szCs w:val="28"/>
                <w:lang w:eastAsia="ru-RU"/>
              </w:rPr>
              <w:t>31</w:t>
            </w:r>
          </w:p>
        </w:tc>
      </w:tr>
      <w:tr w:rsidR="00696591" w:rsidRPr="00843D1D" w:rsidTr="00493FF5">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5.7 </w:t>
            </w:r>
            <w:r w:rsidRPr="002A12A4">
              <w:rPr>
                <w:rFonts w:ascii="Times New Roman" w:eastAsia="Times New Roman" w:hAnsi="Times New Roman" w:cs="Times New Roman"/>
                <w:bCs/>
                <w:iCs/>
                <w:sz w:val="28"/>
                <w:szCs w:val="28"/>
                <w:lang w:eastAsia="ru-RU"/>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2831A4">
              <w:rPr>
                <w:rFonts w:ascii="Times New Roman" w:eastAsia="Times New Roman" w:hAnsi="Times New Roman" w:cs="Times New Roman"/>
                <w:bCs/>
                <w:iCs/>
                <w:sz w:val="28"/>
                <w:szCs w:val="28"/>
                <w:lang w:eastAsia="ru-RU"/>
              </w:rPr>
              <w:t>………………………………………………………………………..</w:t>
            </w:r>
            <w:r w:rsidR="004340B0">
              <w:rPr>
                <w:rFonts w:ascii="Times New Roman" w:eastAsia="Times New Roman" w:hAnsi="Times New Roman" w:cs="Times New Roman"/>
                <w:bCs/>
                <w:iCs/>
                <w:sz w:val="28"/>
                <w:szCs w:val="28"/>
                <w:lang w:eastAsia="ru-RU"/>
              </w:rPr>
              <w:t>32</w:t>
            </w:r>
          </w:p>
        </w:tc>
      </w:tr>
      <w:tr w:rsidR="00696591" w:rsidRPr="00843D1D" w:rsidTr="00493FF5">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5.8 </w:t>
            </w:r>
            <w:r w:rsidRPr="002A12A4">
              <w:rPr>
                <w:rFonts w:ascii="Times New Roman" w:eastAsia="Times New Roman" w:hAnsi="Times New Roman" w:cs="Times New Roman"/>
                <w:bCs/>
                <w:iCs/>
                <w:sz w:val="28"/>
                <w:szCs w:val="28"/>
                <w:lang w:eastAsia="ru-RU"/>
              </w:rPr>
              <w:t>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и оценку затрат при необходимости его изменения</w:t>
            </w:r>
            <w:r w:rsidR="002831A4">
              <w:rPr>
                <w:rFonts w:ascii="Times New Roman" w:eastAsia="Times New Roman" w:hAnsi="Times New Roman" w:cs="Times New Roman"/>
                <w:bCs/>
                <w:iCs/>
                <w:sz w:val="28"/>
                <w:szCs w:val="28"/>
                <w:lang w:eastAsia="ru-RU"/>
              </w:rPr>
              <w:t>…………………………………………………………………………..</w:t>
            </w:r>
            <w:r w:rsidR="00BD7F44">
              <w:rPr>
                <w:rFonts w:ascii="Times New Roman" w:eastAsia="Times New Roman" w:hAnsi="Times New Roman" w:cs="Times New Roman"/>
                <w:bCs/>
                <w:iCs/>
                <w:sz w:val="28"/>
                <w:szCs w:val="28"/>
                <w:lang w:eastAsia="ru-RU"/>
              </w:rPr>
              <w:t>.</w:t>
            </w:r>
            <w:r w:rsidR="004340B0">
              <w:rPr>
                <w:rFonts w:ascii="Times New Roman" w:eastAsia="Times New Roman" w:hAnsi="Times New Roman" w:cs="Times New Roman"/>
                <w:bCs/>
                <w:iCs/>
                <w:sz w:val="28"/>
                <w:szCs w:val="28"/>
                <w:lang w:eastAsia="ru-RU"/>
              </w:rPr>
              <w:t>32</w:t>
            </w:r>
          </w:p>
        </w:tc>
      </w:tr>
      <w:tr w:rsidR="00696591" w:rsidRPr="00843D1D" w:rsidTr="00493FF5">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lastRenderedPageBreak/>
              <w:t xml:space="preserve">5.9 </w:t>
            </w:r>
            <w:r w:rsidRPr="002A12A4">
              <w:rPr>
                <w:rFonts w:ascii="Times New Roman" w:eastAsia="Times New Roman" w:hAnsi="Times New Roman" w:cs="Times New Roman"/>
                <w:bCs/>
                <w:iCs/>
                <w:sz w:val="28"/>
                <w:szCs w:val="28"/>
                <w:lang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2831A4">
              <w:rPr>
                <w:rFonts w:ascii="Times New Roman" w:eastAsia="Times New Roman" w:hAnsi="Times New Roman" w:cs="Times New Roman"/>
                <w:bCs/>
                <w:iCs/>
                <w:sz w:val="28"/>
                <w:szCs w:val="28"/>
                <w:lang w:eastAsia="ru-RU"/>
              </w:rPr>
              <w:t>………………………………………………….</w:t>
            </w:r>
            <w:r w:rsidR="004340B0">
              <w:rPr>
                <w:rFonts w:ascii="Times New Roman" w:eastAsia="Times New Roman" w:hAnsi="Times New Roman" w:cs="Times New Roman"/>
                <w:bCs/>
                <w:iCs/>
                <w:sz w:val="28"/>
                <w:szCs w:val="28"/>
                <w:lang w:eastAsia="ru-RU"/>
              </w:rPr>
              <w:t>34</w:t>
            </w:r>
          </w:p>
        </w:tc>
      </w:tr>
      <w:tr w:rsidR="00696591" w:rsidRPr="00843D1D" w:rsidTr="00493FF5">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5.10 </w:t>
            </w:r>
            <w:r w:rsidRPr="002A12A4">
              <w:rPr>
                <w:rFonts w:ascii="Times New Roman" w:eastAsia="Times New Roman" w:hAnsi="Times New Roman" w:cs="Times New Roman"/>
                <w:bCs/>
                <w:iCs/>
                <w:sz w:val="28"/>
                <w:szCs w:val="28"/>
                <w:lang w:eastAsia="ru-RU"/>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2831A4">
              <w:rPr>
                <w:rFonts w:ascii="Times New Roman" w:eastAsia="Times New Roman" w:hAnsi="Times New Roman" w:cs="Times New Roman"/>
                <w:bCs/>
                <w:iCs/>
                <w:sz w:val="28"/>
                <w:szCs w:val="28"/>
                <w:lang w:eastAsia="ru-RU"/>
              </w:rPr>
              <w:t>……………………………………………………..</w:t>
            </w:r>
            <w:r w:rsidR="004340B0">
              <w:rPr>
                <w:rFonts w:ascii="Times New Roman" w:eastAsia="Times New Roman" w:hAnsi="Times New Roman" w:cs="Times New Roman"/>
                <w:bCs/>
                <w:iCs/>
                <w:sz w:val="28"/>
                <w:szCs w:val="28"/>
                <w:lang w:eastAsia="ru-RU"/>
              </w:rPr>
              <w:t>34</w:t>
            </w:r>
          </w:p>
        </w:tc>
      </w:tr>
      <w:tr w:rsidR="00696591" w:rsidRPr="00843D1D" w:rsidTr="006422B0">
        <w:tc>
          <w:tcPr>
            <w:tcW w:w="9847" w:type="dxa"/>
            <w:shd w:val="clear" w:color="auto" w:fill="FFFFFF"/>
          </w:tcPr>
          <w:p w:rsidR="00696591" w:rsidRPr="002A12A4" w:rsidRDefault="001169BB" w:rsidP="004340B0">
            <w:pPr>
              <w:spacing w:after="0" w:line="240" w:lineRule="auto"/>
              <w:jc w:val="both"/>
              <w:rPr>
                <w:rFonts w:ascii="Times New Roman" w:hAnsi="Times New Roman" w:cs="Times New Roman"/>
                <w:sz w:val="28"/>
                <w:szCs w:val="28"/>
                <w:lang w:eastAsia="ru-RU"/>
              </w:rPr>
            </w:pPr>
            <w:r w:rsidRPr="001169BB">
              <w:rPr>
                <w:rFonts w:ascii="Times New Roman" w:eastAsia="Arial Unicode MS" w:hAnsi="Times New Roman" w:cs="Times New Roman"/>
                <w:sz w:val="28"/>
                <w:szCs w:val="28"/>
                <w:lang w:eastAsia="ru-RU"/>
              </w:rPr>
              <w:t>РАЗДЕЛ 6. ПРЕДЛОЖЕНИЯ ПО СТРОИТЕЛЬСТВУ,</w:t>
            </w:r>
            <w:r>
              <w:rPr>
                <w:rFonts w:ascii="Times New Roman" w:eastAsia="Arial Unicode MS" w:hAnsi="Times New Roman" w:cs="Times New Roman"/>
                <w:sz w:val="28"/>
                <w:szCs w:val="28"/>
                <w:lang w:eastAsia="ru-RU"/>
              </w:rPr>
              <w:t xml:space="preserve"> </w:t>
            </w:r>
            <w:r w:rsidRPr="001169BB">
              <w:rPr>
                <w:rFonts w:ascii="Times New Roman" w:eastAsia="Arial Unicode MS" w:hAnsi="Times New Roman" w:cs="Times New Roman"/>
                <w:sz w:val="28"/>
                <w:szCs w:val="28"/>
                <w:lang w:eastAsia="ru-RU"/>
              </w:rPr>
              <w:t xml:space="preserve">РЕКОНСТРУКЦИИ И (ИЛИ) МОДЕРНИЗАЦИИ </w:t>
            </w:r>
            <w:r w:rsidRPr="001169BB">
              <w:rPr>
                <w:rFonts w:ascii="Times New Roman" w:hAnsi="Times New Roman" w:cs="Times New Roman"/>
                <w:sz w:val="28"/>
                <w:szCs w:val="28"/>
              </w:rPr>
              <w:t>ТЕПЛОВЫХ СЕТЕЙ</w:t>
            </w:r>
            <w:r>
              <w:rPr>
                <w:rFonts w:ascii="Times New Roman" w:hAnsi="Times New Roman" w:cs="Times New Roman"/>
                <w:sz w:val="28"/>
                <w:szCs w:val="28"/>
              </w:rPr>
              <w:t>………………………………..</w:t>
            </w:r>
            <w:r w:rsidR="004340B0">
              <w:rPr>
                <w:rFonts w:ascii="Times New Roman" w:hAnsi="Times New Roman" w:cs="Times New Roman"/>
                <w:sz w:val="28"/>
                <w:szCs w:val="28"/>
              </w:rPr>
              <w:t>35</w:t>
            </w:r>
          </w:p>
        </w:tc>
      </w:tr>
      <w:tr w:rsidR="00696591" w:rsidRPr="00843D1D" w:rsidTr="006422B0">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6.1 </w:t>
            </w:r>
            <w:r w:rsidRPr="002A12A4">
              <w:rPr>
                <w:rFonts w:ascii="Times New Roman" w:eastAsia="Times New Roman" w:hAnsi="Times New Roman" w:cs="Times New Roman"/>
                <w:sz w:val="28"/>
                <w:szCs w:val="28"/>
                <w:lang w:eastAsia="ru-RU"/>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w:t>
            </w:r>
            <w:r w:rsidR="00874525">
              <w:rPr>
                <w:rFonts w:ascii="Times New Roman" w:eastAsia="Times New Roman" w:hAnsi="Times New Roman" w:cs="Times New Roman"/>
                <w:sz w:val="28"/>
                <w:szCs w:val="28"/>
                <w:lang w:eastAsia="ru-RU"/>
              </w:rPr>
              <w:t>пользование существую</w:t>
            </w:r>
            <w:r w:rsidRPr="002A12A4">
              <w:rPr>
                <w:rFonts w:ascii="Times New Roman" w:eastAsia="Times New Roman" w:hAnsi="Times New Roman" w:cs="Times New Roman"/>
                <w:sz w:val="28"/>
                <w:szCs w:val="28"/>
                <w:lang w:eastAsia="ru-RU"/>
              </w:rPr>
              <w:t>щих резервов)</w:t>
            </w:r>
            <w:r w:rsidR="002831A4">
              <w:rPr>
                <w:rFonts w:ascii="Times New Roman" w:eastAsia="Times New Roman" w:hAnsi="Times New Roman" w:cs="Times New Roman"/>
                <w:sz w:val="28"/>
                <w:szCs w:val="28"/>
                <w:lang w:eastAsia="ru-RU"/>
              </w:rPr>
              <w:t>……………………………………….</w:t>
            </w:r>
            <w:r w:rsidR="00874525">
              <w:rPr>
                <w:rFonts w:ascii="Times New Roman" w:eastAsia="Times New Roman" w:hAnsi="Times New Roman" w:cs="Times New Roman"/>
                <w:sz w:val="28"/>
                <w:szCs w:val="28"/>
                <w:lang w:eastAsia="ru-RU"/>
              </w:rPr>
              <w:t>.</w:t>
            </w:r>
            <w:r w:rsidR="004340B0">
              <w:rPr>
                <w:rFonts w:ascii="Times New Roman" w:eastAsia="Times New Roman" w:hAnsi="Times New Roman" w:cs="Times New Roman"/>
                <w:sz w:val="28"/>
                <w:szCs w:val="28"/>
                <w:lang w:eastAsia="ru-RU"/>
              </w:rPr>
              <w:t>35</w:t>
            </w:r>
          </w:p>
        </w:tc>
      </w:tr>
      <w:tr w:rsidR="00696591" w:rsidRPr="00843D1D" w:rsidTr="006422B0">
        <w:tc>
          <w:tcPr>
            <w:tcW w:w="9847" w:type="dxa"/>
            <w:shd w:val="clear" w:color="auto" w:fill="FFFFFF"/>
          </w:tcPr>
          <w:p w:rsidR="00696591" w:rsidRPr="002A12A4" w:rsidRDefault="00874525" w:rsidP="004340B0">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w:t>
            </w:r>
            <w:r w:rsidR="00696591" w:rsidRPr="002A12A4">
              <w:rPr>
                <w:rFonts w:ascii="Times New Roman" w:eastAsia="Times New Roman" w:hAnsi="Times New Roman" w:cs="Times New Roman"/>
                <w:sz w:val="28"/>
                <w:szCs w:val="28"/>
                <w:lang w:eastAsia="ru-RU"/>
              </w:rPr>
              <w:t xml:space="preserve"> Предложение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жилую, комплексную и производственную застройку</w:t>
            </w:r>
            <w:r w:rsidR="002831A4">
              <w:rPr>
                <w:rFonts w:ascii="Times New Roman" w:eastAsia="Times New Roman" w:hAnsi="Times New Roman" w:cs="Times New Roman"/>
                <w:sz w:val="28"/>
                <w:szCs w:val="28"/>
                <w:lang w:eastAsia="ru-RU"/>
              </w:rPr>
              <w:t>……………………………………………………………………………</w:t>
            </w:r>
            <w:r w:rsidR="004340B0">
              <w:rPr>
                <w:rFonts w:ascii="Times New Roman" w:eastAsia="Times New Roman" w:hAnsi="Times New Roman" w:cs="Times New Roman"/>
                <w:sz w:val="28"/>
                <w:szCs w:val="28"/>
                <w:lang w:eastAsia="ru-RU"/>
              </w:rPr>
              <w:t>35</w:t>
            </w:r>
          </w:p>
        </w:tc>
      </w:tr>
      <w:tr w:rsidR="00696591" w:rsidRPr="00843D1D" w:rsidTr="006422B0">
        <w:tc>
          <w:tcPr>
            <w:tcW w:w="9847" w:type="dxa"/>
            <w:shd w:val="clear" w:color="auto" w:fill="FFFFFF"/>
          </w:tcPr>
          <w:p w:rsidR="00696591" w:rsidRPr="002A12A4" w:rsidRDefault="00696591" w:rsidP="004340B0">
            <w:pPr>
              <w:widowControl w:val="0"/>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6.3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2831A4">
              <w:rPr>
                <w:rFonts w:ascii="Times New Roman" w:eastAsia="Times New Roman" w:hAnsi="Times New Roman" w:cs="Times New Roman"/>
                <w:sz w:val="28"/>
                <w:szCs w:val="28"/>
                <w:lang w:eastAsia="ru-RU"/>
              </w:rPr>
              <w:t>…………………………………………………………………….</w:t>
            </w:r>
            <w:r w:rsidR="004340B0">
              <w:rPr>
                <w:rFonts w:ascii="Times New Roman" w:eastAsia="Times New Roman" w:hAnsi="Times New Roman" w:cs="Times New Roman"/>
                <w:sz w:val="28"/>
                <w:szCs w:val="28"/>
                <w:lang w:eastAsia="ru-RU"/>
              </w:rPr>
              <w:t>35</w:t>
            </w:r>
          </w:p>
        </w:tc>
      </w:tr>
      <w:tr w:rsidR="00696591" w:rsidRPr="00843D1D" w:rsidTr="006422B0">
        <w:tc>
          <w:tcPr>
            <w:tcW w:w="9847" w:type="dxa"/>
            <w:shd w:val="clear" w:color="auto" w:fill="FFFFFF"/>
          </w:tcPr>
          <w:p w:rsidR="00696591" w:rsidRPr="002A12A4" w:rsidRDefault="00696591" w:rsidP="004340B0">
            <w:pPr>
              <w:widowControl w:val="0"/>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6.4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котельной в «пиковый» режим работы или ликвидации котельной</w:t>
            </w:r>
            <w:r w:rsidR="002831A4">
              <w:rPr>
                <w:rFonts w:ascii="Times New Roman" w:eastAsia="Times New Roman" w:hAnsi="Times New Roman" w:cs="Times New Roman"/>
                <w:sz w:val="28"/>
                <w:szCs w:val="28"/>
                <w:lang w:eastAsia="ru-RU"/>
              </w:rPr>
              <w:t>……………………………………………….</w:t>
            </w:r>
            <w:r w:rsidR="0049790A">
              <w:rPr>
                <w:rFonts w:ascii="Times New Roman" w:eastAsia="Times New Roman" w:hAnsi="Times New Roman" w:cs="Times New Roman"/>
                <w:sz w:val="28"/>
                <w:szCs w:val="28"/>
                <w:lang w:eastAsia="ru-RU"/>
              </w:rPr>
              <w:t>.</w:t>
            </w:r>
            <w:r w:rsidR="004340B0">
              <w:rPr>
                <w:rFonts w:ascii="Times New Roman" w:eastAsia="Times New Roman" w:hAnsi="Times New Roman" w:cs="Times New Roman"/>
                <w:sz w:val="28"/>
                <w:szCs w:val="28"/>
                <w:lang w:eastAsia="ru-RU"/>
              </w:rPr>
              <w:t>35</w:t>
            </w:r>
          </w:p>
        </w:tc>
      </w:tr>
      <w:tr w:rsidR="00696591" w:rsidRPr="00843D1D" w:rsidTr="006422B0">
        <w:tc>
          <w:tcPr>
            <w:tcW w:w="9847" w:type="dxa"/>
            <w:shd w:val="clear" w:color="auto" w:fill="FFFFFF"/>
          </w:tcPr>
          <w:p w:rsidR="00696591" w:rsidRPr="002A12A4" w:rsidRDefault="0049790A" w:rsidP="004340B0">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w:t>
            </w:r>
            <w:r w:rsidR="00696591" w:rsidRPr="002A12A4">
              <w:rPr>
                <w:rFonts w:ascii="Times New Roman" w:eastAsia="Times New Roman" w:hAnsi="Times New Roman" w:cs="Times New Roman"/>
                <w:sz w:val="28"/>
                <w:szCs w:val="28"/>
                <w:lang w:eastAsia="ru-RU"/>
              </w:rPr>
              <w:t xml:space="preserve"> Предложения по строительству, реконструкции и (или) модернизации  тепловых сетей для обеспечения нормативной надежности безопасности теплоснабжения потребителей</w:t>
            </w:r>
            <w:r w:rsidR="002831A4">
              <w:rPr>
                <w:rFonts w:ascii="Times New Roman" w:eastAsia="Times New Roman" w:hAnsi="Times New Roman" w:cs="Times New Roman"/>
                <w:sz w:val="28"/>
                <w:szCs w:val="28"/>
                <w:lang w:eastAsia="ru-RU"/>
              </w:rPr>
              <w:t>…………………………………………………….</w:t>
            </w:r>
            <w:r w:rsidR="004340B0">
              <w:rPr>
                <w:rFonts w:ascii="Times New Roman" w:eastAsia="Times New Roman" w:hAnsi="Times New Roman" w:cs="Times New Roman"/>
                <w:sz w:val="28"/>
                <w:szCs w:val="28"/>
                <w:lang w:eastAsia="ru-RU"/>
              </w:rPr>
              <w:t>36</w:t>
            </w:r>
          </w:p>
        </w:tc>
      </w:tr>
      <w:tr w:rsidR="00696591" w:rsidRPr="00843D1D" w:rsidTr="006422B0">
        <w:tc>
          <w:tcPr>
            <w:tcW w:w="9847" w:type="dxa"/>
            <w:shd w:val="clear" w:color="auto" w:fill="FFFFFF"/>
          </w:tcPr>
          <w:p w:rsidR="00696591" w:rsidRPr="002A12A4" w:rsidRDefault="001169BB" w:rsidP="004340B0">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7. ПРЕДЛОЖЕНИЯ ПО ПЕРЕВОДУ ОТКРЫТЫХ</w:t>
            </w:r>
            <w:r>
              <w:rPr>
                <w:rFonts w:ascii="Times New Roman" w:hAnsi="Times New Roman" w:cs="Times New Roman"/>
                <w:sz w:val="28"/>
                <w:szCs w:val="28"/>
                <w:lang w:eastAsia="ru-RU"/>
              </w:rPr>
              <w:t xml:space="preserve"> </w:t>
            </w:r>
            <w:r w:rsidRPr="001169BB">
              <w:rPr>
                <w:rFonts w:ascii="Times New Roman" w:hAnsi="Times New Roman" w:cs="Times New Roman"/>
                <w:sz w:val="28"/>
                <w:szCs w:val="28"/>
                <w:lang w:eastAsia="ru-RU"/>
              </w:rPr>
              <w:t>СИСТЕМ ТЕПЛОСНАБЖЕНИЯ ГОРЯЧЕГО ВОДОСНАБЖЕНИЯ В ЗАКРЫТЫЕ СИСТЕМЫ ГОРЯЧЕГО ВОДОСНАБЖЕНИЯ</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4340B0">
              <w:rPr>
                <w:rFonts w:ascii="Times New Roman" w:hAnsi="Times New Roman" w:cs="Times New Roman"/>
                <w:sz w:val="28"/>
                <w:szCs w:val="28"/>
                <w:lang w:eastAsia="ru-RU"/>
              </w:rPr>
              <w:t>37</w:t>
            </w:r>
          </w:p>
        </w:tc>
      </w:tr>
      <w:tr w:rsidR="00696591" w:rsidRPr="00843D1D" w:rsidTr="006422B0">
        <w:tc>
          <w:tcPr>
            <w:tcW w:w="9847" w:type="dxa"/>
            <w:shd w:val="clear" w:color="auto" w:fill="FFFFFF"/>
          </w:tcPr>
          <w:p w:rsidR="00696591" w:rsidRPr="002A12A4" w:rsidRDefault="0049790A" w:rsidP="004340B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7.1</w:t>
            </w:r>
            <w:r w:rsidR="00696591" w:rsidRPr="002A12A4">
              <w:rPr>
                <w:rFonts w:ascii="Times New Roman" w:hAnsi="Times New Roman" w:cs="Times New Roman"/>
                <w:sz w:val="28"/>
                <w:szCs w:val="28"/>
                <w:lang w:eastAsia="ru-RU"/>
              </w:rPr>
              <w:t xml:space="preserve">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2831A4">
              <w:rPr>
                <w:rFonts w:ascii="Times New Roman" w:hAnsi="Times New Roman" w:cs="Times New Roman"/>
                <w:sz w:val="28"/>
                <w:szCs w:val="28"/>
                <w:lang w:eastAsia="ru-RU"/>
              </w:rPr>
              <w:t>…………………………………………………..</w:t>
            </w:r>
            <w:r w:rsidR="004340B0">
              <w:rPr>
                <w:rFonts w:ascii="Times New Roman" w:hAnsi="Times New Roman" w:cs="Times New Roman"/>
                <w:sz w:val="28"/>
                <w:szCs w:val="28"/>
                <w:lang w:eastAsia="ru-RU"/>
              </w:rPr>
              <w:t>37</w:t>
            </w:r>
          </w:p>
        </w:tc>
      </w:tr>
      <w:tr w:rsidR="00696591" w:rsidRPr="00843D1D" w:rsidTr="006422B0">
        <w:tc>
          <w:tcPr>
            <w:tcW w:w="9847" w:type="dxa"/>
            <w:shd w:val="clear" w:color="auto" w:fill="FFFFFF"/>
          </w:tcPr>
          <w:p w:rsidR="00696591" w:rsidRPr="002A12A4" w:rsidRDefault="0049790A" w:rsidP="004340B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7.2</w:t>
            </w:r>
            <w:r w:rsidR="00696591" w:rsidRPr="002A12A4">
              <w:rPr>
                <w:rFonts w:ascii="Times New Roman" w:hAnsi="Times New Roman" w:cs="Times New Roman"/>
                <w:sz w:val="28"/>
                <w:szCs w:val="28"/>
                <w:lang w:eastAsia="ru-RU"/>
              </w:rPr>
              <w:t xml:space="preserve">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2831A4">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4340B0">
              <w:rPr>
                <w:rFonts w:ascii="Times New Roman" w:hAnsi="Times New Roman" w:cs="Times New Roman"/>
                <w:sz w:val="28"/>
                <w:szCs w:val="28"/>
                <w:lang w:eastAsia="ru-RU"/>
              </w:rPr>
              <w:t>37</w:t>
            </w:r>
          </w:p>
        </w:tc>
      </w:tr>
      <w:tr w:rsidR="00696591" w:rsidRPr="00843D1D" w:rsidTr="006422B0">
        <w:tc>
          <w:tcPr>
            <w:tcW w:w="9847" w:type="dxa"/>
            <w:shd w:val="clear" w:color="auto" w:fill="FFFFFF"/>
          </w:tcPr>
          <w:p w:rsidR="00696591" w:rsidRPr="002A12A4" w:rsidRDefault="001169BB" w:rsidP="004340B0">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8. ПЕРСПЕКТИВНЫЕ ТОПЛИВНЫЕ БАЛАНСЫ</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49790A">
              <w:rPr>
                <w:rFonts w:ascii="Times New Roman" w:hAnsi="Times New Roman" w:cs="Times New Roman"/>
                <w:sz w:val="28"/>
                <w:szCs w:val="28"/>
                <w:lang w:eastAsia="ru-RU"/>
              </w:rPr>
              <w:t>.</w:t>
            </w:r>
            <w:r w:rsidR="00BD7F44">
              <w:rPr>
                <w:rFonts w:ascii="Times New Roman" w:hAnsi="Times New Roman" w:cs="Times New Roman"/>
                <w:sz w:val="28"/>
                <w:szCs w:val="28"/>
                <w:lang w:eastAsia="ru-RU"/>
              </w:rPr>
              <w:t>3</w:t>
            </w:r>
            <w:r w:rsidR="004340B0">
              <w:rPr>
                <w:rFonts w:ascii="Times New Roman" w:hAnsi="Times New Roman" w:cs="Times New Roman"/>
                <w:sz w:val="28"/>
                <w:szCs w:val="28"/>
                <w:lang w:eastAsia="ru-RU"/>
              </w:rPr>
              <w:t>8</w:t>
            </w:r>
          </w:p>
        </w:tc>
      </w:tr>
      <w:tr w:rsidR="00696591" w:rsidRPr="00843D1D" w:rsidTr="006422B0">
        <w:tc>
          <w:tcPr>
            <w:tcW w:w="9847" w:type="dxa"/>
            <w:shd w:val="clear" w:color="auto" w:fill="FFFFFF"/>
          </w:tcPr>
          <w:p w:rsidR="00696591" w:rsidRPr="002A12A4" w:rsidRDefault="0049790A" w:rsidP="004340B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8.1</w:t>
            </w:r>
            <w:r w:rsidR="00696591" w:rsidRPr="002A12A4">
              <w:rPr>
                <w:rFonts w:ascii="Times New Roman" w:hAnsi="Times New Roman" w:cs="Times New Roman"/>
                <w:sz w:val="28"/>
                <w:szCs w:val="28"/>
                <w:lang w:eastAsia="ru-RU"/>
              </w:rPr>
              <w:t xml:space="preserve"> Перспективные топливные балансы для каждого источника тепловой </w:t>
            </w:r>
            <w:r w:rsidR="00696591" w:rsidRPr="002A12A4">
              <w:rPr>
                <w:rFonts w:ascii="Times New Roman" w:hAnsi="Times New Roman" w:cs="Times New Roman"/>
                <w:sz w:val="28"/>
                <w:szCs w:val="28"/>
                <w:lang w:eastAsia="ru-RU"/>
              </w:rPr>
              <w:lastRenderedPageBreak/>
              <w:t>энергии по видам основного, резервного и аварийного топлива</w:t>
            </w:r>
            <w:r w:rsidR="00DA51A3">
              <w:rPr>
                <w:rFonts w:ascii="Times New Roman" w:hAnsi="Times New Roman" w:cs="Times New Roman"/>
                <w:sz w:val="28"/>
                <w:szCs w:val="28"/>
                <w:lang w:eastAsia="ru-RU"/>
              </w:rPr>
              <w:t>……………….</w:t>
            </w:r>
            <w:r w:rsidR="00BD7F44">
              <w:rPr>
                <w:rFonts w:ascii="Times New Roman" w:hAnsi="Times New Roman" w:cs="Times New Roman"/>
                <w:sz w:val="28"/>
                <w:szCs w:val="28"/>
                <w:lang w:eastAsia="ru-RU"/>
              </w:rPr>
              <w:t>3</w:t>
            </w:r>
            <w:r w:rsidR="004340B0">
              <w:rPr>
                <w:rFonts w:ascii="Times New Roman" w:hAnsi="Times New Roman" w:cs="Times New Roman"/>
                <w:sz w:val="28"/>
                <w:szCs w:val="28"/>
                <w:lang w:eastAsia="ru-RU"/>
              </w:rPr>
              <w:t>8</w:t>
            </w:r>
          </w:p>
        </w:tc>
      </w:tr>
      <w:tr w:rsidR="00696591" w:rsidRPr="00843D1D" w:rsidTr="006422B0">
        <w:trPr>
          <w:trHeight w:val="493"/>
        </w:trPr>
        <w:tc>
          <w:tcPr>
            <w:tcW w:w="9847" w:type="dxa"/>
            <w:shd w:val="clear" w:color="auto" w:fill="FFFFFF"/>
          </w:tcPr>
          <w:p w:rsidR="00696591" w:rsidRPr="002A12A4" w:rsidRDefault="0049790A" w:rsidP="004340B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8.2</w:t>
            </w:r>
            <w:r w:rsidR="00696591" w:rsidRPr="002A12A4">
              <w:rPr>
                <w:rFonts w:ascii="Times New Roman" w:hAnsi="Times New Roman" w:cs="Times New Roman"/>
                <w:sz w:val="28"/>
                <w:szCs w:val="28"/>
                <w:lang w:eastAsia="ru-RU"/>
              </w:rPr>
              <w:t xml:space="preserve"> Потребляемые источником тепловой энергии  виды топлива, включая местные виды топлива, а также используемые возобновляемые источники энергии</w:t>
            </w:r>
            <w:r w:rsidR="00DA51A3">
              <w:rPr>
                <w:rFonts w:ascii="Times New Roman" w:hAnsi="Times New Roman" w:cs="Times New Roman"/>
                <w:sz w:val="28"/>
                <w:szCs w:val="28"/>
                <w:lang w:eastAsia="ru-RU"/>
              </w:rPr>
              <w:t>………………………………………………………………………………</w:t>
            </w:r>
            <w:r w:rsidR="004340B0">
              <w:rPr>
                <w:rFonts w:ascii="Times New Roman" w:hAnsi="Times New Roman" w:cs="Times New Roman"/>
                <w:sz w:val="28"/>
                <w:szCs w:val="28"/>
                <w:lang w:eastAsia="ru-RU"/>
              </w:rPr>
              <w:t>41</w:t>
            </w:r>
          </w:p>
        </w:tc>
      </w:tr>
      <w:tr w:rsidR="00696591" w:rsidRPr="00843D1D" w:rsidTr="006422B0">
        <w:tc>
          <w:tcPr>
            <w:tcW w:w="9847" w:type="dxa"/>
            <w:shd w:val="clear" w:color="auto" w:fill="FFFFFF"/>
          </w:tcPr>
          <w:p w:rsidR="00696591" w:rsidRPr="002A12A4" w:rsidRDefault="0049790A" w:rsidP="004340B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8.3</w:t>
            </w:r>
            <w:r w:rsidR="00696591" w:rsidRPr="002A12A4">
              <w:rPr>
                <w:rFonts w:ascii="Times New Roman" w:hAnsi="Times New Roman" w:cs="Times New Roman"/>
                <w:sz w:val="28"/>
                <w:szCs w:val="28"/>
                <w:lang w:eastAsia="ru-RU"/>
              </w:rPr>
              <w:t xml:space="preserve"> Виды топлива, их доли и значение низшей теплоты сгорания топлива, используемые для производства тепловой энергии по каждой системе теплоснабжения</w:t>
            </w:r>
            <w:r w:rsidR="00DA51A3">
              <w:rPr>
                <w:rFonts w:ascii="Times New Roman" w:hAnsi="Times New Roman" w:cs="Times New Roman"/>
                <w:sz w:val="28"/>
                <w:szCs w:val="28"/>
                <w:lang w:eastAsia="ru-RU"/>
              </w:rPr>
              <w:t>…………………………………………………………………….</w:t>
            </w:r>
            <w:r w:rsidR="004340B0">
              <w:rPr>
                <w:rFonts w:ascii="Times New Roman" w:hAnsi="Times New Roman" w:cs="Times New Roman"/>
                <w:sz w:val="28"/>
                <w:szCs w:val="28"/>
                <w:lang w:eastAsia="ru-RU"/>
              </w:rPr>
              <w:t>41</w:t>
            </w:r>
          </w:p>
        </w:tc>
      </w:tr>
      <w:tr w:rsidR="00696591" w:rsidRPr="00843D1D" w:rsidTr="006422B0">
        <w:tc>
          <w:tcPr>
            <w:tcW w:w="9847" w:type="dxa"/>
            <w:shd w:val="clear" w:color="auto" w:fill="FFFFFF"/>
          </w:tcPr>
          <w:p w:rsidR="00696591" w:rsidRPr="002A12A4" w:rsidRDefault="0049790A" w:rsidP="004340B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8.4</w:t>
            </w:r>
            <w:r w:rsidR="00696591" w:rsidRPr="002A12A4">
              <w:rPr>
                <w:rFonts w:ascii="Times New Roman" w:hAnsi="Times New Roman" w:cs="Times New Roman"/>
                <w:sz w:val="28"/>
                <w:szCs w:val="28"/>
                <w:lang w:eastAsia="ru-RU"/>
              </w:rPr>
              <w:t xml:space="preserve"> Преобладающий в поселении вид топлива, определяемый по совокупности всех систем теплоснабжения, находящихся в соответствующем поселении</w:t>
            </w:r>
            <w:r w:rsidR="00DA51A3">
              <w:rPr>
                <w:rFonts w:ascii="Times New Roman" w:hAnsi="Times New Roman" w:cs="Times New Roman"/>
                <w:sz w:val="28"/>
                <w:szCs w:val="28"/>
                <w:lang w:eastAsia="ru-RU"/>
              </w:rPr>
              <w:t>…..</w:t>
            </w:r>
            <w:r w:rsidR="004340B0">
              <w:rPr>
                <w:rFonts w:ascii="Times New Roman" w:hAnsi="Times New Roman" w:cs="Times New Roman"/>
                <w:sz w:val="28"/>
                <w:szCs w:val="28"/>
                <w:lang w:eastAsia="ru-RU"/>
              </w:rPr>
              <w:t>4</w:t>
            </w:r>
            <w:r w:rsidR="00BD7F44">
              <w:rPr>
                <w:rFonts w:ascii="Times New Roman" w:hAnsi="Times New Roman" w:cs="Times New Roman"/>
                <w:sz w:val="28"/>
                <w:szCs w:val="28"/>
                <w:lang w:eastAsia="ru-RU"/>
              </w:rPr>
              <w:t>2</w:t>
            </w:r>
            <w:r w:rsidR="00696591" w:rsidRPr="002A12A4">
              <w:rPr>
                <w:rFonts w:ascii="Times New Roman" w:hAnsi="Times New Roman" w:cs="Times New Roman"/>
                <w:sz w:val="28"/>
                <w:szCs w:val="28"/>
                <w:lang w:eastAsia="ru-RU"/>
              </w:rPr>
              <w:t xml:space="preserve"> </w:t>
            </w:r>
          </w:p>
        </w:tc>
      </w:tr>
      <w:tr w:rsidR="00696591" w:rsidRPr="00843D1D" w:rsidTr="006422B0">
        <w:tc>
          <w:tcPr>
            <w:tcW w:w="9847" w:type="dxa"/>
            <w:shd w:val="clear" w:color="auto" w:fill="FFFFFF"/>
          </w:tcPr>
          <w:p w:rsidR="00696591" w:rsidRPr="002A12A4" w:rsidRDefault="0049790A" w:rsidP="004340B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8.5</w:t>
            </w:r>
            <w:r w:rsidR="00696591" w:rsidRPr="002A12A4">
              <w:rPr>
                <w:rFonts w:ascii="Times New Roman" w:hAnsi="Times New Roman" w:cs="Times New Roman"/>
                <w:sz w:val="28"/>
                <w:szCs w:val="28"/>
                <w:lang w:eastAsia="ru-RU"/>
              </w:rPr>
              <w:t xml:space="preserve"> Приоритетное направление развития топливного баланса поселения</w:t>
            </w:r>
            <w:r w:rsidR="00DA51A3">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4340B0">
              <w:rPr>
                <w:rFonts w:ascii="Times New Roman" w:hAnsi="Times New Roman" w:cs="Times New Roman"/>
                <w:sz w:val="28"/>
                <w:szCs w:val="28"/>
                <w:lang w:eastAsia="ru-RU"/>
              </w:rPr>
              <w:t>42</w:t>
            </w:r>
          </w:p>
        </w:tc>
      </w:tr>
      <w:tr w:rsidR="00696591" w:rsidRPr="00843D1D" w:rsidTr="006422B0">
        <w:tc>
          <w:tcPr>
            <w:tcW w:w="9847" w:type="dxa"/>
            <w:shd w:val="clear" w:color="auto" w:fill="FFFFFF"/>
          </w:tcPr>
          <w:p w:rsidR="00696591" w:rsidRPr="002A12A4" w:rsidRDefault="001169BB" w:rsidP="004340B0">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9. ИНВЕСТИЦИИ В СТРОИТЕЛЬСТВО, РЕКОНСТРУКЦИЮ, ТЕХНИЧЕСКОЕ ПЕРЕВООРУЖЕНИЕ И (ИЛИ) МОДЕРНИЗАЦИЮ</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4340B0">
              <w:rPr>
                <w:rFonts w:ascii="Times New Roman" w:hAnsi="Times New Roman" w:cs="Times New Roman"/>
                <w:sz w:val="28"/>
                <w:szCs w:val="28"/>
                <w:lang w:eastAsia="ru-RU"/>
              </w:rPr>
              <w:t>4</w:t>
            </w:r>
            <w:r w:rsidR="00BD7F44">
              <w:rPr>
                <w:rFonts w:ascii="Times New Roman" w:hAnsi="Times New Roman" w:cs="Times New Roman"/>
                <w:sz w:val="28"/>
                <w:szCs w:val="28"/>
                <w:lang w:eastAsia="ru-RU"/>
              </w:rPr>
              <w:t>3</w:t>
            </w:r>
          </w:p>
        </w:tc>
      </w:tr>
      <w:tr w:rsidR="00696591" w:rsidRPr="00843D1D" w:rsidTr="006422B0">
        <w:tc>
          <w:tcPr>
            <w:tcW w:w="9847" w:type="dxa"/>
            <w:shd w:val="clear" w:color="auto" w:fill="FFFFFF"/>
          </w:tcPr>
          <w:p w:rsidR="00696591" w:rsidRPr="002A12A4" w:rsidRDefault="0049790A" w:rsidP="004340B0">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w:t>
            </w:r>
            <w:r w:rsidR="00DA51A3">
              <w:rPr>
                <w:rFonts w:ascii="Times New Roman" w:eastAsia="Times New Roman" w:hAnsi="Times New Roman" w:cs="Times New Roman"/>
                <w:sz w:val="28"/>
                <w:szCs w:val="28"/>
                <w:lang w:eastAsia="ru-RU"/>
              </w:rPr>
              <w:t>……………………………………………………..</w:t>
            </w:r>
            <w:r w:rsidR="004340B0">
              <w:rPr>
                <w:rFonts w:ascii="Times New Roman" w:eastAsia="Times New Roman" w:hAnsi="Times New Roman" w:cs="Times New Roman"/>
                <w:sz w:val="28"/>
                <w:szCs w:val="28"/>
                <w:lang w:eastAsia="ru-RU"/>
              </w:rPr>
              <w:t>4</w:t>
            </w:r>
            <w:r w:rsidR="00BD7F44">
              <w:rPr>
                <w:rFonts w:ascii="Times New Roman" w:eastAsia="Times New Roman" w:hAnsi="Times New Roman" w:cs="Times New Roman"/>
                <w:sz w:val="28"/>
                <w:szCs w:val="28"/>
                <w:lang w:eastAsia="ru-RU"/>
              </w:rPr>
              <w:t>3</w:t>
            </w:r>
          </w:p>
        </w:tc>
      </w:tr>
      <w:tr w:rsidR="00696591" w:rsidRPr="00843D1D" w:rsidTr="006422B0">
        <w:tc>
          <w:tcPr>
            <w:tcW w:w="9847" w:type="dxa"/>
            <w:shd w:val="clear" w:color="auto" w:fill="FFFFFF"/>
          </w:tcPr>
          <w:p w:rsidR="00696591" w:rsidRPr="002A12A4" w:rsidRDefault="0049790A" w:rsidP="004340B0">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9.2</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r w:rsidR="00DA51A3">
              <w:rPr>
                <w:rFonts w:ascii="Times New Roman" w:eastAsia="Times New Roman" w:hAnsi="Times New Roman" w:cs="Times New Roman"/>
                <w:sz w:val="28"/>
                <w:szCs w:val="28"/>
                <w:lang w:eastAsia="ru-RU"/>
              </w:rPr>
              <w:t>…………………………………...</w:t>
            </w:r>
            <w:r w:rsidR="004340B0">
              <w:rPr>
                <w:rFonts w:ascii="Times New Roman" w:eastAsia="Times New Roman" w:hAnsi="Times New Roman" w:cs="Times New Roman"/>
                <w:sz w:val="28"/>
                <w:szCs w:val="28"/>
                <w:lang w:eastAsia="ru-RU"/>
              </w:rPr>
              <w:t>4</w:t>
            </w:r>
            <w:r w:rsidR="002F38CE">
              <w:rPr>
                <w:rFonts w:ascii="Times New Roman" w:eastAsia="Times New Roman" w:hAnsi="Times New Roman" w:cs="Times New Roman"/>
                <w:sz w:val="28"/>
                <w:szCs w:val="28"/>
                <w:lang w:eastAsia="ru-RU"/>
              </w:rPr>
              <w:t>5</w:t>
            </w:r>
          </w:p>
        </w:tc>
      </w:tr>
      <w:tr w:rsidR="00696591" w:rsidRPr="00843D1D" w:rsidTr="006422B0">
        <w:tc>
          <w:tcPr>
            <w:tcW w:w="9847" w:type="dxa"/>
            <w:shd w:val="clear" w:color="auto" w:fill="FFFFFF"/>
          </w:tcPr>
          <w:p w:rsidR="00696591" w:rsidRPr="002A12A4" w:rsidRDefault="0049790A" w:rsidP="004340B0">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9.3</w:t>
            </w:r>
            <w:r w:rsidR="00696591" w:rsidRPr="002A12A4">
              <w:rPr>
                <w:rFonts w:ascii="Times New Roman" w:eastAsia="Times New Roman" w:hAnsi="Times New Roman" w:cs="Times New Roman"/>
                <w:sz w:val="28"/>
                <w:szCs w:val="28"/>
                <w:lang w:eastAsia="ru-RU"/>
              </w:rPr>
              <w:t xml:space="preserve">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r w:rsidR="00DA51A3">
              <w:rPr>
                <w:rFonts w:ascii="Times New Roman" w:eastAsia="Times New Roman" w:hAnsi="Times New Roman" w:cs="Times New Roman"/>
                <w:sz w:val="28"/>
                <w:szCs w:val="28"/>
                <w:lang w:eastAsia="ru-RU"/>
              </w:rPr>
              <w:t>…………………………………………………………………….</w:t>
            </w:r>
            <w:r w:rsidR="004340B0">
              <w:rPr>
                <w:rFonts w:ascii="Times New Roman" w:eastAsia="Times New Roman" w:hAnsi="Times New Roman" w:cs="Times New Roman"/>
                <w:sz w:val="28"/>
                <w:szCs w:val="28"/>
                <w:lang w:eastAsia="ru-RU"/>
              </w:rPr>
              <w:t>46</w:t>
            </w:r>
          </w:p>
        </w:tc>
      </w:tr>
      <w:tr w:rsidR="00696591" w:rsidRPr="00843D1D" w:rsidTr="006422B0">
        <w:tc>
          <w:tcPr>
            <w:tcW w:w="9847" w:type="dxa"/>
            <w:shd w:val="clear" w:color="auto" w:fill="FFFFFF"/>
          </w:tcPr>
          <w:p w:rsidR="00696591" w:rsidRPr="002A12A4" w:rsidRDefault="0049790A" w:rsidP="004340B0">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9.4</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r w:rsidR="00DA5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4340B0">
              <w:rPr>
                <w:rFonts w:ascii="Times New Roman" w:eastAsia="Times New Roman" w:hAnsi="Times New Roman" w:cs="Times New Roman"/>
                <w:sz w:val="28"/>
                <w:szCs w:val="28"/>
                <w:lang w:eastAsia="ru-RU"/>
              </w:rPr>
              <w:t>47</w:t>
            </w:r>
          </w:p>
        </w:tc>
      </w:tr>
      <w:tr w:rsidR="00696591" w:rsidRPr="00843D1D" w:rsidTr="006422B0">
        <w:tc>
          <w:tcPr>
            <w:tcW w:w="9847" w:type="dxa"/>
            <w:shd w:val="clear" w:color="auto" w:fill="FFFFFF"/>
          </w:tcPr>
          <w:p w:rsidR="00696591" w:rsidRPr="002A12A4" w:rsidRDefault="0049790A" w:rsidP="004340B0">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w:t>
            </w:r>
            <w:r w:rsidR="00696591" w:rsidRPr="002A12A4">
              <w:rPr>
                <w:rFonts w:ascii="Times New Roman" w:eastAsia="Times New Roman" w:hAnsi="Times New Roman" w:cs="Times New Roman"/>
                <w:sz w:val="28"/>
                <w:szCs w:val="28"/>
                <w:lang w:eastAsia="ru-RU"/>
              </w:rPr>
              <w:t xml:space="preserve"> Оценка эффективности инвестиций по отдельным предложениям</w:t>
            </w:r>
            <w:r w:rsidR="00DA5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DA51A3">
              <w:rPr>
                <w:rFonts w:ascii="Times New Roman" w:eastAsia="Times New Roman" w:hAnsi="Times New Roman" w:cs="Times New Roman"/>
                <w:sz w:val="28"/>
                <w:szCs w:val="28"/>
                <w:lang w:eastAsia="ru-RU"/>
              </w:rPr>
              <w:t>.</w:t>
            </w:r>
            <w:r w:rsidR="004340B0">
              <w:rPr>
                <w:rFonts w:ascii="Times New Roman" w:eastAsia="Times New Roman" w:hAnsi="Times New Roman" w:cs="Times New Roman"/>
                <w:sz w:val="28"/>
                <w:szCs w:val="28"/>
                <w:lang w:eastAsia="ru-RU"/>
              </w:rPr>
              <w:t>47</w:t>
            </w:r>
          </w:p>
        </w:tc>
      </w:tr>
      <w:tr w:rsidR="00696591" w:rsidRPr="00843D1D" w:rsidTr="006422B0">
        <w:tc>
          <w:tcPr>
            <w:tcW w:w="9847" w:type="dxa"/>
            <w:shd w:val="clear" w:color="auto" w:fill="FFFFFF"/>
          </w:tcPr>
          <w:p w:rsidR="00696591" w:rsidRPr="002A12A4" w:rsidRDefault="0049790A" w:rsidP="004340B0">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9.6</w:t>
            </w:r>
            <w:r w:rsidR="00696591" w:rsidRPr="002A12A4">
              <w:rPr>
                <w:rFonts w:ascii="Times New Roman" w:eastAsia="Times New Roman" w:hAnsi="Times New Roman" w:cs="Times New Roman"/>
                <w:sz w:val="28"/>
                <w:szCs w:val="28"/>
                <w:lang w:eastAsia="ru-RU"/>
              </w:rPr>
              <w:t xml:space="preserve">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DA51A3">
              <w:rPr>
                <w:rFonts w:ascii="Times New Roman" w:eastAsia="Times New Roman" w:hAnsi="Times New Roman" w:cs="Times New Roman"/>
                <w:sz w:val="28"/>
                <w:szCs w:val="28"/>
                <w:lang w:eastAsia="ru-RU"/>
              </w:rPr>
              <w:t>………….</w:t>
            </w:r>
            <w:r w:rsidR="004340B0">
              <w:rPr>
                <w:rFonts w:ascii="Times New Roman" w:eastAsia="Times New Roman" w:hAnsi="Times New Roman" w:cs="Times New Roman"/>
                <w:sz w:val="28"/>
                <w:szCs w:val="28"/>
                <w:lang w:eastAsia="ru-RU"/>
              </w:rPr>
              <w:t>48</w:t>
            </w:r>
          </w:p>
        </w:tc>
      </w:tr>
      <w:tr w:rsidR="00696591" w:rsidRPr="00843D1D" w:rsidTr="006422B0">
        <w:tc>
          <w:tcPr>
            <w:tcW w:w="9847" w:type="dxa"/>
            <w:shd w:val="clear" w:color="auto" w:fill="FFFFFF"/>
          </w:tcPr>
          <w:p w:rsidR="00696591" w:rsidRPr="002A12A4" w:rsidRDefault="001169BB" w:rsidP="004340B0">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10. РЕШЕНИЕ О ПРИСВОЕНИИ СТАТУСА ЕДИ</w:t>
            </w:r>
            <w:r>
              <w:rPr>
                <w:rFonts w:ascii="Times New Roman" w:hAnsi="Times New Roman" w:cs="Times New Roman"/>
                <w:sz w:val="28"/>
                <w:szCs w:val="28"/>
                <w:lang w:eastAsia="ru-RU"/>
              </w:rPr>
              <w:t>НОЙ ТЕПЛОСНАБЖАЮЩЕЙ ОРГАНИЗАЦИИ……………………………………</w:t>
            </w:r>
            <w:r w:rsidR="00DA51A3">
              <w:rPr>
                <w:rFonts w:ascii="Times New Roman" w:hAnsi="Times New Roman" w:cs="Times New Roman"/>
                <w:sz w:val="28"/>
                <w:szCs w:val="28"/>
                <w:lang w:eastAsia="ru-RU"/>
              </w:rPr>
              <w:t>..</w:t>
            </w:r>
            <w:r w:rsidR="004340B0">
              <w:rPr>
                <w:rFonts w:ascii="Times New Roman" w:hAnsi="Times New Roman" w:cs="Times New Roman"/>
                <w:sz w:val="28"/>
                <w:szCs w:val="28"/>
                <w:lang w:eastAsia="ru-RU"/>
              </w:rPr>
              <w:t>48</w:t>
            </w:r>
          </w:p>
        </w:tc>
      </w:tr>
      <w:tr w:rsidR="00696591" w:rsidRPr="00843D1D" w:rsidTr="006422B0">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10.1  </w:t>
            </w:r>
            <w:r w:rsidRPr="002A12A4">
              <w:rPr>
                <w:rFonts w:ascii="Times New Roman" w:eastAsia="Times New Roman" w:hAnsi="Times New Roman" w:cs="Times New Roman"/>
                <w:sz w:val="28"/>
                <w:szCs w:val="28"/>
                <w:lang w:eastAsia="ru-RU"/>
              </w:rPr>
              <w:t>Решение о присвоении  статуса единой теплоснабжающей организации (организациям)</w:t>
            </w:r>
            <w:r w:rsidR="00DA51A3">
              <w:rPr>
                <w:rFonts w:ascii="Times New Roman" w:eastAsia="Times New Roman" w:hAnsi="Times New Roman" w:cs="Times New Roman"/>
                <w:sz w:val="28"/>
                <w:szCs w:val="28"/>
                <w:lang w:eastAsia="ru-RU"/>
              </w:rPr>
              <w:t>……………………………………………………………………..</w:t>
            </w:r>
            <w:r w:rsidR="0049790A">
              <w:rPr>
                <w:rFonts w:ascii="Times New Roman" w:eastAsia="Times New Roman" w:hAnsi="Times New Roman" w:cs="Times New Roman"/>
                <w:sz w:val="28"/>
                <w:szCs w:val="28"/>
                <w:lang w:eastAsia="ru-RU"/>
              </w:rPr>
              <w:t>.</w:t>
            </w:r>
            <w:r w:rsidR="004340B0">
              <w:rPr>
                <w:rFonts w:ascii="Times New Roman" w:eastAsia="Times New Roman" w:hAnsi="Times New Roman" w:cs="Times New Roman"/>
                <w:sz w:val="28"/>
                <w:szCs w:val="28"/>
                <w:lang w:eastAsia="ru-RU"/>
              </w:rPr>
              <w:t>48</w:t>
            </w:r>
          </w:p>
        </w:tc>
      </w:tr>
      <w:tr w:rsidR="00696591" w:rsidRPr="00843D1D" w:rsidTr="006422B0">
        <w:tc>
          <w:tcPr>
            <w:tcW w:w="9847" w:type="dxa"/>
            <w:shd w:val="clear" w:color="auto" w:fill="FFFFFF"/>
          </w:tcPr>
          <w:p w:rsidR="00696591" w:rsidRPr="002A12A4" w:rsidRDefault="0049790A" w:rsidP="004340B0">
            <w:pPr>
              <w:spacing w:after="0" w:line="240" w:lineRule="auto"/>
              <w:jc w:val="both"/>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10.2</w:t>
            </w:r>
            <w:r w:rsidR="00696591" w:rsidRPr="002A12A4">
              <w:rPr>
                <w:rFonts w:ascii="Times New Roman" w:eastAsia="Times New Roman" w:hAnsi="Times New Roman" w:cs="Times New Roman"/>
                <w:sz w:val="28"/>
                <w:szCs w:val="28"/>
                <w:lang w:eastAsia="ru-RU"/>
              </w:rPr>
              <w:t xml:space="preserve"> Реестр зон действия единой теплоснабжающей организации</w:t>
            </w:r>
            <w:r w:rsidR="00DA5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4340B0">
              <w:rPr>
                <w:rFonts w:ascii="Times New Roman" w:eastAsia="Times New Roman" w:hAnsi="Times New Roman" w:cs="Times New Roman"/>
                <w:sz w:val="28"/>
                <w:szCs w:val="28"/>
                <w:lang w:eastAsia="ru-RU"/>
              </w:rPr>
              <w:t>48</w:t>
            </w:r>
          </w:p>
        </w:tc>
      </w:tr>
      <w:tr w:rsidR="00696591" w:rsidRPr="00843D1D" w:rsidTr="006422B0">
        <w:tc>
          <w:tcPr>
            <w:tcW w:w="9847" w:type="dxa"/>
            <w:shd w:val="clear" w:color="auto" w:fill="FFFFFF"/>
          </w:tcPr>
          <w:p w:rsidR="00696591" w:rsidRPr="002A12A4" w:rsidRDefault="00696591" w:rsidP="004340B0">
            <w:pPr>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10.3 Основания, в том числе критерии, в соответствии с которыми теплоснабжающей организации присвоен статус единой теплоснабжающей организации</w:t>
            </w:r>
            <w:r w:rsidR="00DA51A3">
              <w:rPr>
                <w:rFonts w:ascii="Times New Roman" w:eastAsia="Times New Roman" w:hAnsi="Times New Roman" w:cs="Times New Roman"/>
                <w:sz w:val="28"/>
                <w:szCs w:val="28"/>
                <w:lang w:eastAsia="ru-RU"/>
              </w:rPr>
              <w:t>…………………………………………………………………………</w:t>
            </w:r>
            <w:r w:rsidR="004340B0">
              <w:rPr>
                <w:rFonts w:ascii="Times New Roman" w:eastAsia="Times New Roman" w:hAnsi="Times New Roman" w:cs="Times New Roman"/>
                <w:sz w:val="28"/>
                <w:szCs w:val="28"/>
                <w:lang w:eastAsia="ru-RU"/>
              </w:rPr>
              <w:t>49</w:t>
            </w:r>
          </w:p>
        </w:tc>
      </w:tr>
      <w:tr w:rsidR="00696591" w:rsidRPr="00843D1D" w:rsidTr="006422B0">
        <w:tc>
          <w:tcPr>
            <w:tcW w:w="9847" w:type="dxa"/>
            <w:shd w:val="clear" w:color="auto" w:fill="FFFFFF"/>
          </w:tcPr>
          <w:p w:rsidR="00696591" w:rsidRPr="002A12A4" w:rsidRDefault="0049790A" w:rsidP="004340B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10.4</w:t>
            </w:r>
            <w:r w:rsidR="00696591" w:rsidRPr="002A12A4">
              <w:rPr>
                <w:rFonts w:ascii="Times New Roman" w:hAnsi="Times New Roman" w:cs="Times New Roman"/>
                <w:sz w:val="28"/>
                <w:szCs w:val="28"/>
                <w:lang w:eastAsia="ru-RU"/>
              </w:rPr>
              <w:t xml:space="preserve"> Информация о поданных теплоснабжающими организациями заявках на присвоение статуса единой теплоснабжающей организации</w:t>
            </w:r>
            <w:r w:rsidR="00DA51A3">
              <w:rPr>
                <w:rFonts w:ascii="Times New Roman" w:hAnsi="Times New Roman" w:cs="Times New Roman"/>
                <w:sz w:val="28"/>
                <w:szCs w:val="28"/>
                <w:lang w:eastAsia="ru-RU"/>
              </w:rPr>
              <w:t>…………………...</w:t>
            </w:r>
            <w:r w:rsidR="004340B0">
              <w:rPr>
                <w:rFonts w:ascii="Times New Roman" w:hAnsi="Times New Roman" w:cs="Times New Roman"/>
                <w:sz w:val="28"/>
                <w:szCs w:val="28"/>
                <w:lang w:eastAsia="ru-RU"/>
              </w:rPr>
              <w:t>52</w:t>
            </w:r>
          </w:p>
        </w:tc>
      </w:tr>
      <w:tr w:rsidR="00696591" w:rsidRPr="00843D1D" w:rsidTr="006422B0">
        <w:tc>
          <w:tcPr>
            <w:tcW w:w="9847" w:type="dxa"/>
            <w:shd w:val="clear" w:color="auto" w:fill="FFFFFF"/>
          </w:tcPr>
          <w:p w:rsidR="00696591" w:rsidRPr="002A12A4" w:rsidRDefault="0049790A" w:rsidP="004340B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10.5</w:t>
            </w:r>
            <w:r w:rsidR="00696591" w:rsidRPr="002A12A4">
              <w:rPr>
                <w:rFonts w:ascii="Times New Roman" w:hAnsi="Times New Roman" w:cs="Times New Roman"/>
                <w:sz w:val="28"/>
                <w:szCs w:val="28"/>
                <w:lang w:eastAsia="ru-RU"/>
              </w:rPr>
              <w:t xml:space="preserve">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DA51A3">
              <w:rPr>
                <w:rFonts w:ascii="Times New Roman" w:hAnsi="Times New Roman" w:cs="Times New Roman"/>
                <w:sz w:val="28"/>
                <w:szCs w:val="28"/>
                <w:lang w:eastAsia="ru-RU"/>
              </w:rPr>
              <w:t>………………………………………………………………</w:t>
            </w:r>
            <w:r w:rsidR="004340B0">
              <w:rPr>
                <w:rFonts w:ascii="Times New Roman" w:hAnsi="Times New Roman" w:cs="Times New Roman"/>
                <w:sz w:val="28"/>
                <w:szCs w:val="28"/>
                <w:lang w:eastAsia="ru-RU"/>
              </w:rPr>
              <w:t>52</w:t>
            </w:r>
          </w:p>
        </w:tc>
      </w:tr>
      <w:tr w:rsidR="00696591" w:rsidRPr="00843D1D" w:rsidTr="006422B0">
        <w:tc>
          <w:tcPr>
            <w:tcW w:w="9847" w:type="dxa"/>
            <w:shd w:val="clear" w:color="auto" w:fill="FFFFFF"/>
          </w:tcPr>
          <w:p w:rsidR="00696591" w:rsidRPr="002A12A4" w:rsidRDefault="00EF298F" w:rsidP="004340B0">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11. РЕШЕНИЯ О РАСПРЕДЕЛЕНИИ ТЕПЛОВОЙ НАГРУЗКИ МЕЖДУ ИСТОЧНИКАМИ ТЕПЛОВОЙ ЭНЕРГИИ</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4340B0">
              <w:rPr>
                <w:rFonts w:ascii="Times New Roman" w:hAnsi="Times New Roman" w:cs="Times New Roman"/>
                <w:sz w:val="28"/>
                <w:szCs w:val="28"/>
                <w:lang w:eastAsia="ru-RU"/>
              </w:rPr>
              <w:t>53</w:t>
            </w:r>
          </w:p>
        </w:tc>
      </w:tr>
      <w:tr w:rsidR="00EF298F" w:rsidRPr="00843D1D" w:rsidTr="006422B0">
        <w:tc>
          <w:tcPr>
            <w:tcW w:w="9847" w:type="dxa"/>
            <w:shd w:val="clear" w:color="auto" w:fill="FFFFFF"/>
          </w:tcPr>
          <w:p w:rsidR="00EF298F" w:rsidRPr="00EF298F" w:rsidRDefault="0049790A" w:rsidP="004340B0">
            <w:pPr>
              <w:keepNext/>
              <w:keepLines/>
              <w:tabs>
                <w:tab w:val="left" w:pos="709"/>
              </w:tabs>
              <w:spacing w:after="0" w:line="240" w:lineRule="auto"/>
              <w:jc w:val="both"/>
              <w:outlineLvl w:val="1"/>
              <w:rPr>
                <w:rFonts w:ascii="Times New Roman" w:hAnsi="Times New Roman" w:cs="Times New Roman"/>
                <w:sz w:val="28"/>
                <w:szCs w:val="28"/>
                <w:lang w:eastAsia="ru-RU"/>
              </w:rPr>
            </w:pPr>
            <w:r>
              <w:rPr>
                <w:rFonts w:ascii="Times New Roman" w:eastAsia="Arial Unicode MS" w:hAnsi="Times New Roman" w:cs="Times New Roman"/>
                <w:sz w:val="28"/>
                <w:szCs w:val="28"/>
              </w:rPr>
              <w:lastRenderedPageBreak/>
              <w:t>11.1</w:t>
            </w:r>
            <w:r w:rsidR="00EF298F" w:rsidRPr="00EF298F">
              <w:rPr>
                <w:rFonts w:ascii="Times New Roman" w:eastAsia="Arial Unicode MS" w:hAnsi="Times New Roman" w:cs="Times New Roman"/>
                <w:sz w:val="28"/>
                <w:szCs w:val="28"/>
              </w:rPr>
              <w:t xml:space="preserve"> 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w:t>
            </w:r>
            <w:r w:rsidR="00EF298F">
              <w:rPr>
                <w:rFonts w:ascii="Times New Roman" w:eastAsia="Arial Unicode MS" w:hAnsi="Times New Roman" w:cs="Times New Roman"/>
                <w:sz w:val="28"/>
                <w:szCs w:val="28"/>
              </w:rPr>
              <w:t>………………………………………</w:t>
            </w:r>
            <w:r w:rsidR="00DA51A3">
              <w:rPr>
                <w:rFonts w:ascii="Times New Roman" w:eastAsia="Arial Unicode MS" w:hAnsi="Times New Roman" w:cs="Times New Roman"/>
                <w:sz w:val="28"/>
                <w:szCs w:val="28"/>
              </w:rPr>
              <w:t>…..</w:t>
            </w:r>
            <w:r w:rsidR="004340B0">
              <w:rPr>
                <w:rFonts w:ascii="Times New Roman" w:eastAsia="Arial Unicode MS" w:hAnsi="Times New Roman" w:cs="Times New Roman"/>
                <w:sz w:val="28"/>
                <w:szCs w:val="28"/>
              </w:rPr>
              <w:t>53</w:t>
            </w:r>
          </w:p>
        </w:tc>
      </w:tr>
      <w:tr w:rsidR="00EF298F" w:rsidRPr="00843D1D" w:rsidTr="006422B0">
        <w:tc>
          <w:tcPr>
            <w:tcW w:w="9847" w:type="dxa"/>
            <w:shd w:val="clear" w:color="auto" w:fill="FFFFFF"/>
          </w:tcPr>
          <w:p w:rsidR="00EF298F" w:rsidRPr="00EF298F" w:rsidRDefault="00EF298F" w:rsidP="004340B0">
            <w:pPr>
              <w:keepNext/>
              <w:keepLines/>
              <w:spacing w:after="0" w:line="240" w:lineRule="auto"/>
              <w:jc w:val="both"/>
              <w:outlineLvl w:val="1"/>
              <w:rPr>
                <w:rFonts w:ascii="Times New Roman" w:hAnsi="Times New Roman" w:cs="Times New Roman"/>
                <w:sz w:val="28"/>
                <w:szCs w:val="28"/>
                <w:lang w:eastAsia="ru-RU"/>
              </w:rPr>
            </w:pPr>
            <w:r w:rsidRPr="00EF298F">
              <w:rPr>
                <w:rFonts w:ascii="Times New Roman" w:eastAsia="Arial Unicode MS" w:hAnsi="Times New Roman" w:cs="Times New Roman"/>
                <w:sz w:val="28"/>
                <w:szCs w:val="28"/>
              </w:rPr>
              <w:t>11.2 Сроки выполнения перераспределения для каждого этапа</w:t>
            </w:r>
            <w:r>
              <w:rPr>
                <w:rFonts w:ascii="Times New Roman" w:eastAsia="Arial Unicode MS" w:hAnsi="Times New Roman" w:cs="Times New Roman"/>
                <w:sz w:val="28"/>
                <w:szCs w:val="28"/>
              </w:rPr>
              <w:t>……………</w:t>
            </w:r>
            <w:r w:rsidR="0049790A">
              <w:rPr>
                <w:rFonts w:ascii="Times New Roman" w:eastAsia="Arial Unicode MS" w:hAnsi="Times New Roman" w:cs="Times New Roman"/>
                <w:sz w:val="28"/>
                <w:szCs w:val="28"/>
              </w:rPr>
              <w:t>…...</w:t>
            </w:r>
            <w:r w:rsidR="004340B0">
              <w:rPr>
                <w:rFonts w:ascii="Times New Roman" w:eastAsia="Arial Unicode MS" w:hAnsi="Times New Roman" w:cs="Times New Roman"/>
                <w:sz w:val="28"/>
                <w:szCs w:val="28"/>
              </w:rPr>
              <w:t>53</w:t>
            </w:r>
          </w:p>
        </w:tc>
      </w:tr>
      <w:tr w:rsidR="00696591" w:rsidRPr="00843D1D" w:rsidTr="006422B0">
        <w:tc>
          <w:tcPr>
            <w:tcW w:w="9847" w:type="dxa"/>
            <w:shd w:val="clear" w:color="auto" w:fill="FFFFFF"/>
          </w:tcPr>
          <w:p w:rsidR="00696591" w:rsidRPr="002A12A4" w:rsidRDefault="00EF298F" w:rsidP="004340B0">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12. РЕШЕНИЯ ПО БЕСХОЗЯЙНЫМ ТЕПЛОВЫМ СЕТЯМ</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4340B0">
              <w:rPr>
                <w:rFonts w:ascii="Times New Roman" w:hAnsi="Times New Roman" w:cs="Times New Roman"/>
                <w:sz w:val="28"/>
                <w:szCs w:val="28"/>
                <w:lang w:eastAsia="ru-RU"/>
              </w:rPr>
              <w:t>53</w:t>
            </w:r>
          </w:p>
        </w:tc>
      </w:tr>
      <w:tr w:rsidR="00696591" w:rsidRPr="00843D1D" w:rsidTr="006422B0">
        <w:tc>
          <w:tcPr>
            <w:tcW w:w="9847" w:type="dxa"/>
            <w:shd w:val="clear" w:color="auto" w:fill="FFFFFF"/>
          </w:tcPr>
          <w:p w:rsidR="00696591" w:rsidRPr="002A12A4" w:rsidRDefault="00EF298F" w:rsidP="004340B0">
            <w:pPr>
              <w:autoSpaceDE w:val="0"/>
              <w:autoSpaceDN w:val="0"/>
              <w:adjustRightInd w:val="0"/>
              <w:spacing w:after="0" w:line="240" w:lineRule="auto"/>
              <w:contextualSpacing/>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13. СИНХРОНИЗАЦИЯ СХЕМЫ ТЕПЛОСНАБЖЕНИЯ СО СХЕМОЙ ГАЗОСНАБЖЕНИЯ И ГАЗИФИКАЦИИ АДАГУМСКОГО СЕЛЬСКОГО ПОСЕЛЕНИЯ, СХЕМОЙ И ПРОГРАММОЙ РАЗВИТИЯ ЭЛЕКТРОЭЕРГЕТИКИ, А ТАКЖЕ СО СХЕМОЙ ВОДОСНАБЖЕНИЯ И ВОДООТВЕДЕНИЯ ПОСЕЛЕНИЯ………</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4340B0">
              <w:rPr>
                <w:rFonts w:ascii="Times New Roman" w:hAnsi="Times New Roman" w:cs="Times New Roman"/>
                <w:sz w:val="28"/>
                <w:szCs w:val="28"/>
                <w:lang w:eastAsia="ru-RU"/>
              </w:rPr>
              <w:t>54</w:t>
            </w:r>
          </w:p>
        </w:tc>
      </w:tr>
      <w:tr w:rsidR="00696591" w:rsidRPr="00843D1D" w:rsidTr="006422B0">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13.1 </w:t>
            </w:r>
            <w:r w:rsidRPr="002A12A4">
              <w:rPr>
                <w:rFonts w:ascii="Times New Roman" w:hAnsi="Times New Roman" w:cs="Times New Roman"/>
                <w:sz w:val="28"/>
                <w:szCs w:val="28"/>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DA51A3">
              <w:rPr>
                <w:rFonts w:ascii="Times New Roman" w:hAnsi="Times New Roman" w:cs="Times New Roman"/>
                <w:sz w:val="28"/>
                <w:szCs w:val="28"/>
              </w:rPr>
              <w:t>………………………………………………………………………………</w:t>
            </w:r>
            <w:r w:rsidR="004340B0">
              <w:rPr>
                <w:rFonts w:ascii="Times New Roman" w:hAnsi="Times New Roman" w:cs="Times New Roman"/>
                <w:sz w:val="28"/>
                <w:szCs w:val="28"/>
              </w:rPr>
              <w:t>54</w:t>
            </w:r>
          </w:p>
        </w:tc>
      </w:tr>
      <w:tr w:rsidR="00696591" w:rsidRPr="00843D1D" w:rsidTr="006422B0">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13.2 </w:t>
            </w:r>
            <w:r w:rsidRPr="002A12A4">
              <w:rPr>
                <w:rFonts w:ascii="Times New Roman" w:hAnsi="Times New Roman" w:cs="Times New Roman"/>
                <w:sz w:val="28"/>
                <w:szCs w:val="28"/>
              </w:rPr>
              <w:t xml:space="preserve">Описание </w:t>
            </w:r>
            <w:proofErr w:type="gramStart"/>
            <w:r w:rsidRPr="002A12A4">
              <w:rPr>
                <w:rFonts w:ascii="Times New Roman" w:hAnsi="Times New Roman" w:cs="Times New Roman"/>
                <w:sz w:val="28"/>
                <w:szCs w:val="28"/>
              </w:rPr>
              <w:t>проблем организации газоснабжения источников тепловой энергии</w:t>
            </w:r>
            <w:proofErr w:type="gramEnd"/>
            <w:r w:rsidR="00DA51A3">
              <w:rPr>
                <w:rFonts w:ascii="Times New Roman" w:hAnsi="Times New Roman" w:cs="Times New Roman"/>
                <w:sz w:val="28"/>
                <w:szCs w:val="28"/>
              </w:rPr>
              <w:t>………………………………………………………………………………</w:t>
            </w:r>
            <w:r w:rsidR="004340B0">
              <w:rPr>
                <w:rFonts w:ascii="Times New Roman" w:hAnsi="Times New Roman" w:cs="Times New Roman"/>
                <w:sz w:val="28"/>
                <w:szCs w:val="28"/>
              </w:rPr>
              <w:t>54</w:t>
            </w:r>
          </w:p>
        </w:tc>
      </w:tr>
      <w:tr w:rsidR="00696591" w:rsidRPr="00843D1D" w:rsidTr="006422B0">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sz w:val="28"/>
                <w:szCs w:val="28"/>
                <w:lang w:eastAsia="ru-RU"/>
              </w:rPr>
            </w:pPr>
            <w:proofErr w:type="gramStart"/>
            <w:r w:rsidRPr="002A12A4">
              <w:rPr>
                <w:rFonts w:ascii="Times New Roman" w:hAnsi="Times New Roman" w:cs="Times New Roman"/>
                <w:sz w:val="28"/>
                <w:szCs w:val="28"/>
                <w:lang w:eastAsia="ru-RU"/>
              </w:rPr>
              <w:t xml:space="preserve">13.3 </w:t>
            </w:r>
            <w:r w:rsidRPr="002A12A4">
              <w:rPr>
                <w:rFonts w:ascii="Times New Roman" w:hAnsi="Times New Roman" w:cs="Times New Roman"/>
                <w:sz w:val="28"/>
                <w:szCs w:val="28"/>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DA51A3">
              <w:rPr>
                <w:rFonts w:ascii="Times New Roman" w:hAnsi="Times New Roman" w:cs="Times New Roman"/>
                <w:sz w:val="28"/>
                <w:szCs w:val="28"/>
              </w:rPr>
              <w:t>……………………………………………………………………</w:t>
            </w:r>
            <w:r w:rsidR="0049790A">
              <w:rPr>
                <w:rFonts w:ascii="Times New Roman" w:hAnsi="Times New Roman" w:cs="Times New Roman"/>
                <w:sz w:val="28"/>
                <w:szCs w:val="28"/>
              </w:rPr>
              <w:t>.</w:t>
            </w:r>
            <w:r w:rsidR="004340B0">
              <w:rPr>
                <w:rFonts w:ascii="Times New Roman" w:hAnsi="Times New Roman" w:cs="Times New Roman"/>
                <w:sz w:val="28"/>
                <w:szCs w:val="28"/>
              </w:rPr>
              <w:t>54</w:t>
            </w:r>
            <w:proofErr w:type="gramEnd"/>
          </w:p>
        </w:tc>
      </w:tr>
      <w:tr w:rsidR="00696591" w:rsidRPr="00843D1D" w:rsidTr="006422B0">
        <w:tc>
          <w:tcPr>
            <w:tcW w:w="9847" w:type="dxa"/>
            <w:shd w:val="clear" w:color="auto" w:fill="FFFFFF"/>
          </w:tcPr>
          <w:p w:rsidR="00696591" w:rsidRPr="002A12A4" w:rsidRDefault="00696591" w:rsidP="004340B0">
            <w:pPr>
              <w:tabs>
                <w:tab w:val="left" w:pos="2797"/>
              </w:tabs>
              <w:spacing w:after="0" w:line="240" w:lineRule="auto"/>
              <w:jc w:val="both"/>
              <w:rPr>
                <w:rFonts w:ascii="Times New Roman" w:hAnsi="Times New Roman" w:cs="Times New Roman"/>
                <w:sz w:val="28"/>
                <w:szCs w:val="28"/>
              </w:rPr>
            </w:pPr>
            <w:proofErr w:type="gramStart"/>
            <w:r w:rsidRPr="002A12A4">
              <w:rPr>
                <w:rFonts w:ascii="Times New Roman" w:hAnsi="Times New Roman" w:cs="Times New Roman"/>
                <w:sz w:val="28"/>
                <w:szCs w:val="28"/>
                <w:lang w:eastAsia="ru-RU"/>
              </w:rPr>
              <w:t xml:space="preserve">13.4 </w:t>
            </w:r>
            <w:r w:rsidRPr="002A12A4">
              <w:rPr>
                <w:rFonts w:ascii="Times New Roman" w:hAnsi="Times New Roman" w:cs="Times New Roman"/>
                <w:sz w:val="28"/>
                <w:szCs w:val="28"/>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DA51A3">
              <w:rPr>
                <w:rFonts w:ascii="Times New Roman" w:hAnsi="Times New Roman" w:cs="Times New Roman"/>
                <w:sz w:val="28"/>
                <w:szCs w:val="28"/>
              </w:rPr>
              <w:t>……………………………………………………………</w:t>
            </w:r>
            <w:r w:rsidR="004340B0">
              <w:rPr>
                <w:rFonts w:ascii="Times New Roman" w:hAnsi="Times New Roman" w:cs="Times New Roman"/>
                <w:sz w:val="28"/>
                <w:szCs w:val="28"/>
              </w:rPr>
              <w:t>55</w:t>
            </w:r>
            <w:proofErr w:type="gramEnd"/>
          </w:p>
        </w:tc>
      </w:tr>
      <w:tr w:rsidR="00696591" w:rsidRPr="00843D1D" w:rsidTr="006422B0">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13.5 </w:t>
            </w:r>
            <w:r w:rsidRPr="002A12A4">
              <w:rPr>
                <w:rFonts w:ascii="Times New Roman" w:hAnsi="Times New Roman" w:cs="Times New Roman"/>
                <w:sz w:val="28"/>
                <w:szCs w:val="28"/>
              </w:rPr>
              <w:t xml:space="preserve">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w:t>
            </w:r>
            <w:proofErr w:type="gramStart"/>
            <w:r w:rsidRPr="002A12A4">
              <w:rPr>
                <w:rFonts w:ascii="Times New Roman" w:hAnsi="Times New Roman" w:cs="Times New Roman"/>
                <w:sz w:val="28"/>
                <w:szCs w:val="28"/>
              </w:rPr>
              <w:t>содержащие</w:t>
            </w:r>
            <w:proofErr w:type="gramEnd"/>
            <w:r w:rsidRPr="002A12A4">
              <w:rPr>
                <w:rFonts w:ascii="Times New Roman" w:hAnsi="Times New Roman" w:cs="Times New Roman"/>
                <w:sz w:val="28"/>
                <w:szCs w:val="28"/>
              </w:rPr>
              <w:t xml:space="preserve"> в том числе описание участия указанных объектов в перспективных балансах тепловой мощности и энергии</w:t>
            </w:r>
            <w:r w:rsidR="00DA51A3">
              <w:rPr>
                <w:rFonts w:ascii="Times New Roman" w:hAnsi="Times New Roman" w:cs="Times New Roman"/>
                <w:sz w:val="28"/>
                <w:szCs w:val="28"/>
              </w:rPr>
              <w:t>……………………………………………………………………………...</w:t>
            </w:r>
            <w:r w:rsidR="004340B0">
              <w:rPr>
                <w:rFonts w:ascii="Times New Roman" w:hAnsi="Times New Roman" w:cs="Times New Roman"/>
                <w:sz w:val="28"/>
                <w:szCs w:val="28"/>
              </w:rPr>
              <w:t>55</w:t>
            </w:r>
          </w:p>
        </w:tc>
      </w:tr>
      <w:tr w:rsidR="00696591" w:rsidRPr="00843D1D" w:rsidTr="006422B0">
        <w:tc>
          <w:tcPr>
            <w:tcW w:w="9847" w:type="dxa"/>
            <w:shd w:val="clear" w:color="auto" w:fill="FFFFFF"/>
          </w:tcPr>
          <w:p w:rsidR="00696591" w:rsidRPr="002A12A4" w:rsidRDefault="0049790A" w:rsidP="004340B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13.6</w:t>
            </w:r>
            <w:r w:rsidR="00696591" w:rsidRPr="002A12A4">
              <w:rPr>
                <w:rFonts w:ascii="Times New Roman" w:hAnsi="Times New Roman" w:cs="Times New Roman"/>
                <w:sz w:val="28"/>
                <w:szCs w:val="28"/>
                <w:lang w:eastAsia="ru-RU"/>
              </w:rPr>
              <w:t xml:space="preserve"> Описание решений </w:t>
            </w:r>
            <w:r w:rsidR="00696591" w:rsidRPr="002A12A4">
              <w:rPr>
                <w:rFonts w:ascii="Times New Roman" w:hAnsi="Times New Roman" w:cs="Times New Roman"/>
                <w:sz w:val="28"/>
                <w:szCs w:val="28"/>
                <w:shd w:val="clear" w:color="auto" w:fill="FFFFFF"/>
              </w:rPr>
              <w:t xml:space="preserve">(вырабатываемых с учетом положений утвержденной схемы водоснабжения </w:t>
            </w:r>
            <w:proofErr w:type="spellStart"/>
            <w:r w:rsidR="00A603BD">
              <w:rPr>
                <w:rFonts w:ascii="Times New Roman" w:hAnsi="Times New Roman" w:cs="Times New Roman"/>
                <w:sz w:val="28"/>
                <w:szCs w:val="28"/>
              </w:rPr>
              <w:t>Кеслеровского</w:t>
            </w:r>
            <w:proofErr w:type="spellEnd"/>
            <w:r w:rsidR="00696591" w:rsidRPr="002A12A4">
              <w:rPr>
                <w:rFonts w:ascii="Times New Roman" w:hAnsi="Times New Roman" w:cs="Times New Roman"/>
                <w:sz w:val="28"/>
                <w:szCs w:val="28"/>
                <w:shd w:val="clear" w:color="auto" w:fill="FFFFFF"/>
              </w:rPr>
              <w:t xml:space="preserve"> сельского поселения</w:t>
            </w:r>
            <w:r w:rsidR="002E77FA">
              <w:rPr>
                <w:rFonts w:ascii="Times New Roman" w:hAnsi="Times New Roman" w:cs="Times New Roman"/>
                <w:sz w:val="28"/>
                <w:szCs w:val="28"/>
                <w:shd w:val="clear" w:color="auto" w:fill="FFFFFF"/>
              </w:rPr>
              <w:t xml:space="preserve"> Крымского района</w:t>
            </w:r>
            <w:r w:rsidR="00696591" w:rsidRPr="002A12A4">
              <w:rPr>
                <w:rFonts w:ascii="Times New Roman" w:hAnsi="Times New Roman" w:cs="Times New Roman"/>
                <w:sz w:val="28"/>
                <w:szCs w:val="28"/>
                <w:shd w:val="clear" w:color="auto" w:fill="FFFFFF"/>
              </w:rPr>
              <w:t>) о развитии соответствующей системы водоснабжения в части, относящейся к системам теплоснабжения</w:t>
            </w:r>
            <w:r w:rsidR="00DA51A3">
              <w:rPr>
                <w:rFonts w:ascii="Times New Roman" w:hAnsi="Times New Roman" w:cs="Times New Roman"/>
                <w:sz w:val="28"/>
                <w:szCs w:val="28"/>
                <w:shd w:val="clear" w:color="auto" w:fill="FFFFFF"/>
              </w:rPr>
              <w:t>…………………………………………………………</w:t>
            </w:r>
            <w:r w:rsidR="004340B0">
              <w:rPr>
                <w:rFonts w:ascii="Times New Roman" w:hAnsi="Times New Roman" w:cs="Times New Roman"/>
                <w:sz w:val="28"/>
                <w:szCs w:val="28"/>
                <w:shd w:val="clear" w:color="auto" w:fill="FFFFFF"/>
              </w:rPr>
              <w:t>55</w:t>
            </w:r>
          </w:p>
        </w:tc>
      </w:tr>
      <w:tr w:rsidR="00696591" w:rsidRPr="00843D1D" w:rsidTr="004340B0">
        <w:tc>
          <w:tcPr>
            <w:tcW w:w="9847" w:type="dxa"/>
            <w:shd w:val="clear" w:color="auto" w:fill="FFFFFF"/>
          </w:tcPr>
          <w:p w:rsidR="00696591" w:rsidRPr="002A12A4" w:rsidRDefault="0049790A" w:rsidP="004340B0">
            <w:pPr>
              <w:spacing w:after="0" w:line="240" w:lineRule="auto"/>
              <w:ind w:right="-8"/>
              <w:jc w:val="both"/>
              <w:rPr>
                <w:rFonts w:ascii="Times New Roman" w:hAnsi="Times New Roman" w:cs="Times New Roman"/>
                <w:sz w:val="28"/>
                <w:szCs w:val="28"/>
                <w:lang w:eastAsia="ru-RU"/>
              </w:rPr>
            </w:pPr>
            <w:r>
              <w:rPr>
                <w:rFonts w:ascii="Times New Roman" w:hAnsi="Times New Roman" w:cs="Times New Roman"/>
                <w:sz w:val="28"/>
                <w:szCs w:val="28"/>
                <w:lang w:eastAsia="ru-RU"/>
              </w:rPr>
              <w:t>13.7</w:t>
            </w:r>
            <w:r w:rsidR="00696591" w:rsidRPr="002A12A4">
              <w:rPr>
                <w:rFonts w:ascii="Times New Roman" w:hAnsi="Times New Roman" w:cs="Times New Roman"/>
                <w:sz w:val="28"/>
                <w:szCs w:val="28"/>
                <w:lang w:eastAsia="ru-RU"/>
              </w:rPr>
              <w:t xml:space="preserve"> Предложения по корректировке, утвержденной (разработке) схемы </w:t>
            </w:r>
            <w:r w:rsidR="00696591" w:rsidRPr="002A12A4">
              <w:rPr>
                <w:rFonts w:ascii="Times New Roman" w:hAnsi="Times New Roman" w:cs="Times New Roman"/>
                <w:sz w:val="28"/>
                <w:szCs w:val="28"/>
                <w:lang w:eastAsia="ru-RU"/>
              </w:rPr>
              <w:lastRenderedPageBreak/>
              <w:t>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6942DF">
              <w:rPr>
                <w:rFonts w:ascii="Times New Roman" w:hAnsi="Times New Roman" w:cs="Times New Roman"/>
                <w:sz w:val="28"/>
                <w:szCs w:val="28"/>
                <w:lang w:eastAsia="ru-RU"/>
              </w:rPr>
              <w:t>…………………………………………………………………….</w:t>
            </w:r>
            <w:r w:rsidR="004340B0">
              <w:rPr>
                <w:rFonts w:ascii="Times New Roman" w:hAnsi="Times New Roman" w:cs="Times New Roman"/>
                <w:sz w:val="28"/>
                <w:szCs w:val="28"/>
                <w:lang w:eastAsia="ru-RU"/>
              </w:rPr>
              <w:t>55</w:t>
            </w:r>
            <w:r w:rsidR="00696591" w:rsidRPr="002A12A4">
              <w:rPr>
                <w:rFonts w:ascii="Times New Roman" w:hAnsi="Times New Roman" w:cs="Times New Roman"/>
                <w:sz w:val="28"/>
                <w:szCs w:val="28"/>
                <w:lang w:eastAsia="ru-RU"/>
              </w:rPr>
              <w:t xml:space="preserve"> </w:t>
            </w:r>
          </w:p>
        </w:tc>
      </w:tr>
      <w:tr w:rsidR="00696591" w:rsidRPr="00843D1D" w:rsidTr="004340B0">
        <w:trPr>
          <w:trHeight w:val="452"/>
        </w:trPr>
        <w:tc>
          <w:tcPr>
            <w:tcW w:w="9847" w:type="dxa"/>
            <w:shd w:val="clear" w:color="auto" w:fill="FFFFFF"/>
          </w:tcPr>
          <w:p w:rsidR="00696591" w:rsidRDefault="00EF298F" w:rsidP="00A603BD">
            <w:pPr>
              <w:tabs>
                <w:tab w:val="left" w:pos="2506"/>
              </w:tabs>
              <w:autoSpaceDE w:val="0"/>
              <w:autoSpaceDN w:val="0"/>
              <w:adjustRightInd w:val="0"/>
              <w:spacing w:after="0" w:line="240" w:lineRule="auto"/>
              <w:contextualSpacing/>
              <w:jc w:val="both"/>
              <w:rPr>
                <w:rFonts w:ascii="Times New Roman" w:hAnsi="Times New Roman" w:cs="Times New Roman"/>
                <w:sz w:val="28"/>
                <w:szCs w:val="28"/>
              </w:rPr>
            </w:pPr>
            <w:r w:rsidRPr="00EF298F">
              <w:rPr>
                <w:rFonts w:ascii="Times New Roman" w:hAnsi="Times New Roman" w:cs="Times New Roman"/>
                <w:sz w:val="28"/>
                <w:szCs w:val="28"/>
              </w:rPr>
              <w:lastRenderedPageBreak/>
              <w:t xml:space="preserve">РАЗДЕЛ 14. ИНДИКАТОРЫ РАЗВИТИЯ СИСТЕМ ТЕПЛОСНАБЖЕНИЯ </w:t>
            </w:r>
            <w:r w:rsidR="00A603BD">
              <w:rPr>
                <w:rFonts w:ascii="Times New Roman" w:hAnsi="Times New Roman" w:cs="Times New Roman"/>
                <w:sz w:val="28"/>
                <w:szCs w:val="28"/>
              </w:rPr>
              <w:t>КЕСЛЕРОВ</w:t>
            </w:r>
            <w:r w:rsidRPr="00EF298F">
              <w:rPr>
                <w:rFonts w:ascii="Times New Roman" w:hAnsi="Times New Roman" w:cs="Times New Roman"/>
                <w:sz w:val="28"/>
                <w:szCs w:val="28"/>
              </w:rPr>
              <w:t>СКОГО СЕЛЬСКОГО ПОСЕЛЕНИЯ</w:t>
            </w:r>
            <w:r w:rsidR="00BD7F44">
              <w:rPr>
                <w:rFonts w:ascii="Times New Roman" w:hAnsi="Times New Roman" w:cs="Times New Roman"/>
                <w:sz w:val="28"/>
                <w:szCs w:val="28"/>
              </w:rPr>
              <w:t xml:space="preserve"> КРЫМСКОГО РАЙОНА……</w:t>
            </w:r>
            <w:r w:rsidR="00A603BD">
              <w:rPr>
                <w:rFonts w:ascii="Times New Roman" w:hAnsi="Times New Roman" w:cs="Times New Roman"/>
                <w:sz w:val="28"/>
                <w:szCs w:val="28"/>
              </w:rPr>
              <w:t>……………………………………………………………………</w:t>
            </w:r>
            <w:r w:rsidR="008552E2">
              <w:rPr>
                <w:rFonts w:ascii="Times New Roman" w:hAnsi="Times New Roman" w:cs="Times New Roman"/>
                <w:sz w:val="28"/>
                <w:szCs w:val="28"/>
              </w:rPr>
              <w:t>….</w:t>
            </w:r>
            <w:r w:rsidR="004340B0">
              <w:rPr>
                <w:rFonts w:ascii="Times New Roman" w:hAnsi="Times New Roman" w:cs="Times New Roman"/>
                <w:sz w:val="28"/>
                <w:szCs w:val="28"/>
              </w:rPr>
              <w:t>56</w:t>
            </w:r>
          </w:p>
          <w:p w:rsidR="00354C08" w:rsidRPr="002A12A4" w:rsidRDefault="00354C08" w:rsidP="004340B0">
            <w:pPr>
              <w:keepNext/>
              <w:keepLines/>
              <w:spacing w:after="0" w:line="240" w:lineRule="auto"/>
              <w:jc w:val="both"/>
              <w:outlineLvl w:val="1"/>
              <w:rPr>
                <w:rFonts w:ascii="Times New Roman" w:hAnsi="Times New Roman" w:cs="Times New Roman"/>
                <w:sz w:val="28"/>
                <w:szCs w:val="28"/>
                <w:lang w:eastAsia="ru-RU"/>
              </w:rPr>
            </w:pPr>
            <w:r w:rsidRPr="00354C08">
              <w:rPr>
                <w:rFonts w:ascii="Times New Roman" w:eastAsia="Arial Unicode MS" w:hAnsi="Times New Roman" w:cs="Times New Roman"/>
                <w:sz w:val="28"/>
                <w:szCs w:val="28"/>
              </w:rPr>
              <w:t>14.1. Описание существующих и перспективных значений индикаторов развития систем теплоснабжения</w:t>
            </w:r>
            <w:r>
              <w:rPr>
                <w:rFonts w:ascii="Times New Roman" w:eastAsia="Arial Unicode MS" w:hAnsi="Times New Roman" w:cs="Times New Roman"/>
                <w:sz w:val="28"/>
                <w:szCs w:val="28"/>
              </w:rPr>
              <w:t>………………………………………………</w:t>
            </w:r>
            <w:r w:rsidR="004340B0">
              <w:rPr>
                <w:rFonts w:ascii="Times New Roman" w:eastAsia="Arial Unicode MS" w:hAnsi="Times New Roman" w:cs="Times New Roman"/>
                <w:sz w:val="28"/>
                <w:szCs w:val="28"/>
              </w:rPr>
              <w:t>…56</w:t>
            </w:r>
          </w:p>
        </w:tc>
      </w:tr>
      <w:tr w:rsidR="00696591" w:rsidRPr="00843D1D" w:rsidTr="004340B0">
        <w:tc>
          <w:tcPr>
            <w:tcW w:w="9847" w:type="dxa"/>
            <w:shd w:val="clear" w:color="auto" w:fill="FFFFFF"/>
          </w:tcPr>
          <w:p w:rsidR="00696591" w:rsidRPr="002A12A4" w:rsidRDefault="00EF298F" w:rsidP="004340B0">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rPr>
              <w:t>РАЗДЕЛ 15. ЦЕНОВЫЕ (ТАРИФНЫЕ) ПОСЛЕДСТВИЯ</w:t>
            </w:r>
            <w:r>
              <w:rPr>
                <w:rFonts w:ascii="Times New Roman" w:hAnsi="Times New Roman" w:cs="Times New Roman"/>
                <w:sz w:val="28"/>
                <w:szCs w:val="28"/>
              </w:rPr>
              <w:t>…………………</w:t>
            </w:r>
            <w:r w:rsidR="00DA51A3">
              <w:rPr>
                <w:rFonts w:ascii="Times New Roman" w:hAnsi="Times New Roman" w:cs="Times New Roman"/>
                <w:sz w:val="28"/>
                <w:szCs w:val="28"/>
              </w:rPr>
              <w:t>…</w:t>
            </w:r>
            <w:r w:rsidR="008552E2">
              <w:rPr>
                <w:rFonts w:ascii="Times New Roman" w:hAnsi="Times New Roman" w:cs="Times New Roman"/>
                <w:sz w:val="28"/>
                <w:szCs w:val="28"/>
              </w:rPr>
              <w:t>...</w:t>
            </w:r>
            <w:r w:rsidR="004340B0">
              <w:rPr>
                <w:rFonts w:ascii="Times New Roman" w:hAnsi="Times New Roman" w:cs="Times New Roman"/>
                <w:sz w:val="28"/>
                <w:szCs w:val="28"/>
              </w:rPr>
              <w:t>64</w:t>
            </w:r>
          </w:p>
        </w:tc>
      </w:tr>
      <w:tr w:rsidR="001602FC" w:rsidRPr="00843D1D" w:rsidTr="004340B0">
        <w:tc>
          <w:tcPr>
            <w:tcW w:w="9847" w:type="dxa"/>
            <w:shd w:val="clear" w:color="auto" w:fill="FFFFFF"/>
          </w:tcPr>
          <w:p w:rsidR="001602FC" w:rsidRPr="00EF298F" w:rsidRDefault="001602FC" w:rsidP="004340B0">
            <w:pPr>
              <w:spacing w:after="0" w:line="240" w:lineRule="auto"/>
              <w:jc w:val="both"/>
              <w:rPr>
                <w:rFonts w:ascii="Times New Roman" w:hAnsi="Times New Roman" w:cs="Times New Roman"/>
                <w:sz w:val="28"/>
                <w:szCs w:val="28"/>
              </w:rPr>
            </w:pPr>
            <w:r w:rsidRPr="00EF298F">
              <w:rPr>
                <w:rFonts w:ascii="Times New Roman" w:hAnsi="Times New Roman" w:cs="Times New Roman"/>
                <w:sz w:val="28"/>
                <w:szCs w:val="28"/>
              </w:rPr>
              <w:t>РАЗДЕЛ 1</w:t>
            </w:r>
            <w:r>
              <w:rPr>
                <w:rFonts w:ascii="Times New Roman" w:hAnsi="Times New Roman" w:cs="Times New Roman"/>
                <w:sz w:val="28"/>
                <w:szCs w:val="28"/>
              </w:rPr>
              <w:t>6</w:t>
            </w:r>
            <w:r w:rsidRPr="00EF298F">
              <w:rPr>
                <w:rFonts w:ascii="Times New Roman" w:hAnsi="Times New Roman" w:cs="Times New Roman"/>
                <w:sz w:val="28"/>
                <w:szCs w:val="28"/>
              </w:rPr>
              <w:t xml:space="preserve">. </w:t>
            </w:r>
            <w:r>
              <w:rPr>
                <w:rFonts w:ascii="Times New Roman" w:hAnsi="Times New Roman" w:cs="Times New Roman"/>
                <w:sz w:val="28"/>
                <w:szCs w:val="28"/>
              </w:rPr>
              <w:t>ГРАФИЧЕСКАЯ ЧАСТЬ ……………………</w:t>
            </w:r>
            <w:r w:rsidR="00525A23">
              <w:rPr>
                <w:rFonts w:ascii="Times New Roman" w:hAnsi="Times New Roman" w:cs="Times New Roman"/>
                <w:sz w:val="28"/>
                <w:szCs w:val="28"/>
              </w:rPr>
              <w:t>……………………</w:t>
            </w:r>
            <w:r w:rsidR="0049790A">
              <w:rPr>
                <w:rFonts w:ascii="Times New Roman" w:hAnsi="Times New Roman" w:cs="Times New Roman"/>
                <w:sz w:val="28"/>
                <w:szCs w:val="28"/>
              </w:rPr>
              <w:t>..</w:t>
            </w:r>
            <w:r w:rsidR="008552E2">
              <w:rPr>
                <w:rFonts w:ascii="Times New Roman" w:hAnsi="Times New Roman" w:cs="Times New Roman"/>
                <w:sz w:val="28"/>
                <w:szCs w:val="28"/>
              </w:rPr>
              <w:t>.</w:t>
            </w:r>
            <w:r w:rsidR="004340B0">
              <w:rPr>
                <w:rFonts w:ascii="Times New Roman" w:hAnsi="Times New Roman" w:cs="Times New Roman"/>
                <w:sz w:val="28"/>
                <w:szCs w:val="28"/>
              </w:rPr>
              <w:t>67</w:t>
            </w:r>
          </w:p>
        </w:tc>
      </w:tr>
      <w:tr w:rsidR="004340B0" w:rsidRPr="00843D1D" w:rsidTr="00493FF5">
        <w:tc>
          <w:tcPr>
            <w:tcW w:w="9847" w:type="dxa"/>
            <w:shd w:val="clear" w:color="auto" w:fill="FFFFFF"/>
          </w:tcPr>
          <w:p w:rsidR="004340B0" w:rsidRPr="00B07567" w:rsidRDefault="004340B0" w:rsidP="004340B0">
            <w:pPr>
              <w:spacing w:after="0" w:line="240" w:lineRule="auto"/>
              <w:jc w:val="both"/>
              <w:rPr>
                <w:rFonts w:ascii="Times New Roman" w:hAnsi="Times New Roman" w:cs="Times New Roman"/>
                <w:sz w:val="28"/>
                <w:szCs w:val="28"/>
              </w:rPr>
            </w:pPr>
            <w:r w:rsidRPr="00B07567">
              <w:rPr>
                <w:rFonts w:ascii="Times New Roman" w:hAnsi="Times New Roman" w:cs="Times New Roman"/>
                <w:sz w:val="28"/>
                <w:szCs w:val="28"/>
              </w:rPr>
              <w:t xml:space="preserve">Рисунок 1. Схема тепловой сети котельной № </w:t>
            </w:r>
            <w:r>
              <w:rPr>
                <w:rFonts w:ascii="Times New Roman" w:hAnsi="Times New Roman" w:cs="Times New Roman"/>
                <w:sz w:val="28"/>
                <w:szCs w:val="28"/>
              </w:rPr>
              <w:t>15</w:t>
            </w:r>
            <w:r w:rsidRPr="00B07567">
              <w:rPr>
                <w:rFonts w:ascii="Times New Roman" w:hAnsi="Times New Roman" w:cs="Times New Roman"/>
                <w:sz w:val="28"/>
                <w:szCs w:val="28"/>
              </w:rPr>
              <w:t>……………………………...</w:t>
            </w:r>
            <w:r w:rsidR="008552E2">
              <w:rPr>
                <w:rFonts w:ascii="Times New Roman" w:hAnsi="Times New Roman" w:cs="Times New Roman"/>
                <w:sz w:val="28"/>
                <w:szCs w:val="28"/>
              </w:rPr>
              <w:t>..</w:t>
            </w:r>
            <w:r>
              <w:rPr>
                <w:rFonts w:ascii="Times New Roman" w:hAnsi="Times New Roman" w:cs="Times New Roman"/>
                <w:sz w:val="28"/>
                <w:szCs w:val="28"/>
              </w:rPr>
              <w:t>67</w:t>
            </w:r>
          </w:p>
        </w:tc>
      </w:tr>
      <w:tr w:rsidR="004340B0" w:rsidRPr="00843D1D" w:rsidTr="00493FF5">
        <w:tc>
          <w:tcPr>
            <w:tcW w:w="9847" w:type="dxa"/>
            <w:shd w:val="clear" w:color="auto" w:fill="FFFFFF"/>
          </w:tcPr>
          <w:p w:rsidR="004340B0" w:rsidRPr="00B07567" w:rsidRDefault="004340B0" w:rsidP="00A97F79">
            <w:pPr>
              <w:spacing w:after="0" w:line="240" w:lineRule="auto"/>
              <w:jc w:val="both"/>
              <w:rPr>
                <w:rFonts w:ascii="Times New Roman" w:hAnsi="Times New Roman" w:cs="Times New Roman"/>
                <w:sz w:val="28"/>
                <w:szCs w:val="28"/>
              </w:rPr>
            </w:pPr>
            <w:r w:rsidRPr="00B07567">
              <w:rPr>
                <w:rFonts w:ascii="Times New Roman" w:hAnsi="Times New Roman" w:cs="Times New Roman"/>
                <w:sz w:val="28"/>
                <w:szCs w:val="28"/>
              </w:rPr>
              <w:t>Рисунок 2.  Схема тепловой сети котельной № 2</w:t>
            </w:r>
            <w:r w:rsidR="00A97F79">
              <w:rPr>
                <w:rFonts w:ascii="Times New Roman" w:hAnsi="Times New Roman" w:cs="Times New Roman"/>
                <w:sz w:val="28"/>
                <w:szCs w:val="28"/>
              </w:rPr>
              <w:t>5</w:t>
            </w:r>
            <w:r w:rsidRPr="00B07567">
              <w:rPr>
                <w:rFonts w:ascii="Times New Roman" w:hAnsi="Times New Roman" w:cs="Times New Roman"/>
                <w:sz w:val="28"/>
                <w:szCs w:val="28"/>
              </w:rPr>
              <w:t>..……………………………</w:t>
            </w:r>
            <w:r w:rsidR="008552E2">
              <w:rPr>
                <w:rFonts w:ascii="Times New Roman" w:hAnsi="Times New Roman" w:cs="Times New Roman"/>
                <w:sz w:val="28"/>
                <w:szCs w:val="28"/>
              </w:rPr>
              <w:t>..</w:t>
            </w:r>
            <w:r>
              <w:rPr>
                <w:rFonts w:ascii="Times New Roman" w:hAnsi="Times New Roman" w:cs="Times New Roman"/>
                <w:sz w:val="28"/>
                <w:szCs w:val="28"/>
              </w:rPr>
              <w:t>68</w:t>
            </w:r>
          </w:p>
        </w:tc>
      </w:tr>
      <w:tr w:rsidR="004340B0" w:rsidRPr="00843D1D" w:rsidTr="00493FF5">
        <w:tc>
          <w:tcPr>
            <w:tcW w:w="9847" w:type="dxa"/>
            <w:shd w:val="clear" w:color="auto" w:fill="FFFFFF"/>
          </w:tcPr>
          <w:p w:rsidR="004340B0" w:rsidRPr="00B07567" w:rsidRDefault="004340B0" w:rsidP="00A97F79">
            <w:pPr>
              <w:spacing w:after="0" w:line="240" w:lineRule="auto"/>
              <w:jc w:val="both"/>
              <w:rPr>
                <w:rFonts w:ascii="Times New Roman" w:hAnsi="Times New Roman" w:cs="Times New Roman"/>
                <w:sz w:val="28"/>
                <w:szCs w:val="28"/>
              </w:rPr>
            </w:pPr>
            <w:r w:rsidRPr="00B07567">
              <w:rPr>
                <w:rFonts w:ascii="Times New Roman" w:hAnsi="Times New Roman" w:cs="Times New Roman"/>
                <w:sz w:val="28"/>
                <w:szCs w:val="28"/>
              </w:rPr>
              <w:t xml:space="preserve">Рисунок 3.  Схема </w:t>
            </w:r>
            <w:r w:rsidR="00A97F79" w:rsidRPr="00B07567">
              <w:rPr>
                <w:rFonts w:ascii="Times New Roman" w:hAnsi="Times New Roman" w:cs="Times New Roman"/>
                <w:sz w:val="28"/>
                <w:szCs w:val="28"/>
              </w:rPr>
              <w:t xml:space="preserve">тепловой сети </w:t>
            </w:r>
            <w:r w:rsidRPr="00B07567">
              <w:rPr>
                <w:rFonts w:ascii="Times New Roman" w:hAnsi="Times New Roman" w:cs="Times New Roman"/>
                <w:sz w:val="28"/>
                <w:szCs w:val="28"/>
              </w:rPr>
              <w:t xml:space="preserve">котельной № </w:t>
            </w:r>
            <w:r w:rsidR="00A97F79">
              <w:rPr>
                <w:rFonts w:ascii="Times New Roman" w:hAnsi="Times New Roman" w:cs="Times New Roman"/>
                <w:sz w:val="28"/>
                <w:szCs w:val="28"/>
              </w:rPr>
              <w:t>30..……………………………</w:t>
            </w:r>
            <w:r w:rsidR="008552E2">
              <w:rPr>
                <w:rFonts w:ascii="Times New Roman" w:hAnsi="Times New Roman" w:cs="Times New Roman"/>
                <w:sz w:val="28"/>
                <w:szCs w:val="28"/>
              </w:rPr>
              <w:t>..</w:t>
            </w:r>
            <w:r>
              <w:rPr>
                <w:rFonts w:ascii="Times New Roman" w:hAnsi="Times New Roman" w:cs="Times New Roman"/>
                <w:sz w:val="28"/>
                <w:szCs w:val="28"/>
              </w:rPr>
              <w:t>69</w:t>
            </w:r>
          </w:p>
        </w:tc>
      </w:tr>
      <w:tr w:rsidR="004340B0" w:rsidRPr="00843D1D" w:rsidTr="00493FF5">
        <w:tc>
          <w:tcPr>
            <w:tcW w:w="9847" w:type="dxa"/>
            <w:shd w:val="clear" w:color="auto" w:fill="FFFFFF"/>
          </w:tcPr>
          <w:p w:rsidR="004340B0" w:rsidRPr="00B07567" w:rsidRDefault="004340B0" w:rsidP="00A97F79">
            <w:pPr>
              <w:spacing w:after="0" w:line="240" w:lineRule="auto"/>
              <w:jc w:val="both"/>
              <w:rPr>
                <w:rFonts w:ascii="Times New Roman" w:hAnsi="Times New Roman" w:cs="Times New Roman"/>
                <w:sz w:val="28"/>
                <w:szCs w:val="28"/>
              </w:rPr>
            </w:pPr>
            <w:r w:rsidRPr="00B07567">
              <w:rPr>
                <w:rFonts w:ascii="Times New Roman" w:hAnsi="Times New Roman" w:cs="Times New Roman"/>
                <w:sz w:val="28"/>
                <w:szCs w:val="28"/>
              </w:rPr>
              <w:t xml:space="preserve">Рисунок 4.  </w:t>
            </w:r>
            <w:r w:rsidR="00A97F79">
              <w:rPr>
                <w:rFonts w:ascii="Times New Roman" w:hAnsi="Times New Roman" w:cs="Times New Roman"/>
                <w:sz w:val="28"/>
                <w:szCs w:val="28"/>
              </w:rPr>
              <w:t>Зона действия</w:t>
            </w:r>
            <w:r w:rsidRPr="00B07567">
              <w:rPr>
                <w:rFonts w:ascii="Times New Roman" w:hAnsi="Times New Roman" w:cs="Times New Roman"/>
                <w:sz w:val="28"/>
                <w:szCs w:val="28"/>
              </w:rPr>
              <w:t xml:space="preserve"> котельной </w:t>
            </w:r>
            <w:proofErr w:type="spellStart"/>
            <w:r w:rsidR="00A97F79">
              <w:rPr>
                <w:rFonts w:ascii="Times New Roman" w:hAnsi="Times New Roman" w:cs="Times New Roman"/>
                <w:sz w:val="28"/>
                <w:szCs w:val="28"/>
              </w:rPr>
              <w:t>хут</w:t>
            </w:r>
            <w:proofErr w:type="spellEnd"/>
            <w:r w:rsidR="00A97F79">
              <w:rPr>
                <w:rFonts w:ascii="Times New Roman" w:hAnsi="Times New Roman" w:cs="Times New Roman"/>
                <w:sz w:val="28"/>
                <w:szCs w:val="28"/>
              </w:rPr>
              <w:t>. Садовый</w:t>
            </w:r>
            <w:r w:rsidRPr="00B07567">
              <w:rPr>
                <w:rFonts w:ascii="Times New Roman" w:hAnsi="Times New Roman" w:cs="Times New Roman"/>
                <w:sz w:val="28"/>
                <w:szCs w:val="28"/>
              </w:rPr>
              <w:t>..……………………………</w:t>
            </w:r>
            <w:r>
              <w:rPr>
                <w:rFonts w:ascii="Times New Roman" w:hAnsi="Times New Roman" w:cs="Times New Roman"/>
                <w:sz w:val="28"/>
                <w:szCs w:val="28"/>
              </w:rPr>
              <w:t>70</w:t>
            </w:r>
          </w:p>
        </w:tc>
      </w:tr>
      <w:tr w:rsidR="004340B0" w:rsidRPr="00843D1D" w:rsidTr="00493FF5">
        <w:tc>
          <w:tcPr>
            <w:tcW w:w="9847" w:type="dxa"/>
            <w:shd w:val="clear" w:color="auto" w:fill="FFFFFF"/>
          </w:tcPr>
          <w:p w:rsidR="004340B0" w:rsidRPr="00B07567" w:rsidRDefault="004340B0" w:rsidP="00A97F79">
            <w:pPr>
              <w:spacing w:after="0" w:line="240" w:lineRule="auto"/>
              <w:jc w:val="both"/>
              <w:rPr>
                <w:rFonts w:ascii="Times New Roman" w:hAnsi="Times New Roman" w:cs="Times New Roman"/>
                <w:sz w:val="28"/>
                <w:szCs w:val="28"/>
              </w:rPr>
            </w:pPr>
            <w:r w:rsidRPr="00B07567">
              <w:rPr>
                <w:rFonts w:ascii="Times New Roman" w:hAnsi="Times New Roman" w:cs="Times New Roman"/>
                <w:sz w:val="28"/>
                <w:szCs w:val="28"/>
              </w:rPr>
              <w:t xml:space="preserve">Рисунок 5.  </w:t>
            </w:r>
            <w:r w:rsidR="00A97F79">
              <w:rPr>
                <w:rFonts w:ascii="Times New Roman" w:hAnsi="Times New Roman" w:cs="Times New Roman"/>
                <w:sz w:val="28"/>
                <w:szCs w:val="28"/>
              </w:rPr>
              <w:t>Зона действия</w:t>
            </w:r>
            <w:r w:rsidR="00A97F79" w:rsidRPr="00B07567">
              <w:rPr>
                <w:rFonts w:ascii="Times New Roman" w:hAnsi="Times New Roman" w:cs="Times New Roman"/>
                <w:sz w:val="28"/>
                <w:szCs w:val="28"/>
              </w:rPr>
              <w:t xml:space="preserve"> котельной </w:t>
            </w:r>
            <w:r w:rsidR="00A97F79">
              <w:rPr>
                <w:rFonts w:ascii="Times New Roman" w:hAnsi="Times New Roman" w:cs="Times New Roman"/>
                <w:sz w:val="28"/>
                <w:szCs w:val="28"/>
              </w:rPr>
              <w:t xml:space="preserve">с. </w:t>
            </w:r>
            <w:proofErr w:type="spellStart"/>
            <w:r w:rsidR="00A97F79">
              <w:rPr>
                <w:rFonts w:ascii="Times New Roman" w:hAnsi="Times New Roman" w:cs="Times New Roman"/>
                <w:sz w:val="28"/>
                <w:szCs w:val="28"/>
              </w:rPr>
              <w:t>Кеслерово</w:t>
            </w:r>
            <w:proofErr w:type="spellEnd"/>
            <w:r w:rsidR="00A97F79">
              <w:rPr>
                <w:rFonts w:ascii="Times New Roman" w:hAnsi="Times New Roman" w:cs="Times New Roman"/>
                <w:sz w:val="28"/>
                <w:szCs w:val="28"/>
              </w:rPr>
              <w:t>.</w:t>
            </w:r>
            <w:r w:rsidRPr="00B07567">
              <w:rPr>
                <w:rFonts w:ascii="Times New Roman" w:hAnsi="Times New Roman" w:cs="Times New Roman"/>
                <w:sz w:val="28"/>
                <w:szCs w:val="28"/>
              </w:rPr>
              <w:t>..……………………………</w:t>
            </w:r>
            <w:r>
              <w:rPr>
                <w:rFonts w:ascii="Times New Roman" w:hAnsi="Times New Roman" w:cs="Times New Roman"/>
                <w:sz w:val="28"/>
                <w:szCs w:val="28"/>
              </w:rPr>
              <w:t>71</w:t>
            </w:r>
          </w:p>
        </w:tc>
      </w:tr>
      <w:tr w:rsidR="004340B0" w:rsidRPr="00843D1D" w:rsidTr="00493FF5">
        <w:tc>
          <w:tcPr>
            <w:tcW w:w="9847" w:type="dxa"/>
            <w:shd w:val="clear" w:color="auto" w:fill="FFFFFF"/>
          </w:tcPr>
          <w:p w:rsidR="004340B0" w:rsidRPr="00B07567" w:rsidRDefault="004340B0" w:rsidP="00A97F79">
            <w:pPr>
              <w:spacing w:after="0" w:line="240" w:lineRule="auto"/>
              <w:jc w:val="both"/>
              <w:rPr>
                <w:rFonts w:ascii="Times New Roman" w:hAnsi="Times New Roman" w:cs="Times New Roman"/>
                <w:sz w:val="28"/>
                <w:szCs w:val="28"/>
              </w:rPr>
            </w:pPr>
            <w:r w:rsidRPr="00B07567">
              <w:rPr>
                <w:rFonts w:ascii="Times New Roman" w:hAnsi="Times New Roman" w:cs="Times New Roman"/>
                <w:sz w:val="28"/>
                <w:szCs w:val="28"/>
              </w:rPr>
              <w:t xml:space="preserve">Рисунок 6.  </w:t>
            </w:r>
            <w:r w:rsidR="00A97F79">
              <w:rPr>
                <w:rFonts w:ascii="Times New Roman" w:hAnsi="Times New Roman" w:cs="Times New Roman"/>
                <w:sz w:val="28"/>
                <w:szCs w:val="28"/>
              </w:rPr>
              <w:t>Зона действия</w:t>
            </w:r>
            <w:r w:rsidR="00A97F79" w:rsidRPr="00B07567">
              <w:rPr>
                <w:rFonts w:ascii="Times New Roman" w:hAnsi="Times New Roman" w:cs="Times New Roman"/>
                <w:sz w:val="28"/>
                <w:szCs w:val="28"/>
              </w:rPr>
              <w:t xml:space="preserve"> котельной </w:t>
            </w:r>
            <w:proofErr w:type="spellStart"/>
            <w:r w:rsidR="00A97F79">
              <w:rPr>
                <w:rFonts w:ascii="Times New Roman" w:hAnsi="Times New Roman" w:cs="Times New Roman"/>
                <w:sz w:val="28"/>
                <w:szCs w:val="28"/>
              </w:rPr>
              <w:t>хут</w:t>
            </w:r>
            <w:proofErr w:type="spellEnd"/>
            <w:r w:rsidR="00A97F79">
              <w:rPr>
                <w:rFonts w:ascii="Times New Roman" w:hAnsi="Times New Roman" w:cs="Times New Roman"/>
                <w:sz w:val="28"/>
                <w:szCs w:val="28"/>
              </w:rPr>
              <w:t>. Павловский</w:t>
            </w:r>
            <w:r w:rsidRPr="00B07567">
              <w:rPr>
                <w:rFonts w:ascii="Times New Roman" w:hAnsi="Times New Roman" w:cs="Times New Roman"/>
                <w:sz w:val="28"/>
                <w:szCs w:val="28"/>
              </w:rPr>
              <w:t>..…………………</w:t>
            </w:r>
            <w:r w:rsidR="00A97F79">
              <w:rPr>
                <w:rFonts w:ascii="Times New Roman" w:hAnsi="Times New Roman" w:cs="Times New Roman"/>
                <w:sz w:val="28"/>
                <w:szCs w:val="28"/>
              </w:rPr>
              <w:t>……</w:t>
            </w:r>
            <w:r w:rsidR="008552E2">
              <w:rPr>
                <w:rFonts w:ascii="Times New Roman" w:hAnsi="Times New Roman" w:cs="Times New Roman"/>
                <w:sz w:val="28"/>
                <w:szCs w:val="28"/>
              </w:rPr>
              <w:t>...</w:t>
            </w:r>
            <w:r>
              <w:rPr>
                <w:rFonts w:ascii="Times New Roman" w:hAnsi="Times New Roman" w:cs="Times New Roman"/>
                <w:sz w:val="28"/>
                <w:szCs w:val="28"/>
              </w:rPr>
              <w:t>72</w:t>
            </w:r>
          </w:p>
        </w:tc>
      </w:tr>
    </w:tbl>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143EC">
        <w:rPr>
          <w:rFonts w:ascii="Times New Roman" w:eastAsia="Times New Roman" w:hAnsi="Times New Roman" w:cs="Times New Roman"/>
          <w:b/>
          <w:bCs/>
          <w:color w:val="000000"/>
          <w:sz w:val="28"/>
          <w:szCs w:val="28"/>
          <w:lang w:eastAsia="ru-RU"/>
        </w:rPr>
        <w:t>ПАСПОРТ СХЕМЫ</w:t>
      </w: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Основанием для разработки схемы теплоснабжения </w:t>
      </w:r>
      <w:proofErr w:type="spellStart"/>
      <w:r w:rsidRPr="00E143EC">
        <w:rPr>
          <w:rFonts w:ascii="Times New Roman" w:eastAsia="Times New Roman" w:hAnsi="Times New Roman" w:cs="Times New Roman"/>
          <w:color w:val="000000"/>
          <w:sz w:val="28"/>
          <w:szCs w:val="28"/>
          <w:lang w:eastAsia="ru-RU"/>
        </w:rPr>
        <w:t>Адагумского</w:t>
      </w:r>
      <w:proofErr w:type="spellEnd"/>
      <w:r w:rsidRPr="00E143EC">
        <w:rPr>
          <w:rFonts w:ascii="Times New Roman" w:eastAsia="Times New Roman" w:hAnsi="Times New Roman" w:cs="Times New Roman"/>
          <w:color w:val="000000"/>
          <w:sz w:val="28"/>
          <w:szCs w:val="28"/>
          <w:lang w:eastAsia="ru-RU"/>
        </w:rPr>
        <w:t xml:space="preserve"> сельского поселения Крымского района является:</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Федеральный</w:t>
      </w:r>
      <w:r w:rsidR="007A0206" w:rsidRPr="00E143EC">
        <w:rPr>
          <w:rFonts w:ascii="Times New Roman" w:eastAsia="Times New Roman" w:hAnsi="Times New Roman" w:cs="Times New Roman"/>
          <w:color w:val="000000"/>
          <w:sz w:val="28"/>
          <w:szCs w:val="28"/>
          <w:lang w:eastAsia="ru-RU"/>
        </w:rPr>
        <w:t xml:space="preserve"> закон от 27 июля 2010 г. № 190</w:t>
      </w:r>
      <w:r w:rsidRPr="00E143EC">
        <w:rPr>
          <w:rFonts w:ascii="Times New Roman" w:eastAsia="Times New Roman" w:hAnsi="Times New Roman" w:cs="Times New Roman"/>
          <w:color w:val="000000"/>
          <w:sz w:val="28"/>
          <w:szCs w:val="28"/>
          <w:lang w:eastAsia="ru-RU"/>
        </w:rPr>
        <w:t>-ФЗ «О теплоснабжении»;</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Федеральный закон от 23 ноября 2009 г. № 261-ФЗ «Об энергосбережении и о повышении энергетической эффективности и о внесении изменений и дополнений в отдельные акты Российской Федерации»;</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Постановление Правительства Российской Федерации от </w:t>
      </w:r>
      <w:r w:rsidR="0069031F">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 xml:space="preserve">22 февраля 2012 г. № 154 </w:t>
      </w:r>
      <w:r w:rsidR="00EF298F" w:rsidRPr="00E143EC">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О требованиях к схемам теплоснабжения, порядку их разработки и утверждения</w:t>
      </w:r>
      <w:r w:rsidR="00EF298F" w:rsidRPr="00E143EC">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(с изменениями);</w:t>
      </w:r>
    </w:p>
    <w:p w:rsidR="00696591" w:rsidRPr="00E143EC" w:rsidRDefault="00696591" w:rsidP="00E143EC">
      <w:pPr>
        <w:shd w:val="clear" w:color="auto" w:fill="FFFFFF"/>
        <w:tabs>
          <w:tab w:val="left" w:pos="993"/>
        </w:tabs>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Приказ Министерства энергетики </w:t>
      </w:r>
      <w:r w:rsidR="0069031F" w:rsidRPr="00E143EC">
        <w:rPr>
          <w:rFonts w:ascii="Times New Roman" w:eastAsia="Times New Roman" w:hAnsi="Times New Roman" w:cs="Times New Roman"/>
          <w:color w:val="000000"/>
          <w:sz w:val="28"/>
          <w:szCs w:val="28"/>
          <w:lang w:eastAsia="ru-RU"/>
        </w:rPr>
        <w:t>Российской Федерации</w:t>
      </w:r>
      <w:r w:rsidRPr="00E143EC">
        <w:rPr>
          <w:rFonts w:ascii="Times New Roman" w:eastAsia="Times New Roman" w:hAnsi="Times New Roman" w:cs="Times New Roman"/>
          <w:color w:val="000000"/>
          <w:sz w:val="28"/>
          <w:szCs w:val="28"/>
          <w:lang w:eastAsia="ru-RU"/>
        </w:rPr>
        <w:t xml:space="preserve"> от </w:t>
      </w:r>
      <w:r w:rsidR="0069031F">
        <w:rPr>
          <w:rFonts w:ascii="Times New Roman" w:eastAsia="Times New Roman" w:hAnsi="Times New Roman" w:cs="Times New Roman"/>
          <w:color w:val="000000"/>
          <w:sz w:val="28"/>
          <w:szCs w:val="28"/>
          <w:lang w:eastAsia="ru-RU"/>
        </w:rPr>
        <w:t xml:space="preserve">                                5 марта </w:t>
      </w:r>
      <w:r w:rsidRPr="00E143EC">
        <w:rPr>
          <w:rFonts w:ascii="Times New Roman" w:eastAsia="Times New Roman" w:hAnsi="Times New Roman" w:cs="Times New Roman"/>
          <w:color w:val="000000"/>
          <w:sz w:val="28"/>
          <w:szCs w:val="28"/>
          <w:lang w:eastAsia="ru-RU"/>
        </w:rPr>
        <w:t>2019 г. №</w:t>
      </w:r>
      <w:r w:rsidR="0069031F">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212 «Об утверждении Методических указаний по разработке  схем теплоснабжения</w:t>
      </w:r>
      <w:r w:rsidR="0069031F">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(с изменениями и дополнениями);</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Генеральный план </w:t>
      </w:r>
      <w:proofErr w:type="spellStart"/>
      <w:r w:rsidRPr="00E143EC">
        <w:rPr>
          <w:rFonts w:ascii="Times New Roman" w:eastAsia="Times New Roman" w:hAnsi="Times New Roman" w:cs="Times New Roman"/>
          <w:color w:val="000000"/>
          <w:sz w:val="28"/>
          <w:szCs w:val="28"/>
          <w:lang w:eastAsia="ru-RU"/>
        </w:rPr>
        <w:t>Адагумского</w:t>
      </w:r>
      <w:proofErr w:type="spellEnd"/>
      <w:r w:rsidRPr="00E143EC">
        <w:rPr>
          <w:rFonts w:ascii="Times New Roman" w:eastAsia="Times New Roman" w:hAnsi="Times New Roman" w:cs="Times New Roman"/>
          <w:color w:val="000000"/>
          <w:sz w:val="28"/>
          <w:szCs w:val="28"/>
          <w:lang w:eastAsia="ru-RU"/>
        </w:rPr>
        <w:t xml:space="preserve"> сельского поселения Крымского района.</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b/>
          <w:bCs/>
          <w:color w:val="000000"/>
          <w:sz w:val="28"/>
          <w:szCs w:val="28"/>
          <w:lang w:eastAsia="ru-RU"/>
        </w:rPr>
        <w:t xml:space="preserve">Схема теплоснабжения </w:t>
      </w:r>
      <w:hyperlink r:id="rId9" w:tooltip="Поселение" w:history="1">
        <w:r w:rsidRPr="00E143EC">
          <w:rPr>
            <w:rFonts w:ascii="Times New Roman" w:eastAsia="Times New Roman" w:hAnsi="Times New Roman" w:cs="Times New Roman"/>
            <w:b/>
            <w:bCs/>
            <w:color w:val="000000"/>
            <w:sz w:val="28"/>
            <w:szCs w:val="28"/>
            <w:lang w:eastAsia="ru-RU"/>
          </w:rPr>
          <w:t>поселения</w:t>
        </w:r>
      </w:hyperlink>
      <w:r w:rsidRPr="00E143EC">
        <w:rPr>
          <w:rFonts w:ascii="Times New Roman" w:eastAsia="Times New Roman" w:hAnsi="Times New Roman" w:cs="Times New Roman"/>
          <w:color w:val="000000"/>
          <w:sz w:val="28"/>
          <w:szCs w:val="28"/>
          <w:lang w:eastAsia="ru-RU"/>
        </w:rPr>
        <w:t xml:space="preserve"> </w:t>
      </w:r>
      <w:r w:rsidR="0069031F">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документ, содержащий материалы по обоснованию эффективного и безопасного функционирования системы </w:t>
      </w:r>
      <w:hyperlink r:id="rId10" w:tooltip="Теплоснабжение" w:history="1">
        <w:r w:rsidRPr="00E143EC">
          <w:rPr>
            <w:rFonts w:ascii="Times New Roman" w:eastAsia="Times New Roman" w:hAnsi="Times New Roman" w:cs="Times New Roman"/>
            <w:color w:val="000000"/>
            <w:sz w:val="28"/>
            <w:szCs w:val="28"/>
            <w:lang w:eastAsia="ru-RU"/>
          </w:rPr>
          <w:t>теплоснабжения</w:t>
        </w:r>
      </w:hyperlink>
      <w:r w:rsidRPr="00E143EC">
        <w:rPr>
          <w:rFonts w:ascii="Times New Roman" w:eastAsia="Times New Roman" w:hAnsi="Times New Roman" w:cs="Times New Roman"/>
          <w:color w:val="000000"/>
          <w:sz w:val="28"/>
          <w:szCs w:val="28"/>
          <w:lang w:eastAsia="ru-RU"/>
        </w:rPr>
        <w:t xml:space="preserve">, ее развития с учетом правового регулирования в области </w:t>
      </w:r>
      <w:hyperlink r:id="rId11" w:tooltip="Энергосбережение" w:history="1">
        <w:r w:rsidRPr="00E143EC">
          <w:rPr>
            <w:rFonts w:ascii="Times New Roman" w:eastAsia="Times New Roman" w:hAnsi="Times New Roman" w:cs="Times New Roman"/>
            <w:color w:val="000000"/>
            <w:sz w:val="28"/>
            <w:szCs w:val="28"/>
            <w:lang w:eastAsia="ru-RU"/>
          </w:rPr>
          <w:t>энергосбережения и повышения энергетической эффективности</w:t>
        </w:r>
      </w:hyperlink>
      <w:r w:rsidRPr="00E143EC">
        <w:rPr>
          <w:rFonts w:ascii="Times New Roman" w:eastAsia="Times New Roman" w:hAnsi="Times New Roman" w:cs="Times New Roman"/>
          <w:color w:val="000000"/>
          <w:sz w:val="28"/>
          <w:szCs w:val="28"/>
          <w:lang w:eastAsia="ru-RU"/>
        </w:rPr>
        <w:t>.</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Мероприятия по развитию системы теплоснабжения, предусмотренные настоящей схемой, включаются в </w:t>
      </w:r>
      <w:hyperlink r:id="rId12" w:tooltip="Инвестиции" w:history="1">
        <w:r w:rsidRPr="00E143EC">
          <w:rPr>
            <w:rFonts w:ascii="Times New Roman" w:eastAsia="Times New Roman" w:hAnsi="Times New Roman" w:cs="Times New Roman"/>
            <w:color w:val="000000"/>
            <w:sz w:val="28"/>
            <w:szCs w:val="28"/>
            <w:lang w:eastAsia="ru-RU"/>
          </w:rPr>
          <w:t>инвестиционную программу</w:t>
        </w:r>
      </w:hyperlink>
      <w:r w:rsidRPr="00E143EC">
        <w:rPr>
          <w:rFonts w:ascii="Times New Roman" w:eastAsia="Times New Roman" w:hAnsi="Times New Roman" w:cs="Times New Roman"/>
          <w:color w:val="000000"/>
          <w:sz w:val="28"/>
          <w:szCs w:val="28"/>
          <w:lang w:eastAsia="ru-RU"/>
        </w:rPr>
        <w:t xml:space="preserve"> теплоснабжающей организации и, как следствие, могут быть включены в соответствующий </w:t>
      </w:r>
      <w:hyperlink r:id="rId13" w:tooltip="Тариф" w:history="1">
        <w:r w:rsidRPr="00E143EC">
          <w:rPr>
            <w:rFonts w:ascii="Times New Roman" w:eastAsia="Times New Roman" w:hAnsi="Times New Roman" w:cs="Times New Roman"/>
            <w:color w:val="000000"/>
            <w:sz w:val="28"/>
            <w:szCs w:val="28"/>
            <w:lang w:eastAsia="ru-RU"/>
          </w:rPr>
          <w:t>тариф</w:t>
        </w:r>
      </w:hyperlink>
      <w:r w:rsidRPr="00E143EC">
        <w:rPr>
          <w:rFonts w:ascii="Times New Roman" w:eastAsia="Times New Roman" w:hAnsi="Times New Roman" w:cs="Times New Roman"/>
          <w:color w:val="000000"/>
          <w:sz w:val="28"/>
          <w:szCs w:val="28"/>
          <w:lang w:eastAsia="ru-RU"/>
        </w:rPr>
        <w:t xml:space="preserve"> организации </w:t>
      </w:r>
      <w:hyperlink r:id="rId14" w:tooltip="Коммунальное хозяйство" w:history="1">
        <w:r w:rsidRPr="00E143EC">
          <w:rPr>
            <w:rFonts w:ascii="Times New Roman" w:eastAsia="Times New Roman" w:hAnsi="Times New Roman" w:cs="Times New Roman"/>
            <w:color w:val="000000"/>
            <w:sz w:val="28"/>
            <w:szCs w:val="28"/>
            <w:lang w:eastAsia="ru-RU"/>
          </w:rPr>
          <w:t>коммунального комплекса</w:t>
        </w:r>
      </w:hyperlink>
      <w:r w:rsidRPr="00E143EC">
        <w:rPr>
          <w:rFonts w:ascii="Times New Roman" w:eastAsia="Times New Roman" w:hAnsi="Times New Roman" w:cs="Times New Roman"/>
          <w:color w:val="000000"/>
          <w:sz w:val="28"/>
          <w:szCs w:val="28"/>
          <w:lang w:eastAsia="ru-RU"/>
        </w:rPr>
        <w:t>.</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b/>
          <w:bCs/>
          <w:color w:val="000000"/>
          <w:sz w:val="28"/>
          <w:szCs w:val="28"/>
          <w:lang w:eastAsia="ru-RU"/>
        </w:rPr>
        <w:t>Основные цели и задачи схемы теплоснабжения:</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повышение надежности работы систем теплоснабжения в соответствии с нормативными требованиями;</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минимизация затрат на теплоснабжение в расчете на каждого потребителя в долгосрочной перспективе;</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обеспечение жителей </w:t>
      </w:r>
      <w:proofErr w:type="spellStart"/>
      <w:r w:rsidRPr="00E143EC">
        <w:rPr>
          <w:rFonts w:ascii="Times New Roman" w:eastAsia="Times New Roman" w:hAnsi="Times New Roman" w:cs="Times New Roman"/>
          <w:color w:val="000000"/>
          <w:sz w:val="28"/>
          <w:szCs w:val="28"/>
          <w:lang w:eastAsia="ru-RU"/>
        </w:rPr>
        <w:t>Адагумского</w:t>
      </w:r>
      <w:proofErr w:type="spellEnd"/>
      <w:r w:rsidRPr="00E143EC">
        <w:rPr>
          <w:rFonts w:ascii="Times New Roman" w:eastAsia="Times New Roman" w:hAnsi="Times New Roman" w:cs="Times New Roman"/>
          <w:color w:val="000000"/>
          <w:sz w:val="28"/>
          <w:szCs w:val="28"/>
          <w:lang w:eastAsia="ru-RU"/>
        </w:rPr>
        <w:t xml:space="preserve"> сельского поселения </w:t>
      </w:r>
      <w:r w:rsidR="002E77FA" w:rsidRPr="00E143EC">
        <w:rPr>
          <w:rFonts w:ascii="Times New Roman" w:hAnsi="Times New Roman" w:cs="Times New Roman"/>
          <w:sz w:val="28"/>
          <w:szCs w:val="28"/>
          <w:shd w:val="clear" w:color="auto" w:fill="FFFFFF"/>
        </w:rPr>
        <w:t>Крымского района</w:t>
      </w:r>
      <w:r w:rsidR="002E77FA" w:rsidRPr="00E143EC">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тепловой энергией;</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соблюдение баланса экономических интересов теплоснабжающих организаций и интересов потребителей;</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установление ответственности субъектов теплоснабжения за надежное и качественное теплоснабжение потребителей;</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обеспечение безопасности системы теплоснабжения.</w:t>
      </w: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143EC">
        <w:rPr>
          <w:rFonts w:ascii="Times New Roman" w:eastAsia="Times New Roman" w:hAnsi="Times New Roman" w:cs="Times New Roman"/>
          <w:b/>
          <w:bCs/>
          <w:color w:val="000000"/>
          <w:sz w:val="28"/>
          <w:szCs w:val="28"/>
          <w:lang w:eastAsia="ru-RU"/>
        </w:rPr>
        <w:t>Сроки и этапы реализации схемы</w:t>
      </w:r>
    </w:p>
    <w:p w:rsidR="00EF298F" w:rsidRPr="00E143EC" w:rsidRDefault="00EF298F"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E143EC">
      <w:pPr>
        <w:shd w:val="clear" w:color="auto" w:fill="FFFFFF"/>
        <w:spacing w:after="0" w:line="240" w:lineRule="auto"/>
        <w:ind w:firstLine="708"/>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Схема будет реализована в период с 2025 по 2029 годы.</w:t>
      </w: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Pr="00E143EC" w:rsidRDefault="00696591" w:rsidP="00C42266">
      <w:pPr>
        <w:shd w:val="clear" w:color="auto" w:fill="FFFFFF"/>
        <w:spacing w:after="0" w:line="240" w:lineRule="auto"/>
        <w:jc w:val="center"/>
        <w:rPr>
          <w:rFonts w:ascii="Times New Roman" w:eastAsia="Times New Roman" w:hAnsi="Times New Roman" w:cs="Times New Roman"/>
          <w:b/>
          <w:bCs/>
          <w:color w:val="000000"/>
          <w:sz w:val="28"/>
          <w:szCs w:val="27"/>
          <w:lang w:eastAsia="ru-RU"/>
        </w:rPr>
      </w:pPr>
      <w:r w:rsidRPr="00E143EC">
        <w:rPr>
          <w:rFonts w:ascii="Times New Roman" w:eastAsia="Times New Roman" w:hAnsi="Times New Roman" w:cs="Times New Roman"/>
          <w:b/>
          <w:bCs/>
          <w:color w:val="000000"/>
          <w:sz w:val="28"/>
          <w:szCs w:val="27"/>
          <w:lang w:eastAsia="ru-RU"/>
        </w:rPr>
        <w:t>ОСНОВНЫЕ ТЕРМИНЫ И ПОНЯТИЯ</w:t>
      </w:r>
    </w:p>
    <w:p w:rsidR="00696591" w:rsidRPr="00E143EC" w:rsidRDefault="00696591" w:rsidP="00C42266">
      <w:pPr>
        <w:shd w:val="clear" w:color="auto" w:fill="FFFFFF"/>
        <w:spacing w:after="0" w:line="240" w:lineRule="auto"/>
        <w:jc w:val="center"/>
        <w:rPr>
          <w:rFonts w:ascii="Times New Roman" w:eastAsia="Times New Roman" w:hAnsi="Times New Roman" w:cs="Times New Roman"/>
          <w:color w:val="000000"/>
          <w:sz w:val="28"/>
          <w:szCs w:val="27"/>
          <w:lang w:eastAsia="ru-RU"/>
        </w:rPr>
      </w:pPr>
    </w:p>
    <w:p w:rsidR="00696591" w:rsidRPr="00E143EC" w:rsidRDefault="00696591"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 xml:space="preserve">Зона действия системы теплоснабжения </w:t>
      </w:r>
      <w:r w:rsidR="007A0206" w:rsidRPr="00E143EC">
        <w:rPr>
          <w:rFonts w:ascii="Times New Roman" w:hAnsi="Times New Roman" w:cs="Times New Roman"/>
          <w:color w:val="000000"/>
          <w:sz w:val="28"/>
          <w:szCs w:val="27"/>
        </w:rPr>
        <w:t>–</w:t>
      </w:r>
      <w:r w:rsidRPr="00E143EC">
        <w:rPr>
          <w:rFonts w:ascii="Times New Roman" w:hAnsi="Times New Roman" w:cs="Times New Roman"/>
          <w:color w:val="000000"/>
          <w:sz w:val="28"/>
          <w:szCs w:val="27"/>
        </w:rPr>
        <w:t xml:space="preserve"> 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з</w:t>
      </w:r>
      <w:r w:rsidR="00696591" w:rsidRPr="00E143EC">
        <w:rPr>
          <w:rStyle w:val="s10"/>
          <w:rFonts w:ascii="Times New Roman" w:hAnsi="Times New Roman" w:cs="Times New Roman"/>
          <w:b/>
          <w:bCs/>
          <w:color w:val="000000"/>
          <w:sz w:val="28"/>
          <w:szCs w:val="27"/>
        </w:rPr>
        <w:t xml:space="preserve">она действия источника тепловой энергии </w:t>
      </w:r>
      <w:r w:rsidRPr="00E143EC">
        <w:rPr>
          <w:rFonts w:ascii="Times New Roman" w:hAnsi="Times New Roman" w:cs="Times New Roman"/>
          <w:color w:val="000000"/>
          <w:sz w:val="28"/>
          <w:szCs w:val="27"/>
        </w:rPr>
        <w:t xml:space="preserve">– </w:t>
      </w:r>
      <w:r w:rsidR="00696591" w:rsidRPr="00E143EC">
        <w:rPr>
          <w:rFonts w:ascii="Times New Roman" w:hAnsi="Times New Roman" w:cs="Times New Roman"/>
          <w:color w:val="000000"/>
          <w:sz w:val="28"/>
          <w:szCs w:val="27"/>
        </w:rPr>
        <w:t>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у</w:t>
      </w:r>
      <w:r w:rsidR="00696591" w:rsidRPr="00E143EC">
        <w:rPr>
          <w:rStyle w:val="s10"/>
          <w:rFonts w:ascii="Times New Roman" w:hAnsi="Times New Roman" w:cs="Times New Roman"/>
          <w:b/>
          <w:bCs/>
          <w:color w:val="000000"/>
          <w:sz w:val="28"/>
          <w:szCs w:val="27"/>
        </w:rPr>
        <w:t xml:space="preserve">становленная мощность источника тепловой энергии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р</w:t>
      </w:r>
      <w:r w:rsidR="00696591" w:rsidRPr="00E143EC">
        <w:rPr>
          <w:rStyle w:val="s10"/>
          <w:rFonts w:ascii="Times New Roman" w:hAnsi="Times New Roman" w:cs="Times New Roman"/>
          <w:b/>
          <w:bCs/>
          <w:color w:val="000000"/>
          <w:sz w:val="28"/>
          <w:szCs w:val="27"/>
        </w:rPr>
        <w:t xml:space="preserve">асполагаемая мощность источника тепловой энергии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w:t>
      </w:r>
      <w:proofErr w:type="gramStart"/>
      <w:r w:rsidR="00696591" w:rsidRPr="00E143EC">
        <w:rPr>
          <w:rFonts w:ascii="Times New Roman" w:hAnsi="Times New Roman" w:cs="Times New Roman"/>
          <w:color w:val="000000"/>
          <w:sz w:val="28"/>
          <w:szCs w:val="27"/>
        </w:rPr>
        <w:t>в</w:t>
      </w:r>
      <w:proofErr w:type="gramEnd"/>
      <w:r w:rsidR="00696591" w:rsidRPr="00E143EC">
        <w:rPr>
          <w:rFonts w:ascii="Times New Roman" w:hAnsi="Times New Roman" w:cs="Times New Roman"/>
          <w:color w:val="000000"/>
          <w:sz w:val="28"/>
          <w:szCs w:val="27"/>
        </w:rPr>
        <w:t xml:space="preserve"> пиковых водогрейных </w:t>
      </w:r>
      <w:proofErr w:type="spellStart"/>
      <w:r w:rsidR="00696591" w:rsidRPr="00E143EC">
        <w:rPr>
          <w:rFonts w:ascii="Times New Roman" w:hAnsi="Times New Roman" w:cs="Times New Roman"/>
          <w:color w:val="000000"/>
          <w:sz w:val="28"/>
          <w:szCs w:val="27"/>
        </w:rPr>
        <w:t>котлоагрегатах</w:t>
      </w:r>
      <w:proofErr w:type="spellEnd"/>
      <w:r w:rsidR="00696591" w:rsidRPr="00E143EC">
        <w:rPr>
          <w:rFonts w:ascii="Times New Roman" w:hAnsi="Times New Roman" w:cs="Times New Roman"/>
          <w:color w:val="000000"/>
          <w:sz w:val="28"/>
          <w:szCs w:val="27"/>
        </w:rPr>
        <w:t xml:space="preserve"> и др.);</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м</w:t>
      </w:r>
      <w:r w:rsidR="00696591" w:rsidRPr="00E143EC">
        <w:rPr>
          <w:rStyle w:val="s10"/>
          <w:rFonts w:ascii="Times New Roman" w:hAnsi="Times New Roman" w:cs="Times New Roman"/>
          <w:b/>
          <w:bCs/>
          <w:color w:val="000000"/>
          <w:sz w:val="28"/>
          <w:szCs w:val="27"/>
        </w:rPr>
        <w:t xml:space="preserve">ощность источника тепловой энергии нетто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proofErr w:type="spellStart"/>
      <w:r w:rsidRPr="00E143EC">
        <w:rPr>
          <w:rFonts w:ascii="Times New Roman" w:hAnsi="Times New Roman" w:cs="Times New Roman"/>
          <w:b/>
          <w:color w:val="000000"/>
          <w:sz w:val="28"/>
          <w:szCs w:val="27"/>
        </w:rPr>
        <w:t>т</w:t>
      </w:r>
      <w:r w:rsidR="00696591" w:rsidRPr="00E143EC">
        <w:rPr>
          <w:rStyle w:val="s10"/>
          <w:rFonts w:ascii="Times New Roman" w:hAnsi="Times New Roman" w:cs="Times New Roman"/>
          <w:b/>
          <w:bCs/>
          <w:color w:val="000000"/>
          <w:sz w:val="28"/>
          <w:szCs w:val="27"/>
        </w:rPr>
        <w:t>еплосетевые</w:t>
      </w:r>
      <w:proofErr w:type="spellEnd"/>
      <w:r w:rsidR="00696591" w:rsidRPr="00E143EC">
        <w:rPr>
          <w:rStyle w:val="s10"/>
          <w:rFonts w:ascii="Times New Roman" w:hAnsi="Times New Roman" w:cs="Times New Roman"/>
          <w:b/>
          <w:bCs/>
          <w:color w:val="000000"/>
          <w:sz w:val="28"/>
          <w:szCs w:val="27"/>
        </w:rPr>
        <w:t xml:space="preserve"> объекты </w:t>
      </w:r>
      <w:r w:rsidR="00D1193A"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объекты, входящие в состав тепловой сети и обеспечивающие передачу тепловой энергии от источника тепловой энергии до </w:t>
      </w:r>
      <w:proofErr w:type="spellStart"/>
      <w:r w:rsidR="00696591" w:rsidRPr="00E143EC">
        <w:rPr>
          <w:rFonts w:ascii="Times New Roman" w:hAnsi="Times New Roman" w:cs="Times New Roman"/>
          <w:color w:val="000000"/>
          <w:sz w:val="28"/>
          <w:szCs w:val="27"/>
        </w:rPr>
        <w:t>теплопотребляющих</w:t>
      </w:r>
      <w:proofErr w:type="spellEnd"/>
      <w:r w:rsidR="00696591" w:rsidRPr="00E143EC">
        <w:rPr>
          <w:rFonts w:ascii="Times New Roman" w:hAnsi="Times New Roman" w:cs="Times New Roman"/>
          <w:color w:val="000000"/>
          <w:sz w:val="28"/>
          <w:szCs w:val="27"/>
        </w:rPr>
        <w:t xml:space="preserve"> установок потребителей тепловой энергии;</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э</w:t>
      </w:r>
      <w:r w:rsidR="00696591" w:rsidRPr="00E143EC">
        <w:rPr>
          <w:rStyle w:val="s10"/>
          <w:rFonts w:ascii="Times New Roman" w:hAnsi="Times New Roman" w:cs="Times New Roman"/>
          <w:b/>
          <w:bCs/>
          <w:color w:val="000000"/>
          <w:sz w:val="28"/>
          <w:szCs w:val="27"/>
        </w:rPr>
        <w:t xml:space="preserve">лемент территориального деления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р</w:t>
      </w:r>
      <w:r w:rsidR="00696591" w:rsidRPr="00E143EC">
        <w:rPr>
          <w:rStyle w:val="s10"/>
          <w:rFonts w:ascii="Times New Roman" w:hAnsi="Times New Roman" w:cs="Times New Roman"/>
          <w:b/>
          <w:bCs/>
          <w:color w:val="000000"/>
          <w:sz w:val="28"/>
          <w:szCs w:val="27"/>
        </w:rPr>
        <w:t xml:space="preserve">асчетный элемент территориального деления </w:t>
      </w:r>
      <w:r w:rsidRPr="00E143EC">
        <w:rPr>
          <w:rFonts w:ascii="Times New Roman" w:hAnsi="Times New Roman" w:cs="Times New Roman"/>
          <w:color w:val="000000"/>
          <w:sz w:val="28"/>
          <w:szCs w:val="27"/>
        </w:rPr>
        <w:t>–</w:t>
      </w:r>
      <w:r w:rsidR="00696591" w:rsidRPr="00E143EC">
        <w:rPr>
          <w:rFonts w:ascii="Times New Roman" w:hAnsi="Times New Roman" w:cs="Times New Roman"/>
          <w:b/>
          <w:color w:val="000000"/>
          <w:sz w:val="28"/>
          <w:szCs w:val="27"/>
        </w:rPr>
        <w:t xml:space="preserve"> </w:t>
      </w:r>
      <w:r w:rsidR="00696591" w:rsidRPr="00E143EC">
        <w:rPr>
          <w:rFonts w:ascii="Times New Roman" w:hAnsi="Times New Roman" w:cs="Times New Roman"/>
          <w:color w:val="000000"/>
          <w:sz w:val="28"/>
          <w:szCs w:val="27"/>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proofErr w:type="gramStart"/>
      <w:r w:rsidRPr="00E143EC">
        <w:rPr>
          <w:rFonts w:ascii="Times New Roman" w:hAnsi="Times New Roman" w:cs="Times New Roman"/>
          <w:b/>
          <w:color w:val="000000"/>
          <w:sz w:val="28"/>
          <w:szCs w:val="27"/>
        </w:rPr>
        <w:t>м</w:t>
      </w:r>
      <w:r w:rsidR="00696591" w:rsidRPr="00E143EC">
        <w:rPr>
          <w:rStyle w:val="s10"/>
          <w:rFonts w:ascii="Times New Roman" w:hAnsi="Times New Roman" w:cs="Times New Roman"/>
          <w:b/>
          <w:bCs/>
          <w:color w:val="000000"/>
          <w:sz w:val="28"/>
          <w:szCs w:val="27"/>
        </w:rPr>
        <w:t xml:space="preserve">естные виды топлива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roofErr w:type="gramEnd"/>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lastRenderedPageBreak/>
        <w:t>р</w:t>
      </w:r>
      <w:r w:rsidR="00696591" w:rsidRPr="00E143EC">
        <w:rPr>
          <w:rStyle w:val="s10"/>
          <w:rFonts w:ascii="Times New Roman" w:hAnsi="Times New Roman" w:cs="Times New Roman"/>
          <w:b/>
          <w:bCs/>
          <w:color w:val="000000"/>
          <w:sz w:val="28"/>
          <w:szCs w:val="27"/>
        </w:rPr>
        <w:t xml:space="preserve">асчетная тепловая нагрузка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б</w:t>
      </w:r>
      <w:r w:rsidR="00696591" w:rsidRPr="00E143EC">
        <w:rPr>
          <w:rStyle w:val="s10"/>
          <w:rFonts w:ascii="Times New Roman" w:hAnsi="Times New Roman" w:cs="Times New Roman"/>
          <w:b/>
          <w:bCs/>
          <w:color w:val="000000"/>
          <w:sz w:val="28"/>
          <w:szCs w:val="27"/>
        </w:rPr>
        <w:t xml:space="preserve">азовый период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год, предшествующий году разработки и утверждения первичной схемы теплоснабжения поселения, городского округа, города федерального значения;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б</w:t>
      </w:r>
      <w:r w:rsidR="00696591" w:rsidRPr="00E143EC">
        <w:rPr>
          <w:rStyle w:val="s10"/>
          <w:rFonts w:ascii="Times New Roman" w:hAnsi="Times New Roman" w:cs="Times New Roman"/>
          <w:b/>
          <w:bCs/>
          <w:color w:val="000000"/>
          <w:sz w:val="28"/>
          <w:szCs w:val="27"/>
        </w:rPr>
        <w:t xml:space="preserve">азовый период актуализации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э</w:t>
      </w:r>
      <w:r w:rsidR="00696591" w:rsidRPr="00E143EC">
        <w:rPr>
          <w:rStyle w:val="s10"/>
          <w:rFonts w:ascii="Times New Roman" w:hAnsi="Times New Roman" w:cs="Times New Roman"/>
          <w:b/>
          <w:bCs/>
          <w:color w:val="000000"/>
          <w:sz w:val="28"/>
          <w:szCs w:val="27"/>
        </w:rPr>
        <w:t xml:space="preserve">нергетические характеристики тепловых сетей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proofErr w:type="gramStart"/>
      <w:r w:rsidRPr="00E143EC">
        <w:rPr>
          <w:rFonts w:ascii="Times New Roman" w:hAnsi="Times New Roman" w:cs="Times New Roman"/>
          <w:b/>
          <w:color w:val="000000"/>
          <w:sz w:val="28"/>
          <w:szCs w:val="27"/>
        </w:rPr>
        <w:t>т</w:t>
      </w:r>
      <w:r w:rsidR="00696591" w:rsidRPr="00E143EC">
        <w:rPr>
          <w:rStyle w:val="s10"/>
          <w:rFonts w:ascii="Times New Roman" w:hAnsi="Times New Roman" w:cs="Times New Roman"/>
          <w:b/>
          <w:bCs/>
          <w:color w:val="000000"/>
          <w:sz w:val="28"/>
          <w:szCs w:val="27"/>
        </w:rPr>
        <w:t xml:space="preserve">опливный баланс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roofErr w:type="gramEnd"/>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м</w:t>
      </w:r>
      <w:r w:rsidR="00696591" w:rsidRPr="00E143EC">
        <w:rPr>
          <w:rStyle w:val="s10"/>
          <w:rFonts w:ascii="Times New Roman" w:hAnsi="Times New Roman" w:cs="Times New Roman"/>
          <w:b/>
          <w:bCs/>
          <w:color w:val="000000"/>
          <w:sz w:val="28"/>
          <w:szCs w:val="27"/>
        </w:rPr>
        <w:t xml:space="preserve">атериальная характеристика тепловой сети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сумма </w:t>
      </w:r>
      <w:proofErr w:type="gramStart"/>
      <w:r w:rsidR="00696591" w:rsidRPr="00E143EC">
        <w:rPr>
          <w:rFonts w:ascii="Times New Roman" w:hAnsi="Times New Roman" w:cs="Times New Roman"/>
          <w:color w:val="000000"/>
          <w:sz w:val="28"/>
          <w:szCs w:val="27"/>
        </w:rPr>
        <w:t xml:space="preserve">произведений значений наружных диаметров трубопроводов отдельных </w:t>
      </w:r>
      <w:r w:rsidR="00F336F6" w:rsidRPr="00E143EC">
        <w:rPr>
          <w:rFonts w:ascii="Times New Roman" w:hAnsi="Times New Roman" w:cs="Times New Roman"/>
          <w:color w:val="000000"/>
          <w:sz w:val="28"/>
          <w:szCs w:val="27"/>
        </w:rPr>
        <w:t xml:space="preserve">₋ </w:t>
      </w:r>
      <w:r w:rsidR="00696591" w:rsidRPr="00E143EC">
        <w:rPr>
          <w:rFonts w:ascii="Times New Roman" w:hAnsi="Times New Roman" w:cs="Times New Roman"/>
          <w:color w:val="000000"/>
          <w:sz w:val="28"/>
          <w:szCs w:val="27"/>
        </w:rPr>
        <w:t>участков тепловой сети</w:t>
      </w:r>
      <w:proofErr w:type="gramEnd"/>
      <w:r w:rsidR="00696591" w:rsidRPr="00E143EC">
        <w:rPr>
          <w:rFonts w:ascii="Times New Roman" w:hAnsi="Times New Roman" w:cs="Times New Roman"/>
          <w:color w:val="000000"/>
          <w:sz w:val="28"/>
          <w:szCs w:val="27"/>
        </w:rPr>
        <w:t xml:space="preserve"> и длины этих участков;</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у</w:t>
      </w:r>
      <w:r w:rsidR="00696591" w:rsidRPr="00E143EC">
        <w:rPr>
          <w:rStyle w:val="s10"/>
          <w:rFonts w:ascii="Times New Roman" w:hAnsi="Times New Roman" w:cs="Times New Roman"/>
          <w:b/>
          <w:bCs/>
          <w:color w:val="000000"/>
          <w:sz w:val="28"/>
          <w:szCs w:val="27"/>
        </w:rPr>
        <w:t xml:space="preserve">дельная материальная характеристика тепловой сети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отношение материальной характеристики тепловой сети к тепловой нагрузке потребителей, присоединенных к этой тепловой сети;</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shd w:val="clear" w:color="auto" w:fill="FFFFFF"/>
        </w:rPr>
      </w:pPr>
      <w:proofErr w:type="gramStart"/>
      <w:r w:rsidRPr="00E143EC">
        <w:rPr>
          <w:rStyle w:val="s10"/>
          <w:rFonts w:ascii="Times New Roman" w:hAnsi="Times New Roman" w:cs="Times New Roman"/>
          <w:b/>
          <w:bCs/>
          <w:color w:val="000000"/>
          <w:sz w:val="28"/>
          <w:szCs w:val="27"/>
          <w:shd w:val="clear" w:color="auto" w:fill="FFFFFF"/>
        </w:rPr>
        <w:t>с</w:t>
      </w:r>
      <w:r w:rsidR="00696591" w:rsidRPr="00E143EC">
        <w:rPr>
          <w:rStyle w:val="s10"/>
          <w:rFonts w:ascii="Times New Roman" w:hAnsi="Times New Roman" w:cs="Times New Roman"/>
          <w:b/>
          <w:bCs/>
          <w:color w:val="000000"/>
          <w:sz w:val="28"/>
          <w:szCs w:val="27"/>
          <w:shd w:val="clear" w:color="auto" w:fill="FFFFFF"/>
        </w:rPr>
        <w:t xml:space="preserve">редневзвешенная плотность тепловой нагрузки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shd w:val="clear" w:color="auto" w:fill="FFFFFF"/>
        </w:rPr>
        <w:t xml:space="preserve"> 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roofErr w:type="gramEnd"/>
    </w:p>
    <w:p w:rsidR="00696591" w:rsidRPr="00E143EC" w:rsidRDefault="00696591" w:rsidP="00C42266">
      <w:pPr>
        <w:pStyle w:val="s1"/>
        <w:shd w:val="clear" w:color="auto" w:fill="FFFFFF"/>
        <w:spacing w:before="0" w:beforeAutospacing="0" w:after="0" w:afterAutospacing="0"/>
        <w:ind w:firstLine="709"/>
        <w:jc w:val="both"/>
        <w:rPr>
          <w:rFonts w:ascii="Times New Roman" w:hAnsi="Times New Roman" w:cs="Times New Roman"/>
          <w:color w:val="000000"/>
          <w:sz w:val="32"/>
          <w:szCs w:val="28"/>
          <w:shd w:val="clear" w:color="auto" w:fill="FFFFFF"/>
        </w:rPr>
      </w:pPr>
    </w:p>
    <w:p w:rsidR="00696591" w:rsidRPr="00E143EC" w:rsidRDefault="00696591" w:rsidP="00C42266">
      <w:pPr>
        <w:spacing w:after="0" w:line="240" w:lineRule="auto"/>
        <w:rPr>
          <w:rFonts w:ascii="Times New Roman" w:hAnsi="Times New Roman" w:cs="Times New Roman"/>
          <w:b/>
          <w:sz w:val="32"/>
          <w:szCs w:val="28"/>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E21DC8" w:rsidRDefault="00E21DC8" w:rsidP="00C42266">
      <w:pPr>
        <w:spacing w:after="0" w:line="240" w:lineRule="auto"/>
        <w:jc w:val="center"/>
        <w:rPr>
          <w:rFonts w:ascii="Times New Roman" w:hAnsi="Times New Roman" w:cs="Times New Roman"/>
          <w:b/>
          <w:sz w:val="28"/>
          <w:szCs w:val="27"/>
          <w:lang w:eastAsia="ru-RU"/>
        </w:rPr>
      </w:pPr>
    </w:p>
    <w:p w:rsidR="00696591" w:rsidRPr="00E143EC" w:rsidRDefault="00696591" w:rsidP="00C42266">
      <w:pPr>
        <w:spacing w:after="0" w:line="240" w:lineRule="auto"/>
        <w:jc w:val="center"/>
        <w:rPr>
          <w:rFonts w:ascii="Times New Roman" w:hAnsi="Times New Roman" w:cs="Times New Roman"/>
          <w:b/>
          <w:sz w:val="28"/>
          <w:szCs w:val="27"/>
          <w:lang w:eastAsia="ru-RU"/>
        </w:rPr>
      </w:pPr>
      <w:r w:rsidRPr="00E143EC">
        <w:rPr>
          <w:rFonts w:ascii="Times New Roman" w:hAnsi="Times New Roman" w:cs="Times New Roman"/>
          <w:b/>
          <w:sz w:val="28"/>
          <w:szCs w:val="27"/>
          <w:lang w:eastAsia="ru-RU"/>
        </w:rPr>
        <w:t>ВВЕДЕНИЕ</w:t>
      </w:r>
    </w:p>
    <w:p w:rsidR="00696591" w:rsidRPr="00E143EC" w:rsidRDefault="00696591" w:rsidP="00C42266">
      <w:pPr>
        <w:spacing w:after="0" w:line="240" w:lineRule="auto"/>
        <w:jc w:val="center"/>
        <w:rPr>
          <w:rFonts w:ascii="Times New Roman" w:hAnsi="Times New Roman" w:cs="Times New Roman"/>
          <w:b/>
          <w:sz w:val="28"/>
          <w:szCs w:val="27"/>
          <w:lang w:eastAsia="ru-RU"/>
        </w:rPr>
      </w:pP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Проектирование систем теплоснабжения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поселения, в первую очередь его градостроительной деятельности, определённой генеральным планом.</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 xml:space="preserve">Рассмотрение проблемы начинается на стадии разработки генеральных планов в самом общем виде совместно с другими вопросами инфраструктуры, и 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w:t>
      </w:r>
      <w:proofErr w:type="spellStart"/>
      <w:r w:rsidRPr="00E143EC">
        <w:rPr>
          <w:rFonts w:ascii="Times New Roman" w:hAnsi="Times New Roman" w:cs="Times New Roman"/>
          <w:sz w:val="28"/>
          <w:szCs w:val="27"/>
        </w:rPr>
        <w:t>предпроектного</w:t>
      </w:r>
      <w:proofErr w:type="spellEnd"/>
      <w:r w:rsidRPr="00E143EC">
        <w:rPr>
          <w:rFonts w:ascii="Times New Roman" w:hAnsi="Times New Roman" w:cs="Times New Roman"/>
          <w:sz w:val="28"/>
          <w:szCs w:val="27"/>
        </w:rPr>
        <w:t xml:space="preserve"> документа по развитию теплового хозяйства принята практика составления перспективных схем теплоснабжения.</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Схемы разрабатываются на основе анализа фактических тепловых нагрузок потребителей с учётом перспективного развития на срок действия генерального плана,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 xml:space="preserve">Обоснование решений (рекомендаций) при разработке схемы теплоснабжения осуществляется на основе технико-экономического </w:t>
      </w:r>
      <w:proofErr w:type="gramStart"/>
      <w:r w:rsidRPr="00E143EC">
        <w:rPr>
          <w:rFonts w:ascii="Times New Roman" w:hAnsi="Times New Roman" w:cs="Times New Roman"/>
          <w:sz w:val="28"/>
          <w:szCs w:val="27"/>
        </w:rPr>
        <w:t>сопоставления вариантов развития системы теплоснабжения</w:t>
      </w:r>
      <w:proofErr w:type="gramEnd"/>
      <w:r w:rsidRPr="00E143EC">
        <w:rPr>
          <w:rFonts w:ascii="Times New Roman" w:hAnsi="Times New Roman" w:cs="Times New Roman"/>
          <w:sz w:val="28"/>
          <w:szCs w:val="27"/>
        </w:rPr>
        <w:t xml:space="preserve"> в целом и отдельных ее частей (локальных зон теплоснабжения) путем оценки их сравнительной эффективности по критерию минимума суммарных затрат.</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proofErr w:type="gramStart"/>
      <w:r w:rsidRPr="00E143EC">
        <w:rPr>
          <w:rFonts w:ascii="Times New Roman" w:hAnsi="Times New Roman" w:cs="Times New Roman"/>
          <w:sz w:val="28"/>
          <w:szCs w:val="27"/>
        </w:rPr>
        <w:t>В последние годы наряду с системами централизованного теплоснабжения, значительному усовершенствованию подверглись системы децентрализованного теплоснабжения, в основном, за счёт развития крупных систем централизованного газоснабжения с подачей газа крышным котельным или непосредственно в квартиры жилых зданий, где за счёт его сжигания в топках котлов, газовых водонагревателях, квартирных генераторах тепла может быть получено тепло одновременно для отопления, горячего водоснабжения, а также для приготовления</w:t>
      </w:r>
      <w:proofErr w:type="gramEnd"/>
      <w:r w:rsidRPr="00E143EC">
        <w:rPr>
          <w:rFonts w:ascii="Times New Roman" w:hAnsi="Times New Roman" w:cs="Times New Roman"/>
          <w:sz w:val="28"/>
          <w:szCs w:val="27"/>
        </w:rPr>
        <w:t xml:space="preserve"> пищи.</w:t>
      </w:r>
    </w:p>
    <w:p w:rsidR="00696591" w:rsidRPr="00E143EC" w:rsidRDefault="00696591" w:rsidP="00C42266">
      <w:pPr>
        <w:spacing w:after="0" w:line="240" w:lineRule="auto"/>
        <w:jc w:val="center"/>
        <w:rPr>
          <w:rFonts w:ascii="Times New Roman" w:hAnsi="Times New Roman" w:cs="Times New Roman"/>
          <w:b/>
          <w:sz w:val="28"/>
          <w:szCs w:val="27"/>
          <w:lang w:eastAsia="ru-RU"/>
        </w:rPr>
      </w:pPr>
    </w:p>
    <w:p w:rsidR="00E21DC8" w:rsidRDefault="00E21DC8" w:rsidP="00C42266">
      <w:pPr>
        <w:spacing w:after="0" w:line="240" w:lineRule="auto"/>
        <w:jc w:val="center"/>
        <w:rPr>
          <w:rFonts w:ascii="Times New Roman" w:hAnsi="Times New Roman" w:cs="Times New Roman"/>
          <w:b/>
          <w:sz w:val="28"/>
          <w:szCs w:val="28"/>
          <w:lang w:eastAsia="ru-RU"/>
        </w:rPr>
      </w:pPr>
    </w:p>
    <w:p w:rsidR="00696591" w:rsidRPr="00F831AF" w:rsidRDefault="00696591" w:rsidP="00C42266">
      <w:pPr>
        <w:spacing w:after="0" w:line="240" w:lineRule="auto"/>
        <w:jc w:val="center"/>
        <w:rPr>
          <w:rFonts w:ascii="Times New Roman" w:hAnsi="Times New Roman" w:cs="Times New Roman"/>
          <w:sz w:val="28"/>
          <w:szCs w:val="28"/>
          <w:lang w:eastAsia="ru-RU"/>
        </w:rPr>
      </w:pPr>
      <w:r w:rsidRPr="00C64469">
        <w:rPr>
          <w:rFonts w:ascii="Times New Roman" w:hAnsi="Times New Roman" w:cs="Times New Roman"/>
          <w:b/>
          <w:sz w:val="28"/>
          <w:szCs w:val="28"/>
          <w:lang w:eastAsia="ru-RU"/>
        </w:rPr>
        <w:t>ОБЩАЯ ЧАСТЬ</w:t>
      </w:r>
    </w:p>
    <w:p w:rsidR="00F336F6" w:rsidRPr="00843D1D" w:rsidRDefault="00F336F6" w:rsidP="00C42266">
      <w:pPr>
        <w:spacing w:after="0" w:line="240" w:lineRule="auto"/>
        <w:jc w:val="center"/>
        <w:rPr>
          <w:rFonts w:ascii="Times New Roman" w:hAnsi="Times New Roman" w:cs="Times New Roman"/>
          <w:b/>
          <w:sz w:val="28"/>
          <w:szCs w:val="28"/>
          <w:lang w:eastAsia="ru-RU"/>
        </w:rPr>
      </w:pPr>
    </w:p>
    <w:p w:rsidR="00696591" w:rsidRPr="00843D1D" w:rsidRDefault="00A603BD" w:rsidP="00C42266">
      <w:pPr>
        <w:widowControl w:val="0"/>
        <w:autoSpaceDE w:val="0"/>
        <w:autoSpaceDN w:val="0"/>
        <w:adjustRightInd w:val="0"/>
        <w:spacing w:after="0" w:line="240" w:lineRule="auto"/>
        <w:ind w:right="-1" w:firstLine="720"/>
        <w:jc w:val="both"/>
        <w:rPr>
          <w:rFonts w:ascii="Times New Roman" w:hAnsi="Times New Roman" w:cs="Times New Roman"/>
          <w:sz w:val="28"/>
          <w:szCs w:val="28"/>
        </w:rPr>
      </w:pPr>
      <w:proofErr w:type="spellStart"/>
      <w:r>
        <w:rPr>
          <w:rFonts w:ascii="Times New Roman" w:hAnsi="Times New Roman" w:cs="Times New Roman"/>
          <w:sz w:val="28"/>
          <w:szCs w:val="28"/>
        </w:rPr>
        <w:t>Кеслеров</w:t>
      </w:r>
      <w:r w:rsidR="00696591" w:rsidRPr="00843D1D">
        <w:rPr>
          <w:rFonts w:ascii="Times New Roman" w:hAnsi="Times New Roman" w:cs="Times New Roman"/>
          <w:sz w:val="28"/>
          <w:szCs w:val="28"/>
        </w:rPr>
        <w:t>ское</w:t>
      </w:r>
      <w:proofErr w:type="spellEnd"/>
      <w:r w:rsidR="00696591" w:rsidRPr="00843D1D">
        <w:rPr>
          <w:rFonts w:ascii="Times New Roman" w:hAnsi="Times New Roman" w:cs="Times New Roman"/>
          <w:sz w:val="28"/>
          <w:szCs w:val="28"/>
        </w:rPr>
        <w:t xml:space="preserve"> сельское поселение</w:t>
      </w:r>
      <w:r w:rsidR="00B47EE2">
        <w:rPr>
          <w:rFonts w:ascii="Times New Roman" w:hAnsi="Times New Roman" w:cs="Times New Roman"/>
          <w:sz w:val="28"/>
          <w:szCs w:val="28"/>
          <w:shd w:val="clear" w:color="auto" w:fill="FFFFFF"/>
        </w:rPr>
        <w:t xml:space="preserve"> </w:t>
      </w:r>
      <w:r w:rsidR="00D1193A">
        <w:rPr>
          <w:rFonts w:ascii="Times New Roman" w:hAnsi="Times New Roman" w:cs="Times New Roman"/>
          <w:sz w:val="28"/>
          <w:szCs w:val="28"/>
          <w:shd w:val="clear" w:color="auto" w:fill="FFFFFF"/>
        </w:rPr>
        <w:t xml:space="preserve">Крымского района </w:t>
      </w:r>
      <w:r w:rsidR="00D1193A">
        <w:rPr>
          <w:rFonts w:ascii="Times New Roman" w:hAnsi="Times New Roman" w:cs="Times New Roman"/>
          <w:sz w:val="28"/>
          <w:szCs w:val="28"/>
        </w:rPr>
        <w:t>–</w:t>
      </w:r>
      <w:r w:rsidR="00696591" w:rsidRPr="00843D1D">
        <w:rPr>
          <w:rFonts w:ascii="Times New Roman" w:hAnsi="Times New Roman" w:cs="Times New Roman"/>
          <w:sz w:val="28"/>
          <w:szCs w:val="28"/>
        </w:rPr>
        <w:t xml:space="preserve"> муниципальное образование в составе Крымского района Краснодарского края. </w:t>
      </w:r>
    </w:p>
    <w:p w:rsidR="00696591" w:rsidRPr="00843D1D" w:rsidRDefault="00696591" w:rsidP="00C42266">
      <w:pPr>
        <w:spacing w:after="0" w:line="240" w:lineRule="auto"/>
        <w:ind w:right="-1" w:firstLine="700"/>
        <w:jc w:val="both"/>
        <w:rPr>
          <w:rFonts w:ascii="Times New Roman" w:hAnsi="Times New Roman" w:cs="Times New Roman"/>
          <w:sz w:val="28"/>
          <w:szCs w:val="28"/>
        </w:rPr>
      </w:pPr>
      <w:r w:rsidRPr="00843D1D">
        <w:rPr>
          <w:rFonts w:ascii="Times New Roman" w:hAnsi="Times New Roman" w:cs="Times New Roman"/>
          <w:color w:val="000000"/>
          <w:sz w:val="28"/>
          <w:szCs w:val="28"/>
        </w:rPr>
        <w:t xml:space="preserve">В состав </w:t>
      </w:r>
      <w:proofErr w:type="spellStart"/>
      <w:r w:rsidR="00A603BD">
        <w:rPr>
          <w:rFonts w:ascii="Times New Roman" w:hAnsi="Times New Roman" w:cs="Times New Roman"/>
          <w:sz w:val="28"/>
          <w:szCs w:val="28"/>
        </w:rPr>
        <w:t>Кеслеров</w:t>
      </w:r>
      <w:r w:rsidRPr="00843D1D">
        <w:rPr>
          <w:rFonts w:ascii="Times New Roman" w:hAnsi="Times New Roman" w:cs="Times New Roman"/>
          <w:color w:val="000000"/>
          <w:sz w:val="28"/>
          <w:szCs w:val="28"/>
        </w:rPr>
        <w:t>ского</w:t>
      </w:r>
      <w:proofErr w:type="spellEnd"/>
      <w:r w:rsidRPr="00843D1D">
        <w:rPr>
          <w:rFonts w:ascii="Times New Roman" w:hAnsi="Times New Roman" w:cs="Times New Roman"/>
          <w:color w:val="000000"/>
          <w:sz w:val="28"/>
          <w:szCs w:val="28"/>
        </w:rPr>
        <w:t xml:space="preserve"> сельского поселения </w:t>
      </w:r>
      <w:r w:rsidR="002E77FA">
        <w:rPr>
          <w:rFonts w:ascii="Times New Roman" w:hAnsi="Times New Roman" w:cs="Times New Roman"/>
          <w:sz w:val="28"/>
          <w:szCs w:val="28"/>
          <w:shd w:val="clear" w:color="auto" w:fill="FFFFFF"/>
        </w:rPr>
        <w:t>Крымского района</w:t>
      </w:r>
      <w:r w:rsidR="002E77FA" w:rsidRPr="00843D1D">
        <w:rPr>
          <w:rFonts w:ascii="Times New Roman" w:hAnsi="Times New Roman" w:cs="Times New Roman"/>
          <w:color w:val="000000"/>
          <w:sz w:val="28"/>
          <w:szCs w:val="28"/>
        </w:rPr>
        <w:t xml:space="preserve"> </w:t>
      </w:r>
      <w:r w:rsidRPr="00843D1D">
        <w:rPr>
          <w:rFonts w:ascii="Times New Roman" w:hAnsi="Times New Roman" w:cs="Times New Roman"/>
          <w:color w:val="000000"/>
          <w:sz w:val="28"/>
          <w:szCs w:val="28"/>
        </w:rPr>
        <w:t xml:space="preserve">входит </w:t>
      </w:r>
      <w:r w:rsidRPr="00843D1D">
        <w:rPr>
          <w:rFonts w:ascii="Times New Roman" w:hAnsi="Times New Roman" w:cs="Times New Roman"/>
          <w:sz w:val="28"/>
          <w:szCs w:val="28"/>
        </w:rPr>
        <w:t>де</w:t>
      </w:r>
      <w:r w:rsidR="00A603BD">
        <w:rPr>
          <w:rFonts w:ascii="Times New Roman" w:hAnsi="Times New Roman" w:cs="Times New Roman"/>
          <w:sz w:val="28"/>
          <w:szCs w:val="28"/>
        </w:rPr>
        <w:t>с</w:t>
      </w:r>
      <w:r w:rsidRPr="00843D1D">
        <w:rPr>
          <w:rFonts w:ascii="Times New Roman" w:hAnsi="Times New Roman" w:cs="Times New Roman"/>
          <w:sz w:val="28"/>
          <w:szCs w:val="28"/>
        </w:rPr>
        <w:t xml:space="preserve">ять населенных пунктов: </w:t>
      </w:r>
    </w:p>
    <w:p w:rsidR="00A603BD" w:rsidRPr="003A1C0A" w:rsidRDefault="00A603BD" w:rsidP="00A603BD">
      <w:pPr>
        <w:spacing w:after="0"/>
        <w:ind w:right="-1" w:firstLine="700"/>
        <w:jc w:val="both"/>
        <w:rPr>
          <w:rFonts w:ascii="Times New Roman" w:hAnsi="Times New Roman" w:cs="Times New Roman"/>
          <w:sz w:val="28"/>
          <w:szCs w:val="28"/>
        </w:rPr>
      </w:pPr>
      <w:proofErr w:type="spellStart"/>
      <w:r w:rsidRPr="003A1C0A">
        <w:rPr>
          <w:rFonts w:ascii="Times New Roman" w:hAnsi="Times New Roman" w:cs="Times New Roman"/>
          <w:sz w:val="28"/>
          <w:szCs w:val="28"/>
        </w:rPr>
        <w:t>х</w:t>
      </w:r>
      <w:r w:rsidR="00F14EA4">
        <w:rPr>
          <w:rFonts w:ascii="Times New Roman" w:hAnsi="Times New Roman" w:cs="Times New Roman"/>
          <w:sz w:val="28"/>
          <w:szCs w:val="28"/>
        </w:rPr>
        <w:t>ут</w:t>
      </w:r>
      <w:proofErr w:type="spellEnd"/>
      <w:r w:rsidRPr="003A1C0A">
        <w:rPr>
          <w:rFonts w:ascii="Times New Roman" w:hAnsi="Times New Roman" w:cs="Times New Roman"/>
          <w:sz w:val="28"/>
          <w:szCs w:val="28"/>
        </w:rPr>
        <w:t xml:space="preserve">. </w:t>
      </w:r>
      <w:proofErr w:type="spellStart"/>
      <w:r w:rsidRPr="003A1C0A">
        <w:rPr>
          <w:rFonts w:ascii="Times New Roman" w:hAnsi="Times New Roman" w:cs="Times New Roman"/>
          <w:sz w:val="28"/>
          <w:szCs w:val="28"/>
        </w:rPr>
        <w:t>Анапский</w:t>
      </w:r>
      <w:proofErr w:type="spellEnd"/>
      <w:r w:rsidRPr="003A1C0A">
        <w:rPr>
          <w:rFonts w:ascii="Times New Roman" w:hAnsi="Times New Roman" w:cs="Times New Roman"/>
          <w:sz w:val="28"/>
          <w:szCs w:val="28"/>
        </w:rPr>
        <w:t>;</w:t>
      </w:r>
    </w:p>
    <w:p w:rsidR="00A603BD" w:rsidRPr="003A1C0A" w:rsidRDefault="00A603BD" w:rsidP="00A603BD">
      <w:pPr>
        <w:spacing w:after="0"/>
        <w:ind w:right="-1" w:firstLine="700"/>
        <w:jc w:val="both"/>
        <w:rPr>
          <w:rFonts w:ascii="Times New Roman" w:hAnsi="Times New Roman" w:cs="Times New Roman"/>
          <w:sz w:val="28"/>
          <w:szCs w:val="28"/>
        </w:rPr>
      </w:pPr>
      <w:proofErr w:type="spellStart"/>
      <w:r w:rsidRPr="003A1C0A">
        <w:rPr>
          <w:rFonts w:ascii="Times New Roman" w:hAnsi="Times New Roman" w:cs="Times New Roman"/>
          <w:sz w:val="28"/>
          <w:szCs w:val="28"/>
        </w:rPr>
        <w:t>х</w:t>
      </w:r>
      <w:r w:rsidR="00F14EA4">
        <w:rPr>
          <w:rFonts w:ascii="Times New Roman" w:hAnsi="Times New Roman" w:cs="Times New Roman"/>
          <w:sz w:val="28"/>
          <w:szCs w:val="28"/>
        </w:rPr>
        <w:t>ут</w:t>
      </w:r>
      <w:proofErr w:type="spellEnd"/>
      <w:r w:rsidRPr="003A1C0A">
        <w:rPr>
          <w:rFonts w:ascii="Times New Roman" w:hAnsi="Times New Roman" w:cs="Times New Roman"/>
          <w:sz w:val="28"/>
          <w:szCs w:val="28"/>
        </w:rPr>
        <w:t>. Весёлый;</w:t>
      </w:r>
    </w:p>
    <w:p w:rsidR="00A603BD" w:rsidRPr="003A1C0A" w:rsidRDefault="00A603BD" w:rsidP="00A603BD">
      <w:pPr>
        <w:spacing w:after="0"/>
        <w:ind w:right="-1" w:firstLine="700"/>
        <w:jc w:val="both"/>
        <w:rPr>
          <w:rFonts w:ascii="Times New Roman" w:hAnsi="Times New Roman" w:cs="Times New Roman"/>
          <w:sz w:val="28"/>
          <w:szCs w:val="28"/>
        </w:rPr>
      </w:pPr>
      <w:r w:rsidRPr="003A1C0A">
        <w:rPr>
          <w:rFonts w:ascii="Times New Roman" w:hAnsi="Times New Roman" w:cs="Times New Roman"/>
          <w:sz w:val="28"/>
          <w:szCs w:val="28"/>
        </w:rPr>
        <w:t xml:space="preserve">ст. </w:t>
      </w:r>
      <w:proofErr w:type="spellStart"/>
      <w:r w:rsidRPr="003A1C0A">
        <w:rPr>
          <w:rFonts w:ascii="Times New Roman" w:hAnsi="Times New Roman" w:cs="Times New Roman"/>
          <w:sz w:val="28"/>
          <w:szCs w:val="28"/>
        </w:rPr>
        <w:t>Гладковская</w:t>
      </w:r>
      <w:proofErr w:type="spellEnd"/>
      <w:r w:rsidRPr="003A1C0A">
        <w:rPr>
          <w:rFonts w:ascii="Times New Roman" w:hAnsi="Times New Roman" w:cs="Times New Roman"/>
          <w:sz w:val="28"/>
          <w:szCs w:val="28"/>
        </w:rPr>
        <w:t>;</w:t>
      </w:r>
    </w:p>
    <w:p w:rsidR="00A603BD" w:rsidRPr="003A1C0A" w:rsidRDefault="00A603BD" w:rsidP="00A603BD">
      <w:pPr>
        <w:spacing w:after="0"/>
        <w:ind w:right="-1" w:firstLine="700"/>
        <w:jc w:val="both"/>
        <w:rPr>
          <w:rFonts w:ascii="Times New Roman" w:hAnsi="Times New Roman" w:cs="Times New Roman"/>
          <w:sz w:val="28"/>
          <w:szCs w:val="28"/>
        </w:rPr>
      </w:pPr>
      <w:r w:rsidRPr="003A1C0A">
        <w:rPr>
          <w:rFonts w:ascii="Times New Roman" w:hAnsi="Times New Roman" w:cs="Times New Roman"/>
          <w:sz w:val="28"/>
          <w:szCs w:val="28"/>
        </w:rPr>
        <w:t xml:space="preserve">с. </w:t>
      </w:r>
      <w:proofErr w:type="spellStart"/>
      <w:r w:rsidRPr="003A1C0A">
        <w:rPr>
          <w:rFonts w:ascii="Times New Roman" w:hAnsi="Times New Roman" w:cs="Times New Roman"/>
          <w:sz w:val="28"/>
          <w:szCs w:val="28"/>
        </w:rPr>
        <w:t>Кеслерово</w:t>
      </w:r>
      <w:proofErr w:type="spellEnd"/>
      <w:r w:rsidRPr="003A1C0A">
        <w:rPr>
          <w:rFonts w:ascii="Times New Roman" w:hAnsi="Times New Roman" w:cs="Times New Roman"/>
          <w:sz w:val="28"/>
          <w:szCs w:val="28"/>
        </w:rPr>
        <w:t>;</w:t>
      </w:r>
    </w:p>
    <w:p w:rsidR="00A603BD" w:rsidRPr="003A1C0A" w:rsidRDefault="00A603BD" w:rsidP="00A603BD">
      <w:pPr>
        <w:spacing w:after="0"/>
        <w:ind w:right="-1" w:firstLine="700"/>
        <w:jc w:val="both"/>
        <w:rPr>
          <w:rFonts w:ascii="Times New Roman" w:hAnsi="Times New Roman" w:cs="Times New Roman"/>
          <w:sz w:val="28"/>
          <w:szCs w:val="28"/>
        </w:rPr>
      </w:pPr>
      <w:proofErr w:type="spellStart"/>
      <w:r w:rsidRPr="003A1C0A">
        <w:rPr>
          <w:rFonts w:ascii="Times New Roman" w:hAnsi="Times New Roman" w:cs="Times New Roman"/>
          <w:sz w:val="28"/>
          <w:szCs w:val="28"/>
        </w:rPr>
        <w:t>х</w:t>
      </w:r>
      <w:r w:rsidR="00F14EA4">
        <w:rPr>
          <w:rFonts w:ascii="Times New Roman" w:hAnsi="Times New Roman" w:cs="Times New Roman"/>
          <w:sz w:val="28"/>
          <w:szCs w:val="28"/>
        </w:rPr>
        <w:t>ут</w:t>
      </w:r>
      <w:proofErr w:type="spellEnd"/>
      <w:r w:rsidRPr="003A1C0A">
        <w:rPr>
          <w:rFonts w:ascii="Times New Roman" w:hAnsi="Times New Roman" w:cs="Times New Roman"/>
          <w:sz w:val="28"/>
          <w:szCs w:val="28"/>
        </w:rPr>
        <w:t>. Красная Батарея;</w:t>
      </w:r>
    </w:p>
    <w:p w:rsidR="00A603BD" w:rsidRPr="003A1C0A" w:rsidRDefault="00A603BD" w:rsidP="00A603BD">
      <w:pPr>
        <w:spacing w:after="0"/>
        <w:ind w:right="-1" w:firstLine="700"/>
        <w:jc w:val="both"/>
        <w:rPr>
          <w:rFonts w:ascii="Times New Roman" w:hAnsi="Times New Roman" w:cs="Times New Roman"/>
          <w:sz w:val="28"/>
          <w:szCs w:val="28"/>
        </w:rPr>
      </w:pPr>
      <w:proofErr w:type="spellStart"/>
      <w:r w:rsidRPr="003A1C0A">
        <w:rPr>
          <w:rFonts w:ascii="Times New Roman" w:hAnsi="Times New Roman" w:cs="Times New Roman"/>
          <w:sz w:val="28"/>
          <w:szCs w:val="28"/>
        </w:rPr>
        <w:t>х</w:t>
      </w:r>
      <w:r w:rsidR="00F14EA4">
        <w:rPr>
          <w:rFonts w:ascii="Times New Roman" w:hAnsi="Times New Roman" w:cs="Times New Roman"/>
          <w:sz w:val="28"/>
          <w:szCs w:val="28"/>
        </w:rPr>
        <w:t>ут</w:t>
      </w:r>
      <w:proofErr w:type="spellEnd"/>
      <w:r w:rsidRPr="003A1C0A">
        <w:rPr>
          <w:rFonts w:ascii="Times New Roman" w:hAnsi="Times New Roman" w:cs="Times New Roman"/>
          <w:sz w:val="28"/>
          <w:szCs w:val="28"/>
        </w:rPr>
        <w:t>. Красный Октябрь;</w:t>
      </w:r>
    </w:p>
    <w:p w:rsidR="00A603BD" w:rsidRPr="003A1C0A" w:rsidRDefault="00A603BD" w:rsidP="00A603BD">
      <w:pPr>
        <w:spacing w:after="0"/>
        <w:ind w:right="-1" w:firstLine="700"/>
        <w:jc w:val="both"/>
        <w:rPr>
          <w:rFonts w:ascii="Times New Roman" w:hAnsi="Times New Roman" w:cs="Times New Roman"/>
          <w:sz w:val="28"/>
          <w:szCs w:val="28"/>
        </w:rPr>
      </w:pPr>
      <w:r w:rsidRPr="003A1C0A">
        <w:rPr>
          <w:rFonts w:ascii="Times New Roman" w:hAnsi="Times New Roman" w:cs="Times New Roman"/>
          <w:sz w:val="28"/>
          <w:szCs w:val="28"/>
        </w:rPr>
        <w:t>п</w:t>
      </w:r>
      <w:r w:rsidR="00F14EA4">
        <w:rPr>
          <w:rFonts w:ascii="Times New Roman" w:hAnsi="Times New Roman" w:cs="Times New Roman"/>
          <w:sz w:val="28"/>
          <w:szCs w:val="28"/>
        </w:rPr>
        <w:t>ос</w:t>
      </w:r>
      <w:r w:rsidRPr="003A1C0A">
        <w:rPr>
          <w:rFonts w:ascii="Times New Roman" w:hAnsi="Times New Roman" w:cs="Times New Roman"/>
          <w:sz w:val="28"/>
          <w:szCs w:val="28"/>
        </w:rPr>
        <w:t>. Нефтепромысел;</w:t>
      </w:r>
    </w:p>
    <w:p w:rsidR="00A603BD" w:rsidRPr="003A1C0A" w:rsidRDefault="00A603BD" w:rsidP="00A603BD">
      <w:pPr>
        <w:spacing w:after="0"/>
        <w:ind w:right="-1" w:firstLine="700"/>
        <w:jc w:val="both"/>
        <w:rPr>
          <w:rFonts w:ascii="Times New Roman" w:hAnsi="Times New Roman" w:cs="Times New Roman"/>
          <w:sz w:val="28"/>
          <w:szCs w:val="28"/>
        </w:rPr>
      </w:pPr>
      <w:proofErr w:type="spellStart"/>
      <w:r w:rsidRPr="003A1C0A">
        <w:rPr>
          <w:rFonts w:ascii="Times New Roman" w:hAnsi="Times New Roman" w:cs="Times New Roman"/>
          <w:sz w:val="28"/>
          <w:szCs w:val="28"/>
        </w:rPr>
        <w:t>х</w:t>
      </w:r>
      <w:r w:rsidR="00F14EA4">
        <w:rPr>
          <w:rFonts w:ascii="Times New Roman" w:hAnsi="Times New Roman" w:cs="Times New Roman"/>
          <w:sz w:val="28"/>
          <w:szCs w:val="28"/>
        </w:rPr>
        <w:t>ут</w:t>
      </w:r>
      <w:proofErr w:type="spellEnd"/>
      <w:r w:rsidRPr="003A1C0A">
        <w:rPr>
          <w:rFonts w:ascii="Times New Roman" w:hAnsi="Times New Roman" w:cs="Times New Roman"/>
          <w:sz w:val="28"/>
          <w:szCs w:val="28"/>
        </w:rPr>
        <w:t xml:space="preserve">. </w:t>
      </w:r>
      <w:proofErr w:type="spellStart"/>
      <w:r w:rsidRPr="003A1C0A">
        <w:rPr>
          <w:rFonts w:ascii="Times New Roman" w:hAnsi="Times New Roman" w:cs="Times New Roman"/>
          <w:sz w:val="28"/>
          <w:szCs w:val="28"/>
        </w:rPr>
        <w:t>Новокалиновка</w:t>
      </w:r>
      <w:proofErr w:type="spellEnd"/>
      <w:r w:rsidRPr="003A1C0A">
        <w:rPr>
          <w:rFonts w:ascii="Times New Roman" w:hAnsi="Times New Roman" w:cs="Times New Roman"/>
          <w:sz w:val="28"/>
          <w:szCs w:val="28"/>
        </w:rPr>
        <w:t>;</w:t>
      </w:r>
    </w:p>
    <w:p w:rsidR="00A603BD" w:rsidRPr="003A1C0A" w:rsidRDefault="00A603BD" w:rsidP="00A603BD">
      <w:pPr>
        <w:spacing w:after="0"/>
        <w:ind w:right="-1" w:firstLine="700"/>
        <w:jc w:val="both"/>
        <w:rPr>
          <w:rFonts w:ascii="Times New Roman" w:hAnsi="Times New Roman" w:cs="Times New Roman"/>
          <w:sz w:val="28"/>
          <w:szCs w:val="28"/>
        </w:rPr>
      </w:pPr>
      <w:proofErr w:type="spellStart"/>
      <w:r w:rsidRPr="003A1C0A">
        <w:rPr>
          <w:rFonts w:ascii="Times New Roman" w:hAnsi="Times New Roman" w:cs="Times New Roman"/>
          <w:sz w:val="28"/>
          <w:szCs w:val="28"/>
        </w:rPr>
        <w:t>х</w:t>
      </w:r>
      <w:r w:rsidR="00F14EA4">
        <w:rPr>
          <w:rFonts w:ascii="Times New Roman" w:hAnsi="Times New Roman" w:cs="Times New Roman"/>
          <w:sz w:val="28"/>
          <w:szCs w:val="28"/>
        </w:rPr>
        <w:t>ут</w:t>
      </w:r>
      <w:proofErr w:type="spellEnd"/>
      <w:r w:rsidRPr="003A1C0A">
        <w:rPr>
          <w:rFonts w:ascii="Times New Roman" w:hAnsi="Times New Roman" w:cs="Times New Roman"/>
          <w:sz w:val="28"/>
          <w:szCs w:val="28"/>
        </w:rPr>
        <w:t>. Павловский;</w:t>
      </w:r>
    </w:p>
    <w:p w:rsidR="00A603BD" w:rsidRPr="003A1C0A" w:rsidRDefault="00A603BD" w:rsidP="00A603BD">
      <w:pPr>
        <w:spacing w:after="0"/>
        <w:ind w:right="-1" w:firstLine="700"/>
        <w:jc w:val="both"/>
        <w:rPr>
          <w:rFonts w:ascii="Times New Roman" w:hAnsi="Times New Roman" w:cs="Times New Roman"/>
          <w:sz w:val="28"/>
          <w:szCs w:val="28"/>
        </w:rPr>
      </w:pPr>
      <w:proofErr w:type="spellStart"/>
      <w:r w:rsidRPr="003A1C0A">
        <w:rPr>
          <w:rFonts w:ascii="Times New Roman" w:hAnsi="Times New Roman" w:cs="Times New Roman"/>
          <w:sz w:val="28"/>
          <w:szCs w:val="28"/>
        </w:rPr>
        <w:t>х</w:t>
      </w:r>
      <w:r w:rsidR="00F14EA4">
        <w:rPr>
          <w:rFonts w:ascii="Times New Roman" w:hAnsi="Times New Roman" w:cs="Times New Roman"/>
          <w:sz w:val="28"/>
          <w:szCs w:val="28"/>
        </w:rPr>
        <w:t>ут</w:t>
      </w:r>
      <w:proofErr w:type="spellEnd"/>
      <w:r w:rsidRPr="003A1C0A">
        <w:rPr>
          <w:rFonts w:ascii="Times New Roman" w:hAnsi="Times New Roman" w:cs="Times New Roman"/>
          <w:sz w:val="28"/>
          <w:szCs w:val="28"/>
        </w:rPr>
        <w:t xml:space="preserve">. Садовый. </w:t>
      </w:r>
    </w:p>
    <w:p w:rsidR="00A603BD" w:rsidRPr="003A1C0A" w:rsidRDefault="00A603BD" w:rsidP="00A603BD">
      <w:pPr>
        <w:spacing w:after="0"/>
        <w:ind w:right="-1" w:firstLine="700"/>
        <w:jc w:val="both"/>
        <w:rPr>
          <w:rFonts w:ascii="Times New Roman" w:hAnsi="Times New Roman" w:cs="Times New Roman"/>
          <w:sz w:val="28"/>
          <w:szCs w:val="28"/>
        </w:rPr>
      </w:pPr>
      <w:r w:rsidRPr="003A1C0A">
        <w:rPr>
          <w:rFonts w:ascii="Times New Roman" w:hAnsi="Times New Roman" w:cs="Times New Roman"/>
          <w:sz w:val="28"/>
          <w:szCs w:val="28"/>
        </w:rPr>
        <w:t>Численность населения на 01.01.202</w:t>
      </w:r>
      <w:r w:rsidR="00250AF7">
        <w:rPr>
          <w:rFonts w:ascii="Times New Roman" w:hAnsi="Times New Roman" w:cs="Times New Roman"/>
          <w:sz w:val="28"/>
          <w:szCs w:val="28"/>
        </w:rPr>
        <w:t>2</w:t>
      </w:r>
      <w:r w:rsidRPr="003A1C0A">
        <w:rPr>
          <w:rFonts w:ascii="Times New Roman" w:hAnsi="Times New Roman" w:cs="Times New Roman"/>
          <w:sz w:val="28"/>
          <w:szCs w:val="28"/>
        </w:rPr>
        <w:t xml:space="preserve"> г. – 5124 человек.</w:t>
      </w:r>
    </w:p>
    <w:p w:rsidR="00696591" w:rsidRPr="00843D1D" w:rsidRDefault="00696591" w:rsidP="00C42266">
      <w:pPr>
        <w:widowControl w:val="0"/>
        <w:tabs>
          <w:tab w:val="left" w:pos="1694"/>
        </w:tabs>
        <w:autoSpaceDE w:val="0"/>
        <w:autoSpaceDN w:val="0"/>
        <w:adjustRightInd w:val="0"/>
        <w:spacing w:after="0" w:line="240" w:lineRule="auto"/>
        <w:ind w:right="-1" w:firstLine="708"/>
        <w:jc w:val="both"/>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МУП «ТЭК Крымского района»</w:t>
      </w:r>
      <w:r w:rsidR="00E21DC8">
        <w:rPr>
          <w:rFonts w:ascii="Times New Roman" w:hAnsi="Times New Roman" w:cs="Times New Roman"/>
          <w:b/>
          <w:sz w:val="28"/>
          <w:szCs w:val="28"/>
          <w:lang w:eastAsia="ru-RU"/>
        </w:rPr>
        <w:t>:</w:t>
      </w:r>
    </w:p>
    <w:p w:rsidR="00F14EA4" w:rsidRPr="003A1C0A" w:rsidRDefault="00E21DC8" w:rsidP="00F14EA4">
      <w:pPr>
        <w:widowControl w:val="0"/>
        <w:autoSpaceDE w:val="0"/>
        <w:autoSpaceDN w:val="0"/>
        <w:adjustRightInd w:val="0"/>
        <w:spacing w:after="0"/>
        <w:ind w:right="-1" w:firstLine="708"/>
        <w:jc w:val="both"/>
        <w:rPr>
          <w:rFonts w:ascii="Times New Roman" w:hAnsi="Times New Roman" w:cs="Times New Roman"/>
          <w:sz w:val="28"/>
          <w:szCs w:val="28"/>
          <w:lang w:eastAsia="ru-RU"/>
        </w:rPr>
      </w:pPr>
      <w:r>
        <w:rPr>
          <w:rFonts w:ascii="Times New Roman" w:hAnsi="Times New Roman" w:cs="Times New Roman"/>
          <w:sz w:val="28"/>
          <w:szCs w:val="28"/>
        </w:rPr>
        <w:t>к</w:t>
      </w:r>
      <w:r w:rsidR="00F14EA4" w:rsidRPr="003A1C0A">
        <w:rPr>
          <w:rFonts w:ascii="Times New Roman" w:hAnsi="Times New Roman" w:cs="Times New Roman"/>
          <w:sz w:val="28"/>
          <w:szCs w:val="28"/>
        </w:rPr>
        <w:t xml:space="preserve">отельная № 15, </w:t>
      </w:r>
      <w:proofErr w:type="spellStart"/>
      <w:r w:rsidR="00F14EA4" w:rsidRPr="003A1C0A">
        <w:rPr>
          <w:rFonts w:ascii="Times New Roman" w:hAnsi="Times New Roman" w:cs="Times New Roman"/>
          <w:sz w:val="28"/>
          <w:szCs w:val="28"/>
        </w:rPr>
        <w:t>х</w:t>
      </w:r>
      <w:r w:rsidR="00F14EA4">
        <w:rPr>
          <w:rFonts w:ascii="Times New Roman" w:hAnsi="Times New Roman" w:cs="Times New Roman"/>
          <w:sz w:val="28"/>
          <w:szCs w:val="28"/>
        </w:rPr>
        <w:t>ут</w:t>
      </w:r>
      <w:proofErr w:type="spellEnd"/>
      <w:r w:rsidR="00F14EA4" w:rsidRPr="003A1C0A">
        <w:rPr>
          <w:rFonts w:ascii="Times New Roman" w:hAnsi="Times New Roman" w:cs="Times New Roman"/>
          <w:sz w:val="28"/>
          <w:szCs w:val="28"/>
        </w:rPr>
        <w:t xml:space="preserve">. Садовый, ул. Первомайская, 8 </w:t>
      </w:r>
      <w:r w:rsidR="00F14EA4">
        <w:rPr>
          <w:rFonts w:ascii="Times New Roman" w:hAnsi="Times New Roman" w:cs="Times New Roman"/>
          <w:sz w:val="28"/>
          <w:szCs w:val="28"/>
        </w:rPr>
        <w:t>–</w:t>
      </w:r>
      <w:r w:rsidR="00F14EA4" w:rsidRPr="003A1C0A">
        <w:rPr>
          <w:rFonts w:ascii="Times New Roman" w:hAnsi="Times New Roman" w:cs="Times New Roman"/>
          <w:sz w:val="28"/>
          <w:szCs w:val="28"/>
        </w:rPr>
        <w:t xml:space="preserve"> </w:t>
      </w:r>
      <w:r w:rsidR="00F14EA4" w:rsidRPr="003A1C0A">
        <w:rPr>
          <w:rFonts w:ascii="Times New Roman" w:hAnsi="Times New Roman" w:cs="Times New Roman"/>
          <w:sz w:val="28"/>
          <w:szCs w:val="28"/>
          <w:lang w:eastAsia="ru-RU"/>
        </w:rPr>
        <w:t>температурный график – 95/70 С</w:t>
      </w:r>
      <w:proofErr w:type="gramStart"/>
      <w:r w:rsidR="00F14EA4" w:rsidRPr="003A1C0A">
        <w:rPr>
          <w:rFonts w:ascii="Times New Roman" w:hAnsi="Times New Roman" w:cs="Times New Roman"/>
          <w:sz w:val="28"/>
          <w:szCs w:val="28"/>
          <w:vertAlign w:val="superscript"/>
          <w:lang w:eastAsia="ru-RU"/>
        </w:rPr>
        <w:t>0</w:t>
      </w:r>
      <w:proofErr w:type="gramEnd"/>
      <w:r w:rsidR="00F14EA4" w:rsidRPr="003A1C0A">
        <w:rPr>
          <w:rFonts w:ascii="Times New Roman" w:hAnsi="Times New Roman" w:cs="Times New Roman"/>
          <w:sz w:val="28"/>
          <w:szCs w:val="28"/>
          <w:lang w:eastAsia="ru-RU"/>
        </w:rPr>
        <w:t>, система теплоснабжения – двухтрубная;</w:t>
      </w:r>
    </w:p>
    <w:p w:rsidR="00F14EA4" w:rsidRPr="003A1C0A" w:rsidRDefault="00F14EA4" w:rsidP="00F14EA4">
      <w:pPr>
        <w:widowControl w:val="0"/>
        <w:autoSpaceDE w:val="0"/>
        <w:autoSpaceDN w:val="0"/>
        <w:adjustRightInd w:val="0"/>
        <w:spacing w:after="0"/>
        <w:ind w:right="-1" w:firstLine="708"/>
        <w:jc w:val="both"/>
        <w:rPr>
          <w:rFonts w:ascii="Times New Roman" w:hAnsi="Times New Roman" w:cs="Times New Roman"/>
          <w:sz w:val="28"/>
          <w:szCs w:val="28"/>
          <w:lang w:eastAsia="ru-RU"/>
        </w:rPr>
      </w:pPr>
      <w:r>
        <w:rPr>
          <w:rFonts w:ascii="Times New Roman" w:hAnsi="Times New Roman" w:cs="Times New Roman"/>
          <w:sz w:val="28"/>
          <w:szCs w:val="28"/>
        </w:rPr>
        <w:t>к</w:t>
      </w:r>
      <w:r w:rsidRPr="003A1C0A">
        <w:rPr>
          <w:rFonts w:ascii="Times New Roman" w:hAnsi="Times New Roman" w:cs="Times New Roman"/>
          <w:sz w:val="28"/>
          <w:szCs w:val="28"/>
        </w:rPr>
        <w:t xml:space="preserve">отельная № 25, с. </w:t>
      </w:r>
      <w:proofErr w:type="spellStart"/>
      <w:r w:rsidRPr="003A1C0A">
        <w:rPr>
          <w:rFonts w:ascii="Times New Roman" w:hAnsi="Times New Roman" w:cs="Times New Roman"/>
          <w:sz w:val="28"/>
          <w:szCs w:val="28"/>
        </w:rPr>
        <w:t>Кеслерово</w:t>
      </w:r>
      <w:proofErr w:type="spellEnd"/>
      <w:r w:rsidRPr="003A1C0A">
        <w:rPr>
          <w:rFonts w:ascii="Times New Roman" w:hAnsi="Times New Roman" w:cs="Times New Roman"/>
          <w:sz w:val="28"/>
          <w:szCs w:val="28"/>
        </w:rPr>
        <w:t xml:space="preserve"> ул. Гастелло, 62 </w:t>
      </w:r>
      <w:r>
        <w:rPr>
          <w:rFonts w:ascii="Times New Roman" w:hAnsi="Times New Roman" w:cs="Times New Roman"/>
          <w:sz w:val="28"/>
          <w:szCs w:val="28"/>
        </w:rPr>
        <w:t>–</w:t>
      </w:r>
      <w:r w:rsidRPr="003A1C0A">
        <w:rPr>
          <w:rFonts w:ascii="Times New Roman" w:hAnsi="Times New Roman" w:cs="Times New Roman"/>
          <w:sz w:val="28"/>
          <w:szCs w:val="28"/>
        </w:rPr>
        <w:t xml:space="preserve"> </w:t>
      </w:r>
      <w:r w:rsidRPr="003A1C0A">
        <w:rPr>
          <w:rFonts w:ascii="Times New Roman" w:hAnsi="Times New Roman" w:cs="Times New Roman"/>
          <w:sz w:val="28"/>
          <w:szCs w:val="28"/>
          <w:lang w:eastAsia="ru-RU"/>
        </w:rPr>
        <w:t>температурный график – 95/70 С</w:t>
      </w:r>
      <w:proofErr w:type="gramStart"/>
      <w:r w:rsidRPr="003A1C0A">
        <w:rPr>
          <w:rFonts w:ascii="Times New Roman" w:hAnsi="Times New Roman" w:cs="Times New Roman"/>
          <w:sz w:val="28"/>
          <w:szCs w:val="28"/>
          <w:vertAlign w:val="superscript"/>
          <w:lang w:eastAsia="ru-RU"/>
        </w:rPr>
        <w:t>0</w:t>
      </w:r>
      <w:proofErr w:type="gramEnd"/>
      <w:r w:rsidRPr="003A1C0A">
        <w:rPr>
          <w:rFonts w:ascii="Times New Roman" w:hAnsi="Times New Roman" w:cs="Times New Roman"/>
          <w:sz w:val="28"/>
          <w:szCs w:val="28"/>
          <w:lang w:eastAsia="ru-RU"/>
        </w:rPr>
        <w:t>, система теплоснабжения – двухтрубная;</w:t>
      </w:r>
    </w:p>
    <w:p w:rsidR="00F14EA4" w:rsidRDefault="00F14EA4" w:rsidP="00F14EA4">
      <w:pPr>
        <w:widowControl w:val="0"/>
        <w:autoSpaceDE w:val="0"/>
        <w:autoSpaceDN w:val="0"/>
        <w:adjustRightInd w:val="0"/>
        <w:spacing w:after="0"/>
        <w:ind w:right="-1" w:firstLine="708"/>
        <w:jc w:val="both"/>
        <w:rPr>
          <w:rFonts w:ascii="Times New Roman" w:hAnsi="Times New Roman" w:cs="Times New Roman"/>
          <w:sz w:val="28"/>
          <w:szCs w:val="28"/>
          <w:lang w:eastAsia="ru-RU"/>
        </w:rPr>
      </w:pPr>
      <w:r>
        <w:rPr>
          <w:rFonts w:ascii="Times New Roman" w:hAnsi="Times New Roman" w:cs="Times New Roman"/>
          <w:sz w:val="28"/>
          <w:szCs w:val="28"/>
        </w:rPr>
        <w:t>к</w:t>
      </w:r>
      <w:r w:rsidRPr="003A1C0A">
        <w:rPr>
          <w:rFonts w:ascii="Times New Roman" w:hAnsi="Times New Roman" w:cs="Times New Roman"/>
          <w:sz w:val="28"/>
          <w:szCs w:val="28"/>
        </w:rPr>
        <w:t xml:space="preserve">отельная № 30, </w:t>
      </w:r>
      <w:proofErr w:type="spellStart"/>
      <w:r w:rsidRPr="003A1C0A">
        <w:rPr>
          <w:rFonts w:ascii="Times New Roman" w:hAnsi="Times New Roman" w:cs="Times New Roman"/>
          <w:sz w:val="28"/>
          <w:szCs w:val="28"/>
        </w:rPr>
        <w:t>х</w:t>
      </w:r>
      <w:r>
        <w:rPr>
          <w:rFonts w:ascii="Times New Roman" w:hAnsi="Times New Roman" w:cs="Times New Roman"/>
          <w:sz w:val="28"/>
          <w:szCs w:val="28"/>
        </w:rPr>
        <w:t>ут</w:t>
      </w:r>
      <w:proofErr w:type="spellEnd"/>
      <w:r w:rsidRPr="003A1C0A">
        <w:rPr>
          <w:rFonts w:ascii="Times New Roman" w:hAnsi="Times New Roman" w:cs="Times New Roman"/>
          <w:sz w:val="28"/>
          <w:szCs w:val="28"/>
        </w:rPr>
        <w:t xml:space="preserve">. Павловский, ул. Молодежная, 2-Б </w:t>
      </w:r>
      <w:r>
        <w:rPr>
          <w:rFonts w:ascii="Times New Roman" w:hAnsi="Times New Roman" w:cs="Times New Roman"/>
          <w:sz w:val="28"/>
          <w:szCs w:val="28"/>
        </w:rPr>
        <w:t>–</w:t>
      </w:r>
      <w:r w:rsidRPr="003A1C0A">
        <w:rPr>
          <w:rFonts w:ascii="Times New Roman" w:hAnsi="Times New Roman" w:cs="Times New Roman"/>
          <w:sz w:val="28"/>
          <w:szCs w:val="28"/>
        </w:rPr>
        <w:t xml:space="preserve"> </w:t>
      </w:r>
      <w:r w:rsidRPr="003A1C0A">
        <w:rPr>
          <w:rFonts w:ascii="Times New Roman" w:hAnsi="Times New Roman" w:cs="Times New Roman"/>
          <w:sz w:val="28"/>
          <w:szCs w:val="28"/>
          <w:lang w:eastAsia="ru-RU"/>
        </w:rPr>
        <w:t>температурный график – 95/70 С</w:t>
      </w:r>
      <w:proofErr w:type="gramStart"/>
      <w:r w:rsidRPr="003A1C0A">
        <w:rPr>
          <w:rFonts w:ascii="Times New Roman" w:hAnsi="Times New Roman" w:cs="Times New Roman"/>
          <w:sz w:val="28"/>
          <w:szCs w:val="28"/>
          <w:vertAlign w:val="superscript"/>
          <w:lang w:eastAsia="ru-RU"/>
        </w:rPr>
        <w:t>0</w:t>
      </w:r>
      <w:proofErr w:type="gramEnd"/>
      <w:r w:rsidRPr="003A1C0A">
        <w:rPr>
          <w:rFonts w:ascii="Times New Roman" w:hAnsi="Times New Roman" w:cs="Times New Roman"/>
          <w:sz w:val="28"/>
          <w:szCs w:val="28"/>
          <w:lang w:eastAsia="ru-RU"/>
        </w:rPr>
        <w:t>, система теплоснабжения – двухтрубная.</w:t>
      </w:r>
    </w:p>
    <w:p w:rsidR="00F14EA4" w:rsidRPr="003A1C0A" w:rsidRDefault="00F14EA4" w:rsidP="00F14EA4">
      <w:pPr>
        <w:widowControl w:val="0"/>
        <w:autoSpaceDE w:val="0"/>
        <w:autoSpaceDN w:val="0"/>
        <w:adjustRightInd w:val="0"/>
        <w:spacing w:after="0"/>
        <w:ind w:right="-1" w:firstLine="708"/>
        <w:jc w:val="both"/>
        <w:rPr>
          <w:rFonts w:ascii="Times New Roman" w:hAnsi="Times New Roman" w:cs="Times New Roman"/>
          <w:sz w:val="28"/>
          <w:szCs w:val="28"/>
          <w:lang w:eastAsia="ru-RU"/>
        </w:rPr>
      </w:pPr>
      <w:proofErr w:type="gramStart"/>
      <w:r>
        <w:rPr>
          <w:rFonts w:ascii="Times New Roman" w:hAnsi="Times New Roman" w:cs="Times New Roman"/>
          <w:sz w:val="28"/>
          <w:szCs w:val="28"/>
        </w:rPr>
        <w:t>к</w:t>
      </w:r>
      <w:proofErr w:type="gramEnd"/>
      <w:r w:rsidRPr="003A1C0A">
        <w:rPr>
          <w:rFonts w:ascii="Times New Roman" w:hAnsi="Times New Roman" w:cs="Times New Roman"/>
          <w:sz w:val="28"/>
          <w:szCs w:val="28"/>
        </w:rPr>
        <w:t xml:space="preserve">отельная № </w:t>
      </w:r>
      <w:r>
        <w:rPr>
          <w:rFonts w:ascii="Times New Roman" w:hAnsi="Times New Roman" w:cs="Times New Roman"/>
          <w:sz w:val="28"/>
          <w:szCs w:val="28"/>
        </w:rPr>
        <w:t>43</w:t>
      </w:r>
      <w:r w:rsidRPr="003A1C0A">
        <w:rPr>
          <w:rFonts w:ascii="Times New Roman" w:hAnsi="Times New Roman" w:cs="Times New Roman"/>
          <w:sz w:val="28"/>
          <w:szCs w:val="28"/>
        </w:rPr>
        <w:t xml:space="preserve">, </w:t>
      </w:r>
      <w:proofErr w:type="spellStart"/>
      <w:r w:rsidRPr="003A1C0A">
        <w:rPr>
          <w:rFonts w:ascii="Times New Roman" w:hAnsi="Times New Roman" w:cs="Times New Roman"/>
          <w:sz w:val="28"/>
          <w:szCs w:val="28"/>
        </w:rPr>
        <w:t>х</w:t>
      </w:r>
      <w:r>
        <w:rPr>
          <w:rFonts w:ascii="Times New Roman" w:hAnsi="Times New Roman" w:cs="Times New Roman"/>
          <w:sz w:val="28"/>
          <w:szCs w:val="28"/>
        </w:rPr>
        <w:t>ут</w:t>
      </w:r>
      <w:proofErr w:type="spellEnd"/>
      <w:r w:rsidRPr="003A1C0A">
        <w:rPr>
          <w:rFonts w:ascii="Times New Roman" w:hAnsi="Times New Roman" w:cs="Times New Roman"/>
          <w:sz w:val="28"/>
          <w:szCs w:val="28"/>
        </w:rPr>
        <w:t xml:space="preserve">. </w:t>
      </w:r>
      <w:proofErr w:type="spellStart"/>
      <w:r>
        <w:rPr>
          <w:rFonts w:ascii="Times New Roman" w:hAnsi="Times New Roman" w:cs="Times New Roman"/>
          <w:sz w:val="28"/>
          <w:szCs w:val="28"/>
        </w:rPr>
        <w:t>Плавненский</w:t>
      </w:r>
      <w:proofErr w:type="spellEnd"/>
      <w:r>
        <w:rPr>
          <w:rFonts w:ascii="Times New Roman" w:hAnsi="Times New Roman" w:cs="Times New Roman"/>
          <w:sz w:val="28"/>
          <w:szCs w:val="28"/>
        </w:rPr>
        <w:t>, ул. Широкая, 2А</w:t>
      </w:r>
      <w:r w:rsidRPr="003A1C0A">
        <w:rPr>
          <w:rFonts w:ascii="Times New Roman" w:hAnsi="Times New Roman" w:cs="Times New Roman"/>
          <w:sz w:val="28"/>
          <w:szCs w:val="28"/>
        </w:rPr>
        <w:t xml:space="preserve"> </w:t>
      </w:r>
      <w:r>
        <w:rPr>
          <w:rFonts w:ascii="Times New Roman" w:hAnsi="Times New Roman" w:cs="Times New Roman"/>
          <w:sz w:val="28"/>
          <w:szCs w:val="28"/>
        </w:rPr>
        <w:t>–</w:t>
      </w:r>
      <w:r w:rsidRPr="003A1C0A">
        <w:rPr>
          <w:rFonts w:ascii="Times New Roman" w:hAnsi="Times New Roman" w:cs="Times New Roman"/>
          <w:sz w:val="28"/>
          <w:szCs w:val="28"/>
        </w:rPr>
        <w:t xml:space="preserve"> </w:t>
      </w:r>
      <w:r w:rsidRPr="003A1C0A">
        <w:rPr>
          <w:rFonts w:ascii="Times New Roman" w:hAnsi="Times New Roman" w:cs="Times New Roman"/>
          <w:sz w:val="28"/>
          <w:szCs w:val="28"/>
          <w:lang w:eastAsia="ru-RU"/>
        </w:rPr>
        <w:t>температурный график – 95/70 С</w:t>
      </w:r>
      <w:proofErr w:type="gramStart"/>
      <w:r w:rsidRPr="003A1C0A">
        <w:rPr>
          <w:rFonts w:ascii="Times New Roman" w:hAnsi="Times New Roman" w:cs="Times New Roman"/>
          <w:sz w:val="28"/>
          <w:szCs w:val="28"/>
          <w:vertAlign w:val="superscript"/>
          <w:lang w:eastAsia="ru-RU"/>
        </w:rPr>
        <w:t>0</w:t>
      </w:r>
      <w:proofErr w:type="gramEnd"/>
      <w:r w:rsidRPr="003A1C0A">
        <w:rPr>
          <w:rFonts w:ascii="Times New Roman" w:hAnsi="Times New Roman" w:cs="Times New Roman"/>
          <w:sz w:val="28"/>
          <w:szCs w:val="28"/>
          <w:lang w:eastAsia="ru-RU"/>
        </w:rPr>
        <w:t>, система теплоснабжения – двухтрубная.</w:t>
      </w:r>
    </w:p>
    <w:p w:rsidR="00F14EA4" w:rsidRDefault="00F14EA4" w:rsidP="00D1193A">
      <w:pPr>
        <w:widowControl w:val="0"/>
        <w:autoSpaceDE w:val="0"/>
        <w:autoSpaceDN w:val="0"/>
        <w:adjustRightInd w:val="0"/>
        <w:spacing w:after="0" w:line="240" w:lineRule="auto"/>
        <w:ind w:right="-1" w:firstLine="709"/>
        <w:jc w:val="both"/>
        <w:rPr>
          <w:rFonts w:ascii="Times New Roman" w:hAnsi="Times New Roman" w:cs="Times New Roman"/>
          <w:sz w:val="28"/>
          <w:szCs w:val="28"/>
        </w:rPr>
      </w:pPr>
    </w:p>
    <w:p w:rsidR="00F336F6" w:rsidRPr="00D1193A" w:rsidRDefault="00D1193A" w:rsidP="00C42266">
      <w:pPr>
        <w:tabs>
          <w:tab w:val="left" w:pos="9781"/>
        </w:tabs>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696591" w:rsidRPr="00D1193A">
        <w:rPr>
          <w:rFonts w:ascii="Times New Roman" w:hAnsi="Times New Roman" w:cs="Times New Roman"/>
          <w:sz w:val="28"/>
          <w:szCs w:val="28"/>
        </w:rPr>
        <w:t xml:space="preserve">Таблица 1 </w:t>
      </w:r>
    </w:p>
    <w:p w:rsidR="00F336F6" w:rsidRDefault="00F336F6" w:rsidP="00C42266">
      <w:pPr>
        <w:tabs>
          <w:tab w:val="left" w:pos="9781"/>
        </w:tabs>
        <w:spacing w:after="0" w:line="240" w:lineRule="auto"/>
        <w:ind w:firstLine="709"/>
        <w:jc w:val="center"/>
        <w:rPr>
          <w:rFonts w:ascii="Times New Roman" w:hAnsi="Times New Roman" w:cs="Times New Roman"/>
          <w:b/>
          <w:sz w:val="28"/>
          <w:szCs w:val="28"/>
        </w:rPr>
      </w:pPr>
    </w:p>
    <w:p w:rsidR="00F336F6" w:rsidRDefault="00696591" w:rsidP="00C42266">
      <w:pPr>
        <w:tabs>
          <w:tab w:val="left" w:pos="9781"/>
        </w:tabs>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 xml:space="preserve">Данные для расчета системы теплоснабжения в соответствии </w:t>
      </w:r>
    </w:p>
    <w:p w:rsidR="00696591" w:rsidRDefault="00696591" w:rsidP="00C42266">
      <w:pPr>
        <w:tabs>
          <w:tab w:val="left" w:pos="9781"/>
        </w:tabs>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с СП 131.13330.2020</w:t>
      </w:r>
    </w:p>
    <w:p w:rsidR="00F336F6" w:rsidRPr="00F336F6" w:rsidRDefault="00F336F6" w:rsidP="00C42266">
      <w:pPr>
        <w:tabs>
          <w:tab w:val="left" w:pos="9781"/>
        </w:tabs>
        <w:spacing w:after="0" w:line="240" w:lineRule="auto"/>
        <w:ind w:firstLine="709"/>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7229"/>
        <w:gridCol w:w="1701"/>
      </w:tblGrid>
      <w:tr w:rsidR="00696591" w:rsidRPr="00F336F6" w:rsidTr="00D1193A">
        <w:tc>
          <w:tcPr>
            <w:tcW w:w="817" w:type="dxa"/>
            <w:vAlign w:val="center"/>
          </w:tcPr>
          <w:p w:rsidR="00696591" w:rsidRPr="00F336F6" w:rsidRDefault="00696591" w:rsidP="00C42266">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 </w:t>
            </w:r>
            <w:proofErr w:type="gramStart"/>
            <w:r w:rsidRPr="00F336F6">
              <w:rPr>
                <w:rFonts w:ascii="Times New Roman" w:hAnsi="Times New Roman" w:cs="Times New Roman"/>
                <w:sz w:val="24"/>
                <w:szCs w:val="24"/>
              </w:rPr>
              <w:t>п</w:t>
            </w:r>
            <w:proofErr w:type="gramEnd"/>
            <w:r w:rsidRPr="00F336F6">
              <w:rPr>
                <w:rFonts w:ascii="Times New Roman" w:hAnsi="Times New Roman" w:cs="Times New Roman"/>
                <w:sz w:val="24"/>
                <w:szCs w:val="24"/>
              </w:rPr>
              <w:t>/п</w:t>
            </w:r>
          </w:p>
        </w:tc>
        <w:tc>
          <w:tcPr>
            <w:tcW w:w="7229" w:type="dxa"/>
            <w:vAlign w:val="center"/>
          </w:tcPr>
          <w:p w:rsidR="00696591" w:rsidRPr="00F336F6" w:rsidRDefault="00696591" w:rsidP="00C42266">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Показатель</w:t>
            </w:r>
          </w:p>
        </w:tc>
        <w:tc>
          <w:tcPr>
            <w:tcW w:w="1701" w:type="dxa"/>
            <w:vAlign w:val="center"/>
          </w:tcPr>
          <w:p w:rsidR="00696591" w:rsidRPr="00F336F6" w:rsidRDefault="00696591" w:rsidP="00C42266">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Количество</w:t>
            </w:r>
          </w:p>
        </w:tc>
      </w:tr>
      <w:tr w:rsidR="00D1193A" w:rsidRPr="00F336F6" w:rsidTr="00D1193A">
        <w:tc>
          <w:tcPr>
            <w:tcW w:w="817" w:type="dxa"/>
            <w:vAlign w:val="center"/>
          </w:tcPr>
          <w:p w:rsidR="00D1193A" w:rsidRPr="00F336F6" w:rsidRDefault="00D1193A" w:rsidP="00C42266">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229" w:type="dxa"/>
            <w:vAlign w:val="center"/>
          </w:tcPr>
          <w:p w:rsidR="00D1193A" w:rsidRPr="00F336F6" w:rsidRDefault="00D1193A" w:rsidP="00C42266">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701" w:type="dxa"/>
            <w:vAlign w:val="center"/>
          </w:tcPr>
          <w:p w:rsidR="00D1193A" w:rsidRPr="00F336F6" w:rsidRDefault="00D1193A" w:rsidP="00C42266">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696591" w:rsidRPr="00843D1D" w:rsidTr="00823351">
        <w:tc>
          <w:tcPr>
            <w:tcW w:w="817" w:type="dxa"/>
          </w:tcPr>
          <w:p w:rsidR="00696591" w:rsidRPr="00F336F6" w:rsidRDefault="00696591" w:rsidP="00823351">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7229" w:type="dxa"/>
          </w:tcPr>
          <w:p w:rsidR="00696591" w:rsidRPr="00F336F6" w:rsidRDefault="00696591" w:rsidP="00823351">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Температура воздуха наиболее холодных суток обеспеченностью 0.92</w:t>
            </w:r>
          </w:p>
        </w:tc>
        <w:tc>
          <w:tcPr>
            <w:tcW w:w="1701" w:type="dxa"/>
          </w:tcPr>
          <w:p w:rsidR="00696591" w:rsidRPr="00F336F6" w:rsidRDefault="00696591" w:rsidP="00823351">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-15</w:t>
            </w:r>
            <w:r w:rsidR="001712F0">
              <w:rPr>
                <w:rFonts w:ascii="Times New Roman" w:hAnsi="Times New Roman" w:cs="Times New Roman"/>
                <w:sz w:val="24"/>
                <w:szCs w:val="24"/>
              </w:rPr>
              <w:t xml:space="preserve"> </w:t>
            </w:r>
            <w:r w:rsidRPr="00F336F6">
              <w:rPr>
                <w:rFonts w:ascii="Times New Roman" w:hAnsi="Times New Roman" w:cs="Times New Roman"/>
                <w:sz w:val="24"/>
                <w:szCs w:val="24"/>
                <w:vertAlign w:val="superscript"/>
              </w:rPr>
              <w:t>0</w:t>
            </w:r>
            <w:r w:rsidRPr="00F336F6">
              <w:rPr>
                <w:rFonts w:ascii="Times New Roman" w:hAnsi="Times New Roman" w:cs="Times New Roman"/>
                <w:sz w:val="24"/>
                <w:szCs w:val="24"/>
              </w:rPr>
              <w:t>С</w:t>
            </w:r>
          </w:p>
        </w:tc>
      </w:tr>
      <w:tr w:rsidR="00696591" w:rsidRPr="00843D1D" w:rsidTr="00823351">
        <w:tc>
          <w:tcPr>
            <w:tcW w:w="817" w:type="dxa"/>
          </w:tcPr>
          <w:p w:rsidR="00696591" w:rsidRPr="00F336F6" w:rsidRDefault="00696591" w:rsidP="00823351">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2</w:t>
            </w:r>
          </w:p>
        </w:tc>
        <w:tc>
          <w:tcPr>
            <w:tcW w:w="7229" w:type="dxa"/>
          </w:tcPr>
          <w:p w:rsidR="00696591" w:rsidRPr="00F336F6" w:rsidRDefault="00696591" w:rsidP="00823351">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Средняя температура за отопительный период</w:t>
            </w:r>
          </w:p>
        </w:tc>
        <w:tc>
          <w:tcPr>
            <w:tcW w:w="1701" w:type="dxa"/>
          </w:tcPr>
          <w:p w:rsidR="00696591" w:rsidRPr="00F336F6" w:rsidRDefault="00696591" w:rsidP="00823351">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-3,0 </w:t>
            </w:r>
            <w:r w:rsidRPr="00F336F6">
              <w:rPr>
                <w:rFonts w:ascii="Times New Roman" w:hAnsi="Times New Roman" w:cs="Times New Roman"/>
                <w:sz w:val="24"/>
                <w:szCs w:val="24"/>
                <w:vertAlign w:val="superscript"/>
              </w:rPr>
              <w:t>0</w:t>
            </w:r>
            <w:r w:rsidRPr="00F336F6">
              <w:rPr>
                <w:rFonts w:ascii="Times New Roman" w:hAnsi="Times New Roman" w:cs="Times New Roman"/>
                <w:sz w:val="24"/>
                <w:szCs w:val="24"/>
              </w:rPr>
              <w:t>С</w:t>
            </w:r>
          </w:p>
        </w:tc>
      </w:tr>
      <w:tr w:rsidR="00696591" w:rsidRPr="00843D1D" w:rsidTr="00823351">
        <w:tc>
          <w:tcPr>
            <w:tcW w:w="817" w:type="dxa"/>
          </w:tcPr>
          <w:p w:rsidR="00696591" w:rsidRPr="00F336F6" w:rsidRDefault="00696591" w:rsidP="00823351">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3</w:t>
            </w:r>
          </w:p>
        </w:tc>
        <w:tc>
          <w:tcPr>
            <w:tcW w:w="7229" w:type="dxa"/>
          </w:tcPr>
          <w:p w:rsidR="00696591" w:rsidRPr="00F336F6" w:rsidRDefault="00696591" w:rsidP="00823351">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Продолжительность отопительного периода</w:t>
            </w:r>
          </w:p>
        </w:tc>
        <w:tc>
          <w:tcPr>
            <w:tcW w:w="1701" w:type="dxa"/>
          </w:tcPr>
          <w:p w:rsidR="00696591" w:rsidRPr="00F336F6" w:rsidRDefault="00696591" w:rsidP="00823351">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146 </w:t>
            </w:r>
            <w:proofErr w:type="spellStart"/>
            <w:r w:rsidRPr="00F336F6">
              <w:rPr>
                <w:rFonts w:ascii="Times New Roman" w:hAnsi="Times New Roman" w:cs="Times New Roman"/>
                <w:sz w:val="24"/>
                <w:szCs w:val="24"/>
              </w:rPr>
              <w:t>сут</w:t>
            </w:r>
            <w:proofErr w:type="spellEnd"/>
            <w:r w:rsidRPr="00F336F6">
              <w:rPr>
                <w:rFonts w:ascii="Times New Roman" w:hAnsi="Times New Roman" w:cs="Times New Roman"/>
                <w:sz w:val="24"/>
                <w:szCs w:val="24"/>
              </w:rPr>
              <w:t>.</w:t>
            </w:r>
          </w:p>
        </w:tc>
      </w:tr>
    </w:tbl>
    <w:p w:rsidR="00696591" w:rsidRPr="00843D1D" w:rsidRDefault="00696591" w:rsidP="00C42266">
      <w:pPr>
        <w:tabs>
          <w:tab w:val="left" w:pos="9781"/>
        </w:tabs>
        <w:spacing w:after="0" w:line="240" w:lineRule="auto"/>
        <w:ind w:firstLine="709"/>
        <w:jc w:val="both"/>
        <w:rPr>
          <w:rFonts w:ascii="Times New Roman" w:hAnsi="Times New Roman" w:cs="Times New Roman"/>
          <w:sz w:val="28"/>
          <w:szCs w:val="28"/>
          <w:highlight w:val="yellow"/>
        </w:rPr>
      </w:pPr>
    </w:p>
    <w:p w:rsidR="00AA50D1" w:rsidRDefault="00AA50D1" w:rsidP="00C42266">
      <w:pPr>
        <w:spacing w:after="0" w:line="240" w:lineRule="auto"/>
        <w:jc w:val="center"/>
        <w:rPr>
          <w:rFonts w:ascii="Times New Roman" w:hAnsi="Times New Roman" w:cs="Times New Roman"/>
          <w:b/>
          <w:sz w:val="28"/>
          <w:szCs w:val="28"/>
          <w:lang w:eastAsia="ru-RU"/>
        </w:rPr>
      </w:pPr>
    </w:p>
    <w:p w:rsidR="00AA50D1" w:rsidRDefault="00AA50D1" w:rsidP="00C42266">
      <w:pPr>
        <w:spacing w:after="0" w:line="240" w:lineRule="auto"/>
        <w:jc w:val="center"/>
        <w:rPr>
          <w:rFonts w:ascii="Times New Roman" w:hAnsi="Times New Roman" w:cs="Times New Roman"/>
          <w:b/>
          <w:sz w:val="28"/>
          <w:szCs w:val="28"/>
          <w:lang w:eastAsia="ru-RU"/>
        </w:rPr>
      </w:pPr>
    </w:p>
    <w:p w:rsidR="00AA50D1" w:rsidRDefault="00AA50D1" w:rsidP="00C42266">
      <w:pPr>
        <w:spacing w:after="0" w:line="240" w:lineRule="auto"/>
        <w:jc w:val="center"/>
        <w:rPr>
          <w:rFonts w:ascii="Times New Roman" w:hAnsi="Times New Roman" w:cs="Times New Roman"/>
          <w:b/>
          <w:sz w:val="28"/>
          <w:szCs w:val="28"/>
          <w:lang w:eastAsia="ru-RU"/>
        </w:rPr>
      </w:pPr>
    </w:p>
    <w:p w:rsidR="002E77FA" w:rsidRDefault="00696591" w:rsidP="00C42266">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РАЗДЕЛ 1. ПОКАЗАТЕЛИ</w:t>
      </w:r>
      <w:r w:rsidR="002E77FA">
        <w:rPr>
          <w:rFonts w:ascii="Times New Roman" w:hAnsi="Times New Roman" w:cs="Times New Roman"/>
          <w:b/>
          <w:sz w:val="28"/>
          <w:szCs w:val="28"/>
          <w:lang w:eastAsia="ru-RU"/>
        </w:rPr>
        <w:t xml:space="preserve"> </w:t>
      </w:r>
      <w:proofErr w:type="gramStart"/>
      <w:r w:rsidRPr="00C64469">
        <w:rPr>
          <w:rFonts w:ascii="Times New Roman" w:hAnsi="Times New Roman" w:cs="Times New Roman"/>
          <w:b/>
          <w:sz w:val="28"/>
          <w:szCs w:val="28"/>
          <w:lang w:eastAsia="ru-RU"/>
        </w:rPr>
        <w:t>СУЩЕСТВУЮЩЕГО</w:t>
      </w:r>
      <w:proofErr w:type="gramEnd"/>
      <w:r w:rsidRPr="00C64469">
        <w:rPr>
          <w:rFonts w:ascii="Times New Roman" w:hAnsi="Times New Roman" w:cs="Times New Roman"/>
          <w:b/>
          <w:sz w:val="28"/>
          <w:szCs w:val="28"/>
          <w:lang w:eastAsia="ru-RU"/>
        </w:rPr>
        <w:t xml:space="preserve"> </w:t>
      </w:r>
    </w:p>
    <w:p w:rsidR="00696591" w:rsidRPr="00C64469" w:rsidRDefault="00696591" w:rsidP="00C42266">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И</w:t>
      </w:r>
      <w:r w:rsidR="002E77FA">
        <w:rPr>
          <w:rFonts w:ascii="Times New Roman" w:hAnsi="Times New Roman" w:cs="Times New Roman"/>
          <w:b/>
          <w:sz w:val="28"/>
          <w:szCs w:val="28"/>
          <w:lang w:eastAsia="ru-RU"/>
        </w:rPr>
        <w:t xml:space="preserve"> </w:t>
      </w:r>
      <w:r w:rsidRPr="00C64469">
        <w:rPr>
          <w:rFonts w:ascii="Times New Roman" w:hAnsi="Times New Roman" w:cs="Times New Roman"/>
          <w:b/>
          <w:sz w:val="28"/>
          <w:szCs w:val="28"/>
          <w:lang w:eastAsia="ru-RU"/>
        </w:rPr>
        <w:t>ПЕРСПЕКТИВНОГО СПРОСА НА ТЕПЛОВУЮ ЭНЕРГИЮ (МОЩНОСТЬ) И ТЕПЛОНОСИТЕЛЬ В УСТАНОВЛЕННЫХ ГРАНИЦАХ ТЕРРИТОРИИ ПОСЕЛЕНИЯ</w:t>
      </w:r>
    </w:p>
    <w:p w:rsidR="00F336F6" w:rsidRPr="00C64469" w:rsidRDefault="00F336F6" w:rsidP="00C42266">
      <w:pPr>
        <w:spacing w:after="0" w:line="240" w:lineRule="auto"/>
        <w:jc w:val="center"/>
        <w:rPr>
          <w:rFonts w:ascii="Times New Roman" w:hAnsi="Times New Roman" w:cs="Times New Roman"/>
          <w:b/>
          <w:sz w:val="28"/>
          <w:szCs w:val="28"/>
          <w:lang w:eastAsia="ru-RU"/>
        </w:rPr>
      </w:pPr>
    </w:p>
    <w:p w:rsidR="00696591" w:rsidRPr="00C64469" w:rsidRDefault="00696591" w:rsidP="00C42266">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C64469">
        <w:rPr>
          <w:rFonts w:ascii="Times New Roman" w:eastAsia="Times New Roman" w:hAnsi="Times New Roman" w:cs="Times New Roman"/>
          <w:b/>
          <w:bCs/>
          <w:iCs/>
          <w:sz w:val="28"/>
          <w:szCs w:val="28"/>
          <w:lang w:eastAsia="ru-RU"/>
        </w:rPr>
        <w:t xml:space="preserve">1.1.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w:t>
      </w:r>
    </w:p>
    <w:p w:rsidR="00696591" w:rsidRPr="00C64469" w:rsidRDefault="00696591" w:rsidP="00C42266">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C64469">
        <w:rPr>
          <w:rFonts w:ascii="Times New Roman" w:eastAsia="Times New Roman" w:hAnsi="Times New Roman" w:cs="Times New Roman"/>
          <w:b/>
          <w:bCs/>
          <w:iCs/>
          <w:sz w:val="28"/>
          <w:szCs w:val="28"/>
          <w:lang w:eastAsia="ru-RU"/>
        </w:rPr>
        <w:t>по этапам</w:t>
      </w:r>
    </w:p>
    <w:p w:rsidR="00F336F6" w:rsidRDefault="00F336F6" w:rsidP="00C42266">
      <w:pPr>
        <w:widowControl w:val="0"/>
        <w:spacing w:after="0" w:line="240" w:lineRule="auto"/>
        <w:jc w:val="center"/>
        <w:outlineLvl w:val="1"/>
        <w:rPr>
          <w:rFonts w:ascii="Times New Roman" w:eastAsia="Times New Roman" w:hAnsi="Times New Roman" w:cs="Times New Roman"/>
          <w:b/>
          <w:bCs/>
          <w:iCs/>
          <w:sz w:val="28"/>
          <w:szCs w:val="28"/>
          <w:lang w:eastAsia="ru-RU"/>
        </w:rPr>
      </w:pPr>
    </w:p>
    <w:p w:rsidR="00696591" w:rsidRPr="00843D1D" w:rsidRDefault="00696591" w:rsidP="00C42266">
      <w:pPr>
        <w:widowControl w:val="0"/>
        <w:spacing w:after="0" w:line="240" w:lineRule="auto"/>
        <w:ind w:firstLine="709"/>
        <w:jc w:val="both"/>
        <w:rPr>
          <w:rFonts w:ascii="Times New Roman" w:eastAsia="Times New Roman" w:hAnsi="Times New Roman" w:cs="Times New Roman"/>
          <w:sz w:val="28"/>
          <w:szCs w:val="28"/>
        </w:rPr>
      </w:pPr>
      <w:r w:rsidRPr="00843D1D">
        <w:rPr>
          <w:rFonts w:ascii="Times New Roman" w:eastAsia="Times New Roman" w:hAnsi="Times New Roman" w:cs="Times New Roman"/>
          <w:sz w:val="28"/>
          <w:szCs w:val="28"/>
        </w:rPr>
        <w:t xml:space="preserve">В таблице 2 показаны объемы строительных фондов, подключенных </w:t>
      </w:r>
      <w:r w:rsidR="00F336F6">
        <w:rPr>
          <w:rFonts w:ascii="Times New Roman" w:eastAsia="Times New Roman" w:hAnsi="Times New Roman" w:cs="Times New Roman"/>
          <w:sz w:val="28"/>
          <w:szCs w:val="28"/>
        </w:rPr>
        <w:t xml:space="preserve">                  </w:t>
      </w:r>
      <w:r w:rsidRPr="00843D1D">
        <w:rPr>
          <w:rFonts w:ascii="Times New Roman" w:eastAsia="Times New Roman" w:hAnsi="Times New Roman" w:cs="Times New Roman"/>
          <w:sz w:val="28"/>
          <w:szCs w:val="28"/>
        </w:rPr>
        <w:t xml:space="preserve">к системе теплоснабжения </w:t>
      </w:r>
      <w:proofErr w:type="spellStart"/>
      <w:r w:rsidR="00F14EA4">
        <w:rPr>
          <w:rFonts w:ascii="Times New Roman" w:eastAsia="Times New Roman" w:hAnsi="Times New Roman" w:cs="Times New Roman"/>
          <w:sz w:val="28"/>
          <w:szCs w:val="28"/>
        </w:rPr>
        <w:t>Кеслеров</w:t>
      </w:r>
      <w:r w:rsidRPr="00843D1D">
        <w:rPr>
          <w:rFonts w:ascii="Times New Roman" w:eastAsia="Times New Roman" w:hAnsi="Times New Roman" w:cs="Times New Roman"/>
          <w:sz w:val="28"/>
          <w:szCs w:val="28"/>
        </w:rPr>
        <w:t>ского</w:t>
      </w:r>
      <w:proofErr w:type="spellEnd"/>
      <w:r w:rsidRPr="00843D1D">
        <w:rPr>
          <w:rFonts w:ascii="Times New Roman" w:eastAsia="Times New Roman" w:hAnsi="Times New Roman" w:cs="Times New Roman"/>
          <w:sz w:val="28"/>
          <w:szCs w:val="28"/>
        </w:rPr>
        <w:t xml:space="preserve"> сельского поселения</w:t>
      </w:r>
      <w:r w:rsidR="002E77FA">
        <w:rPr>
          <w:rFonts w:ascii="Times New Roman" w:eastAsia="Times New Roman" w:hAnsi="Times New Roman" w:cs="Times New Roman"/>
          <w:sz w:val="28"/>
          <w:szCs w:val="28"/>
        </w:rPr>
        <w:t xml:space="preserve"> </w:t>
      </w:r>
      <w:r w:rsidR="002E77FA">
        <w:rPr>
          <w:rFonts w:ascii="Times New Roman" w:hAnsi="Times New Roman" w:cs="Times New Roman"/>
          <w:sz w:val="28"/>
          <w:szCs w:val="28"/>
          <w:shd w:val="clear" w:color="auto" w:fill="FFFFFF"/>
        </w:rPr>
        <w:t>Крымского района</w:t>
      </w:r>
      <w:r w:rsidRPr="00843D1D">
        <w:rPr>
          <w:rFonts w:ascii="Times New Roman" w:eastAsia="Times New Roman" w:hAnsi="Times New Roman" w:cs="Times New Roman"/>
          <w:sz w:val="28"/>
          <w:szCs w:val="28"/>
        </w:rPr>
        <w:t>.</w:t>
      </w:r>
    </w:p>
    <w:p w:rsidR="00C42266" w:rsidRDefault="00C42266" w:rsidP="00C42266">
      <w:pPr>
        <w:widowControl w:val="0"/>
        <w:spacing w:after="0" w:line="240" w:lineRule="auto"/>
        <w:ind w:firstLine="709"/>
        <w:jc w:val="right"/>
        <w:rPr>
          <w:rFonts w:ascii="Times New Roman" w:eastAsia="Times New Roman" w:hAnsi="Times New Roman" w:cs="Times New Roman"/>
          <w:b/>
          <w:sz w:val="28"/>
          <w:szCs w:val="28"/>
        </w:rPr>
      </w:pPr>
    </w:p>
    <w:p w:rsidR="00696591" w:rsidRPr="00201AA9" w:rsidRDefault="00696591" w:rsidP="00C42266">
      <w:pPr>
        <w:widowControl w:val="0"/>
        <w:spacing w:after="0" w:line="240" w:lineRule="auto"/>
        <w:ind w:firstLine="709"/>
        <w:jc w:val="right"/>
        <w:rPr>
          <w:rFonts w:ascii="Times New Roman" w:eastAsia="Times New Roman" w:hAnsi="Times New Roman" w:cs="Times New Roman"/>
          <w:sz w:val="28"/>
          <w:szCs w:val="28"/>
        </w:rPr>
      </w:pPr>
      <w:r w:rsidRPr="00201AA9">
        <w:rPr>
          <w:rFonts w:ascii="Times New Roman" w:eastAsia="Times New Roman" w:hAnsi="Times New Roman" w:cs="Times New Roman"/>
          <w:sz w:val="28"/>
          <w:szCs w:val="28"/>
        </w:rPr>
        <w:t>Таблица 2</w:t>
      </w:r>
    </w:p>
    <w:p w:rsidR="00F336F6" w:rsidRPr="00201AA9" w:rsidRDefault="00F336F6" w:rsidP="00C42266">
      <w:pPr>
        <w:widowControl w:val="0"/>
        <w:spacing w:after="0" w:line="240" w:lineRule="auto"/>
        <w:ind w:firstLine="709"/>
        <w:jc w:val="right"/>
        <w:rPr>
          <w:rFonts w:ascii="Times New Roman" w:eastAsia="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42"/>
        <w:gridCol w:w="992"/>
        <w:gridCol w:w="142"/>
        <w:gridCol w:w="992"/>
        <w:gridCol w:w="142"/>
        <w:gridCol w:w="567"/>
        <w:gridCol w:w="141"/>
        <w:gridCol w:w="567"/>
        <w:gridCol w:w="142"/>
        <w:gridCol w:w="425"/>
        <w:gridCol w:w="284"/>
        <w:gridCol w:w="850"/>
        <w:gridCol w:w="284"/>
        <w:gridCol w:w="850"/>
      </w:tblGrid>
      <w:tr w:rsidR="00696591" w:rsidRPr="00EA4D9F" w:rsidTr="00F14EA4">
        <w:trPr>
          <w:trHeight w:hRule="exact" w:val="941"/>
        </w:trPr>
        <w:tc>
          <w:tcPr>
            <w:tcW w:w="3369" w:type="dxa"/>
            <w:gridSpan w:val="2"/>
            <w:vMerge w:val="restart"/>
            <w:shd w:val="clear" w:color="auto" w:fill="auto"/>
            <w:vAlign w:val="center"/>
          </w:tcPr>
          <w:p w:rsidR="00696591" w:rsidRPr="00F336F6" w:rsidRDefault="00696591" w:rsidP="00C42266">
            <w:pPr>
              <w:spacing w:after="0" w:line="240" w:lineRule="auto"/>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Наименование потребителей</w:t>
            </w:r>
          </w:p>
        </w:tc>
        <w:tc>
          <w:tcPr>
            <w:tcW w:w="1134" w:type="dxa"/>
            <w:gridSpan w:val="2"/>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Площадь, м</w:t>
            </w:r>
            <w:proofErr w:type="gramStart"/>
            <w:r w:rsidRPr="00F336F6">
              <w:rPr>
                <w:rFonts w:ascii="Times New Roman" w:eastAsia="Times New Roman" w:hAnsi="Times New Roman" w:cs="Times New Roman"/>
                <w:sz w:val="24"/>
                <w:szCs w:val="24"/>
                <w:vertAlign w:val="superscript"/>
                <w:lang w:eastAsia="ru-RU"/>
              </w:rPr>
              <w:t>2</w:t>
            </w:r>
            <w:proofErr w:type="gramEnd"/>
          </w:p>
        </w:tc>
        <w:tc>
          <w:tcPr>
            <w:tcW w:w="1134" w:type="dxa"/>
            <w:gridSpan w:val="2"/>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Объем, м</w:t>
            </w:r>
            <w:r w:rsidRPr="00F336F6">
              <w:rPr>
                <w:rFonts w:ascii="Times New Roman" w:eastAsia="Times New Roman" w:hAnsi="Times New Roman" w:cs="Times New Roman"/>
                <w:sz w:val="24"/>
                <w:szCs w:val="24"/>
                <w:vertAlign w:val="superscript"/>
                <w:lang w:eastAsia="ru-RU"/>
              </w:rPr>
              <w:t>3</w:t>
            </w:r>
          </w:p>
        </w:tc>
        <w:tc>
          <w:tcPr>
            <w:tcW w:w="708" w:type="dxa"/>
            <w:gridSpan w:val="2"/>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Этажность здания</w:t>
            </w:r>
          </w:p>
        </w:tc>
        <w:tc>
          <w:tcPr>
            <w:tcW w:w="709" w:type="dxa"/>
            <w:gridSpan w:val="2"/>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Кол-во зданий</w:t>
            </w:r>
          </w:p>
        </w:tc>
        <w:tc>
          <w:tcPr>
            <w:tcW w:w="709" w:type="dxa"/>
            <w:gridSpan w:val="2"/>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Кол-во абонентов</w:t>
            </w:r>
          </w:p>
        </w:tc>
        <w:tc>
          <w:tcPr>
            <w:tcW w:w="1984" w:type="dxa"/>
            <w:gridSpan w:val="3"/>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Тепловая нагрузка, Гкал/час</w:t>
            </w:r>
          </w:p>
        </w:tc>
      </w:tr>
      <w:tr w:rsidR="00696591" w:rsidRPr="00EA4D9F" w:rsidTr="00F14EA4">
        <w:trPr>
          <w:cantSplit/>
          <w:trHeight w:hRule="exact" w:val="1493"/>
        </w:trPr>
        <w:tc>
          <w:tcPr>
            <w:tcW w:w="3369" w:type="dxa"/>
            <w:gridSpan w:val="2"/>
            <w:vMerge/>
            <w:shd w:val="clear" w:color="auto" w:fill="auto"/>
            <w:vAlign w:val="center"/>
          </w:tcPr>
          <w:p w:rsidR="00696591" w:rsidRPr="00F336F6" w:rsidRDefault="00696591" w:rsidP="00C42266">
            <w:pPr>
              <w:spacing w:after="0" w:line="240" w:lineRule="auto"/>
              <w:jc w:val="center"/>
              <w:rPr>
                <w:rFonts w:ascii="Times New Roman" w:eastAsia="Times New Roman" w:hAnsi="Times New Roman" w:cs="Times New Roman"/>
                <w:sz w:val="24"/>
                <w:szCs w:val="24"/>
                <w:lang w:eastAsia="ru-RU"/>
              </w:rPr>
            </w:pPr>
          </w:p>
        </w:tc>
        <w:tc>
          <w:tcPr>
            <w:tcW w:w="1134" w:type="dxa"/>
            <w:gridSpan w:val="2"/>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1134" w:type="dxa"/>
            <w:gridSpan w:val="2"/>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708" w:type="dxa"/>
            <w:gridSpan w:val="2"/>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709" w:type="dxa"/>
            <w:gridSpan w:val="2"/>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709" w:type="dxa"/>
            <w:gridSpan w:val="2"/>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1134" w:type="dxa"/>
            <w:gridSpan w:val="2"/>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Отопление</w:t>
            </w:r>
          </w:p>
        </w:tc>
        <w:tc>
          <w:tcPr>
            <w:tcW w:w="850" w:type="dxa"/>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ГВС</w:t>
            </w:r>
          </w:p>
        </w:tc>
      </w:tr>
      <w:tr w:rsidR="00201AA9" w:rsidRPr="00EA4D9F" w:rsidTr="00F14EA4">
        <w:trPr>
          <w:cantSplit/>
          <w:trHeight w:hRule="exact" w:val="423"/>
        </w:trPr>
        <w:tc>
          <w:tcPr>
            <w:tcW w:w="3369" w:type="dxa"/>
            <w:gridSpan w:val="2"/>
            <w:tcBorders>
              <w:bottom w:val="single" w:sz="4" w:space="0" w:color="auto"/>
            </w:tcBorders>
            <w:shd w:val="clear" w:color="auto" w:fill="auto"/>
            <w:vAlign w:val="center"/>
          </w:tcPr>
          <w:p w:rsidR="00201AA9" w:rsidRPr="00F336F6" w:rsidRDefault="00201AA9" w:rsidP="00C4226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bottom w:val="single" w:sz="4" w:space="0" w:color="auto"/>
            </w:tcBorders>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gridSpan w:val="2"/>
            <w:tcBorders>
              <w:bottom w:val="single" w:sz="4" w:space="0" w:color="auto"/>
            </w:tcBorders>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8" w:type="dxa"/>
            <w:gridSpan w:val="2"/>
            <w:tcBorders>
              <w:bottom w:val="single" w:sz="4" w:space="0" w:color="auto"/>
            </w:tcBorders>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gridSpan w:val="2"/>
            <w:tcBorders>
              <w:bottom w:val="single" w:sz="4" w:space="0" w:color="auto"/>
            </w:tcBorders>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gridSpan w:val="2"/>
            <w:tcBorders>
              <w:bottom w:val="single" w:sz="4" w:space="0" w:color="auto"/>
            </w:tcBorders>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gridSpan w:val="2"/>
            <w:tcBorders>
              <w:bottom w:val="single" w:sz="4" w:space="0" w:color="auto"/>
            </w:tcBorders>
            <w:vAlign w:val="center"/>
          </w:tcPr>
          <w:p w:rsidR="00201AA9" w:rsidRPr="00F336F6" w:rsidRDefault="00201AA9" w:rsidP="00201AA9">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tcBorders>
              <w:bottom w:val="single" w:sz="4" w:space="0" w:color="auto"/>
            </w:tcBorders>
            <w:vAlign w:val="center"/>
          </w:tcPr>
          <w:p w:rsidR="00201AA9" w:rsidRPr="00F336F6" w:rsidRDefault="00201AA9" w:rsidP="00201AA9">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F14EA4"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9747" w:type="dxa"/>
            <w:gridSpan w:val="15"/>
            <w:tcBorders>
              <w:top w:val="single" w:sz="4" w:space="0" w:color="auto"/>
              <w:left w:val="single" w:sz="4" w:space="0" w:color="auto"/>
              <w:bottom w:val="single" w:sz="4" w:space="0" w:color="auto"/>
              <w:right w:val="single" w:sz="4" w:space="0" w:color="auto"/>
            </w:tcBorders>
            <w:shd w:val="clear" w:color="auto" w:fill="auto"/>
          </w:tcPr>
          <w:p w:rsidR="00F14EA4" w:rsidRPr="00F14EA4" w:rsidRDefault="00B6692A" w:rsidP="00823351">
            <w:pPr>
              <w:spacing w:after="0"/>
              <w:jc w:val="center"/>
              <w:rPr>
                <w:rFonts w:ascii="Times New Roman" w:hAnsi="Times New Roman" w:cs="Times New Roman"/>
                <w:sz w:val="24"/>
                <w:szCs w:val="24"/>
              </w:rPr>
            </w:pPr>
            <w:r>
              <w:rPr>
                <w:rFonts w:ascii="Times New Roman" w:hAnsi="Times New Roman" w:cs="Times New Roman"/>
                <w:sz w:val="24"/>
                <w:szCs w:val="24"/>
              </w:rPr>
              <w:t>Котельная № 15</w:t>
            </w:r>
            <w:r w:rsidR="00F14EA4" w:rsidRPr="00F14EA4">
              <w:rPr>
                <w:rFonts w:ascii="Times New Roman" w:hAnsi="Times New Roman" w:cs="Times New Roman"/>
                <w:sz w:val="24"/>
                <w:szCs w:val="24"/>
              </w:rPr>
              <w:t xml:space="preserve">, </w:t>
            </w:r>
            <w:proofErr w:type="spellStart"/>
            <w:r w:rsidR="00F14EA4" w:rsidRPr="00F14EA4">
              <w:rPr>
                <w:rFonts w:ascii="Times New Roman" w:hAnsi="Times New Roman" w:cs="Times New Roman"/>
                <w:sz w:val="24"/>
                <w:szCs w:val="24"/>
              </w:rPr>
              <w:t>х</w:t>
            </w:r>
            <w:r>
              <w:rPr>
                <w:rFonts w:ascii="Times New Roman" w:hAnsi="Times New Roman" w:cs="Times New Roman"/>
                <w:sz w:val="24"/>
                <w:szCs w:val="24"/>
              </w:rPr>
              <w:t>ут</w:t>
            </w:r>
            <w:proofErr w:type="spellEnd"/>
            <w:r w:rsidR="00F14EA4" w:rsidRPr="00F14EA4">
              <w:rPr>
                <w:rFonts w:ascii="Times New Roman" w:hAnsi="Times New Roman" w:cs="Times New Roman"/>
                <w:sz w:val="24"/>
                <w:szCs w:val="24"/>
              </w:rPr>
              <w:t>. Садовый, ул. Первомайская, 8</w:t>
            </w:r>
          </w:p>
        </w:tc>
      </w:tr>
      <w:tr w:rsidR="00F14EA4"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F14EA4" w:rsidRPr="00B6692A" w:rsidRDefault="00F14EA4" w:rsidP="00823351">
            <w:pPr>
              <w:spacing w:after="0" w:line="240" w:lineRule="auto"/>
              <w:jc w:val="center"/>
              <w:rPr>
                <w:rFonts w:ascii="Times New Roman" w:hAnsi="Times New Roman" w:cs="Times New Roman"/>
                <w:bCs/>
                <w:sz w:val="24"/>
                <w:szCs w:val="24"/>
                <w:lang w:eastAsia="ru-RU"/>
              </w:rPr>
            </w:pPr>
            <w:r w:rsidRPr="00B6692A">
              <w:rPr>
                <w:rFonts w:ascii="Times New Roman" w:hAnsi="Times New Roman" w:cs="Times New Roman"/>
                <w:bCs/>
                <w:sz w:val="24"/>
                <w:szCs w:val="24"/>
              </w:rPr>
              <w:t>Многоквартирные дома</w:t>
            </w:r>
          </w:p>
        </w:tc>
        <w:tc>
          <w:tcPr>
            <w:tcW w:w="1134"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p>
        </w:tc>
        <w:tc>
          <w:tcPr>
            <w:tcW w:w="709"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p>
        </w:tc>
        <w:tc>
          <w:tcPr>
            <w:tcW w:w="708"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p>
        </w:tc>
        <w:tc>
          <w:tcPr>
            <w:tcW w:w="567"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p>
        </w:tc>
      </w:tr>
      <w:tr w:rsidR="00F14EA4"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sidR="00B6692A">
              <w:rPr>
                <w:rFonts w:ascii="Times New Roman" w:hAnsi="Times New Roman" w:cs="Times New Roman"/>
                <w:sz w:val="24"/>
                <w:szCs w:val="24"/>
              </w:rPr>
              <w:t xml:space="preserve"> </w:t>
            </w:r>
            <w:r w:rsidRPr="00F14EA4">
              <w:rPr>
                <w:rFonts w:ascii="Times New Roman" w:hAnsi="Times New Roman" w:cs="Times New Roman"/>
                <w:sz w:val="24"/>
                <w:szCs w:val="24"/>
              </w:rPr>
              <w:t>60 лет Октября,</w:t>
            </w:r>
            <w:r w:rsidR="00B6692A">
              <w:rPr>
                <w:rFonts w:ascii="Times New Roman" w:hAnsi="Times New Roman" w:cs="Times New Roman"/>
                <w:sz w:val="24"/>
                <w:szCs w:val="24"/>
              </w:rPr>
              <w:t xml:space="preserve"> </w:t>
            </w:r>
            <w:r w:rsidRPr="00F14EA4">
              <w:rPr>
                <w:rFonts w:ascii="Times New Roman" w:hAnsi="Times New Roman" w:cs="Times New Roman"/>
                <w:sz w:val="24"/>
                <w:szCs w:val="24"/>
              </w:rPr>
              <w:t>16</w:t>
            </w:r>
          </w:p>
        </w:tc>
        <w:tc>
          <w:tcPr>
            <w:tcW w:w="1134"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line="240" w:lineRule="auto"/>
              <w:jc w:val="center"/>
              <w:rPr>
                <w:rFonts w:ascii="Times New Roman" w:hAnsi="Times New Roman" w:cs="Times New Roman"/>
                <w:sz w:val="24"/>
                <w:szCs w:val="24"/>
                <w:lang w:eastAsia="ru-RU"/>
              </w:rPr>
            </w:pPr>
            <w:r w:rsidRPr="00F14EA4">
              <w:rPr>
                <w:rFonts w:ascii="Times New Roman" w:hAnsi="Times New Roman" w:cs="Times New Roman"/>
                <w:sz w:val="24"/>
                <w:szCs w:val="24"/>
              </w:rPr>
              <w:t>340,60</w:t>
            </w:r>
          </w:p>
        </w:tc>
        <w:tc>
          <w:tcPr>
            <w:tcW w:w="1134"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1207,00</w:t>
            </w:r>
          </w:p>
        </w:tc>
        <w:tc>
          <w:tcPr>
            <w:tcW w:w="709"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w:t>
            </w:r>
          </w:p>
        </w:tc>
        <w:tc>
          <w:tcPr>
            <w:tcW w:w="567"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4</w:t>
            </w:r>
          </w:p>
        </w:tc>
        <w:tc>
          <w:tcPr>
            <w:tcW w:w="1134"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0,031887</w:t>
            </w:r>
          </w:p>
        </w:tc>
        <w:tc>
          <w:tcPr>
            <w:tcW w:w="1134" w:type="dxa"/>
            <w:gridSpan w:val="2"/>
            <w:tcBorders>
              <w:top w:val="single" w:sz="4" w:space="0" w:color="auto"/>
              <w:left w:val="single" w:sz="4" w:space="0" w:color="auto"/>
              <w:bottom w:val="single" w:sz="4" w:space="0" w:color="auto"/>
              <w:right w:val="single" w:sz="4" w:space="0" w:color="auto"/>
            </w:tcBorders>
          </w:tcPr>
          <w:p w:rsidR="00F14EA4"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F14EA4"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sidR="00B6692A">
              <w:rPr>
                <w:rFonts w:ascii="Times New Roman" w:hAnsi="Times New Roman" w:cs="Times New Roman"/>
                <w:sz w:val="24"/>
                <w:szCs w:val="24"/>
              </w:rPr>
              <w:t xml:space="preserve"> </w:t>
            </w:r>
            <w:r w:rsidRPr="00F14EA4">
              <w:rPr>
                <w:rFonts w:ascii="Times New Roman" w:hAnsi="Times New Roman" w:cs="Times New Roman"/>
                <w:sz w:val="24"/>
                <w:szCs w:val="24"/>
              </w:rPr>
              <w:t>60 лет Октября,</w:t>
            </w:r>
            <w:r w:rsidR="00B6692A">
              <w:rPr>
                <w:rFonts w:ascii="Times New Roman" w:hAnsi="Times New Roman" w:cs="Times New Roman"/>
                <w:sz w:val="24"/>
                <w:szCs w:val="24"/>
              </w:rPr>
              <w:t xml:space="preserve"> </w:t>
            </w:r>
            <w:r w:rsidRPr="00F14EA4">
              <w:rPr>
                <w:rFonts w:ascii="Times New Roman" w:hAnsi="Times New Roman" w:cs="Times New Roman"/>
                <w:sz w:val="24"/>
                <w:szCs w:val="24"/>
              </w:rPr>
              <w:t>18</w:t>
            </w:r>
          </w:p>
        </w:tc>
        <w:tc>
          <w:tcPr>
            <w:tcW w:w="1134"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320,10</w:t>
            </w:r>
          </w:p>
        </w:tc>
        <w:tc>
          <w:tcPr>
            <w:tcW w:w="1134"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1223,00</w:t>
            </w:r>
          </w:p>
        </w:tc>
        <w:tc>
          <w:tcPr>
            <w:tcW w:w="709"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w:t>
            </w:r>
          </w:p>
        </w:tc>
        <w:tc>
          <w:tcPr>
            <w:tcW w:w="567"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w:t>
            </w:r>
          </w:p>
        </w:tc>
        <w:tc>
          <w:tcPr>
            <w:tcW w:w="1134"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0,032309</w:t>
            </w:r>
          </w:p>
        </w:tc>
        <w:tc>
          <w:tcPr>
            <w:tcW w:w="1134" w:type="dxa"/>
            <w:gridSpan w:val="2"/>
            <w:tcBorders>
              <w:top w:val="single" w:sz="4" w:space="0" w:color="auto"/>
              <w:left w:val="single" w:sz="4" w:space="0" w:color="auto"/>
              <w:bottom w:val="single" w:sz="4" w:space="0" w:color="auto"/>
              <w:right w:val="single" w:sz="4" w:space="0" w:color="auto"/>
            </w:tcBorders>
          </w:tcPr>
          <w:p w:rsidR="00F14EA4"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F14EA4"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sidR="00B6692A">
              <w:rPr>
                <w:rFonts w:ascii="Times New Roman" w:hAnsi="Times New Roman" w:cs="Times New Roman"/>
                <w:sz w:val="24"/>
                <w:szCs w:val="24"/>
              </w:rPr>
              <w:t xml:space="preserve"> </w:t>
            </w:r>
            <w:r w:rsidRPr="00F14EA4">
              <w:rPr>
                <w:rFonts w:ascii="Times New Roman" w:hAnsi="Times New Roman" w:cs="Times New Roman"/>
                <w:sz w:val="24"/>
                <w:szCs w:val="24"/>
              </w:rPr>
              <w:t>60 лет Октября,22</w:t>
            </w:r>
          </w:p>
        </w:tc>
        <w:tc>
          <w:tcPr>
            <w:tcW w:w="1134"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238,50</w:t>
            </w:r>
          </w:p>
        </w:tc>
        <w:tc>
          <w:tcPr>
            <w:tcW w:w="1134"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1237,00</w:t>
            </w:r>
          </w:p>
        </w:tc>
        <w:tc>
          <w:tcPr>
            <w:tcW w:w="709"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w:t>
            </w:r>
          </w:p>
        </w:tc>
        <w:tc>
          <w:tcPr>
            <w:tcW w:w="567"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4</w:t>
            </w:r>
          </w:p>
        </w:tc>
        <w:tc>
          <w:tcPr>
            <w:tcW w:w="1134"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0,032679</w:t>
            </w:r>
          </w:p>
        </w:tc>
        <w:tc>
          <w:tcPr>
            <w:tcW w:w="1134" w:type="dxa"/>
            <w:gridSpan w:val="2"/>
            <w:tcBorders>
              <w:top w:val="single" w:sz="4" w:space="0" w:color="auto"/>
              <w:left w:val="single" w:sz="4" w:space="0" w:color="auto"/>
              <w:bottom w:val="single" w:sz="4" w:space="0" w:color="auto"/>
              <w:right w:val="single" w:sz="4" w:space="0" w:color="auto"/>
            </w:tcBorders>
          </w:tcPr>
          <w:p w:rsidR="00F14EA4"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60 лет Октября,</w:t>
            </w:r>
            <w:r>
              <w:rPr>
                <w:rFonts w:ascii="Times New Roman" w:hAnsi="Times New Roman" w:cs="Times New Roman"/>
                <w:sz w:val="24"/>
                <w:szCs w:val="24"/>
              </w:rPr>
              <w:t xml:space="preserve"> </w:t>
            </w:r>
            <w:r w:rsidRPr="00F14EA4">
              <w:rPr>
                <w:rFonts w:ascii="Times New Roman" w:hAnsi="Times New Roman" w:cs="Times New Roman"/>
                <w:sz w:val="24"/>
                <w:szCs w:val="24"/>
              </w:rPr>
              <w:t>24</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287,90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1071,00</w:t>
            </w: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w:t>
            </w: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4</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0,030651</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Первомайская,</w:t>
            </w:r>
            <w:r>
              <w:rPr>
                <w:rFonts w:ascii="Times New Roman" w:hAnsi="Times New Roman" w:cs="Times New Roman"/>
                <w:sz w:val="24"/>
                <w:szCs w:val="24"/>
              </w:rPr>
              <w:t xml:space="preserve"> </w:t>
            </w:r>
            <w:r w:rsidRPr="00F14EA4">
              <w:rPr>
                <w:rFonts w:ascii="Times New Roman" w:hAnsi="Times New Roman" w:cs="Times New Roman"/>
                <w:sz w:val="24"/>
                <w:szCs w:val="24"/>
              </w:rPr>
              <w:t>3</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261,70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906,00</w:t>
            </w: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w:t>
            </w: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4</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0,026328</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Первомайская,</w:t>
            </w:r>
            <w:r>
              <w:rPr>
                <w:rFonts w:ascii="Times New Roman" w:hAnsi="Times New Roman" w:cs="Times New Roman"/>
                <w:sz w:val="24"/>
                <w:szCs w:val="24"/>
              </w:rPr>
              <w:t xml:space="preserve"> </w:t>
            </w:r>
            <w:r w:rsidRPr="00F14EA4">
              <w:rPr>
                <w:rFonts w:ascii="Times New Roman" w:hAnsi="Times New Roman" w:cs="Times New Roman"/>
                <w:sz w:val="24"/>
                <w:szCs w:val="24"/>
              </w:rPr>
              <w:t>4</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159,00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799,00</w:t>
            </w: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w:t>
            </w: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0,023922</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E21DC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434"/>
        </w:trPr>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br w:type="page"/>
            </w:r>
            <w:r w:rsidRPr="00F14EA4">
              <w:rPr>
                <w:rFonts w:ascii="Times New Roman" w:hAnsi="Times New Roman" w:cs="Times New Roman"/>
                <w:sz w:val="24"/>
                <w:szCs w:val="24"/>
              </w:rPr>
              <w:t>ул</w:t>
            </w:r>
            <w:proofErr w:type="gramStart"/>
            <w:r w:rsidRPr="00F14EA4">
              <w:rPr>
                <w:rFonts w:ascii="Times New Roman" w:hAnsi="Times New Roman" w:cs="Times New Roman"/>
                <w:sz w:val="24"/>
                <w:szCs w:val="24"/>
              </w:rPr>
              <w:t>.П</w:t>
            </w:r>
            <w:proofErr w:type="gramEnd"/>
            <w:r w:rsidRPr="00F14EA4">
              <w:rPr>
                <w:rFonts w:ascii="Times New Roman" w:hAnsi="Times New Roman" w:cs="Times New Roman"/>
                <w:sz w:val="24"/>
                <w:szCs w:val="24"/>
              </w:rPr>
              <w:t>ервомайская,5</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309,90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1152,00</w:t>
            </w: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4</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0,031448</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Первомайская,</w:t>
            </w:r>
            <w:r>
              <w:rPr>
                <w:rFonts w:ascii="Times New Roman" w:hAnsi="Times New Roman" w:cs="Times New Roman"/>
                <w:sz w:val="24"/>
                <w:szCs w:val="24"/>
              </w:rPr>
              <w:t xml:space="preserve"> </w:t>
            </w:r>
            <w:r w:rsidRPr="00F14EA4">
              <w:rPr>
                <w:rFonts w:ascii="Times New Roman" w:hAnsi="Times New Roman" w:cs="Times New Roman"/>
                <w:sz w:val="24"/>
                <w:szCs w:val="24"/>
              </w:rPr>
              <w:t>9</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337,50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1333,00</w:t>
            </w: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4</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0,034628</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proofErr w:type="spellStart"/>
            <w:r w:rsidRPr="00F14EA4">
              <w:rPr>
                <w:rFonts w:ascii="Times New Roman" w:hAnsi="Times New Roman" w:cs="Times New Roman"/>
                <w:sz w:val="24"/>
                <w:szCs w:val="24"/>
              </w:rPr>
              <w:t>ул</w:t>
            </w:r>
            <w:proofErr w:type="gramStart"/>
            <w:r w:rsidRPr="00F14EA4">
              <w:rPr>
                <w:rFonts w:ascii="Times New Roman" w:hAnsi="Times New Roman" w:cs="Times New Roman"/>
                <w:sz w:val="24"/>
                <w:szCs w:val="24"/>
              </w:rPr>
              <w:t>.Л</w:t>
            </w:r>
            <w:proofErr w:type="gramEnd"/>
            <w:r w:rsidRPr="00F14EA4">
              <w:rPr>
                <w:rFonts w:ascii="Times New Roman" w:hAnsi="Times New Roman" w:cs="Times New Roman"/>
                <w:sz w:val="24"/>
                <w:szCs w:val="24"/>
              </w:rPr>
              <w:t>есная</w:t>
            </w:r>
            <w:proofErr w:type="spellEnd"/>
            <w:r w:rsidRPr="00F14EA4">
              <w:rPr>
                <w:rFonts w:ascii="Times New Roman" w:hAnsi="Times New Roman" w:cs="Times New Roman"/>
                <w:sz w:val="24"/>
                <w:szCs w:val="24"/>
              </w:rPr>
              <w:t>,</w:t>
            </w:r>
            <w:r>
              <w:rPr>
                <w:rFonts w:ascii="Times New Roman" w:hAnsi="Times New Roman" w:cs="Times New Roman"/>
                <w:sz w:val="24"/>
                <w:szCs w:val="24"/>
              </w:rPr>
              <w:t xml:space="preserve"> </w:t>
            </w:r>
            <w:r w:rsidRPr="00F14EA4">
              <w:rPr>
                <w:rFonts w:ascii="Times New Roman" w:hAnsi="Times New Roman" w:cs="Times New Roman"/>
                <w:sz w:val="24"/>
                <w:szCs w:val="24"/>
              </w:rPr>
              <w:t>6</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203,60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1127,00</w:t>
            </w: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0,030766</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Лесная,</w:t>
            </w:r>
            <w:r>
              <w:rPr>
                <w:rFonts w:ascii="Times New Roman" w:hAnsi="Times New Roman" w:cs="Times New Roman"/>
                <w:sz w:val="24"/>
                <w:szCs w:val="24"/>
              </w:rPr>
              <w:t xml:space="preserve"> </w:t>
            </w:r>
            <w:r w:rsidRPr="00F14EA4">
              <w:rPr>
                <w:rFonts w:ascii="Times New Roman" w:hAnsi="Times New Roman" w:cs="Times New Roman"/>
                <w:sz w:val="24"/>
                <w:szCs w:val="24"/>
              </w:rPr>
              <w:t>8</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278,30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1161,00</w:t>
            </w: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4</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0,031694</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Лесная,12</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121,00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515,00</w:t>
            </w: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0,016100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Школьная,3</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215,60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1063,00</w:t>
            </w: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4</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0,030423</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B6692A" w:rsidRDefault="00823351" w:rsidP="00823351">
            <w:pPr>
              <w:spacing w:after="0"/>
              <w:jc w:val="center"/>
              <w:rPr>
                <w:rFonts w:ascii="Times New Roman" w:hAnsi="Times New Roman" w:cs="Times New Roman"/>
                <w:bCs/>
                <w:sz w:val="24"/>
                <w:szCs w:val="24"/>
              </w:rPr>
            </w:pPr>
            <w:r w:rsidRPr="00B6692A">
              <w:rPr>
                <w:rFonts w:ascii="Times New Roman" w:hAnsi="Times New Roman" w:cs="Times New Roman"/>
                <w:bCs/>
                <w:sz w:val="24"/>
                <w:szCs w:val="24"/>
              </w:rPr>
              <w:t>Бюджетные организации</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1068"/>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Default="00823351" w:rsidP="00823351">
            <w:pPr>
              <w:spacing w:after="0"/>
              <w:jc w:val="center"/>
              <w:rPr>
                <w:rFonts w:ascii="Times New Roman" w:hAnsi="Times New Roman" w:cs="Times New Roman"/>
                <w:sz w:val="24"/>
                <w:szCs w:val="24"/>
              </w:rPr>
            </w:pPr>
            <w:proofErr w:type="spellStart"/>
            <w:r w:rsidRPr="00F14EA4">
              <w:rPr>
                <w:rFonts w:ascii="Times New Roman" w:hAnsi="Times New Roman" w:cs="Times New Roman"/>
                <w:sz w:val="24"/>
                <w:szCs w:val="24"/>
              </w:rPr>
              <w:t>х</w:t>
            </w:r>
            <w:r>
              <w:rPr>
                <w:rFonts w:ascii="Times New Roman" w:hAnsi="Times New Roman" w:cs="Times New Roman"/>
                <w:sz w:val="24"/>
                <w:szCs w:val="24"/>
              </w:rPr>
              <w:t>ут</w:t>
            </w:r>
            <w:proofErr w:type="spellEnd"/>
            <w:r w:rsidRPr="00F14EA4">
              <w:rPr>
                <w:rFonts w:ascii="Times New Roman" w:hAnsi="Times New Roman" w:cs="Times New Roman"/>
                <w:sz w:val="24"/>
                <w:szCs w:val="24"/>
              </w:rPr>
              <w:t>.</w:t>
            </w:r>
            <w:r>
              <w:rPr>
                <w:rFonts w:ascii="Times New Roman" w:hAnsi="Times New Roman" w:cs="Times New Roman"/>
                <w:sz w:val="24"/>
                <w:szCs w:val="24"/>
              </w:rPr>
              <w:t xml:space="preserve"> </w:t>
            </w:r>
            <w:r w:rsidRPr="00F14EA4">
              <w:rPr>
                <w:rFonts w:ascii="Times New Roman" w:hAnsi="Times New Roman" w:cs="Times New Roman"/>
                <w:sz w:val="24"/>
                <w:szCs w:val="24"/>
              </w:rPr>
              <w:t>Садовый,</w:t>
            </w:r>
          </w:p>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 xml:space="preserve">Комсомольская, 9  МБДОУ </w:t>
            </w:r>
            <w:r>
              <w:rPr>
                <w:rFonts w:ascii="Times New Roman" w:hAnsi="Times New Roman" w:cs="Times New Roman"/>
                <w:sz w:val="24"/>
                <w:szCs w:val="24"/>
              </w:rPr>
              <w:t>Д/С</w:t>
            </w:r>
            <w:r w:rsidRPr="00F14EA4">
              <w:rPr>
                <w:rFonts w:ascii="Times New Roman" w:hAnsi="Times New Roman" w:cs="Times New Roman"/>
                <w:sz w:val="24"/>
                <w:szCs w:val="24"/>
              </w:rPr>
              <w:t xml:space="preserve"> № 43</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633,90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2472,00</w:t>
            </w: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0,043596</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95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Default="00823351" w:rsidP="00823351">
            <w:pPr>
              <w:spacing w:after="0"/>
              <w:jc w:val="center"/>
              <w:rPr>
                <w:rFonts w:ascii="Times New Roman" w:hAnsi="Times New Roman" w:cs="Times New Roman"/>
                <w:sz w:val="24"/>
                <w:szCs w:val="24"/>
              </w:rPr>
            </w:pPr>
            <w:proofErr w:type="spellStart"/>
            <w:r w:rsidRPr="00F14EA4">
              <w:rPr>
                <w:rFonts w:ascii="Times New Roman" w:hAnsi="Times New Roman" w:cs="Times New Roman"/>
                <w:sz w:val="24"/>
                <w:szCs w:val="24"/>
              </w:rPr>
              <w:t>х</w:t>
            </w:r>
            <w:r>
              <w:rPr>
                <w:rFonts w:ascii="Times New Roman" w:hAnsi="Times New Roman" w:cs="Times New Roman"/>
                <w:sz w:val="24"/>
                <w:szCs w:val="24"/>
              </w:rPr>
              <w:t>ут</w:t>
            </w:r>
            <w:proofErr w:type="spellEnd"/>
            <w:r w:rsidRPr="00F14EA4">
              <w:rPr>
                <w:rFonts w:ascii="Times New Roman" w:hAnsi="Times New Roman" w:cs="Times New Roman"/>
                <w:sz w:val="24"/>
                <w:szCs w:val="24"/>
              </w:rPr>
              <w:t>.</w:t>
            </w:r>
            <w:r>
              <w:rPr>
                <w:rFonts w:ascii="Times New Roman" w:hAnsi="Times New Roman" w:cs="Times New Roman"/>
                <w:sz w:val="24"/>
                <w:szCs w:val="24"/>
              </w:rPr>
              <w:t xml:space="preserve"> </w:t>
            </w:r>
            <w:r w:rsidRPr="00F14EA4">
              <w:rPr>
                <w:rFonts w:ascii="Times New Roman" w:hAnsi="Times New Roman" w:cs="Times New Roman"/>
                <w:sz w:val="24"/>
                <w:szCs w:val="24"/>
              </w:rPr>
              <w:t>Садовый,</w:t>
            </w:r>
          </w:p>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Школьная, 2</w:t>
            </w:r>
            <w:r>
              <w:rPr>
                <w:rFonts w:ascii="Times New Roman" w:hAnsi="Times New Roman" w:cs="Times New Roman"/>
                <w:sz w:val="24"/>
                <w:szCs w:val="24"/>
              </w:rPr>
              <w:t>,</w:t>
            </w:r>
          </w:p>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МБОУ ООШ № 5</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3249,60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15345,60</w:t>
            </w: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w:t>
            </w: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0,210918</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Default="00823351" w:rsidP="00823351">
            <w:pPr>
              <w:spacing w:after="0"/>
              <w:jc w:val="center"/>
              <w:rPr>
                <w:rFonts w:ascii="Times New Roman" w:hAnsi="Times New Roman" w:cs="Times New Roman"/>
                <w:sz w:val="24"/>
                <w:szCs w:val="24"/>
              </w:rPr>
            </w:pPr>
            <w:proofErr w:type="spellStart"/>
            <w:r w:rsidRPr="00F14EA4">
              <w:rPr>
                <w:rFonts w:ascii="Times New Roman" w:hAnsi="Times New Roman" w:cs="Times New Roman"/>
                <w:sz w:val="24"/>
                <w:szCs w:val="24"/>
              </w:rPr>
              <w:t>х</w:t>
            </w:r>
            <w:r>
              <w:rPr>
                <w:rFonts w:ascii="Times New Roman" w:hAnsi="Times New Roman" w:cs="Times New Roman"/>
                <w:sz w:val="24"/>
                <w:szCs w:val="24"/>
              </w:rPr>
              <w:t>ут</w:t>
            </w:r>
            <w:proofErr w:type="spellEnd"/>
            <w:r w:rsidRPr="00F14EA4">
              <w:rPr>
                <w:rFonts w:ascii="Times New Roman" w:hAnsi="Times New Roman" w:cs="Times New Roman"/>
                <w:sz w:val="24"/>
                <w:szCs w:val="24"/>
              </w:rPr>
              <w:t>.</w:t>
            </w:r>
            <w:r>
              <w:rPr>
                <w:rFonts w:ascii="Times New Roman" w:hAnsi="Times New Roman" w:cs="Times New Roman"/>
                <w:sz w:val="24"/>
                <w:szCs w:val="24"/>
              </w:rPr>
              <w:t xml:space="preserve"> </w:t>
            </w:r>
            <w:r w:rsidRPr="00F14EA4">
              <w:rPr>
                <w:rFonts w:ascii="Times New Roman" w:hAnsi="Times New Roman" w:cs="Times New Roman"/>
                <w:sz w:val="24"/>
                <w:szCs w:val="24"/>
              </w:rPr>
              <w:t>Садовый,</w:t>
            </w:r>
          </w:p>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Комсомольская, 11</w:t>
            </w:r>
            <w:r>
              <w:rPr>
                <w:rFonts w:ascii="Times New Roman" w:hAnsi="Times New Roman" w:cs="Times New Roman"/>
                <w:sz w:val="24"/>
                <w:szCs w:val="24"/>
              </w:rPr>
              <w:t>,</w:t>
            </w:r>
            <w:r w:rsidRPr="00F14EA4">
              <w:rPr>
                <w:rFonts w:ascii="Times New Roman" w:hAnsi="Times New Roman" w:cs="Times New Roman"/>
                <w:sz w:val="24"/>
                <w:szCs w:val="24"/>
              </w:rPr>
              <w:t xml:space="preserve"> ДК </w:t>
            </w:r>
            <w:proofErr w:type="spellStart"/>
            <w:r w:rsidRPr="00F14EA4">
              <w:rPr>
                <w:rFonts w:ascii="Times New Roman" w:hAnsi="Times New Roman" w:cs="Times New Roman"/>
                <w:sz w:val="24"/>
                <w:szCs w:val="24"/>
              </w:rPr>
              <w:t>х</w:t>
            </w:r>
            <w:proofErr w:type="gramStart"/>
            <w:r w:rsidRPr="00F14EA4">
              <w:rPr>
                <w:rFonts w:ascii="Times New Roman" w:hAnsi="Times New Roman" w:cs="Times New Roman"/>
                <w:sz w:val="24"/>
                <w:szCs w:val="24"/>
              </w:rPr>
              <w:t>.П</w:t>
            </w:r>
            <w:proofErr w:type="gramEnd"/>
            <w:r w:rsidRPr="00F14EA4">
              <w:rPr>
                <w:rFonts w:ascii="Times New Roman" w:hAnsi="Times New Roman" w:cs="Times New Roman"/>
                <w:sz w:val="24"/>
                <w:szCs w:val="24"/>
              </w:rPr>
              <w:t>авловский</w:t>
            </w:r>
            <w:proofErr w:type="spellEnd"/>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1526,60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4155,00</w:t>
            </w: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0,057108</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999"/>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Default="00823351" w:rsidP="00823351">
            <w:pPr>
              <w:spacing w:after="0"/>
              <w:jc w:val="center"/>
              <w:rPr>
                <w:rFonts w:ascii="Times New Roman" w:hAnsi="Times New Roman" w:cs="Times New Roman"/>
                <w:sz w:val="24"/>
                <w:szCs w:val="24"/>
              </w:rPr>
            </w:pPr>
            <w:proofErr w:type="spellStart"/>
            <w:r w:rsidRPr="00F14EA4">
              <w:rPr>
                <w:rFonts w:ascii="Times New Roman" w:hAnsi="Times New Roman" w:cs="Times New Roman"/>
                <w:sz w:val="24"/>
                <w:szCs w:val="24"/>
              </w:rPr>
              <w:t>х</w:t>
            </w:r>
            <w:r>
              <w:rPr>
                <w:rFonts w:ascii="Times New Roman" w:hAnsi="Times New Roman" w:cs="Times New Roman"/>
                <w:sz w:val="24"/>
                <w:szCs w:val="24"/>
              </w:rPr>
              <w:t>ут</w:t>
            </w:r>
            <w:proofErr w:type="gramStart"/>
            <w:r w:rsidRPr="00F14EA4">
              <w:rPr>
                <w:rFonts w:ascii="Times New Roman" w:hAnsi="Times New Roman" w:cs="Times New Roman"/>
                <w:sz w:val="24"/>
                <w:szCs w:val="24"/>
              </w:rPr>
              <w:t>.С</w:t>
            </w:r>
            <w:proofErr w:type="gramEnd"/>
            <w:r w:rsidRPr="00F14EA4">
              <w:rPr>
                <w:rFonts w:ascii="Times New Roman" w:hAnsi="Times New Roman" w:cs="Times New Roman"/>
                <w:sz w:val="24"/>
                <w:szCs w:val="24"/>
              </w:rPr>
              <w:t>адовый</w:t>
            </w:r>
            <w:proofErr w:type="spellEnd"/>
            <w:r w:rsidRPr="00F14EA4">
              <w:rPr>
                <w:rFonts w:ascii="Times New Roman" w:hAnsi="Times New Roman" w:cs="Times New Roman"/>
                <w:sz w:val="24"/>
                <w:szCs w:val="24"/>
              </w:rPr>
              <w:t>,</w:t>
            </w:r>
          </w:p>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Комсомольская, 11</w:t>
            </w:r>
            <w:r>
              <w:rPr>
                <w:rFonts w:ascii="Times New Roman" w:hAnsi="Times New Roman" w:cs="Times New Roman"/>
                <w:sz w:val="24"/>
                <w:szCs w:val="24"/>
              </w:rPr>
              <w:t>,</w:t>
            </w:r>
          </w:p>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МБУ «Урожай»</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913,40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2215,00</w:t>
            </w: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0,030444</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1036"/>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Default="00823351" w:rsidP="00823351">
            <w:pPr>
              <w:spacing w:after="0"/>
              <w:jc w:val="center"/>
              <w:rPr>
                <w:rFonts w:ascii="Times New Roman" w:hAnsi="Times New Roman" w:cs="Times New Roman"/>
                <w:sz w:val="24"/>
                <w:szCs w:val="24"/>
              </w:rPr>
            </w:pPr>
            <w:proofErr w:type="spellStart"/>
            <w:r w:rsidRPr="00F14EA4">
              <w:rPr>
                <w:rFonts w:ascii="Times New Roman" w:hAnsi="Times New Roman" w:cs="Times New Roman"/>
                <w:sz w:val="24"/>
                <w:szCs w:val="24"/>
              </w:rPr>
              <w:t>х</w:t>
            </w:r>
            <w:r>
              <w:rPr>
                <w:rFonts w:ascii="Times New Roman" w:hAnsi="Times New Roman" w:cs="Times New Roman"/>
                <w:sz w:val="24"/>
                <w:szCs w:val="24"/>
              </w:rPr>
              <w:t>ут</w:t>
            </w:r>
            <w:proofErr w:type="spellEnd"/>
            <w:r w:rsidRPr="00F14EA4">
              <w:rPr>
                <w:rFonts w:ascii="Times New Roman" w:hAnsi="Times New Roman" w:cs="Times New Roman"/>
                <w:sz w:val="24"/>
                <w:szCs w:val="24"/>
              </w:rPr>
              <w:t>.</w:t>
            </w:r>
            <w:r>
              <w:rPr>
                <w:rFonts w:ascii="Times New Roman" w:hAnsi="Times New Roman" w:cs="Times New Roman"/>
                <w:sz w:val="24"/>
                <w:szCs w:val="24"/>
              </w:rPr>
              <w:t xml:space="preserve"> </w:t>
            </w:r>
            <w:r w:rsidRPr="00F14EA4">
              <w:rPr>
                <w:rFonts w:ascii="Times New Roman" w:hAnsi="Times New Roman" w:cs="Times New Roman"/>
                <w:sz w:val="24"/>
                <w:szCs w:val="24"/>
              </w:rPr>
              <w:t>Садовый,</w:t>
            </w:r>
          </w:p>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60 лет октября, 18 Поликлиника МБУЗ ЦРБ</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120,20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456,30</w:t>
            </w: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0,008471</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B6692A" w:rsidRDefault="00823351" w:rsidP="00823351">
            <w:pPr>
              <w:spacing w:after="0"/>
              <w:jc w:val="center"/>
              <w:rPr>
                <w:rFonts w:ascii="Times New Roman" w:hAnsi="Times New Roman" w:cs="Times New Roman"/>
                <w:bCs/>
                <w:sz w:val="24"/>
                <w:szCs w:val="24"/>
              </w:rPr>
            </w:pPr>
            <w:r w:rsidRPr="00B6692A">
              <w:rPr>
                <w:rFonts w:ascii="Times New Roman" w:hAnsi="Times New Roman" w:cs="Times New Roman"/>
                <w:bCs/>
                <w:sz w:val="24"/>
                <w:szCs w:val="24"/>
              </w:rPr>
              <w:t>Прочие потребители</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942"/>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Default="00823351" w:rsidP="00823351">
            <w:pPr>
              <w:spacing w:after="0"/>
              <w:jc w:val="center"/>
              <w:rPr>
                <w:rFonts w:ascii="Times New Roman" w:hAnsi="Times New Roman" w:cs="Times New Roman"/>
                <w:sz w:val="24"/>
                <w:szCs w:val="24"/>
              </w:rPr>
            </w:pPr>
            <w:proofErr w:type="spellStart"/>
            <w:r w:rsidRPr="00F14EA4">
              <w:rPr>
                <w:rFonts w:ascii="Times New Roman" w:hAnsi="Times New Roman" w:cs="Times New Roman"/>
                <w:sz w:val="24"/>
                <w:szCs w:val="24"/>
              </w:rPr>
              <w:t>х</w:t>
            </w:r>
            <w:r>
              <w:rPr>
                <w:rFonts w:ascii="Times New Roman" w:hAnsi="Times New Roman" w:cs="Times New Roman"/>
                <w:sz w:val="24"/>
                <w:szCs w:val="24"/>
              </w:rPr>
              <w:t>ут</w:t>
            </w:r>
            <w:proofErr w:type="spellEnd"/>
            <w:r w:rsidRPr="00F14EA4">
              <w:rPr>
                <w:rFonts w:ascii="Times New Roman" w:hAnsi="Times New Roman" w:cs="Times New Roman"/>
                <w:sz w:val="24"/>
                <w:szCs w:val="24"/>
              </w:rPr>
              <w:t>.</w:t>
            </w:r>
            <w:r>
              <w:rPr>
                <w:rFonts w:ascii="Times New Roman" w:hAnsi="Times New Roman" w:cs="Times New Roman"/>
                <w:sz w:val="24"/>
                <w:szCs w:val="24"/>
              </w:rPr>
              <w:t xml:space="preserve"> </w:t>
            </w:r>
            <w:r w:rsidRPr="00F14EA4">
              <w:rPr>
                <w:rFonts w:ascii="Times New Roman" w:hAnsi="Times New Roman" w:cs="Times New Roman"/>
                <w:sz w:val="24"/>
                <w:szCs w:val="24"/>
              </w:rPr>
              <w:t>Садовый,</w:t>
            </w:r>
          </w:p>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Школьная, 4</w:t>
            </w:r>
            <w:r>
              <w:rPr>
                <w:rFonts w:ascii="Times New Roman" w:hAnsi="Times New Roman" w:cs="Times New Roman"/>
                <w:sz w:val="24"/>
                <w:szCs w:val="24"/>
              </w:rPr>
              <w:t>,</w:t>
            </w:r>
          </w:p>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Никитин</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120,10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232,00</w:t>
            </w: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0,004506</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9747" w:type="dxa"/>
            <w:gridSpan w:val="15"/>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 xml:space="preserve">Котельная № 25, с. </w:t>
            </w:r>
            <w:proofErr w:type="spellStart"/>
            <w:r w:rsidRPr="00F14EA4">
              <w:rPr>
                <w:rFonts w:ascii="Times New Roman" w:hAnsi="Times New Roman" w:cs="Times New Roman"/>
                <w:sz w:val="24"/>
                <w:szCs w:val="24"/>
              </w:rPr>
              <w:t>Кеслерово</w:t>
            </w:r>
            <w:proofErr w:type="spellEnd"/>
            <w:r w:rsidRPr="00F14EA4">
              <w:rPr>
                <w:rFonts w:ascii="Times New Roman" w:hAnsi="Times New Roman" w:cs="Times New Roman"/>
                <w:sz w:val="24"/>
                <w:szCs w:val="24"/>
              </w:rPr>
              <w:t xml:space="preserve"> ул. Гастелло, 62</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B6692A" w:rsidRDefault="00823351" w:rsidP="00823351">
            <w:pPr>
              <w:spacing w:after="0" w:line="240" w:lineRule="auto"/>
              <w:jc w:val="center"/>
              <w:rPr>
                <w:rFonts w:ascii="Times New Roman" w:hAnsi="Times New Roman" w:cs="Times New Roman"/>
                <w:bCs/>
                <w:sz w:val="24"/>
                <w:szCs w:val="24"/>
                <w:lang w:eastAsia="ru-RU"/>
              </w:rPr>
            </w:pPr>
            <w:r w:rsidRPr="00B6692A">
              <w:rPr>
                <w:rFonts w:ascii="Times New Roman" w:hAnsi="Times New Roman" w:cs="Times New Roman"/>
                <w:bCs/>
                <w:sz w:val="24"/>
                <w:szCs w:val="24"/>
              </w:rPr>
              <w:t>Бюджетные организации</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1184"/>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с.</w:t>
            </w:r>
            <w:r>
              <w:rPr>
                <w:rFonts w:ascii="Times New Roman" w:hAnsi="Times New Roman" w:cs="Times New Roman"/>
                <w:sz w:val="24"/>
                <w:szCs w:val="24"/>
              </w:rPr>
              <w:t xml:space="preserve"> </w:t>
            </w:r>
            <w:proofErr w:type="spellStart"/>
            <w:r w:rsidRPr="00F14EA4">
              <w:rPr>
                <w:rFonts w:ascii="Times New Roman" w:hAnsi="Times New Roman" w:cs="Times New Roman"/>
                <w:sz w:val="24"/>
                <w:szCs w:val="24"/>
              </w:rPr>
              <w:t>Кеслерово</w:t>
            </w:r>
            <w:proofErr w:type="spellEnd"/>
            <w:r w:rsidRPr="00F14EA4">
              <w:rPr>
                <w:rFonts w:ascii="Times New Roman" w:hAnsi="Times New Roman" w:cs="Times New Roman"/>
                <w:sz w:val="24"/>
                <w:szCs w:val="24"/>
              </w:rPr>
              <w:t>,</w:t>
            </w:r>
          </w:p>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Гастелло, 62</w:t>
            </w:r>
          </w:p>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ГБУЗ «ПТД №12»</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line="240" w:lineRule="auto"/>
              <w:jc w:val="center"/>
              <w:rPr>
                <w:rFonts w:ascii="Times New Roman" w:hAnsi="Times New Roman" w:cs="Times New Roman"/>
                <w:sz w:val="24"/>
                <w:szCs w:val="24"/>
                <w:lang w:eastAsia="ru-RU"/>
              </w:rPr>
            </w:pPr>
            <w:r w:rsidRPr="00F14EA4">
              <w:rPr>
                <w:rFonts w:ascii="Times New Roman" w:hAnsi="Times New Roman" w:cs="Times New Roman"/>
                <w:sz w:val="24"/>
                <w:szCs w:val="24"/>
              </w:rPr>
              <w:t>1226,20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5680,00</w:t>
            </w: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0,094553</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0,016963</w:t>
            </w:r>
          </w:p>
        </w:tc>
      </w:tr>
    </w:tbl>
    <w:p w:rsidR="00E21DC8" w:rsidRDefault="00E21DC8">
      <w:r>
        <w:br w:type="page"/>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3227"/>
        <w:gridCol w:w="1134"/>
        <w:gridCol w:w="1134"/>
        <w:gridCol w:w="709"/>
        <w:gridCol w:w="708"/>
        <w:gridCol w:w="567"/>
        <w:gridCol w:w="1049"/>
        <w:gridCol w:w="85"/>
        <w:gridCol w:w="1134"/>
      </w:tblGrid>
      <w:tr w:rsidR="00823351" w:rsidRPr="003A1C0A" w:rsidTr="00823351">
        <w:trPr>
          <w:trHeight w:hRule="exact" w:val="434"/>
        </w:trPr>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2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823351" w:rsidRPr="003A1C0A" w:rsidTr="00823351">
        <w:trPr>
          <w:trHeight w:hRule="exact" w:val="680"/>
        </w:trPr>
        <w:tc>
          <w:tcPr>
            <w:tcW w:w="9747" w:type="dxa"/>
            <w:gridSpan w:val="9"/>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 xml:space="preserve">Котельная № 30, </w:t>
            </w:r>
            <w:proofErr w:type="spellStart"/>
            <w:r w:rsidRPr="00F14EA4">
              <w:rPr>
                <w:rFonts w:ascii="Times New Roman" w:hAnsi="Times New Roman" w:cs="Times New Roman"/>
                <w:sz w:val="24"/>
                <w:szCs w:val="24"/>
              </w:rPr>
              <w:t>х</w:t>
            </w:r>
            <w:r>
              <w:rPr>
                <w:rFonts w:ascii="Times New Roman" w:hAnsi="Times New Roman" w:cs="Times New Roman"/>
                <w:sz w:val="24"/>
                <w:szCs w:val="24"/>
              </w:rPr>
              <w:t>ут</w:t>
            </w:r>
            <w:proofErr w:type="spellEnd"/>
            <w:r w:rsidRPr="00F14EA4">
              <w:rPr>
                <w:rFonts w:ascii="Times New Roman" w:hAnsi="Times New Roman" w:cs="Times New Roman"/>
                <w:sz w:val="24"/>
                <w:szCs w:val="24"/>
              </w:rPr>
              <w:t>. Павловский, ул. Молодежная, 2-Б</w:t>
            </w:r>
          </w:p>
        </w:tc>
      </w:tr>
      <w:tr w:rsidR="00823351" w:rsidRPr="003A1C0A" w:rsidTr="00823351">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B6692A" w:rsidRDefault="00823351" w:rsidP="00823351">
            <w:pPr>
              <w:spacing w:after="0" w:line="240" w:lineRule="auto"/>
              <w:jc w:val="center"/>
              <w:rPr>
                <w:rFonts w:ascii="Times New Roman" w:hAnsi="Times New Roman" w:cs="Times New Roman"/>
                <w:bCs/>
                <w:sz w:val="24"/>
                <w:szCs w:val="24"/>
                <w:lang w:eastAsia="ru-RU"/>
              </w:rPr>
            </w:pPr>
            <w:r w:rsidRPr="00B6692A">
              <w:rPr>
                <w:rFonts w:ascii="Times New Roman" w:hAnsi="Times New Roman" w:cs="Times New Roman"/>
                <w:bCs/>
                <w:sz w:val="24"/>
                <w:szCs w:val="24"/>
              </w:rPr>
              <w:t>Многоквартирные дома</w:t>
            </w:r>
          </w:p>
        </w:tc>
        <w:tc>
          <w:tcPr>
            <w:tcW w:w="1134" w:type="dxa"/>
            <w:tcBorders>
              <w:top w:val="single" w:sz="4" w:space="0" w:color="auto"/>
              <w:left w:val="single" w:sz="4" w:space="0" w:color="auto"/>
              <w:bottom w:val="single" w:sz="4" w:space="0" w:color="auto"/>
              <w:right w:val="single" w:sz="4" w:space="0" w:color="auto"/>
            </w:tcBorders>
          </w:tcPr>
          <w:p w:rsidR="00823351" w:rsidRPr="00B6692A" w:rsidRDefault="00823351" w:rsidP="00823351">
            <w:pPr>
              <w:spacing w:after="0"/>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p>
        </w:tc>
      </w:tr>
      <w:tr w:rsidR="00823351" w:rsidRPr="003A1C0A" w:rsidTr="00823351">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Красная,10</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line="240" w:lineRule="auto"/>
              <w:jc w:val="center"/>
              <w:rPr>
                <w:rFonts w:ascii="Times New Roman" w:hAnsi="Times New Roman" w:cs="Times New Roman"/>
                <w:sz w:val="24"/>
                <w:szCs w:val="24"/>
                <w:lang w:eastAsia="ru-RU"/>
              </w:rPr>
            </w:pPr>
            <w:r w:rsidRPr="00F14EA4">
              <w:rPr>
                <w:rFonts w:ascii="Times New Roman" w:hAnsi="Times New Roman" w:cs="Times New Roman"/>
                <w:sz w:val="24"/>
                <w:szCs w:val="24"/>
              </w:rPr>
              <w:t>1101,10</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3403,00</w:t>
            </w: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18</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0,074917</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Красная,12</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978,70</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3836,00</w:t>
            </w: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18</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0,081072</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Красная,14</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982,80</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3289,00</w:t>
            </w: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18</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0,072407</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Красная,16</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991,30</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3836,00</w:t>
            </w: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18</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0,081072</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Красная,18</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587,38</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2109,00</w:t>
            </w: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12</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0,049215</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B6692A" w:rsidRDefault="00823351" w:rsidP="00823351">
            <w:pPr>
              <w:spacing w:after="0"/>
              <w:jc w:val="center"/>
              <w:rPr>
                <w:rFonts w:ascii="Times New Roman" w:hAnsi="Times New Roman" w:cs="Times New Roman"/>
                <w:bCs/>
                <w:sz w:val="24"/>
                <w:szCs w:val="24"/>
              </w:rPr>
            </w:pPr>
            <w:r w:rsidRPr="00B6692A">
              <w:rPr>
                <w:rFonts w:ascii="Times New Roman" w:hAnsi="Times New Roman" w:cs="Times New Roman"/>
                <w:bCs/>
                <w:sz w:val="24"/>
                <w:szCs w:val="24"/>
              </w:rPr>
              <w:t>Бюджетные организации</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r>
      <w:tr w:rsidR="00823351" w:rsidRPr="003A1C0A" w:rsidTr="00823351">
        <w:trPr>
          <w:trHeight w:hRule="exact" w:val="1265"/>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Default="00823351" w:rsidP="00823351">
            <w:pPr>
              <w:spacing w:after="0"/>
              <w:jc w:val="center"/>
              <w:rPr>
                <w:rFonts w:ascii="Times New Roman" w:hAnsi="Times New Roman" w:cs="Times New Roman"/>
                <w:sz w:val="24"/>
                <w:szCs w:val="24"/>
              </w:rPr>
            </w:pPr>
            <w:proofErr w:type="spellStart"/>
            <w:r w:rsidRPr="00F14EA4">
              <w:rPr>
                <w:rFonts w:ascii="Times New Roman" w:hAnsi="Times New Roman" w:cs="Times New Roman"/>
                <w:sz w:val="24"/>
                <w:szCs w:val="24"/>
              </w:rPr>
              <w:t>х</w:t>
            </w:r>
            <w:r>
              <w:rPr>
                <w:rFonts w:ascii="Times New Roman" w:hAnsi="Times New Roman" w:cs="Times New Roman"/>
                <w:sz w:val="24"/>
                <w:szCs w:val="24"/>
              </w:rPr>
              <w:t>ут</w:t>
            </w:r>
            <w:proofErr w:type="spellEnd"/>
            <w:r w:rsidRPr="00F14EA4">
              <w:rPr>
                <w:rFonts w:ascii="Times New Roman" w:hAnsi="Times New Roman" w:cs="Times New Roman"/>
                <w:sz w:val="24"/>
                <w:szCs w:val="24"/>
              </w:rPr>
              <w:t>.</w:t>
            </w:r>
            <w:r>
              <w:rPr>
                <w:rFonts w:ascii="Times New Roman" w:hAnsi="Times New Roman" w:cs="Times New Roman"/>
                <w:sz w:val="24"/>
                <w:szCs w:val="24"/>
              </w:rPr>
              <w:t xml:space="preserve"> </w:t>
            </w:r>
            <w:r w:rsidRPr="00F14EA4">
              <w:rPr>
                <w:rFonts w:ascii="Times New Roman" w:hAnsi="Times New Roman" w:cs="Times New Roman"/>
                <w:sz w:val="24"/>
                <w:szCs w:val="24"/>
              </w:rPr>
              <w:t>Павловский,</w:t>
            </w:r>
          </w:p>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Красная, 11</w:t>
            </w:r>
            <w:r>
              <w:rPr>
                <w:rFonts w:ascii="Times New Roman" w:hAnsi="Times New Roman" w:cs="Times New Roman"/>
                <w:sz w:val="24"/>
                <w:szCs w:val="24"/>
              </w:rPr>
              <w:t>,</w:t>
            </w:r>
          </w:p>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Адм</w:t>
            </w:r>
            <w:r>
              <w:rPr>
                <w:rFonts w:ascii="Times New Roman" w:hAnsi="Times New Roman" w:cs="Times New Roman"/>
                <w:sz w:val="24"/>
                <w:szCs w:val="24"/>
              </w:rPr>
              <w:t>инистра</w:t>
            </w:r>
            <w:r w:rsidRPr="00F14EA4">
              <w:rPr>
                <w:rFonts w:ascii="Times New Roman" w:hAnsi="Times New Roman" w:cs="Times New Roman"/>
                <w:sz w:val="24"/>
                <w:szCs w:val="24"/>
              </w:rPr>
              <w:t xml:space="preserve">ция </w:t>
            </w:r>
            <w:proofErr w:type="spellStart"/>
            <w:r w:rsidRPr="00F14EA4">
              <w:rPr>
                <w:rFonts w:ascii="Times New Roman" w:hAnsi="Times New Roman" w:cs="Times New Roman"/>
                <w:sz w:val="24"/>
                <w:szCs w:val="24"/>
              </w:rPr>
              <w:t>Кеслеровского</w:t>
            </w:r>
            <w:proofErr w:type="spellEnd"/>
            <w:r w:rsidRPr="00F14EA4">
              <w:rPr>
                <w:rFonts w:ascii="Times New Roman" w:hAnsi="Times New Roman" w:cs="Times New Roman"/>
                <w:sz w:val="24"/>
                <w:szCs w:val="24"/>
              </w:rPr>
              <w:t xml:space="preserve"> с/</w:t>
            </w:r>
            <w:proofErr w:type="gramStart"/>
            <w:r w:rsidRPr="00F14EA4">
              <w:rPr>
                <w:rFonts w:ascii="Times New Roman" w:hAnsi="Times New Roman" w:cs="Times New Roman"/>
                <w:sz w:val="24"/>
                <w:szCs w:val="24"/>
              </w:rPr>
              <w:t>п</w:t>
            </w:r>
            <w:proofErr w:type="gramEnd"/>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681,15</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2041,00</w:t>
            </w: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4</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0,038642</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Default="00823351" w:rsidP="00823351">
            <w:pPr>
              <w:spacing w:after="0"/>
              <w:jc w:val="center"/>
              <w:rPr>
                <w:rFonts w:ascii="Times New Roman" w:hAnsi="Times New Roman" w:cs="Times New Roman"/>
                <w:sz w:val="24"/>
                <w:szCs w:val="24"/>
              </w:rPr>
            </w:pPr>
            <w:proofErr w:type="spellStart"/>
            <w:r w:rsidRPr="00F14EA4">
              <w:rPr>
                <w:rFonts w:ascii="Times New Roman" w:hAnsi="Times New Roman" w:cs="Times New Roman"/>
                <w:sz w:val="24"/>
                <w:szCs w:val="24"/>
              </w:rPr>
              <w:t>х</w:t>
            </w:r>
            <w:r>
              <w:rPr>
                <w:rFonts w:ascii="Times New Roman" w:hAnsi="Times New Roman" w:cs="Times New Roman"/>
                <w:sz w:val="24"/>
                <w:szCs w:val="24"/>
              </w:rPr>
              <w:t>ут</w:t>
            </w:r>
            <w:proofErr w:type="spellEnd"/>
            <w:r w:rsidRPr="00F14EA4">
              <w:rPr>
                <w:rFonts w:ascii="Times New Roman" w:hAnsi="Times New Roman" w:cs="Times New Roman"/>
                <w:sz w:val="24"/>
                <w:szCs w:val="24"/>
              </w:rPr>
              <w:t>.</w:t>
            </w:r>
            <w:r>
              <w:rPr>
                <w:rFonts w:ascii="Times New Roman" w:hAnsi="Times New Roman" w:cs="Times New Roman"/>
                <w:sz w:val="24"/>
                <w:szCs w:val="24"/>
              </w:rPr>
              <w:t xml:space="preserve"> </w:t>
            </w:r>
            <w:r w:rsidRPr="00F14EA4">
              <w:rPr>
                <w:rFonts w:ascii="Times New Roman" w:hAnsi="Times New Roman" w:cs="Times New Roman"/>
                <w:sz w:val="24"/>
                <w:szCs w:val="24"/>
              </w:rPr>
              <w:t>Павловский,</w:t>
            </w:r>
          </w:p>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Новая, 2</w:t>
            </w:r>
            <w:r>
              <w:rPr>
                <w:rFonts w:ascii="Times New Roman" w:hAnsi="Times New Roman" w:cs="Times New Roman"/>
                <w:sz w:val="24"/>
                <w:szCs w:val="24"/>
              </w:rPr>
              <w:t>,</w:t>
            </w:r>
            <w:r w:rsidRPr="00F14EA4">
              <w:rPr>
                <w:rFonts w:ascii="Times New Roman" w:hAnsi="Times New Roman" w:cs="Times New Roman"/>
                <w:sz w:val="24"/>
                <w:szCs w:val="24"/>
              </w:rPr>
              <w:t xml:space="preserve"> СКЦ</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1617,50</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10164,00</w:t>
            </w: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0,126999</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rPr>
          <w:trHeight w:hRule="exact" w:val="101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Default="00823351" w:rsidP="00823351">
            <w:pPr>
              <w:spacing w:after="0"/>
              <w:jc w:val="center"/>
              <w:rPr>
                <w:rFonts w:ascii="Times New Roman" w:hAnsi="Times New Roman" w:cs="Times New Roman"/>
                <w:sz w:val="24"/>
                <w:szCs w:val="24"/>
              </w:rPr>
            </w:pPr>
            <w:proofErr w:type="spellStart"/>
            <w:r w:rsidRPr="00F14EA4">
              <w:rPr>
                <w:rFonts w:ascii="Times New Roman" w:hAnsi="Times New Roman" w:cs="Times New Roman"/>
                <w:sz w:val="24"/>
                <w:szCs w:val="24"/>
              </w:rPr>
              <w:t>х</w:t>
            </w:r>
            <w:r>
              <w:rPr>
                <w:rFonts w:ascii="Times New Roman" w:hAnsi="Times New Roman" w:cs="Times New Roman"/>
                <w:sz w:val="24"/>
                <w:szCs w:val="24"/>
              </w:rPr>
              <w:t>ут</w:t>
            </w:r>
            <w:proofErr w:type="spellEnd"/>
            <w:r w:rsidRPr="00F14EA4">
              <w:rPr>
                <w:rFonts w:ascii="Times New Roman" w:hAnsi="Times New Roman" w:cs="Times New Roman"/>
                <w:sz w:val="24"/>
                <w:szCs w:val="24"/>
              </w:rPr>
              <w:t>.</w:t>
            </w:r>
            <w:r>
              <w:rPr>
                <w:rFonts w:ascii="Times New Roman" w:hAnsi="Times New Roman" w:cs="Times New Roman"/>
                <w:sz w:val="24"/>
                <w:szCs w:val="24"/>
              </w:rPr>
              <w:t xml:space="preserve"> </w:t>
            </w:r>
            <w:r w:rsidRPr="00F14EA4">
              <w:rPr>
                <w:rFonts w:ascii="Times New Roman" w:hAnsi="Times New Roman" w:cs="Times New Roman"/>
                <w:sz w:val="24"/>
                <w:szCs w:val="24"/>
              </w:rPr>
              <w:t>Павловский,</w:t>
            </w:r>
          </w:p>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Красная, 13</w:t>
            </w:r>
            <w:r>
              <w:rPr>
                <w:rFonts w:ascii="Times New Roman" w:hAnsi="Times New Roman" w:cs="Times New Roman"/>
                <w:sz w:val="24"/>
                <w:szCs w:val="24"/>
              </w:rPr>
              <w:t>,</w:t>
            </w:r>
          </w:p>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МБОУ СОШ № 62</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3848,40</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15917,00</w:t>
            </w: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w:t>
            </w: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0,220228</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rPr>
          <w:trHeight w:hRule="exact" w:val="489"/>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B6692A" w:rsidRDefault="00823351" w:rsidP="00823351">
            <w:pPr>
              <w:spacing w:after="0"/>
              <w:jc w:val="center"/>
              <w:rPr>
                <w:rFonts w:ascii="Times New Roman" w:hAnsi="Times New Roman" w:cs="Times New Roman"/>
                <w:bCs/>
                <w:sz w:val="24"/>
                <w:szCs w:val="24"/>
              </w:rPr>
            </w:pPr>
            <w:r w:rsidRPr="00B6692A">
              <w:rPr>
                <w:rFonts w:ascii="Times New Roman" w:hAnsi="Times New Roman" w:cs="Times New Roman"/>
                <w:bCs/>
                <w:sz w:val="24"/>
                <w:szCs w:val="24"/>
              </w:rPr>
              <w:t>Прочие потребители</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r>
      <w:tr w:rsidR="00823351" w:rsidRPr="003A1C0A" w:rsidTr="00823351">
        <w:trPr>
          <w:trHeight w:hRule="exact" w:val="1092"/>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Default="00823351" w:rsidP="00823351">
            <w:pPr>
              <w:spacing w:after="0"/>
              <w:jc w:val="center"/>
              <w:rPr>
                <w:rFonts w:ascii="Times New Roman" w:hAnsi="Times New Roman" w:cs="Times New Roman"/>
                <w:sz w:val="24"/>
                <w:szCs w:val="24"/>
              </w:rPr>
            </w:pPr>
            <w:proofErr w:type="spellStart"/>
            <w:r w:rsidRPr="00F14EA4">
              <w:rPr>
                <w:rFonts w:ascii="Times New Roman" w:hAnsi="Times New Roman" w:cs="Times New Roman"/>
                <w:sz w:val="24"/>
                <w:szCs w:val="24"/>
              </w:rPr>
              <w:t>х</w:t>
            </w:r>
            <w:r>
              <w:rPr>
                <w:rFonts w:ascii="Times New Roman" w:hAnsi="Times New Roman" w:cs="Times New Roman"/>
                <w:sz w:val="24"/>
                <w:szCs w:val="24"/>
              </w:rPr>
              <w:t>ут</w:t>
            </w:r>
            <w:proofErr w:type="spellEnd"/>
            <w:r w:rsidRPr="00F14EA4">
              <w:rPr>
                <w:rFonts w:ascii="Times New Roman" w:hAnsi="Times New Roman" w:cs="Times New Roman"/>
                <w:sz w:val="24"/>
                <w:szCs w:val="24"/>
              </w:rPr>
              <w:t>.</w:t>
            </w:r>
            <w:r>
              <w:rPr>
                <w:rFonts w:ascii="Times New Roman" w:hAnsi="Times New Roman" w:cs="Times New Roman"/>
                <w:sz w:val="24"/>
                <w:szCs w:val="24"/>
              </w:rPr>
              <w:t xml:space="preserve"> </w:t>
            </w:r>
            <w:r w:rsidRPr="00F14EA4">
              <w:rPr>
                <w:rFonts w:ascii="Times New Roman" w:hAnsi="Times New Roman" w:cs="Times New Roman"/>
                <w:sz w:val="24"/>
                <w:szCs w:val="24"/>
              </w:rPr>
              <w:t>Павловский,</w:t>
            </w:r>
          </w:p>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Красная, 11</w:t>
            </w:r>
            <w:r>
              <w:rPr>
                <w:rFonts w:ascii="Times New Roman" w:hAnsi="Times New Roman" w:cs="Times New Roman"/>
                <w:sz w:val="24"/>
                <w:szCs w:val="24"/>
              </w:rPr>
              <w:t>,</w:t>
            </w:r>
          </w:p>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Филиал ОСБ № 1850</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17,40</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107,00</w:t>
            </w: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4</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0,002026</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proofErr w:type="spellStart"/>
            <w:r w:rsidRPr="00F14EA4">
              <w:rPr>
                <w:rFonts w:ascii="Times New Roman" w:hAnsi="Times New Roman" w:cs="Times New Roman"/>
                <w:sz w:val="24"/>
                <w:szCs w:val="24"/>
              </w:rPr>
              <w:t>х</w:t>
            </w:r>
            <w:proofErr w:type="gramStart"/>
            <w:r w:rsidRPr="00F14EA4">
              <w:rPr>
                <w:rFonts w:ascii="Times New Roman" w:hAnsi="Times New Roman" w:cs="Times New Roman"/>
                <w:sz w:val="24"/>
                <w:szCs w:val="24"/>
              </w:rPr>
              <w:t>.П</w:t>
            </w:r>
            <w:proofErr w:type="gramEnd"/>
            <w:r w:rsidRPr="00F14EA4">
              <w:rPr>
                <w:rFonts w:ascii="Times New Roman" w:hAnsi="Times New Roman" w:cs="Times New Roman"/>
                <w:sz w:val="24"/>
                <w:szCs w:val="24"/>
              </w:rPr>
              <w:t>авловский</w:t>
            </w:r>
            <w:proofErr w:type="spellEnd"/>
            <w:r w:rsidRPr="00F14EA4">
              <w:rPr>
                <w:rFonts w:ascii="Times New Roman" w:hAnsi="Times New Roman" w:cs="Times New Roman"/>
                <w:sz w:val="24"/>
                <w:szCs w:val="24"/>
              </w:rPr>
              <w:t xml:space="preserve">, </w:t>
            </w:r>
            <w:proofErr w:type="spellStart"/>
            <w:r w:rsidRPr="00F14EA4">
              <w:rPr>
                <w:rFonts w:ascii="Times New Roman" w:hAnsi="Times New Roman" w:cs="Times New Roman"/>
                <w:sz w:val="24"/>
                <w:szCs w:val="24"/>
              </w:rPr>
              <w:t>ул.Красная</w:t>
            </w:r>
            <w:proofErr w:type="spellEnd"/>
            <w:r w:rsidRPr="00F14EA4">
              <w:rPr>
                <w:rFonts w:ascii="Times New Roman" w:hAnsi="Times New Roman" w:cs="Times New Roman"/>
                <w:sz w:val="24"/>
                <w:szCs w:val="24"/>
              </w:rPr>
              <w:t>, 11 Почта РОССИИ</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58,00</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352,00</w:t>
            </w: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4</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0,006664</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rPr>
          <w:trHeight w:hRule="exact" w:val="999"/>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Default="00823351" w:rsidP="00823351">
            <w:pPr>
              <w:spacing w:after="0"/>
              <w:jc w:val="center"/>
              <w:rPr>
                <w:rFonts w:ascii="Times New Roman" w:hAnsi="Times New Roman" w:cs="Times New Roman"/>
                <w:sz w:val="24"/>
                <w:szCs w:val="24"/>
              </w:rPr>
            </w:pPr>
            <w:proofErr w:type="spellStart"/>
            <w:r w:rsidRPr="00F14EA4">
              <w:rPr>
                <w:rFonts w:ascii="Times New Roman" w:hAnsi="Times New Roman" w:cs="Times New Roman"/>
                <w:sz w:val="24"/>
                <w:szCs w:val="24"/>
              </w:rPr>
              <w:t>х</w:t>
            </w:r>
            <w:r>
              <w:rPr>
                <w:rFonts w:ascii="Times New Roman" w:hAnsi="Times New Roman" w:cs="Times New Roman"/>
                <w:sz w:val="24"/>
                <w:szCs w:val="24"/>
              </w:rPr>
              <w:t>ут</w:t>
            </w:r>
            <w:proofErr w:type="spellEnd"/>
            <w:r w:rsidRPr="00F14EA4">
              <w:rPr>
                <w:rFonts w:ascii="Times New Roman" w:hAnsi="Times New Roman" w:cs="Times New Roman"/>
                <w:sz w:val="24"/>
                <w:szCs w:val="24"/>
              </w:rPr>
              <w:t>.</w:t>
            </w:r>
            <w:r>
              <w:rPr>
                <w:rFonts w:ascii="Times New Roman" w:hAnsi="Times New Roman" w:cs="Times New Roman"/>
                <w:sz w:val="24"/>
                <w:szCs w:val="24"/>
              </w:rPr>
              <w:t xml:space="preserve"> </w:t>
            </w:r>
            <w:r w:rsidRPr="00F14EA4">
              <w:rPr>
                <w:rFonts w:ascii="Times New Roman" w:hAnsi="Times New Roman" w:cs="Times New Roman"/>
                <w:sz w:val="24"/>
                <w:szCs w:val="24"/>
              </w:rPr>
              <w:t>Павловский,</w:t>
            </w:r>
          </w:p>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Новая, 3</w:t>
            </w:r>
            <w:r>
              <w:rPr>
                <w:rFonts w:ascii="Times New Roman" w:hAnsi="Times New Roman" w:cs="Times New Roman"/>
                <w:sz w:val="24"/>
                <w:szCs w:val="24"/>
              </w:rPr>
              <w:t>,</w:t>
            </w:r>
          </w:p>
          <w:p w:rsidR="00823351" w:rsidRPr="00F14EA4" w:rsidRDefault="00823351" w:rsidP="00823351">
            <w:pPr>
              <w:spacing w:after="0"/>
              <w:jc w:val="center"/>
              <w:rPr>
                <w:rFonts w:ascii="Times New Roman" w:hAnsi="Times New Roman" w:cs="Times New Roman"/>
                <w:sz w:val="24"/>
                <w:szCs w:val="24"/>
              </w:rPr>
            </w:pPr>
            <w:proofErr w:type="spellStart"/>
            <w:r w:rsidRPr="00F14EA4">
              <w:rPr>
                <w:rFonts w:ascii="Times New Roman" w:hAnsi="Times New Roman" w:cs="Times New Roman"/>
                <w:sz w:val="24"/>
                <w:szCs w:val="24"/>
              </w:rPr>
              <w:t>Ладыгина</w:t>
            </w:r>
            <w:proofErr w:type="spellEnd"/>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306,10</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1102,00</w:t>
            </w: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0,016943</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rPr>
          <w:trHeight w:hRule="exact" w:val="1037"/>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Default="00823351" w:rsidP="00823351">
            <w:pPr>
              <w:spacing w:after="0"/>
              <w:jc w:val="center"/>
              <w:rPr>
                <w:rFonts w:ascii="Times New Roman" w:hAnsi="Times New Roman" w:cs="Times New Roman"/>
                <w:sz w:val="24"/>
                <w:szCs w:val="24"/>
              </w:rPr>
            </w:pPr>
            <w:proofErr w:type="spellStart"/>
            <w:r w:rsidRPr="00F14EA4">
              <w:rPr>
                <w:rFonts w:ascii="Times New Roman" w:hAnsi="Times New Roman" w:cs="Times New Roman"/>
                <w:sz w:val="24"/>
                <w:szCs w:val="24"/>
              </w:rPr>
              <w:t>х</w:t>
            </w:r>
            <w:r>
              <w:rPr>
                <w:rFonts w:ascii="Times New Roman" w:hAnsi="Times New Roman" w:cs="Times New Roman"/>
                <w:sz w:val="24"/>
                <w:szCs w:val="24"/>
              </w:rPr>
              <w:t>ут</w:t>
            </w:r>
            <w:proofErr w:type="spellEnd"/>
            <w:r w:rsidRPr="00F14EA4">
              <w:rPr>
                <w:rFonts w:ascii="Times New Roman" w:hAnsi="Times New Roman" w:cs="Times New Roman"/>
                <w:sz w:val="24"/>
                <w:szCs w:val="24"/>
              </w:rPr>
              <w:t>.</w:t>
            </w:r>
            <w:r>
              <w:rPr>
                <w:rFonts w:ascii="Times New Roman" w:hAnsi="Times New Roman" w:cs="Times New Roman"/>
                <w:sz w:val="24"/>
                <w:szCs w:val="24"/>
              </w:rPr>
              <w:t xml:space="preserve"> </w:t>
            </w:r>
            <w:r w:rsidRPr="00F14EA4">
              <w:rPr>
                <w:rFonts w:ascii="Times New Roman" w:hAnsi="Times New Roman" w:cs="Times New Roman"/>
                <w:sz w:val="24"/>
                <w:szCs w:val="24"/>
              </w:rPr>
              <w:t>Павловский,</w:t>
            </w:r>
          </w:p>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Новая, 1</w:t>
            </w:r>
            <w:r>
              <w:rPr>
                <w:rFonts w:ascii="Times New Roman" w:hAnsi="Times New Roman" w:cs="Times New Roman"/>
                <w:sz w:val="24"/>
                <w:szCs w:val="24"/>
              </w:rPr>
              <w:t>,</w:t>
            </w:r>
          </w:p>
          <w:p w:rsidR="00823351" w:rsidRPr="00F14EA4" w:rsidRDefault="00823351" w:rsidP="00823351">
            <w:pPr>
              <w:spacing w:after="0"/>
              <w:jc w:val="center"/>
              <w:rPr>
                <w:rFonts w:ascii="Times New Roman" w:hAnsi="Times New Roman" w:cs="Times New Roman"/>
                <w:sz w:val="24"/>
                <w:szCs w:val="24"/>
              </w:rPr>
            </w:pPr>
            <w:proofErr w:type="spellStart"/>
            <w:r w:rsidRPr="00F14EA4">
              <w:rPr>
                <w:rFonts w:ascii="Times New Roman" w:hAnsi="Times New Roman" w:cs="Times New Roman"/>
                <w:sz w:val="24"/>
                <w:szCs w:val="24"/>
              </w:rPr>
              <w:t>Якуба</w:t>
            </w:r>
            <w:proofErr w:type="spellEnd"/>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31,90</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115,00</w:t>
            </w: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0,001768</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rPr>
          <w:trHeight w:hRule="exact" w:val="933"/>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Default="00823351" w:rsidP="00823351">
            <w:pPr>
              <w:spacing w:after="0"/>
              <w:jc w:val="center"/>
              <w:rPr>
                <w:rFonts w:ascii="Times New Roman" w:hAnsi="Times New Roman" w:cs="Times New Roman"/>
                <w:sz w:val="24"/>
                <w:szCs w:val="24"/>
              </w:rPr>
            </w:pPr>
            <w:proofErr w:type="spellStart"/>
            <w:r w:rsidRPr="00F14EA4">
              <w:rPr>
                <w:rFonts w:ascii="Times New Roman" w:hAnsi="Times New Roman" w:cs="Times New Roman"/>
                <w:sz w:val="24"/>
                <w:szCs w:val="24"/>
              </w:rPr>
              <w:t>х</w:t>
            </w:r>
            <w:r>
              <w:rPr>
                <w:rFonts w:ascii="Times New Roman" w:hAnsi="Times New Roman" w:cs="Times New Roman"/>
                <w:sz w:val="24"/>
                <w:szCs w:val="24"/>
              </w:rPr>
              <w:t>ут</w:t>
            </w:r>
            <w:proofErr w:type="spellEnd"/>
            <w:r w:rsidRPr="00F14EA4">
              <w:rPr>
                <w:rFonts w:ascii="Times New Roman" w:hAnsi="Times New Roman" w:cs="Times New Roman"/>
                <w:sz w:val="24"/>
                <w:szCs w:val="24"/>
              </w:rPr>
              <w:t>.</w:t>
            </w:r>
            <w:r>
              <w:rPr>
                <w:rFonts w:ascii="Times New Roman" w:hAnsi="Times New Roman" w:cs="Times New Roman"/>
                <w:sz w:val="24"/>
                <w:szCs w:val="24"/>
              </w:rPr>
              <w:t xml:space="preserve"> </w:t>
            </w:r>
            <w:r w:rsidRPr="00F14EA4">
              <w:rPr>
                <w:rFonts w:ascii="Times New Roman" w:hAnsi="Times New Roman" w:cs="Times New Roman"/>
                <w:sz w:val="24"/>
                <w:szCs w:val="24"/>
              </w:rPr>
              <w:t>Павловский,</w:t>
            </w:r>
          </w:p>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Красная, 11</w:t>
            </w:r>
            <w:r>
              <w:rPr>
                <w:rFonts w:ascii="Times New Roman" w:hAnsi="Times New Roman" w:cs="Times New Roman"/>
                <w:sz w:val="24"/>
                <w:szCs w:val="24"/>
              </w:rPr>
              <w:t>,</w:t>
            </w:r>
          </w:p>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ПАО «Ростелеком»</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49,00</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178,00</w:t>
            </w: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4</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0,002978</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bl>
    <w:p w:rsidR="00823351" w:rsidRDefault="00823351">
      <w:r>
        <w:br w:type="page"/>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3227"/>
        <w:gridCol w:w="1134"/>
        <w:gridCol w:w="1134"/>
        <w:gridCol w:w="709"/>
        <w:gridCol w:w="708"/>
        <w:gridCol w:w="567"/>
        <w:gridCol w:w="1049"/>
        <w:gridCol w:w="85"/>
        <w:gridCol w:w="1134"/>
      </w:tblGrid>
      <w:tr w:rsidR="00823351" w:rsidRPr="003A1C0A" w:rsidTr="00823351">
        <w:trPr>
          <w:trHeight w:hRule="exact" w:val="435"/>
        </w:trPr>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2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823351" w:rsidRPr="003A1C0A" w:rsidTr="00823351">
        <w:trPr>
          <w:trHeight w:hRule="exact" w:val="435"/>
        </w:trPr>
        <w:tc>
          <w:tcPr>
            <w:tcW w:w="9747" w:type="dxa"/>
            <w:gridSpan w:val="9"/>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 xml:space="preserve">Котельная № 43, </w:t>
            </w:r>
            <w:proofErr w:type="spellStart"/>
            <w:r w:rsidRPr="00F14EA4">
              <w:rPr>
                <w:rFonts w:ascii="Times New Roman" w:hAnsi="Times New Roman" w:cs="Times New Roman"/>
                <w:sz w:val="24"/>
                <w:szCs w:val="24"/>
              </w:rPr>
              <w:t>х</w:t>
            </w:r>
            <w:r>
              <w:rPr>
                <w:rFonts w:ascii="Times New Roman" w:hAnsi="Times New Roman" w:cs="Times New Roman"/>
                <w:sz w:val="24"/>
                <w:szCs w:val="24"/>
              </w:rPr>
              <w:t>ут</w:t>
            </w:r>
            <w:proofErr w:type="spellEnd"/>
            <w:r w:rsidRPr="00F14EA4">
              <w:rPr>
                <w:rFonts w:ascii="Times New Roman" w:hAnsi="Times New Roman" w:cs="Times New Roman"/>
                <w:sz w:val="24"/>
                <w:szCs w:val="24"/>
              </w:rPr>
              <w:t xml:space="preserve">. </w:t>
            </w:r>
            <w:proofErr w:type="spellStart"/>
            <w:r w:rsidRPr="00F14EA4">
              <w:rPr>
                <w:rFonts w:ascii="Times New Roman" w:hAnsi="Times New Roman" w:cs="Times New Roman"/>
                <w:sz w:val="24"/>
                <w:szCs w:val="24"/>
              </w:rPr>
              <w:t>Плавненский</w:t>
            </w:r>
            <w:proofErr w:type="spellEnd"/>
            <w:r w:rsidRPr="00F14EA4">
              <w:rPr>
                <w:rFonts w:ascii="Times New Roman" w:hAnsi="Times New Roman" w:cs="Times New Roman"/>
                <w:sz w:val="24"/>
                <w:szCs w:val="24"/>
              </w:rPr>
              <w:t>, ул. Широкая, 2</w:t>
            </w:r>
            <w:proofErr w:type="gramStart"/>
            <w:r>
              <w:rPr>
                <w:rFonts w:ascii="Times New Roman" w:hAnsi="Times New Roman" w:cs="Times New Roman"/>
                <w:sz w:val="24"/>
                <w:szCs w:val="24"/>
              </w:rPr>
              <w:t xml:space="preserve"> </w:t>
            </w:r>
            <w:r w:rsidRPr="00F14EA4">
              <w:rPr>
                <w:rFonts w:ascii="Times New Roman" w:hAnsi="Times New Roman" w:cs="Times New Roman"/>
                <w:sz w:val="24"/>
                <w:szCs w:val="24"/>
              </w:rPr>
              <w:t>А</w:t>
            </w:r>
            <w:proofErr w:type="gramEnd"/>
          </w:p>
        </w:tc>
      </w:tr>
      <w:tr w:rsidR="00823351" w:rsidRPr="003A1C0A" w:rsidTr="00823351">
        <w:trPr>
          <w:trHeight w:hRule="exact" w:val="994"/>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Default="00823351" w:rsidP="00823351">
            <w:pPr>
              <w:spacing w:after="0"/>
              <w:jc w:val="center"/>
              <w:rPr>
                <w:rFonts w:ascii="Times New Roman" w:hAnsi="Times New Roman" w:cs="Times New Roman"/>
                <w:sz w:val="24"/>
                <w:szCs w:val="24"/>
              </w:rPr>
            </w:pPr>
            <w:proofErr w:type="spellStart"/>
            <w:r w:rsidRPr="00F14EA4">
              <w:rPr>
                <w:rFonts w:ascii="Times New Roman" w:hAnsi="Times New Roman" w:cs="Times New Roman"/>
                <w:sz w:val="24"/>
                <w:szCs w:val="24"/>
              </w:rPr>
              <w:t>х</w:t>
            </w:r>
            <w:r>
              <w:rPr>
                <w:rFonts w:ascii="Times New Roman" w:hAnsi="Times New Roman" w:cs="Times New Roman"/>
                <w:sz w:val="24"/>
                <w:szCs w:val="24"/>
              </w:rPr>
              <w:t>ут</w:t>
            </w:r>
            <w:proofErr w:type="spellEnd"/>
            <w:r w:rsidRPr="00F14EA4">
              <w:rPr>
                <w:rFonts w:ascii="Times New Roman" w:hAnsi="Times New Roman" w:cs="Times New Roman"/>
                <w:sz w:val="24"/>
                <w:szCs w:val="24"/>
              </w:rPr>
              <w:t xml:space="preserve">. </w:t>
            </w:r>
            <w:proofErr w:type="spellStart"/>
            <w:r w:rsidRPr="00F14EA4">
              <w:rPr>
                <w:rFonts w:ascii="Times New Roman" w:hAnsi="Times New Roman" w:cs="Times New Roman"/>
                <w:sz w:val="24"/>
                <w:szCs w:val="24"/>
              </w:rPr>
              <w:t>Плавненский</w:t>
            </w:r>
            <w:proofErr w:type="spellEnd"/>
            <w:r w:rsidRPr="00F14EA4">
              <w:rPr>
                <w:rFonts w:ascii="Times New Roman" w:hAnsi="Times New Roman" w:cs="Times New Roman"/>
                <w:sz w:val="24"/>
                <w:szCs w:val="24"/>
              </w:rPr>
              <w:t>,</w:t>
            </w:r>
          </w:p>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 Широкая, 2А</w:t>
            </w:r>
            <w:r>
              <w:rPr>
                <w:rFonts w:ascii="Times New Roman" w:hAnsi="Times New Roman" w:cs="Times New Roman"/>
                <w:sz w:val="24"/>
                <w:szCs w:val="24"/>
              </w:rPr>
              <w:t>,</w:t>
            </w:r>
          </w:p>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 xml:space="preserve">МБДОУ </w:t>
            </w:r>
            <w:r>
              <w:rPr>
                <w:rFonts w:ascii="Times New Roman" w:hAnsi="Times New Roman" w:cs="Times New Roman"/>
                <w:sz w:val="24"/>
                <w:szCs w:val="24"/>
              </w:rPr>
              <w:t>Д/С</w:t>
            </w:r>
            <w:r w:rsidRPr="00F14EA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14EA4">
              <w:rPr>
                <w:rFonts w:ascii="Times New Roman" w:hAnsi="Times New Roman" w:cs="Times New Roman"/>
                <w:sz w:val="24"/>
                <w:szCs w:val="24"/>
              </w:rPr>
              <w:t>23</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863,20</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5697,00</w:t>
            </w: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0,089895</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0,005224</w:t>
            </w:r>
          </w:p>
        </w:tc>
      </w:tr>
    </w:tbl>
    <w:p w:rsidR="00B25BF9" w:rsidRDefault="00B25BF9" w:rsidP="00B25BF9"/>
    <w:p w:rsidR="000E1A17" w:rsidRDefault="000E1A17" w:rsidP="00B25BF9">
      <w:pPr>
        <w:tabs>
          <w:tab w:val="left" w:pos="4011"/>
        </w:tabs>
        <w:jc w:val="center"/>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1.2. Существующие и перспективные объемы потребления тепловой энергии (мощности) и теплоносителя</w:t>
      </w:r>
      <w:r w:rsidR="00B25BF9">
        <w:rPr>
          <w:rFonts w:ascii="Times New Roman" w:eastAsia="Times New Roman" w:hAnsi="Times New Roman" w:cs="Times New Roman"/>
          <w:b/>
          <w:bCs/>
          <w:iCs/>
          <w:sz w:val="28"/>
          <w:szCs w:val="28"/>
          <w:lang w:eastAsia="ru-RU"/>
        </w:rPr>
        <w:t xml:space="preserve"> </w:t>
      </w:r>
      <w:r w:rsidRPr="00843D1D">
        <w:rPr>
          <w:rFonts w:ascii="Times New Roman" w:eastAsia="Times New Roman" w:hAnsi="Times New Roman" w:cs="Times New Roman"/>
          <w:b/>
          <w:bCs/>
          <w:iCs/>
          <w:sz w:val="28"/>
          <w:szCs w:val="28"/>
          <w:lang w:eastAsia="ru-RU"/>
        </w:rPr>
        <w:t>с разделением по видам теплопотребления в каждом расчетном элементе территориального деления на каждом этапе</w:t>
      </w:r>
    </w:p>
    <w:p w:rsidR="000E1A17" w:rsidRPr="00843D1D" w:rsidRDefault="0014143E" w:rsidP="00B25BF9">
      <w:pPr>
        <w:widowControl w:val="0"/>
        <w:spacing w:after="0" w:line="240" w:lineRule="auto"/>
        <w:jc w:val="center"/>
        <w:outlineLvl w:val="1"/>
        <w:rPr>
          <w:rFonts w:ascii="Times New Roman" w:eastAsia="Times New Roman" w:hAnsi="Times New Roman" w:cs="Times New Roman"/>
          <w:sz w:val="28"/>
          <w:szCs w:val="28"/>
          <w:lang w:eastAsia="ru-RU"/>
        </w:rPr>
      </w:pPr>
      <w:r>
        <w:rPr>
          <w:rFonts w:ascii="Times New Roman" w:hAnsi="Times New Roman" w:cs="Times New Roman"/>
          <w:b/>
          <w:noProof/>
          <w:sz w:val="20"/>
          <w:szCs w:val="20"/>
          <w:lang w:eastAsia="ru-RU"/>
        </w:rPr>
        <w:pict>
          <v:shapetype id="_x0000_t202" coordsize="21600,21600" o:spt="202" path="m,l,21600r21600,l21600,xe">
            <v:stroke joinstyle="miter"/>
            <v:path gradientshapeok="t" o:connecttype="rect"/>
          </v:shapetype>
          <v:shape id="Поле 14" o:spid="_x0000_s1054" type="#_x0000_t202" style="position:absolute;left:0;text-align:left;margin-left:782.65pt;margin-top:174.15pt;width:29.05pt;height:29.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" fillcolor="window" stroked="f" strokeweight=".5pt">
            <v:textbox style="layout-flow:vertical;mso-next-textbox:#Поле 14">
              <w:txbxContent>
                <w:p w:rsidR="0014143E" w:rsidRPr="002F599F" w:rsidRDefault="0014143E"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r w:rsidR="000E1A17" w:rsidRPr="00843D1D">
        <w:rPr>
          <w:rFonts w:ascii="Times New Roman" w:eastAsia="Times New Roman" w:hAnsi="Times New Roman" w:cs="Times New Roman"/>
          <w:sz w:val="28"/>
          <w:szCs w:val="28"/>
          <w:lang w:eastAsia="ru-RU"/>
        </w:rPr>
        <w:t>Существующие и перспективные объемы потребления тепловой энергии в расчетных элементах территориального деления приведены в таблицах 3</w:t>
      </w:r>
      <w:r w:rsidR="000E1A17">
        <w:rPr>
          <w:rFonts w:ascii="Times New Roman" w:eastAsia="Times New Roman" w:hAnsi="Times New Roman" w:cs="Times New Roman"/>
          <w:sz w:val="28"/>
          <w:szCs w:val="28"/>
          <w:lang w:eastAsia="ru-RU"/>
        </w:rPr>
        <w:t xml:space="preserve"> – </w:t>
      </w:r>
      <w:r w:rsidR="000E1A17" w:rsidRPr="00843D1D">
        <w:rPr>
          <w:rFonts w:ascii="Times New Roman" w:eastAsia="Times New Roman" w:hAnsi="Times New Roman" w:cs="Times New Roman"/>
          <w:sz w:val="28"/>
          <w:szCs w:val="28"/>
          <w:lang w:eastAsia="ru-RU"/>
        </w:rPr>
        <w:t>4.</w:t>
      </w:r>
      <w:r w:rsidR="000E1A17" w:rsidRPr="00B844FF">
        <w:rPr>
          <w:rFonts w:ascii="Times New Roman" w:hAnsi="Times New Roman" w:cs="Times New Roman"/>
          <w:b/>
          <w:noProof/>
          <w:sz w:val="20"/>
          <w:szCs w:val="20"/>
        </w:rPr>
        <w:t xml:space="preserve"> </w:t>
      </w:r>
      <w:r>
        <w:rPr>
          <w:rFonts w:ascii="Times New Roman" w:hAnsi="Times New Roman" w:cs="Times New Roman"/>
          <w:b/>
          <w:noProof/>
          <w:sz w:val="20"/>
          <w:szCs w:val="20"/>
          <w:lang w:eastAsia="ru-RU"/>
        </w:rPr>
        <w:pict>
          <v:shape id="Поле 13" o:spid="_x0000_s1053" type="#_x0000_t202" style="position:absolute;left:0;text-align:left;margin-left:770.65pt;margin-top:146.05pt;width:29.05pt;height:29.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" fillcolor="window" stroked="f" strokeweight=".5pt">
            <v:textbox style="layout-flow:vertical;mso-next-textbox:#Поле 13">
              <w:txbxContent>
                <w:p w:rsidR="0014143E" w:rsidRPr="002F599F" w:rsidRDefault="0014143E"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Default="000E1A17" w:rsidP="000E1A17">
      <w:pPr>
        <w:keepNext/>
        <w:spacing w:after="0" w:line="240" w:lineRule="auto"/>
        <w:ind w:firstLine="709"/>
        <w:jc w:val="right"/>
        <w:rPr>
          <w:rFonts w:ascii="Times New Roman" w:hAnsi="Times New Roman" w:cs="Times New Roman"/>
          <w:iCs/>
          <w:sz w:val="28"/>
          <w:szCs w:val="28"/>
        </w:rPr>
      </w:pPr>
      <w:bookmarkStart w:id="0" w:name="_Ref20403445"/>
    </w:p>
    <w:p w:rsidR="000E1A17" w:rsidRPr="00DD7BF3" w:rsidRDefault="000E1A17" w:rsidP="000E1A17">
      <w:pPr>
        <w:keepNext/>
        <w:spacing w:after="0" w:line="240" w:lineRule="auto"/>
        <w:ind w:firstLine="709"/>
        <w:jc w:val="right"/>
        <w:rPr>
          <w:rFonts w:ascii="Times New Roman" w:hAnsi="Times New Roman" w:cs="Times New Roman"/>
          <w:iCs/>
          <w:sz w:val="28"/>
          <w:szCs w:val="28"/>
        </w:rPr>
      </w:pPr>
      <w:r w:rsidRPr="00DD7BF3">
        <w:rPr>
          <w:rFonts w:ascii="Times New Roman" w:hAnsi="Times New Roman" w:cs="Times New Roman"/>
          <w:iCs/>
          <w:sz w:val="28"/>
          <w:szCs w:val="28"/>
        </w:rPr>
        <w:t xml:space="preserve">Таблица </w:t>
      </w:r>
      <w:bookmarkEnd w:id="0"/>
      <w:r w:rsidRPr="00DD7BF3">
        <w:rPr>
          <w:rFonts w:ascii="Times New Roman" w:hAnsi="Times New Roman" w:cs="Times New Roman"/>
          <w:iCs/>
          <w:sz w:val="28"/>
          <w:szCs w:val="28"/>
        </w:rPr>
        <w:t>3</w:t>
      </w:r>
      <w:r w:rsidR="0014143E">
        <w:rPr>
          <w:rFonts w:ascii="Times New Roman" w:hAnsi="Times New Roman" w:cs="Times New Roman"/>
          <w:noProof/>
          <w:sz w:val="20"/>
          <w:szCs w:val="20"/>
          <w:lang w:eastAsia="ru-RU"/>
        </w:rPr>
        <w:pict>
          <v:shape id="Поле 3" o:spid="_x0000_s1050" type="#_x0000_t202" style="position:absolute;left:0;text-align:left;margin-left:756.25pt;margin-top:-98.3pt;width:29.1pt;height:29.1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" fillcolor="window" stroked="f" strokeweight=".5pt">
            <v:textbox style="layout-flow:vertical;mso-next-textbox:#Поле 3">
              <w:txbxContent>
                <w:p w:rsidR="0014143E" w:rsidRPr="002F599F" w:rsidRDefault="0014143E" w:rsidP="000E1A17">
                  <w:pPr>
                    <w:rPr>
                      <w:rFonts w:ascii="Times New Roman" w:hAnsi="Times New Roman" w:cs="Times New Roman"/>
                      <w:sz w:val="28"/>
                      <w:szCs w:val="28"/>
                    </w:rPr>
                  </w:pPr>
                  <w:r w:rsidRPr="002F599F">
                    <w:rPr>
                      <w:rFonts w:ascii="Times New Roman" w:hAnsi="Times New Roman" w:cs="Times New Roman"/>
                      <w:sz w:val="28"/>
                      <w:szCs w:val="28"/>
                    </w:rPr>
                    <w:t>13</w:t>
                  </w:r>
                </w:p>
              </w:txbxContent>
            </v:textbox>
          </v:shape>
        </w:pict>
      </w:r>
    </w:p>
    <w:p w:rsidR="000E1A17" w:rsidRDefault="000E1A17" w:rsidP="000E1A17">
      <w:pPr>
        <w:keepNext/>
        <w:spacing w:after="0" w:line="240" w:lineRule="auto"/>
        <w:ind w:firstLine="709"/>
        <w:jc w:val="center"/>
        <w:rPr>
          <w:rFonts w:ascii="Times New Roman" w:hAnsi="Times New Roman" w:cs="Times New Roman"/>
          <w:b/>
          <w:sz w:val="28"/>
          <w:szCs w:val="28"/>
        </w:rPr>
      </w:pPr>
    </w:p>
    <w:p w:rsidR="000E1A17" w:rsidRPr="00F336F6" w:rsidRDefault="000E1A17" w:rsidP="000E1A17">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Значения спроса на тепловую мощность в расчетных элементах территориального деления (существующее положение)</w:t>
      </w:r>
      <w:r w:rsidRPr="00B844FF">
        <w:rPr>
          <w:rFonts w:ascii="Times New Roman" w:hAnsi="Times New Roman" w:cs="Times New Roman"/>
          <w:b/>
          <w:noProof/>
          <w:sz w:val="20"/>
          <w:szCs w:val="20"/>
        </w:rPr>
        <w:t xml:space="preserve"> </w:t>
      </w:r>
      <w:r w:rsidR="0014143E">
        <w:rPr>
          <w:rFonts w:ascii="Times New Roman" w:hAnsi="Times New Roman" w:cs="Times New Roman"/>
          <w:b/>
          <w:noProof/>
          <w:sz w:val="20"/>
          <w:szCs w:val="20"/>
          <w:lang w:eastAsia="ru-RU"/>
        </w:rPr>
        <w:pict>
          <v:shape id="Поле 12" o:spid="_x0000_s1052" type="#_x0000_t202" style="position:absolute;left:0;text-align:left;margin-left:758.65pt;margin-top:85.75pt;width:29.05pt;height:29.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" fillcolor="window" stroked="f" strokeweight=".5pt">
            <v:textbox style="layout-flow:vertical;mso-next-textbox:#Поле 12">
              <w:txbxContent>
                <w:p w:rsidR="0014143E" w:rsidRPr="002F599F" w:rsidRDefault="0014143E"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Default="000E1A17" w:rsidP="00C42266">
      <w:pPr>
        <w:spacing w:after="0" w:line="240" w:lineRule="auto"/>
        <w:jc w:val="both"/>
        <w:rPr>
          <w:rFonts w:ascii="Times New Roman" w:eastAsia="Times New Roman"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2081"/>
        <w:gridCol w:w="2336"/>
        <w:gridCol w:w="2388"/>
        <w:gridCol w:w="1945"/>
      </w:tblGrid>
      <w:tr w:rsidR="000E1A17" w:rsidRPr="00F336F6" w:rsidTr="0069031F">
        <w:trPr>
          <w:trHeight w:val="20"/>
          <w:tblHeader/>
          <w:jc w:val="center"/>
        </w:trPr>
        <w:tc>
          <w:tcPr>
            <w:tcW w:w="714"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 xml:space="preserve">№ </w:t>
            </w:r>
            <w:proofErr w:type="gramStart"/>
            <w:r w:rsidRPr="00F336F6">
              <w:rPr>
                <w:rFonts w:ascii="Times New Roman" w:eastAsia="Times New Roman" w:hAnsi="Times New Roman" w:cs="Times New Roman"/>
                <w:color w:val="000000"/>
                <w:sz w:val="24"/>
                <w:szCs w:val="20"/>
                <w:lang w:eastAsia="ru-RU"/>
              </w:rPr>
              <w:t>п</w:t>
            </w:r>
            <w:proofErr w:type="gramEnd"/>
            <w:r w:rsidRPr="00F336F6">
              <w:rPr>
                <w:rFonts w:ascii="Times New Roman" w:eastAsia="Times New Roman" w:hAnsi="Times New Roman" w:cs="Times New Roman"/>
                <w:color w:val="000000"/>
                <w:sz w:val="24"/>
                <w:szCs w:val="20"/>
                <w:lang w:eastAsia="ru-RU"/>
              </w:rPr>
              <w:t>/п</w:t>
            </w:r>
          </w:p>
        </w:tc>
        <w:tc>
          <w:tcPr>
            <w:tcW w:w="2081"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Наименование ТСО</w:t>
            </w:r>
          </w:p>
        </w:tc>
        <w:tc>
          <w:tcPr>
            <w:tcW w:w="2336"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Наименование и адрес котельной</w:t>
            </w:r>
          </w:p>
        </w:tc>
        <w:tc>
          <w:tcPr>
            <w:tcW w:w="2388"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Спрос на тепловую мощность, Гкал/час</w:t>
            </w:r>
          </w:p>
        </w:tc>
        <w:tc>
          <w:tcPr>
            <w:tcW w:w="1945"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Полезный отпуск, Гкал/год</w:t>
            </w:r>
          </w:p>
        </w:tc>
      </w:tr>
      <w:tr w:rsidR="000E1A17" w:rsidRPr="00F336F6" w:rsidTr="0069031F">
        <w:trPr>
          <w:trHeight w:val="231"/>
          <w:tblHeader/>
          <w:jc w:val="center"/>
        </w:trPr>
        <w:tc>
          <w:tcPr>
            <w:tcW w:w="714"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1</w:t>
            </w:r>
          </w:p>
        </w:tc>
        <w:tc>
          <w:tcPr>
            <w:tcW w:w="2081"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2</w:t>
            </w:r>
          </w:p>
        </w:tc>
        <w:tc>
          <w:tcPr>
            <w:tcW w:w="2336"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w:t>
            </w:r>
          </w:p>
        </w:tc>
        <w:tc>
          <w:tcPr>
            <w:tcW w:w="2388"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4</w:t>
            </w:r>
          </w:p>
        </w:tc>
        <w:tc>
          <w:tcPr>
            <w:tcW w:w="1945"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5</w:t>
            </w:r>
          </w:p>
        </w:tc>
      </w:tr>
      <w:tr w:rsidR="00B25BF9" w:rsidRPr="00F336F6" w:rsidTr="00823351">
        <w:trPr>
          <w:trHeight w:val="50"/>
          <w:jc w:val="center"/>
        </w:trPr>
        <w:tc>
          <w:tcPr>
            <w:tcW w:w="714" w:type="dxa"/>
            <w:shd w:val="clear" w:color="auto" w:fill="auto"/>
            <w:hideMark/>
          </w:tcPr>
          <w:p w:rsidR="00B25BF9" w:rsidRPr="00F336F6" w:rsidRDefault="00B25BF9" w:rsidP="00823351">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1</w:t>
            </w:r>
          </w:p>
        </w:tc>
        <w:tc>
          <w:tcPr>
            <w:tcW w:w="2081" w:type="dxa"/>
            <w:hideMark/>
          </w:tcPr>
          <w:p w:rsidR="00B25BF9" w:rsidRPr="00F336F6" w:rsidRDefault="00B25BF9" w:rsidP="00823351">
            <w:pPr>
              <w:spacing w:after="0" w:line="240" w:lineRule="auto"/>
              <w:jc w:val="center"/>
              <w:rPr>
                <w:rFonts w:ascii="Times New Roman" w:hAnsi="Times New Roman" w:cs="Times New Roman"/>
                <w:sz w:val="24"/>
                <w:szCs w:val="20"/>
              </w:rPr>
            </w:pPr>
            <w:r w:rsidRPr="00F336F6">
              <w:rPr>
                <w:rFonts w:ascii="Times New Roman" w:hAnsi="Times New Roman" w:cs="Times New Roman"/>
                <w:sz w:val="24"/>
                <w:szCs w:val="20"/>
              </w:rPr>
              <w:t>МУП «ТЭК Крымского района»</w:t>
            </w:r>
          </w:p>
        </w:tc>
        <w:tc>
          <w:tcPr>
            <w:tcW w:w="2336" w:type="dxa"/>
            <w:shd w:val="clear" w:color="auto" w:fill="auto"/>
          </w:tcPr>
          <w:p w:rsidR="00B25BF9" w:rsidRDefault="00B25BF9" w:rsidP="00823351">
            <w:pPr>
              <w:pStyle w:val="a9"/>
              <w:spacing w:after="0"/>
              <w:ind w:left="0"/>
              <w:jc w:val="center"/>
              <w:rPr>
                <w:rFonts w:ascii="Times New Roman" w:hAnsi="Times New Roman" w:cs="Times New Roman"/>
                <w:sz w:val="24"/>
                <w:szCs w:val="20"/>
                <w:lang w:eastAsia="ru-RU"/>
              </w:rPr>
            </w:pPr>
            <w:r w:rsidRPr="00B25BF9">
              <w:rPr>
                <w:rFonts w:ascii="Times New Roman" w:hAnsi="Times New Roman" w:cs="Times New Roman"/>
                <w:sz w:val="24"/>
                <w:szCs w:val="20"/>
                <w:lang w:eastAsia="ru-RU"/>
              </w:rPr>
              <w:t>Котельная № 15,</w:t>
            </w:r>
          </w:p>
          <w:p w:rsidR="00B25BF9" w:rsidRDefault="00B25BF9" w:rsidP="00823351">
            <w:pPr>
              <w:pStyle w:val="a9"/>
              <w:spacing w:after="0"/>
              <w:ind w:left="0"/>
              <w:jc w:val="center"/>
              <w:rPr>
                <w:rFonts w:ascii="Times New Roman" w:hAnsi="Times New Roman" w:cs="Times New Roman"/>
                <w:sz w:val="24"/>
                <w:szCs w:val="20"/>
                <w:lang w:eastAsia="ru-RU"/>
              </w:rPr>
            </w:pPr>
            <w:proofErr w:type="spellStart"/>
            <w:r w:rsidRPr="00B25BF9">
              <w:rPr>
                <w:rFonts w:ascii="Times New Roman" w:hAnsi="Times New Roman" w:cs="Times New Roman"/>
                <w:sz w:val="24"/>
                <w:szCs w:val="20"/>
                <w:lang w:eastAsia="ru-RU"/>
              </w:rPr>
              <w:t>х</w:t>
            </w:r>
            <w:r>
              <w:rPr>
                <w:rFonts w:ascii="Times New Roman" w:hAnsi="Times New Roman" w:cs="Times New Roman"/>
                <w:sz w:val="24"/>
                <w:szCs w:val="20"/>
                <w:lang w:eastAsia="ru-RU"/>
              </w:rPr>
              <w:t>ут</w:t>
            </w:r>
            <w:proofErr w:type="spellEnd"/>
            <w:r w:rsidRPr="00B25BF9">
              <w:rPr>
                <w:rFonts w:ascii="Times New Roman" w:hAnsi="Times New Roman" w:cs="Times New Roman"/>
                <w:sz w:val="24"/>
                <w:szCs w:val="20"/>
                <w:lang w:eastAsia="ru-RU"/>
              </w:rPr>
              <w:t>. Садовый,</w:t>
            </w:r>
          </w:p>
          <w:p w:rsidR="00B25BF9" w:rsidRPr="00B25BF9" w:rsidRDefault="00B25BF9" w:rsidP="00823351">
            <w:pPr>
              <w:pStyle w:val="a9"/>
              <w:spacing w:after="0"/>
              <w:ind w:left="0"/>
              <w:jc w:val="center"/>
              <w:rPr>
                <w:rFonts w:ascii="Times New Roman" w:hAnsi="Times New Roman" w:cs="Times New Roman"/>
                <w:sz w:val="24"/>
                <w:szCs w:val="20"/>
                <w:lang w:eastAsia="ru-RU"/>
              </w:rPr>
            </w:pPr>
            <w:r w:rsidRPr="00B25BF9">
              <w:rPr>
                <w:rFonts w:ascii="Times New Roman" w:hAnsi="Times New Roman" w:cs="Times New Roman"/>
                <w:sz w:val="24"/>
                <w:szCs w:val="20"/>
                <w:lang w:eastAsia="ru-RU"/>
              </w:rPr>
              <w:t>ул. Первомайская, 8</w:t>
            </w:r>
          </w:p>
        </w:tc>
        <w:tc>
          <w:tcPr>
            <w:tcW w:w="2388" w:type="dxa"/>
            <w:shd w:val="clear" w:color="auto" w:fill="auto"/>
          </w:tcPr>
          <w:p w:rsidR="00B25BF9" w:rsidRPr="00B25BF9" w:rsidRDefault="00B25BF9" w:rsidP="00823351">
            <w:pPr>
              <w:spacing w:after="0" w:line="240" w:lineRule="auto"/>
              <w:jc w:val="center"/>
              <w:rPr>
                <w:rFonts w:ascii="Times New Roman" w:hAnsi="Times New Roman" w:cs="Times New Roman"/>
                <w:sz w:val="24"/>
                <w:szCs w:val="20"/>
                <w:lang w:eastAsia="ru-RU"/>
              </w:rPr>
            </w:pPr>
            <w:r w:rsidRPr="00B25BF9">
              <w:rPr>
                <w:rFonts w:ascii="Times New Roman" w:hAnsi="Times New Roman" w:cs="Times New Roman"/>
                <w:sz w:val="24"/>
                <w:szCs w:val="20"/>
                <w:lang w:eastAsia="ru-RU"/>
              </w:rPr>
              <w:t>0,51</w:t>
            </w:r>
          </w:p>
        </w:tc>
        <w:tc>
          <w:tcPr>
            <w:tcW w:w="1945" w:type="dxa"/>
            <w:shd w:val="clear" w:color="auto" w:fill="auto"/>
          </w:tcPr>
          <w:p w:rsidR="00B25BF9" w:rsidRPr="00B25BF9" w:rsidRDefault="00B25BF9" w:rsidP="00823351">
            <w:pPr>
              <w:spacing w:after="0" w:line="240" w:lineRule="auto"/>
              <w:jc w:val="center"/>
              <w:rPr>
                <w:rFonts w:ascii="Times New Roman" w:hAnsi="Times New Roman" w:cs="Times New Roman"/>
                <w:sz w:val="24"/>
                <w:szCs w:val="20"/>
                <w:lang w:eastAsia="ru-RU"/>
              </w:rPr>
            </w:pPr>
            <w:r w:rsidRPr="00B25BF9">
              <w:rPr>
                <w:rFonts w:ascii="Times New Roman" w:hAnsi="Times New Roman" w:cs="Times New Roman"/>
                <w:sz w:val="24"/>
                <w:szCs w:val="20"/>
                <w:lang w:eastAsia="ru-RU"/>
              </w:rPr>
              <w:t>899,33</w:t>
            </w:r>
          </w:p>
        </w:tc>
      </w:tr>
      <w:tr w:rsidR="00B25BF9" w:rsidRPr="00F336F6" w:rsidTr="00823351">
        <w:trPr>
          <w:trHeight w:val="50"/>
          <w:jc w:val="center"/>
        </w:trPr>
        <w:tc>
          <w:tcPr>
            <w:tcW w:w="714" w:type="dxa"/>
            <w:shd w:val="clear" w:color="auto" w:fill="auto"/>
          </w:tcPr>
          <w:p w:rsidR="00B25BF9" w:rsidRPr="00F336F6" w:rsidRDefault="00B25BF9" w:rsidP="00823351">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2</w:t>
            </w:r>
          </w:p>
        </w:tc>
        <w:tc>
          <w:tcPr>
            <w:tcW w:w="2081" w:type="dxa"/>
          </w:tcPr>
          <w:p w:rsidR="00B25BF9" w:rsidRPr="00F336F6" w:rsidRDefault="00B25BF9" w:rsidP="00823351">
            <w:pPr>
              <w:spacing w:after="0" w:line="240" w:lineRule="auto"/>
              <w:jc w:val="center"/>
              <w:rPr>
                <w:rFonts w:ascii="Times New Roman" w:hAnsi="Times New Roman" w:cs="Times New Roman"/>
                <w:sz w:val="24"/>
                <w:szCs w:val="20"/>
              </w:rPr>
            </w:pPr>
            <w:r w:rsidRPr="00F336F6">
              <w:rPr>
                <w:rFonts w:ascii="Times New Roman" w:hAnsi="Times New Roman" w:cs="Times New Roman"/>
                <w:sz w:val="24"/>
                <w:szCs w:val="20"/>
              </w:rPr>
              <w:t>МУП «ТЭК Крымского района»</w:t>
            </w:r>
          </w:p>
        </w:tc>
        <w:tc>
          <w:tcPr>
            <w:tcW w:w="2336" w:type="dxa"/>
            <w:shd w:val="clear" w:color="auto" w:fill="auto"/>
          </w:tcPr>
          <w:p w:rsidR="00B25BF9" w:rsidRDefault="00B25BF9" w:rsidP="00823351">
            <w:pPr>
              <w:spacing w:after="0"/>
              <w:jc w:val="center"/>
              <w:rPr>
                <w:rFonts w:ascii="Times New Roman" w:hAnsi="Times New Roman" w:cs="Times New Roman"/>
                <w:sz w:val="24"/>
                <w:szCs w:val="24"/>
              </w:rPr>
            </w:pPr>
            <w:r w:rsidRPr="00B25BF9">
              <w:rPr>
                <w:rFonts w:ascii="Times New Roman" w:hAnsi="Times New Roman" w:cs="Times New Roman"/>
                <w:sz w:val="24"/>
                <w:szCs w:val="24"/>
              </w:rPr>
              <w:t>Котельная № 25,</w:t>
            </w:r>
          </w:p>
          <w:p w:rsidR="00B25BF9" w:rsidRDefault="00B25BF9" w:rsidP="00823351">
            <w:pPr>
              <w:spacing w:after="0"/>
              <w:jc w:val="center"/>
              <w:rPr>
                <w:rFonts w:ascii="Times New Roman" w:hAnsi="Times New Roman" w:cs="Times New Roman"/>
                <w:sz w:val="24"/>
                <w:szCs w:val="24"/>
              </w:rPr>
            </w:pPr>
            <w:r w:rsidRPr="00B25BF9">
              <w:rPr>
                <w:rFonts w:ascii="Times New Roman" w:hAnsi="Times New Roman" w:cs="Times New Roman"/>
                <w:sz w:val="24"/>
                <w:szCs w:val="24"/>
              </w:rPr>
              <w:t xml:space="preserve">с. </w:t>
            </w:r>
            <w:proofErr w:type="spellStart"/>
            <w:r w:rsidRPr="00B25BF9">
              <w:rPr>
                <w:rFonts w:ascii="Times New Roman" w:hAnsi="Times New Roman" w:cs="Times New Roman"/>
                <w:sz w:val="24"/>
                <w:szCs w:val="24"/>
              </w:rPr>
              <w:t>Кеслерово</w:t>
            </w:r>
            <w:proofErr w:type="spellEnd"/>
            <w:r>
              <w:rPr>
                <w:rFonts w:ascii="Times New Roman" w:hAnsi="Times New Roman" w:cs="Times New Roman"/>
                <w:sz w:val="24"/>
                <w:szCs w:val="24"/>
              </w:rPr>
              <w:t>,</w:t>
            </w:r>
          </w:p>
          <w:p w:rsidR="00B25BF9" w:rsidRPr="00B25BF9" w:rsidRDefault="00B25BF9" w:rsidP="00823351">
            <w:pPr>
              <w:spacing w:after="0"/>
              <w:jc w:val="center"/>
              <w:rPr>
                <w:rFonts w:ascii="Times New Roman" w:hAnsi="Times New Roman" w:cs="Times New Roman"/>
                <w:sz w:val="24"/>
                <w:szCs w:val="24"/>
              </w:rPr>
            </w:pPr>
            <w:r w:rsidRPr="00B25BF9">
              <w:rPr>
                <w:rFonts w:ascii="Times New Roman" w:hAnsi="Times New Roman" w:cs="Times New Roman"/>
                <w:sz w:val="24"/>
                <w:szCs w:val="24"/>
              </w:rPr>
              <w:t>ул. Гастелло, 62</w:t>
            </w:r>
          </w:p>
        </w:tc>
        <w:tc>
          <w:tcPr>
            <w:tcW w:w="2388" w:type="dxa"/>
            <w:shd w:val="clear" w:color="auto" w:fill="auto"/>
          </w:tcPr>
          <w:p w:rsidR="00B25BF9" w:rsidRPr="00B25BF9" w:rsidRDefault="00B25BF9" w:rsidP="00823351">
            <w:pPr>
              <w:spacing w:after="0"/>
              <w:jc w:val="center"/>
              <w:rPr>
                <w:rFonts w:ascii="Times New Roman" w:hAnsi="Times New Roman" w:cs="Times New Roman"/>
                <w:sz w:val="24"/>
                <w:szCs w:val="20"/>
              </w:rPr>
            </w:pPr>
            <w:r w:rsidRPr="00B25BF9">
              <w:rPr>
                <w:rFonts w:ascii="Times New Roman" w:hAnsi="Times New Roman" w:cs="Times New Roman"/>
                <w:sz w:val="24"/>
                <w:szCs w:val="20"/>
              </w:rPr>
              <w:t>0,12</w:t>
            </w:r>
          </w:p>
        </w:tc>
        <w:tc>
          <w:tcPr>
            <w:tcW w:w="1945" w:type="dxa"/>
            <w:shd w:val="clear" w:color="auto" w:fill="auto"/>
          </w:tcPr>
          <w:p w:rsidR="00B25BF9" w:rsidRPr="00B25BF9" w:rsidRDefault="00B25BF9" w:rsidP="00823351">
            <w:pPr>
              <w:spacing w:after="0"/>
              <w:jc w:val="center"/>
              <w:rPr>
                <w:rFonts w:ascii="Times New Roman" w:hAnsi="Times New Roman" w:cs="Times New Roman"/>
                <w:sz w:val="24"/>
                <w:szCs w:val="20"/>
              </w:rPr>
            </w:pPr>
            <w:r w:rsidRPr="00B25BF9">
              <w:rPr>
                <w:rFonts w:ascii="Times New Roman" w:hAnsi="Times New Roman" w:cs="Times New Roman"/>
                <w:sz w:val="24"/>
                <w:szCs w:val="20"/>
              </w:rPr>
              <w:t>189,99</w:t>
            </w:r>
          </w:p>
        </w:tc>
      </w:tr>
      <w:tr w:rsidR="00B25BF9" w:rsidRPr="00F336F6" w:rsidTr="00823351">
        <w:trPr>
          <w:trHeight w:val="50"/>
          <w:jc w:val="center"/>
        </w:trPr>
        <w:tc>
          <w:tcPr>
            <w:tcW w:w="714" w:type="dxa"/>
            <w:shd w:val="clear" w:color="auto" w:fill="auto"/>
          </w:tcPr>
          <w:p w:rsidR="00B25BF9" w:rsidRPr="00F336F6" w:rsidRDefault="00B25BF9" w:rsidP="00823351">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w:t>
            </w:r>
          </w:p>
        </w:tc>
        <w:tc>
          <w:tcPr>
            <w:tcW w:w="2081" w:type="dxa"/>
          </w:tcPr>
          <w:p w:rsidR="00B25BF9" w:rsidRPr="00F336F6" w:rsidRDefault="00B25BF9" w:rsidP="00823351">
            <w:pPr>
              <w:spacing w:after="0" w:line="240" w:lineRule="auto"/>
              <w:jc w:val="center"/>
              <w:rPr>
                <w:rFonts w:ascii="Times New Roman" w:hAnsi="Times New Roman" w:cs="Times New Roman"/>
                <w:sz w:val="24"/>
                <w:szCs w:val="20"/>
              </w:rPr>
            </w:pPr>
            <w:r w:rsidRPr="00F336F6">
              <w:rPr>
                <w:rFonts w:ascii="Times New Roman" w:hAnsi="Times New Roman" w:cs="Times New Roman"/>
                <w:sz w:val="24"/>
                <w:szCs w:val="20"/>
              </w:rPr>
              <w:t>МУП «ТЭК Крымского района»</w:t>
            </w:r>
          </w:p>
        </w:tc>
        <w:tc>
          <w:tcPr>
            <w:tcW w:w="2336" w:type="dxa"/>
            <w:shd w:val="clear" w:color="auto" w:fill="auto"/>
          </w:tcPr>
          <w:p w:rsidR="00B25BF9" w:rsidRDefault="00B25BF9" w:rsidP="00823351">
            <w:pPr>
              <w:spacing w:after="0"/>
              <w:jc w:val="center"/>
              <w:rPr>
                <w:rFonts w:ascii="Times New Roman" w:hAnsi="Times New Roman" w:cs="Times New Roman"/>
                <w:sz w:val="24"/>
                <w:szCs w:val="20"/>
              </w:rPr>
            </w:pPr>
            <w:r w:rsidRPr="00B25BF9">
              <w:rPr>
                <w:rFonts w:ascii="Times New Roman" w:hAnsi="Times New Roman" w:cs="Times New Roman"/>
                <w:sz w:val="24"/>
                <w:szCs w:val="20"/>
              </w:rPr>
              <w:t>Котельная № 30,</w:t>
            </w:r>
          </w:p>
          <w:p w:rsidR="00B25BF9" w:rsidRDefault="00B25BF9" w:rsidP="00823351">
            <w:pPr>
              <w:spacing w:after="0"/>
              <w:jc w:val="center"/>
              <w:rPr>
                <w:rFonts w:ascii="Times New Roman" w:hAnsi="Times New Roman" w:cs="Times New Roman"/>
                <w:sz w:val="24"/>
                <w:szCs w:val="20"/>
              </w:rPr>
            </w:pPr>
            <w:proofErr w:type="spellStart"/>
            <w:r w:rsidRPr="00B25BF9">
              <w:rPr>
                <w:rFonts w:ascii="Times New Roman" w:hAnsi="Times New Roman" w:cs="Times New Roman"/>
                <w:sz w:val="24"/>
                <w:szCs w:val="20"/>
              </w:rPr>
              <w:t>х</w:t>
            </w:r>
            <w:r>
              <w:rPr>
                <w:rFonts w:ascii="Times New Roman" w:hAnsi="Times New Roman" w:cs="Times New Roman"/>
                <w:sz w:val="24"/>
                <w:szCs w:val="20"/>
              </w:rPr>
              <w:t>ут</w:t>
            </w:r>
            <w:proofErr w:type="spellEnd"/>
            <w:r w:rsidRPr="00B25BF9">
              <w:rPr>
                <w:rFonts w:ascii="Times New Roman" w:hAnsi="Times New Roman" w:cs="Times New Roman"/>
                <w:sz w:val="24"/>
                <w:szCs w:val="20"/>
              </w:rPr>
              <w:t>. Павловский,</w:t>
            </w:r>
          </w:p>
          <w:p w:rsidR="00B25BF9" w:rsidRDefault="00B25BF9" w:rsidP="00823351">
            <w:pPr>
              <w:spacing w:after="0"/>
              <w:jc w:val="center"/>
              <w:rPr>
                <w:rFonts w:ascii="Times New Roman" w:hAnsi="Times New Roman" w:cs="Times New Roman"/>
                <w:sz w:val="24"/>
                <w:szCs w:val="20"/>
              </w:rPr>
            </w:pPr>
            <w:r w:rsidRPr="00B25BF9">
              <w:rPr>
                <w:rFonts w:ascii="Times New Roman" w:hAnsi="Times New Roman" w:cs="Times New Roman"/>
                <w:sz w:val="24"/>
                <w:szCs w:val="20"/>
              </w:rPr>
              <w:t>ул. Молодежная,</w:t>
            </w:r>
          </w:p>
          <w:p w:rsidR="00B25BF9" w:rsidRPr="00B25BF9" w:rsidRDefault="00B25BF9" w:rsidP="00823351">
            <w:pPr>
              <w:spacing w:after="0"/>
              <w:jc w:val="center"/>
              <w:rPr>
                <w:rFonts w:ascii="Times New Roman" w:hAnsi="Times New Roman" w:cs="Times New Roman"/>
                <w:sz w:val="24"/>
                <w:szCs w:val="24"/>
              </w:rPr>
            </w:pPr>
            <w:r w:rsidRPr="00B25BF9">
              <w:rPr>
                <w:rFonts w:ascii="Times New Roman" w:hAnsi="Times New Roman" w:cs="Times New Roman"/>
                <w:sz w:val="24"/>
                <w:szCs w:val="20"/>
              </w:rPr>
              <w:t>2-Б</w:t>
            </w:r>
          </w:p>
        </w:tc>
        <w:tc>
          <w:tcPr>
            <w:tcW w:w="2388" w:type="dxa"/>
            <w:shd w:val="clear" w:color="auto" w:fill="auto"/>
          </w:tcPr>
          <w:p w:rsidR="00B25BF9" w:rsidRPr="00B25BF9" w:rsidRDefault="00B25BF9" w:rsidP="00823351">
            <w:pPr>
              <w:spacing w:after="0"/>
              <w:jc w:val="center"/>
              <w:rPr>
                <w:rFonts w:ascii="Times New Roman" w:hAnsi="Times New Roman" w:cs="Times New Roman"/>
                <w:sz w:val="24"/>
                <w:szCs w:val="20"/>
              </w:rPr>
            </w:pPr>
            <w:r w:rsidRPr="00B25BF9">
              <w:rPr>
                <w:rFonts w:ascii="Times New Roman" w:hAnsi="Times New Roman" w:cs="Times New Roman"/>
                <w:sz w:val="24"/>
                <w:szCs w:val="20"/>
              </w:rPr>
              <w:t>0,64</w:t>
            </w:r>
          </w:p>
        </w:tc>
        <w:tc>
          <w:tcPr>
            <w:tcW w:w="1945" w:type="dxa"/>
            <w:shd w:val="clear" w:color="auto" w:fill="auto"/>
          </w:tcPr>
          <w:p w:rsidR="00B25BF9" w:rsidRPr="00B25BF9" w:rsidRDefault="00B25BF9" w:rsidP="00823351">
            <w:pPr>
              <w:spacing w:after="0"/>
              <w:jc w:val="center"/>
              <w:rPr>
                <w:rFonts w:ascii="Times New Roman" w:hAnsi="Times New Roman" w:cs="Times New Roman"/>
                <w:sz w:val="24"/>
                <w:szCs w:val="20"/>
              </w:rPr>
            </w:pPr>
            <w:r w:rsidRPr="00B25BF9">
              <w:rPr>
                <w:rFonts w:ascii="Times New Roman" w:hAnsi="Times New Roman" w:cs="Times New Roman"/>
                <w:sz w:val="24"/>
                <w:szCs w:val="20"/>
              </w:rPr>
              <w:t>840,12</w:t>
            </w:r>
          </w:p>
        </w:tc>
      </w:tr>
      <w:tr w:rsidR="00B25BF9" w:rsidRPr="00F336F6" w:rsidTr="00823351">
        <w:trPr>
          <w:trHeight w:val="50"/>
          <w:jc w:val="center"/>
        </w:trPr>
        <w:tc>
          <w:tcPr>
            <w:tcW w:w="714" w:type="dxa"/>
            <w:shd w:val="clear" w:color="auto" w:fill="auto"/>
          </w:tcPr>
          <w:p w:rsidR="00B25BF9" w:rsidRPr="00F336F6" w:rsidRDefault="00B25BF9" w:rsidP="00823351">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4</w:t>
            </w:r>
          </w:p>
        </w:tc>
        <w:tc>
          <w:tcPr>
            <w:tcW w:w="2081" w:type="dxa"/>
          </w:tcPr>
          <w:p w:rsidR="00B25BF9" w:rsidRPr="00F336F6" w:rsidRDefault="00B25BF9" w:rsidP="00823351">
            <w:pPr>
              <w:spacing w:after="0" w:line="240" w:lineRule="auto"/>
              <w:jc w:val="center"/>
              <w:rPr>
                <w:rFonts w:ascii="Times New Roman" w:hAnsi="Times New Roman" w:cs="Times New Roman"/>
                <w:sz w:val="24"/>
                <w:szCs w:val="20"/>
              </w:rPr>
            </w:pPr>
            <w:r w:rsidRPr="00F336F6">
              <w:rPr>
                <w:rFonts w:ascii="Times New Roman" w:hAnsi="Times New Roman" w:cs="Times New Roman"/>
                <w:sz w:val="24"/>
                <w:szCs w:val="20"/>
              </w:rPr>
              <w:t>МУП «ТЭК Крымского района»</w:t>
            </w:r>
          </w:p>
        </w:tc>
        <w:tc>
          <w:tcPr>
            <w:tcW w:w="2336" w:type="dxa"/>
            <w:shd w:val="clear" w:color="auto" w:fill="auto"/>
          </w:tcPr>
          <w:p w:rsidR="00B25BF9" w:rsidRDefault="00B25BF9" w:rsidP="00823351">
            <w:pPr>
              <w:spacing w:after="0"/>
              <w:jc w:val="center"/>
              <w:rPr>
                <w:rFonts w:ascii="Times New Roman" w:hAnsi="Times New Roman" w:cs="Times New Roman"/>
                <w:sz w:val="24"/>
                <w:szCs w:val="20"/>
              </w:rPr>
            </w:pPr>
            <w:r w:rsidRPr="00B25BF9">
              <w:rPr>
                <w:rFonts w:ascii="Times New Roman" w:hAnsi="Times New Roman" w:cs="Times New Roman"/>
                <w:sz w:val="24"/>
                <w:szCs w:val="20"/>
              </w:rPr>
              <w:t>Котельная № 43,</w:t>
            </w:r>
          </w:p>
          <w:p w:rsidR="00B25BF9" w:rsidRPr="00B25BF9" w:rsidRDefault="00B25BF9" w:rsidP="00823351">
            <w:pPr>
              <w:spacing w:after="0"/>
              <w:jc w:val="center"/>
              <w:rPr>
                <w:rFonts w:ascii="Times New Roman" w:hAnsi="Times New Roman" w:cs="Times New Roman"/>
                <w:sz w:val="24"/>
                <w:szCs w:val="20"/>
              </w:rPr>
            </w:pPr>
            <w:proofErr w:type="spellStart"/>
            <w:r w:rsidRPr="00B25BF9">
              <w:rPr>
                <w:rFonts w:ascii="Times New Roman" w:hAnsi="Times New Roman" w:cs="Times New Roman"/>
                <w:sz w:val="24"/>
                <w:szCs w:val="20"/>
              </w:rPr>
              <w:t>х</w:t>
            </w:r>
            <w:r>
              <w:rPr>
                <w:rFonts w:ascii="Times New Roman" w:hAnsi="Times New Roman" w:cs="Times New Roman"/>
                <w:sz w:val="24"/>
                <w:szCs w:val="20"/>
              </w:rPr>
              <w:t>ут</w:t>
            </w:r>
            <w:proofErr w:type="spellEnd"/>
            <w:r w:rsidRPr="00B25BF9">
              <w:rPr>
                <w:rFonts w:ascii="Times New Roman" w:hAnsi="Times New Roman" w:cs="Times New Roman"/>
                <w:sz w:val="24"/>
                <w:szCs w:val="20"/>
              </w:rPr>
              <w:t xml:space="preserve">. </w:t>
            </w:r>
            <w:proofErr w:type="spellStart"/>
            <w:r w:rsidRPr="00B25BF9">
              <w:rPr>
                <w:rFonts w:ascii="Times New Roman" w:hAnsi="Times New Roman" w:cs="Times New Roman"/>
                <w:sz w:val="24"/>
                <w:szCs w:val="20"/>
              </w:rPr>
              <w:t>Плавненский</w:t>
            </w:r>
            <w:proofErr w:type="spellEnd"/>
            <w:r w:rsidRPr="00B25BF9">
              <w:rPr>
                <w:rFonts w:ascii="Times New Roman" w:hAnsi="Times New Roman" w:cs="Times New Roman"/>
                <w:sz w:val="24"/>
                <w:szCs w:val="20"/>
              </w:rPr>
              <w:t>, ул. Широкая, 2</w:t>
            </w:r>
            <w:proofErr w:type="gramStart"/>
            <w:r>
              <w:rPr>
                <w:rFonts w:ascii="Times New Roman" w:hAnsi="Times New Roman" w:cs="Times New Roman"/>
                <w:sz w:val="24"/>
                <w:szCs w:val="20"/>
              </w:rPr>
              <w:t xml:space="preserve"> </w:t>
            </w:r>
            <w:r w:rsidRPr="00B25BF9">
              <w:rPr>
                <w:rFonts w:ascii="Times New Roman" w:hAnsi="Times New Roman" w:cs="Times New Roman"/>
                <w:sz w:val="24"/>
                <w:szCs w:val="20"/>
              </w:rPr>
              <w:t>А</w:t>
            </w:r>
            <w:proofErr w:type="gramEnd"/>
          </w:p>
        </w:tc>
        <w:tc>
          <w:tcPr>
            <w:tcW w:w="2388" w:type="dxa"/>
            <w:shd w:val="clear" w:color="auto" w:fill="auto"/>
          </w:tcPr>
          <w:p w:rsidR="00B25BF9" w:rsidRPr="00B25BF9" w:rsidRDefault="00B25BF9" w:rsidP="00823351">
            <w:pPr>
              <w:spacing w:after="0"/>
              <w:jc w:val="center"/>
              <w:rPr>
                <w:rFonts w:ascii="Times New Roman" w:hAnsi="Times New Roman" w:cs="Times New Roman"/>
                <w:sz w:val="24"/>
                <w:szCs w:val="20"/>
              </w:rPr>
            </w:pPr>
            <w:r w:rsidRPr="00B25BF9">
              <w:rPr>
                <w:rFonts w:ascii="Times New Roman" w:hAnsi="Times New Roman" w:cs="Times New Roman"/>
                <w:sz w:val="24"/>
                <w:szCs w:val="20"/>
              </w:rPr>
              <w:t>0,086</w:t>
            </w:r>
          </w:p>
        </w:tc>
        <w:tc>
          <w:tcPr>
            <w:tcW w:w="1945" w:type="dxa"/>
            <w:shd w:val="clear" w:color="auto" w:fill="auto"/>
          </w:tcPr>
          <w:p w:rsidR="00B25BF9" w:rsidRPr="00B25BF9" w:rsidRDefault="00B25BF9" w:rsidP="00823351">
            <w:pPr>
              <w:spacing w:after="0"/>
              <w:jc w:val="center"/>
              <w:rPr>
                <w:rFonts w:ascii="Times New Roman" w:hAnsi="Times New Roman" w:cs="Times New Roman"/>
                <w:sz w:val="24"/>
                <w:szCs w:val="20"/>
              </w:rPr>
            </w:pPr>
            <w:r w:rsidRPr="00B25BF9">
              <w:rPr>
                <w:rFonts w:ascii="Times New Roman" w:hAnsi="Times New Roman" w:cs="Times New Roman"/>
                <w:sz w:val="24"/>
                <w:szCs w:val="20"/>
              </w:rPr>
              <w:t>130,416</w:t>
            </w:r>
          </w:p>
        </w:tc>
      </w:tr>
    </w:tbl>
    <w:p w:rsidR="000E1A17" w:rsidRDefault="000E1A17" w:rsidP="000E1A17">
      <w:pPr>
        <w:keepNext/>
        <w:spacing w:after="0" w:line="240" w:lineRule="auto"/>
        <w:ind w:firstLine="709"/>
        <w:jc w:val="right"/>
        <w:rPr>
          <w:rFonts w:ascii="Times New Roman" w:hAnsi="Times New Roman" w:cs="Times New Roman"/>
          <w:iCs/>
          <w:sz w:val="28"/>
          <w:szCs w:val="28"/>
        </w:rPr>
      </w:pPr>
      <w:bookmarkStart w:id="1" w:name="_Ref79324204"/>
    </w:p>
    <w:p w:rsidR="000E1A17" w:rsidRPr="00DD7BF3" w:rsidRDefault="000E1A17" w:rsidP="000E1A17">
      <w:pPr>
        <w:keepNext/>
        <w:spacing w:after="0" w:line="240" w:lineRule="auto"/>
        <w:ind w:firstLine="709"/>
        <w:jc w:val="right"/>
        <w:rPr>
          <w:rFonts w:ascii="Times New Roman" w:hAnsi="Times New Roman" w:cs="Times New Roman"/>
          <w:iCs/>
          <w:sz w:val="28"/>
          <w:szCs w:val="28"/>
        </w:rPr>
      </w:pPr>
      <w:r w:rsidRPr="00DD7BF3">
        <w:rPr>
          <w:rFonts w:ascii="Times New Roman" w:hAnsi="Times New Roman" w:cs="Times New Roman"/>
          <w:iCs/>
          <w:sz w:val="28"/>
          <w:szCs w:val="28"/>
        </w:rPr>
        <w:t xml:space="preserve">Таблица </w:t>
      </w:r>
      <w:bookmarkEnd w:id="1"/>
      <w:r w:rsidRPr="00DD7BF3">
        <w:rPr>
          <w:rFonts w:ascii="Times New Roman" w:hAnsi="Times New Roman" w:cs="Times New Roman"/>
          <w:iCs/>
          <w:sz w:val="28"/>
          <w:szCs w:val="28"/>
        </w:rPr>
        <w:t xml:space="preserve">4 </w:t>
      </w:r>
    </w:p>
    <w:p w:rsidR="000E1A17" w:rsidRDefault="000E1A17" w:rsidP="000E1A17">
      <w:pPr>
        <w:keepNext/>
        <w:spacing w:after="0" w:line="240" w:lineRule="auto"/>
        <w:ind w:firstLine="709"/>
        <w:jc w:val="center"/>
        <w:rPr>
          <w:rFonts w:ascii="Times New Roman" w:hAnsi="Times New Roman" w:cs="Times New Roman"/>
          <w:b/>
          <w:sz w:val="28"/>
          <w:szCs w:val="28"/>
        </w:rPr>
      </w:pPr>
    </w:p>
    <w:p w:rsidR="000E1A17" w:rsidRDefault="000E1A17" w:rsidP="000E1A17">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Значения спроса на тепловую мощность в расчетных элементах территориального деления (перспективное положение до 2049 г.)</w:t>
      </w:r>
    </w:p>
    <w:p w:rsidR="00823351" w:rsidRPr="00F336F6" w:rsidRDefault="00823351" w:rsidP="000E1A17">
      <w:pPr>
        <w:keepNext/>
        <w:spacing w:after="0" w:line="240" w:lineRule="auto"/>
        <w:ind w:firstLine="709"/>
        <w:jc w:val="center"/>
        <w:rPr>
          <w:rFonts w:ascii="Times New Roman" w:hAnsi="Times New Roman" w:cs="Times New Roman"/>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
        <w:gridCol w:w="2059"/>
        <w:gridCol w:w="2393"/>
        <w:gridCol w:w="2332"/>
        <w:gridCol w:w="1959"/>
      </w:tblGrid>
      <w:tr w:rsidR="00E143EC" w:rsidRPr="00843D1D" w:rsidTr="00E143EC">
        <w:trPr>
          <w:trHeight w:val="759"/>
          <w:tblHeader/>
          <w:jc w:val="center"/>
        </w:trPr>
        <w:tc>
          <w:tcPr>
            <w:tcW w:w="808"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 xml:space="preserve">№ </w:t>
            </w:r>
            <w:proofErr w:type="gramStart"/>
            <w:r w:rsidRPr="00F2542D">
              <w:rPr>
                <w:rFonts w:ascii="Times New Roman" w:eastAsia="Times New Roman" w:hAnsi="Times New Roman" w:cs="Times New Roman"/>
                <w:color w:val="000000"/>
                <w:sz w:val="24"/>
                <w:szCs w:val="24"/>
                <w:lang w:eastAsia="ru-RU"/>
              </w:rPr>
              <w:t>п</w:t>
            </w:r>
            <w:proofErr w:type="gramEnd"/>
            <w:r w:rsidRPr="00F2542D">
              <w:rPr>
                <w:rFonts w:ascii="Times New Roman" w:eastAsia="Times New Roman" w:hAnsi="Times New Roman" w:cs="Times New Roman"/>
                <w:color w:val="000000"/>
                <w:sz w:val="24"/>
                <w:szCs w:val="24"/>
                <w:lang w:eastAsia="ru-RU"/>
              </w:rPr>
              <w:t>/п</w:t>
            </w:r>
          </w:p>
        </w:tc>
        <w:tc>
          <w:tcPr>
            <w:tcW w:w="2059"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Наименование ТСО</w:t>
            </w:r>
          </w:p>
        </w:tc>
        <w:tc>
          <w:tcPr>
            <w:tcW w:w="2393"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Наименование и адрес котельной</w:t>
            </w:r>
          </w:p>
        </w:tc>
        <w:tc>
          <w:tcPr>
            <w:tcW w:w="2332"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Спрос на тепловую мощность, Гкал/час</w:t>
            </w:r>
          </w:p>
        </w:tc>
        <w:tc>
          <w:tcPr>
            <w:tcW w:w="1959"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Полезный отпуск, Гкал/год</w:t>
            </w:r>
          </w:p>
        </w:tc>
      </w:tr>
      <w:tr w:rsidR="00E143EC" w:rsidRPr="00843D1D" w:rsidTr="00E143EC">
        <w:trPr>
          <w:trHeight w:val="20"/>
          <w:tblHeader/>
          <w:jc w:val="center"/>
        </w:trPr>
        <w:tc>
          <w:tcPr>
            <w:tcW w:w="808"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2059"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393"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332"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959"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r>
      <w:tr w:rsidR="00B25BF9" w:rsidRPr="00843D1D" w:rsidTr="00823351">
        <w:trPr>
          <w:trHeight w:val="20"/>
          <w:tblHeader/>
          <w:jc w:val="center"/>
        </w:trPr>
        <w:tc>
          <w:tcPr>
            <w:tcW w:w="808" w:type="dxa"/>
            <w:shd w:val="clear" w:color="auto" w:fill="auto"/>
          </w:tcPr>
          <w:p w:rsidR="00B25BF9" w:rsidRPr="00823351" w:rsidRDefault="00B25BF9" w:rsidP="00823351">
            <w:pPr>
              <w:spacing w:after="0" w:line="240" w:lineRule="auto"/>
              <w:jc w:val="center"/>
              <w:rPr>
                <w:rFonts w:ascii="Times New Roman" w:eastAsia="Times New Roman" w:hAnsi="Times New Roman" w:cs="Times New Roman"/>
                <w:color w:val="000000"/>
                <w:sz w:val="24"/>
                <w:szCs w:val="24"/>
                <w:lang w:eastAsia="ru-RU"/>
              </w:rPr>
            </w:pPr>
            <w:r w:rsidRPr="00823351">
              <w:rPr>
                <w:rFonts w:ascii="Times New Roman" w:eastAsia="Times New Roman" w:hAnsi="Times New Roman" w:cs="Times New Roman"/>
                <w:color w:val="000000"/>
                <w:sz w:val="24"/>
                <w:szCs w:val="24"/>
                <w:lang w:eastAsia="ru-RU"/>
              </w:rPr>
              <w:t>1</w:t>
            </w:r>
          </w:p>
        </w:tc>
        <w:tc>
          <w:tcPr>
            <w:tcW w:w="2059" w:type="dxa"/>
            <w:shd w:val="clear" w:color="auto" w:fill="auto"/>
          </w:tcPr>
          <w:p w:rsidR="00B25BF9" w:rsidRPr="00823351" w:rsidRDefault="00B25BF9" w:rsidP="00823351">
            <w:pPr>
              <w:spacing w:after="0" w:line="240" w:lineRule="auto"/>
              <w:jc w:val="center"/>
              <w:rPr>
                <w:rFonts w:ascii="Times New Roman" w:hAnsi="Times New Roman" w:cs="Times New Roman"/>
                <w:sz w:val="24"/>
                <w:szCs w:val="24"/>
              </w:rPr>
            </w:pPr>
            <w:r w:rsidRPr="00823351">
              <w:rPr>
                <w:rFonts w:ascii="Times New Roman" w:hAnsi="Times New Roman" w:cs="Times New Roman"/>
                <w:sz w:val="24"/>
                <w:szCs w:val="24"/>
              </w:rPr>
              <w:t>МУП «ТЭК Крымского района»</w:t>
            </w:r>
          </w:p>
        </w:tc>
        <w:tc>
          <w:tcPr>
            <w:tcW w:w="2393" w:type="dxa"/>
            <w:shd w:val="clear" w:color="auto" w:fill="auto"/>
          </w:tcPr>
          <w:p w:rsidR="00B25BF9" w:rsidRPr="00823351" w:rsidRDefault="00B25BF9" w:rsidP="00823351">
            <w:pPr>
              <w:pStyle w:val="a9"/>
              <w:spacing w:after="0"/>
              <w:ind w:left="0"/>
              <w:jc w:val="center"/>
              <w:rPr>
                <w:rFonts w:ascii="Times New Roman" w:hAnsi="Times New Roman" w:cs="Times New Roman"/>
                <w:sz w:val="24"/>
                <w:szCs w:val="24"/>
                <w:lang w:eastAsia="ru-RU"/>
              </w:rPr>
            </w:pPr>
            <w:r w:rsidRPr="00823351">
              <w:rPr>
                <w:rFonts w:ascii="Times New Roman" w:hAnsi="Times New Roman" w:cs="Times New Roman"/>
                <w:sz w:val="24"/>
                <w:szCs w:val="24"/>
                <w:lang w:eastAsia="ru-RU"/>
              </w:rPr>
              <w:t>Котельная № 15,</w:t>
            </w:r>
          </w:p>
          <w:p w:rsidR="00B25BF9" w:rsidRPr="00823351" w:rsidRDefault="00B25BF9" w:rsidP="00823351">
            <w:pPr>
              <w:pStyle w:val="a9"/>
              <w:spacing w:after="0"/>
              <w:ind w:left="0"/>
              <w:jc w:val="center"/>
              <w:rPr>
                <w:rFonts w:ascii="Times New Roman" w:hAnsi="Times New Roman" w:cs="Times New Roman"/>
                <w:sz w:val="24"/>
                <w:szCs w:val="24"/>
                <w:lang w:eastAsia="ru-RU"/>
              </w:rPr>
            </w:pPr>
            <w:proofErr w:type="spellStart"/>
            <w:r w:rsidRPr="00823351">
              <w:rPr>
                <w:rFonts w:ascii="Times New Roman" w:hAnsi="Times New Roman" w:cs="Times New Roman"/>
                <w:sz w:val="24"/>
                <w:szCs w:val="24"/>
                <w:lang w:eastAsia="ru-RU"/>
              </w:rPr>
              <w:t>хут</w:t>
            </w:r>
            <w:proofErr w:type="spellEnd"/>
            <w:r w:rsidRPr="00823351">
              <w:rPr>
                <w:rFonts w:ascii="Times New Roman" w:hAnsi="Times New Roman" w:cs="Times New Roman"/>
                <w:sz w:val="24"/>
                <w:szCs w:val="24"/>
                <w:lang w:eastAsia="ru-RU"/>
              </w:rPr>
              <w:t>. Садовый,</w:t>
            </w:r>
          </w:p>
          <w:p w:rsidR="00B25BF9" w:rsidRPr="00823351" w:rsidRDefault="00B25BF9" w:rsidP="00823351">
            <w:pPr>
              <w:pStyle w:val="a9"/>
              <w:spacing w:after="0"/>
              <w:ind w:left="0"/>
              <w:jc w:val="center"/>
              <w:rPr>
                <w:rFonts w:ascii="Times New Roman" w:hAnsi="Times New Roman" w:cs="Times New Roman"/>
                <w:sz w:val="24"/>
                <w:szCs w:val="24"/>
                <w:lang w:eastAsia="ru-RU"/>
              </w:rPr>
            </w:pPr>
            <w:r w:rsidRPr="00823351">
              <w:rPr>
                <w:rFonts w:ascii="Times New Roman" w:hAnsi="Times New Roman" w:cs="Times New Roman"/>
                <w:sz w:val="24"/>
                <w:szCs w:val="24"/>
                <w:lang w:eastAsia="ru-RU"/>
              </w:rPr>
              <w:t>ул. Первомайская, 8</w:t>
            </w:r>
          </w:p>
        </w:tc>
        <w:tc>
          <w:tcPr>
            <w:tcW w:w="2332" w:type="dxa"/>
            <w:shd w:val="clear" w:color="auto" w:fill="auto"/>
          </w:tcPr>
          <w:p w:rsidR="00B25BF9" w:rsidRPr="00823351" w:rsidRDefault="00B25BF9" w:rsidP="00823351">
            <w:pPr>
              <w:spacing w:after="0" w:line="240" w:lineRule="auto"/>
              <w:jc w:val="center"/>
              <w:rPr>
                <w:rFonts w:ascii="Times New Roman" w:hAnsi="Times New Roman" w:cs="Times New Roman"/>
                <w:sz w:val="24"/>
                <w:szCs w:val="24"/>
                <w:lang w:eastAsia="ru-RU"/>
              </w:rPr>
            </w:pPr>
            <w:r w:rsidRPr="00823351">
              <w:rPr>
                <w:rFonts w:ascii="Times New Roman" w:hAnsi="Times New Roman" w:cs="Times New Roman"/>
                <w:sz w:val="24"/>
                <w:szCs w:val="24"/>
                <w:lang w:eastAsia="ru-RU"/>
              </w:rPr>
              <w:t>0,51</w:t>
            </w:r>
          </w:p>
        </w:tc>
        <w:tc>
          <w:tcPr>
            <w:tcW w:w="1959" w:type="dxa"/>
            <w:shd w:val="clear" w:color="auto" w:fill="auto"/>
          </w:tcPr>
          <w:p w:rsidR="00B25BF9" w:rsidRPr="00823351" w:rsidRDefault="00B25BF9" w:rsidP="00823351">
            <w:pPr>
              <w:spacing w:after="0" w:line="240" w:lineRule="auto"/>
              <w:jc w:val="center"/>
              <w:rPr>
                <w:rFonts w:ascii="Times New Roman" w:hAnsi="Times New Roman" w:cs="Times New Roman"/>
                <w:sz w:val="24"/>
                <w:szCs w:val="24"/>
                <w:lang w:eastAsia="ru-RU"/>
              </w:rPr>
            </w:pPr>
            <w:r w:rsidRPr="00823351">
              <w:rPr>
                <w:rFonts w:ascii="Times New Roman" w:hAnsi="Times New Roman" w:cs="Times New Roman"/>
                <w:sz w:val="24"/>
                <w:szCs w:val="24"/>
                <w:lang w:eastAsia="ru-RU"/>
              </w:rPr>
              <w:t>1105,228</w:t>
            </w:r>
          </w:p>
        </w:tc>
      </w:tr>
      <w:tr w:rsidR="00B25BF9" w:rsidRPr="00843D1D" w:rsidTr="00823351">
        <w:trPr>
          <w:trHeight w:val="20"/>
          <w:tblHeader/>
          <w:jc w:val="center"/>
        </w:trPr>
        <w:tc>
          <w:tcPr>
            <w:tcW w:w="808" w:type="dxa"/>
            <w:shd w:val="clear" w:color="auto" w:fill="auto"/>
          </w:tcPr>
          <w:p w:rsidR="00B25BF9" w:rsidRPr="00823351" w:rsidRDefault="00B25BF9" w:rsidP="00823351">
            <w:pPr>
              <w:spacing w:after="0" w:line="240" w:lineRule="auto"/>
              <w:jc w:val="center"/>
              <w:rPr>
                <w:rFonts w:ascii="Times New Roman" w:eastAsia="Times New Roman" w:hAnsi="Times New Roman" w:cs="Times New Roman"/>
                <w:color w:val="000000"/>
                <w:sz w:val="24"/>
                <w:szCs w:val="24"/>
                <w:lang w:eastAsia="ru-RU"/>
              </w:rPr>
            </w:pPr>
            <w:r w:rsidRPr="00823351">
              <w:rPr>
                <w:rFonts w:ascii="Times New Roman" w:eastAsia="Times New Roman" w:hAnsi="Times New Roman" w:cs="Times New Roman"/>
                <w:color w:val="000000"/>
                <w:sz w:val="24"/>
                <w:szCs w:val="24"/>
                <w:lang w:eastAsia="ru-RU"/>
              </w:rPr>
              <w:t>2</w:t>
            </w:r>
          </w:p>
        </w:tc>
        <w:tc>
          <w:tcPr>
            <w:tcW w:w="2059" w:type="dxa"/>
            <w:shd w:val="clear" w:color="auto" w:fill="auto"/>
          </w:tcPr>
          <w:p w:rsidR="00B25BF9" w:rsidRPr="00823351" w:rsidRDefault="00B25BF9" w:rsidP="00823351">
            <w:pPr>
              <w:spacing w:after="0" w:line="240" w:lineRule="auto"/>
              <w:jc w:val="center"/>
              <w:rPr>
                <w:rFonts w:ascii="Times New Roman" w:hAnsi="Times New Roman" w:cs="Times New Roman"/>
                <w:sz w:val="24"/>
                <w:szCs w:val="24"/>
              </w:rPr>
            </w:pPr>
            <w:r w:rsidRPr="00823351">
              <w:rPr>
                <w:rFonts w:ascii="Times New Roman" w:hAnsi="Times New Roman" w:cs="Times New Roman"/>
                <w:sz w:val="24"/>
                <w:szCs w:val="24"/>
              </w:rPr>
              <w:t>МУП «ТЭК Крымского района»</w:t>
            </w:r>
          </w:p>
        </w:tc>
        <w:tc>
          <w:tcPr>
            <w:tcW w:w="2393" w:type="dxa"/>
            <w:shd w:val="clear" w:color="auto" w:fill="auto"/>
          </w:tcPr>
          <w:p w:rsidR="00B25BF9" w:rsidRPr="00823351" w:rsidRDefault="00B25BF9"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Котельная № 25,</w:t>
            </w:r>
          </w:p>
          <w:p w:rsidR="00B25BF9" w:rsidRPr="00823351" w:rsidRDefault="00B25BF9"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 xml:space="preserve">с. </w:t>
            </w:r>
            <w:proofErr w:type="spellStart"/>
            <w:r w:rsidRPr="00823351">
              <w:rPr>
                <w:rFonts w:ascii="Times New Roman" w:hAnsi="Times New Roman" w:cs="Times New Roman"/>
                <w:sz w:val="24"/>
                <w:szCs w:val="24"/>
              </w:rPr>
              <w:t>Кеслерово</w:t>
            </w:r>
            <w:proofErr w:type="spellEnd"/>
            <w:r w:rsidRPr="00823351">
              <w:rPr>
                <w:rFonts w:ascii="Times New Roman" w:hAnsi="Times New Roman" w:cs="Times New Roman"/>
                <w:sz w:val="24"/>
                <w:szCs w:val="24"/>
              </w:rPr>
              <w:t>,</w:t>
            </w:r>
          </w:p>
          <w:p w:rsidR="00B25BF9" w:rsidRPr="00823351" w:rsidRDefault="00B25BF9"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ул. Гастелло, 62</w:t>
            </w:r>
          </w:p>
        </w:tc>
        <w:tc>
          <w:tcPr>
            <w:tcW w:w="2332" w:type="dxa"/>
            <w:shd w:val="clear" w:color="auto" w:fill="auto"/>
          </w:tcPr>
          <w:p w:rsidR="00B25BF9" w:rsidRPr="00823351" w:rsidRDefault="00B25BF9"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0,12</w:t>
            </w:r>
          </w:p>
        </w:tc>
        <w:tc>
          <w:tcPr>
            <w:tcW w:w="1959" w:type="dxa"/>
            <w:shd w:val="clear" w:color="auto" w:fill="auto"/>
          </w:tcPr>
          <w:p w:rsidR="00B25BF9" w:rsidRPr="00823351" w:rsidRDefault="00B25BF9"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207,484</w:t>
            </w:r>
          </w:p>
        </w:tc>
      </w:tr>
      <w:tr w:rsidR="00B25BF9" w:rsidRPr="00843D1D" w:rsidTr="00823351">
        <w:trPr>
          <w:trHeight w:val="20"/>
          <w:tblHeader/>
          <w:jc w:val="center"/>
        </w:trPr>
        <w:tc>
          <w:tcPr>
            <w:tcW w:w="808" w:type="dxa"/>
            <w:shd w:val="clear" w:color="auto" w:fill="auto"/>
          </w:tcPr>
          <w:p w:rsidR="00B25BF9" w:rsidRPr="00823351" w:rsidRDefault="00B25BF9" w:rsidP="00823351">
            <w:pPr>
              <w:spacing w:after="0" w:line="240" w:lineRule="auto"/>
              <w:jc w:val="center"/>
              <w:rPr>
                <w:rFonts w:ascii="Times New Roman" w:eastAsia="Times New Roman" w:hAnsi="Times New Roman" w:cs="Times New Roman"/>
                <w:color w:val="000000"/>
                <w:sz w:val="24"/>
                <w:szCs w:val="24"/>
                <w:lang w:eastAsia="ru-RU"/>
              </w:rPr>
            </w:pPr>
            <w:r w:rsidRPr="00823351">
              <w:rPr>
                <w:rFonts w:ascii="Times New Roman" w:eastAsia="Times New Roman" w:hAnsi="Times New Roman" w:cs="Times New Roman"/>
                <w:color w:val="000000"/>
                <w:sz w:val="24"/>
                <w:szCs w:val="24"/>
                <w:lang w:eastAsia="ru-RU"/>
              </w:rPr>
              <w:t>3</w:t>
            </w:r>
          </w:p>
        </w:tc>
        <w:tc>
          <w:tcPr>
            <w:tcW w:w="2059" w:type="dxa"/>
            <w:shd w:val="clear" w:color="auto" w:fill="auto"/>
          </w:tcPr>
          <w:p w:rsidR="00B25BF9" w:rsidRPr="00823351" w:rsidRDefault="00B25BF9" w:rsidP="00823351">
            <w:pPr>
              <w:spacing w:after="0" w:line="240" w:lineRule="auto"/>
              <w:jc w:val="center"/>
              <w:rPr>
                <w:rFonts w:ascii="Times New Roman" w:hAnsi="Times New Roman" w:cs="Times New Roman"/>
                <w:sz w:val="24"/>
                <w:szCs w:val="24"/>
              </w:rPr>
            </w:pPr>
            <w:r w:rsidRPr="00823351">
              <w:rPr>
                <w:rFonts w:ascii="Times New Roman" w:hAnsi="Times New Roman" w:cs="Times New Roman"/>
                <w:sz w:val="24"/>
                <w:szCs w:val="24"/>
              </w:rPr>
              <w:t>МУП «ТЭК Крымского района»</w:t>
            </w:r>
          </w:p>
        </w:tc>
        <w:tc>
          <w:tcPr>
            <w:tcW w:w="2393" w:type="dxa"/>
            <w:shd w:val="clear" w:color="auto" w:fill="auto"/>
          </w:tcPr>
          <w:p w:rsidR="00B25BF9" w:rsidRPr="00823351" w:rsidRDefault="00B25BF9"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Котельная № 30,</w:t>
            </w:r>
          </w:p>
          <w:p w:rsidR="00B25BF9" w:rsidRPr="00823351" w:rsidRDefault="00B25BF9" w:rsidP="00823351">
            <w:pPr>
              <w:spacing w:after="0"/>
              <w:jc w:val="center"/>
              <w:rPr>
                <w:rFonts w:ascii="Times New Roman" w:hAnsi="Times New Roman" w:cs="Times New Roman"/>
                <w:sz w:val="24"/>
                <w:szCs w:val="24"/>
              </w:rPr>
            </w:pPr>
            <w:proofErr w:type="spellStart"/>
            <w:r w:rsidRPr="00823351">
              <w:rPr>
                <w:rFonts w:ascii="Times New Roman" w:hAnsi="Times New Roman" w:cs="Times New Roman"/>
                <w:sz w:val="24"/>
                <w:szCs w:val="24"/>
              </w:rPr>
              <w:t>хут</w:t>
            </w:r>
            <w:proofErr w:type="spellEnd"/>
            <w:r w:rsidRPr="00823351">
              <w:rPr>
                <w:rFonts w:ascii="Times New Roman" w:hAnsi="Times New Roman" w:cs="Times New Roman"/>
                <w:sz w:val="24"/>
                <w:szCs w:val="24"/>
              </w:rPr>
              <w:t>. Павловский,</w:t>
            </w:r>
          </w:p>
          <w:p w:rsidR="00B25BF9" w:rsidRPr="00823351" w:rsidRDefault="00B25BF9"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ул. Молодежная,</w:t>
            </w:r>
          </w:p>
          <w:p w:rsidR="00B25BF9" w:rsidRPr="00823351" w:rsidRDefault="00B25BF9"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2-Б</w:t>
            </w:r>
          </w:p>
        </w:tc>
        <w:tc>
          <w:tcPr>
            <w:tcW w:w="2332" w:type="dxa"/>
            <w:shd w:val="clear" w:color="auto" w:fill="auto"/>
          </w:tcPr>
          <w:p w:rsidR="00B25BF9" w:rsidRPr="00823351" w:rsidRDefault="00B25BF9"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0,64</w:t>
            </w:r>
          </w:p>
        </w:tc>
        <w:tc>
          <w:tcPr>
            <w:tcW w:w="1959" w:type="dxa"/>
            <w:shd w:val="clear" w:color="auto" w:fill="auto"/>
          </w:tcPr>
          <w:p w:rsidR="00B25BF9" w:rsidRPr="00823351" w:rsidRDefault="00B25BF9"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979,523</w:t>
            </w:r>
          </w:p>
        </w:tc>
      </w:tr>
      <w:tr w:rsidR="00B25BF9" w:rsidRPr="00843D1D" w:rsidTr="00823351">
        <w:trPr>
          <w:trHeight w:val="20"/>
          <w:tblHeader/>
          <w:jc w:val="center"/>
        </w:trPr>
        <w:tc>
          <w:tcPr>
            <w:tcW w:w="808" w:type="dxa"/>
            <w:shd w:val="clear" w:color="auto" w:fill="auto"/>
          </w:tcPr>
          <w:p w:rsidR="00B25BF9" w:rsidRPr="00823351" w:rsidRDefault="00B25BF9" w:rsidP="00823351">
            <w:pPr>
              <w:spacing w:after="0" w:line="240" w:lineRule="auto"/>
              <w:jc w:val="center"/>
              <w:rPr>
                <w:rFonts w:ascii="Times New Roman" w:eastAsia="Times New Roman" w:hAnsi="Times New Roman" w:cs="Times New Roman"/>
                <w:color w:val="000000"/>
                <w:sz w:val="24"/>
                <w:szCs w:val="24"/>
                <w:lang w:eastAsia="ru-RU"/>
              </w:rPr>
            </w:pPr>
            <w:r w:rsidRPr="00823351">
              <w:rPr>
                <w:rFonts w:ascii="Times New Roman" w:eastAsia="Times New Roman" w:hAnsi="Times New Roman" w:cs="Times New Roman"/>
                <w:color w:val="000000"/>
                <w:sz w:val="24"/>
                <w:szCs w:val="24"/>
                <w:lang w:eastAsia="ru-RU"/>
              </w:rPr>
              <w:t>4</w:t>
            </w:r>
          </w:p>
        </w:tc>
        <w:tc>
          <w:tcPr>
            <w:tcW w:w="2059" w:type="dxa"/>
            <w:shd w:val="clear" w:color="auto" w:fill="auto"/>
          </w:tcPr>
          <w:p w:rsidR="00B25BF9" w:rsidRPr="00823351" w:rsidRDefault="00B25BF9" w:rsidP="00823351">
            <w:pPr>
              <w:spacing w:after="0" w:line="240" w:lineRule="auto"/>
              <w:jc w:val="center"/>
              <w:rPr>
                <w:rFonts w:ascii="Times New Roman" w:hAnsi="Times New Roman" w:cs="Times New Roman"/>
                <w:sz w:val="24"/>
                <w:szCs w:val="24"/>
              </w:rPr>
            </w:pPr>
            <w:r w:rsidRPr="00823351">
              <w:rPr>
                <w:rFonts w:ascii="Times New Roman" w:hAnsi="Times New Roman" w:cs="Times New Roman"/>
                <w:sz w:val="24"/>
                <w:szCs w:val="24"/>
              </w:rPr>
              <w:t>МУП «ТЭК Крымского района»</w:t>
            </w:r>
          </w:p>
        </w:tc>
        <w:tc>
          <w:tcPr>
            <w:tcW w:w="2393" w:type="dxa"/>
            <w:shd w:val="clear" w:color="auto" w:fill="auto"/>
          </w:tcPr>
          <w:p w:rsidR="00B25BF9" w:rsidRPr="00823351" w:rsidRDefault="00B25BF9"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Котельная № 43,</w:t>
            </w:r>
          </w:p>
          <w:p w:rsidR="00B25BF9" w:rsidRPr="00823351" w:rsidRDefault="00B25BF9" w:rsidP="00823351">
            <w:pPr>
              <w:spacing w:after="0"/>
              <w:jc w:val="center"/>
              <w:rPr>
                <w:rFonts w:ascii="Times New Roman" w:hAnsi="Times New Roman" w:cs="Times New Roman"/>
                <w:sz w:val="24"/>
                <w:szCs w:val="24"/>
              </w:rPr>
            </w:pPr>
            <w:proofErr w:type="spellStart"/>
            <w:r w:rsidRPr="00823351">
              <w:rPr>
                <w:rFonts w:ascii="Times New Roman" w:hAnsi="Times New Roman" w:cs="Times New Roman"/>
                <w:sz w:val="24"/>
                <w:szCs w:val="24"/>
              </w:rPr>
              <w:t>хут</w:t>
            </w:r>
            <w:proofErr w:type="spellEnd"/>
            <w:r w:rsidRPr="00823351">
              <w:rPr>
                <w:rFonts w:ascii="Times New Roman" w:hAnsi="Times New Roman" w:cs="Times New Roman"/>
                <w:sz w:val="24"/>
                <w:szCs w:val="24"/>
              </w:rPr>
              <w:t xml:space="preserve">. </w:t>
            </w:r>
            <w:proofErr w:type="spellStart"/>
            <w:r w:rsidRPr="00823351">
              <w:rPr>
                <w:rFonts w:ascii="Times New Roman" w:hAnsi="Times New Roman" w:cs="Times New Roman"/>
                <w:sz w:val="24"/>
                <w:szCs w:val="24"/>
              </w:rPr>
              <w:t>Плавненский</w:t>
            </w:r>
            <w:proofErr w:type="spellEnd"/>
            <w:r w:rsidRPr="00823351">
              <w:rPr>
                <w:rFonts w:ascii="Times New Roman" w:hAnsi="Times New Roman" w:cs="Times New Roman"/>
                <w:sz w:val="24"/>
                <w:szCs w:val="24"/>
              </w:rPr>
              <w:t>, ул. Широкая, 2</w:t>
            </w:r>
            <w:proofErr w:type="gramStart"/>
            <w:r w:rsidRPr="00823351">
              <w:rPr>
                <w:rFonts w:ascii="Times New Roman" w:hAnsi="Times New Roman" w:cs="Times New Roman"/>
                <w:sz w:val="24"/>
                <w:szCs w:val="24"/>
              </w:rPr>
              <w:t xml:space="preserve"> А</w:t>
            </w:r>
            <w:proofErr w:type="gramEnd"/>
          </w:p>
        </w:tc>
        <w:tc>
          <w:tcPr>
            <w:tcW w:w="2332" w:type="dxa"/>
            <w:shd w:val="clear" w:color="auto" w:fill="auto"/>
          </w:tcPr>
          <w:p w:rsidR="00B25BF9" w:rsidRPr="00823351" w:rsidRDefault="00B25BF9"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0,086</w:t>
            </w:r>
          </w:p>
        </w:tc>
        <w:tc>
          <w:tcPr>
            <w:tcW w:w="1959" w:type="dxa"/>
            <w:shd w:val="clear" w:color="auto" w:fill="auto"/>
          </w:tcPr>
          <w:p w:rsidR="00B25BF9" w:rsidRPr="00823351" w:rsidRDefault="00B25BF9"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130,416</w:t>
            </w:r>
          </w:p>
        </w:tc>
      </w:tr>
    </w:tbl>
    <w:p w:rsidR="000E1A17" w:rsidRDefault="000E1A17" w:rsidP="000E1A17">
      <w:pPr>
        <w:widowControl w:val="0"/>
        <w:spacing w:after="0" w:line="240" w:lineRule="auto"/>
        <w:rPr>
          <w:rFonts w:ascii="Times New Roman" w:hAnsi="Times New Roman" w:cs="Times New Roman"/>
          <w:spacing w:val="-2"/>
          <w:sz w:val="24"/>
          <w:szCs w:val="24"/>
          <w:shd w:val="clear" w:color="auto" w:fill="FFFFFF"/>
        </w:rPr>
      </w:pPr>
    </w:p>
    <w:p w:rsidR="000E1A17" w:rsidRDefault="000E1A17" w:rsidP="000E1A17">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Примечание:</w:t>
      </w:r>
    </w:p>
    <w:p w:rsidR="000E1A17" w:rsidRPr="000E1A17" w:rsidRDefault="000E1A17" w:rsidP="000E1A17">
      <w:pPr>
        <w:widowControl w:val="0"/>
        <w:spacing w:after="0" w:line="240" w:lineRule="auto"/>
        <w:rPr>
          <w:rFonts w:ascii="Times New Roman" w:hAnsi="Times New Roman" w:cs="Times New Roman"/>
          <w:spacing w:val="-2"/>
          <w:sz w:val="28"/>
          <w:szCs w:val="24"/>
        </w:rPr>
      </w:pPr>
      <w:r w:rsidRPr="000E1A17">
        <w:rPr>
          <w:rFonts w:ascii="Times New Roman" w:hAnsi="Times New Roman" w:cs="Times New Roman"/>
          <w:spacing w:val="-2"/>
          <w:sz w:val="28"/>
          <w:szCs w:val="24"/>
          <w:shd w:val="clear" w:color="auto" w:fill="FFFFFF"/>
        </w:rPr>
        <w:t>Годовой расход тепловой энергии на отопление определяется по формуле:</w:t>
      </w:r>
    </w:p>
    <w:p w:rsidR="00FD6A3D" w:rsidRDefault="00FD6A3D" w:rsidP="00FD6A3D">
      <w:pPr>
        <w:widowControl w:val="0"/>
        <w:spacing w:after="0" w:line="240" w:lineRule="auto"/>
        <w:jc w:val="center"/>
        <w:rPr>
          <w:rFonts w:ascii="Times New Roman" w:hAnsi="Times New Roman" w:cs="Times New Roman"/>
          <w:spacing w:val="-2"/>
          <w:sz w:val="28"/>
          <w:szCs w:val="24"/>
          <w:shd w:val="clear" w:color="auto" w:fill="FFFFFF"/>
        </w:rPr>
      </w:pPr>
    </w:p>
    <w:p w:rsidR="009B2959" w:rsidRDefault="009B2959" w:rsidP="00FD6A3D">
      <w:pPr>
        <w:widowControl w:val="0"/>
        <w:spacing w:after="0" w:line="240" w:lineRule="auto"/>
        <w:jc w:val="center"/>
        <w:rPr>
          <w:rFonts w:ascii="Times New Roman" w:hAnsi="Times New Roman" w:cs="Times New Roman"/>
          <w:spacing w:val="-2"/>
          <w:sz w:val="28"/>
          <w:szCs w:val="24"/>
          <w:shd w:val="clear" w:color="auto" w:fill="FFFFFF"/>
        </w:rPr>
      </w:pPr>
    </w:p>
    <w:p w:rsidR="000E1A17" w:rsidRPr="000E1A17" w:rsidRDefault="000E1A17" w:rsidP="00FD6A3D">
      <w:pPr>
        <w:widowControl w:val="0"/>
        <w:spacing w:after="0" w:line="240" w:lineRule="auto"/>
        <w:jc w:val="center"/>
        <w:rPr>
          <w:rFonts w:ascii="Times New Roman" w:hAnsi="Times New Roman" w:cs="Times New Roman"/>
          <w:spacing w:val="-2"/>
          <w:sz w:val="28"/>
          <w:szCs w:val="24"/>
        </w:rPr>
      </w:pPr>
      <w:proofErr w:type="spellStart"/>
      <w:r w:rsidRPr="000E1A17">
        <w:rPr>
          <w:rFonts w:ascii="Times New Roman" w:hAnsi="Times New Roman" w:cs="Times New Roman"/>
          <w:spacing w:val="-2"/>
          <w:sz w:val="28"/>
          <w:szCs w:val="24"/>
          <w:shd w:val="clear" w:color="auto" w:fill="FFFFFF"/>
        </w:rPr>
        <w:t>Q</w:t>
      </w:r>
      <w:r w:rsidRPr="000E1A17">
        <w:rPr>
          <w:rFonts w:ascii="Times New Roman" w:hAnsi="Times New Roman" w:cs="Times New Roman"/>
          <w:spacing w:val="-2"/>
          <w:sz w:val="28"/>
          <w:szCs w:val="24"/>
          <w:shd w:val="clear" w:color="auto" w:fill="FFFFFF"/>
          <w:vertAlign w:val="subscript"/>
        </w:rPr>
        <w:t>год</w:t>
      </w:r>
      <w:proofErr w:type="spellEnd"/>
      <w:r w:rsidRPr="000E1A17">
        <w:rPr>
          <w:rFonts w:ascii="Times New Roman" w:hAnsi="Times New Roman" w:cs="Times New Roman"/>
          <w:spacing w:val="-2"/>
          <w:sz w:val="28"/>
          <w:szCs w:val="24"/>
          <w:shd w:val="clear" w:color="auto" w:fill="FFFFFF"/>
          <w:vertAlign w:val="subscript"/>
        </w:rPr>
        <w:t xml:space="preserve"> от </w:t>
      </w:r>
      <w:r w:rsidRPr="000E1A17">
        <w:rPr>
          <w:rFonts w:ascii="Times New Roman" w:hAnsi="Times New Roman" w:cs="Times New Roman"/>
          <w:spacing w:val="-2"/>
          <w:sz w:val="28"/>
          <w:szCs w:val="24"/>
          <w:shd w:val="clear" w:color="auto" w:fill="FFFFFF"/>
        </w:rPr>
        <w:t xml:space="preserve">= </w:t>
      </w:r>
      <w:proofErr w:type="spellStart"/>
      <w:r w:rsidRPr="000E1A17">
        <w:rPr>
          <w:rFonts w:ascii="Times New Roman" w:hAnsi="Times New Roman" w:cs="Times New Roman"/>
          <w:spacing w:val="-2"/>
          <w:sz w:val="28"/>
          <w:szCs w:val="24"/>
          <w:shd w:val="clear" w:color="auto" w:fill="FFFFFF"/>
        </w:rPr>
        <w:t>Z</w:t>
      </w:r>
      <w:r w:rsidRPr="000E1A17">
        <w:rPr>
          <w:rFonts w:ascii="Times New Roman" w:hAnsi="Times New Roman" w:cs="Times New Roman"/>
          <w:spacing w:val="-2"/>
          <w:sz w:val="28"/>
          <w:szCs w:val="24"/>
          <w:shd w:val="clear" w:color="auto" w:fill="FFFFFF"/>
          <w:vertAlign w:val="subscript"/>
        </w:rPr>
        <w:t>от</w:t>
      </w:r>
      <w:proofErr w:type="spellEnd"/>
      <w:r w:rsidRPr="000E1A17">
        <w:rPr>
          <w:rFonts w:ascii="Times New Roman" w:hAnsi="Times New Roman" w:cs="Times New Roman"/>
          <w:spacing w:val="-2"/>
          <w:sz w:val="28"/>
          <w:szCs w:val="24"/>
          <w:shd w:val="clear" w:color="auto" w:fill="FFFFFF"/>
        </w:rPr>
        <w:t xml:space="preserve"> х </w:t>
      </w:r>
      <w:proofErr w:type="spellStart"/>
      <w:r w:rsidRPr="000E1A17">
        <w:rPr>
          <w:rFonts w:ascii="Times New Roman" w:hAnsi="Times New Roman" w:cs="Times New Roman"/>
          <w:spacing w:val="-2"/>
          <w:sz w:val="28"/>
          <w:szCs w:val="24"/>
          <w:shd w:val="clear" w:color="auto" w:fill="FFFFFF"/>
        </w:rPr>
        <w:t>Q</w:t>
      </w:r>
      <w:r w:rsidRPr="000E1A17">
        <w:rPr>
          <w:rFonts w:ascii="Times New Roman" w:hAnsi="Times New Roman" w:cs="Times New Roman"/>
          <w:spacing w:val="-2"/>
          <w:sz w:val="28"/>
          <w:szCs w:val="24"/>
          <w:shd w:val="clear" w:color="auto" w:fill="FFFFFF"/>
          <w:vertAlign w:val="subscript"/>
        </w:rPr>
        <w:t>отр</w:t>
      </w:r>
      <w:proofErr w:type="spellEnd"/>
      <w:r w:rsidRPr="000E1A17">
        <w:rPr>
          <w:rFonts w:ascii="Times New Roman" w:hAnsi="Times New Roman" w:cs="Times New Roman"/>
          <w:spacing w:val="-2"/>
          <w:sz w:val="28"/>
          <w:szCs w:val="24"/>
          <w:shd w:val="clear" w:color="auto" w:fill="FFFFFF"/>
        </w:rPr>
        <w:t xml:space="preserve"> х ((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в</w:t>
      </w:r>
      <w:proofErr w:type="spellEnd"/>
      <w:r w:rsidRPr="000E1A17">
        <w:rPr>
          <w:rFonts w:ascii="Times New Roman" w:hAnsi="Times New Roman" w:cs="Times New Roman"/>
          <w:spacing w:val="-2"/>
          <w:sz w:val="28"/>
          <w:szCs w:val="24"/>
          <w:shd w:val="clear" w:color="auto" w:fill="FFFFFF"/>
        </w:rPr>
        <w:t xml:space="preserve"> –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со</w:t>
      </w:r>
      <w:proofErr w:type="spellEnd"/>
      <w:r w:rsidRPr="000E1A17">
        <w:rPr>
          <w:rFonts w:ascii="Times New Roman" w:hAnsi="Times New Roman" w:cs="Times New Roman"/>
          <w:spacing w:val="-2"/>
          <w:sz w:val="28"/>
          <w:szCs w:val="24"/>
          <w:shd w:val="clear" w:color="auto" w:fill="FFFFFF"/>
        </w:rPr>
        <w:t xml:space="preserve">)/(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в</w:t>
      </w:r>
      <w:proofErr w:type="spellEnd"/>
      <w:r w:rsidRPr="000E1A17">
        <w:rPr>
          <w:rFonts w:ascii="Times New Roman" w:hAnsi="Times New Roman" w:cs="Times New Roman"/>
          <w:spacing w:val="-2"/>
          <w:sz w:val="28"/>
          <w:szCs w:val="24"/>
          <w:shd w:val="clear" w:color="auto" w:fill="FFFFFF"/>
        </w:rPr>
        <w:t xml:space="preserve"> –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н</w:t>
      </w:r>
      <w:proofErr w:type="spellEnd"/>
      <w:r w:rsidRPr="000E1A17">
        <w:rPr>
          <w:rFonts w:ascii="Times New Roman" w:hAnsi="Times New Roman" w:cs="Times New Roman"/>
          <w:spacing w:val="-2"/>
          <w:sz w:val="28"/>
          <w:szCs w:val="24"/>
          <w:shd w:val="clear" w:color="auto" w:fill="FFFFFF"/>
        </w:rPr>
        <w:t xml:space="preserve">)) х </w:t>
      </w:r>
      <w:proofErr w:type="spellStart"/>
      <w:r w:rsidRPr="000E1A17">
        <w:rPr>
          <w:rFonts w:ascii="Times New Roman" w:hAnsi="Times New Roman" w:cs="Times New Roman"/>
          <w:spacing w:val="-2"/>
          <w:sz w:val="28"/>
          <w:szCs w:val="24"/>
          <w:shd w:val="clear" w:color="auto" w:fill="FFFFFF"/>
        </w:rPr>
        <w:t>Р</w:t>
      </w:r>
      <w:r w:rsidRPr="000E1A17">
        <w:rPr>
          <w:rFonts w:ascii="Times New Roman" w:hAnsi="Times New Roman" w:cs="Times New Roman"/>
          <w:spacing w:val="-2"/>
          <w:sz w:val="28"/>
          <w:szCs w:val="24"/>
          <w:shd w:val="clear" w:color="auto" w:fill="FFFFFF"/>
          <w:vertAlign w:val="subscript"/>
        </w:rPr>
        <w:t>о</w:t>
      </w:r>
      <w:proofErr w:type="spellEnd"/>
      <w:proofErr w:type="gramStart"/>
      <w:r w:rsidRPr="000E1A17">
        <w:rPr>
          <w:rFonts w:ascii="Times New Roman" w:hAnsi="Times New Roman" w:cs="Times New Roman"/>
          <w:spacing w:val="-2"/>
          <w:sz w:val="28"/>
          <w:szCs w:val="24"/>
          <w:shd w:val="clear" w:color="auto" w:fill="FFFFFF"/>
        </w:rPr>
        <w:t xml:space="preserve"> ,</w:t>
      </w:r>
      <w:proofErr w:type="gramEnd"/>
      <w:r w:rsidRPr="000E1A17">
        <w:rPr>
          <w:rFonts w:ascii="Times New Roman" w:hAnsi="Times New Roman" w:cs="Times New Roman"/>
          <w:spacing w:val="-2"/>
          <w:sz w:val="28"/>
          <w:szCs w:val="24"/>
          <w:shd w:val="clear" w:color="auto" w:fill="FFFFFF"/>
        </w:rPr>
        <w:t xml:space="preserve"> Гкал/год</w:t>
      </w:r>
    </w:p>
    <w:p w:rsidR="00FD6A3D" w:rsidRDefault="00FD6A3D" w:rsidP="000E1A17">
      <w:pPr>
        <w:widowControl w:val="0"/>
        <w:spacing w:after="0" w:line="240" w:lineRule="auto"/>
        <w:rPr>
          <w:rFonts w:ascii="Times New Roman" w:hAnsi="Times New Roman" w:cs="Times New Roman"/>
          <w:spacing w:val="-2"/>
          <w:sz w:val="28"/>
          <w:szCs w:val="24"/>
          <w:shd w:val="clear" w:color="auto" w:fill="FFFFFF"/>
        </w:rPr>
      </w:pPr>
    </w:p>
    <w:p w:rsidR="00FD6A3D" w:rsidRDefault="000E1A17" w:rsidP="000E1A17">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 xml:space="preserve">где: </w:t>
      </w:r>
    </w:p>
    <w:p w:rsidR="000E1A17" w:rsidRDefault="000E1A17" w:rsidP="000E1A17">
      <w:pPr>
        <w:widowControl w:val="0"/>
        <w:spacing w:after="0" w:line="240" w:lineRule="auto"/>
        <w:rPr>
          <w:rFonts w:ascii="Times New Roman" w:hAnsi="Times New Roman" w:cs="Times New Roman"/>
          <w:spacing w:val="-2"/>
          <w:sz w:val="28"/>
          <w:szCs w:val="24"/>
          <w:shd w:val="clear" w:color="auto" w:fill="FFFFFF"/>
        </w:rPr>
      </w:pPr>
      <w:proofErr w:type="spellStart"/>
      <w:proofErr w:type="gramStart"/>
      <w:r w:rsidRPr="000E1A17">
        <w:rPr>
          <w:rFonts w:ascii="Times New Roman" w:hAnsi="Times New Roman" w:cs="Times New Roman"/>
          <w:spacing w:val="-2"/>
          <w:sz w:val="28"/>
          <w:szCs w:val="24"/>
          <w:shd w:val="clear" w:color="auto" w:fill="FFFFFF"/>
        </w:rPr>
        <w:t>Q</w:t>
      </w:r>
      <w:proofErr w:type="gramEnd"/>
      <w:r w:rsidRPr="000E1A17">
        <w:rPr>
          <w:rFonts w:ascii="Times New Roman" w:hAnsi="Times New Roman" w:cs="Times New Roman"/>
          <w:spacing w:val="-2"/>
          <w:sz w:val="28"/>
          <w:szCs w:val="24"/>
          <w:shd w:val="clear" w:color="auto" w:fill="FFFFFF"/>
          <w:vertAlign w:val="subscript"/>
        </w:rPr>
        <w:t>отр</w:t>
      </w:r>
      <w:proofErr w:type="spellEnd"/>
      <w:r w:rsidRPr="000E1A17">
        <w:rPr>
          <w:rFonts w:ascii="Times New Roman" w:hAnsi="Times New Roman" w:cs="Times New Roman"/>
          <w:spacing w:val="-2"/>
          <w:sz w:val="28"/>
          <w:szCs w:val="24"/>
          <w:shd w:val="clear" w:color="auto" w:fill="FFFFFF"/>
        </w:rPr>
        <w:t xml:space="preserve"> – максимальный часовой расход тепла на отопление, Гкал/ч; </w:t>
      </w:r>
    </w:p>
    <w:p w:rsidR="000E1A17" w:rsidRPr="000E1A17" w:rsidRDefault="000E1A17" w:rsidP="000E1A17">
      <w:pPr>
        <w:widowControl w:val="0"/>
        <w:spacing w:after="0" w:line="240" w:lineRule="auto"/>
        <w:rPr>
          <w:rFonts w:ascii="Times New Roman" w:hAnsi="Times New Roman" w:cs="Times New Roman"/>
          <w:spacing w:val="-2"/>
          <w:sz w:val="28"/>
          <w:szCs w:val="24"/>
          <w:shd w:val="clear" w:color="auto" w:fill="FFFFFF"/>
        </w:rPr>
      </w:pPr>
      <w:proofErr w:type="spellStart"/>
      <w:r w:rsidRPr="000E1A17">
        <w:rPr>
          <w:rFonts w:ascii="Times New Roman" w:hAnsi="Times New Roman" w:cs="Times New Roman"/>
          <w:spacing w:val="-2"/>
          <w:sz w:val="28"/>
          <w:szCs w:val="24"/>
          <w:shd w:val="clear" w:color="auto" w:fill="FFFFFF"/>
        </w:rPr>
        <w:t>Р</w:t>
      </w:r>
      <w:r w:rsidRPr="000E1A17">
        <w:rPr>
          <w:rFonts w:ascii="Times New Roman" w:hAnsi="Times New Roman" w:cs="Times New Roman"/>
          <w:spacing w:val="-2"/>
          <w:sz w:val="28"/>
          <w:szCs w:val="24"/>
          <w:shd w:val="clear" w:color="auto" w:fill="FFFFFF"/>
          <w:vertAlign w:val="subscript"/>
        </w:rPr>
        <w:t>о</w:t>
      </w:r>
      <w:proofErr w:type="spellEnd"/>
      <w:r w:rsidRPr="000E1A17">
        <w:rPr>
          <w:rFonts w:ascii="Times New Roman" w:hAnsi="Times New Roman" w:cs="Times New Roman"/>
          <w:spacing w:val="-2"/>
          <w:sz w:val="28"/>
          <w:szCs w:val="24"/>
          <w:shd w:val="clear" w:color="auto" w:fill="FFFFFF"/>
        </w:rPr>
        <w:t xml:space="preserve"> – продолжительность отопительного периода, сутки;   </w:t>
      </w:r>
    </w:p>
    <w:p w:rsidR="000E1A17" w:rsidRDefault="000E1A17" w:rsidP="000E1A17">
      <w:pPr>
        <w:widowControl w:val="0"/>
        <w:spacing w:after="0" w:line="240" w:lineRule="auto"/>
        <w:rPr>
          <w:rFonts w:ascii="Times New Roman" w:hAnsi="Times New Roman" w:cs="Times New Roman"/>
          <w:spacing w:val="-2"/>
          <w:sz w:val="28"/>
          <w:szCs w:val="24"/>
          <w:shd w:val="clear" w:color="auto" w:fill="FFFFFF"/>
        </w:rPr>
      </w:pPr>
      <w:proofErr w:type="spellStart"/>
      <w:r w:rsidRPr="000E1A17">
        <w:rPr>
          <w:rFonts w:ascii="Times New Roman" w:hAnsi="Times New Roman" w:cs="Times New Roman"/>
          <w:spacing w:val="-2"/>
          <w:sz w:val="28"/>
          <w:szCs w:val="24"/>
          <w:shd w:val="clear" w:color="auto" w:fill="FFFFFF"/>
        </w:rPr>
        <w:t>Z</w:t>
      </w:r>
      <w:r w:rsidRPr="000E1A17">
        <w:rPr>
          <w:rFonts w:ascii="Times New Roman" w:hAnsi="Times New Roman" w:cs="Times New Roman"/>
          <w:spacing w:val="-2"/>
          <w:sz w:val="28"/>
          <w:szCs w:val="24"/>
          <w:shd w:val="clear" w:color="auto" w:fill="FFFFFF"/>
          <w:vertAlign w:val="subscript"/>
        </w:rPr>
        <w:t>от</w:t>
      </w:r>
      <w:proofErr w:type="spellEnd"/>
      <w:r w:rsidRPr="000E1A17">
        <w:rPr>
          <w:rFonts w:ascii="Times New Roman" w:hAnsi="Times New Roman" w:cs="Times New Roman"/>
          <w:spacing w:val="-2"/>
          <w:sz w:val="28"/>
          <w:szCs w:val="24"/>
          <w:shd w:val="clear" w:color="auto" w:fill="FFFFFF"/>
        </w:rPr>
        <w:t xml:space="preserve"> – время работы в сутки, </w:t>
      </w:r>
      <w:proofErr w:type="gramStart"/>
      <w:r w:rsidRPr="000E1A17">
        <w:rPr>
          <w:rFonts w:ascii="Times New Roman" w:hAnsi="Times New Roman" w:cs="Times New Roman"/>
          <w:spacing w:val="-2"/>
          <w:sz w:val="28"/>
          <w:szCs w:val="24"/>
          <w:shd w:val="clear" w:color="auto" w:fill="FFFFFF"/>
        </w:rPr>
        <w:t>ч</w:t>
      </w:r>
      <w:proofErr w:type="gramEnd"/>
      <w:r w:rsidRPr="000E1A17">
        <w:rPr>
          <w:rFonts w:ascii="Times New Roman" w:hAnsi="Times New Roman" w:cs="Times New Roman"/>
          <w:spacing w:val="-2"/>
          <w:sz w:val="28"/>
          <w:szCs w:val="24"/>
          <w:shd w:val="clear" w:color="auto" w:fill="FFFFFF"/>
        </w:rPr>
        <w:t xml:space="preserve">; </w:t>
      </w:r>
    </w:p>
    <w:p w:rsidR="000E1A17" w:rsidRPr="000E1A17" w:rsidRDefault="000E1A17" w:rsidP="000E1A17">
      <w:pPr>
        <w:widowControl w:val="0"/>
        <w:spacing w:after="0" w:line="240" w:lineRule="auto"/>
        <w:rPr>
          <w:rFonts w:ascii="Times New Roman" w:hAnsi="Times New Roman" w:cs="Times New Roman"/>
          <w:spacing w:val="-2"/>
          <w:sz w:val="28"/>
          <w:szCs w:val="24"/>
        </w:rPr>
      </w:pP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со</w:t>
      </w:r>
      <w:proofErr w:type="spellEnd"/>
      <w:r w:rsidRPr="000E1A17">
        <w:rPr>
          <w:rFonts w:ascii="Times New Roman" w:hAnsi="Times New Roman" w:cs="Times New Roman"/>
          <w:spacing w:val="-2"/>
          <w:sz w:val="28"/>
          <w:szCs w:val="24"/>
          <w:shd w:val="clear" w:color="auto" w:fill="FFFFFF"/>
        </w:rPr>
        <w:t xml:space="preserve"> – средняя температура наружного воздуха за отопительный период, °</w:t>
      </w:r>
      <w:proofErr w:type="gramStart"/>
      <w:r w:rsidRPr="000E1A17">
        <w:rPr>
          <w:rFonts w:ascii="Times New Roman" w:hAnsi="Times New Roman" w:cs="Times New Roman"/>
          <w:spacing w:val="-2"/>
          <w:sz w:val="28"/>
          <w:szCs w:val="24"/>
          <w:shd w:val="clear" w:color="auto" w:fill="FFFFFF"/>
        </w:rPr>
        <w:t>С</w:t>
      </w:r>
      <w:proofErr w:type="gramEnd"/>
      <w:r w:rsidRPr="000E1A17">
        <w:rPr>
          <w:rFonts w:ascii="Times New Roman" w:hAnsi="Times New Roman" w:cs="Times New Roman"/>
          <w:spacing w:val="-2"/>
          <w:sz w:val="28"/>
          <w:szCs w:val="24"/>
          <w:shd w:val="clear" w:color="auto" w:fill="FFFFFF"/>
        </w:rPr>
        <w:t>;</w:t>
      </w:r>
    </w:p>
    <w:p w:rsidR="000E1A17" w:rsidRDefault="000E1A17" w:rsidP="000E1A17">
      <w:pPr>
        <w:widowControl w:val="0"/>
        <w:spacing w:after="0" w:line="240" w:lineRule="auto"/>
        <w:rPr>
          <w:rFonts w:ascii="Times New Roman" w:hAnsi="Times New Roman" w:cs="Times New Roman"/>
          <w:spacing w:val="-2"/>
          <w:sz w:val="28"/>
          <w:szCs w:val="24"/>
          <w:shd w:val="clear" w:color="auto" w:fill="FFFFFF"/>
        </w:rPr>
      </w:pP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н</w:t>
      </w:r>
      <w:proofErr w:type="spellEnd"/>
      <w:r w:rsidRPr="000E1A17">
        <w:rPr>
          <w:rFonts w:ascii="Times New Roman" w:hAnsi="Times New Roman" w:cs="Times New Roman"/>
          <w:spacing w:val="-2"/>
          <w:sz w:val="28"/>
          <w:szCs w:val="24"/>
          <w:shd w:val="clear" w:color="auto" w:fill="FFFFFF"/>
        </w:rPr>
        <w:t xml:space="preserve"> – расчетная температура наружного воздуха для проектирования отопления и вентиляции, °</w:t>
      </w:r>
      <w:proofErr w:type="gramStart"/>
      <w:r w:rsidRPr="000E1A17">
        <w:rPr>
          <w:rFonts w:ascii="Times New Roman" w:hAnsi="Times New Roman" w:cs="Times New Roman"/>
          <w:spacing w:val="-2"/>
          <w:sz w:val="28"/>
          <w:szCs w:val="24"/>
          <w:shd w:val="clear" w:color="auto" w:fill="FFFFFF"/>
        </w:rPr>
        <w:t>С</w:t>
      </w:r>
      <w:proofErr w:type="gramEnd"/>
      <w:r w:rsidRPr="000E1A17">
        <w:rPr>
          <w:rFonts w:ascii="Times New Roman" w:hAnsi="Times New Roman" w:cs="Times New Roman"/>
          <w:spacing w:val="-2"/>
          <w:sz w:val="28"/>
          <w:szCs w:val="24"/>
          <w:shd w:val="clear" w:color="auto" w:fill="FFFFFF"/>
        </w:rPr>
        <w:t xml:space="preserve">; </w:t>
      </w:r>
    </w:p>
    <w:p w:rsidR="000E1A17" w:rsidRPr="000E1A17" w:rsidRDefault="000E1A17" w:rsidP="000E1A17">
      <w:pPr>
        <w:widowControl w:val="0"/>
        <w:spacing w:after="0" w:line="240" w:lineRule="auto"/>
        <w:rPr>
          <w:rFonts w:ascii="Times New Roman" w:eastAsia="Times New Roman" w:hAnsi="Times New Roman" w:cs="Times New Roman"/>
          <w:sz w:val="28"/>
          <w:szCs w:val="24"/>
          <w:lang w:eastAsia="ru-RU"/>
        </w:rPr>
      </w:pP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в</w:t>
      </w:r>
      <w:proofErr w:type="spellEnd"/>
      <w:r w:rsidRPr="000E1A17">
        <w:rPr>
          <w:rFonts w:ascii="Times New Roman" w:hAnsi="Times New Roman" w:cs="Times New Roman"/>
          <w:spacing w:val="-2"/>
          <w:sz w:val="28"/>
          <w:szCs w:val="24"/>
          <w:shd w:val="clear" w:color="auto" w:fill="FFFFFF"/>
        </w:rPr>
        <w:t xml:space="preserve"> – расчетная температура </w:t>
      </w:r>
      <w:r>
        <w:rPr>
          <w:rFonts w:ascii="Times New Roman" w:hAnsi="Times New Roman" w:cs="Times New Roman"/>
          <w:spacing w:val="-2"/>
          <w:sz w:val="28"/>
          <w:szCs w:val="24"/>
          <w:shd w:val="clear" w:color="auto" w:fill="FFFFFF"/>
        </w:rPr>
        <w:t xml:space="preserve">внутреннего воздуха отапливаемых зданий, </w:t>
      </w:r>
      <w:r w:rsidRPr="000E1A17">
        <w:rPr>
          <w:rFonts w:ascii="Times New Roman" w:hAnsi="Times New Roman" w:cs="Times New Roman"/>
          <w:spacing w:val="-2"/>
          <w:sz w:val="28"/>
          <w:szCs w:val="24"/>
          <w:shd w:val="clear" w:color="auto" w:fill="FFFFFF"/>
        </w:rPr>
        <w:t>°С</w:t>
      </w:r>
      <w:r>
        <w:rPr>
          <w:rFonts w:ascii="Times New Roman" w:hAnsi="Times New Roman" w:cs="Times New Roman"/>
          <w:spacing w:val="-2"/>
          <w:sz w:val="28"/>
          <w:szCs w:val="24"/>
          <w:shd w:val="clear" w:color="auto" w:fill="FFFFFF"/>
        </w:rPr>
        <w:t>.</w:t>
      </w:r>
    </w:p>
    <w:p w:rsidR="000E1A17" w:rsidRDefault="000E1A17" w:rsidP="00C42266">
      <w:pPr>
        <w:spacing w:after="0" w:line="240" w:lineRule="auto"/>
        <w:jc w:val="both"/>
        <w:rPr>
          <w:rFonts w:ascii="Times New Roman" w:eastAsia="Times New Roman" w:hAnsi="Times New Roman" w:cs="Times New Roman"/>
          <w:sz w:val="28"/>
          <w:szCs w:val="28"/>
          <w:lang w:eastAsia="ru-RU"/>
        </w:rPr>
      </w:pPr>
    </w:p>
    <w:p w:rsidR="00E143EC" w:rsidRPr="00C64469" w:rsidRDefault="00E143EC" w:rsidP="00E143EC">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1.3. Существующие и перспективные объемы потребления тепловой энергии (мощности)  и теплоносителя объектами, расположенными в производственных зонах</w:t>
      </w:r>
    </w:p>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Pr="00843D1D" w:rsidRDefault="00E143EC" w:rsidP="00E143EC">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Объекты, расположенные в производственных зонах </w:t>
      </w:r>
      <w:proofErr w:type="spellStart"/>
      <w:r w:rsidR="00B25BF9">
        <w:rPr>
          <w:rFonts w:ascii="Times New Roman" w:hAnsi="Times New Roman" w:cs="Times New Roman"/>
          <w:sz w:val="28"/>
          <w:szCs w:val="28"/>
          <w:lang w:eastAsia="ru-RU"/>
        </w:rPr>
        <w:t>Кеслеров</w:t>
      </w:r>
      <w:r w:rsidRPr="00843D1D">
        <w:rPr>
          <w:rFonts w:ascii="Times New Roman" w:hAnsi="Times New Roman" w:cs="Times New Roman"/>
          <w:sz w:val="28"/>
          <w:szCs w:val="28"/>
          <w:lang w:eastAsia="ru-RU"/>
        </w:rPr>
        <w:t>ского</w:t>
      </w:r>
      <w:proofErr w:type="spellEnd"/>
      <w:r w:rsidRPr="00843D1D">
        <w:rPr>
          <w:rFonts w:ascii="Times New Roman" w:hAnsi="Times New Roman" w:cs="Times New Roman"/>
          <w:sz w:val="28"/>
          <w:szCs w:val="28"/>
          <w:lang w:eastAsia="ru-RU"/>
        </w:rPr>
        <w:t xml:space="preserve"> сельского поселения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lang w:eastAsia="ru-RU"/>
        </w:rPr>
        <w:t xml:space="preserve"> и охваченные централизованным теплоснабжением от действующих котельных, отсутствуют. </w:t>
      </w:r>
    </w:p>
    <w:p w:rsidR="00E143EC" w:rsidRDefault="00E143EC" w:rsidP="00E143EC">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Теплоснабжение производственных зон осуществляется от собственных источников, размещенных на территориях предприятий.</w:t>
      </w:r>
    </w:p>
    <w:p w:rsidR="00E143EC" w:rsidRPr="00843D1D" w:rsidRDefault="00E143EC" w:rsidP="00E143EC">
      <w:pPr>
        <w:spacing w:after="0" w:line="240" w:lineRule="auto"/>
        <w:ind w:firstLine="709"/>
        <w:jc w:val="both"/>
        <w:rPr>
          <w:rFonts w:ascii="Times New Roman" w:hAnsi="Times New Roman" w:cs="Times New Roman"/>
          <w:sz w:val="28"/>
          <w:szCs w:val="28"/>
          <w:lang w:eastAsia="ru-RU"/>
        </w:rPr>
      </w:pPr>
    </w:p>
    <w:p w:rsidR="00823351" w:rsidRDefault="00823351" w:rsidP="00E143EC">
      <w:pPr>
        <w:spacing w:after="0" w:line="240" w:lineRule="auto"/>
        <w:jc w:val="center"/>
        <w:rPr>
          <w:rFonts w:ascii="Times New Roman" w:hAnsi="Times New Roman" w:cs="Times New Roman"/>
          <w:b/>
          <w:sz w:val="28"/>
          <w:szCs w:val="28"/>
          <w:lang w:eastAsia="ru-RU"/>
        </w:rPr>
      </w:pPr>
    </w:p>
    <w:p w:rsidR="00823351" w:rsidRDefault="00823351" w:rsidP="00E143EC">
      <w:pPr>
        <w:spacing w:after="0" w:line="240" w:lineRule="auto"/>
        <w:jc w:val="center"/>
        <w:rPr>
          <w:rFonts w:ascii="Times New Roman" w:hAnsi="Times New Roman" w:cs="Times New Roman"/>
          <w:b/>
          <w:sz w:val="28"/>
          <w:szCs w:val="28"/>
          <w:lang w:eastAsia="ru-RU"/>
        </w:rPr>
      </w:pPr>
    </w:p>
    <w:p w:rsidR="00823351" w:rsidRDefault="00823351" w:rsidP="00E143EC">
      <w:pPr>
        <w:spacing w:after="0" w:line="240" w:lineRule="auto"/>
        <w:jc w:val="center"/>
        <w:rPr>
          <w:rFonts w:ascii="Times New Roman" w:hAnsi="Times New Roman" w:cs="Times New Roman"/>
          <w:b/>
          <w:sz w:val="28"/>
          <w:szCs w:val="28"/>
          <w:lang w:eastAsia="ru-RU"/>
        </w:rPr>
      </w:pPr>
    </w:p>
    <w:p w:rsidR="00823351" w:rsidRDefault="00823351" w:rsidP="00E143EC">
      <w:pPr>
        <w:spacing w:after="0" w:line="240" w:lineRule="auto"/>
        <w:jc w:val="center"/>
        <w:rPr>
          <w:rFonts w:ascii="Times New Roman" w:hAnsi="Times New Roman" w:cs="Times New Roman"/>
          <w:b/>
          <w:sz w:val="28"/>
          <w:szCs w:val="28"/>
          <w:lang w:eastAsia="ru-RU"/>
        </w:rPr>
      </w:pPr>
    </w:p>
    <w:p w:rsidR="00E143EC" w:rsidRPr="00C64469" w:rsidRDefault="00E143EC" w:rsidP="00E143EC">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lastRenderedPageBreak/>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w:t>
      </w:r>
    </w:p>
    <w:p w:rsidR="00E143EC" w:rsidRPr="00C64469" w:rsidRDefault="00E143EC" w:rsidP="00E143EC">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тепловой энергии, каждой системе теплоснабжения и </w:t>
      </w:r>
    </w:p>
    <w:p w:rsidR="00E143EC" w:rsidRPr="00C64469" w:rsidRDefault="00E143EC" w:rsidP="00E143EC">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по </w:t>
      </w:r>
      <w:proofErr w:type="spellStart"/>
      <w:r w:rsidR="00250AF7" w:rsidRPr="00250AF7">
        <w:rPr>
          <w:rFonts w:ascii="Times New Roman" w:hAnsi="Times New Roman" w:cs="Times New Roman"/>
          <w:b/>
          <w:sz w:val="28"/>
          <w:szCs w:val="28"/>
          <w:lang w:eastAsia="ru-RU"/>
        </w:rPr>
        <w:t>Кеслеровс</w:t>
      </w:r>
      <w:r w:rsidRPr="00C64469">
        <w:rPr>
          <w:rFonts w:ascii="Times New Roman" w:hAnsi="Times New Roman" w:cs="Times New Roman"/>
          <w:b/>
          <w:sz w:val="28"/>
          <w:szCs w:val="28"/>
          <w:lang w:eastAsia="ru-RU"/>
        </w:rPr>
        <w:t>кому</w:t>
      </w:r>
      <w:proofErr w:type="spellEnd"/>
      <w:r w:rsidRPr="00C64469">
        <w:rPr>
          <w:rFonts w:ascii="Times New Roman" w:hAnsi="Times New Roman" w:cs="Times New Roman"/>
          <w:b/>
          <w:sz w:val="28"/>
          <w:szCs w:val="28"/>
          <w:lang w:eastAsia="ru-RU"/>
        </w:rPr>
        <w:t xml:space="preserve"> сельскому поселению </w:t>
      </w:r>
      <w:r w:rsidRPr="002E77FA">
        <w:rPr>
          <w:rFonts w:ascii="Times New Roman" w:hAnsi="Times New Roman" w:cs="Times New Roman"/>
          <w:b/>
          <w:sz w:val="28"/>
          <w:szCs w:val="28"/>
          <w:shd w:val="clear" w:color="auto" w:fill="FFFFFF"/>
        </w:rPr>
        <w:t>Крымского района</w:t>
      </w:r>
    </w:p>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Pr="00843D1D" w:rsidRDefault="00E143EC" w:rsidP="00E143EC">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представлены в таблице 5.</w:t>
      </w:r>
    </w:p>
    <w:p w:rsidR="00E143EC" w:rsidRDefault="00E143EC" w:rsidP="00E143EC">
      <w:pPr>
        <w:spacing w:after="0" w:line="240" w:lineRule="auto"/>
        <w:jc w:val="right"/>
        <w:rPr>
          <w:rFonts w:ascii="Times New Roman" w:hAnsi="Times New Roman" w:cs="Times New Roman"/>
          <w:b/>
          <w:sz w:val="28"/>
          <w:szCs w:val="28"/>
        </w:rPr>
      </w:pPr>
    </w:p>
    <w:p w:rsidR="00E143EC" w:rsidRPr="00AA50D1" w:rsidRDefault="00E143EC" w:rsidP="00E143EC">
      <w:pPr>
        <w:spacing w:after="0" w:line="240" w:lineRule="auto"/>
        <w:jc w:val="right"/>
        <w:rPr>
          <w:rFonts w:ascii="Times New Roman" w:hAnsi="Times New Roman" w:cs="Times New Roman"/>
          <w:sz w:val="28"/>
          <w:szCs w:val="28"/>
        </w:rPr>
      </w:pPr>
      <w:r w:rsidRPr="00AA50D1">
        <w:rPr>
          <w:rFonts w:ascii="Times New Roman" w:hAnsi="Times New Roman" w:cs="Times New Roman"/>
          <w:sz w:val="28"/>
          <w:szCs w:val="28"/>
        </w:rPr>
        <w:t xml:space="preserve">Таблица 5 </w:t>
      </w:r>
    </w:p>
    <w:p w:rsidR="00E143EC" w:rsidRPr="00F2542D" w:rsidRDefault="00E143EC" w:rsidP="00E143EC">
      <w:pPr>
        <w:spacing w:after="0" w:line="240" w:lineRule="auto"/>
        <w:jc w:val="right"/>
        <w:rPr>
          <w:rFonts w:ascii="Times New Roman" w:hAnsi="Times New Roman" w:cs="Times New Roman"/>
          <w:b/>
          <w:sz w:val="28"/>
          <w:szCs w:val="28"/>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9"/>
        <w:gridCol w:w="2001"/>
        <w:gridCol w:w="2126"/>
        <w:gridCol w:w="709"/>
        <w:gridCol w:w="709"/>
        <w:gridCol w:w="709"/>
        <w:gridCol w:w="708"/>
        <w:gridCol w:w="709"/>
        <w:gridCol w:w="709"/>
        <w:gridCol w:w="850"/>
      </w:tblGrid>
      <w:tr w:rsidR="00E143EC" w:rsidRPr="00F2542D" w:rsidTr="0069031F">
        <w:tc>
          <w:tcPr>
            <w:tcW w:w="409" w:type="dxa"/>
            <w:vMerge w:val="restart"/>
            <w:vAlign w:val="center"/>
          </w:tcPr>
          <w:p w:rsidR="00E143EC" w:rsidRPr="00F2542D" w:rsidRDefault="00E143EC" w:rsidP="0069031F">
            <w:pPr>
              <w:spacing w:after="0" w:line="240" w:lineRule="auto"/>
              <w:ind w:left="-142" w:right="-125"/>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w:t>
            </w:r>
            <w:proofErr w:type="gramStart"/>
            <w:r w:rsidRPr="00F2542D">
              <w:rPr>
                <w:rFonts w:ascii="Times New Roman" w:hAnsi="Times New Roman" w:cs="Times New Roman"/>
                <w:sz w:val="24"/>
                <w:szCs w:val="24"/>
                <w:lang w:eastAsia="ru-RU"/>
              </w:rPr>
              <w:t>п</w:t>
            </w:r>
            <w:proofErr w:type="gramEnd"/>
            <w:r w:rsidRPr="00F2542D">
              <w:rPr>
                <w:rFonts w:ascii="Times New Roman" w:hAnsi="Times New Roman" w:cs="Times New Roman"/>
                <w:sz w:val="24"/>
                <w:szCs w:val="24"/>
                <w:lang w:eastAsia="ru-RU"/>
              </w:rPr>
              <w:t>/п</w:t>
            </w:r>
          </w:p>
        </w:tc>
        <w:tc>
          <w:tcPr>
            <w:tcW w:w="2001" w:type="dxa"/>
            <w:vMerge w:val="restart"/>
            <w:vAlign w:val="center"/>
          </w:tcPr>
          <w:p w:rsidR="00E143EC" w:rsidRPr="00F2542D" w:rsidRDefault="00E143EC" w:rsidP="0069031F">
            <w:pPr>
              <w:spacing w:after="0" w:line="240" w:lineRule="auto"/>
              <w:ind w:left="-142" w:right="-125"/>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Наименование расчетного элемента территориального деления</w:t>
            </w:r>
          </w:p>
        </w:tc>
        <w:tc>
          <w:tcPr>
            <w:tcW w:w="2126" w:type="dxa"/>
            <w:vMerge w:val="restart"/>
            <w:vAlign w:val="center"/>
          </w:tcPr>
          <w:p w:rsidR="00E143EC" w:rsidRPr="00F2542D" w:rsidRDefault="00E143EC" w:rsidP="0069031F">
            <w:pPr>
              <w:spacing w:after="0" w:line="240" w:lineRule="auto"/>
              <w:ind w:left="-142" w:right="-125"/>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Наименование источника централизованного теплоснабжения</w:t>
            </w:r>
          </w:p>
        </w:tc>
        <w:tc>
          <w:tcPr>
            <w:tcW w:w="5103" w:type="dxa"/>
            <w:gridSpan w:val="7"/>
            <w:vAlign w:val="center"/>
          </w:tcPr>
          <w:p w:rsidR="00E143EC" w:rsidRPr="00F2542D" w:rsidRDefault="00E143EC" w:rsidP="0069031F">
            <w:pPr>
              <w:spacing w:after="0" w:line="240" w:lineRule="auto"/>
              <w:jc w:val="center"/>
              <w:rPr>
                <w:rFonts w:ascii="Times New Roman" w:eastAsia="Times New Roman" w:hAnsi="Times New Roman" w:cs="Times New Roman"/>
                <w:color w:val="000000"/>
                <w:sz w:val="24"/>
                <w:szCs w:val="24"/>
                <w:lang w:eastAsia="ru-RU"/>
              </w:rPr>
            </w:pPr>
            <w:proofErr w:type="spellStart"/>
            <w:r w:rsidRPr="00F2542D">
              <w:rPr>
                <w:rFonts w:ascii="Times New Roman" w:eastAsia="Times New Roman" w:hAnsi="Times New Roman" w:cs="Times New Roman"/>
                <w:color w:val="000000"/>
                <w:sz w:val="24"/>
                <w:szCs w:val="24"/>
                <w:lang w:eastAsia="ru-RU"/>
              </w:rPr>
              <w:t>Теплоплотность</w:t>
            </w:r>
            <w:proofErr w:type="spellEnd"/>
            <w:r w:rsidRPr="00F2542D">
              <w:rPr>
                <w:rFonts w:ascii="Times New Roman" w:eastAsia="Times New Roman" w:hAnsi="Times New Roman" w:cs="Times New Roman"/>
                <w:color w:val="000000"/>
                <w:sz w:val="24"/>
                <w:szCs w:val="24"/>
                <w:lang w:eastAsia="ru-RU"/>
              </w:rPr>
              <w:t xml:space="preserve"> зоны действия источника</w:t>
            </w:r>
          </w:p>
          <w:p w:rsidR="00E143EC" w:rsidRPr="00F2542D" w:rsidRDefault="00E143EC" w:rsidP="0069031F">
            <w:pPr>
              <w:spacing w:after="0" w:line="240" w:lineRule="auto"/>
              <w:jc w:val="center"/>
              <w:rPr>
                <w:rFonts w:ascii="Times New Roman" w:hAnsi="Times New Roman" w:cs="Times New Roman"/>
                <w:sz w:val="24"/>
                <w:szCs w:val="24"/>
                <w:lang w:eastAsia="ru-RU"/>
              </w:rPr>
            </w:pPr>
            <w:r w:rsidRPr="00F2542D">
              <w:rPr>
                <w:rFonts w:ascii="Times New Roman" w:eastAsia="Times New Roman" w:hAnsi="Times New Roman" w:cs="Times New Roman"/>
                <w:color w:val="000000"/>
                <w:sz w:val="24"/>
                <w:szCs w:val="24"/>
                <w:lang w:eastAsia="ru-RU"/>
              </w:rPr>
              <w:t>тепла, Гкал/час /км</w:t>
            </w:r>
            <w:proofErr w:type="gramStart"/>
            <w:r w:rsidRPr="00F2542D">
              <w:rPr>
                <w:rFonts w:ascii="Times New Roman" w:eastAsia="Times New Roman" w:hAnsi="Times New Roman" w:cs="Times New Roman"/>
                <w:color w:val="000000"/>
                <w:sz w:val="24"/>
                <w:szCs w:val="24"/>
                <w:vertAlign w:val="superscript"/>
                <w:lang w:eastAsia="ru-RU"/>
              </w:rPr>
              <w:t>2</w:t>
            </w:r>
            <w:proofErr w:type="gramEnd"/>
          </w:p>
        </w:tc>
      </w:tr>
      <w:tr w:rsidR="00250AF7" w:rsidRPr="00F2542D" w:rsidTr="00F907B3">
        <w:trPr>
          <w:cantSplit/>
          <w:trHeight w:val="683"/>
        </w:trPr>
        <w:tc>
          <w:tcPr>
            <w:tcW w:w="409" w:type="dxa"/>
            <w:vMerge/>
            <w:vAlign w:val="center"/>
          </w:tcPr>
          <w:p w:rsidR="00250AF7" w:rsidRPr="00F2542D" w:rsidRDefault="00250AF7" w:rsidP="0069031F">
            <w:pPr>
              <w:spacing w:after="0" w:line="240" w:lineRule="auto"/>
              <w:jc w:val="center"/>
              <w:rPr>
                <w:rFonts w:ascii="Times New Roman" w:hAnsi="Times New Roman" w:cs="Times New Roman"/>
                <w:sz w:val="24"/>
                <w:szCs w:val="24"/>
                <w:lang w:eastAsia="ru-RU"/>
              </w:rPr>
            </w:pPr>
          </w:p>
        </w:tc>
        <w:tc>
          <w:tcPr>
            <w:tcW w:w="2001" w:type="dxa"/>
            <w:vMerge/>
            <w:vAlign w:val="center"/>
          </w:tcPr>
          <w:p w:rsidR="00250AF7" w:rsidRPr="00F2542D" w:rsidRDefault="00250AF7" w:rsidP="0069031F">
            <w:pPr>
              <w:spacing w:after="0" w:line="240" w:lineRule="auto"/>
              <w:jc w:val="center"/>
              <w:rPr>
                <w:rFonts w:ascii="Times New Roman" w:hAnsi="Times New Roman" w:cs="Times New Roman"/>
                <w:sz w:val="24"/>
                <w:szCs w:val="24"/>
                <w:lang w:eastAsia="ru-RU"/>
              </w:rPr>
            </w:pPr>
          </w:p>
        </w:tc>
        <w:tc>
          <w:tcPr>
            <w:tcW w:w="2126" w:type="dxa"/>
            <w:vMerge/>
            <w:vAlign w:val="center"/>
          </w:tcPr>
          <w:p w:rsidR="00250AF7" w:rsidRPr="00F2542D" w:rsidRDefault="00250AF7" w:rsidP="0069031F">
            <w:pPr>
              <w:spacing w:after="0" w:line="240" w:lineRule="auto"/>
              <w:jc w:val="center"/>
              <w:rPr>
                <w:rFonts w:ascii="Times New Roman" w:hAnsi="Times New Roman" w:cs="Times New Roman"/>
                <w:sz w:val="24"/>
                <w:szCs w:val="24"/>
                <w:lang w:eastAsia="ru-RU"/>
              </w:rPr>
            </w:pPr>
          </w:p>
        </w:tc>
        <w:tc>
          <w:tcPr>
            <w:tcW w:w="709" w:type="dxa"/>
            <w:textDirection w:val="btLr"/>
            <w:vAlign w:val="center"/>
          </w:tcPr>
          <w:p w:rsidR="00250AF7" w:rsidRPr="00250AF7" w:rsidRDefault="00250AF7" w:rsidP="00F907B3">
            <w:pPr>
              <w:widowControl w:val="0"/>
              <w:spacing w:after="0"/>
              <w:ind w:left="113" w:right="113"/>
              <w:jc w:val="center"/>
              <w:rPr>
                <w:rFonts w:ascii="Times New Roman" w:eastAsia="Times New Roman" w:hAnsi="Times New Roman"/>
                <w:lang w:eastAsia="ru-RU"/>
              </w:rPr>
            </w:pPr>
            <w:r w:rsidRPr="00250AF7">
              <w:rPr>
                <w:rFonts w:ascii="Times New Roman" w:eastAsia="Times New Roman" w:hAnsi="Times New Roman"/>
                <w:lang w:eastAsia="ru-RU"/>
              </w:rPr>
              <w:t>2022</w:t>
            </w:r>
          </w:p>
        </w:tc>
        <w:tc>
          <w:tcPr>
            <w:tcW w:w="709" w:type="dxa"/>
            <w:textDirection w:val="btLr"/>
            <w:vAlign w:val="center"/>
          </w:tcPr>
          <w:p w:rsidR="00250AF7" w:rsidRPr="00250AF7" w:rsidRDefault="00250AF7" w:rsidP="00F907B3">
            <w:pPr>
              <w:widowControl w:val="0"/>
              <w:spacing w:after="0"/>
              <w:ind w:left="113" w:right="113"/>
              <w:jc w:val="center"/>
              <w:rPr>
                <w:rFonts w:ascii="Times New Roman" w:eastAsia="Times New Roman" w:hAnsi="Times New Roman"/>
                <w:lang w:eastAsia="ru-RU"/>
              </w:rPr>
            </w:pPr>
            <w:r w:rsidRPr="00250AF7">
              <w:rPr>
                <w:rFonts w:ascii="Times New Roman" w:eastAsia="Times New Roman" w:hAnsi="Times New Roman"/>
                <w:lang w:eastAsia="ru-RU"/>
              </w:rPr>
              <w:t>2023</w:t>
            </w:r>
          </w:p>
        </w:tc>
        <w:tc>
          <w:tcPr>
            <w:tcW w:w="709" w:type="dxa"/>
            <w:textDirection w:val="btLr"/>
            <w:vAlign w:val="center"/>
          </w:tcPr>
          <w:p w:rsidR="00250AF7" w:rsidRPr="00250AF7" w:rsidRDefault="00250AF7" w:rsidP="00F907B3">
            <w:pPr>
              <w:widowControl w:val="0"/>
              <w:spacing w:after="0"/>
              <w:ind w:left="113" w:right="113"/>
              <w:jc w:val="center"/>
              <w:rPr>
                <w:rFonts w:ascii="Times New Roman" w:eastAsia="Times New Roman" w:hAnsi="Times New Roman"/>
                <w:lang w:eastAsia="ru-RU"/>
              </w:rPr>
            </w:pPr>
            <w:r w:rsidRPr="00250AF7">
              <w:rPr>
                <w:rFonts w:ascii="Times New Roman" w:eastAsia="Times New Roman" w:hAnsi="Times New Roman"/>
                <w:lang w:eastAsia="ru-RU"/>
              </w:rPr>
              <w:t>2024</w:t>
            </w:r>
          </w:p>
        </w:tc>
        <w:tc>
          <w:tcPr>
            <w:tcW w:w="708" w:type="dxa"/>
            <w:textDirection w:val="btLr"/>
            <w:vAlign w:val="center"/>
          </w:tcPr>
          <w:p w:rsidR="00250AF7" w:rsidRPr="00250AF7" w:rsidRDefault="00250AF7" w:rsidP="00F907B3">
            <w:pPr>
              <w:widowControl w:val="0"/>
              <w:spacing w:after="0"/>
              <w:ind w:left="113" w:right="113"/>
              <w:jc w:val="center"/>
              <w:rPr>
                <w:rFonts w:ascii="Times New Roman" w:eastAsia="Times New Roman" w:hAnsi="Times New Roman"/>
                <w:lang w:eastAsia="ru-RU"/>
              </w:rPr>
            </w:pPr>
            <w:r w:rsidRPr="00250AF7">
              <w:rPr>
                <w:rFonts w:ascii="Times New Roman" w:eastAsia="Times New Roman" w:hAnsi="Times New Roman"/>
                <w:lang w:eastAsia="ru-RU"/>
              </w:rPr>
              <w:t>2025</w:t>
            </w:r>
          </w:p>
        </w:tc>
        <w:tc>
          <w:tcPr>
            <w:tcW w:w="709" w:type="dxa"/>
            <w:textDirection w:val="btLr"/>
            <w:vAlign w:val="center"/>
          </w:tcPr>
          <w:p w:rsidR="00250AF7" w:rsidRPr="00250AF7" w:rsidRDefault="00250AF7" w:rsidP="00F907B3">
            <w:pPr>
              <w:widowControl w:val="0"/>
              <w:spacing w:after="0"/>
              <w:ind w:left="113" w:right="113"/>
              <w:jc w:val="center"/>
              <w:rPr>
                <w:rFonts w:ascii="Times New Roman" w:eastAsia="Times New Roman" w:hAnsi="Times New Roman"/>
                <w:lang w:eastAsia="ru-RU"/>
              </w:rPr>
            </w:pPr>
            <w:r w:rsidRPr="00250AF7">
              <w:rPr>
                <w:rFonts w:ascii="Times New Roman" w:eastAsia="Times New Roman" w:hAnsi="Times New Roman"/>
                <w:lang w:eastAsia="ru-RU"/>
              </w:rPr>
              <w:t>2026</w:t>
            </w:r>
          </w:p>
        </w:tc>
        <w:tc>
          <w:tcPr>
            <w:tcW w:w="709" w:type="dxa"/>
            <w:textDirection w:val="btLr"/>
            <w:vAlign w:val="center"/>
          </w:tcPr>
          <w:p w:rsidR="00250AF7" w:rsidRPr="00250AF7" w:rsidRDefault="00250AF7" w:rsidP="00F907B3">
            <w:pPr>
              <w:widowControl w:val="0"/>
              <w:spacing w:after="0"/>
              <w:ind w:left="113" w:right="113"/>
              <w:jc w:val="center"/>
              <w:rPr>
                <w:rFonts w:ascii="Times New Roman" w:eastAsia="Times New Roman" w:hAnsi="Times New Roman"/>
                <w:lang w:eastAsia="ru-RU"/>
              </w:rPr>
            </w:pPr>
            <w:r w:rsidRPr="00250AF7">
              <w:rPr>
                <w:rFonts w:ascii="Times New Roman" w:eastAsia="Times New Roman" w:hAnsi="Times New Roman"/>
                <w:lang w:eastAsia="ru-RU"/>
              </w:rPr>
              <w:t>2027</w:t>
            </w:r>
          </w:p>
        </w:tc>
        <w:tc>
          <w:tcPr>
            <w:tcW w:w="850" w:type="dxa"/>
            <w:textDirection w:val="btLr"/>
            <w:vAlign w:val="center"/>
          </w:tcPr>
          <w:p w:rsidR="00250AF7" w:rsidRPr="00250AF7" w:rsidRDefault="00250AF7" w:rsidP="00F907B3">
            <w:pPr>
              <w:widowControl w:val="0"/>
              <w:spacing w:after="0"/>
              <w:ind w:left="113" w:right="113"/>
              <w:jc w:val="center"/>
              <w:rPr>
                <w:rFonts w:ascii="Times New Roman" w:eastAsia="Times New Roman" w:hAnsi="Times New Roman"/>
                <w:lang w:eastAsia="ru-RU"/>
              </w:rPr>
            </w:pPr>
            <w:r w:rsidRPr="00250AF7">
              <w:rPr>
                <w:rFonts w:ascii="Times New Roman" w:eastAsia="Times New Roman" w:hAnsi="Times New Roman"/>
                <w:lang w:eastAsia="ru-RU"/>
              </w:rPr>
              <w:t>2028-2049</w:t>
            </w:r>
          </w:p>
        </w:tc>
      </w:tr>
      <w:tr w:rsidR="00250AF7" w:rsidRPr="00F2542D" w:rsidTr="0069031F">
        <w:trPr>
          <w:cantSplit/>
          <w:trHeight w:val="398"/>
        </w:trPr>
        <w:tc>
          <w:tcPr>
            <w:tcW w:w="409" w:type="dxa"/>
            <w:vAlign w:val="center"/>
          </w:tcPr>
          <w:p w:rsidR="00250AF7" w:rsidRPr="00F2542D" w:rsidRDefault="00250AF7" w:rsidP="0069031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001" w:type="dxa"/>
            <w:vAlign w:val="center"/>
          </w:tcPr>
          <w:p w:rsidR="00250AF7" w:rsidRPr="00F2542D" w:rsidRDefault="00250AF7" w:rsidP="0069031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126" w:type="dxa"/>
            <w:vAlign w:val="center"/>
          </w:tcPr>
          <w:p w:rsidR="00250AF7" w:rsidRPr="00F2542D" w:rsidRDefault="00250AF7" w:rsidP="0069031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9" w:type="dxa"/>
            <w:vAlign w:val="center"/>
          </w:tcPr>
          <w:p w:rsidR="00250AF7" w:rsidRPr="00F2542D" w:rsidRDefault="00250AF7"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vAlign w:val="center"/>
          </w:tcPr>
          <w:p w:rsidR="00250AF7" w:rsidRPr="00F2542D" w:rsidRDefault="00250AF7"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vAlign w:val="center"/>
          </w:tcPr>
          <w:p w:rsidR="00250AF7" w:rsidRPr="00F2542D" w:rsidRDefault="00250AF7"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08" w:type="dxa"/>
            <w:vAlign w:val="center"/>
          </w:tcPr>
          <w:p w:rsidR="00250AF7" w:rsidRPr="00F2542D" w:rsidRDefault="00250AF7"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09" w:type="dxa"/>
            <w:vAlign w:val="center"/>
          </w:tcPr>
          <w:p w:rsidR="00250AF7" w:rsidRPr="00F2542D" w:rsidRDefault="00250AF7"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709" w:type="dxa"/>
            <w:vAlign w:val="center"/>
          </w:tcPr>
          <w:p w:rsidR="00250AF7" w:rsidRPr="00F2542D" w:rsidRDefault="00250AF7"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850" w:type="dxa"/>
            <w:vAlign w:val="center"/>
          </w:tcPr>
          <w:p w:rsidR="00250AF7" w:rsidRPr="00F2542D" w:rsidRDefault="00250AF7" w:rsidP="0069031F">
            <w:pPr>
              <w:widowControl w:val="0"/>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250AF7" w:rsidRPr="00F2542D" w:rsidTr="00823351">
        <w:trPr>
          <w:cantSplit/>
          <w:trHeight w:val="481"/>
        </w:trPr>
        <w:tc>
          <w:tcPr>
            <w:tcW w:w="409" w:type="dxa"/>
          </w:tcPr>
          <w:p w:rsidR="00250AF7" w:rsidRPr="00823351" w:rsidRDefault="00250AF7" w:rsidP="00823351">
            <w:pPr>
              <w:spacing w:after="0" w:line="240" w:lineRule="auto"/>
              <w:jc w:val="center"/>
              <w:rPr>
                <w:rFonts w:ascii="Times New Roman" w:hAnsi="Times New Roman" w:cs="Times New Roman"/>
                <w:sz w:val="24"/>
                <w:szCs w:val="24"/>
                <w:lang w:eastAsia="ru-RU"/>
              </w:rPr>
            </w:pPr>
            <w:r w:rsidRPr="00823351">
              <w:rPr>
                <w:rFonts w:ascii="Times New Roman" w:hAnsi="Times New Roman" w:cs="Times New Roman"/>
                <w:sz w:val="24"/>
                <w:szCs w:val="24"/>
                <w:lang w:eastAsia="ru-RU"/>
              </w:rPr>
              <w:t>1</w:t>
            </w:r>
          </w:p>
        </w:tc>
        <w:tc>
          <w:tcPr>
            <w:tcW w:w="2001" w:type="dxa"/>
          </w:tcPr>
          <w:p w:rsidR="00250AF7" w:rsidRPr="00823351" w:rsidRDefault="00250AF7" w:rsidP="00823351">
            <w:pPr>
              <w:spacing w:after="0"/>
              <w:jc w:val="center"/>
              <w:rPr>
                <w:rFonts w:ascii="Times New Roman" w:hAnsi="Times New Roman" w:cs="Times New Roman"/>
                <w:bCs/>
                <w:sz w:val="24"/>
                <w:szCs w:val="24"/>
              </w:rPr>
            </w:pPr>
            <w:proofErr w:type="spellStart"/>
            <w:r w:rsidRPr="00823351">
              <w:rPr>
                <w:rFonts w:ascii="Times New Roman" w:hAnsi="Times New Roman" w:cs="Times New Roman"/>
                <w:bCs/>
                <w:sz w:val="24"/>
                <w:szCs w:val="24"/>
              </w:rPr>
              <w:t>хут</w:t>
            </w:r>
            <w:proofErr w:type="spellEnd"/>
            <w:r w:rsidRPr="00823351">
              <w:rPr>
                <w:rFonts w:ascii="Times New Roman" w:hAnsi="Times New Roman" w:cs="Times New Roman"/>
                <w:bCs/>
                <w:sz w:val="24"/>
                <w:szCs w:val="24"/>
              </w:rPr>
              <w:t>. Садовый</w:t>
            </w:r>
          </w:p>
        </w:tc>
        <w:tc>
          <w:tcPr>
            <w:tcW w:w="2126" w:type="dxa"/>
          </w:tcPr>
          <w:p w:rsidR="00250AF7" w:rsidRPr="00823351" w:rsidRDefault="00250AF7" w:rsidP="00823351">
            <w:pPr>
              <w:pStyle w:val="a9"/>
              <w:spacing w:after="0"/>
              <w:ind w:left="0"/>
              <w:jc w:val="center"/>
              <w:rPr>
                <w:rFonts w:ascii="Times New Roman" w:hAnsi="Times New Roman" w:cs="Times New Roman"/>
                <w:sz w:val="24"/>
                <w:szCs w:val="24"/>
                <w:lang w:eastAsia="ru-RU"/>
              </w:rPr>
            </w:pPr>
            <w:r w:rsidRPr="00823351">
              <w:rPr>
                <w:rFonts w:ascii="Times New Roman" w:hAnsi="Times New Roman" w:cs="Times New Roman"/>
                <w:sz w:val="24"/>
                <w:szCs w:val="24"/>
                <w:lang w:eastAsia="ru-RU"/>
              </w:rPr>
              <w:t>Котельная № 15,</w:t>
            </w:r>
          </w:p>
          <w:p w:rsidR="00250AF7" w:rsidRPr="00823351" w:rsidRDefault="00250AF7" w:rsidP="00823351">
            <w:pPr>
              <w:pStyle w:val="a9"/>
              <w:spacing w:after="0"/>
              <w:ind w:left="0"/>
              <w:jc w:val="center"/>
              <w:rPr>
                <w:rFonts w:ascii="Times New Roman" w:hAnsi="Times New Roman" w:cs="Times New Roman"/>
                <w:sz w:val="24"/>
                <w:szCs w:val="24"/>
                <w:lang w:eastAsia="ru-RU"/>
              </w:rPr>
            </w:pPr>
            <w:proofErr w:type="spellStart"/>
            <w:r w:rsidRPr="00823351">
              <w:rPr>
                <w:rFonts w:ascii="Times New Roman" w:hAnsi="Times New Roman" w:cs="Times New Roman"/>
                <w:sz w:val="24"/>
                <w:szCs w:val="24"/>
                <w:lang w:eastAsia="ru-RU"/>
              </w:rPr>
              <w:t>хут</w:t>
            </w:r>
            <w:proofErr w:type="spellEnd"/>
            <w:r w:rsidRPr="00823351">
              <w:rPr>
                <w:rFonts w:ascii="Times New Roman" w:hAnsi="Times New Roman" w:cs="Times New Roman"/>
                <w:sz w:val="24"/>
                <w:szCs w:val="24"/>
                <w:lang w:eastAsia="ru-RU"/>
              </w:rPr>
              <w:t>. Садовый,</w:t>
            </w:r>
          </w:p>
          <w:p w:rsidR="00250AF7" w:rsidRPr="00823351" w:rsidRDefault="00250AF7" w:rsidP="00823351">
            <w:pPr>
              <w:pStyle w:val="a9"/>
              <w:spacing w:after="0"/>
              <w:ind w:left="0"/>
              <w:jc w:val="center"/>
              <w:rPr>
                <w:rFonts w:ascii="Times New Roman" w:hAnsi="Times New Roman" w:cs="Times New Roman"/>
                <w:sz w:val="24"/>
                <w:szCs w:val="24"/>
                <w:lang w:eastAsia="ru-RU"/>
              </w:rPr>
            </w:pPr>
            <w:r w:rsidRPr="00823351">
              <w:rPr>
                <w:rFonts w:ascii="Times New Roman" w:hAnsi="Times New Roman" w:cs="Times New Roman"/>
                <w:sz w:val="24"/>
                <w:szCs w:val="24"/>
                <w:lang w:eastAsia="ru-RU"/>
              </w:rPr>
              <w:t>ул. Первомайская, 8</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0,316</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0,316</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0,316</w:t>
            </w:r>
          </w:p>
        </w:tc>
        <w:tc>
          <w:tcPr>
            <w:tcW w:w="708"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0,316</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0,316</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0,316</w:t>
            </w:r>
          </w:p>
        </w:tc>
        <w:tc>
          <w:tcPr>
            <w:tcW w:w="850"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0,316</w:t>
            </w:r>
          </w:p>
        </w:tc>
      </w:tr>
      <w:tr w:rsidR="00250AF7" w:rsidRPr="00F2542D" w:rsidTr="00823351">
        <w:trPr>
          <w:cantSplit/>
          <w:trHeight w:val="481"/>
        </w:trPr>
        <w:tc>
          <w:tcPr>
            <w:tcW w:w="409" w:type="dxa"/>
          </w:tcPr>
          <w:p w:rsidR="00250AF7" w:rsidRPr="00823351" w:rsidRDefault="00250AF7" w:rsidP="00823351">
            <w:pPr>
              <w:spacing w:after="0" w:line="240" w:lineRule="auto"/>
              <w:jc w:val="center"/>
              <w:rPr>
                <w:rFonts w:ascii="Times New Roman" w:hAnsi="Times New Roman" w:cs="Times New Roman"/>
                <w:sz w:val="24"/>
                <w:szCs w:val="24"/>
                <w:lang w:eastAsia="ru-RU"/>
              </w:rPr>
            </w:pPr>
            <w:r w:rsidRPr="00823351">
              <w:rPr>
                <w:rFonts w:ascii="Times New Roman" w:hAnsi="Times New Roman" w:cs="Times New Roman"/>
                <w:sz w:val="24"/>
                <w:szCs w:val="24"/>
                <w:lang w:eastAsia="ru-RU"/>
              </w:rPr>
              <w:t>2</w:t>
            </w:r>
          </w:p>
        </w:tc>
        <w:tc>
          <w:tcPr>
            <w:tcW w:w="2001" w:type="dxa"/>
          </w:tcPr>
          <w:p w:rsidR="00250AF7" w:rsidRPr="00823351" w:rsidRDefault="00250AF7" w:rsidP="00823351">
            <w:pPr>
              <w:spacing w:after="0"/>
              <w:jc w:val="center"/>
              <w:rPr>
                <w:rFonts w:ascii="Times New Roman" w:hAnsi="Times New Roman" w:cs="Times New Roman"/>
                <w:bCs/>
                <w:sz w:val="24"/>
                <w:szCs w:val="24"/>
              </w:rPr>
            </w:pPr>
            <w:r w:rsidRPr="00823351">
              <w:rPr>
                <w:rFonts w:ascii="Times New Roman" w:hAnsi="Times New Roman" w:cs="Times New Roman"/>
                <w:bCs/>
                <w:sz w:val="24"/>
                <w:szCs w:val="24"/>
              </w:rPr>
              <w:t xml:space="preserve">с. </w:t>
            </w:r>
            <w:proofErr w:type="spellStart"/>
            <w:r w:rsidRPr="00823351">
              <w:rPr>
                <w:rFonts w:ascii="Times New Roman" w:hAnsi="Times New Roman" w:cs="Times New Roman"/>
                <w:bCs/>
                <w:sz w:val="24"/>
                <w:szCs w:val="24"/>
              </w:rPr>
              <w:t>Кеслерово</w:t>
            </w:r>
            <w:proofErr w:type="spellEnd"/>
          </w:p>
        </w:tc>
        <w:tc>
          <w:tcPr>
            <w:tcW w:w="2126" w:type="dxa"/>
          </w:tcPr>
          <w:p w:rsidR="00250AF7" w:rsidRPr="00823351" w:rsidRDefault="00250AF7"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Котельная № 25,</w:t>
            </w:r>
          </w:p>
          <w:p w:rsidR="00250AF7" w:rsidRPr="00823351" w:rsidRDefault="00250AF7"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 xml:space="preserve">с. </w:t>
            </w:r>
            <w:proofErr w:type="spellStart"/>
            <w:r w:rsidRPr="00823351">
              <w:rPr>
                <w:rFonts w:ascii="Times New Roman" w:hAnsi="Times New Roman" w:cs="Times New Roman"/>
                <w:sz w:val="24"/>
                <w:szCs w:val="24"/>
              </w:rPr>
              <w:t>Кеслерово</w:t>
            </w:r>
            <w:proofErr w:type="spellEnd"/>
            <w:r w:rsidRPr="00823351">
              <w:rPr>
                <w:rFonts w:ascii="Times New Roman" w:hAnsi="Times New Roman" w:cs="Times New Roman"/>
                <w:sz w:val="24"/>
                <w:szCs w:val="24"/>
              </w:rPr>
              <w:t>,</w:t>
            </w:r>
          </w:p>
          <w:p w:rsidR="00250AF7" w:rsidRPr="00823351" w:rsidRDefault="00250AF7"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ул. Гастелло, 62</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3,164</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3,164</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3,164</w:t>
            </w:r>
          </w:p>
        </w:tc>
        <w:tc>
          <w:tcPr>
            <w:tcW w:w="708"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3,164</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3,164</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3,164</w:t>
            </w:r>
          </w:p>
        </w:tc>
        <w:tc>
          <w:tcPr>
            <w:tcW w:w="850"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3,164</w:t>
            </w:r>
          </w:p>
        </w:tc>
      </w:tr>
      <w:tr w:rsidR="00250AF7" w:rsidRPr="00F2542D" w:rsidTr="00823351">
        <w:trPr>
          <w:cantSplit/>
          <w:trHeight w:val="481"/>
        </w:trPr>
        <w:tc>
          <w:tcPr>
            <w:tcW w:w="409" w:type="dxa"/>
          </w:tcPr>
          <w:p w:rsidR="00250AF7" w:rsidRPr="00823351" w:rsidRDefault="00250AF7" w:rsidP="00823351">
            <w:pPr>
              <w:spacing w:after="0" w:line="240" w:lineRule="auto"/>
              <w:jc w:val="center"/>
              <w:rPr>
                <w:rFonts w:ascii="Times New Roman" w:hAnsi="Times New Roman" w:cs="Times New Roman"/>
                <w:sz w:val="24"/>
                <w:szCs w:val="24"/>
                <w:lang w:eastAsia="ru-RU"/>
              </w:rPr>
            </w:pPr>
            <w:r w:rsidRPr="00823351">
              <w:rPr>
                <w:rFonts w:ascii="Times New Roman" w:hAnsi="Times New Roman" w:cs="Times New Roman"/>
                <w:sz w:val="24"/>
                <w:szCs w:val="24"/>
                <w:lang w:eastAsia="ru-RU"/>
              </w:rPr>
              <w:t>3</w:t>
            </w:r>
          </w:p>
        </w:tc>
        <w:tc>
          <w:tcPr>
            <w:tcW w:w="2001" w:type="dxa"/>
          </w:tcPr>
          <w:p w:rsidR="00250AF7" w:rsidRPr="00823351" w:rsidRDefault="00250AF7" w:rsidP="00823351">
            <w:pPr>
              <w:spacing w:after="0"/>
              <w:jc w:val="center"/>
              <w:rPr>
                <w:rFonts w:ascii="Times New Roman" w:hAnsi="Times New Roman" w:cs="Times New Roman"/>
                <w:bCs/>
                <w:sz w:val="24"/>
                <w:szCs w:val="24"/>
              </w:rPr>
            </w:pPr>
            <w:proofErr w:type="spellStart"/>
            <w:r w:rsidRPr="00823351">
              <w:rPr>
                <w:rFonts w:ascii="Times New Roman" w:hAnsi="Times New Roman" w:cs="Times New Roman"/>
                <w:bCs/>
                <w:sz w:val="24"/>
                <w:szCs w:val="24"/>
              </w:rPr>
              <w:t>хут</w:t>
            </w:r>
            <w:proofErr w:type="spellEnd"/>
            <w:r w:rsidRPr="00823351">
              <w:rPr>
                <w:rFonts w:ascii="Times New Roman" w:hAnsi="Times New Roman" w:cs="Times New Roman"/>
                <w:bCs/>
                <w:sz w:val="24"/>
                <w:szCs w:val="24"/>
              </w:rPr>
              <w:t>. Павловский</w:t>
            </w:r>
          </w:p>
        </w:tc>
        <w:tc>
          <w:tcPr>
            <w:tcW w:w="2126" w:type="dxa"/>
          </w:tcPr>
          <w:p w:rsidR="00250AF7" w:rsidRPr="00823351" w:rsidRDefault="00250AF7"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Котельная № 30,</w:t>
            </w:r>
          </w:p>
          <w:p w:rsidR="00250AF7" w:rsidRPr="00823351" w:rsidRDefault="00250AF7" w:rsidP="00823351">
            <w:pPr>
              <w:spacing w:after="0"/>
              <w:jc w:val="center"/>
              <w:rPr>
                <w:rFonts w:ascii="Times New Roman" w:hAnsi="Times New Roman" w:cs="Times New Roman"/>
                <w:sz w:val="24"/>
                <w:szCs w:val="24"/>
              </w:rPr>
            </w:pPr>
            <w:proofErr w:type="spellStart"/>
            <w:r w:rsidRPr="00823351">
              <w:rPr>
                <w:rFonts w:ascii="Times New Roman" w:hAnsi="Times New Roman" w:cs="Times New Roman"/>
                <w:sz w:val="24"/>
                <w:szCs w:val="24"/>
              </w:rPr>
              <w:t>хут</w:t>
            </w:r>
            <w:proofErr w:type="spellEnd"/>
            <w:r w:rsidRPr="00823351">
              <w:rPr>
                <w:rFonts w:ascii="Times New Roman" w:hAnsi="Times New Roman" w:cs="Times New Roman"/>
                <w:sz w:val="24"/>
                <w:szCs w:val="24"/>
              </w:rPr>
              <w:t>. Павловский,</w:t>
            </w:r>
          </w:p>
          <w:p w:rsidR="00250AF7" w:rsidRPr="00823351" w:rsidRDefault="00250AF7"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ул. Молодежная,</w:t>
            </w:r>
          </w:p>
          <w:p w:rsidR="00250AF7" w:rsidRPr="00823351" w:rsidRDefault="00250AF7"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2-Б</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0,775</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0,775</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0,775</w:t>
            </w:r>
          </w:p>
        </w:tc>
        <w:tc>
          <w:tcPr>
            <w:tcW w:w="708"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0,775</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0,775</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0,775</w:t>
            </w:r>
          </w:p>
        </w:tc>
        <w:tc>
          <w:tcPr>
            <w:tcW w:w="850"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0,775</w:t>
            </w:r>
          </w:p>
        </w:tc>
      </w:tr>
      <w:tr w:rsidR="00250AF7" w:rsidRPr="00F2542D" w:rsidTr="00823351">
        <w:trPr>
          <w:cantSplit/>
          <w:trHeight w:val="481"/>
        </w:trPr>
        <w:tc>
          <w:tcPr>
            <w:tcW w:w="409" w:type="dxa"/>
          </w:tcPr>
          <w:p w:rsidR="00250AF7" w:rsidRPr="00823351" w:rsidRDefault="00250AF7" w:rsidP="00823351">
            <w:pPr>
              <w:spacing w:after="0" w:line="240" w:lineRule="auto"/>
              <w:jc w:val="center"/>
              <w:rPr>
                <w:rFonts w:ascii="Times New Roman" w:hAnsi="Times New Roman" w:cs="Times New Roman"/>
                <w:sz w:val="24"/>
                <w:szCs w:val="24"/>
                <w:lang w:eastAsia="ru-RU"/>
              </w:rPr>
            </w:pPr>
            <w:r w:rsidRPr="00823351">
              <w:rPr>
                <w:rFonts w:ascii="Times New Roman" w:hAnsi="Times New Roman" w:cs="Times New Roman"/>
                <w:sz w:val="24"/>
                <w:szCs w:val="24"/>
                <w:lang w:eastAsia="ru-RU"/>
              </w:rPr>
              <w:t>4</w:t>
            </w:r>
          </w:p>
        </w:tc>
        <w:tc>
          <w:tcPr>
            <w:tcW w:w="2001" w:type="dxa"/>
          </w:tcPr>
          <w:p w:rsidR="00250AF7" w:rsidRPr="00823351" w:rsidRDefault="00250AF7" w:rsidP="00823351">
            <w:pPr>
              <w:spacing w:after="0"/>
              <w:jc w:val="center"/>
              <w:rPr>
                <w:rFonts w:ascii="Times New Roman" w:hAnsi="Times New Roman" w:cs="Times New Roman"/>
                <w:bCs/>
                <w:sz w:val="24"/>
                <w:szCs w:val="24"/>
              </w:rPr>
            </w:pPr>
            <w:proofErr w:type="spellStart"/>
            <w:r w:rsidRPr="00823351">
              <w:rPr>
                <w:rFonts w:ascii="Times New Roman" w:hAnsi="Times New Roman" w:cs="Times New Roman"/>
                <w:sz w:val="24"/>
                <w:szCs w:val="24"/>
              </w:rPr>
              <w:t>хут</w:t>
            </w:r>
            <w:proofErr w:type="spellEnd"/>
            <w:r w:rsidRPr="00823351">
              <w:rPr>
                <w:rFonts w:ascii="Times New Roman" w:hAnsi="Times New Roman" w:cs="Times New Roman"/>
                <w:sz w:val="24"/>
                <w:szCs w:val="24"/>
              </w:rPr>
              <w:t xml:space="preserve">. </w:t>
            </w:r>
            <w:proofErr w:type="spellStart"/>
            <w:r w:rsidRPr="00823351">
              <w:rPr>
                <w:rFonts w:ascii="Times New Roman" w:hAnsi="Times New Roman" w:cs="Times New Roman"/>
                <w:sz w:val="24"/>
                <w:szCs w:val="24"/>
              </w:rPr>
              <w:t>Плавненский</w:t>
            </w:r>
            <w:proofErr w:type="spellEnd"/>
          </w:p>
        </w:tc>
        <w:tc>
          <w:tcPr>
            <w:tcW w:w="2126" w:type="dxa"/>
          </w:tcPr>
          <w:p w:rsidR="00250AF7" w:rsidRPr="00823351" w:rsidRDefault="00250AF7"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Котельная № 43,</w:t>
            </w:r>
          </w:p>
          <w:p w:rsidR="00250AF7" w:rsidRPr="00823351" w:rsidRDefault="00250AF7" w:rsidP="00823351">
            <w:pPr>
              <w:spacing w:after="0"/>
              <w:jc w:val="center"/>
              <w:rPr>
                <w:rFonts w:ascii="Times New Roman" w:hAnsi="Times New Roman" w:cs="Times New Roman"/>
                <w:sz w:val="24"/>
                <w:szCs w:val="24"/>
              </w:rPr>
            </w:pPr>
            <w:proofErr w:type="spellStart"/>
            <w:r w:rsidRPr="00823351">
              <w:rPr>
                <w:rFonts w:ascii="Times New Roman" w:hAnsi="Times New Roman" w:cs="Times New Roman"/>
                <w:sz w:val="24"/>
                <w:szCs w:val="24"/>
              </w:rPr>
              <w:t>хут</w:t>
            </w:r>
            <w:proofErr w:type="spellEnd"/>
            <w:r w:rsidRPr="00823351">
              <w:rPr>
                <w:rFonts w:ascii="Times New Roman" w:hAnsi="Times New Roman" w:cs="Times New Roman"/>
                <w:sz w:val="24"/>
                <w:szCs w:val="24"/>
              </w:rPr>
              <w:t xml:space="preserve">. </w:t>
            </w:r>
            <w:proofErr w:type="spellStart"/>
            <w:r w:rsidRPr="00823351">
              <w:rPr>
                <w:rFonts w:ascii="Times New Roman" w:hAnsi="Times New Roman" w:cs="Times New Roman"/>
                <w:sz w:val="24"/>
                <w:szCs w:val="24"/>
              </w:rPr>
              <w:t>Плавненский</w:t>
            </w:r>
            <w:proofErr w:type="spellEnd"/>
            <w:r w:rsidRPr="00823351">
              <w:rPr>
                <w:rFonts w:ascii="Times New Roman" w:hAnsi="Times New Roman" w:cs="Times New Roman"/>
                <w:sz w:val="24"/>
                <w:szCs w:val="24"/>
              </w:rPr>
              <w:t>, ул. Широкая, 2</w:t>
            </w:r>
            <w:proofErr w:type="gramStart"/>
            <w:r w:rsidRPr="00823351">
              <w:rPr>
                <w:rFonts w:ascii="Times New Roman" w:hAnsi="Times New Roman" w:cs="Times New Roman"/>
                <w:sz w:val="24"/>
                <w:szCs w:val="24"/>
              </w:rPr>
              <w:t xml:space="preserve"> А</w:t>
            </w:r>
            <w:proofErr w:type="gramEnd"/>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73,302</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73,302</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73,302</w:t>
            </w:r>
          </w:p>
        </w:tc>
        <w:tc>
          <w:tcPr>
            <w:tcW w:w="708"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73,302</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73,302</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73,302</w:t>
            </w:r>
          </w:p>
        </w:tc>
        <w:tc>
          <w:tcPr>
            <w:tcW w:w="850"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73,302</w:t>
            </w:r>
          </w:p>
        </w:tc>
      </w:tr>
    </w:tbl>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Default="00E143EC" w:rsidP="00E143EC">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2. СУЩЕСТВУЮЩИЕ И ПЕРСПЕКТИВНЫЕ БАЛАНСЫ ТЕПЛОВОЙ МОЩНОСТИ ИСТОЧНИКОВ ТЕПЛОВОЙ ЭНЕРГИИ </w:t>
      </w:r>
    </w:p>
    <w:p w:rsidR="00E143EC" w:rsidRDefault="00E143EC" w:rsidP="00E143EC">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ТЕПЛОВОЙ НАГРУЗКИ ПОТРЕБИТЕЛЕЙ</w:t>
      </w:r>
    </w:p>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Default="00E143EC" w:rsidP="00E143EC">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2.1. Описание существующих и перспективных зон действия систем теплоснабжения и источников тепловой энергии</w:t>
      </w:r>
    </w:p>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Pr="00843D1D" w:rsidRDefault="00E143EC" w:rsidP="00E143EC">
      <w:pPr>
        <w:spacing w:after="0" w:line="240" w:lineRule="auto"/>
        <w:ind w:firstLine="709"/>
        <w:jc w:val="both"/>
        <w:rPr>
          <w:rFonts w:ascii="Times New Roman" w:eastAsia="Times New Roman" w:hAnsi="Times New Roman" w:cs="Times New Roman"/>
          <w:sz w:val="28"/>
          <w:szCs w:val="28"/>
          <w:lang w:eastAsia="ru-RU"/>
        </w:rPr>
      </w:pPr>
      <w:r w:rsidRPr="00843D1D">
        <w:rPr>
          <w:rFonts w:ascii="Times New Roman" w:hAnsi="Times New Roman" w:cs="Times New Roman"/>
          <w:sz w:val="28"/>
          <w:szCs w:val="28"/>
        </w:rPr>
        <w:t xml:space="preserve">Централизованное теплоснабжение </w:t>
      </w:r>
      <w:r w:rsidR="00250AF7" w:rsidRPr="00843D1D">
        <w:rPr>
          <w:rFonts w:ascii="Times New Roman" w:hAnsi="Times New Roman" w:cs="Times New Roman"/>
          <w:sz w:val="28"/>
          <w:szCs w:val="28"/>
        </w:rPr>
        <w:t xml:space="preserve">в </w:t>
      </w:r>
      <w:proofErr w:type="spellStart"/>
      <w:r w:rsidR="00250AF7">
        <w:rPr>
          <w:rFonts w:ascii="Times New Roman" w:hAnsi="Times New Roman" w:cs="Times New Roman"/>
          <w:sz w:val="28"/>
          <w:szCs w:val="28"/>
        </w:rPr>
        <w:t>Кеслеровском</w:t>
      </w:r>
      <w:proofErr w:type="spellEnd"/>
      <w:r w:rsidR="00250AF7">
        <w:rPr>
          <w:rFonts w:ascii="Times New Roman" w:hAnsi="Times New Roman" w:cs="Times New Roman"/>
          <w:sz w:val="28"/>
          <w:szCs w:val="28"/>
        </w:rPr>
        <w:t xml:space="preserve"> сельском поселении Крымского района</w:t>
      </w:r>
      <w:r w:rsidR="00250AF7" w:rsidRPr="00843D1D">
        <w:rPr>
          <w:rFonts w:ascii="Times New Roman" w:hAnsi="Times New Roman" w:cs="Times New Roman"/>
          <w:sz w:val="28"/>
          <w:szCs w:val="28"/>
        </w:rPr>
        <w:t xml:space="preserve"> имеется</w:t>
      </w:r>
      <w:r w:rsidR="00250AF7">
        <w:rPr>
          <w:rFonts w:ascii="Times New Roman" w:hAnsi="Times New Roman" w:cs="Times New Roman"/>
          <w:sz w:val="28"/>
          <w:szCs w:val="28"/>
        </w:rPr>
        <w:t xml:space="preserve"> в </w:t>
      </w:r>
      <w:proofErr w:type="spellStart"/>
      <w:r w:rsidR="00250AF7">
        <w:rPr>
          <w:rFonts w:ascii="Times New Roman" w:hAnsi="Times New Roman" w:cs="Times New Roman"/>
          <w:sz w:val="28"/>
          <w:szCs w:val="28"/>
        </w:rPr>
        <w:t>хут</w:t>
      </w:r>
      <w:proofErr w:type="spellEnd"/>
      <w:r w:rsidR="00250AF7">
        <w:rPr>
          <w:rFonts w:ascii="Times New Roman" w:hAnsi="Times New Roman" w:cs="Times New Roman"/>
          <w:sz w:val="28"/>
          <w:szCs w:val="28"/>
        </w:rPr>
        <w:t xml:space="preserve">. Садовый, с. </w:t>
      </w:r>
      <w:proofErr w:type="spellStart"/>
      <w:r w:rsidR="00250AF7">
        <w:rPr>
          <w:rFonts w:ascii="Times New Roman" w:hAnsi="Times New Roman" w:cs="Times New Roman"/>
          <w:sz w:val="28"/>
          <w:szCs w:val="28"/>
        </w:rPr>
        <w:t>Кеслерово</w:t>
      </w:r>
      <w:proofErr w:type="spellEnd"/>
      <w:r w:rsidR="00250AF7">
        <w:rPr>
          <w:rFonts w:ascii="Times New Roman" w:hAnsi="Times New Roman" w:cs="Times New Roman"/>
          <w:sz w:val="28"/>
          <w:szCs w:val="28"/>
        </w:rPr>
        <w:t xml:space="preserve"> и </w:t>
      </w:r>
      <w:proofErr w:type="spellStart"/>
      <w:r w:rsidR="00250AF7">
        <w:rPr>
          <w:rFonts w:ascii="Times New Roman" w:hAnsi="Times New Roman" w:cs="Times New Roman"/>
          <w:sz w:val="28"/>
          <w:szCs w:val="28"/>
        </w:rPr>
        <w:t>хут</w:t>
      </w:r>
      <w:proofErr w:type="spellEnd"/>
      <w:r w:rsidR="00250AF7">
        <w:rPr>
          <w:rFonts w:ascii="Times New Roman" w:hAnsi="Times New Roman" w:cs="Times New Roman"/>
          <w:sz w:val="28"/>
          <w:szCs w:val="28"/>
        </w:rPr>
        <w:t>. Павловский</w:t>
      </w:r>
      <w:r w:rsidRPr="00843D1D">
        <w:rPr>
          <w:rFonts w:ascii="Times New Roman" w:eastAsia="Times New Roman" w:hAnsi="Times New Roman" w:cs="Times New Roman"/>
          <w:sz w:val="28"/>
          <w:szCs w:val="28"/>
          <w:lang w:eastAsia="ru-RU"/>
        </w:rPr>
        <w:t>.</w:t>
      </w:r>
    </w:p>
    <w:p w:rsidR="00E143EC" w:rsidRPr="00843D1D" w:rsidRDefault="00E143EC" w:rsidP="00E143EC">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Отопление жилой застройки в остальных населенных пунктах осуществляется с помощью автономных источников отопления. </w:t>
      </w:r>
    </w:p>
    <w:p w:rsidR="00655792" w:rsidRPr="00843D1D" w:rsidRDefault="00E143EC" w:rsidP="00655792">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lastRenderedPageBreak/>
        <w:t xml:space="preserve">В настоящее время на территории </w:t>
      </w:r>
      <w:proofErr w:type="spellStart"/>
      <w:r w:rsidR="00250AF7">
        <w:rPr>
          <w:rFonts w:ascii="Times New Roman" w:hAnsi="Times New Roman" w:cs="Times New Roman"/>
          <w:sz w:val="28"/>
          <w:szCs w:val="28"/>
        </w:rPr>
        <w:t>Кеслеров</w:t>
      </w:r>
      <w:r w:rsidRPr="00843D1D">
        <w:rPr>
          <w:rFonts w:ascii="Times New Roman" w:hAnsi="Times New Roman" w:cs="Times New Roman"/>
          <w:sz w:val="28"/>
          <w:szCs w:val="28"/>
        </w:rPr>
        <w:t>ского</w:t>
      </w:r>
      <w:proofErr w:type="spellEnd"/>
      <w:r w:rsidRPr="00843D1D">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действует централизованная и децентрализованная система теплоснабжения. Объекты, не подключенные к централизованной системе</w:t>
      </w:r>
      <w:r w:rsidR="00655792">
        <w:rPr>
          <w:rFonts w:ascii="Times New Roman" w:hAnsi="Times New Roman" w:cs="Times New Roman"/>
          <w:sz w:val="28"/>
          <w:szCs w:val="28"/>
        </w:rPr>
        <w:t xml:space="preserve"> </w:t>
      </w:r>
      <w:bookmarkStart w:id="2" w:name="_Hlk34383669"/>
      <w:r w:rsidR="00655792" w:rsidRPr="00843D1D">
        <w:rPr>
          <w:rFonts w:ascii="Times New Roman" w:hAnsi="Times New Roman" w:cs="Times New Roman"/>
          <w:sz w:val="28"/>
          <w:szCs w:val="28"/>
        </w:rPr>
        <w:t xml:space="preserve">теплоснабжения, обеспечиваются тепловой энергией от индивидуальных источников отопления. Сложившаяся система централизованного теплоснабжения в </w:t>
      </w:r>
      <w:proofErr w:type="spellStart"/>
      <w:r w:rsidR="00250AF7">
        <w:rPr>
          <w:rFonts w:ascii="Times New Roman" w:hAnsi="Times New Roman" w:cs="Times New Roman"/>
          <w:sz w:val="28"/>
          <w:szCs w:val="28"/>
        </w:rPr>
        <w:t>Кеслеров</w:t>
      </w:r>
      <w:r w:rsidR="00655792" w:rsidRPr="00843D1D">
        <w:rPr>
          <w:rFonts w:ascii="Times New Roman" w:hAnsi="Times New Roman" w:cs="Times New Roman"/>
          <w:sz w:val="28"/>
          <w:szCs w:val="28"/>
        </w:rPr>
        <w:t>ском</w:t>
      </w:r>
      <w:proofErr w:type="spellEnd"/>
      <w:r w:rsidR="00655792" w:rsidRPr="00843D1D">
        <w:rPr>
          <w:rFonts w:ascii="Times New Roman" w:hAnsi="Times New Roman" w:cs="Times New Roman"/>
          <w:sz w:val="28"/>
          <w:szCs w:val="28"/>
        </w:rPr>
        <w:t xml:space="preserve"> сельском поселении </w:t>
      </w:r>
      <w:r w:rsidR="00655792">
        <w:rPr>
          <w:rFonts w:ascii="Times New Roman" w:hAnsi="Times New Roman" w:cs="Times New Roman"/>
          <w:sz w:val="28"/>
          <w:szCs w:val="28"/>
          <w:shd w:val="clear" w:color="auto" w:fill="FFFFFF"/>
        </w:rPr>
        <w:t>Крымского района</w:t>
      </w:r>
      <w:r w:rsidR="00655792" w:rsidRPr="00843D1D">
        <w:rPr>
          <w:rFonts w:ascii="Times New Roman" w:hAnsi="Times New Roman" w:cs="Times New Roman"/>
          <w:sz w:val="28"/>
          <w:szCs w:val="28"/>
        </w:rPr>
        <w:t xml:space="preserve"> включает в себя единый комплекс сооружений, основного котельного и вспомогательного оборудования, а также наружных инженерных коммуникаций. </w:t>
      </w:r>
    </w:p>
    <w:p w:rsidR="00655792" w:rsidRPr="00843D1D" w:rsidRDefault="00655792" w:rsidP="00655792">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Данная централизованная система теплоснабжения представляет собой совокупность </w:t>
      </w:r>
      <w:r w:rsidR="00250AF7">
        <w:rPr>
          <w:rFonts w:ascii="Times New Roman" w:hAnsi="Times New Roman" w:cs="Times New Roman"/>
          <w:sz w:val="28"/>
          <w:szCs w:val="28"/>
        </w:rPr>
        <w:t>трех</w:t>
      </w:r>
      <w:r w:rsidRPr="00843D1D">
        <w:rPr>
          <w:rFonts w:ascii="Times New Roman" w:hAnsi="Times New Roman" w:cs="Times New Roman"/>
          <w:sz w:val="28"/>
          <w:szCs w:val="28"/>
        </w:rPr>
        <w:t xml:space="preserve"> источников тепловой энергии.</w:t>
      </w:r>
    </w:p>
    <w:p w:rsidR="00655792" w:rsidRPr="00843D1D" w:rsidRDefault="00655792" w:rsidP="00655792">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Источниками централизованного теплоснабжения в </w:t>
      </w:r>
      <w:proofErr w:type="spellStart"/>
      <w:r w:rsidR="00250AF7">
        <w:rPr>
          <w:rFonts w:ascii="Times New Roman" w:hAnsi="Times New Roman" w:cs="Times New Roman"/>
          <w:sz w:val="28"/>
          <w:szCs w:val="28"/>
        </w:rPr>
        <w:t>Кеслеров</w:t>
      </w:r>
      <w:r w:rsidRPr="00843D1D">
        <w:rPr>
          <w:rFonts w:ascii="Times New Roman" w:hAnsi="Times New Roman" w:cs="Times New Roman"/>
          <w:sz w:val="28"/>
          <w:szCs w:val="28"/>
        </w:rPr>
        <w:t>ском</w:t>
      </w:r>
      <w:proofErr w:type="spellEnd"/>
      <w:r w:rsidRPr="00843D1D">
        <w:rPr>
          <w:rFonts w:ascii="Times New Roman" w:hAnsi="Times New Roman" w:cs="Times New Roman"/>
          <w:sz w:val="28"/>
          <w:szCs w:val="28"/>
        </w:rPr>
        <w:t xml:space="preserve"> сельском поселении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явля</w:t>
      </w:r>
      <w:r w:rsidR="00250AF7">
        <w:rPr>
          <w:rFonts w:ascii="Times New Roman" w:hAnsi="Times New Roman" w:cs="Times New Roman"/>
          <w:sz w:val="28"/>
          <w:szCs w:val="28"/>
        </w:rPr>
        <w:t>ю</w:t>
      </w:r>
      <w:r>
        <w:rPr>
          <w:rFonts w:ascii="Times New Roman" w:hAnsi="Times New Roman" w:cs="Times New Roman"/>
          <w:sz w:val="28"/>
          <w:szCs w:val="28"/>
        </w:rPr>
        <w:t>тся котельн</w:t>
      </w:r>
      <w:r w:rsidR="00250AF7">
        <w:rPr>
          <w:rFonts w:ascii="Times New Roman" w:hAnsi="Times New Roman" w:cs="Times New Roman"/>
          <w:sz w:val="28"/>
          <w:szCs w:val="28"/>
        </w:rPr>
        <w:t>ые</w:t>
      </w:r>
      <w:r>
        <w:rPr>
          <w:rFonts w:ascii="Times New Roman" w:hAnsi="Times New Roman" w:cs="Times New Roman"/>
          <w:sz w:val="28"/>
          <w:szCs w:val="28"/>
        </w:rPr>
        <w:t>, работающ</w:t>
      </w:r>
      <w:r w:rsidR="00250AF7">
        <w:rPr>
          <w:rFonts w:ascii="Times New Roman" w:hAnsi="Times New Roman" w:cs="Times New Roman"/>
          <w:sz w:val="28"/>
          <w:szCs w:val="28"/>
        </w:rPr>
        <w:t>ие</w:t>
      </w:r>
      <w:r w:rsidRPr="00843D1D">
        <w:rPr>
          <w:rFonts w:ascii="Times New Roman" w:hAnsi="Times New Roman" w:cs="Times New Roman"/>
          <w:sz w:val="28"/>
          <w:szCs w:val="28"/>
        </w:rPr>
        <w:t xml:space="preserve"> на природном газе.</w:t>
      </w:r>
    </w:p>
    <w:bookmarkEnd w:id="2"/>
    <w:p w:rsidR="00655792" w:rsidRPr="00843D1D" w:rsidRDefault="00655792" w:rsidP="00655792">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Изменение зон действия систем теплоснабжения и источников тепловой энергии не предусматривается.</w:t>
      </w:r>
    </w:p>
    <w:p w:rsidR="00655792" w:rsidRDefault="00655792" w:rsidP="00655792">
      <w:pPr>
        <w:widowControl w:val="0"/>
        <w:spacing w:after="0" w:line="240" w:lineRule="auto"/>
        <w:jc w:val="right"/>
        <w:rPr>
          <w:rFonts w:ascii="Times New Roman" w:hAnsi="Times New Roman" w:cs="Times New Roman"/>
          <w:b/>
          <w:sz w:val="28"/>
          <w:szCs w:val="20"/>
          <w:lang w:eastAsia="ru-RU"/>
        </w:rPr>
      </w:pPr>
    </w:p>
    <w:p w:rsidR="00655792" w:rsidRPr="00AA50D1" w:rsidRDefault="00655792" w:rsidP="00655792">
      <w:pPr>
        <w:widowControl w:val="0"/>
        <w:spacing w:after="0" w:line="240" w:lineRule="auto"/>
        <w:jc w:val="right"/>
        <w:rPr>
          <w:rFonts w:ascii="Times New Roman" w:hAnsi="Times New Roman" w:cs="Times New Roman"/>
          <w:sz w:val="28"/>
          <w:szCs w:val="20"/>
          <w:lang w:eastAsia="ru-RU"/>
        </w:rPr>
      </w:pPr>
      <w:r w:rsidRPr="00AA50D1">
        <w:rPr>
          <w:rFonts w:ascii="Times New Roman" w:hAnsi="Times New Roman" w:cs="Times New Roman"/>
          <w:sz w:val="28"/>
          <w:szCs w:val="20"/>
          <w:lang w:eastAsia="ru-RU"/>
        </w:rPr>
        <w:t>Таблица 6</w:t>
      </w:r>
    </w:p>
    <w:p w:rsidR="00655792" w:rsidRPr="00F2542D" w:rsidRDefault="00655792" w:rsidP="00655792">
      <w:pPr>
        <w:widowControl w:val="0"/>
        <w:spacing w:after="0" w:line="240" w:lineRule="auto"/>
        <w:jc w:val="right"/>
        <w:rPr>
          <w:rFonts w:ascii="Times New Roman" w:hAnsi="Times New Roman" w:cs="Times New Roman"/>
          <w:b/>
          <w:sz w:val="28"/>
          <w:szCs w:val="20"/>
          <w:lang w:eastAsia="ru-RU"/>
        </w:rPr>
      </w:pP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985"/>
        <w:gridCol w:w="1559"/>
        <w:gridCol w:w="1559"/>
        <w:gridCol w:w="1276"/>
        <w:gridCol w:w="1701"/>
        <w:gridCol w:w="1559"/>
      </w:tblGrid>
      <w:tr w:rsidR="00655792" w:rsidRPr="00F2542D" w:rsidTr="0069031F">
        <w:trPr>
          <w:trHeight w:val="582"/>
        </w:trPr>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Наименование</w:t>
            </w:r>
          </w:p>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источника теплоснабжения</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Мощность котла (Гкал/час)</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Водогрейные котлы</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Количество котлов</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Мощность котельной (Гкал</w:t>
            </w:r>
            <w:r w:rsidRPr="00F2542D">
              <w:rPr>
                <w:rFonts w:ascii="Times New Roman" w:eastAsia="Times New Roman" w:hAnsi="Times New Roman" w:cs="Times New Roman"/>
                <w:sz w:val="24"/>
                <w:lang w:val="en-US" w:eastAsia="ru-RU"/>
              </w:rPr>
              <w:t>/</w:t>
            </w:r>
            <w:r w:rsidRPr="00F2542D">
              <w:rPr>
                <w:rFonts w:ascii="Times New Roman" w:eastAsia="Times New Roman" w:hAnsi="Times New Roman" w:cs="Times New Roman"/>
                <w:sz w:val="24"/>
                <w:lang w:eastAsia="ru-RU"/>
              </w:rPr>
              <w:t>час)</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Вид топлива</w:t>
            </w:r>
          </w:p>
        </w:tc>
      </w:tr>
      <w:tr w:rsidR="00655792" w:rsidRPr="00F2542D" w:rsidTr="0069031F">
        <w:trPr>
          <w:trHeight w:val="335"/>
        </w:trPr>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5</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6</w:t>
            </w:r>
          </w:p>
        </w:tc>
      </w:tr>
      <w:tr w:rsidR="00250AF7" w:rsidRPr="00252B51" w:rsidTr="00823351">
        <w:trPr>
          <w:trHeight w:val="335"/>
        </w:trPr>
        <w:tc>
          <w:tcPr>
            <w:tcW w:w="1985" w:type="dxa"/>
            <w:vMerge w:val="restart"/>
            <w:tcBorders>
              <w:top w:val="single" w:sz="4" w:space="0" w:color="auto"/>
              <w:left w:val="single" w:sz="4" w:space="0" w:color="auto"/>
              <w:right w:val="single" w:sz="4" w:space="0" w:color="auto"/>
            </w:tcBorders>
            <w:shd w:val="clear" w:color="auto" w:fill="FFFFFF"/>
          </w:tcPr>
          <w:p w:rsidR="004251B4"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Котельная № 15</w:t>
            </w:r>
            <w:r w:rsidR="004251B4">
              <w:rPr>
                <w:rFonts w:ascii="Times New Roman" w:eastAsia="Times New Roman" w:hAnsi="Times New Roman" w:cs="Times New Roman"/>
                <w:sz w:val="24"/>
                <w:szCs w:val="24"/>
                <w:lang w:eastAsia="ru-RU"/>
              </w:rPr>
              <w:t xml:space="preserve">, </w:t>
            </w:r>
            <w:proofErr w:type="spellStart"/>
            <w:r w:rsidRPr="00250AF7">
              <w:rPr>
                <w:rFonts w:ascii="Times New Roman" w:eastAsia="Times New Roman" w:hAnsi="Times New Roman" w:cs="Times New Roman"/>
                <w:sz w:val="24"/>
                <w:szCs w:val="24"/>
                <w:lang w:eastAsia="ru-RU"/>
              </w:rPr>
              <w:t>х</w:t>
            </w:r>
            <w:r w:rsidR="004251B4">
              <w:rPr>
                <w:rFonts w:ascii="Times New Roman" w:eastAsia="Times New Roman" w:hAnsi="Times New Roman" w:cs="Times New Roman"/>
                <w:sz w:val="24"/>
                <w:szCs w:val="24"/>
                <w:lang w:eastAsia="ru-RU"/>
              </w:rPr>
              <w:t>ут</w:t>
            </w:r>
            <w:proofErr w:type="spellEnd"/>
            <w:r w:rsidRPr="00250AF7">
              <w:rPr>
                <w:rFonts w:ascii="Times New Roman" w:eastAsia="Times New Roman" w:hAnsi="Times New Roman" w:cs="Times New Roman"/>
                <w:sz w:val="24"/>
                <w:szCs w:val="24"/>
                <w:lang w:eastAsia="ru-RU"/>
              </w:rPr>
              <w:t xml:space="preserve">. </w:t>
            </w:r>
            <w:proofErr w:type="gramStart"/>
            <w:r w:rsidRPr="00250AF7">
              <w:rPr>
                <w:rFonts w:ascii="Times New Roman" w:eastAsia="Times New Roman" w:hAnsi="Times New Roman" w:cs="Times New Roman"/>
                <w:sz w:val="24"/>
                <w:szCs w:val="24"/>
                <w:lang w:eastAsia="ru-RU"/>
              </w:rPr>
              <w:t>садовый</w:t>
            </w:r>
            <w:proofErr w:type="gramEnd"/>
            <w:r w:rsidRPr="00250AF7">
              <w:rPr>
                <w:rFonts w:ascii="Times New Roman" w:eastAsia="Times New Roman" w:hAnsi="Times New Roman" w:cs="Times New Roman"/>
                <w:sz w:val="24"/>
                <w:szCs w:val="24"/>
                <w:lang w:eastAsia="ru-RU"/>
              </w:rPr>
              <w:t>,</w:t>
            </w:r>
          </w:p>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ул. Первомайская, 8</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2,15</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КВГ-2,5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1</w:t>
            </w:r>
          </w:p>
        </w:tc>
        <w:tc>
          <w:tcPr>
            <w:tcW w:w="1701" w:type="dxa"/>
            <w:vMerge w:val="restart"/>
            <w:tcBorders>
              <w:top w:val="single" w:sz="4" w:space="0" w:color="auto"/>
              <w:left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6,45</w:t>
            </w:r>
          </w:p>
        </w:tc>
        <w:tc>
          <w:tcPr>
            <w:tcW w:w="1559" w:type="dxa"/>
            <w:vMerge w:val="restart"/>
            <w:tcBorders>
              <w:top w:val="single" w:sz="4" w:space="0" w:color="auto"/>
              <w:left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Природный газ</w:t>
            </w:r>
          </w:p>
        </w:tc>
      </w:tr>
      <w:tr w:rsidR="00250AF7" w:rsidRPr="00252B51" w:rsidTr="00823351">
        <w:trPr>
          <w:trHeight w:val="335"/>
        </w:trPr>
        <w:tc>
          <w:tcPr>
            <w:tcW w:w="1985" w:type="dxa"/>
            <w:vMerge/>
            <w:tcBorders>
              <w:left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2,15</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КВГ-2,5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1</w:t>
            </w:r>
          </w:p>
        </w:tc>
        <w:tc>
          <w:tcPr>
            <w:tcW w:w="1701" w:type="dxa"/>
            <w:vMerge/>
            <w:tcBorders>
              <w:left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p>
        </w:tc>
        <w:tc>
          <w:tcPr>
            <w:tcW w:w="1559" w:type="dxa"/>
            <w:vMerge/>
            <w:tcBorders>
              <w:left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p>
        </w:tc>
      </w:tr>
      <w:tr w:rsidR="00250AF7" w:rsidRPr="00252B51" w:rsidTr="00823351">
        <w:trPr>
          <w:trHeight w:val="335"/>
        </w:trPr>
        <w:tc>
          <w:tcPr>
            <w:tcW w:w="1985" w:type="dxa"/>
            <w:vMerge/>
            <w:tcBorders>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2,15</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КВГ-2,5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1</w:t>
            </w:r>
          </w:p>
        </w:tc>
        <w:tc>
          <w:tcPr>
            <w:tcW w:w="1701" w:type="dxa"/>
            <w:vMerge/>
            <w:tcBorders>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p>
        </w:tc>
        <w:tc>
          <w:tcPr>
            <w:tcW w:w="1559" w:type="dxa"/>
            <w:vMerge/>
            <w:tcBorders>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p>
        </w:tc>
      </w:tr>
      <w:tr w:rsidR="00250AF7" w:rsidRPr="00252B51" w:rsidTr="00823351">
        <w:trPr>
          <w:trHeight w:val="335"/>
        </w:trPr>
        <w:tc>
          <w:tcPr>
            <w:tcW w:w="1985" w:type="dxa"/>
            <w:vMerge w:val="restart"/>
            <w:tcBorders>
              <w:top w:val="single" w:sz="4" w:space="0" w:color="auto"/>
              <w:left w:val="single" w:sz="4" w:space="0" w:color="auto"/>
              <w:right w:val="single" w:sz="4" w:space="0" w:color="auto"/>
            </w:tcBorders>
            <w:shd w:val="clear" w:color="auto" w:fill="FFFFFF"/>
          </w:tcPr>
          <w:p w:rsidR="004251B4"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 xml:space="preserve">Котельная № 25, с. </w:t>
            </w:r>
            <w:proofErr w:type="spellStart"/>
            <w:r w:rsidRPr="00250AF7">
              <w:rPr>
                <w:rFonts w:ascii="Times New Roman" w:eastAsia="Times New Roman" w:hAnsi="Times New Roman" w:cs="Times New Roman"/>
                <w:sz w:val="24"/>
                <w:szCs w:val="24"/>
                <w:lang w:eastAsia="ru-RU"/>
              </w:rPr>
              <w:t>Кеслерово</w:t>
            </w:r>
            <w:proofErr w:type="spellEnd"/>
            <w:r w:rsidR="004251B4">
              <w:rPr>
                <w:rFonts w:ascii="Times New Roman" w:eastAsia="Times New Roman" w:hAnsi="Times New Roman" w:cs="Times New Roman"/>
                <w:sz w:val="24"/>
                <w:szCs w:val="24"/>
                <w:lang w:eastAsia="ru-RU"/>
              </w:rPr>
              <w:t>,</w:t>
            </w:r>
          </w:p>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ул. Гастелло, 62</w:t>
            </w:r>
          </w:p>
        </w:tc>
        <w:tc>
          <w:tcPr>
            <w:tcW w:w="1559" w:type="dxa"/>
            <w:vMerge w:val="restart"/>
            <w:tcBorders>
              <w:top w:val="single" w:sz="4" w:space="0" w:color="auto"/>
              <w:left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0,164</w:t>
            </w:r>
          </w:p>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0,044</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proofErr w:type="spellStart"/>
            <w:r w:rsidRPr="00250AF7">
              <w:rPr>
                <w:rFonts w:ascii="Times New Roman" w:eastAsia="Times New Roman" w:hAnsi="Times New Roman" w:cs="Times New Roman"/>
                <w:sz w:val="24"/>
                <w:szCs w:val="24"/>
                <w:lang w:eastAsia="ru-RU"/>
              </w:rPr>
              <w:t>Logano</w:t>
            </w:r>
            <w:proofErr w:type="spellEnd"/>
            <w:r w:rsidRPr="00250AF7">
              <w:rPr>
                <w:rFonts w:ascii="Times New Roman" w:eastAsia="Times New Roman" w:hAnsi="Times New Roman" w:cs="Times New Roman"/>
                <w:sz w:val="24"/>
                <w:szCs w:val="24"/>
                <w:lang w:eastAsia="ru-RU"/>
              </w:rPr>
              <w:t xml:space="preserve"> SK 645-190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1</w:t>
            </w:r>
          </w:p>
        </w:tc>
        <w:tc>
          <w:tcPr>
            <w:tcW w:w="1701" w:type="dxa"/>
            <w:vMerge w:val="restart"/>
            <w:tcBorders>
              <w:top w:val="single" w:sz="4" w:space="0" w:color="auto"/>
              <w:left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0,208</w:t>
            </w:r>
          </w:p>
        </w:tc>
        <w:tc>
          <w:tcPr>
            <w:tcW w:w="1559" w:type="dxa"/>
            <w:vMerge w:val="restart"/>
            <w:tcBorders>
              <w:top w:val="single" w:sz="4" w:space="0" w:color="auto"/>
              <w:left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Дизельное топливо</w:t>
            </w:r>
          </w:p>
        </w:tc>
      </w:tr>
      <w:tr w:rsidR="00250AF7" w:rsidRPr="00252B51" w:rsidTr="00823351">
        <w:trPr>
          <w:trHeight w:val="335"/>
        </w:trPr>
        <w:tc>
          <w:tcPr>
            <w:tcW w:w="1985" w:type="dxa"/>
            <w:vMerge/>
            <w:tcBorders>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p>
        </w:tc>
        <w:tc>
          <w:tcPr>
            <w:tcW w:w="1559" w:type="dxa"/>
            <w:vMerge/>
            <w:tcBorders>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proofErr w:type="spellStart"/>
            <w:r w:rsidRPr="00250AF7">
              <w:rPr>
                <w:rFonts w:ascii="Times New Roman" w:eastAsia="Times New Roman" w:hAnsi="Times New Roman" w:cs="Times New Roman"/>
                <w:sz w:val="24"/>
                <w:szCs w:val="24"/>
                <w:lang w:eastAsia="ru-RU"/>
              </w:rPr>
              <w:t>Ломборджини</w:t>
            </w:r>
            <w:proofErr w:type="spellEnd"/>
            <w:r w:rsidRPr="00250AF7">
              <w:rPr>
                <w:rFonts w:ascii="Times New Roman" w:eastAsia="Times New Roman" w:hAnsi="Times New Roman" w:cs="Times New Roman"/>
                <w:sz w:val="24"/>
                <w:szCs w:val="24"/>
                <w:lang w:eastAsia="ru-RU"/>
              </w:rPr>
              <w:t xml:space="preserve"> AXE 3-47</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1</w:t>
            </w:r>
          </w:p>
        </w:tc>
        <w:tc>
          <w:tcPr>
            <w:tcW w:w="1701" w:type="dxa"/>
            <w:vMerge/>
            <w:tcBorders>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p>
        </w:tc>
        <w:tc>
          <w:tcPr>
            <w:tcW w:w="1559" w:type="dxa"/>
            <w:vMerge/>
            <w:tcBorders>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p>
        </w:tc>
      </w:tr>
      <w:tr w:rsidR="00250AF7" w:rsidRPr="00252B51" w:rsidTr="00823351">
        <w:trPr>
          <w:trHeight w:val="503"/>
        </w:trPr>
        <w:tc>
          <w:tcPr>
            <w:tcW w:w="1985" w:type="dxa"/>
            <w:vMerge w:val="restart"/>
            <w:tcBorders>
              <w:top w:val="single" w:sz="4" w:space="0" w:color="auto"/>
              <w:left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 xml:space="preserve">Котельная № 30, </w:t>
            </w:r>
            <w:proofErr w:type="spellStart"/>
            <w:r w:rsidRPr="00250AF7">
              <w:rPr>
                <w:rFonts w:ascii="Times New Roman" w:eastAsia="Times New Roman" w:hAnsi="Times New Roman" w:cs="Times New Roman"/>
                <w:sz w:val="24"/>
                <w:szCs w:val="24"/>
                <w:lang w:eastAsia="ru-RU"/>
              </w:rPr>
              <w:t>х</w:t>
            </w:r>
            <w:r w:rsidR="004251B4">
              <w:rPr>
                <w:rFonts w:ascii="Times New Roman" w:eastAsia="Times New Roman" w:hAnsi="Times New Roman" w:cs="Times New Roman"/>
                <w:sz w:val="24"/>
                <w:szCs w:val="24"/>
                <w:lang w:eastAsia="ru-RU"/>
              </w:rPr>
              <w:t>ут</w:t>
            </w:r>
            <w:proofErr w:type="spellEnd"/>
            <w:r w:rsidRPr="00250AF7">
              <w:rPr>
                <w:rFonts w:ascii="Times New Roman" w:eastAsia="Times New Roman" w:hAnsi="Times New Roman" w:cs="Times New Roman"/>
                <w:sz w:val="24"/>
                <w:szCs w:val="24"/>
                <w:lang w:eastAsia="ru-RU"/>
              </w:rPr>
              <w:t>. Павловский, ул. Молодежная, 2-Б</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0,86</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ВК-22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1</w:t>
            </w:r>
          </w:p>
        </w:tc>
        <w:tc>
          <w:tcPr>
            <w:tcW w:w="1701" w:type="dxa"/>
            <w:vMerge w:val="restart"/>
            <w:tcBorders>
              <w:top w:val="single" w:sz="4" w:space="0" w:color="auto"/>
              <w:left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1,72</w:t>
            </w:r>
          </w:p>
        </w:tc>
        <w:tc>
          <w:tcPr>
            <w:tcW w:w="1559" w:type="dxa"/>
            <w:vMerge w:val="restart"/>
            <w:tcBorders>
              <w:top w:val="single" w:sz="4" w:space="0" w:color="auto"/>
              <w:left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Природный газ</w:t>
            </w:r>
          </w:p>
        </w:tc>
      </w:tr>
      <w:tr w:rsidR="00250AF7" w:rsidRPr="00252B51" w:rsidTr="00823351">
        <w:trPr>
          <w:trHeight w:val="335"/>
        </w:trPr>
        <w:tc>
          <w:tcPr>
            <w:tcW w:w="1985" w:type="dxa"/>
            <w:vMerge/>
            <w:tcBorders>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0,86</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ВК-22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1</w:t>
            </w:r>
          </w:p>
        </w:tc>
        <w:tc>
          <w:tcPr>
            <w:tcW w:w="1701" w:type="dxa"/>
            <w:vMerge/>
            <w:tcBorders>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p>
        </w:tc>
        <w:tc>
          <w:tcPr>
            <w:tcW w:w="1559" w:type="dxa"/>
            <w:vMerge/>
            <w:tcBorders>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p>
        </w:tc>
      </w:tr>
      <w:tr w:rsidR="00250AF7" w:rsidRPr="00252B51" w:rsidTr="00823351">
        <w:trPr>
          <w:trHeight w:val="519"/>
        </w:trPr>
        <w:tc>
          <w:tcPr>
            <w:tcW w:w="1985" w:type="dxa"/>
            <w:vMerge w:val="restart"/>
            <w:tcBorders>
              <w:top w:val="single" w:sz="4" w:space="0" w:color="auto"/>
              <w:left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 xml:space="preserve">Котельная № 43, </w:t>
            </w:r>
            <w:proofErr w:type="spellStart"/>
            <w:r w:rsidRPr="00250AF7">
              <w:rPr>
                <w:rFonts w:ascii="Times New Roman" w:eastAsia="Times New Roman" w:hAnsi="Times New Roman" w:cs="Times New Roman"/>
                <w:sz w:val="24"/>
                <w:szCs w:val="24"/>
                <w:lang w:eastAsia="ru-RU"/>
              </w:rPr>
              <w:t>х</w:t>
            </w:r>
            <w:r w:rsidR="004251B4">
              <w:rPr>
                <w:rFonts w:ascii="Times New Roman" w:eastAsia="Times New Roman" w:hAnsi="Times New Roman" w:cs="Times New Roman"/>
                <w:sz w:val="24"/>
                <w:szCs w:val="24"/>
                <w:lang w:eastAsia="ru-RU"/>
              </w:rPr>
              <w:t>ут</w:t>
            </w:r>
            <w:proofErr w:type="spellEnd"/>
            <w:r w:rsidRPr="00250AF7">
              <w:rPr>
                <w:rFonts w:ascii="Times New Roman" w:eastAsia="Times New Roman" w:hAnsi="Times New Roman" w:cs="Times New Roman"/>
                <w:sz w:val="24"/>
                <w:szCs w:val="24"/>
                <w:lang w:eastAsia="ru-RU"/>
              </w:rPr>
              <w:t xml:space="preserve">. </w:t>
            </w:r>
            <w:proofErr w:type="spellStart"/>
            <w:r w:rsidRPr="00250AF7">
              <w:rPr>
                <w:rFonts w:ascii="Times New Roman" w:eastAsia="Times New Roman" w:hAnsi="Times New Roman" w:cs="Times New Roman"/>
                <w:sz w:val="24"/>
                <w:szCs w:val="24"/>
                <w:lang w:eastAsia="ru-RU"/>
              </w:rPr>
              <w:t>Плавненский</w:t>
            </w:r>
            <w:proofErr w:type="spellEnd"/>
            <w:r w:rsidRPr="00250AF7">
              <w:rPr>
                <w:rFonts w:ascii="Times New Roman" w:eastAsia="Times New Roman" w:hAnsi="Times New Roman" w:cs="Times New Roman"/>
                <w:sz w:val="24"/>
                <w:szCs w:val="24"/>
                <w:lang w:eastAsia="ru-RU"/>
              </w:rPr>
              <w:t>, ул. Широкая, 2А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0,043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DUO 50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1</w:t>
            </w:r>
          </w:p>
        </w:tc>
        <w:tc>
          <w:tcPr>
            <w:tcW w:w="1701" w:type="dxa"/>
            <w:vMerge w:val="restart"/>
            <w:tcBorders>
              <w:top w:val="single" w:sz="4" w:space="0" w:color="auto"/>
              <w:left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0,086</w:t>
            </w:r>
          </w:p>
        </w:tc>
        <w:tc>
          <w:tcPr>
            <w:tcW w:w="1559" w:type="dxa"/>
            <w:vMerge w:val="restart"/>
            <w:tcBorders>
              <w:top w:val="single" w:sz="4" w:space="0" w:color="auto"/>
              <w:left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Природный газ</w:t>
            </w:r>
          </w:p>
        </w:tc>
      </w:tr>
      <w:tr w:rsidR="00250AF7" w:rsidRPr="00252B51" w:rsidTr="00823351">
        <w:trPr>
          <w:trHeight w:val="335"/>
        </w:trPr>
        <w:tc>
          <w:tcPr>
            <w:tcW w:w="1985" w:type="dxa"/>
            <w:vMerge/>
            <w:tcBorders>
              <w:left w:val="single" w:sz="4" w:space="0" w:color="auto"/>
              <w:bottom w:val="single" w:sz="4" w:space="0" w:color="auto"/>
              <w:right w:val="single" w:sz="4" w:space="0" w:color="auto"/>
            </w:tcBorders>
            <w:shd w:val="clear" w:color="auto" w:fill="FFFFFF"/>
            <w:vAlign w:val="center"/>
          </w:tcPr>
          <w:p w:rsidR="00250AF7" w:rsidRPr="00250AF7" w:rsidRDefault="00250AF7" w:rsidP="00250AF7">
            <w:pPr>
              <w:spacing w:after="0" w:line="240" w:lineRule="auto"/>
              <w:jc w:val="center"/>
              <w:rPr>
                <w:rFonts w:ascii="Times New Roman" w:eastAsia="Times New Roman" w:hAnsi="Times New Roman" w:cs="Times New Roman"/>
                <w:sz w:val="24"/>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lang w:eastAsia="ru-RU"/>
              </w:rPr>
            </w:pPr>
            <w:r w:rsidRPr="00250AF7">
              <w:rPr>
                <w:rFonts w:ascii="Times New Roman" w:eastAsia="Times New Roman" w:hAnsi="Times New Roman" w:cs="Times New Roman"/>
                <w:sz w:val="24"/>
                <w:lang w:eastAsia="ru-RU"/>
              </w:rPr>
              <w:t>0,043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lang w:eastAsia="ru-RU"/>
              </w:rPr>
            </w:pPr>
            <w:r w:rsidRPr="00250AF7">
              <w:rPr>
                <w:rFonts w:ascii="Times New Roman" w:eastAsia="Times New Roman" w:hAnsi="Times New Roman" w:cs="Times New Roman"/>
                <w:sz w:val="24"/>
                <w:lang w:eastAsia="ru-RU"/>
              </w:rPr>
              <w:t>DUO 50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lang w:eastAsia="ru-RU"/>
              </w:rPr>
            </w:pPr>
            <w:r w:rsidRPr="00250AF7">
              <w:rPr>
                <w:rFonts w:ascii="Times New Roman" w:eastAsia="Times New Roman" w:hAnsi="Times New Roman" w:cs="Times New Roman"/>
                <w:sz w:val="24"/>
                <w:lang w:eastAsia="ru-RU"/>
              </w:rPr>
              <w:t>1</w:t>
            </w:r>
          </w:p>
        </w:tc>
        <w:tc>
          <w:tcPr>
            <w:tcW w:w="1701" w:type="dxa"/>
            <w:vMerge/>
            <w:tcBorders>
              <w:left w:val="single" w:sz="4" w:space="0" w:color="auto"/>
              <w:bottom w:val="single" w:sz="4" w:space="0" w:color="auto"/>
              <w:right w:val="single" w:sz="4" w:space="0" w:color="auto"/>
            </w:tcBorders>
            <w:shd w:val="clear" w:color="auto" w:fill="FFFFFF"/>
            <w:vAlign w:val="center"/>
          </w:tcPr>
          <w:p w:rsidR="00250AF7" w:rsidRPr="00250AF7" w:rsidRDefault="00250AF7" w:rsidP="00250AF7">
            <w:pPr>
              <w:spacing w:after="0" w:line="240" w:lineRule="auto"/>
              <w:jc w:val="center"/>
              <w:rPr>
                <w:rFonts w:ascii="Times New Roman" w:eastAsia="Times New Roman" w:hAnsi="Times New Roman" w:cs="Times New Roman"/>
                <w:sz w:val="24"/>
                <w:lang w:eastAsia="ru-RU"/>
              </w:rPr>
            </w:pPr>
          </w:p>
        </w:tc>
        <w:tc>
          <w:tcPr>
            <w:tcW w:w="1559" w:type="dxa"/>
            <w:vMerge/>
            <w:tcBorders>
              <w:left w:val="single" w:sz="4" w:space="0" w:color="auto"/>
              <w:bottom w:val="single" w:sz="4" w:space="0" w:color="auto"/>
              <w:right w:val="single" w:sz="4" w:space="0" w:color="auto"/>
            </w:tcBorders>
            <w:shd w:val="clear" w:color="auto" w:fill="FFFFFF"/>
            <w:vAlign w:val="center"/>
          </w:tcPr>
          <w:p w:rsidR="00250AF7" w:rsidRPr="00250AF7" w:rsidRDefault="00250AF7" w:rsidP="00250AF7">
            <w:pPr>
              <w:spacing w:after="0" w:line="240" w:lineRule="auto"/>
              <w:jc w:val="center"/>
              <w:rPr>
                <w:rFonts w:ascii="Times New Roman" w:eastAsia="Times New Roman" w:hAnsi="Times New Roman" w:cs="Times New Roman"/>
                <w:sz w:val="24"/>
                <w:lang w:eastAsia="ru-RU"/>
              </w:rPr>
            </w:pPr>
          </w:p>
        </w:tc>
      </w:tr>
    </w:tbl>
    <w:p w:rsidR="004251B4" w:rsidRDefault="004251B4" w:rsidP="004251B4"/>
    <w:p w:rsidR="00655792" w:rsidRDefault="00655792" w:rsidP="004251B4">
      <w:pPr>
        <w:tabs>
          <w:tab w:val="left" w:pos="3720"/>
        </w:tabs>
        <w:jc w:val="center"/>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2.2. Описание существующих и перспективных зон  действия индивидуальных источников тепловой энергии</w:t>
      </w:r>
    </w:p>
    <w:p w:rsidR="00655792" w:rsidRPr="00843D1D" w:rsidRDefault="00655792" w:rsidP="00655792">
      <w:pPr>
        <w:widowControl w:val="0"/>
        <w:spacing w:after="0" w:line="240" w:lineRule="auto"/>
        <w:ind w:firstLine="708"/>
        <w:jc w:val="both"/>
        <w:outlineLvl w:val="1"/>
        <w:rPr>
          <w:rFonts w:ascii="Times New Roman" w:eastAsia="Times New Roman" w:hAnsi="Times New Roman" w:cs="Times New Roman"/>
          <w:b/>
          <w:bCs/>
          <w:iCs/>
          <w:sz w:val="28"/>
          <w:szCs w:val="28"/>
          <w:lang w:eastAsia="ru-RU"/>
        </w:rPr>
      </w:pPr>
    </w:p>
    <w:p w:rsidR="00655792" w:rsidRPr="00843D1D" w:rsidRDefault="00655792" w:rsidP="00655792">
      <w:pPr>
        <w:spacing w:after="0" w:line="240" w:lineRule="auto"/>
        <w:ind w:firstLine="708"/>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Отопление от индивидуальных источников тепловой энергии более выгодн</w:t>
      </w:r>
      <w:r>
        <w:rPr>
          <w:rFonts w:ascii="Times New Roman" w:eastAsia="Times New Roman" w:hAnsi="Times New Roman" w:cs="Times New Roman"/>
          <w:sz w:val="28"/>
          <w:szCs w:val="28"/>
          <w:lang w:eastAsia="ru-RU"/>
        </w:rPr>
        <w:t>о</w:t>
      </w:r>
      <w:r w:rsidRPr="00843D1D">
        <w:rPr>
          <w:rFonts w:ascii="Times New Roman" w:eastAsia="Times New Roman" w:hAnsi="Times New Roman" w:cs="Times New Roman"/>
          <w:sz w:val="28"/>
          <w:szCs w:val="28"/>
          <w:lang w:eastAsia="ru-RU"/>
        </w:rPr>
        <w:t xml:space="preserve">, чем отопление от централизованного теплоснабжения. </w:t>
      </w:r>
      <w:r w:rsidRPr="00843D1D">
        <w:rPr>
          <w:rFonts w:ascii="Times New Roman" w:eastAsia="Times New Roman" w:hAnsi="Times New Roman" w:cs="Times New Roman"/>
          <w:sz w:val="28"/>
          <w:szCs w:val="28"/>
          <w:lang w:eastAsia="ru-RU"/>
        </w:rPr>
        <w:lastRenderedPageBreak/>
        <w:t>Индивидуальные источники поставляют т</w:t>
      </w:r>
      <w:r>
        <w:rPr>
          <w:rFonts w:ascii="Times New Roman" w:eastAsia="Times New Roman" w:hAnsi="Times New Roman" w:cs="Times New Roman"/>
          <w:sz w:val="28"/>
          <w:szCs w:val="28"/>
          <w:lang w:eastAsia="ru-RU"/>
        </w:rPr>
        <w:t>епловую энергию без потерь. Так</w:t>
      </w:r>
      <w:r w:rsidRPr="00843D1D">
        <w:rPr>
          <w:rFonts w:ascii="Times New Roman" w:eastAsia="Times New Roman" w:hAnsi="Times New Roman" w:cs="Times New Roman"/>
          <w:sz w:val="28"/>
          <w:szCs w:val="28"/>
          <w:lang w:eastAsia="ru-RU"/>
        </w:rPr>
        <w:t>же отсутствует риск поломки тепловых сетей в отопительный период.</w:t>
      </w:r>
    </w:p>
    <w:p w:rsidR="00655792" w:rsidRPr="00843D1D" w:rsidRDefault="00655792" w:rsidP="00655792">
      <w:pPr>
        <w:spacing w:after="0" w:line="240" w:lineRule="auto"/>
        <w:ind w:firstLine="708"/>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Индивидуальные источники тепловой энергии </w:t>
      </w:r>
      <w:proofErr w:type="spellStart"/>
      <w:r w:rsidR="004251B4">
        <w:rPr>
          <w:rFonts w:ascii="Times New Roman" w:hAnsi="Times New Roman" w:cs="Times New Roman"/>
          <w:sz w:val="28"/>
          <w:szCs w:val="28"/>
        </w:rPr>
        <w:t>Кеслеров</w:t>
      </w:r>
      <w:r w:rsidRPr="00843D1D">
        <w:rPr>
          <w:rFonts w:ascii="Times New Roman" w:hAnsi="Times New Roman" w:cs="Times New Roman"/>
          <w:sz w:val="28"/>
          <w:szCs w:val="28"/>
        </w:rPr>
        <w:t>ского</w:t>
      </w:r>
      <w:proofErr w:type="spellEnd"/>
      <w:r w:rsidRPr="00843D1D">
        <w:rPr>
          <w:rFonts w:ascii="Times New Roman" w:hAnsi="Times New Roman" w:cs="Times New Roman"/>
          <w:sz w:val="28"/>
          <w:szCs w:val="28"/>
        </w:rPr>
        <w:t xml:space="preserve"> сельского поселения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lang w:eastAsia="ru-RU"/>
        </w:rPr>
        <w:t xml:space="preserve"> служат для отопления и горячего водоснабжения индивидуального жилого фонда суммарной площадью </w:t>
      </w:r>
      <w:r w:rsidR="004251B4">
        <w:rPr>
          <w:rFonts w:ascii="Times New Roman" w:hAnsi="Times New Roman" w:cs="Times New Roman"/>
          <w:sz w:val="28"/>
          <w:szCs w:val="28"/>
          <w:lang w:eastAsia="ru-RU"/>
        </w:rPr>
        <w:t>128</w:t>
      </w:r>
      <w:r w:rsidRPr="00843D1D">
        <w:rPr>
          <w:rFonts w:ascii="Times New Roman" w:hAnsi="Times New Roman" w:cs="Times New Roman"/>
          <w:sz w:val="28"/>
          <w:szCs w:val="28"/>
          <w:lang w:eastAsia="ru-RU"/>
        </w:rPr>
        <w:t>,</w:t>
      </w:r>
      <w:r w:rsidR="004251B4">
        <w:rPr>
          <w:rFonts w:ascii="Times New Roman" w:hAnsi="Times New Roman" w:cs="Times New Roman"/>
          <w:sz w:val="28"/>
          <w:szCs w:val="28"/>
          <w:lang w:eastAsia="ru-RU"/>
        </w:rPr>
        <w:t>100</w:t>
      </w:r>
      <w:r w:rsidRPr="00843D1D">
        <w:rPr>
          <w:rFonts w:ascii="Times New Roman" w:hAnsi="Times New Roman" w:cs="Times New Roman"/>
          <w:sz w:val="28"/>
          <w:szCs w:val="28"/>
          <w:lang w:eastAsia="ru-RU"/>
        </w:rPr>
        <w:t xml:space="preserve"> тыс. м</w:t>
      </w:r>
      <w:proofErr w:type="gramStart"/>
      <w:r w:rsidRPr="00843D1D">
        <w:rPr>
          <w:rFonts w:ascii="Times New Roman" w:hAnsi="Times New Roman" w:cs="Times New Roman"/>
          <w:sz w:val="28"/>
          <w:szCs w:val="28"/>
          <w:vertAlign w:val="superscript"/>
          <w:lang w:eastAsia="ru-RU"/>
        </w:rPr>
        <w:t>2</w:t>
      </w:r>
      <w:proofErr w:type="gramEnd"/>
      <w:r w:rsidRPr="00843D1D">
        <w:rPr>
          <w:rFonts w:ascii="Times New Roman" w:hAnsi="Times New Roman" w:cs="Times New Roman"/>
          <w:sz w:val="28"/>
          <w:szCs w:val="28"/>
          <w:lang w:eastAsia="ru-RU"/>
        </w:rPr>
        <w:t xml:space="preserve">. Поскольку данные об установленной тепловой мощности данных </w:t>
      </w:r>
      <w:proofErr w:type="spellStart"/>
      <w:r w:rsidRPr="00843D1D">
        <w:rPr>
          <w:rFonts w:ascii="Times New Roman" w:hAnsi="Times New Roman" w:cs="Times New Roman"/>
          <w:sz w:val="28"/>
          <w:szCs w:val="28"/>
          <w:lang w:eastAsia="ru-RU"/>
        </w:rPr>
        <w:t>теплоагрегатов</w:t>
      </w:r>
      <w:proofErr w:type="spellEnd"/>
      <w:r w:rsidRPr="00843D1D">
        <w:rPr>
          <w:rFonts w:ascii="Times New Roman" w:hAnsi="Times New Roman" w:cs="Times New Roman"/>
          <w:sz w:val="28"/>
          <w:szCs w:val="28"/>
          <w:lang w:eastAsia="ru-RU"/>
        </w:rPr>
        <w:t xml:space="preserve"> отсутствуют, не представляется возможности точно оценить резервы этого вида оборудования. Расход тепла на отопление существующих индивидуальных жилых домов определен из условий 20 ккал/ч на 1 м</w:t>
      </w:r>
      <w:proofErr w:type="gramStart"/>
      <w:r w:rsidRPr="00843D1D">
        <w:rPr>
          <w:rFonts w:ascii="Times New Roman" w:hAnsi="Times New Roman" w:cs="Times New Roman"/>
          <w:sz w:val="28"/>
          <w:szCs w:val="28"/>
          <w:vertAlign w:val="superscript"/>
          <w:lang w:eastAsia="ru-RU"/>
        </w:rPr>
        <w:t>2</w:t>
      </w:r>
      <w:proofErr w:type="gramEnd"/>
      <w:r w:rsidRPr="00843D1D">
        <w:rPr>
          <w:rFonts w:ascii="Times New Roman" w:hAnsi="Times New Roman" w:cs="Times New Roman"/>
          <w:sz w:val="28"/>
          <w:szCs w:val="28"/>
          <w:lang w:eastAsia="ru-RU"/>
        </w:rPr>
        <w:t xml:space="preserve">. Ориентировочная тепловая нагрузка ИЖС, обеспечиваемая от индивидуальных </w:t>
      </w:r>
      <w:proofErr w:type="spellStart"/>
      <w:r w:rsidRPr="00843D1D">
        <w:rPr>
          <w:rFonts w:ascii="Times New Roman" w:hAnsi="Times New Roman" w:cs="Times New Roman"/>
          <w:sz w:val="28"/>
          <w:szCs w:val="28"/>
          <w:lang w:eastAsia="ru-RU"/>
        </w:rPr>
        <w:t>теплогенераторов</w:t>
      </w:r>
      <w:proofErr w:type="spellEnd"/>
      <w:r w:rsidRPr="00843D1D">
        <w:rPr>
          <w:rFonts w:ascii="Times New Roman" w:hAnsi="Times New Roman" w:cs="Times New Roman"/>
          <w:sz w:val="28"/>
          <w:szCs w:val="28"/>
          <w:lang w:eastAsia="ru-RU"/>
        </w:rPr>
        <w:t>, составляет около 2,</w:t>
      </w:r>
      <w:r w:rsidR="004251B4">
        <w:rPr>
          <w:rFonts w:ascii="Times New Roman" w:hAnsi="Times New Roman" w:cs="Times New Roman"/>
          <w:sz w:val="28"/>
          <w:szCs w:val="28"/>
          <w:lang w:eastAsia="ru-RU"/>
        </w:rPr>
        <w:t>562</w:t>
      </w:r>
      <w:r w:rsidRPr="00843D1D">
        <w:rPr>
          <w:rFonts w:ascii="Times New Roman" w:hAnsi="Times New Roman" w:cs="Times New Roman"/>
          <w:sz w:val="28"/>
          <w:szCs w:val="28"/>
          <w:lang w:eastAsia="ru-RU"/>
        </w:rPr>
        <w:t xml:space="preserve"> Гкал/час.</w:t>
      </w:r>
    </w:p>
    <w:p w:rsidR="00655792" w:rsidRDefault="00655792" w:rsidP="00655792">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p>
    <w:p w:rsidR="00655792" w:rsidRDefault="00655792" w:rsidP="00655792">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2.3.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p>
    <w:p w:rsidR="00655792" w:rsidRPr="00843D1D" w:rsidRDefault="00655792" w:rsidP="00655792">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p>
    <w:p w:rsidR="00655792" w:rsidRPr="00843D1D" w:rsidRDefault="00655792" w:rsidP="00655792">
      <w:pPr>
        <w:spacing w:after="0" w:line="240" w:lineRule="auto"/>
        <w:ind w:firstLine="567"/>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Балансы существующей на базовый период схемы теплоснабжения тепловой мощности в каждой из зон действия источников тепловой энергии и перспективные балансы,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приведены в таблице 7.</w:t>
      </w:r>
    </w:p>
    <w:p w:rsidR="00E143EC" w:rsidRPr="00843D1D" w:rsidRDefault="00E143EC" w:rsidP="00E143EC">
      <w:pPr>
        <w:spacing w:after="0" w:line="240" w:lineRule="auto"/>
        <w:jc w:val="both"/>
        <w:rPr>
          <w:rFonts w:ascii="Times New Roman" w:eastAsia="Times New Roman" w:hAnsi="Times New Roman" w:cs="Times New Roman"/>
          <w:sz w:val="28"/>
          <w:szCs w:val="28"/>
          <w:lang w:eastAsia="ru-RU"/>
        </w:rPr>
        <w:sectPr w:rsidR="00E143EC" w:rsidRPr="00843D1D" w:rsidSect="00DC47C2">
          <w:headerReference w:type="even" r:id="rId15"/>
          <w:headerReference w:type="default" r:id="rId16"/>
          <w:headerReference w:type="first" r:id="rId17"/>
          <w:pgSz w:w="11906" w:h="16838"/>
          <w:pgMar w:top="1134" w:right="567" w:bottom="1134" w:left="1701" w:header="680" w:footer="680" w:gutter="0"/>
          <w:pgNumType w:start="1"/>
          <w:cols w:space="708"/>
          <w:titlePg/>
          <w:docGrid w:linePitch="360"/>
        </w:sectPr>
      </w:pPr>
      <w:r>
        <w:rPr>
          <w:rFonts w:ascii="Times New Roman" w:hAnsi="Times New Roman" w:cs="Times New Roman"/>
          <w:sz w:val="28"/>
          <w:szCs w:val="28"/>
        </w:rPr>
        <w:t xml:space="preserve"> </w:t>
      </w:r>
    </w:p>
    <w:p w:rsidR="003725AE" w:rsidRPr="00655792" w:rsidRDefault="0014143E" w:rsidP="00C42266">
      <w:pPr>
        <w:pStyle w:val="afd"/>
        <w:keepNext/>
        <w:spacing w:before="0"/>
        <w:ind w:firstLine="709"/>
        <w:jc w:val="right"/>
        <w:rPr>
          <w:rFonts w:ascii="Times New Roman" w:hAnsi="Times New Roman" w:cs="Times New Roman"/>
          <w:b w:val="0"/>
          <w:iCs/>
          <w:sz w:val="28"/>
          <w:szCs w:val="28"/>
        </w:rPr>
      </w:pPr>
      <w:r>
        <w:rPr>
          <w:rFonts w:ascii="Times New Roman" w:hAnsi="Times New Roman" w:cs="Times New Roman"/>
          <w:b w:val="0"/>
          <w:noProof/>
          <w:sz w:val="28"/>
          <w:szCs w:val="28"/>
        </w:rPr>
        <w:lastRenderedPageBreak/>
        <w:pict>
          <v:rect id="Прямоугольник 7" o:spid="_x0000_s1041" style="position:absolute;left:0;text-align:left;margin-left:331.7pt;margin-top:-47.65pt;width:1in;height:25.6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" fillcolor="white [3212]" strokecolor="white [3212]" strokeweight="2pt"/>
        </w:pict>
      </w:r>
      <w:r w:rsidR="00696591" w:rsidRPr="003725AE">
        <w:rPr>
          <w:rFonts w:ascii="Times New Roman" w:hAnsi="Times New Roman" w:cs="Times New Roman"/>
          <w:b w:val="0"/>
          <w:sz w:val="28"/>
          <w:szCs w:val="28"/>
        </w:rPr>
        <w:tab/>
      </w:r>
      <w:bookmarkStart w:id="3" w:name="_Ref34384627"/>
      <w:r w:rsidR="00696591" w:rsidRPr="00655792">
        <w:rPr>
          <w:rFonts w:ascii="Times New Roman" w:hAnsi="Times New Roman" w:cs="Times New Roman"/>
          <w:b w:val="0"/>
          <w:iCs/>
          <w:sz w:val="28"/>
          <w:szCs w:val="28"/>
        </w:rPr>
        <w:t xml:space="preserve">Таблица </w:t>
      </w:r>
      <w:bookmarkEnd w:id="3"/>
      <w:r w:rsidR="00696591" w:rsidRPr="00655792">
        <w:rPr>
          <w:rFonts w:ascii="Times New Roman" w:hAnsi="Times New Roman" w:cs="Times New Roman"/>
          <w:b w:val="0"/>
          <w:iCs/>
          <w:sz w:val="28"/>
          <w:szCs w:val="28"/>
        </w:rPr>
        <w:t>7</w:t>
      </w:r>
      <w:bookmarkStart w:id="4" w:name="_Hlk50123925"/>
    </w:p>
    <w:p w:rsidR="003725AE" w:rsidRDefault="003725AE" w:rsidP="00C42266">
      <w:pPr>
        <w:pStyle w:val="afd"/>
        <w:keepNext/>
        <w:spacing w:before="0"/>
        <w:ind w:firstLine="709"/>
        <w:rPr>
          <w:rFonts w:ascii="Times New Roman" w:hAnsi="Times New Roman" w:cs="Times New Roman"/>
          <w:sz w:val="28"/>
          <w:szCs w:val="28"/>
        </w:rPr>
      </w:pPr>
    </w:p>
    <w:p w:rsidR="00696591" w:rsidRDefault="00696591" w:rsidP="00C42266">
      <w:pPr>
        <w:pStyle w:val="afd"/>
        <w:keepNext/>
        <w:spacing w:before="0"/>
        <w:ind w:firstLine="709"/>
        <w:rPr>
          <w:rFonts w:ascii="Times New Roman" w:hAnsi="Times New Roman" w:cs="Times New Roman"/>
          <w:sz w:val="28"/>
          <w:szCs w:val="28"/>
        </w:rPr>
      </w:pPr>
      <w:r w:rsidRPr="003725AE">
        <w:rPr>
          <w:rFonts w:ascii="Times New Roman" w:hAnsi="Times New Roman" w:cs="Times New Roman"/>
          <w:sz w:val="28"/>
          <w:szCs w:val="28"/>
        </w:rPr>
        <w:t xml:space="preserve"> Существующий и перспективный баланс тепловой мощности и присоединенной тепловой нагрузки</w:t>
      </w:r>
      <w:bookmarkEnd w:id="4"/>
    </w:p>
    <w:p w:rsidR="003725AE" w:rsidRPr="003725AE" w:rsidRDefault="003725AE" w:rsidP="00C42266">
      <w:pPr>
        <w:spacing w:after="0" w:line="240" w:lineRule="auto"/>
        <w:rPr>
          <w:lang w:eastAsia="ru-RU"/>
        </w:rPr>
      </w:pPr>
    </w:p>
    <w:tbl>
      <w:tblPr>
        <w:tblW w:w="14351" w:type="dxa"/>
        <w:tblInd w:w="2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81"/>
        <w:gridCol w:w="1078"/>
        <w:gridCol w:w="1139"/>
        <w:gridCol w:w="709"/>
        <w:gridCol w:w="1147"/>
        <w:gridCol w:w="1513"/>
        <w:gridCol w:w="1055"/>
        <w:gridCol w:w="1321"/>
        <w:gridCol w:w="1023"/>
        <w:gridCol w:w="1329"/>
        <w:gridCol w:w="1286"/>
        <w:gridCol w:w="1366"/>
        <w:gridCol w:w="904"/>
      </w:tblGrid>
      <w:tr w:rsidR="004251B4" w:rsidRPr="00843D1D" w:rsidTr="00011B82">
        <w:trPr>
          <w:trHeight w:hRule="exact" w:val="2884"/>
        </w:trPr>
        <w:tc>
          <w:tcPr>
            <w:tcW w:w="481" w:type="dxa"/>
            <w:tcBorders>
              <w:top w:val="single" w:sz="4" w:space="0" w:color="auto"/>
              <w:left w:val="single" w:sz="4" w:space="0" w:color="auto"/>
              <w:bottom w:val="single" w:sz="4" w:space="0" w:color="auto"/>
              <w:right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 xml:space="preserve">№ </w:t>
            </w:r>
            <w:proofErr w:type="gramStart"/>
            <w:r w:rsidRPr="003725AE">
              <w:rPr>
                <w:rFonts w:ascii="Times New Roman" w:eastAsia="Times New Roman" w:hAnsi="Times New Roman" w:cs="Times New Roman"/>
                <w:color w:val="000000"/>
                <w:sz w:val="24"/>
                <w:szCs w:val="24"/>
                <w:lang w:eastAsia="ru-RU"/>
              </w:rPr>
              <w:t>п</w:t>
            </w:r>
            <w:proofErr w:type="gramEnd"/>
            <w:r w:rsidRPr="003725AE">
              <w:rPr>
                <w:rFonts w:ascii="Times New Roman" w:eastAsia="Times New Roman" w:hAnsi="Times New Roman" w:cs="Times New Roman"/>
                <w:color w:val="000000"/>
                <w:sz w:val="24"/>
                <w:szCs w:val="24"/>
                <w:lang w:eastAsia="ru-RU"/>
              </w:rPr>
              <w:t>/п</w:t>
            </w:r>
          </w:p>
        </w:tc>
        <w:tc>
          <w:tcPr>
            <w:tcW w:w="1078" w:type="dxa"/>
            <w:tcBorders>
              <w:top w:val="single" w:sz="4" w:space="0" w:color="auto"/>
              <w:left w:val="single" w:sz="4" w:space="0" w:color="auto"/>
              <w:bottom w:val="single" w:sz="4" w:space="0" w:color="auto"/>
              <w:right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Наименование ТСО</w:t>
            </w:r>
          </w:p>
        </w:tc>
        <w:tc>
          <w:tcPr>
            <w:tcW w:w="1139" w:type="dxa"/>
            <w:tcBorders>
              <w:top w:val="single" w:sz="4" w:space="0" w:color="auto"/>
              <w:left w:val="single" w:sz="4" w:space="0" w:color="auto"/>
              <w:bottom w:val="single" w:sz="4" w:space="0" w:color="auto"/>
              <w:right w:val="single" w:sz="4" w:space="0" w:color="auto"/>
            </w:tcBorders>
            <w:shd w:val="clear" w:color="auto" w:fill="auto"/>
          </w:tcPr>
          <w:p w:rsidR="004251B4" w:rsidRDefault="004251B4" w:rsidP="00F907B3">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Наименование</w:t>
            </w:r>
          </w:p>
          <w:p w:rsidR="004251B4" w:rsidRDefault="004251B4" w:rsidP="00F907B3">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 xml:space="preserve">и адрес </w:t>
            </w:r>
            <w:proofErr w:type="spellStart"/>
            <w:r w:rsidRPr="003725AE">
              <w:rPr>
                <w:rFonts w:ascii="Times New Roman" w:eastAsia="Times New Roman" w:hAnsi="Times New Roman" w:cs="Times New Roman"/>
                <w:color w:val="000000"/>
                <w:sz w:val="24"/>
                <w:szCs w:val="24"/>
                <w:lang w:eastAsia="ru-RU"/>
              </w:rPr>
              <w:t>котель</w:t>
            </w:r>
            <w:proofErr w:type="spellEnd"/>
          </w:p>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ной</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Год</w:t>
            </w:r>
          </w:p>
        </w:tc>
        <w:tc>
          <w:tcPr>
            <w:tcW w:w="1147" w:type="dxa"/>
            <w:tcBorders>
              <w:top w:val="single" w:sz="4" w:space="0" w:color="auto"/>
              <w:left w:val="single" w:sz="4" w:space="0" w:color="auto"/>
              <w:bottom w:val="single" w:sz="4" w:space="0" w:color="auto"/>
              <w:right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Установленная мощность,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Располагаемая,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Тепловая мощность нетто,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Собственные нужды,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Потери в тепловых сетях,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Подключенная нагрузка,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Тепловая нагрузка на источнике,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4251B4" w:rsidRDefault="004251B4" w:rsidP="00F907B3">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Резерв</w:t>
            </w:r>
            <w:proofErr w:type="gramStart"/>
            <w:r w:rsidRPr="003725AE">
              <w:rPr>
                <w:rFonts w:ascii="Times New Roman" w:eastAsia="Times New Roman" w:hAnsi="Times New Roman" w:cs="Times New Roman"/>
                <w:color w:val="000000"/>
                <w:sz w:val="24"/>
                <w:szCs w:val="24"/>
                <w:lang w:eastAsia="ru-RU"/>
              </w:rPr>
              <w:t xml:space="preserve"> (+)/ </w:t>
            </w:r>
            <w:proofErr w:type="gramEnd"/>
            <w:r w:rsidRPr="003725AE">
              <w:rPr>
                <w:rFonts w:ascii="Times New Roman" w:eastAsia="Times New Roman" w:hAnsi="Times New Roman" w:cs="Times New Roman"/>
                <w:color w:val="000000"/>
                <w:sz w:val="24"/>
                <w:szCs w:val="24"/>
                <w:lang w:eastAsia="ru-RU"/>
              </w:rPr>
              <w:t>дефицит</w:t>
            </w:r>
          </w:p>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 тепловой мощности в номинальном режиме,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904" w:type="dxa"/>
            <w:tcBorders>
              <w:top w:val="single" w:sz="4" w:space="0" w:color="auto"/>
              <w:left w:val="single" w:sz="4" w:space="0" w:color="auto"/>
              <w:bottom w:val="single" w:sz="4" w:space="0" w:color="auto"/>
              <w:right w:val="single" w:sz="4" w:space="0" w:color="auto"/>
            </w:tcBorders>
            <w:shd w:val="clear" w:color="auto" w:fill="auto"/>
          </w:tcPr>
          <w:p w:rsidR="004251B4" w:rsidRPr="003725AE" w:rsidRDefault="0014143E" w:rsidP="00F907B3">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b/>
                <w:noProof/>
                <w:sz w:val="20"/>
                <w:szCs w:val="20"/>
                <w:lang w:eastAsia="ru-RU"/>
              </w:rPr>
              <w:pict>
                <v:shape id="Поле 4" o:spid="_x0000_s1062" type="#_x0000_t202" style="position:absolute;left:0;text-align:left;margin-left:62.15pt;margin-top:139.9pt;width:29.05pt;height:29.05pt;z-index:25170432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" fillcolor="white [3201]" stroked="f" strokeweight=".5pt">
                  <v:textbox style="layout-flow:vertical">
                    <w:txbxContent>
                      <w:p w:rsidR="0014143E" w:rsidRPr="002F599F" w:rsidRDefault="0014143E" w:rsidP="004251B4">
                        <w:pPr>
                          <w:rPr>
                            <w:rFonts w:ascii="Times New Roman" w:hAnsi="Times New Roman" w:cs="Times New Roman"/>
                            <w:sz w:val="28"/>
                            <w:szCs w:val="28"/>
                          </w:rPr>
                        </w:pPr>
                        <w:r>
                          <w:rPr>
                            <w:rFonts w:ascii="Times New Roman" w:hAnsi="Times New Roman" w:cs="Times New Roman"/>
                            <w:sz w:val="28"/>
                            <w:szCs w:val="28"/>
                          </w:rPr>
                          <w:t>21</w:t>
                        </w:r>
                      </w:p>
                    </w:txbxContent>
                  </v:textbox>
                </v:shape>
              </w:pict>
            </w:r>
            <w:r w:rsidR="004251B4" w:rsidRPr="003725AE">
              <w:rPr>
                <w:rFonts w:ascii="Times New Roman" w:eastAsia="Times New Roman" w:hAnsi="Times New Roman" w:cs="Times New Roman"/>
                <w:color w:val="000000"/>
                <w:sz w:val="24"/>
                <w:szCs w:val="24"/>
                <w:lang w:eastAsia="ru-RU"/>
              </w:rPr>
              <w:t>КИУТМ, %</w:t>
            </w:r>
          </w:p>
        </w:tc>
      </w:tr>
      <w:tr w:rsidR="004251B4" w:rsidRPr="00843D1D" w:rsidTr="00011B82">
        <w:trPr>
          <w:trHeight w:hRule="exact" w:val="462"/>
        </w:trPr>
        <w:tc>
          <w:tcPr>
            <w:tcW w:w="481" w:type="dxa"/>
            <w:tcBorders>
              <w:top w:val="single" w:sz="4" w:space="0" w:color="auto"/>
              <w:bottom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078" w:type="dxa"/>
            <w:tcBorders>
              <w:top w:val="single" w:sz="4" w:space="0" w:color="auto"/>
              <w:bottom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139" w:type="dxa"/>
            <w:tcBorders>
              <w:top w:val="single" w:sz="4" w:space="0" w:color="auto"/>
              <w:bottom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09" w:type="dxa"/>
            <w:tcBorders>
              <w:top w:val="single" w:sz="4" w:space="0" w:color="auto"/>
              <w:bottom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147" w:type="dxa"/>
            <w:tcBorders>
              <w:top w:val="single" w:sz="4" w:space="0" w:color="auto"/>
              <w:bottom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13" w:type="dxa"/>
            <w:tcBorders>
              <w:top w:val="single" w:sz="4" w:space="0" w:color="auto"/>
              <w:bottom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bottom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321" w:type="dxa"/>
            <w:tcBorders>
              <w:top w:val="single" w:sz="4" w:space="0" w:color="auto"/>
              <w:bottom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bottom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bottom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bottom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bottom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904" w:type="dxa"/>
            <w:tcBorders>
              <w:top w:val="single" w:sz="4" w:space="0" w:color="auto"/>
              <w:bottom w:val="single" w:sz="4" w:space="0" w:color="auto"/>
            </w:tcBorders>
            <w:shd w:val="clear" w:color="auto" w:fill="auto"/>
          </w:tcPr>
          <w:p w:rsidR="004251B4" w:rsidRPr="00C2593D" w:rsidRDefault="004251B4" w:rsidP="00F907B3">
            <w:pPr>
              <w:spacing w:after="0" w:line="240" w:lineRule="auto"/>
              <w:jc w:val="center"/>
              <w:rPr>
                <w:rFonts w:ascii="Times New Roman" w:hAnsi="Times New Roman" w:cs="Times New Roman"/>
                <w:noProof/>
                <w:sz w:val="20"/>
                <w:szCs w:val="20"/>
                <w:lang w:eastAsia="ru-RU"/>
              </w:rPr>
            </w:pPr>
            <w:r w:rsidRPr="00C2593D">
              <w:rPr>
                <w:rFonts w:ascii="Times New Roman" w:hAnsi="Times New Roman" w:cs="Times New Roman"/>
                <w:noProof/>
                <w:sz w:val="20"/>
                <w:szCs w:val="20"/>
                <w:lang w:eastAsia="ru-RU"/>
              </w:rPr>
              <w:t>13</w:t>
            </w:r>
          </w:p>
        </w:tc>
      </w:tr>
      <w:tr w:rsidR="004251B4" w:rsidRPr="00843D1D" w:rsidTr="00011B82">
        <w:trPr>
          <w:trHeight w:hRule="exact" w:val="462"/>
        </w:trPr>
        <w:tc>
          <w:tcPr>
            <w:tcW w:w="481" w:type="dxa"/>
            <w:vMerge w:val="restart"/>
            <w:tcBorders>
              <w:top w:val="single" w:sz="4" w:space="0" w:color="auto"/>
            </w:tcBorders>
            <w:shd w:val="clear" w:color="auto" w:fill="auto"/>
          </w:tcPr>
          <w:p w:rsidR="004251B4" w:rsidRDefault="004251B4" w:rsidP="00F907B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078" w:type="dxa"/>
            <w:vMerge w:val="restart"/>
            <w:tcBorders>
              <w:top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themeColor="text1"/>
                <w:sz w:val="24"/>
                <w:szCs w:val="24"/>
              </w:rPr>
            </w:pPr>
            <w:r w:rsidRPr="00DC47C2">
              <w:rPr>
                <w:rFonts w:ascii="Times New Roman" w:hAnsi="Times New Roman" w:cs="Times New Roman"/>
                <w:color w:val="000000" w:themeColor="text1"/>
                <w:sz w:val="24"/>
                <w:szCs w:val="24"/>
              </w:rPr>
              <w:t>МУП «ТЭК Крымского района»</w:t>
            </w:r>
          </w:p>
        </w:tc>
        <w:tc>
          <w:tcPr>
            <w:tcW w:w="1139" w:type="dxa"/>
            <w:vMerge w:val="restart"/>
            <w:tcBorders>
              <w:top w:val="single" w:sz="4" w:space="0" w:color="auto"/>
            </w:tcBorders>
            <w:shd w:val="clear" w:color="auto" w:fill="auto"/>
          </w:tcPr>
          <w:p w:rsidR="0025163F" w:rsidRPr="00DC47C2" w:rsidRDefault="004251B4" w:rsidP="00011B82">
            <w:pPr>
              <w:widowControl w:val="0"/>
              <w:spacing w:after="0"/>
              <w:ind w:right="-99"/>
              <w:jc w:val="center"/>
              <w:outlineLvl w:val="1"/>
              <w:rPr>
                <w:rFonts w:ascii="Times New Roman" w:hAnsi="Times New Roman" w:cs="Times New Roman"/>
                <w:color w:val="000000" w:themeColor="text1"/>
                <w:sz w:val="24"/>
                <w:szCs w:val="24"/>
              </w:rPr>
            </w:pPr>
            <w:r w:rsidRPr="00DC47C2">
              <w:rPr>
                <w:rFonts w:ascii="Times New Roman" w:hAnsi="Times New Roman" w:cs="Times New Roman"/>
                <w:color w:val="000000" w:themeColor="text1"/>
                <w:sz w:val="24"/>
                <w:szCs w:val="24"/>
              </w:rPr>
              <w:t>Котельная</w:t>
            </w:r>
          </w:p>
          <w:p w:rsidR="0025163F" w:rsidRPr="00DC47C2" w:rsidRDefault="004251B4" w:rsidP="00011B82">
            <w:pPr>
              <w:widowControl w:val="0"/>
              <w:spacing w:after="0"/>
              <w:ind w:right="-99"/>
              <w:jc w:val="center"/>
              <w:outlineLvl w:val="1"/>
              <w:rPr>
                <w:rFonts w:ascii="Times New Roman" w:hAnsi="Times New Roman" w:cs="Times New Roman"/>
                <w:color w:val="000000" w:themeColor="text1"/>
                <w:sz w:val="24"/>
                <w:szCs w:val="24"/>
              </w:rPr>
            </w:pPr>
            <w:r w:rsidRPr="00DC47C2">
              <w:rPr>
                <w:rFonts w:ascii="Times New Roman" w:hAnsi="Times New Roman" w:cs="Times New Roman"/>
                <w:color w:val="000000" w:themeColor="text1"/>
                <w:sz w:val="24"/>
                <w:szCs w:val="24"/>
              </w:rPr>
              <w:t>№ 15,</w:t>
            </w:r>
          </w:p>
          <w:p w:rsidR="0025163F" w:rsidRPr="00DC47C2" w:rsidRDefault="004251B4" w:rsidP="00011B82">
            <w:pPr>
              <w:widowControl w:val="0"/>
              <w:spacing w:after="0"/>
              <w:ind w:right="-99"/>
              <w:jc w:val="center"/>
              <w:outlineLvl w:val="1"/>
              <w:rPr>
                <w:rFonts w:ascii="Times New Roman" w:hAnsi="Times New Roman" w:cs="Times New Roman"/>
                <w:color w:val="000000" w:themeColor="text1"/>
                <w:sz w:val="24"/>
                <w:szCs w:val="24"/>
              </w:rPr>
            </w:pPr>
            <w:proofErr w:type="spellStart"/>
            <w:r w:rsidRPr="00DC47C2">
              <w:rPr>
                <w:rFonts w:ascii="Times New Roman" w:hAnsi="Times New Roman" w:cs="Times New Roman"/>
                <w:color w:val="000000" w:themeColor="text1"/>
                <w:sz w:val="24"/>
                <w:szCs w:val="24"/>
              </w:rPr>
              <w:t>х</w:t>
            </w:r>
            <w:r w:rsidR="0025163F" w:rsidRPr="00DC47C2">
              <w:rPr>
                <w:rFonts w:ascii="Times New Roman" w:hAnsi="Times New Roman" w:cs="Times New Roman"/>
                <w:color w:val="000000" w:themeColor="text1"/>
                <w:sz w:val="24"/>
                <w:szCs w:val="24"/>
              </w:rPr>
              <w:t>ут</w:t>
            </w:r>
            <w:proofErr w:type="spellEnd"/>
            <w:r w:rsidRPr="00DC47C2">
              <w:rPr>
                <w:rFonts w:ascii="Times New Roman" w:hAnsi="Times New Roman" w:cs="Times New Roman"/>
                <w:color w:val="000000" w:themeColor="text1"/>
                <w:sz w:val="24"/>
                <w:szCs w:val="24"/>
              </w:rPr>
              <w:t>. Садовый,</w:t>
            </w:r>
          </w:p>
          <w:p w:rsidR="004251B4" w:rsidRPr="00DC47C2" w:rsidRDefault="004251B4" w:rsidP="00011B82">
            <w:pPr>
              <w:widowControl w:val="0"/>
              <w:spacing w:after="0"/>
              <w:ind w:right="-99"/>
              <w:jc w:val="center"/>
              <w:outlineLvl w:val="1"/>
              <w:rPr>
                <w:rFonts w:ascii="Times New Roman" w:eastAsia="Times New Roman" w:hAnsi="Times New Roman" w:cs="Times New Roman"/>
                <w:color w:val="000000" w:themeColor="text1"/>
                <w:sz w:val="24"/>
                <w:szCs w:val="24"/>
                <w:highlight w:val="yellow"/>
                <w:lang w:eastAsia="ru-RU"/>
              </w:rPr>
            </w:pPr>
            <w:r w:rsidRPr="00DC47C2">
              <w:rPr>
                <w:rFonts w:ascii="Times New Roman" w:hAnsi="Times New Roman" w:cs="Times New Roman"/>
                <w:color w:val="000000" w:themeColor="text1"/>
                <w:sz w:val="24"/>
                <w:szCs w:val="24"/>
              </w:rPr>
              <w:t>ул. Первомайская, 8</w:t>
            </w:r>
          </w:p>
        </w:tc>
        <w:tc>
          <w:tcPr>
            <w:tcW w:w="709"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2022</w:t>
            </w:r>
          </w:p>
        </w:tc>
        <w:tc>
          <w:tcPr>
            <w:tcW w:w="1147" w:type="dxa"/>
            <w:tcBorders>
              <w:top w:val="single" w:sz="4" w:space="0" w:color="auto"/>
              <w:bottom w:val="single" w:sz="4" w:space="0" w:color="auto"/>
            </w:tcBorders>
            <w:shd w:val="clear" w:color="auto" w:fill="auto"/>
          </w:tcPr>
          <w:p w:rsidR="004251B4" w:rsidRPr="00DC47C2" w:rsidRDefault="004251B4"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6,45</w:t>
            </w:r>
          </w:p>
        </w:tc>
        <w:tc>
          <w:tcPr>
            <w:tcW w:w="1513"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6,45</w:t>
            </w:r>
          </w:p>
        </w:tc>
        <w:tc>
          <w:tcPr>
            <w:tcW w:w="1055"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6,438</w:t>
            </w:r>
          </w:p>
        </w:tc>
        <w:tc>
          <w:tcPr>
            <w:tcW w:w="1321"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0,012</w:t>
            </w:r>
          </w:p>
        </w:tc>
        <w:tc>
          <w:tcPr>
            <w:tcW w:w="1023"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0,167</w:t>
            </w:r>
          </w:p>
        </w:tc>
        <w:tc>
          <w:tcPr>
            <w:tcW w:w="1329"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286"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366"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+5,928</w:t>
            </w:r>
          </w:p>
        </w:tc>
        <w:tc>
          <w:tcPr>
            <w:tcW w:w="904"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8</w:t>
            </w:r>
          </w:p>
        </w:tc>
      </w:tr>
      <w:tr w:rsidR="004251B4" w:rsidRPr="00843D1D" w:rsidTr="00011B82">
        <w:trPr>
          <w:trHeight w:hRule="exact" w:val="462"/>
        </w:trPr>
        <w:tc>
          <w:tcPr>
            <w:tcW w:w="481" w:type="dxa"/>
            <w:vMerge/>
            <w:shd w:val="clear" w:color="auto" w:fill="auto"/>
          </w:tcPr>
          <w:p w:rsidR="004251B4" w:rsidRDefault="004251B4"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4251B4" w:rsidRPr="00DC47C2" w:rsidRDefault="004251B4"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4251B4" w:rsidRPr="00DC47C2" w:rsidRDefault="004251B4"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2023</w:t>
            </w:r>
          </w:p>
        </w:tc>
        <w:tc>
          <w:tcPr>
            <w:tcW w:w="1147" w:type="dxa"/>
            <w:tcBorders>
              <w:top w:val="single" w:sz="4" w:space="0" w:color="auto"/>
              <w:bottom w:val="single" w:sz="4" w:space="0" w:color="auto"/>
            </w:tcBorders>
            <w:shd w:val="clear" w:color="auto" w:fill="auto"/>
          </w:tcPr>
          <w:p w:rsidR="004251B4" w:rsidRPr="00DC47C2" w:rsidRDefault="004251B4"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6,45</w:t>
            </w:r>
          </w:p>
        </w:tc>
        <w:tc>
          <w:tcPr>
            <w:tcW w:w="1513"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6,45</w:t>
            </w:r>
          </w:p>
        </w:tc>
        <w:tc>
          <w:tcPr>
            <w:tcW w:w="1055"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6,438</w:t>
            </w:r>
          </w:p>
        </w:tc>
        <w:tc>
          <w:tcPr>
            <w:tcW w:w="1321"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0,012</w:t>
            </w:r>
          </w:p>
        </w:tc>
        <w:tc>
          <w:tcPr>
            <w:tcW w:w="1023"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0,167</w:t>
            </w:r>
          </w:p>
        </w:tc>
        <w:tc>
          <w:tcPr>
            <w:tcW w:w="1329"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286"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366"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+5,928</w:t>
            </w:r>
          </w:p>
        </w:tc>
        <w:tc>
          <w:tcPr>
            <w:tcW w:w="904"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8</w:t>
            </w:r>
          </w:p>
        </w:tc>
      </w:tr>
      <w:tr w:rsidR="004251B4" w:rsidRPr="00843D1D" w:rsidTr="00011B82">
        <w:trPr>
          <w:trHeight w:hRule="exact" w:val="462"/>
        </w:trPr>
        <w:tc>
          <w:tcPr>
            <w:tcW w:w="481" w:type="dxa"/>
            <w:vMerge/>
            <w:shd w:val="clear" w:color="auto" w:fill="auto"/>
          </w:tcPr>
          <w:p w:rsidR="004251B4" w:rsidRDefault="004251B4"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4251B4" w:rsidRPr="00DC47C2" w:rsidRDefault="004251B4"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4251B4" w:rsidRPr="00DC47C2" w:rsidRDefault="004251B4"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2024</w:t>
            </w:r>
          </w:p>
        </w:tc>
        <w:tc>
          <w:tcPr>
            <w:tcW w:w="1147" w:type="dxa"/>
            <w:tcBorders>
              <w:top w:val="single" w:sz="4" w:space="0" w:color="auto"/>
              <w:bottom w:val="single" w:sz="4" w:space="0" w:color="auto"/>
            </w:tcBorders>
            <w:shd w:val="clear" w:color="auto" w:fill="auto"/>
          </w:tcPr>
          <w:p w:rsidR="004251B4" w:rsidRPr="00DC47C2" w:rsidRDefault="004251B4"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6,45</w:t>
            </w:r>
          </w:p>
        </w:tc>
        <w:tc>
          <w:tcPr>
            <w:tcW w:w="1513"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6,45</w:t>
            </w:r>
          </w:p>
        </w:tc>
        <w:tc>
          <w:tcPr>
            <w:tcW w:w="1055"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6,438</w:t>
            </w:r>
          </w:p>
        </w:tc>
        <w:tc>
          <w:tcPr>
            <w:tcW w:w="1321"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0,012</w:t>
            </w:r>
          </w:p>
        </w:tc>
        <w:tc>
          <w:tcPr>
            <w:tcW w:w="1023"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0,167</w:t>
            </w:r>
          </w:p>
        </w:tc>
        <w:tc>
          <w:tcPr>
            <w:tcW w:w="1329"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286"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366"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+5,928</w:t>
            </w:r>
          </w:p>
        </w:tc>
        <w:tc>
          <w:tcPr>
            <w:tcW w:w="904"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8</w:t>
            </w:r>
          </w:p>
        </w:tc>
      </w:tr>
      <w:tr w:rsidR="004251B4" w:rsidRPr="00843D1D" w:rsidTr="00011B82">
        <w:trPr>
          <w:trHeight w:hRule="exact" w:val="462"/>
        </w:trPr>
        <w:tc>
          <w:tcPr>
            <w:tcW w:w="481" w:type="dxa"/>
            <w:vMerge/>
            <w:shd w:val="clear" w:color="auto" w:fill="auto"/>
          </w:tcPr>
          <w:p w:rsidR="004251B4" w:rsidRDefault="004251B4"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4251B4" w:rsidRPr="00DC47C2" w:rsidRDefault="004251B4"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4251B4" w:rsidRPr="00DC47C2" w:rsidRDefault="004251B4"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2025</w:t>
            </w:r>
          </w:p>
        </w:tc>
        <w:tc>
          <w:tcPr>
            <w:tcW w:w="1147" w:type="dxa"/>
            <w:tcBorders>
              <w:top w:val="single" w:sz="4" w:space="0" w:color="auto"/>
              <w:bottom w:val="single" w:sz="4" w:space="0" w:color="auto"/>
            </w:tcBorders>
            <w:shd w:val="clear" w:color="auto" w:fill="auto"/>
          </w:tcPr>
          <w:p w:rsidR="004251B4" w:rsidRPr="00DC47C2" w:rsidRDefault="004251B4"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6,45</w:t>
            </w:r>
          </w:p>
        </w:tc>
        <w:tc>
          <w:tcPr>
            <w:tcW w:w="1513"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6,45</w:t>
            </w:r>
          </w:p>
        </w:tc>
        <w:tc>
          <w:tcPr>
            <w:tcW w:w="1055"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6,438</w:t>
            </w:r>
          </w:p>
        </w:tc>
        <w:tc>
          <w:tcPr>
            <w:tcW w:w="1321"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0,012</w:t>
            </w:r>
          </w:p>
        </w:tc>
        <w:tc>
          <w:tcPr>
            <w:tcW w:w="1023"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0,167</w:t>
            </w:r>
          </w:p>
        </w:tc>
        <w:tc>
          <w:tcPr>
            <w:tcW w:w="1329"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286"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366"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+5,928</w:t>
            </w:r>
          </w:p>
        </w:tc>
        <w:tc>
          <w:tcPr>
            <w:tcW w:w="904"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8</w:t>
            </w:r>
          </w:p>
        </w:tc>
      </w:tr>
      <w:tr w:rsidR="004251B4" w:rsidRPr="00843D1D" w:rsidTr="00011B82">
        <w:trPr>
          <w:trHeight w:hRule="exact" w:val="523"/>
        </w:trPr>
        <w:tc>
          <w:tcPr>
            <w:tcW w:w="481" w:type="dxa"/>
            <w:vMerge/>
            <w:shd w:val="clear" w:color="auto" w:fill="auto"/>
          </w:tcPr>
          <w:p w:rsidR="004251B4" w:rsidRDefault="004251B4"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4251B4" w:rsidRPr="00DC47C2" w:rsidRDefault="004251B4"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4251B4" w:rsidRPr="00DC47C2" w:rsidRDefault="004251B4"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2026</w:t>
            </w:r>
          </w:p>
        </w:tc>
        <w:tc>
          <w:tcPr>
            <w:tcW w:w="1147" w:type="dxa"/>
            <w:tcBorders>
              <w:top w:val="single" w:sz="4" w:space="0" w:color="auto"/>
              <w:bottom w:val="single" w:sz="4" w:space="0" w:color="auto"/>
            </w:tcBorders>
            <w:shd w:val="clear" w:color="auto" w:fill="auto"/>
          </w:tcPr>
          <w:p w:rsidR="004251B4" w:rsidRPr="00DC47C2" w:rsidRDefault="004251B4"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6,45</w:t>
            </w:r>
          </w:p>
        </w:tc>
        <w:tc>
          <w:tcPr>
            <w:tcW w:w="1513"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6,45</w:t>
            </w:r>
          </w:p>
        </w:tc>
        <w:tc>
          <w:tcPr>
            <w:tcW w:w="1055"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6,438</w:t>
            </w:r>
          </w:p>
        </w:tc>
        <w:tc>
          <w:tcPr>
            <w:tcW w:w="1321"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0,012</w:t>
            </w:r>
          </w:p>
        </w:tc>
        <w:tc>
          <w:tcPr>
            <w:tcW w:w="1023"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0,167</w:t>
            </w:r>
          </w:p>
        </w:tc>
        <w:tc>
          <w:tcPr>
            <w:tcW w:w="1329"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286"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366"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+5,928</w:t>
            </w:r>
          </w:p>
        </w:tc>
        <w:tc>
          <w:tcPr>
            <w:tcW w:w="904"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8</w:t>
            </w:r>
          </w:p>
        </w:tc>
      </w:tr>
      <w:tr w:rsidR="004251B4" w:rsidRPr="00843D1D" w:rsidTr="00011B82">
        <w:trPr>
          <w:trHeight w:hRule="exact" w:val="462"/>
        </w:trPr>
        <w:tc>
          <w:tcPr>
            <w:tcW w:w="481" w:type="dxa"/>
            <w:vMerge/>
            <w:shd w:val="clear" w:color="auto" w:fill="auto"/>
          </w:tcPr>
          <w:p w:rsidR="004251B4" w:rsidRDefault="004251B4"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4251B4" w:rsidRPr="00DC47C2" w:rsidRDefault="004251B4"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4251B4" w:rsidRPr="00DC47C2" w:rsidRDefault="004251B4"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2027</w:t>
            </w:r>
          </w:p>
        </w:tc>
        <w:tc>
          <w:tcPr>
            <w:tcW w:w="1147" w:type="dxa"/>
            <w:tcBorders>
              <w:top w:val="single" w:sz="4" w:space="0" w:color="auto"/>
              <w:bottom w:val="single" w:sz="4" w:space="0" w:color="auto"/>
            </w:tcBorders>
            <w:shd w:val="clear" w:color="auto" w:fill="auto"/>
          </w:tcPr>
          <w:p w:rsidR="004251B4" w:rsidRPr="00DC47C2" w:rsidRDefault="004251B4"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6,45</w:t>
            </w:r>
          </w:p>
        </w:tc>
        <w:tc>
          <w:tcPr>
            <w:tcW w:w="1513"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6,45</w:t>
            </w:r>
          </w:p>
        </w:tc>
        <w:tc>
          <w:tcPr>
            <w:tcW w:w="1055"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6,438</w:t>
            </w:r>
          </w:p>
        </w:tc>
        <w:tc>
          <w:tcPr>
            <w:tcW w:w="1321"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0,012</w:t>
            </w:r>
          </w:p>
        </w:tc>
        <w:tc>
          <w:tcPr>
            <w:tcW w:w="1023"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0,167</w:t>
            </w:r>
          </w:p>
        </w:tc>
        <w:tc>
          <w:tcPr>
            <w:tcW w:w="1329"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286"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366"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+5,928</w:t>
            </w:r>
          </w:p>
        </w:tc>
        <w:tc>
          <w:tcPr>
            <w:tcW w:w="904"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8</w:t>
            </w:r>
          </w:p>
        </w:tc>
      </w:tr>
      <w:tr w:rsidR="004251B4" w:rsidRPr="00843D1D" w:rsidTr="00011B82">
        <w:trPr>
          <w:trHeight w:hRule="exact" w:val="462"/>
        </w:trPr>
        <w:tc>
          <w:tcPr>
            <w:tcW w:w="481" w:type="dxa"/>
            <w:vMerge/>
            <w:shd w:val="clear" w:color="auto" w:fill="auto"/>
          </w:tcPr>
          <w:p w:rsidR="004251B4" w:rsidRDefault="004251B4"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4251B4" w:rsidRPr="00DC47C2" w:rsidRDefault="004251B4"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4251B4" w:rsidRPr="00DC47C2" w:rsidRDefault="004251B4"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2028</w:t>
            </w:r>
          </w:p>
        </w:tc>
        <w:tc>
          <w:tcPr>
            <w:tcW w:w="1147" w:type="dxa"/>
            <w:tcBorders>
              <w:top w:val="single" w:sz="4" w:space="0" w:color="auto"/>
              <w:bottom w:val="single" w:sz="4" w:space="0" w:color="auto"/>
            </w:tcBorders>
            <w:shd w:val="clear" w:color="auto" w:fill="auto"/>
          </w:tcPr>
          <w:p w:rsidR="004251B4" w:rsidRPr="00DC47C2" w:rsidRDefault="004251B4"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6,45</w:t>
            </w:r>
          </w:p>
        </w:tc>
        <w:tc>
          <w:tcPr>
            <w:tcW w:w="1513"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6,45</w:t>
            </w:r>
          </w:p>
        </w:tc>
        <w:tc>
          <w:tcPr>
            <w:tcW w:w="1055"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6,438</w:t>
            </w:r>
          </w:p>
        </w:tc>
        <w:tc>
          <w:tcPr>
            <w:tcW w:w="1321"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0,012</w:t>
            </w:r>
          </w:p>
        </w:tc>
        <w:tc>
          <w:tcPr>
            <w:tcW w:w="1023"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0,167</w:t>
            </w:r>
          </w:p>
        </w:tc>
        <w:tc>
          <w:tcPr>
            <w:tcW w:w="1329"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286"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366"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+5,928</w:t>
            </w:r>
          </w:p>
        </w:tc>
        <w:tc>
          <w:tcPr>
            <w:tcW w:w="904"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8</w:t>
            </w:r>
          </w:p>
        </w:tc>
      </w:tr>
      <w:tr w:rsidR="004251B4" w:rsidRPr="00843D1D" w:rsidTr="00DC47C2">
        <w:trPr>
          <w:trHeight w:hRule="exact" w:val="1054"/>
        </w:trPr>
        <w:tc>
          <w:tcPr>
            <w:tcW w:w="481" w:type="dxa"/>
            <w:vMerge/>
            <w:shd w:val="clear" w:color="auto" w:fill="auto"/>
          </w:tcPr>
          <w:p w:rsidR="004251B4" w:rsidRDefault="004251B4"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4251B4" w:rsidRPr="00DC47C2" w:rsidRDefault="004251B4"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4251B4" w:rsidRPr="00DC47C2" w:rsidRDefault="004251B4"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2029-2033</w:t>
            </w:r>
          </w:p>
        </w:tc>
        <w:tc>
          <w:tcPr>
            <w:tcW w:w="1147" w:type="dxa"/>
            <w:tcBorders>
              <w:top w:val="single" w:sz="4" w:space="0" w:color="auto"/>
              <w:bottom w:val="single" w:sz="4" w:space="0" w:color="auto"/>
            </w:tcBorders>
            <w:shd w:val="clear" w:color="auto" w:fill="auto"/>
          </w:tcPr>
          <w:p w:rsidR="004251B4" w:rsidRPr="00DC47C2" w:rsidRDefault="004251B4"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6,45</w:t>
            </w:r>
          </w:p>
        </w:tc>
        <w:tc>
          <w:tcPr>
            <w:tcW w:w="1513"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6,45</w:t>
            </w:r>
          </w:p>
        </w:tc>
        <w:tc>
          <w:tcPr>
            <w:tcW w:w="1055"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6,438</w:t>
            </w:r>
          </w:p>
        </w:tc>
        <w:tc>
          <w:tcPr>
            <w:tcW w:w="1321"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0,012</w:t>
            </w:r>
          </w:p>
        </w:tc>
        <w:tc>
          <w:tcPr>
            <w:tcW w:w="1023"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0,125</w:t>
            </w:r>
          </w:p>
        </w:tc>
        <w:tc>
          <w:tcPr>
            <w:tcW w:w="1329"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286"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366"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+5,928</w:t>
            </w:r>
          </w:p>
        </w:tc>
        <w:tc>
          <w:tcPr>
            <w:tcW w:w="904"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8</w:t>
            </w:r>
          </w:p>
        </w:tc>
      </w:tr>
    </w:tbl>
    <w:p w:rsidR="00011B82" w:rsidRDefault="00011B82">
      <w:r>
        <w:br w:type="page"/>
      </w:r>
    </w:p>
    <w:tbl>
      <w:tblPr>
        <w:tblW w:w="14351" w:type="dxa"/>
        <w:tblInd w:w="2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81"/>
        <w:gridCol w:w="1078"/>
        <w:gridCol w:w="1139"/>
        <w:gridCol w:w="709"/>
        <w:gridCol w:w="1147"/>
        <w:gridCol w:w="1513"/>
        <w:gridCol w:w="1055"/>
        <w:gridCol w:w="1321"/>
        <w:gridCol w:w="1023"/>
        <w:gridCol w:w="1329"/>
        <w:gridCol w:w="1286"/>
        <w:gridCol w:w="1366"/>
        <w:gridCol w:w="904"/>
      </w:tblGrid>
      <w:tr w:rsidR="00011B82" w:rsidRPr="00843D1D" w:rsidTr="00011B82">
        <w:trPr>
          <w:trHeight w:hRule="exact" w:val="460"/>
        </w:trPr>
        <w:tc>
          <w:tcPr>
            <w:tcW w:w="481" w:type="dxa"/>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078" w:type="dxa"/>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139" w:type="dxa"/>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09" w:type="dxa"/>
            <w:tcBorders>
              <w:top w:val="single" w:sz="4" w:space="0" w:color="auto"/>
              <w:bottom w:val="single" w:sz="4" w:space="0" w:color="auto"/>
            </w:tcBorders>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147" w:type="dxa"/>
            <w:tcBorders>
              <w:top w:val="single" w:sz="4" w:space="0" w:color="auto"/>
              <w:bottom w:val="single" w:sz="4" w:space="0" w:color="auto"/>
            </w:tcBorders>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13" w:type="dxa"/>
            <w:tcBorders>
              <w:top w:val="single" w:sz="4" w:space="0" w:color="auto"/>
              <w:bottom w:val="single" w:sz="4" w:space="0" w:color="auto"/>
            </w:tcBorders>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bottom w:val="single" w:sz="4" w:space="0" w:color="auto"/>
            </w:tcBorders>
            <w:shd w:val="clear" w:color="auto" w:fill="auto"/>
          </w:tcPr>
          <w:p w:rsidR="00011B82" w:rsidRPr="003725AE" w:rsidRDefault="0014143E"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noProof/>
                <w:color w:val="000000"/>
                <w:sz w:val="20"/>
                <w:szCs w:val="20"/>
                <w:lang w:eastAsia="ru-RU"/>
              </w:rPr>
              <w:pict>
                <v:rect id="_x0000_s1073" style="position:absolute;left:0;text-align:left;margin-left:16.95pt;margin-top:-62.7pt;width:1in;height:50.1pt;z-index:251710464;mso-position-horizontal-relative:text;mso-position-vertical-relative:text" stroked="f"/>
              </w:pict>
            </w:r>
            <w:r w:rsidR="00011B82">
              <w:rPr>
                <w:rFonts w:ascii="Times New Roman" w:eastAsia="Times New Roman" w:hAnsi="Times New Roman" w:cs="Times New Roman"/>
                <w:color w:val="000000"/>
                <w:sz w:val="24"/>
                <w:szCs w:val="24"/>
                <w:lang w:eastAsia="ru-RU"/>
              </w:rPr>
              <w:t>7</w:t>
            </w:r>
          </w:p>
        </w:tc>
        <w:tc>
          <w:tcPr>
            <w:tcW w:w="1321" w:type="dxa"/>
            <w:tcBorders>
              <w:top w:val="single" w:sz="4" w:space="0" w:color="auto"/>
              <w:bottom w:val="single" w:sz="4" w:space="0" w:color="auto"/>
            </w:tcBorders>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bottom w:val="single" w:sz="4" w:space="0" w:color="auto"/>
            </w:tcBorders>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bottom w:val="single" w:sz="4" w:space="0" w:color="auto"/>
            </w:tcBorders>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bottom w:val="single" w:sz="4" w:space="0" w:color="auto"/>
            </w:tcBorders>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bottom w:val="single" w:sz="4" w:space="0" w:color="auto"/>
            </w:tcBorders>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904" w:type="dxa"/>
            <w:tcBorders>
              <w:top w:val="single" w:sz="4" w:space="0" w:color="auto"/>
              <w:bottom w:val="single" w:sz="4" w:space="0" w:color="auto"/>
            </w:tcBorders>
            <w:shd w:val="clear" w:color="auto" w:fill="auto"/>
          </w:tcPr>
          <w:p w:rsidR="00011B82" w:rsidRPr="00C2593D" w:rsidRDefault="00011B82" w:rsidP="00B403A9">
            <w:pPr>
              <w:spacing w:after="0" w:line="240" w:lineRule="auto"/>
              <w:jc w:val="center"/>
              <w:rPr>
                <w:rFonts w:ascii="Times New Roman" w:hAnsi="Times New Roman" w:cs="Times New Roman"/>
                <w:noProof/>
                <w:sz w:val="20"/>
                <w:szCs w:val="20"/>
                <w:lang w:eastAsia="ru-RU"/>
              </w:rPr>
            </w:pPr>
            <w:r w:rsidRPr="00C2593D">
              <w:rPr>
                <w:rFonts w:ascii="Times New Roman" w:hAnsi="Times New Roman" w:cs="Times New Roman"/>
                <w:noProof/>
                <w:sz w:val="20"/>
                <w:szCs w:val="20"/>
                <w:lang w:eastAsia="ru-RU"/>
              </w:rPr>
              <w:t>13</w:t>
            </w:r>
          </w:p>
        </w:tc>
      </w:tr>
      <w:tr w:rsidR="00011B82" w:rsidRPr="00843D1D" w:rsidTr="00011B82">
        <w:trPr>
          <w:trHeight w:hRule="exact" w:val="694"/>
        </w:trPr>
        <w:tc>
          <w:tcPr>
            <w:tcW w:w="481" w:type="dxa"/>
            <w:shd w:val="clear" w:color="auto" w:fill="auto"/>
          </w:tcPr>
          <w:p w:rsidR="00011B82" w:rsidRPr="00DC47C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shd w:val="clear" w:color="auto" w:fill="auto"/>
            <w:vAlign w:val="center"/>
          </w:tcPr>
          <w:p w:rsidR="00011B82" w:rsidRPr="00DC47C2" w:rsidRDefault="00011B82" w:rsidP="00F907B3">
            <w:pPr>
              <w:spacing w:after="0"/>
              <w:jc w:val="center"/>
              <w:rPr>
                <w:rFonts w:ascii="Times New Roman" w:eastAsia="Times New Roman" w:hAnsi="Times New Roman" w:cs="Times New Roman"/>
                <w:color w:val="000000" w:themeColor="text1"/>
                <w:sz w:val="24"/>
                <w:szCs w:val="24"/>
                <w:lang w:eastAsia="ru-RU"/>
              </w:rPr>
            </w:pPr>
          </w:p>
        </w:tc>
        <w:tc>
          <w:tcPr>
            <w:tcW w:w="1139" w:type="dxa"/>
            <w:shd w:val="clear" w:color="auto" w:fill="auto"/>
            <w:vAlign w:val="center"/>
          </w:tcPr>
          <w:p w:rsidR="00011B82" w:rsidRPr="00DC47C2" w:rsidRDefault="00011B82" w:rsidP="00F907B3">
            <w:pPr>
              <w:spacing w:after="0"/>
              <w:jc w:val="center"/>
              <w:rPr>
                <w:rFonts w:ascii="Times New Roman" w:eastAsia="Times New Roman" w:hAnsi="Times New Roman" w:cs="Times New Roman"/>
                <w:color w:val="000000" w:themeColor="text1"/>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2034-2049</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6,45</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6,45</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6,438</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0,012</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0,088</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+5,928</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8</w:t>
            </w:r>
          </w:p>
        </w:tc>
      </w:tr>
      <w:tr w:rsidR="00011B82" w:rsidRPr="00843D1D" w:rsidTr="00011B82">
        <w:trPr>
          <w:trHeight w:hRule="exact" w:val="462"/>
        </w:trPr>
        <w:tc>
          <w:tcPr>
            <w:tcW w:w="481" w:type="dxa"/>
            <w:vMerge w:val="restart"/>
            <w:tcBorders>
              <w:top w:val="single" w:sz="4" w:space="0" w:color="auto"/>
            </w:tcBorders>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r w:rsidRPr="00DC47C2">
              <w:rPr>
                <w:rFonts w:ascii="Times New Roman" w:eastAsia="Times New Roman" w:hAnsi="Times New Roman" w:cs="Times New Roman"/>
                <w:color w:val="000000"/>
                <w:sz w:val="24"/>
                <w:szCs w:val="24"/>
                <w:lang w:eastAsia="ru-RU"/>
              </w:rPr>
              <w:t>2</w:t>
            </w:r>
          </w:p>
        </w:tc>
        <w:tc>
          <w:tcPr>
            <w:tcW w:w="1078" w:type="dxa"/>
            <w:vMerge w:val="restart"/>
            <w:tcBorders>
              <w:top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themeColor="text1"/>
                <w:sz w:val="24"/>
                <w:szCs w:val="24"/>
              </w:rPr>
            </w:pPr>
            <w:r w:rsidRPr="00DC47C2">
              <w:rPr>
                <w:rFonts w:ascii="Times New Roman" w:hAnsi="Times New Roman" w:cs="Times New Roman"/>
                <w:color w:val="000000" w:themeColor="text1"/>
                <w:sz w:val="24"/>
                <w:szCs w:val="24"/>
              </w:rPr>
              <w:t>МУП «ТЭК Крымского района»</w:t>
            </w:r>
          </w:p>
        </w:tc>
        <w:tc>
          <w:tcPr>
            <w:tcW w:w="1139" w:type="dxa"/>
            <w:vMerge w:val="restart"/>
            <w:tcBorders>
              <w:top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themeColor="text1"/>
                <w:sz w:val="24"/>
                <w:szCs w:val="24"/>
              </w:rPr>
            </w:pPr>
            <w:r w:rsidRPr="00DC47C2">
              <w:rPr>
                <w:rFonts w:ascii="Times New Roman" w:hAnsi="Times New Roman" w:cs="Times New Roman"/>
                <w:color w:val="000000" w:themeColor="text1"/>
                <w:sz w:val="24"/>
                <w:szCs w:val="24"/>
              </w:rPr>
              <w:t>Котельная № 25,</w:t>
            </w:r>
          </w:p>
          <w:p w:rsidR="00011B82" w:rsidRPr="00DC47C2" w:rsidRDefault="00011B82" w:rsidP="00011B82">
            <w:pPr>
              <w:spacing w:after="0"/>
              <w:jc w:val="center"/>
              <w:rPr>
                <w:rFonts w:ascii="Times New Roman" w:hAnsi="Times New Roman" w:cs="Times New Roman"/>
                <w:color w:val="000000" w:themeColor="text1"/>
                <w:sz w:val="24"/>
                <w:szCs w:val="24"/>
              </w:rPr>
            </w:pPr>
            <w:r w:rsidRPr="00DC47C2">
              <w:rPr>
                <w:rFonts w:ascii="Times New Roman" w:hAnsi="Times New Roman" w:cs="Times New Roman"/>
                <w:color w:val="000000" w:themeColor="text1"/>
                <w:sz w:val="24"/>
                <w:szCs w:val="24"/>
              </w:rPr>
              <w:t xml:space="preserve">с. </w:t>
            </w:r>
            <w:proofErr w:type="spellStart"/>
            <w:r w:rsidRPr="00DC47C2">
              <w:rPr>
                <w:rFonts w:ascii="Times New Roman" w:hAnsi="Times New Roman" w:cs="Times New Roman"/>
                <w:color w:val="000000" w:themeColor="text1"/>
                <w:sz w:val="24"/>
                <w:szCs w:val="24"/>
              </w:rPr>
              <w:t>Кеслерово</w:t>
            </w:r>
            <w:proofErr w:type="spellEnd"/>
            <w:r w:rsidRPr="00DC47C2">
              <w:rPr>
                <w:rFonts w:ascii="Times New Roman" w:hAnsi="Times New Roman" w:cs="Times New Roman"/>
                <w:color w:val="000000" w:themeColor="text1"/>
                <w:sz w:val="24"/>
                <w:szCs w:val="24"/>
              </w:rPr>
              <w:t>,</w:t>
            </w:r>
          </w:p>
          <w:p w:rsidR="00011B82" w:rsidRPr="00DC47C2" w:rsidRDefault="00011B82" w:rsidP="00011B82">
            <w:pPr>
              <w:spacing w:after="0"/>
              <w:jc w:val="center"/>
              <w:rPr>
                <w:rFonts w:ascii="Times New Roman" w:hAnsi="Times New Roman" w:cs="Times New Roman"/>
                <w:color w:val="000000" w:themeColor="text1"/>
                <w:sz w:val="24"/>
                <w:szCs w:val="24"/>
              </w:rPr>
            </w:pPr>
            <w:r w:rsidRPr="00DC47C2">
              <w:rPr>
                <w:rFonts w:ascii="Times New Roman" w:hAnsi="Times New Roman" w:cs="Times New Roman"/>
                <w:color w:val="000000" w:themeColor="text1"/>
                <w:sz w:val="24"/>
                <w:szCs w:val="24"/>
              </w:rPr>
              <w:t>ул. Гастелло, 62</w:t>
            </w: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2022</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0,208</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0,208</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0,004</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0,025</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58</w:t>
            </w:r>
          </w:p>
        </w:tc>
      </w:tr>
      <w:tr w:rsidR="00011B82" w:rsidRPr="00843D1D" w:rsidTr="00011B82">
        <w:trPr>
          <w:trHeight w:hRule="exact" w:val="462"/>
        </w:trPr>
        <w:tc>
          <w:tcPr>
            <w:tcW w:w="481"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2023</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0,208</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0,208</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0,004</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0,025</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58</w:t>
            </w:r>
          </w:p>
        </w:tc>
      </w:tr>
      <w:tr w:rsidR="00011B82" w:rsidRPr="00843D1D" w:rsidTr="00011B82">
        <w:trPr>
          <w:trHeight w:hRule="exact" w:val="462"/>
        </w:trPr>
        <w:tc>
          <w:tcPr>
            <w:tcW w:w="481"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2024</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0,208</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0,208</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0,004</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0,025</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58</w:t>
            </w:r>
          </w:p>
        </w:tc>
      </w:tr>
      <w:tr w:rsidR="00011B82" w:rsidRPr="00843D1D" w:rsidTr="00011B82">
        <w:trPr>
          <w:trHeight w:hRule="exact" w:val="462"/>
        </w:trPr>
        <w:tc>
          <w:tcPr>
            <w:tcW w:w="481"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2025</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0,208</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0,208</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0,004</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0,025</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58</w:t>
            </w:r>
          </w:p>
        </w:tc>
      </w:tr>
      <w:tr w:rsidR="00011B82" w:rsidRPr="00843D1D" w:rsidTr="00011B82">
        <w:trPr>
          <w:trHeight w:hRule="exact" w:val="462"/>
        </w:trPr>
        <w:tc>
          <w:tcPr>
            <w:tcW w:w="481"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2026</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0,208</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0,208</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0,004</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0,025</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58</w:t>
            </w:r>
          </w:p>
        </w:tc>
      </w:tr>
      <w:tr w:rsidR="00011B82" w:rsidRPr="00843D1D" w:rsidTr="00011B82">
        <w:trPr>
          <w:trHeight w:hRule="exact" w:val="462"/>
        </w:trPr>
        <w:tc>
          <w:tcPr>
            <w:tcW w:w="481"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2027</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0,208</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0,208</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0,004</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0,025</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58</w:t>
            </w:r>
          </w:p>
        </w:tc>
      </w:tr>
      <w:tr w:rsidR="00011B82" w:rsidRPr="00843D1D" w:rsidTr="00011B82">
        <w:trPr>
          <w:trHeight w:hRule="exact" w:val="462"/>
        </w:trPr>
        <w:tc>
          <w:tcPr>
            <w:tcW w:w="481"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2028</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0,208</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0,208</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0,004</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0,025</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904" w:type="dxa"/>
            <w:tcBorders>
              <w:top w:val="single" w:sz="4" w:space="0" w:color="auto"/>
              <w:bottom w:val="single" w:sz="4" w:space="0" w:color="auto"/>
            </w:tcBorders>
            <w:shd w:val="clear" w:color="auto" w:fill="auto"/>
          </w:tcPr>
          <w:p w:rsidR="00011B82" w:rsidRPr="00DC47C2" w:rsidRDefault="0014143E" w:rsidP="00011B82">
            <w:pPr>
              <w:spacing w:after="0"/>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shape id="_x0000_s1074" type="#_x0000_t202" style="position:absolute;left:0;text-align:left;margin-left:54.25pt;margin-top:8.4pt;width:38.5pt;height:43.15pt;z-index:251711488;mso-position-horizontal-relative:text;mso-position-vertical-relative:text" stroked="f">
                  <v:textbox style="layout-flow:vertical">
                    <w:txbxContent>
                      <w:p w:rsidR="0014143E" w:rsidRPr="00011B82" w:rsidRDefault="0014143E">
                        <w:pPr>
                          <w:rPr>
                            <w:rFonts w:ascii="Times New Roman" w:hAnsi="Times New Roman" w:cs="Times New Roman"/>
                            <w:sz w:val="28"/>
                            <w:szCs w:val="28"/>
                          </w:rPr>
                        </w:pPr>
                        <w:r w:rsidRPr="00011B82">
                          <w:rPr>
                            <w:rFonts w:ascii="Times New Roman" w:hAnsi="Times New Roman" w:cs="Times New Roman"/>
                            <w:sz w:val="28"/>
                            <w:szCs w:val="28"/>
                          </w:rPr>
                          <w:t>22</w:t>
                        </w:r>
                      </w:p>
                    </w:txbxContent>
                  </v:textbox>
                </v:shape>
              </w:pict>
            </w:r>
            <w:r w:rsidR="00011B82" w:rsidRPr="00DC47C2">
              <w:rPr>
                <w:rFonts w:ascii="Times New Roman" w:hAnsi="Times New Roman" w:cs="Times New Roman"/>
                <w:color w:val="000000"/>
                <w:sz w:val="24"/>
                <w:szCs w:val="24"/>
              </w:rPr>
              <w:t>58</w:t>
            </w:r>
          </w:p>
        </w:tc>
      </w:tr>
      <w:tr w:rsidR="00011B82" w:rsidRPr="00843D1D" w:rsidTr="00011B82">
        <w:trPr>
          <w:trHeight w:hRule="exact" w:val="551"/>
        </w:trPr>
        <w:tc>
          <w:tcPr>
            <w:tcW w:w="481"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2029-2033</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0,208</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0,208</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0,004</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0,025</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58</w:t>
            </w:r>
          </w:p>
        </w:tc>
      </w:tr>
      <w:tr w:rsidR="00011B82" w:rsidRPr="00843D1D" w:rsidTr="00011B82">
        <w:trPr>
          <w:trHeight w:hRule="exact" w:val="559"/>
        </w:trPr>
        <w:tc>
          <w:tcPr>
            <w:tcW w:w="481"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2034-2049</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0,208</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0,208</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0,004</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0,016</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58</w:t>
            </w:r>
          </w:p>
        </w:tc>
      </w:tr>
      <w:tr w:rsidR="00011B82" w:rsidRPr="00843D1D" w:rsidTr="00011B82">
        <w:trPr>
          <w:trHeight w:hRule="exact" w:val="679"/>
        </w:trPr>
        <w:tc>
          <w:tcPr>
            <w:tcW w:w="481" w:type="dxa"/>
            <w:vMerge w:val="restart"/>
            <w:shd w:val="clear" w:color="auto" w:fill="auto"/>
          </w:tcPr>
          <w:p w:rsidR="00011B82" w:rsidRPr="00DC47C2" w:rsidRDefault="00011B82" w:rsidP="00F907B3">
            <w:pPr>
              <w:spacing w:after="0" w:line="240" w:lineRule="auto"/>
              <w:jc w:val="center"/>
              <w:rPr>
                <w:rFonts w:ascii="Times New Roman" w:eastAsia="Times New Roman" w:hAnsi="Times New Roman" w:cs="Times New Roman"/>
                <w:color w:val="000000"/>
                <w:sz w:val="24"/>
                <w:szCs w:val="24"/>
                <w:lang w:eastAsia="ru-RU"/>
              </w:rPr>
            </w:pPr>
            <w:r w:rsidRPr="00DC47C2">
              <w:rPr>
                <w:rFonts w:ascii="Times New Roman" w:eastAsia="Times New Roman" w:hAnsi="Times New Roman" w:cs="Times New Roman"/>
                <w:color w:val="000000"/>
                <w:sz w:val="24"/>
                <w:szCs w:val="24"/>
                <w:lang w:eastAsia="ru-RU"/>
              </w:rPr>
              <w:t>3</w:t>
            </w:r>
          </w:p>
          <w:p w:rsidR="00011B82" w:rsidRPr="00DC47C2" w:rsidRDefault="00011B82" w:rsidP="00F907B3">
            <w:pPr>
              <w:spacing w:after="0" w:line="240" w:lineRule="auto"/>
              <w:jc w:val="center"/>
              <w:rPr>
                <w:rFonts w:ascii="Times New Roman" w:eastAsia="Times New Roman" w:hAnsi="Times New Roman" w:cs="Times New Roman"/>
                <w:color w:val="000000"/>
                <w:sz w:val="24"/>
                <w:szCs w:val="24"/>
                <w:lang w:eastAsia="ru-RU"/>
              </w:rPr>
            </w:pPr>
            <w:r w:rsidRPr="00DC47C2">
              <w:rPr>
                <w:sz w:val="24"/>
                <w:szCs w:val="24"/>
              </w:rPr>
              <w:br w:type="page"/>
            </w:r>
          </w:p>
        </w:tc>
        <w:tc>
          <w:tcPr>
            <w:tcW w:w="1078" w:type="dxa"/>
            <w:vMerge w:val="restart"/>
            <w:shd w:val="clear" w:color="auto" w:fill="auto"/>
          </w:tcPr>
          <w:p w:rsidR="00011B82" w:rsidRPr="00DC47C2" w:rsidRDefault="00011B82" w:rsidP="00011B82">
            <w:pPr>
              <w:spacing w:after="0"/>
              <w:jc w:val="center"/>
              <w:rPr>
                <w:rFonts w:ascii="Times New Roman" w:hAnsi="Times New Roman" w:cs="Times New Roman"/>
                <w:color w:val="000000" w:themeColor="text1"/>
                <w:sz w:val="24"/>
                <w:szCs w:val="24"/>
              </w:rPr>
            </w:pPr>
            <w:r w:rsidRPr="00DC47C2">
              <w:rPr>
                <w:rFonts w:ascii="Times New Roman" w:hAnsi="Times New Roman" w:cs="Times New Roman"/>
                <w:color w:val="000000" w:themeColor="text1"/>
                <w:sz w:val="24"/>
                <w:szCs w:val="24"/>
              </w:rPr>
              <w:t>МУП «ТЭК Крымского района»</w:t>
            </w:r>
          </w:p>
        </w:tc>
        <w:tc>
          <w:tcPr>
            <w:tcW w:w="1139" w:type="dxa"/>
            <w:vMerge w:val="restart"/>
            <w:shd w:val="clear" w:color="auto" w:fill="auto"/>
          </w:tcPr>
          <w:p w:rsidR="00011B82" w:rsidRPr="00DC47C2" w:rsidRDefault="00011B82" w:rsidP="00011B82">
            <w:pPr>
              <w:spacing w:after="0"/>
              <w:jc w:val="center"/>
              <w:rPr>
                <w:rFonts w:ascii="Times New Roman" w:hAnsi="Times New Roman" w:cs="Times New Roman"/>
                <w:color w:val="000000" w:themeColor="text1"/>
                <w:sz w:val="24"/>
                <w:szCs w:val="24"/>
              </w:rPr>
            </w:pPr>
            <w:r w:rsidRPr="00DC47C2">
              <w:rPr>
                <w:rFonts w:ascii="Times New Roman" w:hAnsi="Times New Roman" w:cs="Times New Roman"/>
                <w:color w:val="000000" w:themeColor="text1"/>
                <w:sz w:val="24"/>
                <w:szCs w:val="24"/>
              </w:rPr>
              <w:t>Котельная № 30,</w:t>
            </w:r>
          </w:p>
          <w:p w:rsidR="00011B82" w:rsidRPr="00DC47C2" w:rsidRDefault="00011B82" w:rsidP="00011B82">
            <w:pPr>
              <w:spacing w:after="0"/>
              <w:jc w:val="center"/>
              <w:rPr>
                <w:rFonts w:ascii="Times New Roman" w:hAnsi="Times New Roman" w:cs="Times New Roman"/>
                <w:color w:val="000000" w:themeColor="text1"/>
                <w:sz w:val="24"/>
                <w:szCs w:val="24"/>
              </w:rPr>
            </w:pPr>
            <w:proofErr w:type="spellStart"/>
            <w:r w:rsidRPr="00DC47C2">
              <w:rPr>
                <w:rFonts w:ascii="Times New Roman" w:hAnsi="Times New Roman" w:cs="Times New Roman"/>
                <w:color w:val="000000" w:themeColor="text1"/>
                <w:sz w:val="24"/>
                <w:szCs w:val="24"/>
              </w:rPr>
              <w:t>хут</w:t>
            </w:r>
            <w:proofErr w:type="spellEnd"/>
            <w:r w:rsidRPr="00DC47C2">
              <w:rPr>
                <w:rFonts w:ascii="Times New Roman" w:hAnsi="Times New Roman" w:cs="Times New Roman"/>
                <w:color w:val="000000" w:themeColor="text1"/>
                <w:sz w:val="24"/>
                <w:szCs w:val="24"/>
              </w:rPr>
              <w:t>. Павловский, ул. Молодежная, 2-Б</w:t>
            </w: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2022</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1,72</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1,72</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1,705</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0,015</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0,165</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+1,065</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37</w:t>
            </w:r>
          </w:p>
        </w:tc>
      </w:tr>
      <w:tr w:rsidR="00011B82" w:rsidRPr="00843D1D" w:rsidTr="00011B82">
        <w:trPr>
          <w:trHeight w:hRule="exact" w:val="717"/>
        </w:trPr>
        <w:tc>
          <w:tcPr>
            <w:tcW w:w="481" w:type="dxa"/>
            <w:vMerge/>
            <w:shd w:val="clear" w:color="auto" w:fill="auto"/>
          </w:tcPr>
          <w:p w:rsidR="00011B82" w:rsidRPr="00DC47C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2023</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1,72</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1,72</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1,705</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0,015</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0,165</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+1,065</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37</w:t>
            </w:r>
          </w:p>
        </w:tc>
      </w:tr>
      <w:tr w:rsidR="00011B82" w:rsidRPr="00843D1D" w:rsidTr="00011B82">
        <w:trPr>
          <w:trHeight w:hRule="exact" w:val="571"/>
        </w:trPr>
        <w:tc>
          <w:tcPr>
            <w:tcW w:w="481" w:type="dxa"/>
            <w:vMerge/>
            <w:shd w:val="clear" w:color="auto" w:fill="auto"/>
          </w:tcPr>
          <w:p w:rsidR="00011B82" w:rsidRPr="00DC47C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2024</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1,72</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1,72</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1,705</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0,015</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0,165</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+1,065</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37</w:t>
            </w:r>
          </w:p>
        </w:tc>
      </w:tr>
      <w:tr w:rsidR="00011B82" w:rsidRPr="00843D1D" w:rsidTr="00011B82">
        <w:trPr>
          <w:trHeight w:hRule="exact" w:val="602"/>
        </w:trPr>
        <w:tc>
          <w:tcPr>
            <w:tcW w:w="481" w:type="dxa"/>
            <w:vMerge/>
            <w:shd w:val="clear" w:color="auto" w:fill="auto"/>
          </w:tcPr>
          <w:p w:rsidR="00011B82" w:rsidRPr="00DC47C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2025</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1,72</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1,72</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1,705</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0,015</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0,165</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+1,065</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37</w:t>
            </w:r>
          </w:p>
        </w:tc>
      </w:tr>
      <w:tr w:rsidR="00011B82" w:rsidRPr="00843D1D" w:rsidTr="00011B82">
        <w:trPr>
          <w:trHeight w:hRule="exact" w:val="602"/>
        </w:trPr>
        <w:tc>
          <w:tcPr>
            <w:tcW w:w="481" w:type="dxa"/>
            <w:vMerge/>
            <w:shd w:val="clear" w:color="auto" w:fill="auto"/>
          </w:tcPr>
          <w:p w:rsidR="00011B82" w:rsidRPr="00DC47C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p>
        </w:tc>
        <w:tc>
          <w:tcPr>
            <w:tcW w:w="1139" w:type="dxa"/>
            <w:vMerge/>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2026</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1,72</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1,72</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1,705</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0,015</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0,165</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+1,065</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37</w:t>
            </w:r>
          </w:p>
        </w:tc>
      </w:tr>
    </w:tbl>
    <w:p w:rsidR="00011B82" w:rsidRDefault="00011B82">
      <w:r>
        <w:br w:type="page"/>
      </w:r>
    </w:p>
    <w:tbl>
      <w:tblPr>
        <w:tblW w:w="14351" w:type="dxa"/>
        <w:tblInd w:w="2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81"/>
        <w:gridCol w:w="1078"/>
        <w:gridCol w:w="1139"/>
        <w:gridCol w:w="709"/>
        <w:gridCol w:w="1147"/>
        <w:gridCol w:w="1513"/>
        <w:gridCol w:w="1055"/>
        <w:gridCol w:w="1321"/>
        <w:gridCol w:w="1023"/>
        <w:gridCol w:w="1329"/>
        <w:gridCol w:w="1286"/>
        <w:gridCol w:w="1366"/>
        <w:gridCol w:w="904"/>
      </w:tblGrid>
      <w:tr w:rsidR="00011B82" w:rsidRPr="00843D1D" w:rsidTr="00B403A9">
        <w:trPr>
          <w:trHeight w:hRule="exact" w:val="554"/>
        </w:trPr>
        <w:tc>
          <w:tcPr>
            <w:tcW w:w="481" w:type="dxa"/>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078" w:type="dxa"/>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139" w:type="dxa"/>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09" w:type="dxa"/>
            <w:tcBorders>
              <w:top w:val="single" w:sz="4" w:space="0" w:color="auto"/>
              <w:bottom w:val="single" w:sz="4" w:space="0" w:color="auto"/>
            </w:tcBorders>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147" w:type="dxa"/>
            <w:tcBorders>
              <w:top w:val="single" w:sz="4" w:space="0" w:color="auto"/>
              <w:bottom w:val="single" w:sz="4" w:space="0" w:color="auto"/>
            </w:tcBorders>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13" w:type="dxa"/>
            <w:tcBorders>
              <w:top w:val="single" w:sz="4" w:space="0" w:color="auto"/>
              <w:bottom w:val="single" w:sz="4" w:space="0" w:color="auto"/>
            </w:tcBorders>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bottom w:val="single" w:sz="4" w:space="0" w:color="auto"/>
            </w:tcBorders>
            <w:shd w:val="clear" w:color="auto" w:fill="auto"/>
          </w:tcPr>
          <w:p w:rsidR="00011B82" w:rsidRPr="003725AE" w:rsidRDefault="0014143E"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noProof/>
                <w:color w:val="000000"/>
                <w:sz w:val="20"/>
                <w:szCs w:val="20"/>
                <w:lang w:eastAsia="ru-RU"/>
              </w:rPr>
              <w:pict>
                <v:rect id="_x0000_s1077" style="position:absolute;left:0;text-align:left;margin-left:23.6pt;margin-top:-69.4pt;width:1in;height:56.8pt;z-index:251715584;mso-position-horizontal-relative:text;mso-position-vertical-relative:text" stroked="f"/>
              </w:pict>
            </w:r>
            <w:r w:rsidR="00011B82">
              <w:rPr>
                <w:rFonts w:ascii="Times New Roman" w:eastAsia="Times New Roman" w:hAnsi="Times New Roman" w:cs="Times New Roman"/>
                <w:color w:val="000000"/>
                <w:sz w:val="24"/>
                <w:szCs w:val="24"/>
                <w:lang w:eastAsia="ru-RU"/>
              </w:rPr>
              <w:t>7</w:t>
            </w:r>
          </w:p>
        </w:tc>
        <w:tc>
          <w:tcPr>
            <w:tcW w:w="1321" w:type="dxa"/>
            <w:tcBorders>
              <w:top w:val="single" w:sz="4" w:space="0" w:color="auto"/>
              <w:bottom w:val="single" w:sz="4" w:space="0" w:color="auto"/>
            </w:tcBorders>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bottom w:val="single" w:sz="4" w:space="0" w:color="auto"/>
            </w:tcBorders>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bottom w:val="single" w:sz="4" w:space="0" w:color="auto"/>
            </w:tcBorders>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bottom w:val="single" w:sz="4" w:space="0" w:color="auto"/>
            </w:tcBorders>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bottom w:val="single" w:sz="4" w:space="0" w:color="auto"/>
            </w:tcBorders>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904" w:type="dxa"/>
            <w:tcBorders>
              <w:top w:val="single" w:sz="4" w:space="0" w:color="auto"/>
              <w:bottom w:val="single" w:sz="4" w:space="0" w:color="auto"/>
            </w:tcBorders>
            <w:shd w:val="clear" w:color="auto" w:fill="auto"/>
          </w:tcPr>
          <w:p w:rsidR="00011B82" w:rsidRPr="00C2593D" w:rsidRDefault="00011B82" w:rsidP="00B403A9">
            <w:pPr>
              <w:spacing w:after="0" w:line="240" w:lineRule="auto"/>
              <w:jc w:val="center"/>
              <w:rPr>
                <w:rFonts w:ascii="Times New Roman" w:hAnsi="Times New Roman" w:cs="Times New Roman"/>
                <w:noProof/>
                <w:sz w:val="20"/>
                <w:szCs w:val="20"/>
                <w:lang w:eastAsia="ru-RU"/>
              </w:rPr>
            </w:pPr>
            <w:r w:rsidRPr="00C2593D">
              <w:rPr>
                <w:rFonts w:ascii="Times New Roman" w:hAnsi="Times New Roman" w:cs="Times New Roman"/>
                <w:noProof/>
                <w:sz w:val="20"/>
                <w:szCs w:val="20"/>
                <w:lang w:eastAsia="ru-RU"/>
              </w:rPr>
              <w:t>13</w:t>
            </w:r>
          </w:p>
        </w:tc>
      </w:tr>
      <w:tr w:rsidR="00011B82" w:rsidRPr="00843D1D" w:rsidTr="00011B82">
        <w:trPr>
          <w:trHeight w:hRule="exact" w:val="554"/>
        </w:trPr>
        <w:tc>
          <w:tcPr>
            <w:tcW w:w="481" w:type="dxa"/>
            <w:vMerge w:val="restart"/>
            <w:shd w:val="clear" w:color="auto" w:fill="auto"/>
          </w:tcPr>
          <w:p w:rsidR="00011B8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val="restart"/>
            <w:shd w:val="clear" w:color="auto" w:fill="auto"/>
            <w:vAlign w:val="center"/>
          </w:tcPr>
          <w:p w:rsidR="00011B82" w:rsidRPr="00DC47C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val="restart"/>
            <w:shd w:val="clear" w:color="auto" w:fill="auto"/>
            <w:vAlign w:val="center"/>
          </w:tcPr>
          <w:p w:rsidR="00011B82" w:rsidRPr="00DC47C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2027</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1,72</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1,72</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1,705</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0,015</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0,165</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+1,065</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37</w:t>
            </w:r>
          </w:p>
        </w:tc>
      </w:tr>
      <w:tr w:rsidR="00011B82" w:rsidRPr="00843D1D" w:rsidTr="00011B82">
        <w:trPr>
          <w:trHeight w:hRule="exact" w:val="435"/>
        </w:trPr>
        <w:tc>
          <w:tcPr>
            <w:tcW w:w="481" w:type="dxa"/>
            <w:vMerge/>
            <w:shd w:val="clear" w:color="auto" w:fill="auto"/>
          </w:tcPr>
          <w:p w:rsidR="00011B8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vAlign w:val="center"/>
          </w:tcPr>
          <w:p w:rsidR="00011B82" w:rsidRPr="00DC47C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vAlign w:val="center"/>
          </w:tcPr>
          <w:p w:rsidR="00011B82" w:rsidRPr="00DC47C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2028</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1,72</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1,72</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1,705</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0,015</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0,165</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+1,065</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37</w:t>
            </w:r>
          </w:p>
        </w:tc>
      </w:tr>
      <w:tr w:rsidR="00011B82" w:rsidRPr="00843D1D" w:rsidTr="00011B82">
        <w:trPr>
          <w:trHeight w:hRule="exact" w:val="610"/>
        </w:trPr>
        <w:tc>
          <w:tcPr>
            <w:tcW w:w="481" w:type="dxa"/>
            <w:vMerge/>
            <w:shd w:val="clear" w:color="auto" w:fill="auto"/>
          </w:tcPr>
          <w:p w:rsidR="00011B8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vAlign w:val="center"/>
          </w:tcPr>
          <w:p w:rsidR="00011B82" w:rsidRPr="00DC47C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vAlign w:val="center"/>
          </w:tcPr>
          <w:p w:rsidR="00011B82" w:rsidRPr="00DC47C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2029-2033</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1,72</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1,72</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1,705</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0,015</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0,165</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+1,065</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37</w:t>
            </w:r>
          </w:p>
        </w:tc>
      </w:tr>
      <w:tr w:rsidR="00011B82" w:rsidRPr="00843D1D" w:rsidTr="00011B82">
        <w:trPr>
          <w:trHeight w:hRule="exact" w:val="575"/>
        </w:trPr>
        <w:tc>
          <w:tcPr>
            <w:tcW w:w="481" w:type="dxa"/>
            <w:vMerge/>
            <w:shd w:val="clear" w:color="auto" w:fill="auto"/>
          </w:tcPr>
          <w:p w:rsidR="00011B8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vAlign w:val="center"/>
          </w:tcPr>
          <w:p w:rsidR="00011B82" w:rsidRPr="00DC47C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vAlign w:val="center"/>
          </w:tcPr>
          <w:p w:rsidR="00011B82" w:rsidRPr="00DC47C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2034-2049</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1,72</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1,72</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1,705</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0,015</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+1,065</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37</w:t>
            </w:r>
          </w:p>
        </w:tc>
      </w:tr>
      <w:tr w:rsidR="00011B82" w:rsidRPr="00843D1D" w:rsidTr="00011B82">
        <w:trPr>
          <w:trHeight w:hRule="exact" w:val="427"/>
        </w:trPr>
        <w:tc>
          <w:tcPr>
            <w:tcW w:w="481" w:type="dxa"/>
            <w:vMerge w:val="restart"/>
            <w:shd w:val="clear" w:color="auto" w:fill="auto"/>
          </w:tcPr>
          <w:p w:rsidR="00011B82" w:rsidRDefault="00011B82" w:rsidP="00F907B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078" w:type="dxa"/>
            <w:vMerge w:val="restart"/>
            <w:shd w:val="clear" w:color="auto" w:fill="auto"/>
          </w:tcPr>
          <w:p w:rsidR="00011B82" w:rsidRPr="00DC47C2" w:rsidRDefault="00011B82" w:rsidP="00011B82">
            <w:pPr>
              <w:spacing w:after="0"/>
              <w:jc w:val="center"/>
              <w:rPr>
                <w:rFonts w:ascii="Times New Roman" w:hAnsi="Times New Roman" w:cs="Times New Roman"/>
                <w:color w:val="000000" w:themeColor="text1"/>
                <w:sz w:val="24"/>
                <w:szCs w:val="24"/>
              </w:rPr>
            </w:pPr>
            <w:r w:rsidRPr="00DC47C2">
              <w:rPr>
                <w:rFonts w:ascii="Times New Roman" w:hAnsi="Times New Roman" w:cs="Times New Roman"/>
                <w:color w:val="000000" w:themeColor="text1"/>
                <w:sz w:val="24"/>
                <w:szCs w:val="24"/>
              </w:rPr>
              <w:t>МУП «ТЭК Крымского района»</w:t>
            </w:r>
          </w:p>
        </w:tc>
        <w:tc>
          <w:tcPr>
            <w:tcW w:w="1139" w:type="dxa"/>
            <w:vMerge w:val="restart"/>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 xml:space="preserve">Котельная № 43, </w:t>
            </w:r>
            <w:proofErr w:type="spellStart"/>
            <w:r w:rsidRPr="00DC47C2">
              <w:rPr>
                <w:rFonts w:ascii="Times New Roman" w:eastAsia="Times New Roman" w:hAnsi="Times New Roman" w:cs="Times New Roman"/>
                <w:color w:val="000000" w:themeColor="text1"/>
                <w:sz w:val="24"/>
                <w:szCs w:val="24"/>
                <w:lang w:eastAsia="ru-RU"/>
              </w:rPr>
              <w:t>хут</w:t>
            </w:r>
            <w:proofErr w:type="spellEnd"/>
            <w:r w:rsidRPr="00DC47C2">
              <w:rPr>
                <w:rFonts w:ascii="Times New Roman" w:eastAsia="Times New Roman" w:hAnsi="Times New Roman" w:cs="Times New Roman"/>
                <w:color w:val="000000" w:themeColor="text1"/>
                <w:sz w:val="24"/>
                <w:szCs w:val="24"/>
                <w:lang w:eastAsia="ru-RU"/>
              </w:rPr>
              <w:t xml:space="preserve">. </w:t>
            </w:r>
            <w:proofErr w:type="spellStart"/>
            <w:r w:rsidRPr="00DC47C2">
              <w:rPr>
                <w:rFonts w:ascii="Times New Roman" w:eastAsia="Times New Roman" w:hAnsi="Times New Roman" w:cs="Times New Roman"/>
                <w:color w:val="000000" w:themeColor="text1"/>
                <w:sz w:val="24"/>
                <w:szCs w:val="24"/>
                <w:lang w:eastAsia="ru-RU"/>
              </w:rPr>
              <w:t>Плавненский</w:t>
            </w:r>
            <w:proofErr w:type="spellEnd"/>
            <w:r w:rsidRPr="00DC47C2">
              <w:rPr>
                <w:rFonts w:ascii="Times New Roman" w:eastAsia="Times New Roman" w:hAnsi="Times New Roman" w:cs="Times New Roman"/>
                <w:color w:val="000000" w:themeColor="text1"/>
                <w:sz w:val="24"/>
                <w:szCs w:val="24"/>
                <w:lang w:eastAsia="ru-RU"/>
              </w:rPr>
              <w:t>,</w:t>
            </w:r>
          </w:p>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ул. Широкая,</w:t>
            </w:r>
          </w:p>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w:t>
            </w:r>
            <w:proofErr w:type="gramStart"/>
            <w:r w:rsidRPr="00DC47C2">
              <w:rPr>
                <w:rFonts w:ascii="Times New Roman" w:eastAsia="Times New Roman" w:hAnsi="Times New Roman" w:cs="Times New Roman"/>
                <w:color w:val="000000" w:themeColor="text1"/>
                <w:sz w:val="24"/>
                <w:szCs w:val="24"/>
                <w:lang w:eastAsia="ru-RU"/>
              </w:rPr>
              <w:t xml:space="preserve"> А</w:t>
            </w:r>
            <w:proofErr w:type="gramEnd"/>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2022</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0,010</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0,095</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-0,011</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122,96</w:t>
            </w:r>
          </w:p>
        </w:tc>
      </w:tr>
      <w:tr w:rsidR="00011B82" w:rsidRPr="00843D1D" w:rsidTr="00011B82">
        <w:trPr>
          <w:trHeight w:hRule="exact" w:val="415"/>
        </w:trPr>
        <w:tc>
          <w:tcPr>
            <w:tcW w:w="481" w:type="dxa"/>
            <w:vMerge/>
            <w:shd w:val="clear" w:color="auto" w:fill="auto"/>
          </w:tcPr>
          <w:p w:rsidR="00011B8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2023</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0,010</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0,095</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-0,011</w:t>
            </w:r>
          </w:p>
        </w:tc>
        <w:tc>
          <w:tcPr>
            <w:tcW w:w="904" w:type="dxa"/>
            <w:tcBorders>
              <w:top w:val="single" w:sz="4" w:space="0" w:color="auto"/>
              <w:bottom w:val="single" w:sz="4" w:space="0" w:color="auto"/>
            </w:tcBorders>
            <w:shd w:val="clear" w:color="auto" w:fill="auto"/>
          </w:tcPr>
          <w:p w:rsidR="00011B82" w:rsidRPr="00DC47C2" w:rsidRDefault="0014143E" w:rsidP="00011B82">
            <w:pPr>
              <w:spacing w:after="0"/>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shape id="_x0000_s1078" type="#_x0000_t202" style="position:absolute;left:0;text-align:left;margin-left:56.45pt;margin-top:12.5pt;width:34.1pt;height:37.85pt;z-index:251716608;mso-position-horizontal-relative:text;mso-position-vertical-relative:text" stroked="f">
                  <v:textbox style="layout-flow:vertical">
                    <w:txbxContent>
                      <w:p w:rsidR="0014143E" w:rsidRPr="00011B82" w:rsidRDefault="0014143E">
                        <w:pPr>
                          <w:rPr>
                            <w:rFonts w:ascii="Times New Roman" w:hAnsi="Times New Roman" w:cs="Times New Roman"/>
                            <w:sz w:val="28"/>
                            <w:szCs w:val="28"/>
                          </w:rPr>
                        </w:pPr>
                        <w:r w:rsidRPr="00011B82">
                          <w:rPr>
                            <w:rFonts w:ascii="Times New Roman" w:hAnsi="Times New Roman" w:cs="Times New Roman"/>
                            <w:sz w:val="28"/>
                            <w:szCs w:val="28"/>
                          </w:rPr>
                          <w:t>23</w:t>
                        </w:r>
                      </w:p>
                    </w:txbxContent>
                  </v:textbox>
                </v:shape>
              </w:pict>
            </w:r>
            <w:r w:rsidR="00011B82" w:rsidRPr="00DC47C2">
              <w:rPr>
                <w:rFonts w:ascii="Times New Roman" w:hAnsi="Times New Roman" w:cs="Times New Roman"/>
                <w:color w:val="000000"/>
                <w:sz w:val="24"/>
                <w:szCs w:val="24"/>
              </w:rPr>
              <w:t>122,96</w:t>
            </w:r>
          </w:p>
        </w:tc>
      </w:tr>
      <w:tr w:rsidR="00011B82" w:rsidRPr="00843D1D" w:rsidTr="00011B82">
        <w:trPr>
          <w:trHeight w:hRule="exact" w:val="425"/>
        </w:trPr>
        <w:tc>
          <w:tcPr>
            <w:tcW w:w="481" w:type="dxa"/>
            <w:vMerge/>
            <w:shd w:val="clear" w:color="auto" w:fill="auto"/>
          </w:tcPr>
          <w:p w:rsidR="00011B8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2024</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0,010</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0,095</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-0,011</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122,96</w:t>
            </w:r>
          </w:p>
        </w:tc>
      </w:tr>
      <w:tr w:rsidR="00011B82" w:rsidRPr="00843D1D" w:rsidTr="00011B82">
        <w:trPr>
          <w:trHeight w:hRule="exact" w:val="432"/>
        </w:trPr>
        <w:tc>
          <w:tcPr>
            <w:tcW w:w="481" w:type="dxa"/>
            <w:vMerge/>
            <w:shd w:val="clear" w:color="auto" w:fill="auto"/>
          </w:tcPr>
          <w:p w:rsidR="00011B8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2025</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0,010</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0,095</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-0,011</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122,96</w:t>
            </w:r>
          </w:p>
        </w:tc>
      </w:tr>
      <w:tr w:rsidR="00011B82" w:rsidRPr="00843D1D" w:rsidTr="00011B82">
        <w:trPr>
          <w:trHeight w:hRule="exact" w:val="421"/>
        </w:trPr>
        <w:tc>
          <w:tcPr>
            <w:tcW w:w="481" w:type="dxa"/>
            <w:vMerge/>
            <w:shd w:val="clear" w:color="auto" w:fill="auto"/>
          </w:tcPr>
          <w:p w:rsidR="00011B8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2026</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0,010</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0,095</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-0,011</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122,96</w:t>
            </w:r>
          </w:p>
        </w:tc>
      </w:tr>
      <w:tr w:rsidR="00011B82" w:rsidRPr="00843D1D" w:rsidTr="00011B82">
        <w:trPr>
          <w:trHeight w:hRule="exact" w:val="429"/>
        </w:trPr>
        <w:tc>
          <w:tcPr>
            <w:tcW w:w="481" w:type="dxa"/>
            <w:vMerge/>
            <w:shd w:val="clear" w:color="auto" w:fill="auto"/>
          </w:tcPr>
          <w:p w:rsidR="00011B8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2027</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0,010</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0,095</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-0,011</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122,96</w:t>
            </w:r>
          </w:p>
        </w:tc>
      </w:tr>
      <w:tr w:rsidR="00011B82" w:rsidRPr="00843D1D" w:rsidTr="00011B82">
        <w:trPr>
          <w:trHeight w:hRule="exact" w:val="422"/>
        </w:trPr>
        <w:tc>
          <w:tcPr>
            <w:tcW w:w="481" w:type="dxa"/>
            <w:vMerge/>
            <w:shd w:val="clear" w:color="auto" w:fill="auto"/>
          </w:tcPr>
          <w:p w:rsidR="00011B8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2028</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0,010</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0,095</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-0,011</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122,96</w:t>
            </w:r>
          </w:p>
        </w:tc>
      </w:tr>
      <w:tr w:rsidR="00011B82" w:rsidRPr="00843D1D" w:rsidTr="00011B82">
        <w:trPr>
          <w:trHeight w:hRule="exact" w:val="537"/>
        </w:trPr>
        <w:tc>
          <w:tcPr>
            <w:tcW w:w="481" w:type="dxa"/>
            <w:vMerge/>
            <w:shd w:val="clear" w:color="auto" w:fill="auto"/>
          </w:tcPr>
          <w:p w:rsidR="00011B8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2029-2033</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0,010</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0,095</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-0,011</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122,96</w:t>
            </w:r>
          </w:p>
        </w:tc>
      </w:tr>
      <w:tr w:rsidR="00011B82" w:rsidRPr="00843D1D" w:rsidTr="00011B82">
        <w:trPr>
          <w:trHeight w:hRule="exact" w:val="573"/>
        </w:trPr>
        <w:tc>
          <w:tcPr>
            <w:tcW w:w="481" w:type="dxa"/>
            <w:vMerge/>
            <w:shd w:val="clear" w:color="auto" w:fill="auto"/>
          </w:tcPr>
          <w:p w:rsidR="00011B8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p>
        </w:tc>
        <w:tc>
          <w:tcPr>
            <w:tcW w:w="1139" w:type="dxa"/>
            <w:vMerge/>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2034-2049</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0,010</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0,095</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-0,011</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122,96</w:t>
            </w:r>
          </w:p>
        </w:tc>
      </w:tr>
    </w:tbl>
    <w:p w:rsidR="004251B4" w:rsidRDefault="004251B4">
      <w:r>
        <w:br w:type="page"/>
      </w:r>
    </w:p>
    <w:p w:rsidR="00696591" w:rsidRPr="00843D1D" w:rsidRDefault="00696591" w:rsidP="00C42266">
      <w:pPr>
        <w:spacing w:after="0" w:line="240" w:lineRule="auto"/>
        <w:rPr>
          <w:rFonts w:ascii="Times New Roman" w:hAnsi="Times New Roman" w:cs="Times New Roman"/>
          <w:sz w:val="28"/>
          <w:szCs w:val="28"/>
          <w:lang w:eastAsia="ru-RU"/>
        </w:rPr>
        <w:sectPr w:rsidR="00696591" w:rsidRPr="00843D1D" w:rsidSect="003725AE">
          <w:footerReference w:type="default" r:id="rId18"/>
          <w:pgSz w:w="16838" w:h="11906" w:orient="landscape"/>
          <w:pgMar w:top="1701" w:right="1134" w:bottom="567" w:left="1134" w:header="709" w:footer="709" w:gutter="0"/>
          <w:cols w:space="708"/>
          <w:docGrid w:linePitch="360"/>
        </w:sectPr>
      </w:pPr>
    </w:p>
    <w:p w:rsidR="009B2959" w:rsidRDefault="009B2959"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2.4. Перспективные балансы тепловой мощности источников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тепловой энергии и тепловой нагрузки потребителей в случае,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если зона действия источника тепловой энергии расположена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в границах двух и более поселений, с указанием величины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тепловой нагрузки для потребителей каждого поселения</w:t>
      </w:r>
    </w:p>
    <w:p w:rsidR="00F831AF" w:rsidRPr="00843D1D" w:rsidRDefault="00F831AF"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proofErr w:type="spellStart"/>
      <w:r w:rsidR="0025163F">
        <w:rPr>
          <w:rFonts w:ascii="Times New Roman" w:hAnsi="Times New Roman" w:cs="Times New Roman"/>
          <w:sz w:val="28"/>
          <w:szCs w:val="28"/>
          <w:lang w:eastAsia="ru-RU"/>
        </w:rPr>
        <w:t>Кеслеров</w:t>
      </w:r>
      <w:r w:rsidRPr="00843D1D">
        <w:rPr>
          <w:rFonts w:ascii="Times New Roman" w:hAnsi="Times New Roman" w:cs="Times New Roman"/>
          <w:sz w:val="28"/>
          <w:szCs w:val="28"/>
          <w:lang w:eastAsia="ru-RU"/>
        </w:rPr>
        <w:t>ского</w:t>
      </w:r>
      <w:proofErr w:type="spellEnd"/>
      <w:r w:rsidRPr="00843D1D">
        <w:rPr>
          <w:rFonts w:ascii="Times New Roman" w:hAnsi="Times New Roman" w:cs="Times New Roman"/>
          <w:sz w:val="28"/>
          <w:szCs w:val="28"/>
          <w:lang w:eastAsia="ru-RU"/>
        </w:rPr>
        <w:t xml:space="preserve"> сельского поселения </w:t>
      </w:r>
      <w:r w:rsidR="00B47EE2">
        <w:rPr>
          <w:rFonts w:ascii="Times New Roman" w:hAnsi="Times New Roman" w:cs="Times New Roman"/>
          <w:sz w:val="28"/>
          <w:szCs w:val="28"/>
          <w:shd w:val="clear" w:color="auto" w:fill="FFFFFF"/>
        </w:rPr>
        <w:t>Крымского района</w:t>
      </w:r>
      <w:r w:rsidR="00B47EE2" w:rsidRPr="00843D1D">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отсутствуют источники теплоснабжения, расположенные в границах нескольких поселений.</w:t>
      </w:r>
    </w:p>
    <w:p w:rsidR="00F831AF" w:rsidRDefault="00F831AF"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2.5. Радиус эффективного теплоснабжения</w:t>
      </w:r>
    </w:p>
    <w:p w:rsidR="00F831AF" w:rsidRPr="00843D1D" w:rsidRDefault="00F831AF"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Согласно статье 2 Федерального закона №</w:t>
      </w:r>
      <w:r w:rsidR="00F831AF">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190-ФЗ «О теплоснабжении «радиус эффективного теплоснабжения </w:t>
      </w:r>
      <w:r w:rsidR="00F831AF">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это максимальное расстояние от </w:t>
      </w:r>
      <w:proofErr w:type="spellStart"/>
      <w:r w:rsidRPr="00843D1D">
        <w:rPr>
          <w:rFonts w:ascii="Times New Roman" w:eastAsia="Arial Unicode MS" w:hAnsi="Times New Roman" w:cs="Times New Roman"/>
          <w:sz w:val="28"/>
          <w:szCs w:val="28"/>
          <w:lang w:eastAsia="ru-RU"/>
        </w:rPr>
        <w:t>теплопотребляющей</w:t>
      </w:r>
      <w:proofErr w:type="spellEnd"/>
      <w:r w:rsidRPr="00843D1D">
        <w:rPr>
          <w:rFonts w:ascii="Times New Roman" w:eastAsia="Arial Unicode MS" w:hAnsi="Times New Roman" w:cs="Times New Roman"/>
          <w:sz w:val="28"/>
          <w:szCs w:val="28"/>
          <w:lang w:eastAsia="ru-RU"/>
        </w:rPr>
        <w:t xml:space="preserve"> установки до ближайшего источника тепловой энергии в системе теплоснабжения, при превышении которого подключение (технологическое присоединение) </w:t>
      </w:r>
      <w:proofErr w:type="spellStart"/>
      <w:r w:rsidRPr="00843D1D">
        <w:rPr>
          <w:rFonts w:ascii="Times New Roman" w:eastAsia="Arial Unicode MS" w:hAnsi="Times New Roman" w:cs="Times New Roman"/>
          <w:sz w:val="28"/>
          <w:szCs w:val="28"/>
          <w:lang w:eastAsia="ru-RU"/>
        </w:rPr>
        <w:t>теплопотребляющей</w:t>
      </w:r>
      <w:proofErr w:type="spellEnd"/>
      <w:r w:rsidRPr="00843D1D">
        <w:rPr>
          <w:rFonts w:ascii="Times New Roman" w:eastAsia="Arial Unicode MS" w:hAnsi="Times New Roman" w:cs="Times New Roman"/>
          <w:sz w:val="28"/>
          <w:szCs w:val="28"/>
          <w:lang w:eastAsia="ru-RU"/>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Согласно п. 6 2. </w:t>
      </w:r>
      <w:proofErr w:type="gramStart"/>
      <w:r w:rsidRPr="00843D1D">
        <w:rPr>
          <w:rFonts w:ascii="Times New Roman" w:eastAsia="Arial Unicode MS" w:hAnsi="Times New Roman" w:cs="Times New Roman"/>
          <w:sz w:val="28"/>
          <w:szCs w:val="28"/>
          <w:lang w:eastAsia="ru-RU"/>
        </w:rPr>
        <w:t>Требований к схемам теплоснабжения, утвержденных постановлением Правительства Р</w:t>
      </w:r>
      <w:r w:rsidR="00655792">
        <w:rPr>
          <w:rFonts w:ascii="Times New Roman" w:eastAsia="Arial Unicode MS" w:hAnsi="Times New Roman" w:cs="Times New Roman"/>
          <w:sz w:val="28"/>
          <w:szCs w:val="28"/>
          <w:lang w:eastAsia="ru-RU"/>
        </w:rPr>
        <w:t>оссийской Федерации</w:t>
      </w:r>
      <w:r w:rsidRPr="00843D1D">
        <w:rPr>
          <w:rFonts w:ascii="Times New Roman" w:eastAsia="Arial Unicode MS" w:hAnsi="Times New Roman" w:cs="Times New Roman"/>
          <w:sz w:val="28"/>
          <w:szCs w:val="28"/>
          <w:lang w:eastAsia="ru-RU"/>
        </w:rPr>
        <w:t xml:space="preserve"> </w:t>
      </w:r>
      <w:r w:rsidR="0033620D" w:rsidRPr="00843D1D">
        <w:rPr>
          <w:rFonts w:ascii="Times New Roman" w:eastAsia="Arial Unicode MS" w:hAnsi="Times New Roman" w:cs="Times New Roman"/>
          <w:sz w:val="28"/>
          <w:szCs w:val="28"/>
          <w:lang w:eastAsia="ru-RU"/>
        </w:rPr>
        <w:t>от 22</w:t>
      </w:r>
      <w:r w:rsidR="0033620D">
        <w:rPr>
          <w:rFonts w:ascii="Times New Roman" w:eastAsia="Arial Unicode MS" w:hAnsi="Times New Roman" w:cs="Times New Roman"/>
          <w:sz w:val="28"/>
          <w:szCs w:val="28"/>
          <w:lang w:eastAsia="ru-RU"/>
        </w:rPr>
        <w:t xml:space="preserve"> февраля </w:t>
      </w:r>
      <w:r w:rsidR="0033620D" w:rsidRPr="00843D1D">
        <w:rPr>
          <w:rFonts w:ascii="Times New Roman" w:eastAsia="Arial Unicode MS" w:hAnsi="Times New Roman" w:cs="Times New Roman"/>
          <w:sz w:val="28"/>
          <w:szCs w:val="28"/>
          <w:lang w:eastAsia="ru-RU"/>
        </w:rPr>
        <w:t>2012 г.</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w:t>
      </w:r>
      <w:r w:rsidR="002B1EEE">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154 </w:t>
      </w:r>
      <w:r w:rsidR="0033620D" w:rsidRPr="0033620D">
        <w:rPr>
          <w:rFonts w:ascii="Times New Roman" w:eastAsia="Arial Unicode MS" w:hAnsi="Times New Roman" w:cs="Times New Roman"/>
          <w:sz w:val="28"/>
          <w:szCs w:val="28"/>
          <w:lang w:eastAsia="ru-RU"/>
        </w:rPr>
        <w:t>«</w:t>
      </w:r>
      <w:r w:rsidR="0033620D" w:rsidRPr="0033620D">
        <w:rPr>
          <w:rFonts w:ascii="Times New Roman" w:hAnsi="Times New Roman" w:cs="Times New Roman"/>
          <w:bCs/>
          <w:color w:val="22272F"/>
          <w:sz w:val="28"/>
          <w:szCs w:val="28"/>
          <w:shd w:val="clear" w:color="auto" w:fill="FFFFFF"/>
        </w:rPr>
        <w:t>О требованиях к схемам теплоснабжения, порядку их разработки и утверждения»</w:t>
      </w:r>
      <w:r w:rsidR="0033620D">
        <w:rPr>
          <w:rFonts w:ascii="Times New Roman" w:hAnsi="Times New Roman" w:cs="Times New Roman"/>
          <w:bCs/>
          <w:color w:val="22272F"/>
          <w:sz w:val="28"/>
          <w:szCs w:val="28"/>
          <w:shd w:val="clear" w:color="auto" w:fill="FFFFFF"/>
        </w:rPr>
        <w:t xml:space="preserve">, </w:t>
      </w:r>
      <w:r w:rsidRPr="00843D1D">
        <w:rPr>
          <w:rFonts w:ascii="Times New Roman" w:eastAsia="Arial Unicode MS" w:hAnsi="Times New Roman" w:cs="Times New Roman"/>
          <w:sz w:val="28"/>
          <w:szCs w:val="28"/>
          <w:lang w:eastAsia="ru-RU"/>
        </w:rPr>
        <w:t xml:space="preserve">радиус эффективного теплоснабжения позволяет определить условия, при которых подключение новых или увеличивающих тепловую нагрузку </w:t>
      </w:r>
      <w:proofErr w:type="spellStart"/>
      <w:r w:rsidRPr="00843D1D">
        <w:rPr>
          <w:rFonts w:ascii="Times New Roman" w:eastAsia="Arial Unicode MS" w:hAnsi="Times New Roman" w:cs="Times New Roman"/>
          <w:sz w:val="28"/>
          <w:szCs w:val="28"/>
          <w:lang w:eastAsia="ru-RU"/>
        </w:rPr>
        <w:t>теплопотребляющих</w:t>
      </w:r>
      <w:proofErr w:type="spellEnd"/>
      <w:r w:rsidRPr="00843D1D">
        <w:rPr>
          <w:rFonts w:ascii="Times New Roman" w:eastAsia="Arial Unicode MS" w:hAnsi="Times New Roman" w:cs="Times New Roman"/>
          <w:sz w:val="28"/>
          <w:szCs w:val="28"/>
          <w:lang w:eastAsia="ru-RU"/>
        </w:rP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w:t>
      </w:r>
      <w:proofErr w:type="gramEnd"/>
      <w:r w:rsidRPr="00843D1D">
        <w:rPr>
          <w:rFonts w:ascii="Times New Roman" w:eastAsia="Arial Unicode MS" w:hAnsi="Times New Roman" w:cs="Times New Roman"/>
          <w:sz w:val="28"/>
          <w:szCs w:val="28"/>
          <w:lang w:eastAsia="ru-RU"/>
        </w:rPr>
        <w:t xml:space="preserve"> каждого источника тепловой энергии.</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Расширение зоны теплоснабжения с увеличением радиуса действия источника тепловой энергии  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теплосети к выручке от передачи тепловой энергии должно быть менее или равно 100</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roofErr w:type="gramEnd"/>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Т</w:t>
      </w:r>
      <w:r w:rsidR="00F831AF">
        <w:rPr>
          <w:rFonts w:ascii="Times New Roman" w:eastAsia="Arial Unicode MS" w:hAnsi="Times New Roman" w:cs="Times New Roman"/>
          <w:sz w:val="28"/>
          <w:szCs w:val="28"/>
          <w:lang w:eastAsia="ru-RU"/>
        </w:rPr>
        <w:t xml:space="preserve">о есть </w:t>
      </w:r>
      <w:r w:rsidRPr="00843D1D">
        <w:rPr>
          <w:rFonts w:ascii="Times New Roman" w:eastAsia="Arial Unicode MS" w:hAnsi="Times New Roman" w:cs="Times New Roman"/>
          <w:sz w:val="28"/>
          <w:szCs w:val="28"/>
          <w:lang w:eastAsia="ru-RU"/>
        </w:rPr>
        <w:t xml:space="preserve">объект присоединения попадает в радиус эффективного теплоснабжения если выручка от передачи тепловой энергии присоединяемому </w:t>
      </w:r>
      <w:r w:rsidRPr="00843D1D">
        <w:rPr>
          <w:rFonts w:ascii="Times New Roman" w:eastAsia="Arial Unicode MS" w:hAnsi="Times New Roman" w:cs="Times New Roman"/>
          <w:sz w:val="28"/>
          <w:szCs w:val="28"/>
          <w:lang w:eastAsia="ru-RU"/>
        </w:rPr>
        <w:lastRenderedPageBreak/>
        <w:t>объекту будет не меньше совокупных затрат на строительство и эксплуатацию теплотрассы к объекту.</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существующем варианте развития не выделены отдельные перспективные объекты подключения, в связи, с чем определить целесообразность подключения объектов централизованного теплоснабжения к существующим источниками и/или перспективным источникам не представляется возможным. </w:t>
      </w:r>
    </w:p>
    <w:p w:rsidR="00F831AF" w:rsidRDefault="00F831AF" w:rsidP="00C42266">
      <w:pPr>
        <w:spacing w:after="0" w:line="240" w:lineRule="auto"/>
        <w:jc w:val="center"/>
        <w:rPr>
          <w:rFonts w:ascii="Times New Roman" w:hAnsi="Times New Roman" w:cs="Times New Roman"/>
          <w:b/>
          <w:sz w:val="28"/>
          <w:szCs w:val="28"/>
          <w:lang w:eastAsia="ru-RU"/>
        </w:rPr>
      </w:pPr>
    </w:p>
    <w:p w:rsidR="00696591" w:rsidRPr="00C64469" w:rsidRDefault="00696591" w:rsidP="00C42266">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РАЗДЕЛ 3. СУЩЕСТВУЮЩИЕ И ПЕРСПЕКТИВНЫЕ БАЛАНСЫ ТЕПЛОНОСИТЕЛЯ</w:t>
      </w:r>
    </w:p>
    <w:p w:rsidR="00F831AF" w:rsidRPr="00C64469" w:rsidRDefault="00F831AF" w:rsidP="00C42266">
      <w:pPr>
        <w:spacing w:after="0" w:line="240" w:lineRule="auto"/>
        <w:jc w:val="center"/>
        <w:rPr>
          <w:rFonts w:ascii="Times New Roman" w:hAnsi="Times New Roman" w:cs="Times New Roman"/>
          <w:b/>
          <w:sz w:val="28"/>
          <w:szCs w:val="28"/>
          <w:lang w:eastAsia="ru-RU"/>
        </w:rPr>
      </w:pPr>
    </w:p>
    <w:p w:rsidR="00696591" w:rsidRPr="00C64469"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C64469">
        <w:rPr>
          <w:rFonts w:ascii="Times New Roman" w:eastAsia="Arial Unicode MS" w:hAnsi="Times New Roman" w:cs="Times New Roman"/>
          <w:b/>
          <w:bCs/>
          <w:iCs/>
          <w:sz w:val="28"/>
          <w:szCs w:val="28"/>
          <w:lang w:eastAsia="ru-RU"/>
        </w:rPr>
        <w:t xml:space="preserve">3.1.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C64469">
        <w:rPr>
          <w:rFonts w:ascii="Times New Roman" w:eastAsia="Arial Unicode MS" w:hAnsi="Times New Roman" w:cs="Times New Roman"/>
          <w:b/>
          <w:bCs/>
          <w:iCs/>
          <w:sz w:val="28"/>
          <w:szCs w:val="28"/>
          <w:lang w:eastAsia="ru-RU"/>
        </w:rPr>
        <w:t>теплопотребляющими</w:t>
      </w:r>
      <w:proofErr w:type="spellEnd"/>
      <w:r w:rsidRPr="00C64469">
        <w:rPr>
          <w:rFonts w:ascii="Times New Roman" w:eastAsia="Arial Unicode MS" w:hAnsi="Times New Roman" w:cs="Times New Roman"/>
          <w:b/>
          <w:bCs/>
          <w:iCs/>
          <w:sz w:val="28"/>
          <w:szCs w:val="28"/>
          <w:lang w:eastAsia="ru-RU"/>
        </w:rPr>
        <w:t xml:space="preserve"> установками потребителей</w:t>
      </w:r>
    </w:p>
    <w:p w:rsidR="00F831AF" w:rsidRPr="00F831AF" w:rsidRDefault="00F831AF" w:rsidP="00C42266">
      <w:pPr>
        <w:widowControl w:val="0"/>
        <w:spacing w:after="0" w:line="240" w:lineRule="auto"/>
        <w:ind w:firstLine="708"/>
        <w:jc w:val="center"/>
        <w:outlineLvl w:val="1"/>
        <w:rPr>
          <w:rFonts w:ascii="Times New Roman" w:eastAsia="Arial Unicode MS" w:hAnsi="Times New Roman" w:cs="Times New Roman"/>
          <w:bCs/>
          <w:iCs/>
          <w:sz w:val="28"/>
          <w:szCs w:val="28"/>
          <w:lang w:eastAsia="ru-RU"/>
        </w:rPr>
      </w:pPr>
    </w:p>
    <w:p w:rsidR="00696591" w:rsidRPr="00843D1D" w:rsidRDefault="00696591" w:rsidP="00C42266">
      <w:pPr>
        <w:widowControl w:val="0"/>
        <w:spacing w:after="0" w:line="240" w:lineRule="auto"/>
        <w:ind w:firstLine="708"/>
        <w:jc w:val="both"/>
        <w:outlineLvl w:val="1"/>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Баланс производительности водоподготовительной установки складывается из нижеприведенных статей</w:t>
      </w:r>
    </w:p>
    <w:p w:rsidR="00F831AF" w:rsidRDefault="00F831AF" w:rsidP="00C42266">
      <w:pPr>
        <w:widowControl w:val="0"/>
        <w:spacing w:after="0" w:line="240" w:lineRule="auto"/>
        <w:jc w:val="both"/>
        <w:outlineLvl w:val="1"/>
        <w:rPr>
          <w:rFonts w:ascii="Times New Roman" w:eastAsia="Arial Unicode MS" w:hAnsi="Times New Roman" w:cs="Times New Roman"/>
          <w:i/>
          <w:sz w:val="28"/>
          <w:szCs w:val="28"/>
          <w:u w:val="single"/>
          <w:lang w:eastAsia="ru-RU"/>
        </w:rPr>
      </w:pPr>
    </w:p>
    <w:p w:rsidR="00696591" w:rsidRPr="00F831AF" w:rsidRDefault="00696591" w:rsidP="00C42266">
      <w:pPr>
        <w:widowControl w:val="0"/>
        <w:spacing w:after="0" w:line="240" w:lineRule="auto"/>
        <w:ind w:firstLine="709"/>
        <w:jc w:val="both"/>
        <w:outlineLvl w:val="1"/>
        <w:rPr>
          <w:rFonts w:ascii="Times New Roman" w:eastAsia="Arial Unicode MS" w:hAnsi="Times New Roman" w:cs="Times New Roman"/>
          <w:bCs/>
          <w:iCs/>
          <w:sz w:val="28"/>
          <w:szCs w:val="28"/>
          <w:lang w:eastAsia="ru-RU"/>
        </w:rPr>
      </w:pPr>
      <w:r w:rsidRPr="00F831AF">
        <w:rPr>
          <w:rFonts w:ascii="Times New Roman" w:eastAsia="Arial Unicode MS" w:hAnsi="Times New Roman" w:cs="Times New Roman"/>
          <w:sz w:val="28"/>
          <w:szCs w:val="28"/>
          <w:u w:val="single"/>
          <w:lang w:eastAsia="ru-RU"/>
        </w:rPr>
        <w:t>Объем воды на заполнение системы теплоснабжения:</w:t>
      </w:r>
    </w:p>
    <w:p w:rsidR="00B47EE2" w:rsidRDefault="00B47EE2" w:rsidP="00C42266">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9"/>
        <w:jc w:val="center"/>
        <w:rPr>
          <w:rFonts w:ascii="Times New Roman" w:eastAsia="Arial Unicode MS" w:hAnsi="Times New Roman" w:cs="Times New Roman"/>
          <w:sz w:val="28"/>
          <w:szCs w:val="28"/>
          <w:vertAlign w:val="subscript"/>
          <w:lang w:eastAsia="ru-RU"/>
        </w:rPr>
      </w:pP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Q</w:t>
      </w:r>
      <w:r w:rsidR="0033620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vertAlign w:val="subscript"/>
          <w:lang w:eastAsia="ru-RU"/>
        </w:rPr>
        <w:t>,</w:t>
      </w:r>
    </w:p>
    <w:p w:rsidR="00696591" w:rsidRPr="00843D1D" w:rsidRDefault="0033620D" w:rsidP="00FD6A3D">
      <w:pPr>
        <w:spacing w:after="0" w:line="240" w:lineRule="auto"/>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г</w:t>
      </w:r>
      <w:r w:rsidR="00696591" w:rsidRPr="00843D1D">
        <w:rPr>
          <w:rFonts w:ascii="Times New Roman" w:eastAsia="Arial Unicode MS" w:hAnsi="Times New Roman" w:cs="Times New Roman"/>
          <w:sz w:val="28"/>
          <w:szCs w:val="28"/>
          <w:lang w:eastAsia="ru-RU"/>
        </w:rPr>
        <w:t>де</w:t>
      </w:r>
      <w:r>
        <w:rPr>
          <w:rFonts w:ascii="Times New Roman" w:eastAsia="Arial Unicode MS" w:hAnsi="Times New Roman" w:cs="Times New Roman"/>
          <w:sz w:val="28"/>
          <w:szCs w:val="28"/>
          <w:lang w:eastAsia="ru-RU"/>
        </w:rPr>
        <w:t>:</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proofErr w:type="gramEnd"/>
      <w:r w:rsidRPr="00843D1D">
        <w:rPr>
          <w:rFonts w:ascii="Times New Roman" w:eastAsia="Arial Unicode MS" w:hAnsi="Times New Roman" w:cs="Times New Roman"/>
          <w:sz w:val="28"/>
          <w:szCs w:val="28"/>
          <w:lang w:eastAsia="ru-RU"/>
        </w:rPr>
        <w:t xml:space="preserve"> – удельный объем воды, (справочная величина</w:t>
      </w:r>
      <w:r w:rsidRPr="00843D1D">
        <w:rPr>
          <w:rFonts w:ascii="Times New Roman" w:eastAsia="Arial Unicode MS" w:hAnsi="Times New Roman" w:cs="Times New Roman"/>
          <w:sz w:val="28"/>
          <w:szCs w:val="28"/>
          <w:vertAlign w:val="subscript"/>
          <w:lang w:eastAsia="ru-RU"/>
        </w:rPr>
        <w:t xml:space="preserve"> , </w:t>
      </w: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=19,5 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/(Гкал/час);</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 xml:space="preserve">от </w:t>
      </w:r>
      <w:r w:rsidRPr="00843D1D">
        <w:rPr>
          <w:rFonts w:ascii="Times New Roman" w:eastAsia="Arial Unicode MS" w:hAnsi="Times New Roman" w:cs="Times New Roman"/>
          <w:sz w:val="28"/>
          <w:szCs w:val="28"/>
          <w:lang w:eastAsia="ru-RU"/>
        </w:rPr>
        <w:t xml:space="preserve"> </w:t>
      </w:r>
      <w:r w:rsidR="0033620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максимальный тепловой поток на отопление здания, Гкал/час.</w:t>
      </w:r>
    </w:p>
    <w:p w:rsidR="00F831AF" w:rsidRDefault="00F831AF" w:rsidP="00C42266">
      <w:pPr>
        <w:spacing w:after="0" w:line="240" w:lineRule="auto"/>
        <w:ind w:firstLine="709"/>
        <w:rPr>
          <w:rFonts w:ascii="Times New Roman" w:eastAsia="Arial Unicode MS" w:hAnsi="Times New Roman" w:cs="Times New Roman"/>
          <w:sz w:val="28"/>
          <w:szCs w:val="28"/>
          <w:u w:val="single"/>
          <w:lang w:eastAsia="ru-RU"/>
        </w:rPr>
      </w:pPr>
    </w:p>
    <w:p w:rsidR="00696591" w:rsidRPr="00F831AF" w:rsidRDefault="00696591" w:rsidP="00C42266">
      <w:pPr>
        <w:spacing w:after="0" w:line="240" w:lineRule="auto"/>
        <w:ind w:firstLine="709"/>
        <w:rPr>
          <w:rFonts w:ascii="Times New Roman" w:eastAsia="Arial Unicode MS" w:hAnsi="Times New Roman" w:cs="Times New Roman"/>
          <w:sz w:val="28"/>
          <w:szCs w:val="28"/>
          <w:u w:val="single"/>
          <w:lang w:eastAsia="ru-RU"/>
        </w:rPr>
      </w:pPr>
      <w:r w:rsidRPr="00F831AF">
        <w:rPr>
          <w:rFonts w:ascii="Times New Roman" w:eastAsia="Arial Unicode MS" w:hAnsi="Times New Roman" w:cs="Times New Roman"/>
          <w:sz w:val="28"/>
          <w:szCs w:val="28"/>
          <w:u w:val="single"/>
          <w:lang w:eastAsia="ru-RU"/>
        </w:rPr>
        <w:t>Объем воды на заполнение трубопроводов тепловых сетей</w:t>
      </w:r>
      <w:r w:rsidR="00F831AF">
        <w:rPr>
          <w:rFonts w:ascii="Times New Roman" w:eastAsia="Arial Unicode MS" w:hAnsi="Times New Roman" w:cs="Times New Roman"/>
          <w:sz w:val="28"/>
          <w:szCs w:val="28"/>
          <w:u w:val="single"/>
          <w:lang w:eastAsia="ru-RU"/>
        </w:rPr>
        <w:t>:</w:t>
      </w:r>
    </w:p>
    <w:p w:rsidR="00B47EE2" w:rsidRDefault="00B47EE2" w:rsidP="00C42266">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9"/>
        <w:jc w:val="center"/>
        <w:rPr>
          <w:rFonts w:ascii="Times New Roman" w:eastAsia="Arial Unicode MS" w:hAnsi="Times New Roman" w:cs="Times New Roman"/>
          <w:sz w:val="28"/>
          <w:szCs w:val="28"/>
          <w:vertAlign w:val="subscript"/>
          <w:lang w:eastAsia="ru-RU"/>
        </w:rPr>
      </w:pPr>
      <w:r w:rsidRPr="00843D1D">
        <w:rPr>
          <w:rFonts w:ascii="Times New Roman" w:eastAsia="Arial Unicode MS" w:hAnsi="Times New Roman" w:cs="Times New Roman"/>
          <w:sz w:val="28"/>
          <w:szCs w:val="28"/>
          <w:lang w:val="en-US" w:eastAsia="ru-RU"/>
        </w:rPr>
        <w:t>V</w:t>
      </w:r>
      <w:proofErr w:type="spellStart"/>
      <w:r w:rsidRPr="00843D1D">
        <w:rPr>
          <w:rFonts w:ascii="Times New Roman" w:eastAsia="Arial Unicode MS" w:hAnsi="Times New Roman" w:cs="Times New Roman"/>
          <w:sz w:val="28"/>
          <w:szCs w:val="28"/>
          <w:vertAlign w:val="subscript"/>
          <w:lang w:eastAsia="ru-RU"/>
        </w:rPr>
        <w:t>т.с</w:t>
      </w:r>
      <w:proofErr w:type="spellEnd"/>
      <w:proofErr w:type="gramStart"/>
      <w:r w:rsidRPr="00843D1D">
        <w:rPr>
          <w:rFonts w:ascii="Times New Roman" w:eastAsia="Arial Unicode MS" w:hAnsi="Times New Roman" w:cs="Times New Roman"/>
          <w:sz w:val="28"/>
          <w:szCs w:val="28"/>
          <w:vertAlign w:val="subscript"/>
          <w:lang w:eastAsia="ru-RU"/>
        </w:rPr>
        <w:t>.</w:t>
      </w:r>
      <w:r w:rsidRPr="00843D1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val="en-US" w:eastAsia="ru-RU"/>
        </w:rPr>
        <w:t>i</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L</w:t>
      </w:r>
      <w:r w:rsidRPr="00843D1D">
        <w:rPr>
          <w:rFonts w:ascii="Times New Roman" w:eastAsia="Arial Unicode MS" w:hAnsi="Times New Roman" w:cs="Times New Roman"/>
          <w:sz w:val="28"/>
          <w:szCs w:val="28"/>
          <w:vertAlign w:val="subscript"/>
          <w:lang w:val="en-US" w:eastAsia="ru-RU"/>
        </w:rPr>
        <w:t>i</w:t>
      </w:r>
      <w:r w:rsidRPr="00843D1D">
        <w:rPr>
          <w:rFonts w:ascii="Times New Roman" w:eastAsia="Arial Unicode MS" w:hAnsi="Times New Roman" w:cs="Times New Roman"/>
          <w:sz w:val="28"/>
          <w:szCs w:val="28"/>
          <w:vertAlign w:val="subscript"/>
          <w:lang w:eastAsia="ru-RU"/>
        </w:rPr>
        <w:t xml:space="preserve">,                                                                                                           </w:t>
      </w:r>
    </w:p>
    <w:p w:rsidR="00696591" w:rsidRPr="00843D1D" w:rsidRDefault="0033620D" w:rsidP="00FD6A3D">
      <w:pPr>
        <w:spacing w:after="0" w:line="240" w:lineRule="auto"/>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г</w:t>
      </w:r>
      <w:r w:rsidR="00696591" w:rsidRPr="00843D1D">
        <w:rPr>
          <w:rFonts w:ascii="Times New Roman" w:eastAsia="Arial Unicode MS" w:hAnsi="Times New Roman" w:cs="Times New Roman"/>
          <w:sz w:val="28"/>
          <w:szCs w:val="28"/>
          <w:lang w:eastAsia="ru-RU"/>
        </w:rPr>
        <w:t>де</w:t>
      </w:r>
      <w:r>
        <w:rPr>
          <w:rFonts w:ascii="Times New Roman" w:eastAsia="Arial Unicode MS" w:hAnsi="Times New Roman" w:cs="Times New Roman"/>
          <w:sz w:val="28"/>
          <w:szCs w:val="28"/>
          <w:lang w:eastAsia="ru-RU"/>
        </w:rPr>
        <w:t>:</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val="en-US" w:eastAsia="ru-RU"/>
        </w:rPr>
        <w:t>i</w:t>
      </w:r>
      <w:proofErr w:type="gramEnd"/>
      <w:r w:rsidRPr="00843D1D">
        <w:rPr>
          <w:rFonts w:ascii="Times New Roman" w:eastAsia="Arial Unicode MS" w:hAnsi="Times New Roman" w:cs="Times New Roman"/>
          <w:sz w:val="28"/>
          <w:szCs w:val="28"/>
          <w:lang w:eastAsia="ru-RU"/>
        </w:rPr>
        <w:t xml:space="preserve"> </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удельный объем воды </w:t>
      </w:r>
      <w:proofErr w:type="spellStart"/>
      <w:r w:rsidRPr="00843D1D">
        <w:rPr>
          <w:rFonts w:ascii="Times New Roman" w:eastAsia="Arial Unicode MS" w:hAnsi="Times New Roman" w:cs="Times New Roman"/>
          <w:sz w:val="28"/>
          <w:szCs w:val="28"/>
          <w:lang w:val="en-US" w:eastAsia="ru-RU"/>
        </w:rPr>
        <w:t>i</w:t>
      </w:r>
      <w:proofErr w:type="spellEnd"/>
      <w:r w:rsidRPr="00843D1D">
        <w:rPr>
          <w:rFonts w:ascii="Times New Roman" w:eastAsia="Arial Unicode MS" w:hAnsi="Times New Roman" w:cs="Times New Roman"/>
          <w:sz w:val="28"/>
          <w:szCs w:val="28"/>
          <w:lang w:eastAsia="ru-RU"/>
        </w:rPr>
        <w:t>-го диаметра, 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L</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длина</w:t>
      </w:r>
      <w:proofErr w:type="gramEnd"/>
      <w:r w:rsidRPr="00843D1D">
        <w:rPr>
          <w:rFonts w:ascii="Times New Roman" w:eastAsia="Arial Unicode MS" w:hAnsi="Times New Roman" w:cs="Times New Roman"/>
          <w:sz w:val="28"/>
          <w:szCs w:val="28"/>
          <w:lang w:eastAsia="ru-RU"/>
        </w:rPr>
        <w:t xml:space="preserve"> участка</w:t>
      </w:r>
      <w:proofErr w:type="spellStart"/>
      <w:r w:rsidRPr="00843D1D">
        <w:rPr>
          <w:rFonts w:ascii="Times New Roman" w:eastAsia="Arial Unicode MS" w:hAnsi="Times New Roman" w:cs="Times New Roman"/>
          <w:sz w:val="28"/>
          <w:szCs w:val="28"/>
          <w:lang w:val="en-US" w:eastAsia="ru-RU"/>
        </w:rPr>
        <w:t>i</w:t>
      </w:r>
      <w:proofErr w:type="spellEnd"/>
      <w:r w:rsidRPr="00843D1D">
        <w:rPr>
          <w:rFonts w:ascii="Times New Roman" w:eastAsia="Arial Unicode MS" w:hAnsi="Times New Roman" w:cs="Times New Roman"/>
          <w:sz w:val="28"/>
          <w:szCs w:val="28"/>
          <w:lang w:eastAsia="ru-RU"/>
        </w:rPr>
        <w:t>-го диаметра, м</w:t>
      </w:r>
      <w:r w:rsidR="0033620D">
        <w:rPr>
          <w:rFonts w:ascii="Times New Roman" w:eastAsia="Arial Unicode MS" w:hAnsi="Times New Roman" w:cs="Times New Roman"/>
          <w:sz w:val="28"/>
          <w:szCs w:val="28"/>
          <w:lang w:eastAsia="ru-RU"/>
        </w:rPr>
        <w:t>.</w:t>
      </w:r>
    </w:p>
    <w:p w:rsidR="00F831AF" w:rsidRPr="00F831AF" w:rsidRDefault="00F831AF" w:rsidP="00C42266">
      <w:pPr>
        <w:spacing w:after="0" w:line="240" w:lineRule="auto"/>
        <w:ind w:firstLine="709"/>
        <w:rPr>
          <w:rFonts w:ascii="Times New Roman" w:eastAsia="Arial Unicode MS" w:hAnsi="Times New Roman" w:cs="Times New Roman"/>
          <w:sz w:val="28"/>
          <w:szCs w:val="28"/>
          <w:u w:val="single"/>
          <w:lang w:eastAsia="ru-RU"/>
        </w:rPr>
      </w:pPr>
    </w:p>
    <w:p w:rsidR="00696591" w:rsidRPr="00F831AF" w:rsidRDefault="00696591" w:rsidP="00C42266">
      <w:pPr>
        <w:spacing w:after="0" w:line="240" w:lineRule="auto"/>
        <w:ind w:firstLine="709"/>
        <w:rPr>
          <w:rFonts w:ascii="Times New Roman" w:eastAsia="Arial Unicode MS" w:hAnsi="Times New Roman" w:cs="Times New Roman"/>
          <w:sz w:val="28"/>
          <w:szCs w:val="28"/>
          <w:u w:val="single"/>
          <w:lang w:eastAsia="ru-RU"/>
        </w:rPr>
      </w:pPr>
      <w:r w:rsidRPr="00F831AF">
        <w:rPr>
          <w:rFonts w:ascii="Times New Roman" w:eastAsia="Arial Unicode MS" w:hAnsi="Times New Roman" w:cs="Times New Roman"/>
          <w:sz w:val="28"/>
          <w:szCs w:val="28"/>
          <w:u w:val="single"/>
          <w:lang w:eastAsia="ru-RU"/>
        </w:rPr>
        <w:t>Объем воды на подпитку системы теплоснабжения:</w:t>
      </w:r>
    </w:p>
    <w:p w:rsidR="00696591" w:rsidRPr="00843D1D" w:rsidRDefault="00696591" w:rsidP="00C42266">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9"/>
        <w:jc w:val="center"/>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подп</w:t>
      </w:r>
      <w:proofErr w:type="gramStart"/>
      <w:r w:rsidRPr="00843D1D">
        <w:rPr>
          <w:rFonts w:ascii="Times New Roman" w:eastAsia="Arial Unicode MS" w:hAnsi="Times New Roman" w:cs="Times New Roman"/>
          <w:sz w:val="28"/>
          <w:szCs w:val="28"/>
          <w:vertAlign w:val="subscript"/>
          <w:lang w:eastAsia="ru-RU"/>
        </w:rPr>
        <w:t>.</w:t>
      </w:r>
      <w:r w:rsidRPr="00843D1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0,0025*(</w:t>
      </w: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val="en-US" w:eastAsia="ru-RU"/>
        </w:rPr>
        <w:t>V</w:t>
      </w:r>
      <w:proofErr w:type="spellStart"/>
      <w:r w:rsidRPr="00843D1D">
        <w:rPr>
          <w:rFonts w:ascii="Times New Roman" w:eastAsia="Arial Unicode MS" w:hAnsi="Times New Roman" w:cs="Times New Roman"/>
          <w:sz w:val="28"/>
          <w:szCs w:val="28"/>
          <w:vertAlign w:val="subscript"/>
          <w:lang w:eastAsia="ru-RU"/>
        </w:rPr>
        <w:t>т.с</w:t>
      </w:r>
      <w:proofErr w:type="spellEnd"/>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G</w:t>
      </w:r>
      <w:r w:rsidRPr="00843D1D">
        <w:rPr>
          <w:rFonts w:ascii="Times New Roman" w:eastAsia="Arial Unicode MS" w:hAnsi="Times New Roman" w:cs="Times New Roman"/>
          <w:sz w:val="28"/>
          <w:szCs w:val="28"/>
          <w:vertAlign w:val="subscript"/>
          <w:lang w:eastAsia="ru-RU"/>
        </w:rPr>
        <w:t>ГВС</w:t>
      </w:r>
      <w:r w:rsidRPr="00843D1D">
        <w:rPr>
          <w:rFonts w:ascii="Times New Roman" w:eastAsia="Arial Unicode MS" w:hAnsi="Times New Roman" w:cs="Times New Roman"/>
          <w:sz w:val="28"/>
          <w:szCs w:val="28"/>
          <w:lang w:eastAsia="ru-RU"/>
        </w:rPr>
        <w:t>,</w:t>
      </w:r>
    </w:p>
    <w:p w:rsidR="0033620D" w:rsidRPr="00FD6A3D" w:rsidRDefault="0033620D" w:rsidP="00FD6A3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где:</w:t>
      </w:r>
    </w:p>
    <w:p w:rsidR="00696591" w:rsidRPr="00FD6A3D" w:rsidRDefault="00696591" w:rsidP="00FD6A3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n</w:t>
      </w:r>
      <w:r w:rsidR="0033620D" w:rsidRPr="00FD6A3D">
        <w:rPr>
          <w:rFonts w:ascii="Times New Roman" w:eastAsia="Arial Unicode MS" w:hAnsi="Times New Roman" w:cs="Times New Roman"/>
          <w:sz w:val="28"/>
          <w:szCs w:val="28"/>
          <w:lang w:eastAsia="ru-RU"/>
        </w:rPr>
        <w:t xml:space="preserve"> –</w:t>
      </w:r>
      <w:r w:rsidRPr="00FD6A3D">
        <w:rPr>
          <w:rFonts w:ascii="Times New Roman" w:eastAsia="Arial Unicode MS" w:hAnsi="Times New Roman" w:cs="Times New Roman"/>
          <w:sz w:val="28"/>
          <w:szCs w:val="28"/>
          <w:lang w:eastAsia="ru-RU"/>
        </w:rPr>
        <w:t xml:space="preserve"> </w:t>
      </w:r>
      <w:proofErr w:type="gramStart"/>
      <w:r w:rsidRPr="00FD6A3D">
        <w:rPr>
          <w:rFonts w:ascii="Times New Roman" w:eastAsia="Arial Unicode MS" w:hAnsi="Times New Roman" w:cs="Times New Roman"/>
          <w:sz w:val="28"/>
          <w:szCs w:val="28"/>
          <w:lang w:eastAsia="ru-RU"/>
        </w:rPr>
        <w:t>продолжительность</w:t>
      </w:r>
      <w:proofErr w:type="gramEnd"/>
      <w:r w:rsidRPr="00FD6A3D">
        <w:rPr>
          <w:rFonts w:ascii="Times New Roman" w:eastAsia="Arial Unicode MS" w:hAnsi="Times New Roman" w:cs="Times New Roman"/>
          <w:sz w:val="28"/>
          <w:szCs w:val="28"/>
          <w:lang w:eastAsia="ru-RU"/>
        </w:rPr>
        <w:t xml:space="preserve"> отопительного периода;</w:t>
      </w:r>
    </w:p>
    <w:p w:rsidR="00696591" w:rsidRPr="00FD6A3D" w:rsidRDefault="00696591" w:rsidP="00FD6A3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t</w:t>
      </w:r>
      <w:r w:rsidRPr="00FD6A3D">
        <w:rPr>
          <w:rFonts w:ascii="Times New Roman" w:eastAsia="Arial Unicode MS" w:hAnsi="Times New Roman" w:cs="Times New Roman"/>
          <w:sz w:val="28"/>
          <w:szCs w:val="28"/>
          <w:lang w:eastAsia="ru-RU"/>
        </w:rPr>
        <w:t xml:space="preserve"> </w:t>
      </w:r>
      <w:r w:rsidR="0033620D" w:rsidRPr="00FD6A3D">
        <w:rPr>
          <w:rFonts w:ascii="Times New Roman" w:eastAsia="Arial Unicode MS" w:hAnsi="Times New Roman" w:cs="Times New Roman"/>
          <w:sz w:val="28"/>
          <w:szCs w:val="28"/>
          <w:lang w:eastAsia="ru-RU"/>
        </w:rPr>
        <w:t>–</w:t>
      </w:r>
      <w:r w:rsidRPr="00FD6A3D">
        <w:rPr>
          <w:rFonts w:ascii="Times New Roman" w:eastAsia="Arial Unicode MS" w:hAnsi="Times New Roman" w:cs="Times New Roman"/>
          <w:sz w:val="28"/>
          <w:szCs w:val="28"/>
          <w:lang w:eastAsia="ru-RU"/>
        </w:rPr>
        <w:t xml:space="preserve"> </w:t>
      </w:r>
      <w:proofErr w:type="gramStart"/>
      <w:r w:rsidRPr="00FD6A3D">
        <w:rPr>
          <w:rFonts w:ascii="Times New Roman" w:eastAsia="Arial Unicode MS" w:hAnsi="Times New Roman" w:cs="Times New Roman"/>
          <w:sz w:val="28"/>
          <w:szCs w:val="28"/>
          <w:lang w:eastAsia="ru-RU"/>
        </w:rPr>
        <w:t>часов</w:t>
      </w:r>
      <w:proofErr w:type="gramEnd"/>
      <w:r w:rsidRPr="00FD6A3D">
        <w:rPr>
          <w:rFonts w:ascii="Times New Roman" w:eastAsia="Arial Unicode MS" w:hAnsi="Times New Roman" w:cs="Times New Roman"/>
          <w:sz w:val="28"/>
          <w:szCs w:val="28"/>
          <w:lang w:eastAsia="ru-RU"/>
        </w:rPr>
        <w:t xml:space="preserve"> работы в отопительный период</w:t>
      </w:r>
      <w:r w:rsidR="0033620D" w:rsidRPr="00FD6A3D">
        <w:rPr>
          <w:rFonts w:ascii="Times New Roman" w:eastAsia="Arial Unicode MS" w:hAnsi="Times New Roman" w:cs="Times New Roman"/>
          <w:sz w:val="28"/>
          <w:szCs w:val="28"/>
          <w:lang w:eastAsia="ru-RU"/>
        </w:rPr>
        <w:t>;</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G</w:t>
      </w:r>
      <w:r w:rsidRPr="00FD6A3D">
        <w:rPr>
          <w:rFonts w:ascii="Times New Roman" w:eastAsia="Arial Unicode MS" w:hAnsi="Times New Roman" w:cs="Times New Roman"/>
          <w:sz w:val="28"/>
          <w:szCs w:val="28"/>
          <w:vertAlign w:val="subscript"/>
          <w:lang w:eastAsia="ru-RU"/>
        </w:rPr>
        <w:t xml:space="preserve">ГВС </w:t>
      </w:r>
      <w:r w:rsidR="0033620D" w:rsidRPr="00FD6A3D">
        <w:rPr>
          <w:rFonts w:ascii="Times New Roman" w:eastAsia="Arial Unicode MS" w:hAnsi="Times New Roman" w:cs="Times New Roman"/>
          <w:sz w:val="28"/>
          <w:szCs w:val="28"/>
          <w:lang w:eastAsia="ru-RU"/>
        </w:rPr>
        <w:t>–</w:t>
      </w:r>
      <w:r w:rsidRPr="00FD6A3D">
        <w:rPr>
          <w:rFonts w:ascii="Times New Roman" w:eastAsia="Arial Unicode MS" w:hAnsi="Times New Roman" w:cs="Times New Roman"/>
          <w:sz w:val="28"/>
          <w:szCs w:val="28"/>
          <w:lang w:eastAsia="ru-RU"/>
        </w:rPr>
        <w:t xml:space="preserve"> среднечасовой расход воды на горячее водоснабжение, м</w:t>
      </w:r>
      <w:r w:rsidRPr="00FD6A3D">
        <w:rPr>
          <w:rFonts w:ascii="Times New Roman" w:eastAsia="Arial Unicode MS" w:hAnsi="Times New Roman" w:cs="Times New Roman"/>
          <w:sz w:val="28"/>
          <w:szCs w:val="28"/>
          <w:vertAlign w:val="superscript"/>
          <w:lang w:eastAsia="ru-RU"/>
        </w:rPr>
        <w:t>3</w:t>
      </w:r>
      <w:r w:rsidRPr="00FD6A3D">
        <w:rPr>
          <w:rFonts w:ascii="Times New Roman" w:eastAsia="Arial Unicode MS" w:hAnsi="Times New Roman" w:cs="Times New Roman"/>
          <w:sz w:val="28"/>
          <w:szCs w:val="28"/>
          <w:lang w:eastAsia="ru-RU"/>
        </w:rPr>
        <w:t>/час.</w:t>
      </w:r>
    </w:p>
    <w:p w:rsidR="00C64469" w:rsidRDefault="00C64469" w:rsidP="00C42266">
      <w:pPr>
        <w:spacing w:after="0" w:line="240" w:lineRule="auto"/>
        <w:jc w:val="both"/>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таблице 8 рассчитан баланс теплоносителя. Баланс производительности водоподготовительных установок останется неизменным, в связи с тем, что присоединение новых абонентов не планируется.</w:t>
      </w:r>
    </w:p>
    <w:p w:rsidR="00696591" w:rsidRPr="00843D1D" w:rsidRDefault="00696591" w:rsidP="00C42266">
      <w:pPr>
        <w:spacing w:after="0" w:line="240" w:lineRule="auto"/>
        <w:jc w:val="right"/>
        <w:rPr>
          <w:rFonts w:ascii="Times New Roman" w:eastAsia="Arial Unicode MS" w:hAnsi="Times New Roman" w:cs="Times New Roman"/>
          <w:sz w:val="28"/>
          <w:szCs w:val="28"/>
          <w:lang w:eastAsia="ru-RU"/>
        </w:rPr>
      </w:pPr>
    </w:p>
    <w:p w:rsidR="00696591" w:rsidRPr="00843D1D" w:rsidRDefault="00696591" w:rsidP="00C42266">
      <w:pPr>
        <w:spacing w:after="0" w:line="240" w:lineRule="auto"/>
        <w:jc w:val="right"/>
        <w:rPr>
          <w:rFonts w:ascii="Times New Roman" w:eastAsia="Arial Unicode MS" w:hAnsi="Times New Roman" w:cs="Times New Roman"/>
          <w:sz w:val="28"/>
          <w:szCs w:val="28"/>
          <w:lang w:eastAsia="ru-RU"/>
        </w:rPr>
        <w:sectPr w:rsidR="00696591" w:rsidRPr="00843D1D" w:rsidSect="00F831AF">
          <w:pgSz w:w="11907" w:h="16840" w:code="9"/>
          <w:pgMar w:top="851" w:right="567" w:bottom="567" w:left="1701" w:header="720" w:footer="720" w:gutter="0"/>
          <w:cols w:space="720"/>
        </w:sectPr>
      </w:pPr>
    </w:p>
    <w:p w:rsidR="00696591" w:rsidRPr="0033620D" w:rsidRDefault="0014143E" w:rsidP="00C42266">
      <w:pPr>
        <w:spacing w:after="0" w:line="240" w:lineRule="auto"/>
        <w:jc w:val="right"/>
        <w:rPr>
          <w:rFonts w:ascii="Times New Roman" w:eastAsia="Arial Unicode MS" w:hAnsi="Times New Roman" w:cs="Times New Roman"/>
          <w:sz w:val="28"/>
          <w:szCs w:val="28"/>
          <w:lang w:eastAsia="ru-RU"/>
        </w:rPr>
      </w:pPr>
      <w:r>
        <w:rPr>
          <w:rFonts w:ascii="Times New Roman" w:eastAsia="Arial Unicode MS" w:hAnsi="Times New Roman" w:cs="Times New Roman"/>
          <w:noProof/>
          <w:sz w:val="28"/>
          <w:szCs w:val="28"/>
          <w:lang w:eastAsia="ru-RU"/>
        </w:rPr>
        <w:lastRenderedPageBreak/>
        <w:pict>
          <v:rect id="Прямоугольник 8" o:spid="_x0000_s1039" style="position:absolute;left:0;text-align:left;margin-left:308.15pt;margin-top:-68.45pt;width:1in;height:42.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" fillcolor="white [3212]" strokecolor="white [3212]" strokeweight="2pt"/>
        </w:pict>
      </w:r>
      <w:r w:rsidR="00696591" w:rsidRPr="0033620D">
        <w:rPr>
          <w:rFonts w:ascii="Times New Roman" w:eastAsia="Arial Unicode MS" w:hAnsi="Times New Roman" w:cs="Times New Roman"/>
          <w:sz w:val="28"/>
          <w:szCs w:val="28"/>
          <w:lang w:eastAsia="ru-RU"/>
        </w:rPr>
        <w:t>Таблица 8</w:t>
      </w:r>
    </w:p>
    <w:p w:rsidR="00C64469" w:rsidRPr="00C64469" w:rsidRDefault="00C64469" w:rsidP="00C42266">
      <w:pPr>
        <w:spacing w:after="0" w:line="240" w:lineRule="auto"/>
        <w:jc w:val="right"/>
        <w:rPr>
          <w:rFonts w:ascii="Times New Roman" w:eastAsia="Arial Unicode MS" w:hAnsi="Times New Roman" w:cs="Times New Roman"/>
          <w:b/>
          <w:sz w:val="28"/>
          <w:szCs w:val="28"/>
          <w:lang w:eastAsia="ru-RU"/>
        </w:rPr>
      </w:pPr>
    </w:p>
    <w:tbl>
      <w:tblPr>
        <w:tblW w:w="13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261"/>
        <w:gridCol w:w="2409"/>
        <w:gridCol w:w="2694"/>
        <w:gridCol w:w="1840"/>
        <w:gridCol w:w="1661"/>
        <w:gridCol w:w="1643"/>
      </w:tblGrid>
      <w:tr w:rsidR="00696591" w:rsidRPr="00C64469" w:rsidTr="009B2959">
        <w:trPr>
          <w:trHeight w:val="1486"/>
        </w:trPr>
        <w:tc>
          <w:tcPr>
            <w:tcW w:w="3261"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Наименование источника теплоснабжения</w:t>
            </w:r>
          </w:p>
        </w:tc>
        <w:tc>
          <w:tcPr>
            <w:tcW w:w="2409"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Кол</w:t>
            </w:r>
            <w:r w:rsidR="00C64469">
              <w:rPr>
                <w:rFonts w:ascii="Times New Roman" w:eastAsia="Arial Unicode MS" w:hAnsi="Times New Roman" w:cs="Times New Roman"/>
                <w:sz w:val="24"/>
                <w:szCs w:val="24"/>
                <w:lang w:eastAsia="ru-RU"/>
              </w:rPr>
              <w:t>ичест</w:t>
            </w:r>
            <w:r w:rsidRPr="00C64469">
              <w:rPr>
                <w:rFonts w:ascii="Times New Roman" w:eastAsia="Arial Unicode MS" w:hAnsi="Times New Roman" w:cs="Times New Roman"/>
                <w:sz w:val="24"/>
                <w:szCs w:val="24"/>
                <w:lang w:eastAsia="ru-RU"/>
              </w:rPr>
              <w:t>во воды, необходимо</w:t>
            </w:r>
            <w:r w:rsidR="00C64469">
              <w:rPr>
                <w:rFonts w:ascii="Times New Roman" w:eastAsia="Arial Unicode MS" w:hAnsi="Times New Roman" w:cs="Times New Roman"/>
                <w:sz w:val="24"/>
                <w:szCs w:val="24"/>
                <w:lang w:eastAsia="ru-RU"/>
              </w:rPr>
              <w:t>е</w:t>
            </w:r>
            <w:r w:rsidRPr="00C64469">
              <w:rPr>
                <w:rFonts w:ascii="Times New Roman" w:eastAsia="Arial Unicode MS" w:hAnsi="Times New Roman" w:cs="Times New Roman"/>
                <w:sz w:val="24"/>
                <w:szCs w:val="24"/>
                <w:lang w:eastAsia="ru-RU"/>
              </w:rPr>
              <w:t xml:space="preserve"> для производства и передачи тепловой энергии котельными, м</w:t>
            </w:r>
            <w:r w:rsidRPr="00C64469">
              <w:rPr>
                <w:rFonts w:ascii="Times New Roman" w:eastAsia="Arial Unicode MS" w:hAnsi="Times New Roman" w:cs="Times New Roman"/>
                <w:sz w:val="24"/>
                <w:szCs w:val="24"/>
                <w:vertAlign w:val="superscript"/>
                <w:lang w:eastAsia="ru-RU"/>
              </w:rPr>
              <w:t xml:space="preserve">3 </w:t>
            </w:r>
            <w:r w:rsidRPr="00C64469">
              <w:rPr>
                <w:rFonts w:ascii="Times New Roman" w:eastAsia="Arial Unicode MS" w:hAnsi="Times New Roman" w:cs="Times New Roman"/>
                <w:sz w:val="24"/>
                <w:szCs w:val="24"/>
                <w:lang w:eastAsia="ru-RU"/>
              </w:rPr>
              <w:t>(</w:t>
            </w:r>
            <w:proofErr w:type="gramStart"/>
            <w:r w:rsidRPr="00C64469">
              <w:rPr>
                <w:rFonts w:ascii="Times New Roman" w:eastAsia="Arial Unicode MS" w:hAnsi="Times New Roman" w:cs="Times New Roman"/>
                <w:sz w:val="24"/>
                <w:szCs w:val="24"/>
                <w:lang w:val="en-US" w:eastAsia="ru-RU"/>
              </w:rPr>
              <w:t>V</w:t>
            </w:r>
            <w:proofErr w:type="gramEnd"/>
            <w:r w:rsidRPr="00C64469">
              <w:rPr>
                <w:rFonts w:ascii="Times New Roman" w:eastAsia="Arial Unicode MS" w:hAnsi="Times New Roman" w:cs="Times New Roman"/>
                <w:sz w:val="24"/>
                <w:szCs w:val="24"/>
                <w:vertAlign w:val="subscript"/>
                <w:lang w:eastAsia="ru-RU"/>
              </w:rPr>
              <w:t>общ</w:t>
            </w:r>
            <w:r w:rsidRPr="00C64469">
              <w:rPr>
                <w:rFonts w:ascii="Times New Roman" w:eastAsia="Arial Unicode MS" w:hAnsi="Times New Roman" w:cs="Times New Roman"/>
                <w:sz w:val="24"/>
                <w:szCs w:val="24"/>
                <w:lang w:eastAsia="ru-RU"/>
              </w:rPr>
              <w:t>.)</w:t>
            </w:r>
          </w:p>
        </w:tc>
        <w:tc>
          <w:tcPr>
            <w:tcW w:w="2694"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Объем воды на заполнение системы теплоснабжения, м</w:t>
            </w:r>
            <w:r w:rsidRPr="00C64469">
              <w:rPr>
                <w:rFonts w:ascii="Times New Roman" w:eastAsia="Arial Unicode MS" w:hAnsi="Times New Roman" w:cs="Times New Roman"/>
                <w:sz w:val="24"/>
                <w:szCs w:val="24"/>
                <w:vertAlign w:val="superscript"/>
                <w:lang w:eastAsia="ru-RU"/>
              </w:rPr>
              <w:t>3</w:t>
            </w:r>
          </w:p>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w:t>
            </w:r>
            <w:proofErr w:type="gramStart"/>
            <w:r w:rsidRPr="00C64469">
              <w:rPr>
                <w:rFonts w:ascii="Times New Roman" w:eastAsia="Arial Unicode MS" w:hAnsi="Times New Roman" w:cs="Times New Roman"/>
                <w:sz w:val="24"/>
                <w:szCs w:val="24"/>
                <w:lang w:val="en-US" w:eastAsia="ru-RU"/>
              </w:rPr>
              <w:t>V</w:t>
            </w:r>
            <w:proofErr w:type="gramEnd"/>
            <w:r w:rsidRPr="00C64469">
              <w:rPr>
                <w:rFonts w:ascii="Times New Roman" w:eastAsia="Arial Unicode MS" w:hAnsi="Times New Roman" w:cs="Times New Roman"/>
                <w:sz w:val="24"/>
                <w:szCs w:val="24"/>
                <w:vertAlign w:val="subscript"/>
                <w:lang w:eastAsia="ru-RU"/>
              </w:rPr>
              <w:t>от</w:t>
            </w:r>
            <w:r w:rsidRPr="00C64469">
              <w:rPr>
                <w:rFonts w:ascii="Times New Roman" w:eastAsia="Arial Unicode MS" w:hAnsi="Times New Roman" w:cs="Times New Roman"/>
                <w:sz w:val="24"/>
                <w:szCs w:val="24"/>
                <w:lang w:eastAsia="ru-RU"/>
              </w:rPr>
              <w:t>.)</w:t>
            </w:r>
          </w:p>
        </w:tc>
        <w:tc>
          <w:tcPr>
            <w:tcW w:w="1840"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Объем воды на заполнение трубопроводов сетей, м</w:t>
            </w:r>
            <w:r w:rsidRPr="00C64469">
              <w:rPr>
                <w:rFonts w:ascii="Times New Roman" w:eastAsia="Arial Unicode MS" w:hAnsi="Times New Roman" w:cs="Times New Roman"/>
                <w:sz w:val="24"/>
                <w:szCs w:val="24"/>
                <w:vertAlign w:val="superscript"/>
                <w:lang w:eastAsia="ru-RU"/>
              </w:rPr>
              <w:t>3</w:t>
            </w:r>
            <w:r w:rsidRPr="00C64469">
              <w:rPr>
                <w:rFonts w:ascii="Times New Roman" w:eastAsia="Arial Unicode MS" w:hAnsi="Times New Roman" w:cs="Times New Roman"/>
                <w:sz w:val="24"/>
                <w:szCs w:val="24"/>
                <w:lang w:val="en-US" w:eastAsia="ru-RU"/>
              </w:rPr>
              <w:t>V</w:t>
            </w:r>
            <w:proofErr w:type="spellStart"/>
            <w:r w:rsidRPr="00C64469">
              <w:rPr>
                <w:rFonts w:ascii="Times New Roman" w:eastAsia="Arial Unicode MS" w:hAnsi="Times New Roman" w:cs="Times New Roman"/>
                <w:sz w:val="24"/>
                <w:szCs w:val="24"/>
                <w:vertAlign w:val="subscript"/>
                <w:lang w:eastAsia="ru-RU"/>
              </w:rPr>
              <w:t>т</w:t>
            </w:r>
            <w:proofErr w:type="gramStart"/>
            <w:r w:rsidRPr="00C64469">
              <w:rPr>
                <w:rFonts w:ascii="Times New Roman" w:eastAsia="Arial Unicode MS" w:hAnsi="Times New Roman" w:cs="Times New Roman"/>
                <w:sz w:val="24"/>
                <w:szCs w:val="24"/>
                <w:vertAlign w:val="subscript"/>
                <w:lang w:eastAsia="ru-RU"/>
              </w:rPr>
              <w:t>.с</w:t>
            </w:r>
            <w:proofErr w:type="spellEnd"/>
            <w:proofErr w:type="gramEnd"/>
          </w:p>
        </w:tc>
        <w:tc>
          <w:tcPr>
            <w:tcW w:w="1661"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Объем воды на ГВС, м</w:t>
            </w:r>
            <w:r w:rsidRPr="00C64469">
              <w:rPr>
                <w:rFonts w:ascii="Times New Roman" w:eastAsia="Arial Unicode MS" w:hAnsi="Times New Roman" w:cs="Times New Roman"/>
                <w:sz w:val="24"/>
                <w:szCs w:val="24"/>
                <w:vertAlign w:val="superscript"/>
                <w:lang w:eastAsia="ru-RU"/>
              </w:rPr>
              <w:t>3</w:t>
            </w:r>
          </w:p>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/год</w:t>
            </w:r>
          </w:p>
        </w:tc>
        <w:tc>
          <w:tcPr>
            <w:tcW w:w="1643"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 xml:space="preserve">Объем </w:t>
            </w:r>
            <w:proofErr w:type="spellStart"/>
            <w:r w:rsidRPr="00C64469">
              <w:rPr>
                <w:rFonts w:ascii="Times New Roman" w:eastAsia="Arial Unicode MS" w:hAnsi="Times New Roman" w:cs="Times New Roman"/>
                <w:sz w:val="24"/>
                <w:szCs w:val="24"/>
                <w:lang w:eastAsia="ru-RU"/>
              </w:rPr>
              <w:t>подпиточной</w:t>
            </w:r>
            <w:proofErr w:type="spellEnd"/>
            <w:r w:rsidRPr="00C64469">
              <w:rPr>
                <w:rFonts w:ascii="Times New Roman" w:eastAsia="Arial Unicode MS" w:hAnsi="Times New Roman" w:cs="Times New Roman"/>
                <w:sz w:val="24"/>
                <w:szCs w:val="24"/>
                <w:lang w:eastAsia="ru-RU"/>
              </w:rPr>
              <w:t xml:space="preserve"> воды, м</w:t>
            </w:r>
            <w:r w:rsidRPr="00C64469">
              <w:rPr>
                <w:rFonts w:ascii="Times New Roman" w:eastAsia="Arial Unicode MS" w:hAnsi="Times New Roman" w:cs="Times New Roman"/>
                <w:sz w:val="24"/>
                <w:szCs w:val="24"/>
                <w:vertAlign w:val="superscript"/>
                <w:lang w:eastAsia="ru-RU"/>
              </w:rPr>
              <w:t>3</w:t>
            </w:r>
          </w:p>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/год</w:t>
            </w:r>
          </w:p>
        </w:tc>
      </w:tr>
      <w:tr w:rsidR="00FD6A3D" w:rsidRPr="00C64469" w:rsidTr="009B2959">
        <w:trPr>
          <w:trHeight w:val="368"/>
        </w:trPr>
        <w:tc>
          <w:tcPr>
            <w:tcW w:w="3261"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409"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2694"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840"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661"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c>
          <w:tcPr>
            <w:tcW w:w="1643"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p>
        </w:tc>
      </w:tr>
      <w:tr w:rsidR="0025163F" w:rsidRPr="00C64469" w:rsidTr="00011B82">
        <w:tc>
          <w:tcPr>
            <w:tcW w:w="3261" w:type="dxa"/>
            <w:shd w:val="clear" w:color="auto" w:fill="FFFFFF"/>
          </w:tcPr>
          <w:p w:rsidR="0025163F" w:rsidRDefault="0025163F" w:rsidP="00011B82">
            <w:pPr>
              <w:pStyle w:val="a9"/>
              <w:spacing w:after="0"/>
              <w:ind w:left="0"/>
              <w:jc w:val="center"/>
              <w:rPr>
                <w:rFonts w:ascii="Times New Roman" w:hAnsi="Times New Roman" w:cs="Times New Roman"/>
                <w:sz w:val="24"/>
                <w:lang w:eastAsia="ru-RU"/>
              </w:rPr>
            </w:pPr>
            <w:r w:rsidRPr="0025163F">
              <w:rPr>
                <w:rFonts w:ascii="Times New Roman" w:hAnsi="Times New Roman" w:cs="Times New Roman"/>
                <w:sz w:val="24"/>
                <w:lang w:eastAsia="ru-RU"/>
              </w:rPr>
              <w:t>Котельная № 15,</w:t>
            </w:r>
          </w:p>
          <w:p w:rsidR="0025163F" w:rsidRDefault="0025163F" w:rsidP="00011B82">
            <w:pPr>
              <w:pStyle w:val="a9"/>
              <w:spacing w:after="0"/>
              <w:ind w:left="0"/>
              <w:jc w:val="center"/>
              <w:rPr>
                <w:rFonts w:ascii="Times New Roman" w:hAnsi="Times New Roman" w:cs="Times New Roman"/>
                <w:sz w:val="24"/>
                <w:lang w:eastAsia="ru-RU"/>
              </w:rPr>
            </w:pPr>
            <w:proofErr w:type="spellStart"/>
            <w:r w:rsidRPr="0025163F">
              <w:rPr>
                <w:rFonts w:ascii="Times New Roman" w:hAnsi="Times New Roman" w:cs="Times New Roman"/>
                <w:sz w:val="24"/>
                <w:lang w:eastAsia="ru-RU"/>
              </w:rPr>
              <w:t>х</w:t>
            </w:r>
            <w:r>
              <w:rPr>
                <w:rFonts w:ascii="Times New Roman" w:hAnsi="Times New Roman" w:cs="Times New Roman"/>
                <w:sz w:val="24"/>
                <w:lang w:eastAsia="ru-RU"/>
              </w:rPr>
              <w:t>ут</w:t>
            </w:r>
            <w:proofErr w:type="spellEnd"/>
            <w:r w:rsidRPr="0025163F">
              <w:rPr>
                <w:rFonts w:ascii="Times New Roman" w:hAnsi="Times New Roman" w:cs="Times New Roman"/>
                <w:sz w:val="24"/>
                <w:lang w:eastAsia="ru-RU"/>
              </w:rPr>
              <w:t>. Садовый,</w:t>
            </w:r>
          </w:p>
          <w:p w:rsidR="0025163F" w:rsidRPr="0025163F" w:rsidRDefault="0025163F" w:rsidP="00011B82">
            <w:pPr>
              <w:pStyle w:val="a9"/>
              <w:spacing w:after="0"/>
              <w:ind w:left="0"/>
              <w:jc w:val="center"/>
              <w:rPr>
                <w:rFonts w:ascii="Times New Roman" w:hAnsi="Times New Roman" w:cs="Times New Roman"/>
                <w:sz w:val="24"/>
                <w:lang w:eastAsia="ru-RU"/>
              </w:rPr>
            </w:pPr>
            <w:r w:rsidRPr="0025163F">
              <w:rPr>
                <w:rFonts w:ascii="Times New Roman" w:hAnsi="Times New Roman" w:cs="Times New Roman"/>
                <w:sz w:val="24"/>
                <w:lang w:eastAsia="ru-RU"/>
              </w:rPr>
              <w:t>ул. Первомайская, 8</w:t>
            </w:r>
          </w:p>
        </w:tc>
        <w:tc>
          <w:tcPr>
            <w:tcW w:w="2409" w:type="dxa"/>
            <w:shd w:val="clear" w:color="auto" w:fill="FFFFFF"/>
          </w:tcPr>
          <w:p w:rsidR="0025163F" w:rsidRPr="0025163F" w:rsidRDefault="0025163F" w:rsidP="00011B82">
            <w:pPr>
              <w:spacing w:after="0"/>
              <w:jc w:val="center"/>
              <w:rPr>
                <w:rFonts w:ascii="Times New Roman" w:hAnsi="Times New Roman" w:cs="Times New Roman"/>
                <w:bCs/>
                <w:color w:val="000000"/>
                <w:sz w:val="24"/>
                <w:lang w:eastAsia="ru-RU"/>
              </w:rPr>
            </w:pPr>
            <w:r w:rsidRPr="0025163F">
              <w:rPr>
                <w:rFonts w:ascii="Times New Roman" w:hAnsi="Times New Roman" w:cs="Times New Roman"/>
                <w:bCs/>
                <w:color w:val="000000"/>
                <w:sz w:val="24"/>
                <w:lang w:eastAsia="ru-RU"/>
              </w:rPr>
              <w:t>970</w:t>
            </w:r>
          </w:p>
        </w:tc>
        <w:tc>
          <w:tcPr>
            <w:tcW w:w="2694" w:type="dxa"/>
            <w:shd w:val="clear" w:color="auto" w:fill="FFFFFF"/>
          </w:tcPr>
          <w:p w:rsidR="0025163F" w:rsidRPr="00C64469" w:rsidRDefault="0025163F" w:rsidP="00011B8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840" w:type="dxa"/>
            <w:shd w:val="clear" w:color="auto" w:fill="FFFFFF"/>
          </w:tcPr>
          <w:p w:rsidR="0025163F" w:rsidRPr="00C64469" w:rsidRDefault="0025163F" w:rsidP="00011B8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661" w:type="dxa"/>
            <w:shd w:val="clear" w:color="auto" w:fill="FFFFFF"/>
          </w:tcPr>
          <w:p w:rsidR="0025163F" w:rsidRPr="00C64469" w:rsidRDefault="0025163F" w:rsidP="00011B8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643" w:type="dxa"/>
            <w:shd w:val="clear" w:color="auto" w:fill="FFFFFF"/>
          </w:tcPr>
          <w:p w:rsidR="0025163F" w:rsidRPr="00C64469" w:rsidRDefault="0014143E" w:rsidP="00011B82">
            <w:pPr>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shape id="_x0000_s1079" type="#_x0000_t202" style="position:absolute;left:0;text-align:left;margin-left:88.9pt;margin-top:36.2pt;width:36.95pt;height:23.75pt;z-index:251717632;mso-position-horizontal-relative:text;mso-position-vertical-relative:text" stroked="f">
                  <v:textbox style="layout-flow:vertical">
                    <w:txbxContent>
                      <w:p w:rsidR="0014143E" w:rsidRPr="00011B82" w:rsidRDefault="0014143E">
                        <w:pPr>
                          <w:rPr>
                            <w:rFonts w:ascii="Times New Roman" w:hAnsi="Times New Roman" w:cs="Times New Roman"/>
                            <w:sz w:val="28"/>
                            <w:szCs w:val="28"/>
                          </w:rPr>
                        </w:pPr>
                        <w:r w:rsidRPr="00011B82">
                          <w:rPr>
                            <w:rFonts w:ascii="Times New Roman" w:hAnsi="Times New Roman" w:cs="Times New Roman"/>
                            <w:sz w:val="28"/>
                            <w:szCs w:val="28"/>
                          </w:rPr>
                          <w:t>26</w:t>
                        </w:r>
                      </w:p>
                    </w:txbxContent>
                  </v:textbox>
                </v:shape>
              </w:pict>
            </w:r>
            <w:r w:rsidR="0025163F">
              <w:rPr>
                <w:rFonts w:ascii="Times New Roman" w:hAnsi="Times New Roman" w:cs="Times New Roman"/>
                <w:color w:val="000000"/>
                <w:sz w:val="24"/>
                <w:szCs w:val="24"/>
              </w:rPr>
              <w:t>–</w:t>
            </w:r>
          </w:p>
        </w:tc>
      </w:tr>
      <w:tr w:rsidR="0025163F" w:rsidRPr="00C64469" w:rsidTr="00011B82">
        <w:tc>
          <w:tcPr>
            <w:tcW w:w="3261" w:type="dxa"/>
            <w:shd w:val="clear" w:color="auto" w:fill="FFFFFF"/>
          </w:tcPr>
          <w:p w:rsidR="0025163F" w:rsidRDefault="0025163F" w:rsidP="00011B82">
            <w:pPr>
              <w:spacing w:after="0"/>
              <w:jc w:val="center"/>
              <w:rPr>
                <w:rFonts w:ascii="Times New Roman" w:hAnsi="Times New Roman" w:cs="Times New Roman"/>
                <w:sz w:val="24"/>
                <w:szCs w:val="20"/>
              </w:rPr>
            </w:pPr>
            <w:r w:rsidRPr="0025163F">
              <w:rPr>
                <w:rFonts w:ascii="Times New Roman" w:hAnsi="Times New Roman" w:cs="Times New Roman"/>
                <w:sz w:val="24"/>
                <w:szCs w:val="20"/>
              </w:rPr>
              <w:t>Котельная № 25,</w:t>
            </w:r>
          </w:p>
          <w:p w:rsidR="0025163F" w:rsidRPr="0025163F" w:rsidRDefault="0025163F" w:rsidP="00011B82">
            <w:pPr>
              <w:spacing w:after="0"/>
              <w:jc w:val="center"/>
              <w:rPr>
                <w:rFonts w:ascii="Times New Roman" w:hAnsi="Times New Roman" w:cs="Times New Roman"/>
                <w:sz w:val="24"/>
                <w:szCs w:val="20"/>
              </w:rPr>
            </w:pPr>
            <w:r w:rsidRPr="0025163F">
              <w:rPr>
                <w:rFonts w:ascii="Times New Roman" w:hAnsi="Times New Roman" w:cs="Times New Roman"/>
                <w:sz w:val="24"/>
                <w:szCs w:val="20"/>
              </w:rPr>
              <w:t xml:space="preserve">с. </w:t>
            </w:r>
            <w:proofErr w:type="spellStart"/>
            <w:r w:rsidRPr="0025163F">
              <w:rPr>
                <w:rFonts w:ascii="Times New Roman" w:hAnsi="Times New Roman" w:cs="Times New Roman"/>
                <w:sz w:val="24"/>
                <w:szCs w:val="20"/>
              </w:rPr>
              <w:t>Кеслерово</w:t>
            </w:r>
            <w:proofErr w:type="spellEnd"/>
            <w:r w:rsidRPr="0025163F">
              <w:rPr>
                <w:rFonts w:ascii="Times New Roman" w:hAnsi="Times New Roman" w:cs="Times New Roman"/>
                <w:sz w:val="24"/>
                <w:szCs w:val="20"/>
              </w:rPr>
              <w:t xml:space="preserve"> ул. Гастелло, 62</w:t>
            </w:r>
          </w:p>
        </w:tc>
        <w:tc>
          <w:tcPr>
            <w:tcW w:w="2409" w:type="dxa"/>
            <w:shd w:val="clear" w:color="auto" w:fill="FFFFFF"/>
          </w:tcPr>
          <w:p w:rsidR="0025163F" w:rsidRPr="0025163F" w:rsidRDefault="0025163F" w:rsidP="00011B82">
            <w:pPr>
              <w:spacing w:after="0"/>
              <w:jc w:val="center"/>
              <w:rPr>
                <w:rFonts w:ascii="Times New Roman" w:hAnsi="Times New Roman" w:cs="Times New Roman"/>
                <w:bCs/>
                <w:color w:val="000000"/>
                <w:sz w:val="24"/>
              </w:rPr>
            </w:pPr>
            <w:r w:rsidRPr="0025163F">
              <w:rPr>
                <w:rFonts w:ascii="Times New Roman" w:hAnsi="Times New Roman" w:cs="Times New Roman"/>
                <w:bCs/>
                <w:color w:val="000000"/>
                <w:sz w:val="24"/>
              </w:rPr>
              <w:t>176</w:t>
            </w:r>
          </w:p>
        </w:tc>
        <w:tc>
          <w:tcPr>
            <w:tcW w:w="2694" w:type="dxa"/>
            <w:shd w:val="clear" w:color="auto" w:fill="FFFFFF"/>
          </w:tcPr>
          <w:p w:rsidR="0025163F" w:rsidRPr="00C64469" w:rsidRDefault="0025163F" w:rsidP="00011B8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840" w:type="dxa"/>
            <w:shd w:val="clear" w:color="auto" w:fill="FFFFFF"/>
          </w:tcPr>
          <w:p w:rsidR="0025163F" w:rsidRPr="00C64469" w:rsidRDefault="0025163F" w:rsidP="00011B8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661" w:type="dxa"/>
            <w:shd w:val="clear" w:color="auto" w:fill="FFFFFF"/>
          </w:tcPr>
          <w:p w:rsidR="0025163F" w:rsidRPr="00C64469" w:rsidRDefault="0025163F" w:rsidP="00011B8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643" w:type="dxa"/>
            <w:shd w:val="clear" w:color="auto" w:fill="FFFFFF"/>
          </w:tcPr>
          <w:p w:rsidR="0025163F" w:rsidRPr="00C64469" w:rsidRDefault="0025163F" w:rsidP="00011B8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25163F" w:rsidRPr="00C64469" w:rsidTr="00011B82">
        <w:tc>
          <w:tcPr>
            <w:tcW w:w="3261" w:type="dxa"/>
            <w:shd w:val="clear" w:color="auto" w:fill="FFFFFF"/>
          </w:tcPr>
          <w:p w:rsidR="0025163F" w:rsidRDefault="0025163F" w:rsidP="00011B82">
            <w:pPr>
              <w:spacing w:after="0"/>
              <w:jc w:val="center"/>
              <w:rPr>
                <w:rFonts w:ascii="Times New Roman" w:hAnsi="Times New Roman"/>
                <w:sz w:val="24"/>
                <w:szCs w:val="20"/>
              </w:rPr>
            </w:pPr>
            <w:r w:rsidRPr="0025163F">
              <w:rPr>
                <w:rFonts w:ascii="Times New Roman" w:hAnsi="Times New Roman"/>
                <w:sz w:val="24"/>
                <w:szCs w:val="20"/>
              </w:rPr>
              <w:t>Котельная № 30,</w:t>
            </w:r>
          </w:p>
          <w:p w:rsidR="0025163F" w:rsidRDefault="0025163F" w:rsidP="00011B82">
            <w:pPr>
              <w:spacing w:after="0"/>
              <w:jc w:val="center"/>
              <w:rPr>
                <w:rFonts w:ascii="Times New Roman" w:hAnsi="Times New Roman"/>
                <w:sz w:val="24"/>
                <w:szCs w:val="20"/>
              </w:rPr>
            </w:pPr>
            <w:proofErr w:type="spellStart"/>
            <w:r w:rsidRPr="0025163F">
              <w:rPr>
                <w:rFonts w:ascii="Times New Roman" w:hAnsi="Times New Roman"/>
                <w:sz w:val="24"/>
                <w:szCs w:val="20"/>
              </w:rPr>
              <w:t>х</w:t>
            </w:r>
            <w:r>
              <w:rPr>
                <w:rFonts w:ascii="Times New Roman" w:hAnsi="Times New Roman"/>
                <w:sz w:val="24"/>
                <w:szCs w:val="20"/>
              </w:rPr>
              <w:t>ут</w:t>
            </w:r>
            <w:proofErr w:type="spellEnd"/>
            <w:r w:rsidRPr="0025163F">
              <w:rPr>
                <w:rFonts w:ascii="Times New Roman" w:hAnsi="Times New Roman"/>
                <w:sz w:val="24"/>
                <w:szCs w:val="20"/>
              </w:rPr>
              <w:t>. Павловский,</w:t>
            </w:r>
          </w:p>
          <w:p w:rsidR="0025163F" w:rsidRPr="0025163F" w:rsidRDefault="0025163F" w:rsidP="00011B82">
            <w:pPr>
              <w:spacing w:after="0"/>
              <w:jc w:val="center"/>
              <w:rPr>
                <w:rFonts w:ascii="Times New Roman" w:hAnsi="Times New Roman"/>
                <w:sz w:val="24"/>
                <w:szCs w:val="24"/>
              </w:rPr>
            </w:pPr>
            <w:r w:rsidRPr="0025163F">
              <w:rPr>
                <w:rFonts w:ascii="Times New Roman" w:hAnsi="Times New Roman"/>
                <w:sz w:val="24"/>
                <w:szCs w:val="20"/>
              </w:rPr>
              <w:t>ул. Молодежная, 2-Б</w:t>
            </w:r>
          </w:p>
        </w:tc>
        <w:tc>
          <w:tcPr>
            <w:tcW w:w="2409" w:type="dxa"/>
            <w:shd w:val="clear" w:color="auto" w:fill="FFFFFF"/>
          </w:tcPr>
          <w:p w:rsidR="0025163F" w:rsidRPr="0025163F" w:rsidRDefault="0025163F" w:rsidP="00011B82">
            <w:pPr>
              <w:spacing w:after="0"/>
              <w:jc w:val="center"/>
              <w:rPr>
                <w:rFonts w:ascii="Times New Roman" w:hAnsi="Times New Roman" w:cs="Times New Roman"/>
                <w:bCs/>
                <w:color w:val="000000"/>
                <w:sz w:val="24"/>
              </w:rPr>
            </w:pPr>
            <w:r w:rsidRPr="0025163F">
              <w:rPr>
                <w:rFonts w:ascii="Times New Roman" w:hAnsi="Times New Roman" w:cs="Times New Roman"/>
                <w:bCs/>
                <w:color w:val="000000"/>
                <w:sz w:val="24"/>
              </w:rPr>
              <w:t>822</w:t>
            </w:r>
          </w:p>
        </w:tc>
        <w:tc>
          <w:tcPr>
            <w:tcW w:w="2694" w:type="dxa"/>
            <w:shd w:val="clear" w:color="auto" w:fill="FFFFFF"/>
          </w:tcPr>
          <w:p w:rsidR="0025163F" w:rsidRPr="00C64469" w:rsidRDefault="0025163F" w:rsidP="00011B8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840" w:type="dxa"/>
            <w:shd w:val="clear" w:color="auto" w:fill="FFFFFF"/>
          </w:tcPr>
          <w:p w:rsidR="0025163F" w:rsidRPr="00C64469" w:rsidRDefault="0025163F" w:rsidP="00011B8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661" w:type="dxa"/>
            <w:shd w:val="clear" w:color="auto" w:fill="FFFFFF"/>
          </w:tcPr>
          <w:p w:rsidR="0025163F" w:rsidRPr="00C64469" w:rsidRDefault="0025163F" w:rsidP="00011B8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643" w:type="dxa"/>
            <w:shd w:val="clear" w:color="auto" w:fill="FFFFFF"/>
          </w:tcPr>
          <w:p w:rsidR="0025163F" w:rsidRPr="00C64469" w:rsidRDefault="0025163F" w:rsidP="00011B8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25163F" w:rsidRPr="00C64469" w:rsidTr="00011B82">
        <w:tc>
          <w:tcPr>
            <w:tcW w:w="3261" w:type="dxa"/>
            <w:shd w:val="clear" w:color="auto" w:fill="FFFFFF"/>
          </w:tcPr>
          <w:p w:rsidR="0025163F" w:rsidRDefault="0025163F" w:rsidP="00011B82">
            <w:pPr>
              <w:spacing w:after="0"/>
              <w:jc w:val="center"/>
              <w:rPr>
                <w:rFonts w:ascii="Times New Roman" w:hAnsi="Times New Roman"/>
                <w:sz w:val="24"/>
                <w:szCs w:val="20"/>
              </w:rPr>
            </w:pPr>
            <w:r w:rsidRPr="0025163F">
              <w:rPr>
                <w:rFonts w:ascii="Times New Roman" w:hAnsi="Times New Roman"/>
                <w:sz w:val="24"/>
                <w:szCs w:val="20"/>
              </w:rPr>
              <w:t>Котельная № 43,</w:t>
            </w:r>
          </w:p>
          <w:p w:rsidR="0025163F" w:rsidRDefault="0025163F" w:rsidP="00011B82">
            <w:pPr>
              <w:spacing w:after="0"/>
              <w:jc w:val="center"/>
              <w:rPr>
                <w:rFonts w:ascii="Times New Roman" w:hAnsi="Times New Roman"/>
                <w:sz w:val="24"/>
                <w:szCs w:val="20"/>
              </w:rPr>
            </w:pPr>
            <w:proofErr w:type="spellStart"/>
            <w:r w:rsidRPr="0025163F">
              <w:rPr>
                <w:rFonts w:ascii="Times New Roman" w:hAnsi="Times New Roman"/>
                <w:sz w:val="24"/>
                <w:szCs w:val="20"/>
              </w:rPr>
              <w:t>х</w:t>
            </w:r>
            <w:r>
              <w:rPr>
                <w:rFonts w:ascii="Times New Roman" w:hAnsi="Times New Roman"/>
                <w:sz w:val="24"/>
                <w:szCs w:val="20"/>
              </w:rPr>
              <w:t>ут</w:t>
            </w:r>
            <w:proofErr w:type="spellEnd"/>
            <w:r w:rsidRPr="0025163F">
              <w:rPr>
                <w:rFonts w:ascii="Times New Roman" w:hAnsi="Times New Roman"/>
                <w:sz w:val="24"/>
                <w:szCs w:val="20"/>
              </w:rPr>
              <w:t xml:space="preserve">. </w:t>
            </w:r>
            <w:proofErr w:type="spellStart"/>
            <w:r w:rsidRPr="0025163F">
              <w:rPr>
                <w:rFonts w:ascii="Times New Roman" w:hAnsi="Times New Roman"/>
                <w:sz w:val="24"/>
                <w:szCs w:val="20"/>
              </w:rPr>
              <w:t>Плавненский</w:t>
            </w:r>
            <w:proofErr w:type="spellEnd"/>
            <w:r w:rsidRPr="0025163F">
              <w:rPr>
                <w:rFonts w:ascii="Times New Roman" w:hAnsi="Times New Roman"/>
                <w:sz w:val="24"/>
                <w:szCs w:val="20"/>
              </w:rPr>
              <w:t>,</w:t>
            </w:r>
          </w:p>
          <w:p w:rsidR="0025163F" w:rsidRPr="0025163F" w:rsidRDefault="0025163F" w:rsidP="00011B82">
            <w:pPr>
              <w:spacing w:after="0"/>
              <w:jc w:val="center"/>
              <w:rPr>
                <w:rFonts w:ascii="Times New Roman" w:hAnsi="Times New Roman"/>
                <w:sz w:val="24"/>
                <w:szCs w:val="20"/>
              </w:rPr>
            </w:pPr>
            <w:r w:rsidRPr="0025163F">
              <w:rPr>
                <w:rFonts w:ascii="Times New Roman" w:hAnsi="Times New Roman"/>
                <w:sz w:val="24"/>
                <w:szCs w:val="20"/>
              </w:rPr>
              <w:t>ул. Широкая, 2А</w:t>
            </w:r>
          </w:p>
        </w:tc>
        <w:tc>
          <w:tcPr>
            <w:tcW w:w="2409" w:type="dxa"/>
            <w:shd w:val="clear" w:color="auto" w:fill="FFFFFF"/>
          </w:tcPr>
          <w:p w:rsidR="0025163F" w:rsidRPr="0025163F" w:rsidRDefault="0025163F" w:rsidP="00011B82">
            <w:pPr>
              <w:spacing w:after="0"/>
              <w:jc w:val="center"/>
              <w:rPr>
                <w:rFonts w:ascii="Times New Roman" w:hAnsi="Times New Roman" w:cs="Times New Roman"/>
                <w:bCs/>
                <w:color w:val="000000"/>
                <w:sz w:val="24"/>
              </w:rPr>
            </w:pPr>
            <w:r w:rsidRPr="0025163F">
              <w:rPr>
                <w:rFonts w:ascii="Times New Roman" w:hAnsi="Times New Roman" w:cs="Times New Roman"/>
                <w:bCs/>
                <w:color w:val="000000"/>
                <w:sz w:val="24"/>
              </w:rPr>
              <w:t>138</w:t>
            </w:r>
          </w:p>
        </w:tc>
        <w:tc>
          <w:tcPr>
            <w:tcW w:w="2694" w:type="dxa"/>
            <w:shd w:val="clear" w:color="auto" w:fill="FFFFFF"/>
          </w:tcPr>
          <w:p w:rsidR="0025163F" w:rsidRPr="00C64469" w:rsidRDefault="0025163F" w:rsidP="00011B8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840" w:type="dxa"/>
            <w:shd w:val="clear" w:color="auto" w:fill="FFFFFF"/>
          </w:tcPr>
          <w:p w:rsidR="0025163F" w:rsidRPr="00C64469" w:rsidRDefault="0025163F" w:rsidP="00011B8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661" w:type="dxa"/>
            <w:shd w:val="clear" w:color="auto" w:fill="FFFFFF"/>
          </w:tcPr>
          <w:p w:rsidR="0025163F" w:rsidRPr="00C64469" w:rsidRDefault="0025163F" w:rsidP="00011B8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643" w:type="dxa"/>
            <w:shd w:val="clear" w:color="auto" w:fill="FFFFFF"/>
          </w:tcPr>
          <w:p w:rsidR="0025163F" w:rsidRPr="00C64469" w:rsidRDefault="0025163F" w:rsidP="00011B8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bl>
    <w:p w:rsidR="00696591" w:rsidRPr="00843D1D" w:rsidRDefault="00696591" w:rsidP="00C42266">
      <w:pPr>
        <w:widowControl w:val="0"/>
        <w:spacing w:after="0" w:line="240" w:lineRule="auto"/>
        <w:ind w:firstLine="708"/>
        <w:jc w:val="center"/>
        <w:outlineLvl w:val="1"/>
        <w:rPr>
          <w:rFonts w:ascii="Times New Roman" w:eastAsia="Arial Unicode MS" w:hAnsi="Times New Roman" w:cs="Times New Roman"/>
          <w:bCs/>
          <w:iCs/>
          <w:sz w:val="28"/>
          <w:szCs w:val="28"/>
          <w:lang w:eastAsia="ru-RU"/>
        </w:rPr>
      </w:pPr>
    </w:p>
    <w:p w:rsidR="00696591" w:rsidRPr="00843D1D" w:rsidRDefault="00696591" w:rsidP="00C42266">
      <w:pPr>
        <w:spacing w:after="0" w:line="240" w:lineRule="auto"/>
        <w:ind w:right="52" w:firstLine="709"/>
        <w:jc w:val="center"/>
        <w:rPr>
          <w:rFonts w:ascii="Times New Roman" w:hAnsi="Times New Roman" w:cs="Times New Roman"/>
          <w:sz w:val="28"/>
          <w:szCs w:val="28"/>
        </w:rPr>
      </w:pPr>
      <w:bookmarkStart w:id="5" w:name="_Ref89623469"/>
    </w:p>
    <w:p w:rsidR="00011B82" w:rsidRDefault="00011B82" w:rsidP="00C42266">
      <w:pPr>
        <w:spacing w:after="0" w:line="240" w:lineRule="auto"/>
        <w:ind w:right="52"/>
        <w:jc w:val="right"/>
        <w:rPr>
          <w:rFonts w:ascii="Times New Roman" w:hAnsi="Times New Roman" w:cs="Times New Roman"/>
          <w:sz w:val="28"/>
          <w:szCs w:val="28"/>
        </w:rPr>
      </w:pPr>
    </w:p>
    <w:p w:rsidR="00011B82" w:rsidRDefault="00011B82" w:rsidP="00C42266">
      <w:pPr>
        <w:spacing w:after="0" w:line="240" w:lineRule="auto"/>
        <w:ind w:right="52"/>
        <w:jc w:val="right"/>
        <w:rPr>
          <w:rFonts w:ascii="Times New Roman" w:hAnsi="Times New Roman" w:cs="Times New Roman"/>
          <w:sz w:val="28"/>
          <w:szCs w:val="28"/>
        </w:rPr>
      </w:pPr>
    </w:p>
    <w:p w:rsidR="00011B82" w:rsidRDefault="00011B82" w:rsidP="00C42266">
      <w:pPr>
        <w:spacing w:after="0" w:line="240" w:lineRule="auto"/>
        <w:ind w:right="52"/>
        <w:jc w:val="right"/>
        <w:rPr>
          <w:rFonts w:ascii="Times New Roman" w:hAnsi="Times New Roman" w:cs="Times New Roman"/>
          <w:sz w:val="28"/>
          <w:szCs w:val="28"/>
        </w:rPr>
      </w:pPr>
    </w:p>
    <w:p w:rsidR="00011B82" w:rsidRDefault="00011B82" w:rsidP="00C42266">
      <w:pPr>
        <w:spacing w:after="0" w:line="240" w:lineRule="auto"/>
        <w:ind w:right="52"/>
        <w:jc w:val="right"/>
        <w:rPr>
          <w:rFonts w:ascii="Times New Roman" w:hAnsi="Times New Roman" w:cs="Times New Roman"/>
          <w:sz w:val="28"/>
          <w:szCs w:val="28"/>
        </w:rPr>
      </w:pPr>
    </w:p>
    <w:p w:rsidR="00011B82" w:rsidRDefault="00011B82" w:rsidP="00C42266">
      <w:pPr>
        <w:spacing w:after="0" w:line="240" w:lineRule="auto"/>
        <w:ind w:right="52"/>
        <w:jc w:val="right"/>
        <w:rPr>
          <w:rFonts w:ascii="Times New Roman" w:hAnsi="Times New Roman" w:cs="Times New Roman"/>
          <w:sz w:val="28"/>
          <w:szCs w:val="28"/>
        </w:rPr>
      </w:pPr>
    </w:p>
    <w:p w:rsidR="00011B82" w:rsidRDefault="00011B82" w:rsidP="00C42266">
      <w:pPr>
        <w:spacing w:after="0" w:line="240" w:lineRule="auto"/>
        <w:ind w:right="52"/>
        <w:jc w:val="right"/>
        <w:rPr>
          <w:rFonts w:ascii="Times New Roman" w:hAnsi="Times New Roman" w:cs="Times New Roman"/>
          <w:sz w:val="28"/>
          <w:szCs w:val="28"/>
        </w:rPr>
      </w:pPr>
    </w:p>
    <w:p w:rsidR="00011B82" w:rsidRDefault="00011B82" w:rsidP="00C42266">
      <w:pPr>
        <w:spacing w:after="0" w:line="240" w:lineRule="auto"/>
        <w:ind w:right="52"/>
        <w:jc w:val="right"/>
        <w:rPr>
          <w:rFonts w:ascii="Times New Roman" w:hAnsi="Times New Roman" w:cs="Times New Roman"/>
          <w:sz w:val="28"/>
          <w:szCs w:val="28"/>
        </w:rPr>
      </w:pPr>
    </w:p>
    <w:p w:rsidR="00011B82" w:rsidRDefault="00011B82" w:rsidP="00C42266">
      <w:pPr>
        <w:spacing w:after="0" w:line="240" w:lineRule="auto"/>
        <w:ind w:right="52"/>
        <w:jc w:val="right"/>
        <w:rPr>
          <w:rFonts w:ascii="Times New Roman" w:hAnsi="Times New Roman" w:cs="Times New Roman"/>
          <w:sz w:val="28"/>
          <w:szCs w:val="28"/>
        </w:rPr>
      </w:pPr>
    </w:p>
    <w:p w:rsidR="005B16B4" w:rsidRPr="0033620D" w:rsidRDefault="00696591" w:rsidP="00B403A9">
      <w:pPr>
        <w:spacing w:after="0" w:line="240" w:lineRule="auto"/>
        <w:ind w:right="52"/>
        <w:jc w:val="center"/>
        <w:rPr>
          <w:rFonts w:ascii="Times New Roman" w:hAnsi="Times New Roman" w:cs="Times New Roman"/>
          <w:sz w:val="28"/>
          <w:szCs w:val="28"/>
        </w:rPr>
      </w:pPr>
      <w:r w:rsidRPr="0033620D">
        <w:rPr>
          <w:rFonts w:ascii="Times New Roman" w:hAnsi="Times New Roman" w:cs="Times New Roman"/>
          <w:sz w:val="28"/>
          <w:szCs w:val="28"/>
        </w:rPr>
        <w:lastRenderedPageBreak/>
        <w:t xml:space="preserve">Таблица </w:t>
      </w:r>
      <w:bookmarkEnd w:id="5"/>
      <w:r w:rsidRPr="0033620D">
        <w:rPr>
          <w:rFonts w:ascii="Times New Roman" w:hAnsi="Times New Roman" w:cs="Times New Roman"/>
          <w:sz w:val="28"/>
          <w:szCs w:val="28"/>
        </w:rPr>
        <w:t>9</w:t>
      </w:r>
    </w:p>
    <w:p w:rsidR="005B16B4" w:rsidRDefault="005B16B4" w:rsidP="00C42266">
      <w:pPr>
        <w:spacing w:after="0" w:line="240" w:lineRule="auto"/>
        <w:ind w:right="52"/>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696591" w:rsidRDefault="00696591" w:rsidP="00C42266">
      <w:pPr>
        <w:spacing w:after="0" w:line="240" w:lineRule="auto"/>
        <w:ind w:right="52"/>
        <w:jc w:val="center"/>
        <w:rPr>
          <w:rFonts w:ascii="Times New Roman" w:eastAsia="Arial Unicode MS" w:hAnsi="Times New Roman" w:cs="Times New Roman"/>
          <w:b/>
          <w:bCs/>
          <w:sz w:val="28"/>
          <w:szCs w:val="28"/>
          <w:lang w:eastAsia="ru-RU"/>
        </w:rPr>
      </w:pPr>
      <w:r w:rsidRPr="00C64469">
        <w:rPr>
          <w:rFonts w:ascii="Times New Roman" w:eastAsia="Arial Unicode MS" w:hAnsi="Times New Roman" w:cs="Times New Roman"/>
          <w:b/>
          <w:bCs/>
          <w:sz w:val="28"/>
          <w:szCs w:val="28"/>
          <w:lang w:eastAsia="ru-RU"/>
        </w:rPr>
        <w:t>Расчетные балансы ВПУ и подпитки тепловых сетей</w:t>
      </w:r>
    </w:p>
    <w:p w:rsidR="005B16B4" w:rsidRPr="00C64469" w:rsidRDefault="005B16B4" w:rsidP="00C42266">
      <w:pPr>
        <w:spacing w:after="0" w:line="240" w:lineRule="auto"/>
        <w:ind w:right="52"/>
        <w:jc w:val="center"/>
        <w:rPr>
          <w:rFonts w:ascii="Times New Roman" w:hAnsi="Times New Roman" w:cs="Times New Roman"/>
          <w:b/>
          <w:sz w:val="28"/>
          <w:szCs w:val="28"/>
        </w:rPr>
      </w:pPr>
    </w:p>
    <w:tbl>
      <w:tblPr>
        <w:tblW w:w="133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6325"/>
        <w:gridCol w:w="1625"/>
        <w:gridCol w:w="1526"/>
        <w:gridCol w:w="1532"/>
        <w:gridCol w:w="1478"/>
      </w:tblGrid>
      <w:tr w:rsidR="00696591" w:rsidRPr="005B16B4" w:rsidTr="002F4B4B">
        <w:trPr>
          <w:cantSplit/>
          <w:trHeight w:val="3417"/>
          <w:tblHeader/>
        </w:trPr>
        <w:tc>
          <w:tcPr>
            <w:tcW w:w="839"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 </w:t>
            </w:r>
            <w:proofErr w:type="gramStart"/>
            <w:r w:rsidRPr="005B16B4">
              <w:rPr>
                <w:rFonts w:ascii="Times New Roman" w:eastAsia="Arial Unicode MS" w:hAnsi="Times New Roman" w:cs="Times New Roman"/>
                <w:color w:val="000000"/>
                <w:sz w:val="24"/>
                <w:szCs w:val="24"/>
                <w:lang w:eastAsia="ru-RU"/>
              </w:rPr>
              <w:t>п</w:t>
            </w:r>
            <w:proofErr w:type="gramEnd"/>
            <w:r w:rsidRPr="005B16B4">
              <w:rPr>
                <w:rFonts w:ascii="Times New Roman" w:eastAsia="Arial Unicode MS" w:hAnsi="Times New Roman" w:cs="Times New Roman"/>
                <w:color w:val="000000"/>
                <w:sz w:val="24"/>
                <w:szCs w:val="24"/>
                <w:lang w:eastAsia="ru-RU"/>
              </w:rPr>
              <w:t>/п</w:t>
            </w:r>
          </w:p>
        </w:tc>
        <w:tc>
          <w:tcPr>
            <w:tcW w:w="6325" w:type="dxa"/>
            <w:shd w:val="clear" w:color="auto" w:fill="auto"/>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Наименование и адрес котельной</w:t>
            </w:r>
          </w:p>
        </w:tc>
        <w:tc>
          <w:tcPr>
            <w:tcW w:w="1625"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Балансовая мощность </w:t>
            </w:r>
            <w:proofErr w:type="spellStart"/>
            <w:r w:rsidRPr="005B16B4">
              <w:rPr>
                <w:rFonts w:ascii="Times New Roman" w:eastAsia="Arial Unicode MS" w:hAnsi="Times New Roman" w:cs="Times New Roman"/>
                <w:color w:val="000000"/>
                <w:sz w:val="24"/>
                <w:szCs w:val="24"/>
                <w:lang w:eastAsia="ru-RU"/>
              </w:rPr>
              <w:t>подпиточного</w:t>
            </w:r>
            <w:proofErr w:type="spellEnd"/>
            <w:r w:rsidRPr="005B16B4">
              <w:rPr>
                <w:rFonts w:ascii="Times New Roman" w:eastAsia="Arial Unicode MS" w:hAnsi="Times New Roman" w:cs="Times New Roman"/>
                <w:color w:val="000000"/>
                <w:sz w:val="24"/>
                <w:szCs w:val="24"/>
                <w:lang w:eastAsia="ru-RU"/>
              </w:rPr>
              <w:t xml:space="preserve"> устройства источника - </w:t>
            </w:r>
            <w:proofErr w:type="spellStart"/>
            <w:proofErr w:type="gramStart"/>
            <w:r w:rsidRPr="005B16B4">
              <w:rPr>
                <w:rFonts w:ascii="Times New Roman" w:eastAsia="Arial Unicode MS" w:hAnsi="Times New Roman" w:cs="Times New Roman"/>
                <w:color w:val="000000"/>
                <w:sz w:val="24"/>
                <w:szCs w:val="24"/>
                <w:lang w:eastAsia="ru-RU"/>
              </w:rPr>
              <w:t>G</w:t>
            </w:r>
            <w:proofErr w:type="gramEnd"/>
            <w:r w:rsidRPr="005B16B4">
              <w:rPr>
                <w:rFonts w:ascii="Times New Roman" w:eastAsia="Arial Unicode MS" w:hAnsi="Times New Roman" w:cs="Times New Roman"/>
                <w:bCs/>
                <w:color w:val="000000"/>
                <w:sz w:val="24"/>
                <w:szCs w:val="24"/>
                <w:vertAlign w:val="subscript"/>
                <w:lang w:eastAsia="ru-RU"/>
              </w:rPr>
              <w:t>пу</w:t>
            </w:r>
            <w:r w:rsidRPr="005B16B4">
              <w:rPr>
                <w:rFonts w:ascii="Times New Roman" w:eastAsia="Arial Unicode MS" w:hAnsi="Times New Roman" w:cs="Times New Roman"/>
                <w:bCs/>
                <w:color w:val="000000"/>
                <w:sz w:val="24"/>
                <w:szCs w:val="24"/>
                <w:vertAlign w:val="superscript"/>
                <w:lang w:eastAsia="ru-RU"/>
              </w:rPr>
              <w:t>б</w:t>
            </w:r>
            <w:proofErr w:type="spellEnd"/>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c>
          <w:tcPr>
            <w:tcW w:w="1526"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Ограничение производительности </w:t>
            </w:r>
            <w:proofErr w:type="spellStart"/>
            <w:r w:rsidRPr="005B16B4">
              <w:rPr>
                <w:rFonts w:ascii="Times New Roman" w:eastAsia="Arial Unicode MS" w:hAnsi="Times New Roman" w:cs="Times New Roman"/>
                <w:color w:val="000000"/>
                <w:sz w:val="24"/>
                <w:szCs w:val="24"/>
                <w:lang w:eastAsia="ru-RU"/>
              </w:rPr>
              <w:t>подпиточного</w:t>
            </w:r>
            <w:proofErr w:type="spellEnd"/>
            <w:r w:rsidRPr="005B16B4">
              <w:rPr>
                <w:rFonts w:ascii="Times New Roman" w:eastAsia="Arial Unicode MS" w:hAnsi="Times New Roman" w:cs="Times New Roman"/>
                <w:color w:val="000000"/>
                <w:sz w:val="24"/>
                <w:szCs w:val="24"/>
                <w:lang w:eastAsia="ru-RU"/>
              </w:rPr>
              <w:t xml:space="preserve"> устройства - </w:t>
            </w:r>
            <w:proofErr w:type="spellStart"/>
            <w:proofErr w:type="gramStart"/>
            <w:r w:rsidRPr="005B16B4">
              <w:rPr>
                <w:rFonts w:ascii="Times New Roman" w:eastAsia="Arial Unicode MS" w:hAnsi="Times New Roman" w:cs="Times New Roman"/>
                <w:color w:val="000000"/>
                <w:sz w:val="24"/>
                <w:szCs w:val="24"/>
                <w:lang w:eastAsia="ru-RU"/>
              </w:rPr>
              <w:t>G</w:t>
            </w:r>
            <w:proofErr w:type="gramEnd"/>
            <w:r w:rsidRPr="005B16B4">
              <w:rPr>
                <w:rFonts w:ascii="Times New Roman" w:eastAsia="Arial Unicode MS" w:hAnsi="Times New Roman" w:cs="Times New Roman"/>
                <w:bCs/>
                <w:color w:val="000000"/>
                <w:sz w:val="24"/>
                <w:szCs w:val="24"/>
                <w:vertAlign w:val="subscript"/>
                <w:lang w:eastAsia="ru-RU"/>
              </w:rPr>
              <w:t>огр</w:t>
            </w:r>
            <w:proofErr w:type="spellEnd"/>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c>
          <w:tcPr>
            <w:tcW w:w="1532"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Нормативная (расчётная) среднечасовая подпитка  - </w:t>
            </w:r>
            <w:proofErr w:type="spellStart"/>
            <w:proofErr w:type="gramStart"/>
            <w:r w:rsidRPr="005B16B4">
              <w:rPr>
                <w:rFonts w:ascii="Times New Roman" w:eastAsia="Arial Unicode MS" w:hAnsi="Times New Roman" w:cs="Times New Roman"/>
                <w:color w:val="000000"/>
                <w:sz w:val="24"/>
                <w:szCs w:val="24"/>
                <w:lang w:eastAsia="ru-RU"/>
              </w:rPr>
              <w:t>G</w:t>
            </w:r>
            <w:proofErr w:type="gramEnd"/>
            <w:r w:rsidRPr="005B16B4">
              <w:rPr>
                <w:rFonts w:ascii="Times New Roman" w:eastAsia="Arial Unicode MS" w:hAnsi="Times New Roman" w:cs="Times New Roman"/>
                <w:bCs/>
                <w:color w:val="000000"/>
                <w:sz w:val="24"/>
                <w:szCs w:val="24"/>
                <w:vertAlign w:val="subscript"/>
                <w:lang w:eastAsia="ru-RU"/>
              </w:rPr>
              <w:t>п</w:t>
            </w:r>
            <w:r w:rsidRPr="005B16B4">
              <w:rPr>
                <w:rFonts w:ascii="Times New Roman" w:eastAsia="Arial Unicode MS" w:hAnsi="Times New Roman" w:cs="Times New Roman"/>
                <w:bCs/>
                <w:color w:val="000000"/>
                <w:sz w:val="24"/>
                <w:szCs w:val="24"/>
                <w:vertAlign w:val="superscript"/>
                <w:lang w:eastAsia="ru-RU"/>
              </w:rPr>
              <w:t>пр</w:t>
            </w:r>
            <w:proofErr w:type="spellEnd"/>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c>
          <w:tcPr>
            <w:tcW w:w="1478" w:type="dxa"/>
            <w:shd w:val="clear" w:color="auto" w:fill="auto"/>
            <w:textDirection w:val="btLr"/>
            <w:vAlign w:val="center"/>
            <w:hideMark/>
          </w:tcPr>
          <w:p w:rsidR="00696591" w:rsidRPr="005B16B4" w:rsidRDefault="0014143E"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hAnsi="Times New Roman" w:cs="Times New Roman"/>
                <w:b/>
                <w:noProof/>
                <w:sz w:val="28"/>
                <w:szCs w:val="28"/>
                <w:lang w:eastAsia="ru-RU"/>
              </w:rPr>
              <w:pict>
                <v:shape id="Поле 15" o:spid="_x0000_s1038" type="#_x0000_t202" style="position:absolute;left:0;text-align:left;margin-left:74.3pt;margin-top:112.3pt;width:49.4pt;height:38.05pt;z-index:-251632640;visibility:visible;mso-wrap-style:square;mso-height-percent:0;mso-wrap-distance-left:9pt;mso-wrap-distance-top:0;mso-wrap-distance-right:9pt;mso-wrap-distance-bottom:0;mso-position-horizontal-relative:text;mso-position-vertical-relative:text;mso-height-percent:0;mso-width-relative:margin;mso-height-relative:margin;v-text-anchor:top" wrapcoords="-408 -424 -408 21176 22008 21176 22008 -424 -408 -4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" fillcolor="white [3201]" strokecolor="white [3212]" strokeweight=".5pt">
                  <v:textbox style="layout-flow:vertical;mso-next-textbox:#Поле 15">
                    <w:txbxContent>
                      <w:p w:rsidR="0014143E" w:rsidRPr="00B47EE2" w:rsidRDefault="0014143E">
                        <w:pPr>
                          <w:rPr>
                            <w:rFonts w:ascii="Times New Roman" w:hAnsi="Times New Roman" w:cs="Times New Roman"/>
                            <w:sz w:val="28"/>
                            <w:szCs w:val="28"/>
                          </w:rPr>
                        </w:pPr>
                      </w:p>
                    </w:txbxContent>
                  </v:textbox>
                  <w10:wrap type="tight"/>
                </v:shape>
              </w:pict>
            </w:r>
            <w:r w:rsidR="00696591" w:rsidRPr="005B16B4">
              <w:rPr>
                <w:rFonts w:ascii="Times New Roman" w:eastAsia="Arial Unicode MS" w:hAnsi="Times New Roman" w:cs="Times New Roman"/>
                <w:color w:val="000000"/>
                <w:sz w:val="24"/>
                <w:szCs w:val="24"/>
                <w:lang w:eastAsia="ru-RU"/>
              </w:rPr>
              <w:t xml:space="preserve">Фактическая среднечасовая подпитка тепловой сети в прошедшем сезоне - </w:t>
            </w:r>
            <w:proofErr w:type="spellStart"/>
            <w:proofErr w:type="gramStart"/>
            <w:r w:rsidR="00696591" w:rsidRPr="005B16B4">
              <w:rPr>
                <w:rFonts w:ascii="Times New Roman" w:eastAsia="Arial Unicode MS" w:hAnsi="Times New Roman" w:cs="Times New Roman"/>
                <w:color w:val="000000"/>
                <w:sz w:val="24"/>
                <w:szCs w:val="24"/>
                <w:lang w:eastAsia="ru-RU"/>
              </w:rPr>
              <w:t>G</w:t>
            </w:r>
            <w:proofErr w:type="gramEnd"/>
            <w:r w:rsidR="00696591" w:rsidRPr="005B16B4">
              <w:rPr>
                <w:rFonts w:ascii="Times New Roman" w:eastAsia="Arial Unicode MS" w:hAnsi="Times New Roman" w:cs="Times New Roman"/>
                <w:bCs/>
                <w:color w:val="000000"/>
                <w:sz w:val="24"/>
                <w:szCs w:val="24"/>
                <w:vertAlign w:val="subscript"/>
                <w:lang w:eastAsia="ru-RU"/>
              </w:rPr>
              <w:t>п</w:t>
            </w:r>
            <w:r w:rsidR="00696591" w:rsidRPr="005B16B4">
              <w:rPr>
                <w:rFonts w:ascii="Times New Roman" w:eastAsia="Arial Unicode MS" w:hAnsi="Times New Roman" w:cs="Times New Roman"/>
                <w:bCs/>
                <w:color w:val="000000"/>
                <w:sz w:val="24"/>
                <w:szCs w:val="24"/>
                <w:vertAlign w:val="superscript"/>
                <w:lang w:eastAsia="ru-RU"/>
              </w:rPr>
              <w:t>ф</w:t>
            </w:r>
            <w:proofErr w:type="spellEnd"/>
            <w:r w:rsidR="00696591" w:rsidRPr="005B16B4">
              <w:rPr>
                <w:rFonts w:ascii="Times New Roman" w:eastAsia="Arial Unicode MS" w:hAnsi="Times New Roman" w:cs="Times New Roman"/>
                <w:bCs/>
                <w:color w:val="000000"/>
                <w:sz w:val="24"/>
                <w:szCs w:val="24"/>
                <w:vertAlign w:val="superscript"/>
                <w:lang w:eastAsia="ru-RU"/>
              </w:rPr>
              <w:t>'</w:t>
            </w:r>
            <w:r w:rsidR="00696591" w:rsidRPr="005B16B4">
              <w:rPr>
                <w:rFonts w:ascii="Times New Roman" w:eastAsia="Arial Unicode MS" w:hAnsi="Times New Roman" w:cs="Times New Roman"/>
                <w:bCs/>
                <w:color w:val="000000"/>
                <w:sz w:val="24"/>
                <w:szCs w:val="24"/>
                <w:lang w:eastAsia="ru-RU"/>
              </w:rPr>
              <w:t>, м</w:t>
            </w:r>
            <w:r w:rsidR="00696591" w:rsidRPr="005B16B4">
              <w:rPr>
                <w:rFonts w:ascii="Times New Roman" w:eastAsia="Arial Unicode MS" w:hAnsi="Times New Roman" w:cs="Times New Roman"/>
                <w:bCs/>
                <w:color w:val="000000"/>
                <w:sz w:val="24"/>
                <w:szCs w:val="24"/>
                <w:vertAlign w:val="superscript"/>
                <w:lang w:eastAsia="ru-RU"/>
              </w:rPr>
              <w:t>3</w:t>
            </w:r>
            <w:r w:rsidR="00696591" w:rsidRPr="005B16B4">
              <w:rPr>
                <w:rFonts w:ascii="Times New Roman" w:eastAsia="Arial Unicode MS" w:hAnsi="Times New Roman" w:cs="Times New Roman"/>
                <w:bCs/>
                <w:color w:val="000000"/>
                <w:sz w:val="24"/>
                <w:szCs w:val="24"/>
                <w:lang w:eastAsia="ru-RU"/>
              </w:rPr>
              <w:t>/ч</w:t>
            </w:r>
          </w:p>
        </w:tc>
      </w:tr>
      <w:tr w:rsidR="00FD6A3D" w:rsidRPr="005B16B4" w:rsidTr="002F4B4B">
        <w:trPr>
          <w:cantSplit/>
          <w:trHeight w:val="278"/>
          <w:tblHeader/>
        </w:trPr>
        <w:tc>
          <w:tcPr>
            <w:tcW w:w="839"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6325"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625"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526"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532"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c>
          <w:tcPr>
            <w:tcW w:w="1478"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p>
        </w:tc>
      </w:tr>
      <w:tr w:rsidR="004E3602" w:rsidRPr="005B16B4" w:rsidTr="002F4B4B">
        <w:trPr>
          <w:cantSplit/>
          <w:trHeight w:val="59"/>
          <w:tblHeader/>
        </w:trPr>
        <w:tc>
          <w:tcPr>
            <w:tcW w:w="839" w:type="dxa"/>
            <w:shd w:val="clear" w:color="auto" w:fill="auto"/>
            <w:vAlign w:val="center"/>
          </w:tcPr>
          <w:p w:rsidR="004E3602" w:rsidRPr="005B16B4" w:rsidRDefault="004E3602"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1</w:t>
            </w:r>
          </w:p>
        </w:tc>
        <w:tc>
          <w:tcPr>
            <w:tcW w:w="6325" w:type="dxa"/>
            <w:shd w:val="clear" w:color="auto" w:fill="auto"/>
            <w:vAlign w:val="center"/>
          </w:tcPr>
          <w:p w:rsidR="004E3602" w:rsidRPr="004E3602" w:rsidRDefault="004E3602" w:rsidP="004E3602">
            <w:pPr>
              <w:pStyle w:val="a9"/>
              <w:spacing w:after="0"/>
              <w:ind w:left="0"/>
              <w:jc w:val="center"/>
              <w:rPr>
                <w:rFonts w:ascii="Times New Roman" w:hAnsi="Times New Roman" w:cs="Times New Roman"/>
                <w:sz w:val="24"/>
                <w:szCs w:val="24"/>
                <w:lang w:eastAsia="ru-RU"/>
              </w:rPr>
            </w:pPr>
            <w:r w:rsidRPr="004E3602">
              <w:rPr>
                <w:rFonts w:ascii="Times New Roman" w:hAnsi="Times New Roman" w:cs="Times New Roman"/>
                <w:sz w:val="24"/>
                <w:szCs w:val="24"/>
                <w:lang w:eastAsia="ru-RU"/>
              </w:rPr>
              <w:t xml:space="preserve">Котельная № 15, </w:t>
            </w:r>
            <w:proofErr w:type="spellStart"/>
            <w:r w:rsidRPr="004E3602">
              <w:rPr>
                <w:rFonts w:ascii="Times New Roman" w:hAnsi="Times New Roman" w:cs="Times New Roman"/>
                <w:sz w:val="24"/>
                <w:szCs w:val="24"/>
                <w:lang w:eastAsia="ru-RU"/>
              </w:rPr>
              <w:t>хут</w:t>
            </w:r>
            <w:proofErr w:type="spellEnd"/>
            <w:r w:rsidRPr="004E3602">
              <w:rPr>
                <w:rFonts w:ascii="Times New Roman" w:hAnsi="Times New Roman" w:cs="Times New Roman"/>
                <w:sz w:val="24"/>
                <w:szCs w:val="24"/>
                <w:lang w:eastAsia="ru-RU"/>
              </w:rPr>
              <w:t>. Садовый, ул. Первомайская, 8</w:t>
            </w:r>
          </w:p>
        </w:tc>
        <w:tc>
          <w:tcPr>
            <w:tcW w:w="1625" w:type="dxa"/>
            <w:shd w:val="clear" w:color="auto" w:fill="auto"/>
            <w:vAlign w:val="center"/>
          </w:tcPr>
          <w:p w:rsidR="004E3602" w:rsidRPr="004E3602" w:rsidRDefault="004E3602" w:rsidP="00F907B3">
            <w:pPr>
              <w:spacing w:after="0"/>
              <w:jc w:val="center"/>
              <w:rPr>
                <w:rFonts w:ascii="Times New Roman" w:eastAsia="Arial Unicode MS" w:hAnsi="Times New Roman" w:cs="Times New Roman"/>
                <w:color w:val="000000"/>
                <w:sz w:val="24"/>
                <w:szCs w:val="24"/>
                <w:lang w:eastAsia="ru-RU"/>
              </w:rPr>
            </w:pPr>
            <w:r w:rsidRPr="004E3602">
              <w:rPr>
                <w:rFonts w:ascii="Times New Roman" w:eastAsia="Arial Unicode MS" w:hAnsi="Times New Roman" w:cs="Times New Roman"/>
                <w:color w:val="000000"/>
                <w:sz w:val="24"/>
                <w:szCs w:val="24"/>
                <w:lang w:eastAsia="ru-RU"/>
              </w:rPr>
              <w:t>20</w:t>
            </w:r>
          </w:p>
        </w:tc>
        <w:tc>
          <w:tcPr>
            <w:tcW w:w="1526" w:type="dxa"/>
            <w:shd w:val="clear" w:color="auto" w:fill="auto"/>
            <w:vAlign w:val="center"/>
          </w:tcPr>
          <w:p w:rsidR="004E3602" w:rsidRPr="004E3602" w:rsidRDefault="004E3602" w:rsidP="00F907B3">
            <w:pPr>
              <w:spacing w:after="0"/>
              <w:jc w:val="center"/>
              <w:rPr>
                <w:rFonts w:ascii="Times New Roman" w:eastAsia="Arial Unicode MS" w:hAnsi="Times New Roman" w:cs="Times New Roman"/>
                <w:color w:val="000000"/>
                <w:sz w:val="24"/>
                <w:szCs w:val="24"/>
                <w:lang w:eastAsia="ru-RU"/>
              </w:rPr>
            </w:pPr>
            <w:r w:rsidRPr="004E3602">
              <w:rPr>
                <w:rFonts w:ascii="Times New Roman" w:eastAsia="Arial Unicode MS" w:hAnsi="Times New Roman" w:cs="Times New Roman"/>
                <w:color w:val="000000"/>
                <w:sz w:val="24"/>
                <w:szCs w:val="24"/>
                <w:lang w:eastAsia="ru-RU"/>
              </w:rPr>
              <w:t>0</w:t>
            </w:r>
          </w:p>
        </w:tc>
        <w:tc>
          <w:tcPr>
            <w:tcW w:w="1532" w:type="dxa"/>
            <w:shd w:val="clear" w:color="auto" w:fill="auto"/>
            <w:vAlign w:val="center"/>
          </w:tcPr>
          <w:p w:rsidR="004E3602" w:rsidRPr="004E3602" w:rsidRDefault="004E3602" w:rsidP="00F907B3">
            <w:pPr>
              <w:spacing w:after="0"/>
              <w:jc w:val="center"/>
              <w:rPr>
                <w:rFonts w:ascii="Times New Roman" w:hAnsi="Times New Roman" w:cs="Times New Roman"/>
                <w:color w:val="000000"/>
                <w:sz w:val="24"/>
                <w:szCs w:val="24"/>
              </w:rPr>
            </w:pPr>
            <w:r w:rsidRPr="004E3602">
              <w:rPr>
                <w:rFonts w:ascii="Times New Roman" w:hAnsi="Times New Roman" w:cs="Times New Roman"/>
                <w:color w:val="000000"/>
                <w:sz w:val="24"/>
                <w:szCs w:val="24"/>
              </w:rPr>
              <w:t>0,277</w:t>
            </w:r>
          </w:p>
        </w:tc>
        <w:tc>
          <w:tcPr>
            <w:tcW w:w="1478" w:type="dxa"/>
            <w:shd w:val="clear" w:color="auto" w:fill="auto"/>
            <w:vAlign w:val="center"/>
          </w:tcPr>
          <w:p w:rsidR="004E3602" w:rsidRPr="004E3602" w:rsidRDefault="004E3602" w:rsidP="00F907B3">
            <w:pPr>
              <w:spacing w:after="0"/>
              <w:jc w:val="center"/>
              <w:rPr>
                <w:rFonts w:ascii="Times New Roman" w:hAnsi="Times New Roman" w:cs="Times New Roman"/>
                <w:color w:val="000000"/>
                <w:sz w:val="24"/>
                <w:szCs w:val="24"/>
              </w:rPr>
            </w:pPr>
            <w:r w:rsidRPr="004E3602">
              <w:rPr>
                <w:rFonts w:ascii="Times New Roman" w:hAnsi="Times New Roman" w:cs="Times New Roman"/>
                <w:color w:val="000000"/>
                <w:sz w:val="24"/>
                <w:szCs w:val="24"/>
              </w:rPr>
              <w:t>0,277</w:t>
            </w:r>
          </w:p>
        </w:tc>
      </w:tr>
      <w:tr w:rsidR="004E3602" w:rsidRPr="005B16B4" w:rsidTr="002F4B4B">
        <w:trPr>
          <w:cantSplit/>
          <w:trHeight w:val="59"/>
          <w:tblHeader/>
        </w:trPr>
        <w:tc>
          <w:tcPr>
            <w:tcW w:w="839" w:type="dxa"/>
            <w:shd w:val="clear" w:color="auto" w:fill="auto"/>
            <w:vAlign w:val="center"/>
          </w:tcPr>
          <w:p w:rsidR="004E3602" w:rsidRPr="005B16B4" w:rsidRDefault="004E3602"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6325" w:type="dxa"/>
            <w:shd w:val="clear" w:color="auto" w:fill="auto"/>
            <w:vAlign w:val="center"/>
          </w:tcPr>
          <w:p w:rsidR="004E3602" w:rsidRPr="004E3602" w:rsidRDefault="004E3602" w:rsidP="004E3602">
            <w:pPr>
              <w:spacing w:after="0"/>
              <w:jc w:val="center"/>
              <w:rPr>
                <w:rFonts w:ascii="Times New Roman" w:hAnsi="Times New Roman" w:cs="Times New Roman"/>
                <w:sz w:val="24"/>
                <w:szCs w:val="24"/>
              </w:rPr>
            </w:pPr>
            <w:r w:rsidRPr="004E3602">
              <w:rPr>
                <w:rFonts w:ascii="Times New Roman" w:hAnsi="Times New Roman" w:cs="Times New Roman"/>
                <w:sz w:val="24"/>
                <w:szCs w:val="24"/>
              </w:rPr>
              <w:t xml:space="preserve">Котельная № 25, с. </w:t>
            </w:r>
            <w:proofErr w:type="spellStart"/>
            <w:r w:rsidRPr="004E3602">
              <w:rPr>
                <w:rFonts w:ascii="Times New Roman" w:hAnsi="Times New Roman" w:cs="Times New Roman"/>
                <w:sz w:val="24"/>
                <w:szCs w:val="24"/>
              </w:rPr>
              <w:t>Кеслерово</w:t>
            </w:r>
            <w:proofErr w:type="spellEnd"/>
            <w:r w:rsidRPr="004E3602">
              <w:rPr>
                <w:rFonts w:ascii="Times New Roman" w:hAnsi="Times New Roman" w:cs="Times New Roman"/>
                <w:sz w:val="24"/>
                <w:szCs w:val="24"/>
              </w:rPr>
              <w:t xml:space="preserve"> ул. Гастелло, 62</w:t>
            </w:r>
          </w:p>
        </w:tc>
        <w:tc>
          <w:tcPr>
            <w:tcW w:w="1625" w:type="dxa"/>
            <w:shd w:val="clear" w:color="auto" w:fill="auto"/>
            <w:vAlign w:val="center"/>
          </w:tcPr>
          <w:p w:rsidR="004E3602" w:rsidRPr="004E3602" w:rsidRDefault="004E3602" w:rsidP="00F907B3">
            <w:pPr>
              <w:spacing w:after="0"/>
              <w:jc w:val="center"/>
              <w:rPr>
                <w:rFonts w:ascii="Times New Roman" w:eastAsia="Arial Unicode MS" w:hAnsi="Times New Roman" w:cs="Times New Roman"/>
                <w:color w:val="000000"/>
                <w:sz w:val="24"/>
                <w:szCs w:val="24"/>
                <w:lang w:eastAsia="ru-RU"/>
              </w:rPr>
            </w:pPr>
            <w:r w:rsidRPr="004E3602">
              <w:rPr>
                <w:rFonts w:ascii="Times New Roman" w:eastAsia="Arial Unicode MS" w:hAnsi="Times New Roman" w:cs="Times New Roman"/>
                <w:color w:val="000000"/>
                <w:sz w:val="24"/>
                <w:szCs w:val="24"/>
                <w:lang w:eastAsia="ru-RU"/>
              </w:rPr>
              <w:t>ВПУ отсутствует</w:t>
            </w:r>
          </w:p>
        </w:tc>
        <w:tc>
          <w:tcPr>
            <w:tcW w:w="1526" w:type="dxa"/>
            <w:shd w:val="clear" w:color="auto" w:fill="auto"/>
            <w:vAlign w:val="center"/>
          </w:tcPr>
          <w:p w:rsidR="004E3602" w:rsidRPr="004E3602" w:rsidRDefault="004E3602" w:rsidP="00F907B3">
            <w:pPr>
              <w:spacing w:after="0"/>
              <w:jc w:val="center"/>
              <w:rPr>
                <w:rFonts w:ascii="Times New Roman" w:eastAsia="Arial Unicode MS" w:hAnsi="Times New Roman" w:cs="Times New Roman"/>
                <w:color w:val="000000"/>
                <w:sz w:val="24"/>
                <w:szCs w:val="24"/>
                <w:lang w:eastAsia="ru-RU"/>
              </w:rPr>
            </w:pPr>
            <w:r w:rsidRPr="004E3602">
              <w:rPr>
                <w:rFonts w:ascii="Times New Roman" w:eastAsia="Arial Unicode MS" w:hAnsi="Times New Roman" w:cs="Times New Roman"/>
                <w:color w:val="000000"/>
                <w:sz w:val="24"/>
                <w:szCs w:val="24"/>
                <w:lang w:eastAsia="ru-RU"/>
              </w:rPr>
              <w:t>0</w:t>
            </w:r>
          </w:p>
        </w:tc>
        <w:tc>
          <w:tcPr>
            <w:tcW w:w="1532" w:type="dxa"/>
            <w:shd w:val="clear" w:color="auto" w:fill="auto"/>
            <w:vAlign w:val="center"/>
          </w:tcPr>
          <w:p w:rsidR="004E3602" w:rsidRPr="004E3602" w:rsidRDefault="004E3602" w:rsidP="00F907B3">
            <w:pPr>
              <w:spacing w:after="0"/>
              <w:jc w:val="center"/>
              <w:rPr>
                <w:rFonts w:ascii="Times New Roman" w:hAnsi="Times New Roman" w:cs="Times New Roman"/>
                <w:color w:val="000000"/>
                <w:sz w:val="24"/>
                <w:szCs w:val="24"/>
              </w:rPr>
            </w:pPr>
            <w:r w:rsidRPr="004E3602">
              <w:rPr>
                <w:rFonts w:ascii="Times New Roman" w:hAnsi="Times New Roman" w:cs="Times New Roman"/>
                <w:color w:val="000000"/>
                <w:sz w:val="24"/>
                <w:szCs w:val="24"/>
              </w:rPr>
              <w:t>0,050</w:t>
            </w:r>
          </w:p>
        </w:tc>
        <w:tc>
          <w:tcPr>
            <w:tcW w:w="1478" w:type="dxa"/>
            <w:shd w:val="clear" w:color="auto" w:fill="auto"/>
            <w:vAlign w:val="center"/>
          </w:tcPr>
          <w:p w:rsidR="004E3602" w:rsidRPr="004E3602" w:rsidRDefault="004E3602" w:rsidP="00F907B3">
            <w:pPr>
              <w:spacing w:after="0"/>
              <w:jc w:val="center"/>
              <w:rPr>
                <w:rFonts w:ascii="Times New Roman" w:hAnsi="Times New Roman" w:cs="Times New Roman"/>
                <w:color w:val="000000"/>
                <w:sz w:val="24"/>
                <w:szCs w:val="24"/>
              </w:rPr>
            </w:pPr>
            <w:r w:rsidRPr="004E3602">
              <w:rPr>
                <w:rFonts w:ascii="Times New Roman" w:hAnsi="Times New Roman" w:cs="Times New Roman"/>
                <w:color w:val="000000"/>
                <w:sz w:val="24"/>
                <w:szCs w:val="24"/>
              </w:rPr>
              <w:t>0,050</w:t>
            </w:r>
          </w:p>
        </w:tc>
      </w:tr>
      <w:tr w:rsidR="004E3602" w:rsidRPr="005B16B4" w:rsidTr="002F4B4B">
        <w:trPr>
          <w:cantSplit/>
          <w:trHeight w:val="59"/>
          <w:tblHeader/>
        </w:trPr>
        <w:tc>
          <w:tcPr>
            <w:tcW w:w="839" w:type="dxa"/>
            <w:shd w:val="clear" w:color="auto" w:fill="auto"/>
            <w:vAlign w:val="center"/>
          </w:tcPr>
          <w:p w:rsidR="004E3602" w:rsidRPr="005B16B4" w:rsidRDefault="004E3602"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6325" w:type="dxa"/>
            <w:shd w:val="clear" w:color="auto" w:fill="auto"/>
            <w:vAlign w:val="center"/>
          </w:tcPr>
          <w:p w:rsidR="004E3602" w:rsidRPr="004E3602" w:rsidRDefault="004E3602" w:rsidP="004E3602">
            <w:pPr>
              <w:spacing w:after="0"/>
              <w:jc w:val="center"/>
              <w:rPr>
                <w:rFonts w:ascii="Times New Roman" w:hAnsi="Times New Roman"/>
                <w:sz w:val="24"/>
                <w:szCs w:val="24"/>
              </w:rPr>
            </w:pPr>
            <w:r w:rsidRPr="004E3602">
              <w:rPr>
                <w:rFonts w:ascii="Times New Roman" w:hAnsi="Times New Roman"/>
                <w:sz w:val="24"/>
                <w:szCs w:val="24"/>
              </w:rPr>
              <w:t xml:space="preserve">Котельная № 30, </w:t>
            </w:r>
            <w:proofErr w:type="spellStart"/>
            <w:r w:rsidRPr="004E3602">
              <w:rPr>
                <w:rFonts w:ascii="Times New Roman" w:hAnsi="Times New Roman"/>
                <w:sz w:val="24"/>
                <w:szCs w:val="24"/>
              </w:rPr>
              <w:t>хут</w:t>
            </w:r>
            <w:proofErr w:type="spellEnd"/>
            <w:r w:rsidRPr="004E3602">
              <w:rPr>
                <w:rFonts w:ascii="Times New Roman" w:hAnsi="Times New Roman"/>
                <w:sz w:val="24"/>
                <w:szCs w:val="24"/>
              </w:rPr>
              <w:t>. Павловский, ул. Молодежная, 2-Б</w:t>
            </w:r>
          </w:p>
        </w:tc>
        <w:tc>
          <w:tcPr>
            <w:tcW w:w="1625" w:type="dxa"/>
            <w:shd w:val="clear" w:color="auto" w:fill="auto"/>
            <w:vAlign w:val="center"/>
          </w:tcPr>
          <w:p w:rsidR="004E3602" w:rsidRPr="004E3602" w:rsidRDefault="004E3602" w:rsidP="00F907B3">
            <w:pPr>
              <w:spacing w:after="0"/>
              <w:jc w:val="center"/>
              <w:rPr>
                <w:rFonts w:ascii="Times New Roman" w:eastAsia="Arial Unicode MS" w:hAnsi="Times New Roman" w:cs="Times New Roman"/>
                <w:color w:val="000000"/>
                <w:sz w:val="24"/>
                <w:szCs w:val="24"/>
                <w:lang w:eastAsia="ru-RU"/>
              </w:rPr>
            </w:pPr>
            <w:r w:rsidRPr="004E3602">
              <w:rPr>
                <w:rFonts w:ascii="Times New Roman" w:eastAsia="Arial Unicode MS" w:hAnsi="Times New Roman" w:cs="Times New Roman"/>
                <w:color w:val="000000"/>
                <w:sz w:val="24"/>
                <w:szCs w:val="24"/>
                <w:lang w:eastAsia="ru-RU"/>
              </w:rPr>
              <w:t>20</w:t>
            </w:r>
          </w:p>
        </w:tc>
        <w:tc>
          <w:tcPr>
            <w:tcW w:w="1526" w:type="dxa"/>
            <w:shd w:val="clear" w:color="auto" w:fill="auto"/>
            <w:vAlign w:val="center"/>
          </w:tcPr>
          <w:p w:rsidR="004E3602" w:rsidRPr="004E3602" w:rsidRDefault="004E3602" w:rsidP="00F907B3">
            <w:pPr>
              <w:spacing w:after="0"/>
              <w:jc w:val="center"/>
              <w:rPr>
                <w:rFonts w:ascii="Times New Roman" w:eastAsia="Arial Unicode MS" w:hAnsi="Times New Roman" w:cs="Times New Roman"/>
                <w:color w:val="000000"/>
                <w:sz w:val="24"/>
                <w:szCs w:val="24"/>
                <w:lang w:eastAsia="ru-RU"/>
              </w:rPr>
            </w:pPr>
            <w:r w:rsidRPr="004E3602">
              <w:rPr>
                <w:rFonts w:ascii="Times New Roman" w:eastAsia="Arial Unicode MS" w:hAnsi="Times New Roman" w:cs="Times New Roman"/>
                <w:color w:val="000000"/>
                <w:sz w:val="24"/>
                <w:szCs w:val="24"/>
                <w:lang w:eastAsia="ru-RU"/>
              </w:rPr>
              <w:t>0</w:t>
            </w:r>
          </w:p>
        </w:tc>
        <w:tc>
          <w:tcPr>
            <w:tcW w:w="1532" w:type="dxa"/>
            <w:shd w:val="clear" w:color="auto" w:fill="auto"/>
            <w:vAlign w:val="center"/>
          </w:tcPr>
          <w:p w:rsidR="004E3602" w:rsidRPr="004E3602" w:rsidRDefault="004E3602" w:rsidP="00F907B3">
            <w:pPr>
              <w:spacing w:after="0"/>
              <w:jc w:val="center"/>
              <w:rPr>
                <w:rFonts w:ascii="Times New Roman" w:hAnsi="Times New Roman" w:cs="Times New Roman"/>
                <w:color w:val="000000"/>
                <w:sz w:val="24"/>
                <w:szCs w:val="24"/>
              </w:rPr>
            </w:pPr>
            <w:r w:rsidRPr="004E3602">
              <w:rPr>
                <w:rFonts w:ascii="Times New Roman" w:hAnsi="Times New Roman" w:cs="Times New Roman"/>
                <w:color w:val="000000"/>
                <w:sz w:val="24"/>
                <w:szCs w:val="24"/>
              </w:rPr>
              <w:t>0,235</w:t>
            </w:r>
          </w:p>
        </w:tc>
        <w:tc>
          <w:tcPr>
            <w:tcW w:w="1478" w:type="dxa"/>
            <w:shd w:val="clear" w:color="auto" w:fill="auto"/>
            <w:vAlign w:val="center"/>
          </w:tcPr>
          <w:p w:rsidR="004E3602" w:rsidRPr="004E3602" w:rsidRDefault="004E3602" w:rsidP="00F907B3">
            <w:pPr>
              <w:spacing w:after="0"/>
              <w:jc w:val="center"/>
              <w:rPr>
                <w:rFonts w:ascii="Times New Roman" w:hAnsi="Times New Roman" w:cs="Times New Roman"/>
                <w:color w:val="000000"/>
                <w:sz w:val="24"/>
                <w:szCs w:val="24"/>
              </w:rPr>
            </w:pPr>
            <w:r w:rsidRPr="004E3602">
              <w:rPr>
                <w:rFonts w:ascii="Times New Roman" w:hAnsi="Times New Roman" w:cs="Times New Roman"/>
                <w:color w:val="000000"/>
                <w:sz w:val="24"/>
                <w:szCs w:val="24"/>
              </w:rPr>
              <w:t>0,235</w:t>
            </w:r>
          </w:p>
        </w:tc>
      </w:tr>
      <w:tr w:rsidR="004E3602" w:rsidRPr="005B16B4" w:rsidTr="002F4B4B">
        <w:trPr>
          <w:cantSplit/>
          <w:trHeight w:val="59"/>
          <w:tblHeader/>
        </w:trPr>
        <w:tc>
          <w:tcPr>
            <w:tcW w:w="839" w:type="dxa"/>
            <w:shd w:val="clear" w:color="auto" w:fill="auto"/>
            <w:vAlign w:val="center"/>
          </w:tcPr>
          <w:p w:rsidR="004E3602" w:rsidRPr="005B16B4" w:rsidRDefault="004E3602"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6325" w:type="dxa"/>
            <w:shd w:val="clear" w:color="auto" w:fill="auto"/>
            <w:vAlign w:val="center"/>
          </w:tcPr>
          <w:p w:rsidR="004E3602" w:rsidRPr="004E3602" w:rsidRDefault="004E3602" w:rsidP="004E3602">
            <w:pPr>
              <w:spacing w:after="0"/>
              <w:jc w:val="center"/>
              <w:rPr>
                <w:rFonts w:ascii="Times New Roman" w:hAnsi="Times New Roman"/>
                <w:sz w:val="24"/>
                <w:szCs w:val="24"/>
              </w:rPr>
            </w:pPr>
            <w:r w:rsidRPr="004E3602">
              <w:rPr>
                <w:rFonts w:ascii="Times New Roman" w:hAnsi="Times New Roman"/>
                <w:sz w:val="24"/>
                <w:szCs w:val="24"/>
              </w:rPr>
              <w:t xml:space="preserve">Котельная № 43, </w:t>
            </w:r>
            <w:proofErr w:type="spellStart"/>
            <w:r w:rsidRPr="004E3602">
              <w:rPr>
                <w:rFonts w:ascii="Times New Roman" w:hAnsi="Times New Roman"/>
                <w:sz w:val="24"/>
                <w:szCs w:val="24"/>
              </w:rPr>
              <w:t>хут</w:t>
            </w:r>
            <w:proofErr w:type="spellEnd"/>
            <w:r w:rsidRPr="004E3602">
              <w:rPr>
                <w:rFonts w:ascii="Times New Roman" w:hAnsi="Times New Roman"/>
                <w:sz w:val="24"/>
                <w:szCs w:val="24"/>
              </w:rPr>
              <w:t xml:space="preserve">. </w:t>
            </w:r>
            <w:proofErr w:type="spellStart"/>
            <w:r w:rsidRPr="004E3602">
              <w:rPr>
                <w:rFonts w:ascii="Times New Roman" w:hAnsi="Times New Roman"/>
                <w:sz w:val="24"/>
                <w:szCs w:val="24"/>
              </w:rPr>
              <w:t>Плавненский</w:t>
            </w:r>
            <w:proofErr w:type="spellEnd"/>
            <w:r w:rsidRPr="004E3602">
              <w:rPr>
                <w:rFonts w:ascii="Times New Roman" w:hAnsi="Times New Roman"/>
                <w:sz w:val="24"/>
                <w:szCs w:val="24"/>
              </w:rPr>
              <w:t>, ул. Широкая, 2А</w:t>
            </w:r>
          </w:p>
        </w:tc>
        <w:tc>
          <w:tcPr>
            <w:tcW w:w="1625" w:type="dxa"/>
            <w:shd w:val="clear" w:color="auto" w:fill="auto"/>
            <w:vAlign w:val="center"/>
          </w:tcPr>
          <w:p w:rsidR="004E3602" w:rsidRPr="004E3602" w:rsidRDefault="004E3602" w:rsidP="00F907B3">
            <w:pPr>
              <w:spacing w:after="0"/>
              <w:jc w:val="center"/>
              <w:rPr>
                <w:rFonts w:ascii="Times New Roman" w:eastAsia="Arial Unicode MS" w:hAnsi="Times New Roman" w:cs="Times New Roman"/>
                <w:color w:val="000000"/>
                <w:sz w:val="24"/>
                <w:szCs w:val="24"/>
                <w:lang w:eastAsia="ru-RU"/>
              </w:rPr>
            </w:pPr>
            <w:r w:rsidRPr="004E3602">
              <w:rPr>
                <w:rFonts w:ascii="Times New Roman" w:eastAsia="Arial Unicode MS" w:hAnsi="Times New Roman" w:cs="Times New Roman"/>
                <w:color w:val="000000"/>
                <w:sz w:val="24"/>
                <w:szCs w:val="24"/>
                <w:lang w:eastAsia="ru-RU"/>
              </w:rPr>
              <w:t>ВПУ отсутствует</w:t>
            </w:r>
          </w:p>
        </w:tc>
        <w:tc>
          <w:tcPr>
            <w:tcW w:w="1526" w:type="dxa"/>
            <w:shd w:val="clear" w:color="auto" w:fill="auto"/>
            <w:vAlign w:val="center"/>
          </w:tcPr>
          <w:p w:rsidR="004E3602" w:rsidRPr="004E3602" w:rsidRDefault="004E3602" w:rsidP="00F907B3">
            <w:pPr>
              <w:spacing w:after="0"/>
              <w:jc w:val="center"/>
              <w:rPr>
                <w:rFonts w:ascii="Times New Roman" w:eastAsia="Arial Unicode MS" w:hAnsi="Times New Roman" w:cs="Times New Roman"/>
                <w:color w:val="000000"/>
                <w:sz w:val="24"/>
                <w:szCs w:val="24"/>
                <w:lang w:eastAsia="ru-RU"/>
              </w:rPr>
            </w:pPr>
            <w:r w:rsidRPr="004E3602">
              <w:rPr>
                <w:rFonts w:ascii="Times New Roman" w:eastAsia="Arial Unicode MS" w:hAnsi="Times New Roman" w:cs="Times New Roman"/>
                <w:color w:val="000000"/>
                <w:sz w:val="24"/>
                <w:szCs w:val="24"/>
                <w:lang w:eastAsia="ru-RU"/>
              </w:rPr>
              <w:t>0</w:t>
            </w:r>
          </w:p>
        </w:tc>
        <w:tc>
          <w:tcPr>
            <w:tcW w:w="1532" w:type="dxa"/>
            <w:shd w:val="clear" w:color="auto" w:fill="auto"/>
            <w:vAlign w:val="center"/>
          </w:tcPr>
          <w:p w:rsidR="004E3602" w:rsidRPr="004E3602" w:rsidRDefault="004E3602" w:rsidP="00F907B3">
            <w:pPr>
              <w:spacing w:after="0"/>
              <w:jc w:val="center"/>
              <w:rPr>
                <w:rFonts w:ascii="Times New Roman" w:hAnsi="Times New Roman" w:cs="Times New Roman"/>
                <w:color w:val="000000"/>
                <w:sz w:val="24"/>
                <w:szCs w:val="24"/>
              </w:rPr>
            </w:pPr>
            <w:r w:rsidRPr="004E3602">
              <w:rPr>
                <w:rFonts w:ascii="Times New Roman" w:hAnsi="Times New Roman" w:cs="Times New Roman"/>
                <w:color w:val="000000"/>
                <w:sz w:val="24"/>
                <w:szCs w:val="24"/>
              </w:rPr>
              <w:t>0,0001</w:t>
            </w:r>
          </w:p>
        </w:tc>
        <w:tc>
          <w:tcPr>
            <w:tcW w:w="1478" w:type="dxa"/>
            <w:shd w:val="clear" w:color="auto" w:fill="auto"/>
            <w:vAlign w:val="center"/>
          </w:tcPr>
          <w:p w:rsidR="004E3602" w:rsidRPr="004E3602" w:rsidRDefault="004E3602" w:rsidP="00F907B3">
            <w:pPr>
              <w:spacing w:after="0"/>
              <w:jc w:val="center"/>
              <w:rPr>
                <w:rFonts w:ascii="Times New Roman" w:hAnsi="Times New Roman" w:cs="Times New Roman"/>
                <w:color w:val="000000"/>
                <w:sz w:val="24"/>
                <w:szCs w:val="24"/>
              </w:rPr>
            </w:pPr>
            <w:r w:rsidRPr="004E3602">
              <w:rPr>
                <w:rFonts w:ascii="Times New Roman" w:hAnsi="Times New Roman" w:cs="Times New Roman"/>
                <w:color w:val="000000"/>
                <w:sz w:val="24"/>
                <w:szCs w:val="24"/>
              </w:rPr>
              <w:t>0,0001</w:t>
            </w:r>
          </w:p>
        </w:tc>
      </w:tr>
    </w:tbl>
    <w:p w:rsidR="004E3602" w:rsidRDefault="004E3602"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3.2. Существующие и перспективные балансы производительности </w:t>
      </w:r>
      <w:proofErr w:type="gramStart"/>
      <w:r w:rsidRPr="00843D1D">
        <w:rPr>
          <w:rFonts w:ascii="Times New Roman" w:eastAsia="Arial Unicode MS" w:hAnsi="Times New Roman" w:cs="Times New Roman"/>
          <w:b/>
          <w:bCs/>
          <w:iCs/>
          <w:sz w:val="28"/>
          <w:szCs w:val="28"/>
          <w:lang w:eastAsia="ru-RU"/>
        </w:rPr>
        <w:t>водоподготовительных</w:t>
      </w:r>
      <w:proofErr w:type="gramEnd"/>
    </w:p>
    <w:p w:rsidR="00696591" w:rsidRPr="00843D1D"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установок источников тепловой энергии для компенсации потерь теплоносителя </w:t>
      </w:r>
      <w:proofErr w:type="gramStart"/>
      <w:r w:rsidRPr="00843D1D">
        <w:rPr>
          <w:rFonts w:ascii="Times New Roman" w:eastAsia="Arial Unicode MS" w:hAnsi="Times New Roman" w:cs="Times New Roman"/>
          <w:b/>
          <w:bCs/>
          <w:iCs/>
          <w:sz w:val="28"/>
          <w:szCs w:val="28"/>
          <w:lang w:eastAsia="ru-RU"/>
        </w:rPr>
        <w:t>в</w:t>
      </w:r>
      <w:proofErr w:type="gramEnd"/>
      <w:r w:rsidRPr="00843D1D">
        <w:rPr>
          <w:rFonts w:ascii="Times New Roman" w:eastAsia="Arial Unicode MS" w:hAnsi="Times New Roman" w:cs="Times New Roman"/>
          <w:b/>
          <w:bCs/>
          <w:iCs/>
          <w:sz w:val="28"/>
          <w:szCs w:val="28"/>
          <w:lang w:eastAsia="ru-RU"/>
        </w:rPr>
        <w:t xml:space="preserve"> аварийных </w:t>
      </w:r>
    </w:p>
    <w:p w:rsidR="00696591"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roofErr w:type="gramStart"/>
      <w:r w:rsidRPr="00843D1D">
        <w:rPr>
          <w:rFonts w:ascii="Times New Roman" w:eastAsia="Arial Unicode MS" w:hAnsi="Times New Roman" w:cs="Times New Roman"/>
          <w:b/>
          <w:bCs/>
          <w:iCs/>
          <w:sz w:val="28"/>
          <w:szCs w:val="28"/>
          <w:lang w:eastAsia="ru-RU"/>
        </w:rPr>
        <w:t>режимах</w:t>
      </w:r>
      <w:proofErr w:type="gramEnd"/>
      <w:r w:rsidRPr="00843D1D">
        <w:rPr>
          <w:rFonts w:ascii="Times New Roman" w:eastAsia="Arial Unicode MS" w:hAnsi="Times New Roman" w:cs="Times New Roman"/>
          <w:b/>
          <w:bCs/>
          <w:iCs/>
          <w:sz w:val="28"/>
          <w:szCs w:val="28"/>
          <w:lang w:eastAsia="ru-RU"/>
        </w:rPr>
        <w:t xml:space="preserve"> работы систем теплоснабжения</w:t>
      </w:r>
    </w:p>
    <w:p w:rsidR="005B16B4" w:rsidRPr="00843D1D" w:rsidRDefault="005B16B4"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5B16B4" w:rsidRDefault="00696591" w:rsidP="00BB7011">
      <w:pPr>
        <w:spacing w:after="0" w:line="240" w:lineRule="auto"/>
        <w:ind w:firstLine="708"/>
        <w:jc w:val="both"/>
        <w:rPr>
          <w:rFonts w:ascii="Times New Roman" w:hAnsi="Times New Roman" w:cs="Times New Roman"/>
          <w:b/>
          <w:sz w:val="28"/>
          <w:szCs w:val="28"/>
        </w:rPr>
      </w:pPr>
      <w:r w:rsidRPr="00843D1D">
        <w:rPr>
          <w:rFonts w:ascii="Times New Roman" w:hAnsi="Times New Roman" w:cs="Times New Roman"/>
          <w:sz w:val="28"/>
          <w:szCs w:val="28"/>
        </w:rPr>
        <w:t xml:space="preserve">В соответствии с п. 6.17, СП 124.13330.2012 «Тепловые сети», для систем теплоснабжения должна предусматриваться дополнительная </w:t>
      </w:r>
      <w:r w:rsidR="0033620D">
        <w:rPr>
          <w:rFonts w:ascii="Times New Roman" w:hAnsi="Times New Roman" w:cs="Times New Roman"/>
          <w:sz w:val="28"/>
          <w:szCs w:val="28"/>
        </w:rPr>
        <w:t>аварийная подпитка химически не</w:t>
      </w:r>
      <w:r w:rsidRPr="00843D1D">
        <w:rPr>
          <w:rFonts w:ascii="Times New Roman" w:hAnsi="Times New Roman" w:cs="Times New Roman"/>
          <w:sz w:val="28"/>
          <w:szCs w:val="28"/>
        </w:rPr>
        <w:t xml:space="preserve">обработанной и </w:t>
      </w:r>
      <w:proofErr w:type="spellStart"/>
      <w:r w:rsidRPr="00843D1D">
        <w:rPr>
          <w:rFonts w:ascii="Times New Roman" w:hAnsi="Times New Roman" w:cs="Times New Roman"/>
          <w:sz w:val="28"/>
          <w:szCs w:val="28"/>
        </w:rPr>
        <w:t>недеаэрированной</w:t>
      </w:r>
      <w:proofErr w:type="spellEnd"/>
      <w:r w:rsidRPr="00843D1D">
        <w:rPr>
          <w:rFonts w:ascii="Times New Roman" w:hAnsi="Times New Roman" w:cs="Times New Roman"/>
          <w:sz w:val="28"/>
          <w:szCs w:val="28"/>
        </w:rPr>
        <w:t xml:space="preserve"> воды, расход которой принимается в количестве 2 % от объема воды в трубопроводах тепловых сетей.</w:t>
      </w:r>
      <w:r w:rsidR="00BB7011" w:rsidRPr="00BB7011">
        <w:rPr>
          <w:rFonts w:ascii="Times New Roman" w:eastAsia="Times New Roman" w:hAnsi="Times New Roman" w:cs="Times New Roman"/>
          <w:b/>
          <w:bCs/>
          <w:iCs/>
          <w:noProof/>
          <w:sz w:val="28"/>
          <w:szCs w:val="28"/>
          <w:lang w:eastAsia="ru-RU"/>
        </w:rPr>
        <w:t xml:space="preserve"> </w:t>
      </w:r>
    </w:p>
    <w:p w:rsidR="00FD6A3D" w:rsidRDefault="00FD6A3D" w:rsidP="00C42266">
      <w:pPr>
        <w:spacing w:after="0" w:line="240" w:lineRule="auto"/>
        <w:ind w:right="-179" w:firstLine="708"/>
        <w:jc w:val="right"/>
        <w:rPr>
          <w:rFonts w:ascii="Times New Roman" w:hAnsi="Times New Roman" w:cs="Times New Roman"/>
          <w:sz w:val="28"/>
          <w:szCs w:val="28"/>
        </w:rPr>
      </w:pPr>
    </w:p>
    <w:p w:rsidR="00696591" w:rsidRPr="00FD6A3D" w:rsidRDefault="002F4B4B" w:rsidP="002F4B4B">
      <w:pPr>
        <w:spacing w:after="0" w:line="240" w:lineRule="auto"/>
        <w:ind w:right="-179" w:firstLine="708"/>
        <w:jc w:val="center"/>
        <w:rPr>
          <w:rFonts w:ascii="Times New Roman" w:hAnsi="Times New Roman" w:cs="Times New Roman"/>
          <w:sz w:val="28"/>
          <w:szCs w:val="28"/>
        </w:rPr>
      </w:pPr>
      <w:r>
        <w:rPr>
          <w:rFonts w:ascii="Times New Roman" w:hAnsi="Times New Roman" w:cs="Times New Roman"/>
          <w:sz w:val="28"/>
          <w:szCs w:val="28"/>
        </w:rPr>
        <w:t xml:space="preserve">                                                                                                                                                 </w:t>
      </w:r>
      <w:r w:rsidR="00696591" w:rsidRPr="00FD6A3D">
        <w:rPr>
          <w:rFonts w:ascii="Times New Roman" w:hAnsi="Times New Roman" w:cs="Times New Roman"/>
          <w:sz w:val="28"/>
          <w:szCs w:val="28"/>
        </w:rPr>
        <w:t>Таблица 10</w:t>
      </w:r>
    </w:p>
    <w:p w:rsidR="005B16B4" w:rsidRPr="005B16B4" w:rsidRDefault="005B16B4" w:rsidP="00C42266">
      <w:pPr>
        <w:spacing w:after="0" w:line="240" w:lineRule="auto"/>
        <w:ind w:right="-179" w:firstLine="708"/>
        <w:jc w:val="right"/>
        <w:rPr>
          <w:rFonts w:ascii="Times New Roman" w:hAnsi="Times New Roman" w:cs="Times New Roman"/>
          <w:b/>
          <w:sz w:val="28"/>
          <w:szCs w:val="28"/>
        </w:rPr>
      </w:pPr>
    </w:p>
    <w:tbl>
      <w:tblPr>
        <w:tblW w:w="134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151"/>
        <w:gridCol w:w="3686"/>
        <w:gridCol w:w="3369"/>
      </w:tblGrid>
      <w:tr w:rsidR="00696591" w:rsidRPr="00843D1D" w:rsidTr="004E3602">
        <w:tc>
          <w:tcPr>
            <w:tcW w:w="3261" w:type="dxa"/>
            <w:vAlign w:val="center"/>
          </w:tcPr>
          <w:p w:rsidR="00696591" w:rsidRPr="005B16B4" w:rsidRDefault="00696591" w:rsidP="00C42266">
            <w:pPr>
              <w:spacing w:after="0" w:line="240" w:lineRule="auto"/>
              <w:jc w:val="center"/>
              <w:rPr>
                <w:rFonts w:ascii="Times New Roman" w:hAnsi="Times New Roman" w:cs="Times New Roman"/>
                <w:sz w:val="24"/>
                <w:szCs w:val="24"/>
              </w:rPr>
            </w:pPr>
            <w:r w:rsidRPr="005B16B4">
              <w:rPr>
                <w:rFonts w:ascii="Times New Roman" w:eastAsia="Arial Unicode MS" w:hAnsi="Times New Roman" w:cs="Times New Roman"/>
                <w:sz w:val="24"/>
                <w:szCs w:val="24"/>
                <w:lang w:eastAsia="ru-RU"/>
              </w:rPr>
              <w:t>Наименование источника теплоснабжения</w:t>
            </w:r>
          </w:p>
        </w:tc>
        <w:tc>
          <w:tcPr>
            <w:tcW w:w="3151" w:type="dxa"/>
            <w:vAlign w:val="center"/>
          </w:tcPr>
          <w:p w:rsidR="00696591" w:rsidRPr="005B16B4" w:rsidRDefault="00696591" w:rsidP="00C42266">
            <w:pPr>
              <w:spacing w:after="0" w:line="240" w:lineRule="auto"/>
              <w:jc w:val="center"/>
              <w:rPr>
                <w:rFonts w:ascii="Times New Roman" w:hAnsi="Times New Roman" w:cs="Times New Roman"/>
                <w:sz w:val="24"/>
                <w:szCs w:val="24"/>
              </w:rPr>
            </w:pPr>
            <w:r w:rsidRPr="005B16B4">
              <w:rPr>
                <w:rFonts w:ascii="Times New Roman" w:hAnsi="Times New Roman" w:cs="Times New Roman"/>
                <w:sz w:val="24"/>
                <w:szCs w:val="24"/>
              </w:rPr>
              <w:t>Производительность ВПУ, т/час</w:t>
            </w:r>
          </w:p>
        </w:tc>
        <w:tc>
          <w:tcPr>
            <w:tcW w:w="3686" w:type="dxa"/>
            <w:vAlign w:val="center"/>
          </w:tcPr>
          <w:p w:rsidR="00696591" w:rsidRPr="005B16B4" w:rsidRDefault="00696591" w:rsidP="00C42266">
            <w:pPr>
              <w:spacing w:after="0" w:line="240" w:lineRule="auto"/>
              <w:jc w:val="center"/>
              <w:rPr>
                <w:rFonts w:ascii="Times New Roman" w:hAnsi="Times New Roman" w:cs="Times New Roman"/>
                <w:sz w:val="24"/>
                <w:szCs w:val="24"/>
              </w:rPr>
            </w:pPr>
            <w:r w:rsidRPr="005B16B4">
              <w:rPr>
                <w:rFonts w:ascii="Times New Roman" w:hAnsi="Times New Roman" w:cs="Times New Roman"/>
                <w:sz w:val="24"/>
                <w:szCs w:val="24"/>
              </w:rPr>
              <w:t>Существующее максимальное значение подпитки теплосети, т/час</w:t>
            </w:r>
          </w:p>
        </w:tc>
        <w:tc>
          <w:tcPr>
            <w:tcW w:w="3369" w:type="dxa"/>
            <w:vAlign w:val="center"/>
          </w:tcPr>
          <w:p w:rsidR="00696591" w:rsidRPr="005B16B4" w:rsidRDefault="00696591" w:rsidP="00C42266">
            <w:pPr>
              <w:spacing w:after="0" w:line="240" w:lineRule="auto"/>
              <w:jc w:val="center"/>
              <w:rPr>
                <w:rFonts w:ascii="Times New Roman" w:hAnsi="Times New Roman" w:cs="Times New Roman"/>
                <w:sz w:val="24"/>
                <w:szCs w:val="24"/>
              </w:rPr>
            </w:pPr>
            <w:r w:rsidRPr="005B16B4">
              <w:rPr>
                <w:rFonts w:ascii="Times New Roman" w:hAnsi="Times New Roman" w:cs="Times New Roman"/>
                <w:sz w:val="24"/>
                <w:szCs w:val="24"/>
              </w:rPr>
              <w:t>Перспективное максимальное значение подпитки теплосети, т/час</w:t>
            </w:r>
          </w:p>
        </w:tc>
      </w:tr>
      <w:tr w:rsidR="00FD6A3D" w:rsidRPr="00843D1D" w:rsidTr="004E3602">
        <w:tc>
          <w:tcPr>
            <w:tcW w:w="3261" w:type="dxa"/>
            <w:vAlign w:val="center"/>
          </w:tcPr>
          <w:p w:rsidR="00FD6A3D" w:rsidRPr="005B16B4"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3151" w:type="dxa"/>
            <w:vAlign w:val="center"/>
          </w:tcPr>
          <w:p w:rsidR="00FD6A3D" w:rsidRPr="005B16B4" w:rsidRDefault="00FD6A3D"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686" w:type="dxa"/>
            <w:vAlign w:val="center"/>
          </w:tcPr>
          <w:p w:rsidR="00FD6A3D" w:rsidRPr="005B16B4" w:rsidRDefault="00FD6A3D"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369" w:type="dxa"/>
            <w:vAlign w:val="center"/>
          </w:tcPr>
          <w:p w:rsidR="00FD6A3D" w:rsidRPr="005B16B4" w:rsidRDefault="00FD6A3D"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4E3602" w:rsidRPr="00843D1D" w:rsidTr="004E3602">
        <w:tc>
          <w:tcPr>
            <w:tcW w:w="3261" w:type="dxa"/>
            <w:vAlign w:val="center"/>
          </w:tcPr>
          <w:p w:rsidR="004E3602" w:rsidRDefault="004E3602" w:rsidP="00F907B3">
            <w:pPr>
              <w:pStyle w:val="a9"/>
              <w:spacing w:after="0"/>
              <w:ind w:left="0"/>
              <w:jc w:val="center"/>
              <w:rPr>
                <w:rFonts w:ascii="Times New Roman" w:hAnsi="Times New Roman" w:cs="Times New Roman"/>
                <w:sz w:val="24"/>
                <w:szCs w:val="24"/>
                <w:lang w:eastAsia="ru-RU"/>
              </w:rPr>
            </w:pPr>
            <w:r w:rsidRPr="004E3602">
              <w:rPr>
                <w:rFonts w:ascii="Times New Roman" w:hAnsi="Times New Roman" w:cs="Times New Roman"/>
                <w:sz w:val="24"/>
                <w:szCs w:val="24"/>
                <w:lang w:eastAsia="ru-RU"/>
              </w:rPr>
              <w:t xml:space="preserve">Котельная № 15, </w:t>
            </w:r>
          </w:p>
          <w:p w:rsidR="004E3602" w:rsidRDefault="004E3602" w:rsidP="00F907B3">
            <w:pPr>
              <w:pStyle w:val="a9"/>
              <w:spacing w:after="0"/>
              <w:ind w:left="0"/>
              <w:jc w:val="center"/>
              <w:rPr>
                <w:rFonts w:ascii="Times New Roman" w:hAnsi="Times New Roman" w:cs="Times New Roman"/>
                <w:sz w:val="24"/>
                <w:szCs w:val="24"/>
                <w:lang w:eastAsia="ru-RU"/>
              </w:rPr>
            </w:pPr>
            <w:proofErr w:type="spellStart"/>
            <w:r w:rsidRPr="004E3602">
              <w:rPr>
                <w:rFonts w:ascii="Times New Roman" w:hAnsi="Times New Roman" w:cs="Times New Roman"/>
                <w:sz w:val="24"/>
                <w:szCs w:val="24"/>
                <w:lang w:eastAsia="ru-RU"/>
              </w:rPr>
              <w:t>хут</w:t>
            </w:r>
            <w:proofErr w:type="spellEnd"/>
            <w:r w:rsidRPr="004E3602">
              <w:rPr>
                <w:rFonts w:ascii="Times New Roman" w:hAnsi="Times New Roman" w:cs="Times New Roman"/>
                <w:sz w:val="24"/>
                <w:szCs w:val="24"/>
                <w:lang w:eastAsia="ru-RU"/>
              </w:rPr>
              <w:t xml:space="preserve">. Садовый, </w:t>
            </w:r>
          </w:p>
          <w:p w:rsidR="004E3602" w:rsidRPr="004E3602" w:rsidRDefault="004E3602" w:rsidP="00F907B3">
            <w:pPr>
              <w:pStyle w:val="a9"/>
              <w:spacing w:after="0"/>
              <w:ind w:left="0"/>
              <w:jc w:val="center"/>
              <w:rPr>
                <w:rFonts w:ascii="Times New Roman" w:hAnsi="Times New Roman" w:cs="Times New Roman"/>
                <w:sz w:val="24"/>
                <w:szCs w:val="24"/>
                <w:lang w:eastAsia="ru-RU"/>
              </w:rPr>
            </w:pPr>
            <w:r w:rsidRPr="004E3602">
              <w:rPr>
                <w:rFonts w:ascii="Times New Roman" w:hAnsi="Times New Roman" w:cs="Times New Roman"/>
                <w:sz w:val="24"/>
                <w:szCs w:val="24"/>
                <w:lang w:eastAsia="ru-RU"/>
              </w:rPr>
              <w:t>ул. Первомайская, 8</w:t>
            </w:r>
          </w:p>
        </w:tc>
        <w:tc>
          <w:tcPr>
            <w:tcW w:w="3151" w:type="dxa"/>
            <w:vAlign w:val="center"/>
          </w:tcPr>
          <w:p w:rsidR="004E3602" w:rsidRPr="00843D1D" w:rsidRDefault="004E3602" w:rsidP="00F907B3">
            <w:pPr>
              <w:spacing w:after="0"/>
              <w:jc w:val="center"/>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20</w:t>
            </w:r>
          </w:p>
        </w:tc>
        <w:tc>
          <w:tcPr>
            <w:tcW w:w="3686" w:type="dxa"/>
            <w:vAlign w:val="center"/>
          </w:tcPr>
          <w:p w:rsidR="004E3602" w:rsidRPr="00843D1D" w:rsidRDefault="004E3602" w:rsidP="00F907B3">
            <w:pPr>
              <w:spacing w:after="0"/>
              <w:jc w:val="center"/>
              <w:rPr>
                <w:rFonts w:ascii="Times New Roman" w:hAnsi="Times New Roman" w:cs="Times New Roman"/>
                <w:color w:val="000000"/>
              </w:rPr>
            </w:pPr>
            <w:r>
              <w:rPr>
                <w:rFonts w:ascii="Times New Roman" w:hAnsi="Times New Roman" w:cs="Times New Roman"/>
                <w:color w:val="000000"/>
              </w:rPr>
              <w:t>0,277</w:t>
            </w:r>
          </w:p>
        </w:tc>
        <w:tc>
          <w:tcPr>
            <w:tcW w:w="3369" w:type="dxa"/>
            <w:vAlign w:val="center"/>
          </w:tcPr>
          <w:p w:rsidR="004E3602" w:rsidRPr="00843D1D" w:rsidRDefault="004E3602" w:rsidP="00F907B3">
            <w:pPr>
              <w:spacing w:after="0"/>
              <w:jc w:val="center"/>
              <w:rPr>
                <w:rFonts w:ascii="Times New Roman" w:hAnsi="Times New Roman" w:cs="Times New Roman"/>
                <w:color w:val="000000"/>
              </w:rPr>
            </w:pPr>
            <w:r>
              <w:rPr>
                <w:rFonts w:ascii="Times New Roman" w:hAnsi="Times New Roman" w:cs="Times New Roman"/>
                <w:color w:val="000000"/>
              </w:rPr>
              <w:t>0,277</w:t>
            </w:r>
          </w:p>
        </w:tc>
      </w:tr>
      <w:tr w:rsidR="004E3602" w:rsidRPr="00843D1D" w:rsidTr="004E3602">
        <w:tc>
          <w:tcPr>
            <w:tcW w:w="3261" w:type="dxa"/>
            <w:vAlign w:val="center"/>
          </w:tcPr>
          <w:p w:rsidR="004E3602" w:rsidRDefault="004E3602" w:rsidP="00F907B3">
            <w:pPr>
              <w:spacing w:after="0"/>
              <w:jc w:val="center"/>
              <w:rPr>
                <w:rFonts w:ascii="Times New Roman" w:hAnsi="Times New Roman" w:cs="Times New Roman"/>
                <w:sz w:val="24"/>
                <w:szCs w:val="24"/>
              </w:rPr>
            </w:pPr>
            <w:r w:rsidRPr="004E3602">
              <w:rPr>
                <w:rFonts w:ascii="Times New Roman" w:hAnsi="Times New Roman" w:cs="Times New Roman"/>
                <w:sz w:val="24"/>
                <w:szCs w:val="24"/>
              </w:rPr>
              <w:t xml:space="preserve">Котельная № 25, </w:t>
            </w:r>
          </w:p>
          <w:p w:rsidR="004E3602" w:rsidRPr="004E3602" w:rsidRDefault="004E3602" w:rsidP="00F907B3">
            <w:pPr>
              <w:spacing w:after="0"/>
              <w:jc w:val="center"/>
              <w:rPr>
                <w:rFonts w:ascii="Times New Roman" w:hAnsi="Times New Roman" w:cs="Times New Roman"/>
                <w:sz w:val="24"/>
                <w:szCs w:val="24"/>
              </w:rPr>
            </w:pPr>
            <w:r w:rsidRPr="004E3602">
              <w:rPr>
                <w:rFonts w:ascii="Times New Roman" w:hAnsi="Times New Roman" w:cs="Times New Roman"/>
                <w:sz w:val="24"/>
                <w:szCs w:val="24"/>
              </w:rPr>
              <w:t xml:space="preserve">с. </w:t>
            </w:r>
            <w:proofErr w:type="spellStart"/>
            <w:r w:rsidRPr="004E3602">
              <w:rPr>
                <w:rFonts w:ascii="Times New Roman" w:hAnsi="Times New Roman" w:cs="Times New Roman"/>
                <w:sz w:val="24"/>
                <w:szCs w:val="24"/>
              </w:rPr>
              <w:t>Кеслерово</w:t>
            </w:r>
            <w:proofErr w:type="spellEnd"/>
            <w:r w:rsidRPr="004E3602">
              <w:rPr>
                <w:rFonts w:ascii="Times New Roman" w:hAnsi="Times New Roman" w:cs="Times New Roman"/>
                <w:sz w:val="24"/>
                <w:szCs w:val="24"/>
              </w:rPr>
              <w:t xml:space="preserve"> ул. Гастелло, 62</w:t>
            </w:r>
          </w:p>
        </w:tc>
        <w:tc>
          <w:tcPr>
            <w:tcW w:w="3151" w:type="dxa"/>
            <w:vAlign w:val="center"/>
          </w:tcPr>
          <w:p w:rsidR="004E3602" w:rsidRPr="00843D1D" w:rsidRDefault="004E3602" w:rsidP="00F907B3">
            <w:pPr>
              <w:spacing w:after="0"/>
              <w:jc w:val="center"/>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ВПУ отсутствует</w:t>
            </w:r>
          </w:p>
        </w:tc>
        <w:tc>
          <w:tcPr>
            <w:tcW w:w="3686" w:type="dxa"/>
            <w:vAlign w:val="center"/>
          </w:tcPr>
          <w:p w:rsidR="004E3602" w:rsidRDefault="004E3602" w:rsidP="00F907B3">
            <w:pPr>
              <w:spacing w:after="0"/>
              <w:jc w:val="center"/>
              <w:rPr>
                <w:rFonts w:ascii="Times New Roman" w:hAnsi="Times New Roman" w:cs="Times New Roman"/>
                <w:color w:val="000000"/>
              </w:rPr>
            </w:pPr>
            <w:r>
              <w:rPr>
                <w:rFonts w:ascii="Times New Roman" w:hAnsi="Times New Roman" w:cs="Times New Roman"/>
                <w:color w:val="000000"/>
              </w:rPr>
              <w:t>0,050</w:t>
            </w:r>
          </w:p>
        </w:tc>
        <w:tc>
          <w:tcPr>
            <w:tcW w:w="3369" w:type="dxa"/>
            <w:vAlign w:val="center"/>
          </w:tcPr>
          <w:p w:rsidR="004E3602" w:rsidRDefault="0014143E" w:rsidP="00F907B3">
            <w:pPr>
              <w:spacing w:after="0"/>
              <w:jc w:val="center"/>
              <w:rPr>
                <w:rFonts w:ascii="Times New Roman" w:hAnsi="Times New Roman" w:cs="Times New Roman"/>
                <w:color w:val="000000"/>
              </w:rPr>
            </w:pPr>
            <w:r>
              <w:rPr>
                <w:rFonts w:ascii="Times New Roman" w:hAnsi="Times New Roman" w:cs="Times New Roman"/>
                <w:noProof/>
                <w:color w:val="000000"/>
                <w:lang w:eastAsia="ru-RU"/>
              </w:rPr>
              <w:pict>
                <v:shape id="_x0000_s1080" type="#_x0000_t202" style="position:absolute;left:0;text-align:left;margin-left:192.1pt;margin-top:7.9pt;width:30.35pt;height:38.1pt;z-index:251718656;mso-position-horizontal-relative:text;mso-position-vertical-relative:text" stroked="f">
                  <v:textbox style="layout-flow:vertical">
                    <w:txbxContent>
                      <w:p w:rsidR="0014143E" w:rsidRPr="002F4B4B" w:rsidRDefault="0014143E">
                        <w:pPr>
                          <w:rPr>
                            <w:rFonts w:ascii="Times New Roman" w:hAnsi="Times New Roman" w:cs="Times New Roman"/>
                            <w:sz w:val="28"/>
                            <w:szCs w:val="28"/>
                          </w:rPr>
                        </w:pPr>
                        <w:r w:rsidRPr="002F4B4B">
                          <w:rPr>
                            <w:rFonts w:ascii="Times New Roman" w:hAnsi="Times New Roman" w:cs="Times New Roman"/>
                            <w:sz w:val="28"/>
                            <w:szCs w:val="28"/>
                          </w:rPr>
                          <w:t>28</w:t>
                        </w:r>
                      </w:p>
                    </w:txbxContent>
                  </v:textbox>
                </v:shape>
              </w:pict>
            </w:r>
            <w:r w:rsidR="004E3602">
              <w:rPr>
                <w:rFonts w:ascii="Times New Roman" w:hAnsi="Times New Roman" w:cs="Times New Roman"/>
                <w:color w:val="000000"/>
              </w:rPr>
              <w:t>0,050</w:t>
            </w:r>
          </w:p>
        </w:tc>
      </w:tr>
      <w:tr w:rsidR="004E3602" w:rsidRPr="00843D1D" w:rsidTr="004E3602">
        <w:tc>
          <w:tcPr>
            <w:tcW w:w="3261" w:type="dxa"/>
            <w:vAlign w:val="center"/>
          </w:tcPr>
          <w:p w:rsidR="004E3602" w:rsidRDefault="004E3602" w:rsidP="00F907B3">
            <w:pPr>
              <w:spacing w:after="0"/>
              <w:jc w:val="center"/>
              <w:rPr>
                <w:rFonts w:ascii="Times New Roman" w:hAnsi="Times New Roman"/>
                <w:sz w:val="24"/>
                <w:szCs w:val="24"/>
              </w:rPr>
            </w:pPr>
            <w:r w:rsidRPr="004E3602">
              <w:rPr>
                <w:rFonts w:ascii="Times New Roman" w:hAnsi="Times New Roman"/>
                <w:sz w:val="24"/>
                <w:szCs w:val="24"/>
              </w:rPr>
              <w:t xml:space="preserve">Котельная № 30, </w:t>
            </w:r>
          </w:p>
          <w:p w:rsidR="004E3602" w:rsidRDefault="004E3602" w:rsidP="00F907B3">
            <w:pPr>
              <w:spacing w:after="0"/>
              <w:jc w:val="center"/>
              <w:rPr>
                <w:rFonts w:ascii="Times New Roman" w:hAnsi="Times New Roman"/>
                <w:sz w:val="24"/>
                <w:szCs w:val="24"/>
              </w:rPr>
            </w:pPr>
            <w:proofErr w:type="spellStart"/>
            <w:r w:rsidRPr="004E3602">
              <w:rPr>
                <w:rFonts w:ascii="Times New Roman" w:hAnsi="Times New Roman"/>
                <w:sz w:val="24"/>
                <w:szCs w:val="24"/>
              </w:rPr>
              <w:t>хут</w:t>
            </w:r>
            <w:proofErr w:type="spellEnd"/>
            <w:r w:rsidRPr="004E3602">
              <w:rPr>
                <w:rFonts w:ascii="Times New Roman" w:hAnsi="Times New Roman"/>
                <w:sz w:val="24"/>
                <w:szCs w:val="24"/>
              </w:rPr>
              <w:t xml:space="preserve">. Павловский, </w:t>
            </w:r>
          </w:p>
          <w:p w:rsidR="004E3602" w:rsidRPr="004E3602" w:rsidRDefault="004E3602" w:rsidP="00F907B3">
            <w:pPr>
              <w:spacing w:after="0"/>
              <w:jc w:val="center"/>
              <w:rPr>
                <w:rFonts w:ascii="Times New Roman" w:hAnsi="Times New Roman"/>
                <w:sz w:val="24"/>
                <w:szCs w:val="24"/>
              </w:rPr>
            </w:pPr>
            <w:r w:rsidRPr="004E3602">
              <w:rPr>
                <w:rFonts w:ascii="Times New Roman" w:hAnsi="Times New Roman"/>
                <w:sz w:val="24"/>
                <w:szCs w:val="24"/>
              </w:rPr>
              <w:t>ул. Молодежная, 2-Б</w:t>
            </w:r>
          </w:p>
        </w:tc>
        <w:tc>
          <w:tcPr>
            <w:tcW w:w="3151" w:type="dxa"/>
            <w:vAlign w:val="center"/>
          </w:tcPr>
          <w:p w:rsidR="004E3602" w:rsidRPr="00843D1D" w:rsidRDefault="004E3602" w:rsidP="00F907B3">
            <w:pPr>
              <w:spacing w:after="0"/>
              <w:jc w:val="center"/>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20</w:t>
            </w:r>
          </w:p>
        </w:tc>
        <w:tc>
          <w:tcPr>
            <w:tcW w:w="3686" w:type="dxa"/>
            <w:vAlign w:val="center"/>
          </w:tcPr>
          <w:p w:rsidR="004E3602" w:rsidRDefault="004E3602" w:rsidP="00F907B3">
            <w:pPr>
              <w:spacing w:after="0"/>
              <w:jc w:val="center"/>
              <w:rPr>
                <w:rFonts w:ascii="Times New Roman" w:hAnsi="Times New Roman" w:cs="Times New Roman"/>
                <w:color w:val="000000"/>
              </w:rPr>
            </w:pPr>
            <w:r>
              <w:rPr>
                <w:rFonts w:ascii="Times New Roman" w:hAnsi="Times New Roman" w:cs="Times New Roman"/>
                <w:color w:val="000000"/>
              </w:rPr>
              <w:t>0,235</w:t>
            </w:r>
          </w:p>
        </w:tc>
        <w:tc>
          <w:tcPr>
            <w:tcW w:w="3369" w:type="dxa"/>
            <w:vAlign w:val="center"/>
          </w:tcPr>
          <w:p w:rsidR="004E3602" w:rsidRDefault="004E3602" w:rsidP="00F907B3">
            <w:pPr>
              <w:spacing w:after="0"/>
              <w:jc w:val="center"/>
              <w:rPr>
                <w:rFonts w:ascii="Times New Roman" w:hAnsi="Times New Roman" w:cs="Times New Roman"/>
                <w:color w:val="000000"/>
              </w:rPr>
            </w:pPr>
            <w:r>
              <w:rPr>
                <w:rFonts w:ascii="Times New Roman" w:hAnsi="Times New Roman" w:cs="Times New Roman"/>
                <w:color w:val="000000"/>
              </w:rPr>
              <w:t>0,235</w:t>
            </w:r>
          </w:p>
        </w:tc>
      </w:tr>
      <w:tr w:rsidR="004E3602" w:rsidRPr="00843D1D" w:rsidTr="004E3602">
        <w:tc>
          <w:tcPr>
            <w:tcW w:w="3261" w:type="dxa"/>
            <w:vAlign w:val="center"/>
          </w:tcPr>
          <w:p w:rsidR="004E3602" w:rsidRDefault="004E3602" w:rsidP="00F907B3">
            <w:pPr>
              <w:spacing w:after="0"/>
              <w:jc w:val="center"/>
              <w:rPr>
                <w:rFonts w:ascii="Times New Roman" w:hAnsi="Times New Roman"/>
                <w:sz w:val="24"/>
                <w:szCs w:val="24"/>
              </w:rPr>
            </w:pPr>
            <w:r w:rsidRPr="004E3602">
              <w:rPr>
                <w:rFonts w:ascii="Times New Roman" w:hAnsi="Times New Roman"/>
                <w:sz w:val="24"/>
                <w:szCs w:val="24"/>
              </w:rPr>
              <w:t xml:space="preserve">Котельная № 43, </w:t>
            </w:r>
          </w:p>
          <w:p w:rsidR="004E3602" w:rsidRDefault="004E3602" w:rsidP="00F907B3">
            <w:pPr>
              <w:spacing w:after="0"/>
              <w:jc w:val="center"/>
              <w:rPr>
                <w:rFonts w:ascii="Times New Roman" w:hAnsi="Times New Roman"/>
                <w:sz w:val="24"/>
                <w:szCs w:val="24"/>
              </w:rPr>
            </w:pPr>
            <w:proofErr w:type="spellStart"/>
            <w:r w:rsidRPr="004E3602">
              <w:rPr>
                <w:rFonts w:ascii="Times New Roman" w:hAnsi="Times New Roman"/>
                <w:sz w:val="24"/>
                <w:szCs w:val="24"/>
              </w:rPr>
              <w:t>хут</w:t>
            </w:r>
            <w:proofErr w:type="spellEnd"/>
            <w:r w:rsidRPr="004E3602">
              <w:rPr>
                <w:rFonts w:ascii="Times New Roman" w:hAnsi="Times New Roman"/>
                <w:sz w:val="24"/>
                <w:szCs w:val="24"/>
              </w:rPr>
              <w:t xml:space="preserve">. </w:t>
            </w:r>
            <w:proofErr w:type="spellStart"/>
            <w:r w:rsidRPr="004E3602">
              <w:rPr>
                <w:rFonts w:ascii="Times New Roman" w:hAnsi="Times New Roman"/>
                <w:sz w:val="24"/>
                <w:szCs w:val="24"/>
              </w:rPr>
              <w:t>Плавненский</w:t>
            </w:r>
            <w:proofErr w:type="spellEnd"/>
            <w:r w:rsidRPr="004E3602">
              <w:rPr>
                <w:rFonts w:ascii="Times New Roman" w:hAnsi="Times New Roman"/>
                <w:sz w:val="24"/>
                <w:szCs w:val="24"/>
              </w:rPr>
              <w:t xml:space="preserve">, </w:t>
            </w:r>
          </w:p>
          <w:p w:rsidR="004E3602" w:rsidRPr="004E3602" w:rsidRDefault="004E3602" w:rsidP="00F907B3">
            <w:pPr>
              <w:spacing w:after="0"/>
              <w:jc w:val="center"/>
              <w:rPr>
                <w:rFonts w:ascii="Times New Roman" w:hAnsi="Times New Roman"/>
                <w:sz w:val="24"/>
                <w:szCs w:val="24"/>
              </w:rPr>
            </w:pPr>
            <w:r w:rsidRPr="004E3602">
              <w:rPr>
                <w:rFonts w:ascii="Times New Roman" w:hAnsi="Times New Roman"/>
                <w:sz w:val="24"/>
                <w:szCs w:val="24"/>
              </w:rPr>
              <w:t>ул. Широкая, 2А</w:t>
            </w:r>
          </w:p>
        </w:tc>
        <w:tc>
          <w:tcPr>
            <w:tcW w:w="3151" w:type="dxa"/>
            <w:vAlign w:val="center"/>
          </w:tcPr>
          <w:p w:rsidR="004E3602" w:rsidRPr="00843D1D" w:rsidRDefault="004E3602" w:rsidP="00F907B3">
            <w:pPr>
              <w:spacing w:after="0"/>
              <w:jc w:val="center"/>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ВПУ отсутствует</w:t>
            </w:r>
          </w:p>
        </w:tc>
        <w:tc>
          <w:tcPr>
            <w:tcW w:w="3686" w:type="dxa"/>
            <w:vAlign w:val="center"/>
          </w:tcPr>
          <w:p w:rsidR="004E3602" w:rsidRDefault="004E3602" w:rsidP="00F907B3">
            <w:pPr>
              <w:spacing w:after="0"/>
              <w:jc w:val="center"/>
              <w:rPr>
                <w:rFonts w:ascii="Times New Roman" w:hAnsi="Times New Roman" w:cs="Times New Roman"/>
                <w:color w:val="000000"/>
              </w:rPr>
            </w:pPr>
            <w:r>
              <w:rPr>
                <w:rFonts w:ascii="Times New Roman" w:hAnsi="Times New Roman" w:cs="Times New Roman"/>
                <w:color w:val="000000"/>
              </w:rPr>
              <w:t>0,0001</w:t>
            </w:r>
          </w:p>
        </w:tc>
        <w:tc>
          <w:tcPr>
            <w:tcW w:w="3369" w:type="dxa"/>
            <w:vAlign w:val="center"/>
          </w:tcPr>
          <w:p w:rsidR="004E3602" w:rsidRDefault="004E3602" w:rsidP="00F907B3">
            <w:pPr>
              <w:spacing w:after="0"/>
              <w:jc w:val="center"/>
              <w:rPr>
                <w:rFonts w:ascii="Times New Roman" w:hAnsi="Times New Roman" w:cs="Times New Roman"/>
                <w:color w:val="000000"/>
              </w:rPr>
            </w:pPr>
            <w:r>
              <w:rPr>
                <w:rFonts w:ascii="Times New Roman" w:hAnsi="Times New Roman" w:cs="Times New Roman"/>
                <w:color w:val="000000"/>
              </w:rPr>
              <w:t>0,0001</w:t>
            </w:r>
          </w:p>
        </w:tc>
      </w:tr>
    </w:tbl>
    <w:p w:rsidR="00696591" w:rsidRPr="00843D1D" w:rsidRDefault="00696591" w:rsidP="00C42266">
      <w:pPr>
        <w:spacing w:after="0" w:line="240" w:lineRule="auto"/>
        <w:jc w:val="both"/>
        <w:rPr>
          <w:rFonts w:ascii="Times New Roman" w:hAnsi="Times New Roman" w:cs="Times New Roman"/>
          <w:sz w:val="28"/>
          <w:szCs w:val="28"/>
        </w:rPr>
        <w:sectPr w:rsidR="00696591" w:rsidRPr="00843D1D" w:rsidSect="00C64469">
          <w:pgSz w:w="15840" w:h="12240" w:orient="landscape"/>
          <w:pgMar w:top="1701" w:right="1134" w:bottom="567" w:left="1134" w:header="720" w:footer="720" w:gutter="0"/>
          <w:cols w:space="720"/>
        </w:sectPr>
      </w:pPr>
    </w:p>
    <w:p w:rsidR="009B2959" w:rsidRDefault="009B2959"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4. ОСНОВНЫЕ ПОЛОЖЕНИЯ </w:t>
      </w:r>
      <w:proofErr w:type="gramStart"/>
      <w:r w:rsidRPr="00843D1D">
        <w:rPr>
          <w:rFonts w:ascii="Times New Roman" w:hAnsi="Times New Roman" w:cs="Times New Roman"/>
          <w:b/>
          <w:sz w:val="28"/>
          <w:szCs w:val="28"/>
          <w:lang w:eastAsia="ru-RU"/>
        </w:rPr>
        <w:t>МАСТЕР-ПЛАНА</w:t>
      </w:r>
      <w:proofErr w:type="gramEnd"/>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РАЗВИТИЯ СИСТЕМ ТЕПЛОСНАБЖЕНИЯ</w:t>
      </w:r>
    </w:p>
    <w:p w:rsidR="005B16B4" w:rsidRPr="00843D1D" w:rsidRDefault="005B16B4"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4.1. Описание сценариев развития теплоснабжения поселения</w:t>
      </w:r>
    </w:p>
    <w:p w:rsidR="005B16B4" w:rsidRPr="00843D1D" w:rsidRDefault="005B16B4"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pStyle w:val="22"/>
        <w:tabs>
          <w:tab w:val="num" w:pos="0"/>
        </w:tabs>
        <w:spacing w:after="0" w:line="240" w:lineRule="auto"/>
        <w:ind w:left="0" w:firstLine="720"/>
        <w:jc w:val="both"/>
        <w:rPr>
          <w:rFonts w:ascii="Times New Roman" w:hAnsi="Times New Roman"/>
          <w:sz w:val="28"/>
          <w:szCs w:val="28"/>
          <w:lang w:eastAsia="ar-SA"/>
        </w:rPr>
      </w:pPr>
      <w:r w:rsidRPr="00843D1D">
        <w:rPr>
          <w:rFonts w:ascii="Times New Roman" w:hAnsi="Times New Roman"/>
          <w:sz w:val="28"/>
          <w:szCs w:val="28"/>
          <w:lang w:eastAsia="ar-SA"/>
        </w:rPr>
        <w:t xml:space="preserve">Теплоснабжение жилых территорий </w:t>
      </w:r>
      <w:proofErr w:type="spellStart"/>
      <w:r w:rsidR="004E3602">
        <w:rPr>
          <w:rFonts w:ascii="Times New Roman" w:hAnsi="Times New Roman"/>
          <w:sz w:val="28"/>
          <w:szCs w:val="28"/>
          <w:lang w:eastAsia="ar-SA"/>
        </w:rPr>
        <w:t>Кеслеров</w:t>
      </w:r>
      <w:r w:rsidRPr="00843D1D">
        <w:rPr>
          <w:rFonts w:ascii="Times New Roman" w:hAnsi="Times New Roman"/>
          <w:sz w:val="28"/>
          <w:szCs w:val="28"/>
          <w:lang w:eastAsia="ar-SA"/>
        </w:rPr>
        <w:t>ского</w:t>
      </w:r>
      <w:proofErr w:type="spellEnd"/>
      <w:r w:rsidRPr="00843D1D">
        <w:rPr>
          <w:rFonts w:ascii="Times New Roman" w:hAnsi="Times New Roman"/>
          <w:sz w:val="28"/>
          <w:szCs w:val="28"/>
          <w:lang w:eastAsia="ar-SA"/>
        </w:rPr>
        <w:t xml:space="preserve"> сельского поселения </w:t>
      </w:r>
      <w:r w:rsidR="00E418A2">
        <w:rPr>
          <w:rFonts w:ascii="Times New Roman" w:hAnsi="Times New Roman"/>
          <w:sz w:val="28"/>
          <w:szCs w:val="28"/>
          <w:shd w:val="clear" w:color="auto" w:fill="FFFFFF"/>
        </w:rPr>
        <w:t>Крымского района</w:t>
      </w:r>
      <w:r w:rsidR="00E418A2" w:rsidRPr="00843D1D">
        <w:rPr>
          <w:rFonts w:ascii="Times New Roman" w:hAnsi="Times New Roman"/>
          <w:sz w:val="28"/>
          <w:szCs w:val="28"/>
        </w:rPr>
        <w:t xml:space="preserve"> </w:t>
      </w:r>
      <w:r w:rsidRPr="00843D1D">
        <w:rPr>
          <w:rFonts w:ascii="Times New Roman" w:hAnsi="Times New Roman"/>
          <w:sz w:val="28"/>
          <w:szCs w:val="28"/>
          <w:lang w:eastAsia="ar-SA"/>
        </w:rPr>
        <w:t>предусматривается от автономных источников питания систем поквартирного теплоснабжения – от автоматических газовых отопительных котлов для индивидуальной одно- и двухэтажной застройки.</w:t>
      </w:r>
    </w:p>
    <w:p w:rsidR="00696591" w:rsidRPr="00843D1D" w:rsidRDefault="00696591" w:rsidP="00C42266">
      <w:pPr>
        <w:pStyle w:val="22"/>
        <w:tabs>
          <w:tab w:val="num" w:pos="0"/>
        </w:tabs>
        <w:spacing w:after="0" w:line="240" w:lineRule="auto"/>
        <w:ind w:left="0" w:firstLine="720"/>
        <w:jc w:val="both"/>
        <w:rPr>
          <w:rFonts w:ascii="Times New Roman" w:hAnsi="Times New Roman"/>
          <w:sz w:val="28"/>
          <w:szCs w:val="28"/>
        </w:rPr>
      </w:pPr>
      <w:r w:rsidRPr="00843D1D">
        <w:rPr>
          <w:rFonts w:ascii="Times New Roman" w:hAnsi="Times New Roman"/>
          <w:sz w:val="28"/>
          <w:szCs w:val="28"/>
        </w:rPr>
        <w:t>Присоединени</w:t>
      </w:r>
      <w:r>
        <w:rPr>
          <w:rFonts w:ascii="Times New Roman" w:hAnsi="Times New Roman"/>
          <w:sz w:val="28"/>
          <w:szCs w:val="28"/>
        </w:rPr>
        <w:t>е новых абонентов к существующей котельной</w:t>
      </w:r>
      <w:r w:rsidRPr="00843D1D">
        <w:rPr>
          <w:rFonts w:ascii="Times New Roman" w:hAnsi="Times New Roman"/>
          <w:sz w:val="28"/>
          <w:szCs w:val="28"/>
        </w:rPr>
        <w:t xml:space="preserve"> не планируется.</w:t>
      </w:r>
    </w:p>
    <w:p w:rsidR="005B16B4" w:rsidRDefault="005B16B4"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4.2. Обоснование </w:t>
      </w:r>
      <w:proofErr w:type="gramStart"/>
      <w:r w:rsidRPr="00843D1D">
        <w:rPr>
          <w:rFonts w:ascii="Times New Roman" w:hAnsi="Times New Roman" w:cs="Times New Roman"/>
          <w:b/>
          <w:sz w:val="28"/>
          <w:szCs w:val="28"/>
          <w:lang w:eastAsia="ru-RU"/>
        </w:rPr>
        <w:t>выбора приоритетного сценария развития теплоснабжения поселения</w:t>
      </w:r>
      <w:proofErr w:type="gramEnd"/>
    </w:p>
    <w:p w:rsidR="005B16B4" w:rsidRPr="00843D1D" w:rsidRDefault="005B16B4"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bookmarkStart w:id="6" w:name="_Hlk50193410"/>
      <w:r w:rsidRPr="00843D1D">
        <w:rPr>
          <w:rFonts w:ascii="Times New Roman" w:eastAsia="Arial Unicode MS" w:hAnsi="Times New Roman" w:cs="Times New Roman"/>
          <w:sz w:val="28"/>
          <w:szCs w:val="28"/>
          <w:lang w:eastAsia="ru-RU"/>
        </w:rPr>
        <w:t>В настоящей схеме теплоснабжения принят один вариант перспективного развития системы теплоснабжения, так как при реализации мероприятий по данному варианту увеличивается надежность теплоснабжения за счет обновления оборудования, планируется снижение расход топлива на выработку тепловой энергии в результате увеличения КПД котлов по сравнению с существующим состоянием и сокращения эксплуатационных затрат.</w:t>
      </w:r>
    </w:p>
    <w:bookmarkEnd w:id="6"/>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5B16B4"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5. ПРЕДЛОЖЕНИЯ ПО СТРОИТЕЛЬСТВУ, РЕКОНСТРУКЦИИ, ТЕХНИЧЕСКОМУ ПЕРЕВООРУЖЕНИЮ</w:t>
      </w:r>
      <w:r w:rsidR="005B16B4">
        <w:rPr>
          <w:rFonts w:ascii="Times New Roman" w:hAnsi="Times New Roman" w:cs="Times New Roman"/>
          <w:b/>
          <w:sz w:val="28"/>
          <w:szCs w:val="28"/>
          <w:lang w:eastAsia="ru-RU"/>
        </w:rPr>
        <w:t xml:space="preserve">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(ИЛИ) МОДЕРНИЗАЦИИ ИСТОЧНИКОВ ТЕПЛОВОЙ ЭНЕРГИИ</w:t>
      </w:r>
    </w:p>
    <w:p w:rsidR="005B16B4" w:rsidRPr="00843D1D" w:rsidRDefault="005B16B4" w:rsidP="00C42266">
      <w:pPr>
        <w:spacing w:after="0" w:line="240" w:lineRule="auto"/>
        <w:jc w:val="center"/>
        <w:rPr>
          <w:rFonts w:ascii="Times New Roman" w:hAnsi="Times New Roman" w:cs="Times New Roman"/>
          <w:b/>
          <w:sz w:val="28"/>
          <w:szCs w:val="28"/>
          <w:lang w:eastAsia="ru-RU"/>
        </w:rPr>
      </w:pP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5.1. Предложения по строительству источников тепловой энергии, обеспечивающих перспективную тепловую нагрузку на осваиваемых территориях муниципального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p>
    <w:p w:rsidR="005B16B4" w:rsidRPr="00843D1D" w:rsidRDefault="005B16B4"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5B16B4" w:rsidRPr="00FD6A3D"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Таблица 11</w:t>
      </w:r>
    </w:p>
    <w:p w:rsidR="005B16B4" w:rsidRDefault="005B16B4" w:rsidP="00C42266">
      <w:pPr>
        <w:widowControl w:val="0"/>
        <w:spacing w:after="0" w:line="240" w:lineRule="auto"/>
        <w:jc w:val="right"/>
        <w:rPr>
          <w:rFonts w:ascii="Times New Roman" w:eastAsia="Arial Unicode MS" w:hAnsi="Times New Roman" w:cs="Times New Roman"/>
          <w:b/>
          <w:sz w:val="28"/>
          <w:szCs w:val="28"/>
          <w:lang w:eastAsia="ru-RU"/>
        </w:rPr>
      </w:pPr>
    </w:p>
    <w:p w:rsidR="00696591" w:rsidRDefault="005B16B4" w:rsidP="00C42266">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 xml:space="preserve"> </w:t>
      </w:r>
      <w:r w:rsidR="00696591"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Pr="005B16B4" w:rsidRDefault="005B16B4" w:rsidP="00C42266">
      <w:pPr>
        <w:widowControl w:val="0"/>
        <w:spacing w:after="0" w:line="240" w:lineRule="auto"/>
        <w:jc w:val="center"/>
        <w:rPr>
          <w:rFonts w:ascii="Times New Roman" w:eastAsia="Arial Unicode MS"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226"/>
        <w:gridCol w:w="4961"/>
      </w:tblGrid>
      <w:tr w:rsidR="00696591" w:rsidRPr="00843D1D" w:rsidTr="005B16B4">
        <w:trPr>
          <w:trHeight w:val="437"/>
        </w:trPr>
        <w:tc>
          <w:tcPr>
            <w:tcW w:w="560" w:type="dxa"/>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 xml:space="preserve">№ </w:t>
            </w:r>
            <w:proofErr w:type="gramStart"/>
            <w:r w:rsidRPr="005B16B4">
              <w:rPr>
                <w:rFonts w:ascii="Times New Roman" w:eastAsia="Arial Unicode MS" w:hAnsi="Times New Roman" w:cs="Times New Roman"/>
                <w:sz w:val="24"/>
                <w:szCs w:val="24"/>
                <w:lang w:eastAsia="ru-RU"/>
              </w:rPr>
              <w:t>п</w:t>
            </w:r>
            <w:proofErr w:type="gramEnd"/>
            <w:r w:rsidRPr="005B16B4">
              <w:rPr>
                <w:rFonts w:ascii="Times New Roman" w:eastAsia="Arial Unicode MS" w:hAnsi="Times New Roman" w:cs="Times New Roman"/>
                <w:sz w:val="24"/>
                <w:szCs w:val="24"/>
                <w:lang w:eastAsia="ru-RU"/>
              </w:rPr>
              <w:t>/п</w:t>
            </w:r>
          </w:p>
        </w:tc>
        <w:tc>
          <w:tcPr>
            <w:tcW w:w="4226" w:type="dxa"/>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Мероприятия</w:t>
            </w:r>
          </w:p>
        </w:tc>
        <w:tc>
          <w:tcPr>
            <w:tcW w:w="4961" w:type="dxa"/>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Цели реализации мероприятия</w:t>
            </w:r>
          </w:p>
        </w:tc>
      </w:tr>
      <w:tr w:rsidR="00FD6A3D" w:rsidRPr="00843D1D" w:rsidTr="005B16B4">
        <w:trPr>
          <w:trHeight w:val="437"/>
        </w:trPr>
        <w:tc>
          <w:tcPr>
            <w:tcW w:w="560" w:type="dxa"/>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4226" w:type="dxa"/>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4961" w:type="dxa"/>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B91C78" w:rsidRPr="00843D1D" w:rsidTr="005B16B4">
        <w:trPr>
          <w:trHeight w:val="381"/>
        </w:trPr>
        <w:tc>
          <w:tcPr>
            <w:tcW w:w="560" w:type="dxa"/>
            <w:shd w:val="clear" w:color="auto" w:fill="auto"/>
            <w:vAlign w:val="center"/>
          </w:tcPr>
          <w:p w:rsidR="00B91C78" w:rsidRPr="005B16B4" w:rsidRDefault="00B91C78" w:rsidP="0092271B">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4226" w:type="dxa"/>
            <w:shd w:val="clear" w:color="auto" w:fill="auto"/>
            <w:vAlign w:val="center"/>
          </w:tcPr>
          <w:p w:rsidR="00B91C78" w:rsidRPr="005B16B4" w:rsidRDefault="00B91C78" w:rsidP="0092271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4961" w:type="dxa"/>
            <w:shd w:val="clear" w:color="auto" w:fill="auto"/>
            <w:vAlign w:val="center"/>
          </w:tcPr>
          <w:p w:rsidR="00B91C78" w:rsidRPr="005B16B4" w:rsidRDefault="00B91C78" w:rsidP="0092271B">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w:t>
            </w:r>
          </w:p>
        </w:tc>
      </w:tr>
    </w:tbl>
    <w:p w:rsidR="00696591" w:rsidRPr="00843D1D" w:rsidRDefault="00696591" w:rsidP="00C42266">
      <w:pPr>
        <w:pStyle w:val="a3"/>
        <w:jc w:val="center"/>
        <w:rPr>
          <w:rFonts w:ascii="Times New Roman" w:hAnsi="Times New Roman" w:cs="Times New Roman"/>
          <w:sz w:val="28"/>
          <w:szCs w:val="28"/>
        </w:rPr>
      </w:pPr>
    </w:p>
    <w:p w:rsidR="00C42266" w:rsidRDefault="00C42266" w:rsidP="00C42266">
      <w:pPr>
        <w:pStyle w:val="a3"/>
        <w:jc w:val="center"/>
        <w:rPr>
          <w:rFonts w:ascii="Times New Roman" w:hAnsi="Times New Roman" w:cs="Times New Roman"/>
          <w:b/>
          <w:sz w:val="28"/>
          <w:szCs w:val="28"/>
        </w:rPr>
      </w:pPr>
    </w:p>
    <w:p w:rsidR="00C42266" w:rsidRDefault="00C42266" w:rsidP="00C42266">
      <w:pPr>
        <w:pStyle w:val="a3"/>
        <w:jc w:val="center"/>
        <w:rPr>
          <w:rFonts w:ascii="Times New Roman" w:hAnsi="Times New Roman" w:cs="Times New Roman"/>
          <w:b/>
          <w:sz w:val="28"/>
          <w:szCs w:val="28"/>
        </w:rPr>
      </w:pPr>
    </w:p>
    <w:p w:rsidR="00C42266" w:rsidRDefault="00C42266" w:rsidP="00C42266">
      <w:pPr>
        <w:pStyle w:val="a3"/>
        <w:jc w:val="center"/>
        <w:rPr>
          <w:rFonts w:ascii="Times New Roman" w:hAnsi="Times New Roman" w:cs="Times New Roman"/>
          <w:b/>
          <w:sz w:val="28"/>
          <w:szCs w:val="28"/>
        </w:rPr>
      </w:pPr>
    </w:p>
    <w:p w:rsidR="00696591" w:rsidRPr="00843D1D"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5.2. Предложения по реконструкции источников тепловой энергии, обеспечивающих перспективную тепловую нагрузку </w:t>
      </w:r>
      <w:proofErr w:type="gramStart"/>
      <w:r w:rsidRPr="00843D1D">
        <w:rPr>
          <w:rFonts w:ascii="Times New Roman" w:hAnsi="Times New Roman" w:cs="Times New Roman"/>
          <w:b/>
          <w:sz w:val="28"/>
          <w:szCs w:val="28"/>
        </w:rPr>
        <w:t>в</w:t>
      </w:r>
      <w:proofErr w:type="gramEnd"/>
      <w:r w:rsidRPr="00843D1D">
        <w:rPr>
          <w:rFonts w:ascii="Times New Roman" w:hAnsi="Times New Roman" w:cs="Times New Roman"/>
          <w:b/>
          <w:sz w:val="28"/>
          <w:szCs w:val="28"/>
        </w:rPr>
        <w:t xml:space="preserve"> существующих </w:t>
      </w:r>
    </w:p>
    <w:p w:rsidR="00696591"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и расширяемых </w:t>
      </w:r>
      <w:proofErr w:type="gramStart"/>
      <w:r w:rsidRPr="00843D1D">
        <w:rPr>
          <w:rFonts w:ascii="Times New Roman" w:hAnsi="Times New Roman" w:cs="Times New Roman"/>
          <w:b/>
          <w:sz w:val="28"/>
          <w:szCs w:val="28"/>
        </w:rPr>
        <w:t>зонах</w:t>
      </w:r>
      <w:proofErr w:type="gramEnd"/>
      <w:r w:rsidRPr="00843D1D">
        <w:rPr>
          <w:rFonts w:ascii="Times New Roman" w:hAnsi="Times New Roman" w:cs="Times New Roman"/>
          <w:b/>
          <w:sz w:val="28"/>
          <w:szCs w:val="28"/>
        </w:rPr>
        <w:t xml:space="preserve"> действия источников тепловой энергии</w:t>
      </w:r>
    </w:p>
    <w:p w:rsidR="005B16B4" w:rsidRPr="00843D1D" w:rsidRDefault="005B16B4" w:rsidP="00C42266">
      <w:pPr>
        <w:pStyle w:val="a3"/>
        <w:jc w:val="center"/>
        <w:rPr>
          <w:rFonts w:ascii="Times New Roman" w:hAnsi="Times New Roman" w:cs="Times New Roman"/>
          <w:b/>
          <w:sz w:val="28"/>
          <w:szCs w:val="28"/>
        </w:rPr>
      </w:pPr>
    </w:p>
    <w:p w:rsidR="005B16B4" w:rsidRPr="00FD6A3D" w:rsidRDefault="005B16B4" w:rsidP="00C42266">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Таблица 12</w:t>
      </w:r>
    </w:p>
    <w:p w:rsidR="005B16B4"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 xml:space="preserve">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Pr="005B16B4" w:rsidRDefault="005B16B4" w:rsidP="00C42266">
      <w:pPr>
        <w:widowControl w:val="0"/>
        <w:spacing w:after="0" w:line="240" w:lineRule="auto"/>
        <w:jc w:val="center"/>
        <w:rPr>
          <w:rFonts w:ascii="Times New Roman" w:eastAsia="Arial Unicode MS" w:hAnsi="Times New Roman" w:cs="Times New Roman"/>
          <w:b/>
          <w:sz w:val="28"/>
          <w:szCs w:val="28"/>
          <w:lang w:eastAsia="ru-RU"/>
        </w:rPr>
      </w:pP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
        <w:gridCol w:w="4491"/>
        <w:gridCol w:w="4677"/>
      </w:tblGrid>
      <w:tr w:rsidR="00696591" w:rsidRPr="005B16B4" w:rsidTr="005B16B4">
        <w:trPr>
          <w:trHeight w:val="341"/>
        </w:trPr>
        <w:tc>
          <w:tcPr>
            <w:tcW w:w="297" w:type="pct"/>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 xml:space="preserve">№ </w:t>
            </w:r>
            <w:proofErr w:type="gramStart"/>
            <w:r w:rsidRPr="005B16B4">
              <w:rPr>
                <w:rFonts w:ascii="Times New Roman" w:eastAsia="Arial Unicode MS" w:hAnsi="Times New Roman" w:cs="Times New Roman"/>
                <w:sz w:val="24"/>
                <w:szCs w:val="24"/>
                <w:lang w:eastAsia="ru-RU"/>
              </w:rPr>
              <w:t>п</w:t>
            </w:r>
            <w:proofErr w:type="gramEnd"/>
            <w:r w:rsidRPr="005B16B4">
              <w:rPr>
                <w:rFonts w:ascii="Times New Roman" w:eastAsia="Arial Unicode MS" w:hAnsi="Times New Roman" w:cs="Times New Roman"/>
                <w:sz w:val="24"/>
                <w:szCs w:val="24"/>
                <w:lang w:eastAsia="ru-RU"/>
              </w:rPr>
              <w:t>/п</w:t>
            </w:r>
          </w:p>
        </w:tc>
        <w:tc>
          <w:tcPr>
            <w:tcW w:w="2304" w:type="pct"/>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Мероприятия</w:t>
            </w:r>
          </w:p>
        </w:tc>
        <w:tc>
          <w:tcPr>
            <w:tcW w:w="2399" w:type="pct"/>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Цели реализации мероприятия</w:t>
            </w:r>
          </w:p>
        </w:tc>
      </w:tr>
      <w:tr w:rsidR="00FD6A3D" w:rsidRPr="005B16B4" w:rsidTr="005B16B4">
        <w:trPr>
          <w:trHeight w:val="341"/>
        </w:trPr>
        <w:tc>
          <w:tcPr>
            <w:tcW w:w="297" w:type="pct"/>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304" w:type="pct"/>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2399" w:type="pct"/>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696591" w:rsidRPr="005B16B4" w:rsidTr="005B16B4">
        <w:trPr>
          <w:trHeight w:val="217"/>
        </w:trPr>
        <w:tc>
          <w:tcPr>
            <w:tcW w:w="297" w:type="pct"/>
            <w:shd w:val="clear" w:color="auto" w:fill="auto"/>
            <w:vAlign w:val="center"/>
          </w:tcPr>
          <w:p w:rsidR="00696591" w:rsidRPr="005B16B4" w:rsidRDefault="00B91C78"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304" w:type="pct"/>
            <w:shd w:val="clear" w:color="auto" w:fill="auto"/>
            <w:vAlign w:val="center"/>
          </w:tcPr>
          <w:p w:rsidR="00696591" w:rsidRPr="005B16B4" w:rsidRDefault="00FD6A3D" w:rsidP="00C4226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399" w:type="pct"/>
            <w:shd w:val="clear" w:color="auto" w:fill="auto"/>
            <w:vAlign w:val="center"/>
          </w:tcPr>
          <w:p w:rsidR="00696591"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w:t>
            </w:r>
          </w:p>
        </w:tc>
      </w:tr>
    </w:tbl>
    <w:p w:rsidR="005B16B4" w:rsidRDefault="005B16B4"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5.3. Предложения по техническому перевооружению и (или) модернизации источников тепловой энергии с целью </w:t>
      </w:r>
      <w:proofErr w:type="gramStart"/>
      <w:r w:rsidRPr="00843D1D">
        <w:rPr>
          <w:rFonts w:ascii="Times New Roman" w:eastAsia="Arial Unicode MS" w:hAnsi="Times New Roman" w:cs="Times New Roman"/>
          <w:b/>
          <w:bCs/>
          <w:iCs/>
          <w:sz w:val="28"/>
          <w:szCs w:val="28"/>
          <w:lang w:eastAsia="ru-RU"/>
        </w:rPr>
        <w:t>повышения эффективности работы систем теплоснабжения</w:t>
      </w:r>
      <w:proofErr w:type="gramEnd"/>
    </w:p>
    <w:p w:rsidR="005B16B4" w:rsidRDefault="005B16B4" w:rsidP="00C42266">
      <w:pPr>
        <w:widowControl w:val="0"/>
        <w:spacing w:after="0" w:line="240" w:lineRule="auto"/>
        <w:jc w:val="center"/>
        <w:rPr>
          <w:rFonts w:ascii="Times New Roman" w:eastAsia="Arial Unicode MS" w:hAnsi="Times New Roman" w:cs="Times New Roman"/>
          <w:b/>
          <w:sz w:val="28"/>
          <w:szCs w:val="28"/>
          <w:lang w:eastAsia="ru-RU"/>
        </w:rPr>
      </w:pPr>
    </w:p>
    <w:p w:rsidR="005B16B4" w:rsidRPr="00FD6A3D"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 xml:space="preserve">Таблица 13 </w:t>
      </w:r>
    </w:p>
    <w:p w:rsidR="00C42266" w:rsidRDefault="00C42266"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Default="005B16B4" w:rsidP="00C42266">
      <w:pPr>
        <w:widowControl w:val="0"/>
        <w:spacing w:after="0" w:line="240" w:lineRule="auto"/>
        <w:jc w:val="center"/>
        <w:rPr>
          <w:rFonts w:ascii="Times New Roman" w:eastAsia="Arial Unicode MS" w:hAnsi="Times New Roman" w:cs="Times New Roman"/>
          <w:b/>
          <w:sz w:val="28"/>
          <w:szCs w:val="28"/>
          <w:lang w:eastAsia="ru-RU"/>
        </w:rPr>
      </w:pPr>
    </w:p>
    <w:tbl>
      <w:tblPr>
        <w:tblW w:w="8660" w:type="dxa"/>
        <w:tblInd w:w="93" w:type="dxa"/>
        <w:tblLook w:val="04A0" w:firstRow="1" w:lastRow="0" w:firstColumn="1" w:lastColumn="0" w:noHBand="0" w:noVBand="1"/>
      </w:tblPr>
      <w:tblGrid>
        <w:gridCol w:w="640"/>
        <w:gridCol w:w="1500"/>
        <w:gridCol w:w="1269"/>
        <w:gridCol w:w="3888"/>
        <w:gridCol w:w="1103"/>
        <w:gridCol w:w="1103"/>
      </w:tblGrid>
      <w:tr w:rsidR="00107540" w:rsidRPr="00107540" w:rsidTr="00107540">
        <w:trPr>
          <w:trHeight w:val="456"/>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 xml:space="preserve">№ </w:t>
            </w:r>
            <w:proofErr w:type="gramStart"/>
            <w:r w:rsidRPr="00107540">
              <w:rPr>
                <w:rFonts w:ascii="Times New Roman" w:eastAsia="Times New Roman" w:hAnsi="Times New Roman" w:cs="Times New Roman"/>
                <w:sz w:val="16"/>
                <w:szCs w:val="16"/>
                <w:lang w:eastAsia="ru-RU"/>
              </w:rPr>
              <w:t>п</w:t>
            </w:r>
            <w:proofErr w:type="gramEnd"/>
            <w:r w:rsidRPr="00107540">
              <w:rPr>
                <w:rFonts w:ascii="Times New Roman" w:eastAsia="Times New Roman" w:hAnsi="Times New Roman" w:cs="Times New Roman"/>
                <w:sz w:val="16"/>
                <w:szCs w:val="16"/>
                <w:lang w:eastAsia="ru-RU"/>
              </w:rPr>
              <w:t>/п</w:t>
            </w:r>
          </w:p>
        </w:tc>
        <w:tc>
          <w:tcPr>
            <w:tcW w:w="10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Наименование мероприятий</w:t>
            </w:r>
          </w:p>
        </w:tc>
        <w:tc>
          <w:tcPr>
            <w:tcW w:w="11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Обоснование необходимости  (цель реализации)</w:t>
            </w:r>
          </w:p>
        </w:tc>
        <w:tc>
          <w:tcPr>
            <w:tcW w:w="38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Описание и место расположения объекта</w:t>
            </w:r>
          </w:p>
        </w:tc>
        <w:tc>
          <w:tcPr>
            <w:tcW w:w="1916" w:type="dxa"/>
            <w:gridSpan w:val="2"/>
            <w:tcBorders>
              <w:top w:val="single" w:sz="4" w:space="0" w:color="auto"/>
              <w:left w:val="nil"/>
              <w:bottom w:val="single" w:sz="4" w:space="0" w:color="auto"/>
              <w:right w:val="single" w:sz="4" w:space="0" w:color="auto"/>
            </w:tcBorders>
            <w:shd w:val="clear" w:color="auto" w:fill="auto"/>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Основные технические характеристики</w:t>
            </w:r>
          </w:p>
        </w:tc>
      </w:tr>
      <w:tr w:rsidR="00107540" w:rsidRPr="00107540" w:rsidTr="00107540">
        <w:trPr>
          <w:trHeight w:val="816"/>
        </w:trPr>
        <w:tc>
          <w:tcPr>
            <w:tcW w:w="640" w:type="dxa"/>
            <w:vMerge/>
            <w:tcBorders>
              <w:top w:val="single" w:sz="4" w:space="0" w:color="auto"/>
              <w:left w:val="single" w:sz="4" w:space="0" w:color="auto"/>
              <w:bottom w:val="single" w:sz="4" w:space="0" w:color="auto"/>
              <w:right w:val="single" w:sz="4" w:space="0" w:color="auto"/>
            </w:tcBorders>
            <w:vAlign w:val="center"/>
            <w:hideMark/>
          </w:tcPr>
          <w:p w:rsidR="00107540" w:rsidRPr="00107540" w:rsidRDefault="00107540" w:rsidP="00107540">
            <w:pPr>
              <w:spacing w:after="0" w:line="240" w:lineRule="auto"/>
              <w:rPr>
                <w:rFonts w:ascii="Times New Roman" w:eastAsia="Times New Roman" w:hAnsi="Times New Roman" w:cs="Times New Roman"/>
                <w:sz w:val="16"/>
                <w:szCs w:val="16"/>
                <w:lang w:eastAsia="ru-RU"/>
              </w:rPr>
            </w:pPr>
          </w:p>
        </w:tc>
        <w:tc>
          <w:tcPr>
            <w:tcW w:w="1097" w:type="dxa"/>
            <w:vMerge/>
            <w:tcBorders>
              <w:top w:val="single" w:sz="4" w:space="0" w:color="auto"/>
              <w:left w:val="single" w:sz="4" w:space="0" w:color="auto"/>
              <w:bottom w:val="single" w:sz="4" w:space="0" w:color="auto"/>
              <w:right w:val="single" w:sz="4" w:space="0" w:color="auto"/>
            </w:tcBorders>
            <w:vAlign w:val="center"/>
            <w:hideMark/>
          </w:tcPr>
          <w:p w:rsidR="00107540" w:rsidRPr="00107540" w:rsidRDefault="00107540" w:rsidP="00107540">
            <w:pPr>
              <w:spacing w:after="0" w:line="240" w:lineRule="auto"/>
              <w:rPr>
                <w:rFonts w:ascii="Times New Roman" w:eastAsia="Times New Roman" w:hAnsi="Times New Roman" w:cs="Times New Roman"/>
                <w:sz w:val="16"/>
                <w:szCs w:val="16"/>
                <w:lang w:eastAsia="ru-RU"/>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107540" w:rsidRPr="00107540" w:rsidRDefault="00107540" w:rsidP="00107540">
            <w:pPr>
              <w:spacing w:after="0" w:line="240" w:lineRule="auto"/>
              <w:rPr>
                <w:rFonts w:ascii="Times New Roman" w:eastAsia="Times New Roman" w:hAnsi="Times New Roman" w:cs="Times New Roman"/>
                <w:sz w:val="16"/>
                <w:szCs w:val="16"/>
                <w:lang w:eastAsia="ru-RU"/>
              </w:rPr>
            </w:pPr>
          </w:p>
        </w:tc>
        <w:tc>
          <w:tcPr>
            <w:tcW w:w="3888" w:type="dxa"/>
            <w:vMerge/>
            <w:tcBorders>
              <w:top w:val="single" w:sz="4" w:space="0" w:color="auto"/>
              <w:left w:val="single" w:sz="4" w:space="0" w:color="auto"/>
              <w:bottom w:val="single" w:sz="4" w:space="0" w:color="auto"/>
              <w:right w:val="single" w:sz="4" w:space="0" w:color="auto"/>
            </w:tcBorders>
            <w:vAlign w:val="center"/>
            <w:hideMark/>
          </w:tcPr>
          <w:p w:rsidR="00107540" w:rsidRPr="00107540" w:rsidRDefault="00107540" w:rsidP="00107540">
            <w:pPr>
              <w:spacing w:after="0" w:line="240" w:lineRule="auto"/>
              <w:rPr>
                <w:rFonts w:ascii="Times New Roman" w:eastAsia="Times New Roman" w:hAnsi="Times New Roman" w:cs="Times New Roman"/>
                <w:sz w:val="16"/>
                <w:szCs w:val="16"/>
                <w:lang w:eastAsia="ru-RU"/>
              </w:rPr>
            </w:pPr>
          </w:p>
        </w:tc>
        <w:tc>
          <w:tcPr>
            <w:tcW w:w="958" w:type="dxa"/>
            <w:tcBorders>
              <w:top w:val="nil"/>
              <w:left w:val="nil"/>
              <w:bottom w:val="single" w:sz="4" w:space="0" w:color="auto"/>
              <w:right w:val="single" w:sz="4" w:space="0" w:color="auto"/>
            </w:tcBorders>
            <w:shd w:val="clear" w:color="auto" w:fill="auto"/>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до реализации мероприятия</w:t>
            </w:r>
          </w:p>
        </w:tc>
        <w:tc>
          <w:tcPr>
            <w:tcW w:w="958" w:type="dxa"/>
            <w:tcBorders>
              <w:top w:val="nil"/>
              <w:left w:val="nil"/>
              <w:bottom w:val="single" w:sz="4" w:space="0" w:color="auto"/>
              <w:right w:val="single" w:sz="4" w:space="0" w:color="auto"/>
            </w:tcBorders>
            <w:shd w:val="clear" w:color="auto" w:fill="auto"/>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после реализации мероприятия</w:t>
            </w:r>
          </w:p>
        </w:tc>
      </w:tr>
      <w:tr w:rsidR="00107540" w:rsidRPr="00107540" w:rsidTr="00107540">
        <w:trPr>
          <w:trHeight w:val="288"/>
        </w:trPr>
        <w:tc>
          <w:tcPr>
            <w:tcW w:w="640" w:type="dxa"/>
            <w:vMerge/>
            <w:tcBorders>
              <w:top w:val="single" w:sz="4" w:space="0" w:color="auto"/>
              <w:left w:val="single" w:sz="4" w:space="0" w:color="auto"/>
              <w:bottom w:val="single" w:sz="4" w:space="0" w:color="auto"/>
              <w:right w:val="single" w:sz="4" w:space="0" w:color="auto"/>
            </w:tcBorders>
            <w:vAlign w:val="center"/>
            <w:hideMark/>
          </w:tcPr>
          <w:p w:rsidR="00107540" w:rsidRPr="00107540" w:rsidRDefault="00107540" w:rsidP="00107540">
            <w:pPr>
              <w:spacing w:after="0" w:line="240" w:lineRule="auto"/>
              <w:rPr>
                <w:rFonts w:ascii="Times New Roman" w:eastAsia="Times New Roman" w:hAnsi="Times New Roman" w:cs="Times New Roman"/>
                <w:sz w:val="16"/>
                <w:szCs w:val="16"/>
                <w:lang w:eastAsia="ru-RU"/>
              </w:rPr>
            </w:pPr>
          </w:p>
        </w:tc>
        <w:tc>
          <w:tcPr>
            <w:tcW w:w="1097" w:type="dxa"/>
            <w:vMerge/>
            <w:tcBorders>
              <w:top w:val="single" w:sz="4" w:space="0" w:color="auto"/>
              <w:left w:val="single" w:sz="4" w:space="0" w:color="auto"/>
              <w:bottom w:val="single" w:sz="4" w:space="0" w:color="auto"/>
              <w:right w:val="single" w:sz="4" w:space="0" w:color="auto"/>
            </w:tcBorders>
            <w:vAlign w:val="center"/>
            <w:hideMark/>
          </w:tcPr>
          <w:p w:rsidR="00107540" w:rsidRPr="00107540" w:rsidRDefault="00107540" w:rsidP="00107540">
            <w:pPr>
              <w:spacing w:after="0" w:line="240" w:lineRule="auto"/>
              <w:rPr>
                <w:rFonts w:ascii="Times New Roman" w:eastAsia="Times New Roman" w:hAnsi="Times New Roman" w:cs="Times New Roman"/>
                <w:sz w:val="16"/>
                <w:szCs w:val="16"/>
                <w:lang w:eastAsia="ru-RU"/>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107540" w:rsidRPr="00107540" w:rsidRDefault="00107540" w:rsidP="00107540">
            <w:pPr>
              <w:spacing w:after="0" w:line="240" w:lineRule="auto"/>
              <w:rPr>
                <w:rFonts w:ascii="Times New Roman" w:eastAsia="Times New Roman" w:hAnsi="Times New Roman" w:cs="Times New Roman"/>
                <w:sz w:val="16"/>
                <w:szCs w:val="16"/>
                <w:lang w:eastAsia="ru-RU"/>
              </w:rPr>
            </w:pPr>
          </w:p>
        </w:tc>
        <w:tc>
          <w:tcPr>
            <w:tcW w:w="3888" w:type="dxa"/>
            <w:vMerge/>
            <w:tcBorders>
              <w:top w:val="single" w:sz="4" w:space="0" w:color="auto"/>
              <w:left w:val="single" w:sz="4" w:space="0" w:color="auto"/>
              <w:bottom w:val="single" w:sz="4" w:space="0" w:color="auto"/>
              <w:right w:val="single" w:sz="4" w:space="0" w:color="auto"/>
            </w:tcBorders>
            <w:vAlign w:val="center"/>
            <w:hideMark/>
          </w:tcPr>
          <w:p w:rsidR="00107540" w:rsidRPr="00107540" w:rsidRDefault="00107540" w:rsidP="00107540">
            <w:pPr>
              <w:spacing w:after="0" w:line="240" w:lineRule="auto"/>
              <w:rPr>
                <w:rFonts w:ascii="Times New Roman" w:eastAsia="Times New Roman" w:hAnsi="Times New Roman" w:cs="Times New Roman"/>
                <w:sz w:val="16"/>
                <w:szCs w:val="16"/>
                <w:lang w:eastAsia="ru-RU"/>
              </w:rPr>
            </w:pPr>
          </w:p>
        </w:tc>
        <w:tc>
          <w:tcPr>
            <w:tcW w:w="958"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Установленная мощность, Гкал/</w:t>
            </w:r>
            <w:proofErr w:type="gramStart"/>
            <w:r w:rsidRPr="00107540">
              <w:rPr>
                <w:rFonts w:ascii="Times New Roman" w:eastAsia="Times New Roman" w:hAnsi="Times New Roman" w:cs="Times New Roman"/>
                <w:sz w:val="16"/>
                <w:szCs w:val="16"/>
                <w:lang w:eastAsia="ru-RU"/>
              </w:rPr>
              <w:t>ч</w:t>
            </w:r>
            <w:proofErr w:type="gramEnd"/>
          </w:p>
        </w:tc>
        <w:tc>
          <w:tcPr>
            <w:tcW w:w="958"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Установленная мощность, Гкал/</w:t>
            </w:r>
            <w:proofErr w:type="gramStart"/>
            <w:r w:rsidRPr="00107540">
              <w:rPr>
                <w:rFonts w:ascii="Times New Roman" w:eastAsia="Times New Roman" w:hAnsi="Times New Roman" w:cs="Times New Roman"/>
                <w:sz w:val="16"/>
                <w:szCs w:val="16"/>
                <w:lang w:eastAsia="ru-RU"/>
              </w:rPr>
              <w:t>ч</w:t>
            </w:r>
            <w:proofErr w:type="gramEnd"/>
          </w:p>
        </w:tc>
      </w:tr>
      <w:tr w:rsidR="00107540" w:rsidRPr="00107540" w:rsidTr="00107540">
        <w:trPr>
          <w:trHeight w:val="864"/>
        </w:trPr>
        <w:tc>
          <w:tcPr>
            <w:tcW w:w="640" w:type="dxa"/>
            <w:vMerge/>
            <w:tcBorders>
              <w:top w:val="single" w:sz="4" w:space="0" w:color="auto"/>
              <w:left w:val="single" w:sz="4" w:space="0" w:color="auto"/>
              <w:bottom w:val="single" w:sz="4" w:space="0" w:color="auto"/>
              <w:right w:val="single" w:sz="4" w:space="0" w:color="auto"/>
            </w:tcBorders>
            <w:vAlign w:val="center"/>
            <w:hideMark/>
          </w:tcPr>
          <w:p w:rsidR="00107540" w:rsidRPr="00107540" w:rsidRDefault="00107540" w:rsidP="00107540">
            <w:pPr>
              <w:spacing w:after="0" w:line="240" w:lineRule="auto"/>
              <w:rPr>
                <w:rFonts w:ascii="Times New Roman" w:eastAsia="Times New Roman" w:hAnsi="Times New Roman" w:cs="Times New Roman"/>
                <w:sz w:val="16"/>
                <w:szCs w:val="16"/>
                <w:lang w:eastAsia="ru-RU"/>
              </w:rPr>
            </w:pPr>
          </w:p>
        </w:tc>
        <w:tc>
          <w:tcPr>
            <w:tcW w:w="1097" w:type="dxa"/>
            <w:vMerge/>
            <w:tcBorders>
              <w:top w:val="single" w:sz="4" w:space="0" w:color="auto"/>
              <w:left w:val="single" w:sz="4" w:space="0" w:color="auto"/>
              <w:bottom w:val="single" w:sz="4" w:space="0" w:color="auto"/>
              <w:right w:val="single" w:sz="4" w:space="0" w:color="auto"/>
            </w:tcBorders>
            <w:vAlign w:val="center"/>
            <w:hideMark/>
          </w:tcPr>
          <w:p w:rsidR="00107540" w:rsidRPr="00107540" w:rsidRDefault="00107540" w:rsidP="00107540">
            <w:pPr>
              <w:spacing w:after="0" w:line="240" w:lineRule="auto"/>
              <w:rPr>
                <w:rFonts w:ascii="Times New Roman" w:eastAsia="Times New Roman" w:hAnsi="Times New Roman" w:cs="Times New Roman"/>
                <w:sz w:val="16"/>
                <w:szCs w:val="16"/>
                <w:lang w:eastAsia="ru-RU"/>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107540" w:rsidRPr="00107540" w:rsidRDefault="00107540" w:rsidP="00107540">
            <w:pPr>
              <w:spacing w:after="0" w:line="240" w:lineRule="auto"/>
              <w:rPr>
                <w:rFonts w:ascii="Times New Roman" w:eastAsia="Times New Roman" w:hAnsi="Times New Roman" w:cs="Times New Roman"/>
                <w:sz w:val="16"/>
                <w:szCs w:val="16"/>
                <w:lang w:eastAsia="ru-RU"/>
              </w:rPr>
            </w:pPr>
          </w:p>
        </w:tc>
        <w:tc>
          <w:tcPr>
            <w:tcW w:w="3888" w:type="dxa"/>
            <w:vMerge/>
            <w:tcBorders>
              <w:top w:val="single" w:sz="4" w:space="0" w:color="auto"/>
              <w:left w:val="single" w:sz="4" w:space="0" w:color="auto"/>
              <w:bottom w:val="single" w:sz="4" w:space="0" w:color="auto"/>
              <w:right w:val="single" w:sz="4" w:space="0" w:color="auto"/>
            </w:tcBorders>
            <w:vAlign w:val="center"/>
            <w:hideMark/>
          </w:tcPr>
          <w:p w:rsidR="00107540" w:rsidRPr="00107540" w:rsidRDefault="00107540" w:rsidP="00107540">
            <w:pPr>
              <w:spacing w:after="0" w:line="240" w:lineRule="auto"/>
              <w:rPr>
                <w:rFonts w:ascii="Times New Roman" w:eastAsia="Times New Roman" w:hAnsi="Times New Roman" w:cs="Times New Roman"/>
                <w:sz w:val="16"/>
                <w:szCs w:val="16"/>
                <w:lang w:eastAsia="ru-RU"/>
              </w:rPr>
            </w:pPr>
          </w:p>
        </w:tc>
        <w:tc>
          <w:tcPr>
            <w:tcW w:w="958" w:type="dxa"/>
            <w:vMerge/>
            <w:tcBorders>
              <w:top w:val="nil"/>
              <w:left w:val="single" w:sz="4" w:space="0" w:color="auto"/>
              <w:bottom w:val="single" w:sz="4" w:space="0" w:color="auto"/>
              <w:right w:val="single" w:sz="4" w:space="0" w:color="auto"/>
            </w:tcBorders>
            <w:vAlign w:val="center"/>
            <w:hideMark/>
          </w:tcPr>
          <w:p w:rsidR="00107540" w:rsidRPr="00107540" w:rsidRDefault="00107540" w:rsidP="00107540">
            <w:pPr>
              <w:spacing w:after="0" w:line="240" w:lineRule="auto"/>
              <w:rPr>
                <w:rFonts w:ascii="Times New Roman" w:eastAsia="Times New Roman" w:hAnsi="Times New Roman" w:cs="Times New Roman"/>
                <w:sz w:val="16"/>
                <w:szCs w:val="16"/>
                <w:lang w:eastAsia="ru-RU"/>
              </w:rPr>
            </w:pPr>
          </w:p>
        </w:tc>
        <w:tc>
          <w:tcPr>
            <w:tcW w:w="958" w:type="dxa"/>
            <w:vMerge/>
            <w:tcBorders>
              <w:top w:val="nil"/>
              <w:left w:val="single" w:sz="4" w:space="0" w:color="auto"/>
              <w:bottom w:val="single" w:sz="4" w:space="0" w:color="auto"/>
              <w:right w:val="single" w:sz="4" w:space="0" w:color="auto"/>
            </w:tcBorders>
            <w:vAlign w:val="center"/>
            <w:hideMark/>
          </w:tcPr>
          <w:p w:rsidR="00107540" w:rsidRPr="00107540" w:rsidRDefault="00107540" w:rsidP="00107540">
            <w:pPr>
              <w:spacing w:after="0" w:line="240" w:lineRule="auto"/>
              <w:rPr>
                <w:rFonts w:ascii="Times New Roman" w:eastAsia="Times New Roman" w:hAnsi="Times New Roman" w:cs="Times New Roman"/>
                <w:sz w:val="16"/>
                <w:szCs w:val="16"/>
                <w:lang w:eastAsia="ru-RU"/>
              </w:rPr>
            </w:pPr>
          </w:p>
        </w:tc>
      </w:tr>
      <w:tr w:rsidR="00107540" w:rsidRPr="00107540" w:rsidTr="00107540">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1</w:t>
            </w:r>
          </w:p>
        </w:tc>
        <w:tc>
          <w:tcPr>
            <w:tcW w:w="1097" w:type="dxa"/>
            <w:tcBorders>
              <w:top w:val="nil"/>
              <w:left w:val="nil"/>
              <w:bottom w:val="single" w:sz="4" w:space="0" w:color="auto"/>
              <w:right w:val="single" w:sz="4" w:space="0" w:color="auto"/>
            </w:tcBorders>
            <w:shd w:val="clear" w:color="auto" w:fill="auto"/>
            <w:noWrap/>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2</w:t>
            </w:r>
          </w:p>
        </w:tc>
        <w:tc>
          <w:tcPr>
            <w:tcW w:w="1119" w:type="dxa"/>
            <w:tcBorders>
              <w:top w:val="nil"/>
              <w:left w:val="nil"/>
              <w:bottom w:val="single" w:sz="4" w:space="0" w:color="auto"/>
              <w:right w:val="single" w:sz="4" w:space="0" w:color="auto"/>
            </w:tcBorders>
            <w:shd w:val="clear" w:color="auto" w:fill="auto"/>
            <w:noWrap/>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3</w:t>
            </w:r>
          </w:p>
        </w:tc>
        <w:tc>
          <w:tcPr>
            <w:tcW w:w="3888" w:type="dxa"/>
            <w:tcBorders>
              <w:top w:val="nil"/>
              <w:left w:val="nil"/>
              <w:bottom w:val="single" w:sz="4" w:space="0" w:color="auto"/>
              <w:right w:val="single" w:sz="4" w:space="0" w:color="auto"/>
            </w:tcBorders>
            <w:shd w:val="clear" w:color="auto" w:fill="auto"/>
            <w:noWrap/>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4</w:t>
            </w:r>
          </w:p>
        </w:tc>
        <w:tc>
          <w:tcPr>
            <w:tcW w:w="958" w:type="dxa"/>
            <w:tcBorders>
              <w:top w:val="nil"/>
              <w:left w:val="nil"/>
              <w:bottom w:val="single" w:sz="4" w:space="0" w:color="auto"/>
              <w:right w:val="single" w:sz="4" w:space="0" w:color="auto"/>
            </w:tcBorders>
            <w:shd w:val="clear" w:color="auto" w:fill="auto"/>
            <w:noWrap/>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5</w:t>
            </w:r>
          </w:p>
        </w:tc>
        <w:tc>
          <w:tcPr>
            <w:tcW w:w="958" w:type="dxa"/>
            <w:tcBorders>
              <w:top w:val="nil"/>
              <w:left w:val="nil"/>
              <w:bottom w:val="single" w:sz="4" w:space="0" w:color="auto"/>
              <w:right w:val="single" w:sz="4" w:space="0" w:color="auto"/>
            </w:tcBorders>
            <w:shd w:val="clear" w:color="auto" w:fill="auto"/>
            <w:noWrap/>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6</w:t>
            </w:r>
          </w:p>
        </w:tc>
      </w:tr>
      <w:tr w:rsidR="00107540" w:rsidRPr="00107540" w:rsidTr="00107540">
        <w:trPr>
          <w:cantSplit/>
          <w:trHeight w:val="2736"/>
        </w:trPr>
        <w:tc>
          <w:tcPr>
            <w:tcW w:w="640" w:type="dxa"/>
            <w:tcBorders>
              <w:top w:val="single" w:sz="4" w:space="0" w:color="auto"/>
              <w:left w:val="single" w:sz="4" w:space="0" w:color="auto"/>
              <w:bottom w:val="nil"/>
              <w:right w:val="single" w:sz="4" w:space="0" w:color="auto"/>
            </w:tcBorders>
            <w:shd w:val="clear" w:color="auto" w:fill="auto"/>
            <w:noWrap/>
            <w:hideMark/>
          </w:tcPr>
          <w:p w:rsidR="00107540" w:rsidRPr="00107540" w:rsidRDefault="00107540" w:rsidP="00107540">
            <w:pPr>
              <w:spacing w:after="0" w:line="240" w:lineRule="auto"/>
              <w:jc w:val="center"/>
              <w:rPr>
                <w:rFonts w:ascii="Times New Roman" w:eastAsia="Times New Roman" w:hAnsi="Times New Roman" w:cs="Times New Roman"/>
                <w:sz w:val="20"/>
                <w:szCs w:val="20"/>
                <w:lang w:eastAsia="ru-RU"/>
              </w:rPr>
            </w:pPr>
            <w:r w:rsidRPr="00107540">
              <w:rPr>
                <w:rFonts w:ascii="Times New Roman" w:eastAsia="Times New Roman" w:hAnsi="Times New Roman" w:cs="Times New Roman"/>
                <w:sz w:val="20"/>
                <w:szCs w:val="20"/>
                <w:lang w:eastAsia="ru-RU"/>
              </w:rPr>
              <w:t>1</w:t>
            </w:r>
          </w:p>
        </w:tc>
        <w:tc>
          <w:tcPr>
            <w:tcW w:w="1097" w:type="dxa"/>
            <w:tcBorders>
              <w:top w:val="single" w:sz="4" w:space="0" w:color="auto"/>
              <w:left w:val="nil"/>
              <w:bottom w:val="nil"/>
              <w:right w:val="single" w:sz="4" w:space="0" w:color="auto"/>
            </w:tcBorders>
            <w:shd w:val="clear" w:color="auto" w:fill="auto"/>
            <w:hideMark/>
          </w:tcPr>
          <w:p w:rsidR="00107540" w:rsidRPr="00107540" w:rsidRDefault="00107540" w:rsidP="00107540">
            <w:pPr>
              <w:spacing w:after="0" w:line="240" w:lineRule="auto"/>
              <w:rPr>
                <w:rFonts w:ascii="Times New Roman" w:eastAsia="Times New Roman" w:hAnsi="Times New Roman" w:cs="Times New Roman"/>
                <w:sz w:val="20"/>
                <w:szCs w:val="20"/>
                <w:lang w:eastAsia="ru-RU"/>
              </w:rPr>
            </w:pPr>
            <w:r w:rsidRPr="00107540">
              <w:rPr>
                <w:rFonts w:ascii="Times New Roman" w:eastAsia="Times New Roman" w:hAnsi="Times New Roman" w:cs="Times New Roman"/>
                <w:sz w:val="20"/>
                <w:szCs w:val="20"/>
                <w:lang w:eastAsia="ru-RU"/>
              </w:rPr>
              <w:t xml:space="preserve">Реконструкция котельной №30.   </w:t>
            </w:r>
          </w:p>
        </w:tc>
        <w:tc>
          <w:tcPr>
            <w:tcW w:w="1119" w:type="dxa"/>
            <w:tcBorders>
              <w:top w:val="single" w:sz="4" w:space="0" w:color="auto"/>
              <w:left w:val="nil"/>
              <w:bottom w:val="nil"/>
              <w:right w:val="single" w:sz="4" w:space="0" w:color="auto"/>
            </w:tcBorders>
            <w:shd w:val="clear" w:color="auto" w:fill="auto"/>
            <w:textDirection w:val="btLr"/>
            <w:hideMark/>
          </w:tcPr>
          <w:p w:rsidR="00107540" w:rsidRPr="00107540" w:rsidRDefault="00107540" w:rsidP="00107540">
            <w:pPr>
              <w:spacing w:after="0" w:line="240" w:lineRule="auto"/>
              <w:ind w:left="113" w:right="113"/>
              <w:jc w:val="center"/>
              <w:rPr>
                <w:rFonts w:ascii="Times New Roman" w:eastAsia="Times New Roman" w:hAnsi="Times New Roman" w:cs="Times New Roman"/>
                <w:sz w:val="20"/>
                <w:szCs w:val="20"/>
                <w:lang w:eastAsia="ru-RU"/>
              </w:rPr>
            </w:pPr>
            <w:r w:rsidRPr="00107540">
              <w:rPr>
                <w:rFonts w:ascii="Times New Roman" w:eastAsia="Times New Roman" w:hAnsi="Times New Roman" w:cs="Times New Roman"/>
                <w:sz w:val="20"/>
                <w:szCs w:val="20"/>
                <w:lang w:eastAsia="ru-RU"/>
              </w:rPr>
              <w:t xml:space="preserve">Уменьшение установленной мощности. Повышение энергетической эффективности.  </w:t>
            </w:r>
          </w:p>
        </w:tc>
        <w:tc>
          <w:tcPr>
            <w:tcW w:w="3888" w:type="dxa"/>
            <w:tcBorders>
              <w:top w:val="single" w:sz="4" w:space="0" w:color="auto"/>
              <w:left w:val="nil"/>
              <w:bottom w:val="nil"/>
              <w:right w:val="single" w:sz="4" w:space="0" w:color="auto"/>
            </w:tcBorders>
            <w:shd w:val="clear" w:color="auto" w:fill="auto"/>
            <w:hideMark/>
          </w:tcPr>
          <w:p w:rsidR="00107540" w:rsidRPr="00107540" w:rsidRDefault="00107540" w:rsidP="00107540">
            <w:pPr>
              <w:spacing w:after="0" w:line="240" w:lineRule="auto"/>
              <w:rPr>
                <w:rFonts w:ascii="Times New Roman" w:eastAsia="Times New Roman" w:hAnsi="Times New Roman" w:cs="Times New Roman"/>
                <w:sz w:val="20"/>
                <w:szCs w:val="20"/>
                <w:lang w:eastAsia="ru-RU"/>
              </w:rPr>
            </w:pPr>
            <w:proofErr w:type="spellStart"/>
            <w:r w:rsidRPr="00107540">
              <w:rPr>
                <w:rFonts w:ascii="Times New Roman" w:eastAsia="Times New Roman" w:hAnsi="Times New Roman" w:cs="Times New Roman"/>
                <w:sz w:val="20"/>
                <w:szCs w:val="20"/>
                <w:lang w:eastAsia="ru-RU"/>
              </w:rPr>
              <w:t>Кеслеровское</w:t>
            </w:r>
            <w:proofErr w:type="spellEnd"/>
            <w:r w:rsidRPr="00107540">
              <w:rPr>
                <w:rFonts w:ascii="Times New Roman" w:eastAsia="Times New Roman" w:hAnsi="Times New Roman" w:cs="Times New Roman"/>
                <w:sz w:val="20"/>
                <w:szCs w:val="20"/>
                <w:lang w:eastAsia="ru-RU"/>
              </w:rPr>
              <w:t xml:space="preserve"> сельское поселение. Крымский район, х. Павловский, ул. </w:t>
            </w:r>
            <w:proofErr w:type="gramStart"/>
            <w:r w:rsidRPr="00107540">
              <w:rPr>
                <w:rFonts w:ascii="Times New Roman" w:eastAsia="Times New Roman" w:hAnsi="Times New Roman" w:cs="Times New Roman"/>
                <w:sz w:val="20"/>
                <w:szCs w:val="20"/>
                <w:lang w:eastAsia="ru-RU"/>
              </w:rPr>
              <w:t>Молодежная</w:t>
            </w:r>
            <w:proofErr w:type="gramEnd"/>
            <w:r w:rsidRPr="00107540">
              <w:rPr>
                <w:rFonts w:ascii="Times New Roman" w:eastAsia="Times New Roman" w:hAnsi="Times New Roman" w:cs="Times New Roman"/>
                <w:sz w:val="20"/>
                <w:szCs w:val="20"/>
                <w:lang w:eastAsia="ru-RU"/>
              </w:rPr>
              <w:t xml:space="preserve">, д. 2-б. Котельная №30 площадью 148,2 </w:t>
            </w:r>
            <w:proofErr w:type="spellStart"/>
            <w:r w:rsidRPr="00107540">
              <w:rPr>
                <w:rFonts w:ascii="Times New Roman" w:eastAsia="Times New Roman" w:hAnsi="Times New Roman" w:cs="Times New Roman"/>
                <w:sz w:val="20"/>
                <w:szCs w:val="20"/>
                <w:lang w:eastAsia="ru-RU"/>
              </w:rPr>
              <w:t>кв.м</w:t>
            </w:r>
            <w:proofErr w:type="spellEnd"/>
            <w:r w:rsidRPr="00107540">
              <w:rPr>
                <w:rFonts w:ascii="Times New Roman" w:eastAsia="Times New Roman" w:hAnsi="Times New Roman" w:cs="Times New Roman"/>
                <w:sz w:val="20"/>
                <w:szCs w:val="20"/>
                <w:lang w:eastAsia="ru-RU"/>
              </w:rPr>
              <w:t xml:space="preserve">. Вид основного топлива – газ, </w:t>
            </w:r>
            <w:proofErr w:type="gramStart"/>
            <w:r w:rsidRPr="00107540">
              <w:rPr>
                <w:rFonts w:ascii="Times New Roman" w:eastAsia="Times New Roman" w:hAnsi="Times New Roman" w:cs="Times New Roman"/>
                <w:sz w:val="20"/>
                <w:szCs w:val="20"/>
                <w:lang w:eastAsia="ru-RU"/>
              </w:rPr>
              <w:t>резервное</w:t>
            </w:r>
            <w:proofErr w:type="gramEnd"/>
            <w:r w:rsidRPr="00107540">
              <w:rPr>
                <w:rFonts w:ascii="Times New Roman" w:eastAsia="Times New Roman" w:hAnsi="Times New Roman" w:cs="Times New Roman"/>
                <w:sz w:val="20"/>
                <w:szCs w:val="20"/>
                <w:lang w:eastAsia="ru-RU"/>
              </w:rPr>
              <w:t xml:space="preserve"> не предусмотрено. Год ввода в эксплуатацию – 1998 г. Установленная мощность – 1,086 Гкал/час. Подключенная мощность – 0,64 Гкал/час. Коэффициент использования мощности – 0,58. Реконструкция основного и вспомогательного оборудования котельной включает следующие работы: Проектирование. Демонтаж старого и монтаж нового оборудования. Монтаж системы электроснабжения и автоматики. Монтаж дымовой трубы Обеспечение резервного источника электропитани</w:t>
            </w:r>
            <w:r>
              <w:rPr>
                <w:rFonts w:ascii="Times New Roman" w:eastAsia="Times New Roman" w:hAnsi="Times New Roman" w:cs="Times New Roman"/>
                <w:sz w:val="20"/>
                <w:szCs w:val="20"/>
                <w:lang w:eastAsia="ru-RU"/>
              </w:rPr>
              <w:t>я</w:t>
            </w:r>
            <w:r w:rsidRPr="00107540">
              <w:rPr>
                <w:rFonts w:ascii="Times New Roman" w:eastAsia="Times New Roman" w:hAnsi="Times New Roman" w:cs="Times New Roman"/>
                <w:sz w:val="20"/>
                <w:szCs w:val="20"/>
                <w:lang w:eastAsia="ru-RU"/>
              </w:rPr>
              <w:t>. Пуско-наладочные работы.</w:t>
            </w:r>
          </w:p>
        </w:tc>
        <w:tc>
          <w:tcPr>
            <w:tcW w:w="958" w:type="dxa"/>
            <w:tcBorders>
              <w:top w:val="nil"/>
              <w:left w:val="nil"/>
              <w:bottom w:val="single" w:sz="4" w:space="0" w:color="auto"/>
              <w:right w:val="single" w:sz="4" w:space="0" w:color="auto"/>
            </w:tcBorders>
            <w:shd w:val="clear" w:color="auto" w:fill="auto"/>
            <w:noWrap/>
            <w:textDirection w:val="btLr"/>
            <w:vAlign w:val="center"/>
            <w:hideMark/>
          </w:tcPr>
          <w:p w:rsidR="00107540" w:rsidRPr="00107540" w:rsidRDefault="00107540" w:rsidP="00107540">
            <w:pPr>
              <w:spacing w:after="0" w:line="240" w:lineRule="auto"/>
              <w:jc w:val="center"/>
              <w:rPr>
                <w:rFonts w:ascii="Times New Roman" w:eastAsia="Times New Roman" w:hAnsi="Times New Roman" w:cs="Times New Roman"/>
                <w:sz w:val="20"/>
                <w:szCs w:val="20"/>
                <w:lang w:eastAsia="ru-RU"/>
              </w:rPr>
            </w:pPr>
            <w:r w:rsidRPr="00107540">
              <w:rPr>
                <w:rFonts w:ascii="Times New Roman" w:eastAsia="Times New Roman" w:hAnsi="Times New Roman" w:cs="Times New Roman"/>
                <w:sz w:val="20"/>
                <w:szCs w:val="20"/>
                <w:lang w:eastAsia="ru-RU"/>
              </w:rPr>
              <w:t>1,09</w:t>
            </w:r>
          </w:p>
        </w:tc>
        <w:tc>
          <w:tcPr>
            <w:tcW w:w="958" w:type="dxa"/>
            <w:tcBorders>
              <w:top w:val="nil"/>
              <w:left w:val="nil"/>
              <w:bottom w:val="single" w:sz="4" w:space="0" w:color="auto"/>
              <w:right w:val="single" w:sz="4" w:space="0" w:color="auto"/>
            </w:tcBorders>
            <w:shd w:val="clear" w:color="auto" w:fill="auto"/>
            <w:noWrap/>
            <w:textDirection w:val="btLr"/>
            <w:vAlign w:val="center"/>
            <w:hideMark/>
          </w:tcPr>
          <w:p w:rsidR="00107540" w:rsidRPr="00107540" w:rsidRDefault="00107540" w:rsidP="00107540">
            <w:pPr>
              <w:spacing w:after="0" w:line="240" w:lineRule="auto"/>
              <w:jc w:val="center"/>
              <w:rPr>
                <w:rFonts w:ascii="Times New Roman" w:eastAsia="Times New Roman" w:hAnsi="Times New Roman" w:cs="Times New Roman"/>
                <w:sz w:val="20"/>
                <w:szCs w:val="20"/>
                <w:lang w:eastAsia="ru-RU"/>
              </w:rPr>
            </w:pPr>
            <w:r w:rsidRPr="00107540">
              <w:rPr>
                <w:rFonts w:ascii="Times New Roman" w:eastAsia="Times New Roman" w:hAnsi="Times New Roman" w:cs="Times New Roman"/>
                <w:sz w:val="20"/>
                <w:szCs w:val="20"/>
                <w:lang w:eastAsia="ru-RU"/>
              </w:rPr>
              <w:t>1,03</w:t>
            </w:r>
          </w:p>
        </w:tc>
      </w:tr>
      <w:tr w:rsidR="00107540" w:rsidRPr="00107540" w:rsidTr="00107540">
        <w:trPr>
          <w:cantSplit/>
          <w:trHeight w:val="3084"/>
        </w:trPr>
        <w:tc>
          <w:tcPr>
            <w:tcW w:w="640" w:type="dxa"/>
            <w:tcBorders>
              <w:top w:val="nil"/>
              <w:left w:val="single" w:sz="4" w:space="0" w:color="auto"/>
              <w:bottom w:val="single" w:sz="4" w:space="0" w:color="auto"/>
              <w:right w:val="single" w:sz="4" w:space="0" w:color="auto"/>
            </w:tcBorders>
            <w:shd w:val="clear" w:color="auto" w:fill="auto"/>
            <w:noWrap/>
            <w:hideMark/>
          </w:tcPr>
          <w:p w:rsidR="00107540" w:rsidRPr="00107540" w:rsidRDefault="00107540" w:rsidP="00107540">
            <w:pPr>
              <w:spacing w:after="0" w:line="240" w:lineRule="auto"/>
              <w:jc w:val="center"/>
              <w:rPr>
                <w:rFonts w:ascii="Times New Roman" w:eastAsia="Times New Roman" w:hAnsi="Times New Roman" w:cs="Times New Roman"/>
                <w:sz w:val="20"/>
                <w:szCs w:val="20"/>
                <w:lang w:eastAsia="ru-RU"/>
              </w:rPr>
            </w:pPr>
            <w:r w:rsidRPr="00107540">
              <w:rPr>
                <w:rFonts w:ascii="Times New Roman" w:eastAsia="Times New Roman" w:hAnsi="Times New Roman" w:cs="Times New Roman"/>
                <w:sz w:val="20"/>
                <w:szCs w:val="20"/>
                <w:lang w:eastAsia="ru-RU"/>
              </w:rPr>
              <w:lastRenderedPageBreak/>
              <w:t>2</w:t>
            </w:r>
          </w:p>
        </w:tc>
        <w:tc>
          <w:tcPr>
            <w:tcW w:w="1097" w:type="dxa"/>
            <w:tcBorders>
              <w:top w:val="nil"/>
              <w:left w:val="nil"/>
              <w:bottom w:val="single" w:sz="4" w:space="0" w:color="auto"/>
              <w:right w:val="single" w:sz="4" w:space="0" w:color="auto"/>
            </w:tcBorders>
            <w:shd w:val="clear" w:color="auto" w:fill="auto"/>
            <w:hideMark/>
          </w:tcPr>
          <w:p w:rsidR="00107540" w:rsidRPr="00107540" w:rsidRDefault="00107540" w:rsidP="00107540">
            <w:pPr>
              <w:spacing w:after="0" w:line="240" w:lineRule="auto"/>
              <w:rPr>
                <w:rFonts w:ascii="Times New Roman" w:eastAsia="Times New Roman" w:hAnsi="Times New Roman" w:cs="Times New Roman"/>
                <w:sz w:val="20"/>
                <w:szCs w:val="20"/>
                <w:lang w:eastAsia="ru-RU"/>
              </w:rPr>
            </w:pPr>
            <w:r w:rsidRPr="00107540">
              <w:rPr>
                <w:rFonts w:ascii="Times New Roman" w:eastAsia="Times New Roman" w:hAnsi="Times New Roman" w:cs="Times New Roman"/>
                <w:sz w:val="20"/>
                <w:szCs w:val="20"/>
                <w:lang w:eastAsia="ru-RU"/>
              </w:rPr>
              <w:t xml:space="preserve">Реконструкция котельной №15.     </w:t>
            </w:r>
          </w:p>
        </w:tc>
        <w:tc>
          <w:tcPr>
            <w:tcW w:w="1119" w:type="dxa"/>
            <w:tcBorders>
              <w:top w:val="nil"/>
              <w:left w:val="nil"/>
              <w:bottom w:val="single" w:sz="4" w:space="0" w:color="auto"/>
              <w:right w:val="single" w:sz="4" w:space="0" w:color="auto"/>
            </w:tcBorders>
            <w:shd w:val="clear" w:color="auto" w:fill="auto"/>
            <w:textDirection w:val="btLr"/>
            <w:hideMark/>
          </w:tcPr>
          <w:p w:rsidR="00107540" w:rsidRPr="00107540" w:rsidRDefault="00107540" w:rsidP="00107540">
            <w:pPr>
              <w:spacing w:after="0" w:line="240" w:lineRule="auto"/>
              <w:ind w:left="113" w:right="113"/>
              <w:jc w:val="center"/>
              <w:rPr>
                <w:rFonts w:ascii="Times New Roman" w:eastAsia="Times New Roman" w:hAnsi="Times New Roman" w:cs="Times New Roman"/>
                <w:sz w:val="20"/>
                <w:szCs w:val="20"/>
                <w:lang w:eastAsia="ru-RU"/>
              </w:rPr>
            </w:pPr>
            <w:r w:rsidRPr="00107540">
              <w:rPr>
                <w:rFonts w:ascii="Times New Roman" w:eastAsia="Times New Roman" w:hAnsi="Times New Roman" w:cs="Times New Roman"/>
                <w:sz w:val="20"/>
                <w:szCs w:val="20"/>
                <w:lang w:eastAsia="ru-RU"/>
              </w:rPr>
              <w:t xml:space="preserve">Уменьшение установленной мощности. Повышение энергетической эффективности.  </w:t>
            </w:r>
          </w:p>
        </w:tc>
        <w:tc>
          <w:tcPr>
            <w:tcW w:w="3888" w:type="dxa"/>
            <w:tcBorders>
              <w:top w:val="nil"/>
              <w:left w:val="nil"/>
              <w:bottom w:val="single" w:sz="4" w:space="0" w:color="auto"/>
              <w:right w:val="single" w:sz="4" w:space="0" w:color="auto"/>
            </w:tcBorders>
            <w:shd w:val="clear" w:color="auto" w:fill="auto"/>
            <w:hideMark/>
          </w:tcPr>
          <w:p w:rsidR="00107540" w:rsidRPr="00107540" w:rsidRDefault="00107540" w:rsidP="00107540">
            <w:pPr>
              <w:spacing w:after="0" w:line="240" w:lineRule="auto"/>
              <w:rPr>
                <w:rFonts w:ascii="Times New Roman" w:eastAsia="Times New Roman" w:hAnsi="Times New Roman" w:cs="Times New Roman"/>
                <w:sz w:val="20"/>
                <w:szCs w:val="20"/>
                <w:lang w:eastAsia="ru-RU"/>
              </w:rPr>
            </w:pPr>
            <w:proofErr w:type="spellStart"/>
            <w:r w:rsidRPr="00107540">
              <w:rPr>
                <w:rFonts w:ascii="Times New Roman" w:eastAsia="Times New Roman" w:hAnsi="Times New Roman" w:cs="Times New Roman"/>
                <w:sz w:val="20"/>
                <w:szCs w:val="20"/>
                <w:lang w:eastAsia="ru-RU"/>
              </w:rPr>
              <w:t>Кеслеровское</w:t>
            </w:r>
            <w:proofErr w:type="spellEnd"/>
            <w:r w:rsidRPr="00107540">
              <w:rPr>
                <w:rFonts w:ascii="Times New Roman" w:eastAsia="Times New Roman" w:hAnsi="Times New Roman" w:cs="Times New Roman"/>
                <w:sz w:val="20"/>
                <w:szCs w:val="20"/>
                <w:lang w:eastAsia="ru-RU"/>
              </w:rPr>
              <w:t xml:space="preserve"> сельское поселение. Крымский район, х. Садовый, ул. </w:t>
            </w:r>
            <w:proofErr w:type="gramStart"/>
            <w:r w:rsidRPr="00107540">
              <w:rPr>
                <w:rFonts w:ascii="Times New Roman" w:eastAsia="Times New Roman" w:hAnsi="Times New Roman" w:cs="Times New Roman"/>
                <w:sz w:val="20"/>
                <w:szCs w:val="20"/>
                <w:lang w:eastAsia="ru-RU"/>
              </w:rPr>
              <w:t>Первомайская</w:t>
            </w:r>
            <w:proofErr w:type="gramEnd"/>
            <w:r w:rsidRPr="00107540">
              <w:rPr>
                <w:rFonts w:ascii="Times New Roman" w:eastAsia="Times New Roman" w:hAnsi="Times New Roman" w:cs="Times New Roman"/>
                <w:sz w:val="20"/>
                <w:szCs w:val="20"/>
                <w:lang w:eastAsia="ru-RU"/>
              </w:rPr>
              <w:t xml:space="preserve">, д. 8.  Котельная площадью 280,4 </w:t>
            </w:r>
            <w:proofErr w:type="spellStart"/>
            <w:r w:rsidRPr="00107540">
              <w:rPr>
                <w:rFonts w:ascii="Times New Roman" w:eastAsia="Times New Roman" w:hAnsi="Times New Roman" w:cs="Times New Roman"/>
                <w:sz w:val="20"/>
                <w:szCs w:val="20"/>
                <w:lang w:eastAsia="ru-RU"/>
              </w:rPr>
              <w:t>кв.м</w:t>
            </w:r>
            <w:proofErr w:type="spellEnd"/>
            <w:r w:rsidRPr="00107540">
              <w:rPr>
                <w:rFonts w:ascii="Times New Roman" w:eastAsia="Times New Roman" w:hAnsi="Times New Roman" w:cs="Times New Roman"/>
                <w:sz w:val="20"/>
                <w:szCs w:val="20"/>
                <w:lang w:eastAsia="ru-RU"/>
              </w:rPr>
              <w:t xml:space="preserve">. Вид основного топлива – газ, </w:t>
            </w:r>
            <w:proofErr w:type="gramStart"/>
            <w:r w:rsidRPr="00107540">
              <w:rPr>
                <w:rFonts w:ascii="Times New Roman" w:eastAsia="Times New Roman" w:hAnsi="Times New Roman" w:cs="Times New Roman"/>
                <w:sz w:val="20"/>
                <w:szCs w:val="20"/>
                <w:lang w:eastAsia="ru-RU"/>
              </w:rPr>
              <w:t>резервное</w:t>
            </w:r>
            <w:proofErr w:type="gramEnd"/>
            <w:r w:rsidRPr="00107540">
              <w:rPr>
                <w:rFonts w:ascii="Times New Roman" w:eastAsia="Times New Roman" w:hAnsi="Times New Roman" w:cs="Times New Roman"/>
                <w:sz w:val="20"/>
                <w:szCs w:val="20"/>
                <w:lang w:eastAsia="ru-RU"/>
              </w:rPr>
              <w:t xml:space="preserve"> не предусмотрено. Год ввода в эксплуатацию – 1993 г. Установленная мощность – 6,45 Гкал/час. Подключенная мощность – 0,51 Гкал/час. Коэффициент использования мощности – 0,08. Основное оборудование: Котлы КВГ-2,5 мощностью 2,15 Гкал/час каждый. </w:t>
            </w:r>
            <w:r w:rsidRPr="00107540">
              <w:rPr>
                <w:rFonts w:ascii="Times New Roman" w:eastAsia="Times New Roman" w:hAnsi="Times New Roman" w:cs="Times New Roman"/>
                <w:sz w:val="20"/>
                <w:szCs w:val="20"/>
                <w:lang w:eastAsia="ru-RU"/>
              </w:rPr>
              <w:t xml:space="preserve">Реконструкция основного и вспомогательного оборудования котельной включает следующие работы: Проектирование. Демонтаж старого и монтаж нового оборудования. Монтаж системы электроснабжения и автоматики. Монтаж дымовой трубы Обеспечение резервного источника </w:t>
            </w:r>
            <w:r>
              <w:rPr>
                <w:rFonts w:ascii="Times New Roman" w:eastAsia="Times New Roman" w:hAnsi="Times New Roman" w:cs="Times New Roman"/>
                <w:sz w:val="20"/>
                <w:szCs w:val="20"/>
                <w:lang w:eastAsia="ru-RU"/>
              </w:rPr>
              <w:t>электропитания</w:t>
            </w:r>
            <w:r w:rsidRPr="00107540">
              <w:rPr>
                <w:rFonts w:ascii="Times New Roman" w:eastAsia="Times New Roman" w:hAnsi="Times New Roman" w:cs="Times New Roman"/>
                <w:sz w:val="20"/>
                <w:szCs w:val="20"/>
                <w:lang w:eastAsia="ru-RU"/>
              </w:rPr>
              <w:t>. Пуско-наладочные работы.</w:t>
            </w:r>
          </w:p>
        </w:tc>
        <w:tc>
          <w:tcPr>
            <w:tcW w:w="958" w:type="dxa"/>
            <w:tcBorders>
              <w:top w:val="nil"/>
              <w:left w:val="nil"/>
              <w:bottom w:val="single" w:sz="4" w:space="0" w:color="auto"/>
              <w:right w:val="single" w:sz="4" w:space="0" w:color="auto"/>
            </w:tcBorders>
            <w:shd w:val="clear" w:color="auto" w:fill="auto"/>
            <w:noWrap/>
            <w:textDirection w:val="btLr"/>
            <w:vAlign w:val="center"/>
            <w:hideMark/>
          </w:tcPr>
          <w:p w:rsidR="00107540" w:rsidRPr="00107540" w:rsidRDefault="00107540" w:rsidP="00107540">
            <w:pPr>
              <w:spacing w:after="0" w:line="240" w:lineRule="auto"/>
              <w:jc w:val="center"/>
              <w:rPr>
                <w:rFonts w:ascii="Times New Roman" w:eastAsia="Times New Roman" w:hAnsi="Times New Roman" w:cs="Times New Roman"/>
                <w:sz w:val="20"/>
                <w:szCs w:val="20"/>
                <w:lang w:eastAsia="ru-RU"/>
              </w:rPr>
            </w:pPr>
            <w:r w:rsidRPr="00107540">
              <w:rPr>
                <w:rFonts w:ascii="Times New Roman" w:eastAsia="Times New Roman" w:hAnsi="Times New Roman" w:cs="Times New Roman"/>
                <w:sz w:val="20"/>
                <w:szCs w:val="20"/>
                <w:lang w:eastAsia="ru-RU"/>
              </w:rPr>
              <w:t>6,45</w:t>
            </w:r>
          </w:p>
        </w:tc>
        <w:tc>
          <w:tcPr>
            <w:tcW w:w="958" w:type="dxa"/>
            <w:tcBorders>
              <w:top w:val="nil"/>
              <w:left w:val="nil"/>
              <w:bottom w:val="single" w:sz="4" w:space="0" w:color="auto"/>
              <w:right w:val="single" w:sz="4" w:space="0" w:color="auto"/>
            </w:tcBorders>
            <w:shd w:val="clear" w:color="auto" w:fill="auto"/>
            <w:noWrap/>
            <w:textDirection w:val="btLr"/>
            <w:vAlign w:val="center"/>
            <w:hideMark/>
          </w:tcPr>
          <w:p w:rsidR="00107540" w:rsidRPr="00107540" w:rsidRDefault="00107540" w:rsidP="00107540">
            <w:pPr>
              <w:spacing w:after="0" w:line="240" w:lineRule="auto"/>
              <w:jc w:val="center"/>
              <w:rPr>
                <w:rFonts w:ascii="Times New Roman" w:eastAsia="Times New Roman" w:hAnsi="Times New Roman" w:cs="Times New Roman"/>
                <w:sz w:val="20"/>
                <w:szCs w:val="20"/>
                <w:lang w:eastAsia="ru-RU"/>
              </w:rPr>
            </w:pPr>
            <w:r w:rsidRPr="00107540">
              <w:rPr>
                <w:rFonts w:ascii="Times New Roman" w:eastAsia="Times New Roman" w:hAnsi="Times New Roman" w:cs="Times New Roman"/>
                <w:sz w:val="20"/>
                <w:szCs w:val="20"/>
                <w:lang w:eastAsia="ru-RU"/>
              </w:rPr>
              <w:t>0,86</w:t>
            </w:r>
          </w:p>
        </w:tc>
      </w:tr>
    </w:tbl>
    <w:p w:rsidR="009B2959" w:rsidRDefault="009B2959" w:rsidP="00C42266">
      <w:pPr>
        <w:pStyle w:val="a3"/>
        <w:jc w:val="center"/>
        <w:rPr>
          <w:rFonts w:ascii="Times New Roman" w:hAnsi="Times New Roman" w:cs="Times New Roman"/>
          <w:b/>
          <w:sz w:val="28"/>
          <w:szCs w:val="28"/>
        </w:rPr>
      </w:pPr>
    </w:p>
    <w:p w:rsidR="00696591"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p w:rsidR="006F0A6D" w:rsidRPr="00843D1D" w:rsidRDefault="006F0A6D" w:rsidP="00C42266">
      <w:pPr>
        <w:pStyle w:val="a3"/>
        <w:jc w:val="center"/>
        <w:rPr>
          <w:rFonts w:ascii="Times New Roman"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Строительство источников с комбинированной выработкой тепловой и электрической энергии настоящей схемой теплоснабжения не предусмотрен</w:t>
      </w:r>
      <w:r w:rsidR="00756EE4">
        <w:rPr>
          <w:rFonts w:ascii="Times New Roman" w:hAnsi="Times New Roman" w:cs="Times New Roman"/>
          <w:sz w:val="28"/>
          <w:szCs w:val="28"/>
        </w:rPr>
        <w:t>о</w:t>
      </w:r>
      <w:r w:rsidRPr="00843D1D">
        <w:rPr>
          <w:rFonts w:ascii="Times New Roman" w:hAnsi="Times New Roman" w:cs="Times New Roman"/>
          <w:sz w:val="28"/>
          <w:szCs w:val="28"/>
        </w:rPr>
        <w:t>.</w:t>
      </w:r>
    </w:p>
    <w:p w:rsidR="005A5BE5" w:rsidRDefault="005A5BE5"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5.5. Меры по выводу из эксплуатации, консервации и демонтажу избыточных источников тепловой энергии, а также источников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тепловой энергии, </w:t>
      </w:r>
      <w:proofErr w:type="gramStart"/>
      <w:r w:rsidRPr="00843D1D">
        <w:rPr>
          <w:rFonts w:ascii="Times New Roman" w:eastAsia="Arial Unicode MS" w:hAnsi="Times New Roman" w:cs="Times New Roman"/>
          <w:b/>
          <w:bCs/>
          <w:iCs/>
          <w:sz w:val="28"/>
          <w:szCs w:val="28"/>
          <w:lang w:eastAsia="ru-RU"/>
        </w:rPr>
        <w:t>выработавших</w:t>
      </w:r>
      <w:proofErr w:type="gramEnd"/>
      <w:r w:rsidRPr="00843D1D">
        <w:rPr>
          <w:rFonts w:ascii="Times New Roman" w:eastAsia="Arial Unicode MS" w:hAnsi="Times New Roman" w:cs="Times New Roman"/>
          <w:b/>
          <w:bCs/>
          <w:iCs/>
          <w:sz w:val="28"/>
          <w:szCs w:val="28"/>
          <w:lang w:eastAsia="ru-RU"/>
        </w:rPr>
        <w:t xml:space="preserve"> нормативный срок службы,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в случае если продление срока службы технически невозможно </w:t>
      </w: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или экономически нецелесообразно</w:t>
      </w:r>
    </w:p>
    <w:p w:rsidR="006F0A6D" w:rsidRPr="00843D1D" w:rsidRDefault="006F0A6D"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hAnsi="Times New Roman" w:cs="Times New Roman"/>
          <w:sz w:val="28"/>
          <w:szCs w:val="28"/>
        </w:rPr>
        <w:t>Мероприятия по выводу из эксплуатации, консервации и демонтажу избыточных источников тепловой энергии, а также источников тепловой энергии,</w:t>
      </w:r>
      <w:r w:rsidR="00E418A2">
        <w:rPr>
          <w:rFonts w:ascii="Times New Roman" w:hAnsi="Times New Roman" w:cs="Times New Roman"/>
          <w:sz w:val="28"/>
          <w:szCs w:val="28"/>
        </w:rPr>
        <w:t xml:space="preserve"> </w:t>
      </w:r>
      <w:r w:rsidRPr="00843D1D">
        <w:rPr>
          <w:rFonts w:ascii="Times New Roman" w:hAnsi="Times New Roman" w:cs="Times New Roman"/>
          <w:sz w:val="28"/>
          <w:szCs w:val="28"/>
        </w:rPr>
        <w:t xml:space="preserve"> выработавших нормативный срок службы</w:t>
      </w:r>
      <w:r w:rsidR="005A5BE5">
        <w:rPr>
          <w:rFonts w:ascii="Times New Roman" w:hAnsi="Times New Roman" w:cs="Times New Roman"/>
          <w:sz w:val="28"/>
          <w:szCs w:val="28"/>
        </w:rPr>
        <w:t>,</w:t>
      </w:r>
      <w:r w:rsidRPr="00843D1D">
        <w:rPr>
          <w:rFonts w:ascii="Times New Roman" w:eastAsia="Arial Unicode MS" w:hAnsi="Times New Roman" w:cs="Times New Roman"/>
          <w:sz w:val="28"/>
          <w:szCs w:val="28"/>
          <w:lang w:eastAsia="ru-RU"/>
        </w:rPr>
        <w:t xml:space="preserve"> не запланированы.</w:t>
      </w:r>
    </w:p>
    <w:p w:rsidR="006F0A6D" w:rsidRDefault="006F0A6D"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 </w:t>
      </w:r>
    </w:p>
    <w:p w:rsidR="006F0A6D" w:rsidRPr="00843D1D" w:rsidRDefault="006F0A6D"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Проведение реконструкции для перевода котельной в комбинированный режим выработки требует высоких капиталовложений. Настоящей схемой не предусмотрен перевод котельных в режим комбинированной выработки тепловой и электрической энергии.</w:t>
      </w:r>
    </w:p>
    <w:p w:rsidR="006F0A6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Для возможности переоборудования и строительства источников с комбинированной выработкой электрической и тепловой энергии, необходим следующий перечень документов:</w:t>
      </w: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решения по строительству генерирующих мощностей </w:t>
      </w:r>
      <w:r w:rsidR="006F0A6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с комбинированной выработкой тепловой и электрической энергии, </w:t>
      </w:r>
      <w:r w:rsidRPr="00843D1D">
        <w:rPr>
          <w:rFonts w:ascii="Times New Roman" w:eastAsia="Arial Unicode MS" w:hAnsi="Times New Roman" w:cs="Times New Roman"/>
          <w:sz w:val="28"/>
          <w:szCs w:val="28"/>
          <w:lang w:eastAsia="ru-RU"/>
        </w:rPr>
        <w:lastRenderedPageBreak/>
        <w:t>утвержденные в региональных схемах и программах перспективного развития электроэнергетики, разработанные в соответствии с Постановлением Российской Федерации от 17 октября 2009 г. №</w:t>
      </w:r>
      <w:r w:rsidR="005A5BE5">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823 «О схемах и программах перспективного развития электроэнергетики»;</w:t>
      </w: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 по строительству объектов с комбинированной выработкой тепловой и электрической энергии, утвержденных в соответствии с договорами поставки мощности;</w:t>
      </w: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 по строительству объектов генерации тепловой мощности, утвержденных в программах газификации поселения;</w:t>
      </w:r>
    </w:p>
    <w:p w:rsidR="00696591"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w:t>
      </w:r>
      <w:r w:rsidR="005A5BE5">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связанные с отказом подключения потребителей </w:t>
      </w:r>
      <w:r w:rsidR="006F0A6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к существующим электрическим сетям.</w:t>
      </w:r>
    </w:p>
    <w:p w:rsidR="006F0A6D" w:rsidRDefault="006F0A6D" w:rsidP="00C42266">
      <w:pPr>
        <w:spacing w:after="0" w:line="240" w:lineRule="auto"/>
        <w:ind w:firstLine="708"/>
        <w:jc w:val="both"/>
        <w:rPr>
          <w:rFonts w:ascii="Times New Roman" w:eastAsia="Arial Unicode MS" w:hAnsi="Times New Roman" w:cs="Times New Roman"/>
          <w:sz w:val="28"/>
          <w:szCs w:val="28"/>
          <w:lang w:eastAsia="ru-RU"/>
        </w:rPr>
      </w:pP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5.7. Меры по переводу котельных, размещенных </w:t>
      </w:r>
      <w:proofErr w:type="gramStart"/>
      <w:r w:rsidRPr="00843D1D">
        <w:rPr>
          <w:rFonts w:ascii="Times New Roman" w:eastAsia="Arial Unicode MS" w:hAnsi="Times New Roman" w:cs="Times New Roman"/>
          <w:b/>
          <w:bCs/>
          <w:iCs/>
          <w:sz w:val="28"/>
          <w:szCs w:val="28"/>
          <w:lang w:eastAsia="ru-RU"/>
        </w:rPr>
        <w:t>в</w:t>
      </w:r>
      <w:proofErr w:type="gramEnd"/>
      <w:r w:rsidRPr="00843D1D">
        <w:rPr>
          <w:rFonts w:ascii="Times New Roman" w:eastAsia="Arial Unicode MS" w:hAnsi="Times New Roman" w:cs="Times New Roman"/>
          <w:b/>
          <w:bCs/>
          <w:iCs/>
          <w:sz w:val="28"/>
          <w:szCs w:val="28"/>
          <w:lang w:eastAsia="ru-RU"/>
        </w:rPr>
        <w:t xml:space="preserve"> существующих</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и расширяемых </w:t>
      </w:r>
      <w:proofErr w:type="gramStart"/>
      <w:r w:rsidRPr="00843D1D">
        <w:rPr>
          <w:rFonts w:ascii="Times New Roman" w:eastAsia="Arial Unicode MS" w:hAnsi="Times New Roman" w:cs="Times New Roman"/>
          <w:b/>
          <w:bCs/>
          <w:iCs/>
          <w:sz w:val="28"/>
          <w:szCs w:val="28"/>
          <w:lang w:eastAsia="ru-RU"/>
        </w:rPr>
        <w:t>зонах</w:t>
      </w:r>
      <w:proofErr w:type="gramEnd"/>
      <w:r w:rsidRPr="00843D1D">
        <w:rPr>
          <w:rFonts w:ascii="Times New Roman" w:eastAsia="Arial Unicode MS" w:hAnsi="Times New Roman" w:cs="Times New Roman"/>
          <w:b/>
          <w:bCs/>
          <w:iCs/>
          <w:sz w:val="28"/>
          <w:szCs w:val="28"/>
          <w:lang w:eastAsia="ru-RU"/>
        </w:rPr>
        <w:t xml:space="preserve"> действия источников тепловой энергии, функционирующих в режиме комбинированной выработки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электрической и тепловой энергии, в пиковый режим работы, </w:t>
      </w: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либо по выводу их из эксплуатации</w:t>
      </w:r>
    </w:p>
    <w:p w:rsidR="006F0A6D" w:rsidRPr="00843D1D" w:rsidRDefault="006F0A6D"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Default="00696591" w:rsidP="00C42266">
      <w:pPr>
        <w:widowControl w:val="0"/>
        <w:spacing w:after="0" w:line="240" w:lineRule="auto"/>
        <w:ind w:firstLine="709"/>
        <w:jc w:val="both"/>
        <w:outlineLvl w:val="1"/>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Переоборудовать котельные в источники комбинированной выработки электрической и тепловой энергии не планируется.</w:t>
      </w:r>
    </w:p>
    <w:p w:rsidR="006F0A6D" w:rsidRDefault="006F0A6D" w:rsidP="00C42266">
      <w:pPr>
        <w:widowControl w:val="0"/>
        <w:spacing w:after="0" w:line="240" w:lineRule="auto"/>
        <w:ind w:firstLine="709"/>
        <w:jc w:val="both"/>
        <w:outlineLvl w:val="1"/>
        <w:rPr>
          <w:rFonts w:ascii="Times New Roman" w:eastAsia="Arial Unicode MS" w:hAnsi="Times New Roman" w:cs="Times New Roman"/>
          <w:sz w:val="28"/>
          <w:szCs w:val="28"/>
          <w:lang w:eastAsia="ru-RU"/>
        </w:rPr>
      </w:pP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5.8.Температурный график отпуска тепловой энергии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для каждого источника тепловой энергии или группы источников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в системе теплоснабжения, работающей на общую тепловую сеть, </w:t>
      </w: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и оценку затрат при необходимости его изменения</w:t>
      </w:r>
    </w:p>
    <w:p w:rsidR="006F0A6D" w:rsidRPr="00843D1D" w:rsidRDefault="006F0A6D"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СП 124.33330.2012 регулирование отпуска теплоты от источников тепловой энергии предусматривается качественно по нагрузке отопления, согласно графику изменения температуры воды в зависимости от температуры наружного воздуха. </w:t>
      </w:r>
    </w:p>
    <w:p w:rsidR="006F0A6D" w:rsidRDefault="006F0A6D" w:rsidP="00C42266">
      <w:pPr>
        <w:widowControl w:val="0"/>
        <w:spacing w:after="0" w:line="240" w:lineRule="auto"/>
        <w:jc w:val="right"/>
        <w:rPr>
          <w:rFonts w:ascii="Times New Roman" w:eastAsia="Arial Unicode MS" w:hAnsi="Times New Roman" w:cs="Times New Roman"/>
          <w:b/>
          <w:sz w:val="28"/>
          <w:szCs w:val="28"/>
          <w:lang w:eastAsia="ru-RU"/>
        </w:rPr>
      </w:pPr>
    </w:p>
    <w:p w:rsidR="006F0A6D" w:rsidRPr="005A5BE5"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 xml:space="preserve">Таблица 14 </w:t>
      </w:r>
    </w:p>
    <w:p w:rsidR="006F0A6D" w:rsidRDefault="006F0A6D" w:rsidP="00C42266">
      <w:pPr>
        <w:widowControl w:val="0"/>
        <w:spacing w:after="0" w:line="240" w:lineRule="auto"/>
        <w:jc w:val="right"/>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 xml:space="preserve">Температурный график </w:t>
      </w:r>
    </w:p>
    <w:p w:rsidR="006F0A6D" w:rsidRPr="006F0A6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518"/>
        <w:gridCol w:w="1559"/>
        <w:gridCol w:w="1843"/>
        <w:gridCol w:w="2126"/>
        <w:gridCol w:w="1701"/>
      </w:tblGrid>
      <w:tr w:rsidR="00696591" w:rsidRPr="00843D1D" w:rsidTr="002F4B4B">
        <w:tc>
          <w:tcPr>
            <w:tcW w:w="2518" w:type="dxa"/>
            <w:shd w:val="clear" w:color="auto" w:fill="FFFFFF"/>
            <w:vAlign w:val="center"/>
          </w:tcPr>
          <w:p w:rsidR="00696591" w:rsidRPr="006F0A6D" w:rsidRDefault="00696591"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Наименование источника </w:t>
            </w:r>
          </w:p>
          <w:p w:rsidR="00696591" w:rsidRPr="006F0A6D" w:rsidRDefault="00696591"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теплоты</w:t>
            </w:r>
          </w:p>
        </w:tc>
        <w:tc>
          <w:tcPr>
            <w:tcW w:w="1559" w:type="dxa"/>
            <w:shd w:val="clear" w:color="auto" w:fill="FFFFFF"/>
            <w:vAlign w:val="center"/>
          </w:tcPr>
          <w:p w:rsidR="00696591" w:rsidRPr="006F0A6D" w:rsidRDefault="00696591"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Схема присоединения нагрузки ГВС</w:t>
            </w:r>
          </w:p>
        </w:tc>
        <w:tc>
          <w:tcPr>
            <w:tcW w:w="1843" w:type="dxa"/>
            <w:shd w:val="clear" w:color="auto" w:fill="FFFFFF"/>
            <w:vAlign w:val="center"/>
          </w:tcPr>
          <w:p w:rsidR="00696591" w:rsidRPr="006F0A6D" w:rsidRDefault="00696591"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Расчетная температура наружного воздуха, º</w:t>
            </w:r>
            <w:proofErr w:type="gramStart"/>
            <w:r w:rsidRPr="006F0A6D">
              <w:rPr>
                <w:rFonts w:ascii="Times New Roman" w:eastAsia="Arial Unicode MS" w:hAnsi="Times New Roman" w:cs="Times New Roman"/>
                <w:sz w:val="24"/>
                <w:szCs w:val="24"/>
                <w:lang w:eastAsia="ru-RU"/>
              </w:rPr>
              <w:t>С</w:t>
            </w:r>
            <w:proofErr w:type="gramEnd"/>
          </w:p>
        </w:tc>
        <w:tc>
          <w:tcPr>
            <w:tcW w:w="2126" w:type="dxa"/>
            <w:shd w:val="clear" w:color="auto" w:fill="FFFFFF"/>
            <w:vAlign w:val="center"/>
          </w:tcPr>
          <w:p w:rsidR="00696591" w:rsidRPr="006F0A6D" w:rsidRDefault="00696591" w:rsidP="00C42266">
            <w:pPr>
              <w:widowControl w:val="0"/>
              <w:spacing w:after="0" w:line="240" w:lineRule="auto"/>
              <w:ind w:hanging="142"/>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Температура воздуха внутри отапливаемых помещений, º</w:t>
            </w:r>
            <w:proofErr w:type="gramStart"/>
            <w:r w:rsidRPr="006F0A6D">
              <w:rPr>
                <w:rFonts w:ascii="Times New Roman" w:eastAsia="Arial Unicode MS" w:hAnsi="Times New Roman" w:cs="Times New Roman"/>
                <w:sz w:val="24"/>
                <w:szCs w:val="24"/>
                <w:lang w:eastAsia="ru-RU"/>
              </w:rPr>
              <w:t>С</w:t>
            </w:r>
            <w:proofErr w:type="gramEnd"/>
          </w:p>
        </w:tc>
        <w:tc>
          <w:tcPr>
            <w:tcW w:w="1701" w:type="dxa"/>
            <w:shd w:val="clear" w:color="auto" w:fill="FFFFFF"/>
            <w:vAlign w:val="center"/>
          </w:tcPr>
          <w:p w:rsidR="00696591" w:rsidRPr="006F0A6D" w:rsidRDefault="00696591"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Температурный график, º</w:t>
            </w:r>
            <w:proofErr w:type="gramStart"/>
            <w:r w:rsidRPr="006F0A6D">
              <w:rPr>
                <w:rFonts w:ascii="Times New Roman" w:eastAsia="Arial Unicode MS" w:hAnsi="Times New Roman" w:cs="Times New Roman"/>
                <w:sz w:val="24"/>
                <w:szCs w:val="24"/>
                <w:lang w:eastAsia="ru-RU"/>
              </w:rPr>
              <w:t>С</w:t>
            </w:r>
            <w:proofErr w:type="gramEnd"/>
          </w:p>
        </w:tc>
      </w:tr>
      <w:tr w:rsidR="005A5BE5" w:rsidRPr="00843D1D" w:rsidTr="002F4B4B">
        <w:tc>
          <w:tcPr>
            <w:tcW w:w="2518" w:type="dxa"/>
            <w:shd w:val="clear" w:color="auto" w:fill="FFFFFF"/>
            <w:vAlign w:val="center"/>
          </w:tcPr>
          <w:p w:rsidR="005A5BE5" w:rsidRPr="006F0A6D" w:rsidRDefault="005A5BE5"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1559" w:type="dxa"/>
            <w:shd w:val="clear" w:color="auto" w:fill="FFFFFF"/>
            <w:vAlign w:val="center"/>
          </w:tcPr>
          <w:p w:rsidR="005A5BE5" w:rsidRPr="006F0A6D" w:rsidRDefault="005A5BE5"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843" w:type="dxa"/>
            <w:shd w:val="clear" w:color="auto" w:fill="FFFFFF"/>
            <w:vAlign w:val="center"/>
          </w:tcPr>
          <w:p w:rsidR="005A5BE5" w:rsidRPr="006F0A6D" w:rsidRDefault="005A5BE5"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2126" w:type="dxa"/>
            <w:shd w:val="clear" w:color="auto" w:fill="FFFFFF"/>
            <w:vAlign w:val="center"/>
          </w:tcPr>
          <w:p w:rsidR="005A5BE5" w:rsidRPr="006F0A6D" w:rsidRDefault="005A5BE5" w:rsidP="00C42266">
            <w:pPr>
              <w:widowControl w:val="0"/>
              <w:spacing w:after="0" w:line="240" w:lineRule="auto"/>
              <w:ind w:hanging="142"/>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701" w:type="dxa"/>
            <w:shd w:val="clear" w:color="auto" w:fill="FFFFFF"/>
            <w:vAlign w:val="center"/>
          </w:tcPr>
          <w:p w:rsidR="005A5BE5" w:rsidRPr="006F0A6D" w:rsidRDefault="005A5BE5"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r>
      <w:tr w:rsidR="004E3602" w:rsidRPr="00843D1D" w:rsidTr="002F4B4B">
        <w:tc>
          <w:tcPr>
            <w:tcW w:w="2518" w:type="dxa"/>
            <w:shd w:val="clear" w:color="auto" w:fill="FFFFFF"/>
            <w:vAlign w:val="center"/>
          </w:tcPr>
          <w:p w:rsidR="004E3602" w:rsidRDefault="004E3602" w:rsidP="00F907B3">
            <w:pPr>
              <w:pStyle w:val="a9"/>
              <w:spacing w:after="0"/>
              <w:ind w:left="0"/>
              <w:jc w:val="center"/>
              <w:rPr>
                <w:rFonts w:ascii="Times New Roman" w:hAnsi="Times New Roman" w:cs="Times New Roman"/>
                <w:sz w:val="24"/>
                <w:szCs w:val="24"/>
                <w:lang w:eastAsia="ru-RU"/>
              </w:rPr>
            </w:pPr>
            <w:r w:rsidRPr="004E3602">
              <w:rPr>
                <w:rFonts w:ascii="Times New Roman" w:hAnsi="Times New Roman" w:cs="Times New Roman"/>
                <w:sz w:val="24"/>
                <w:szCs w:val="24"/>
                <w:lang w:eastAsia="ru-RU"/>
              </w:rPr>
              <w:t xml:space="preserve">Котельная № 15, </w:t>
            </w:r>
          </w:p>
          <w:p w:rsidR="004E3602" w:rsidRDefault="004E3602" w:rsidP="00F907B3">
            <w:pPr>
              <w:pStyle w:val="a9"/>
              <w:spacing w:after="0"/>
              <w:ind w:left="0"/>
              <w:jc w:val="center"/>
              <w:rPr>
                <w:rFonts w:ascii="Times New Roman" w:hAnsi="Times New Roman" w:cs="Times New Roman"/>
                <w:sz w:val="24"/>
                <w:szCs w:val="24"/>
                <w:lang w:eastAsia="ru-RU"/>
              </w:rPr>
            </w:pPr>
            <w:proofErr w:type="spellStart"/>
            <w:r w:rsidRPr="004E3602">
              <w:rPr>
                <w:rFonts w:ascii="Times New Roman" w:hAnsi="Times New Roman" w:cs="Times New Roman"/>
                <w:sz w:val="24"/>
                <w:szCs w:val="24"/>
                <w:lang w:eastAsia="ru-RU"/>
              </w:rPr>
              <w:t>хут</w:t>
            </w:r>
            <w:proofErr w:type="spellEnd"/>
            <w:r w:rsidRPr="004E3602">
              <w:rPr>
                <w:rFonts w:ascii="Times New Roman" w:hAnsi="Times New Roman" w:cs="Times New Roman"/>
                <w:sz w:val="24"/>
                <w:szCs w:val="24"/>
                <w:lang w:eastAsia="ru-RU"/>
              </w:rPr>
              <w:t xml:space="preserve">. Садовый, </w:t>
            </w:r>
          </w:p>
          <w:p w:rsidR="004E3602" w:rsidRPr="004E3602" w:rsidRDefault="004E3602" w:rsidP="00F907B3">
            <w:pPr>
              <w:pStyle w:val="a9"/>
              <w:spacing w:after="0"/>
              <w:ind w:left="0"/>
              <w:jc w:val="center"/>
              <w:rPr>
                <w:rFonts w:ascii="Times New Roman" w:hAnsi="Times New Roman" w:cs="Times New Roman"/>
                <w:sz w:val="24"/>
                <w:szCs w:val="24"/>
                <w:lang w:eastAsia="ru-RU"/>
              </w:rPr>
            </w:pPr>
            <w:r w:rsidRPr="004E3602">
              <w:rPr>
                <w:rFonts w:ascii="Times New Roman" w:hAnsi="Times New Roman" w:cs="Times New Roman"/>
                <w:sz w:val="24"/>
                <w:szCs w:val="24"/>
                <w:lang w:eastAsia="ru-RU"/>
              </w:rPr>
              <w:t>ул. Первомайская, 8</w:t>
            </w:r>
          </w:p>
        </w:tc>
        <w:tc>
          <w:tcPr>
            <w:tcW w:w="1559" w:type="dxa"/>
            <w:shd w:val="clear" w:color="auto" w:fill="FFFFFF"/>
            <w:vAlign w:val="center"/>
          </w:tcPr>
          <w:p w:rsidR="004E3602" w:rsidRPr="004E3602" w:rsidRDefault="004E3602" w:rsidP="00F907B3">
            <w:pPr>
              <w:widowControl w:val="0"/>
              <w:spacing w:after="0"/>
              <w:jc w:val="center"/>
              <w:rPr>
                <w:rFonts w:ascii="Times New Roman" w:eastAsia="Times New Roman" w:hAnsi="Times New Roman" w:cs="Times New Roman"/>
                <w:sz w:val="24"/>
                <w:szCs w:val="24"/>
                <w:lang w:eastAsia="ru-RU"/>
              </w:rPr>
            </w:pPr>
            <w:r w:rsidRPr="004E3602">
              <w:rPr>
                <w:rFonts w:ascii="Times New Roman" w:eastAsia="Times New Roman" w:hAnsi="Times New Roman" w:cs="Times New Roman"/>
                <w:sz w:val="24"/>
                <w:szCs w:val="24"/>
                <w:lang w:eastAsia="ru-RU"/>
              </w:rPr>
              <w:t>отсутствует</w:t>
            </w:r>
          </w:p>
        </w:tc>
        <w:tc>
          <w:tcPr>
            <w:tcW w:w="1843" w:type="dxa"/>
            <w:shd w:val="clear" w:color="auto" w:fill="FFFFFF"/>
            <w:vAlign w:val="center"/>
          </w:tcPr>
          <w:p w:rsidR="004E3602" w:rsidRPr="004E3602" w:rsidRDefault="004E3602" w:rsidP="00F907B3">
            <w:pPr>
              <w:widowControl w:val="0"/>
              <w:spacing w:after="0"/>
              <w:jc w:val="center"/>
              <w:rPr>
                <w:rFonts w:ascii="Times New Roman" w:eastAsia="Times New Roman" w:hAnsi="Times New Roman" w:cs="Times New Roman"/>
                <w:sz w:val="24"/>
                <w:szCs w:val="24"/>
                <w:lang w:eastAsia="ru-RU"/>
              </w:rPr>
            </w:pPr>
            <w:r w:rsidRPr="004E3602">
              <w:rPr>
                <w:rFonts w:ascii="Times New Roman" w:eastAsia="Times New Roman" w:hAnsi="Times New Roman" w:cs="Times New Roman"/>
                <w:sz w:val="24"/>
                <w:szCs w:val="24"/>
                <w:lang w:eastAsia="ru-RU"/>
              </w:rPr>
              <w:t>-15</w:t>
            </w:r>
          </w:p>
        </w:tc>
        <w:tc>
          <w:tcPr>
            <w:tcW w:w="2126" w:type="dxa"/>
            <w:shd w:val="clear" w:color="auto" w:fill="FFFFFF"/>
            <w:vAlign w:val="center"/>
          </w:tcPr>
          <w:p w:rsidR="004E3602" w:rsidRPr="004E3602" w:rsidRDefault="004E3602" w:rsidP="00F907B3">
            <w:pPr>
              <w:widowControl w:val="0"/>
              <w:spacing w:after="0"/>
              <w:jc w:val="center"/>
              <w:rPr>
                <w:rFonts w:ascii="Times New Roman" w:eastAsia="Times New Roman" w:hAnsi="Times New Roman" w:cs="Times New Roman"/>
                <w:sz w:val="24"/>
                <w:szCs w:val="24"/>
                <w:lang w:eastAsia="ru-RU"/>
              </w:rPr>
            </w:pPr>
            <w:r w:rsidRPr="004E3602">
              <w:rPr>
                <w:rFonts w:ascii="Times New Roman" w:eastAsia="Times New Roman" w:hAnsi="Times New Roman" w:cs="Times New Roman"/>
                <w:sz w:val="24"/>
                <w:szCs w:val="24"/>
                <w:lang w:eastAsia="ru-RU"/>
              </w:rPr>
              <w:t>+20</w:t>
            </w:r>
          </w:p>
        </w:tc>
        <w:tc>
          <w:tcPr>
            <w:tcW w:w="1701" w:type="dxa"/>
            <w:shd w:val="clear" w:color="auto" w:fill="FFFFFF"/>
            <w:vAlign w:val="center"/>
          </w:tcPr>
          <w:p w:rsidR="004E3602" w:rsidRPr="004E3602" w:rsidRDefault="004E3602" w:rsidP="00F907B3">
            <w:pPr>
              <w:widowControl w:val="0"/>
              <w:spacing w:after="0"/>
              <w:jc w:val="center"/>
              <w:rPr>
                <w:rFonts w:ascii="Times New Roman" w:eastAsia="Times New Roman" w:hAnsi="Times New Roman" w:cs="Times New Roman"/>
                <w:sz w:val="24"/>
                <w:szCs w:val="24"/>
                <w:lang w:eastAsia="ru-RU"/>
              </w:rPr>
            </w:pPr>
            <w:r w:rsidRPr="004E3602">
              <w:rPr>
                <w:rFonts w:ascii="Times New Roman" w:eastAsia="Times New Roman" w:hAnsi="Times New Roman" w:cs="Times New Roman"/>
                <w:sz w:val="24"/>
                <w:szCs w:val="24"/>
                <w:lang w:eastAsia="ru-RU"/>
              </w:rPr>
              <w:t>95/70</w:t>
            </w:r>
          </w:p>
        </w:tc>
      </w:tr>
      <w:tr w:rsidR="004E3602" w:rsidRPr="00843D1D" w:rsidTr="002F4B4B">
        <w:tc>
          <w:tcPr>
            <w:tcW w:w="2518" w:type="dxa"/>
            <w:shd w:val="clear" w:color="auto" w:fill="FFFFFF"/>
            <w:vAlign w:val="center"/>
          </w:tcPr>
          <w:p w:rsidR="004E3602" w:rsidRDefault="004E3602" w:rsidP="00F907B3">
            <w:pPr>
              <w:spacing w:after="0"/>
              <w:jc w:val="center"/>
              <w:rPr>
                <w:rFonts w:ascii="Times New Roman" w:hAnsi="Times New Roman" w:cs="Times New Roman"/>
                <w:sz w:val="24"/>
                <w:szCs w:val="24"/>
              </w:rPr>
            </w:pPr>
            <w:r w:rsidRPr="004E3602">
              <w:rPr>
                <w:rFonts w:ascii="Times New Roman" w:hAnsi="Times New Roman" w:cs="Times New Roman"/>
                <w:sz w:val="24"/>
                <w:szCs w:val="24"/>
              </w:rPr>
              <w:t xml:space="preserve">Котельная № 25, </w:t>
            </w:r>
          </w:p>
          <w:p w:rsidR="006C71FE" w:rsidRDefault="004E3602" w:rsidP="00F907B3">
            <w:pPr>
              <w:spacing w:after="0"/>
              <w:jc w:val="center"/>
              <w:rPr>
                <w:rFonts w:ascii="Times New Roman" w:hAnsi="Times New Roman" w:cs="Times New Roman"/>
                <w:sz w:val="24"/>
                <w:szCs w:val="24"/>
              </w:rPr>
            </w:pPr>
            <w:r w:rsidRPr="004E3602">
              <w:rPr>
                <w:rFonts w:ascii="Times New Roman" w:hAnsi="Times New Roman" w:cs="Times New Roman"/>
                <w:sz w:val="24"/>
                <w:szCs w:val="24"/>
              </w:rPr>
              <w:t xml:space="preserve">с. </w:t>
            </w:r>
            <w:proofErr w:type="spellStart"/>
            <w:r w:rsidRPr="004E3602">
              <w:rPr>
                <w:rFonts w:ascii="Times New Roman" w:hAnsi="Times New Roman" w:cs="Times New Roman"/>
                <w:sz w:val="24"/>
                <w:szCs w:val="24"/>
              </w:rPr>
              <w:t>Кеслерово</w:t>
            </w:r>
            <w:proofErr w:type="spellEnd"/>
            <w:r w:rsidR="006C71FE">
              <w:rPr>
                <w:rFonts w:ascii="Times New Roman" w:hAnsi="Times New Roman" w:cs="Times New Roman"/>
                <w:sz w:val="24"/>
                <w:szCs w:val="24"/>
              </w:rPr>
              <w:t>,</w:t>
            </w:r>
          </w:p>
          <w:p w:rsidR="004E3602" w:rsidRPr="004E3602" w:rsidRDefault="004E3602" w:rsidP="00F907B3">
            <w:pPr>
              <w:spacing w:after="0"/>
              <w:jc w:val="center"/>
              <w:rPr>
                <w:rFonts w:ascii="Times New Roman" w:hAnsi="Times New Roman" w:cs="Times New Roman"/>
                <w:sz w:val="24"/>
                <w:szCs w:val="24"/>
              </w:rPr>
            </w:pPr>
            <w:r w:rsidRPr="004E3602">
              <w:rPr>
                <w:rFonts w:ascii="Times New Roman" w:hAnsi="Times New Roman" w:cs="Times New Roman"/>
                <w:sz w:val="24"/>
                <w:szCs w:val="24"/>
              </w:rPr>
              <w:t xml:space="preserve"> ул. Гастелло, 62</w:t>
            </w:r>
          </w:p>
        </w:tc>
        <w:tc>
          <w:tcPr>
            <w:tcW w:w="1559" w:type="dxa"/>
            <w:shd w:val="clear" w:color="auto" w:fill="FFFFFF"/>
            <w:vAlign w:val="center"/>
          </w:tcPr>
          <w:p w:rsidR="004E3602" w:rsidRPr="004E3602" w:rsidRDefault="004E3602" w:rsidP="00F907B3">
            <w:pPr>
              <w:widowControl w:val="0"/>
              <w:spacing w:after="0"/>
              <w:jc w:val="center"/>
              <w:rPr>
                <w:rFonts w:ascii="Times New Roman" w:eastAsia="Times New Roman" w:hAnsi="Times New Roman" w:cs="Times New Roman"/>
                <w:sz w:val="24"/>
                <w:szCs w:val="24"/>
                <w:lang w:eastAsia="ru-RU"/>
              </w:rPr>
            </w:pPr>
            <w:r w:rsidRPr="004E3602">
              <w:rPr>
                <w:rFonts w:ascii="Times New Roman" w:eastAsia="Times New Roman" w:hAnsi="Times New Roman" w:cs="Times New Roman"/>
                <w:sz w:val="24"/>
                <w:szCs w:val="24"/>
                <w:lang w:eastAsia="ru-RU"/>
              </w:rPr>
              <w:t>открытая</w:t>
            </w:r>
          </w:p>
        </w:tc>
        <w:tc>
          <w:tcPr>
            <w:tcW w:w="1843" w:type="dxa"/>
            <w:shd w:val="clear" w:color="auto" w:fill="FFFFFF"/>
            <w:vAlign w:val="center"/>
          </w:tcPr>
          <w:p w:rsidR="004E3602" w:rsidRPr="004E3602" w:rsidRDefault="004E3602" w:rsidP="00F907B3">
            <w:pPr>
              <w:widowControl w:val="0"/>
              <w:spacing w:after="0"/>
              <w:jc w:val="center"/>
              <w:rPr>
                <w:rFonts w:ascii="Times New Roman" w:eastAsia="Times New Roman" w:hAnsi="Times New Roman" w:cs="Times New Roman"/>
                <w:sz w:val="24"/>
                <w:szCs w:val="24"/>
                <w:lang w:eastAsia="ru-RU"/>
              </w:rPr>
            </w:pPr>
            <w:r w:rsidRPr="004E3602">
              <w:rPr>
                <w:rFonts w:ascii="Times New Roman" w:eastAsia="Times New Roman" w:hAnsi="Times New Roman" w:cs="Times New Roman"/>
                <w:sz w:val="24"/>
                <w:szCs w:val="24"/>
                <w:lang w:eastAsia="ru-RU"/>
              </w:rPr>
              <w:t>-15</w:t>
            </w:r>
          </w:p>
        </w:tc>
        <w:tc>
          <w:tcPr>
            <w:tcW w:w="2126" w:type="dxa"/>
            <w:shd w:val="clear" w:color="auto" w:fill="FFFFFF"/>
            <w:vAlign w:val="center"/>
          </w:tcPr>
          <w:p w:rsidR="004E3602" w:rsidRPr="004E3602" w:rsidRDefault="004E3602" w:rsidP="00F907B3">
            <w:pPr>
              <w:widowControl w:val="0"/>
              <w:spacing w:after="0"/>
              <w:jc w:val="center"/>
              <w:rPr>
                <w:rFonts w:ascii="Times New Roman" w:eastAsia="Times New Roman" w:hAnsi="Times New Roman" w:cs="Times New Roman"/>
                <w:sz w:val="24"/>
                <w:szCs w:val="24"/>
                <w:lang w:eastAsia="ru-RU"/>
              </w:rPr>
            </w:pPr>
            <w:r w:rsidRPr="004E3602">
              <w:rPr>
                <w:rFonts w:ascii="Times New Roman" w:eastAsia="Times New Roman" w:hAnsi="Times New Roman" w:cs="Times New Roman"/>
                <w:sz w:val="24"/>
                <w:szCs w:val="24"/>
                <w:lang w:eastAsia="ru-RU"/>
              </w:rPr>
              <w:t>+20</w:t>
            </w:r>
          </w:p>
        </w:tc>
        <w:tc>
          <w:tcPr>
            <w:tcW w:w="1701" w:type="dxa"/>
            <w:shd w:val="clear" w:color="auto" w:fill="FFFFFF"/>
            <w:vAlign w:val="center"/>
          </w:tcPr>
          <w:p w:rsidR="004E3602" w:rsidRPr="004E3602" w:rsidRDefault="004E3602" w:rsidP="00F907B3">
            <w:pPr>
              <w:widowControl w:val="0"/>
              <w:spacing w:after="0"/>
              <w:jc w:val="center"/>
              <w:rPr>
                <w:rFonts w:ascii="Times New Roman" w:eastAsia="Times New Roman" w:hAnsi="Times New Roman" w:cs="Times New Roman"/>
                <w:sz w:val="24"/>
                <w:szCs w:val="24"/>
                <w:lang w:eastAsia="ru-RU"/>
              </w:rPr>
            </w:pPr>
            <w:r w:rsidRPr="004E3602">
              <w:rPr>
                <w:rFonts w:ascii="Times New Roman" w:eastAsia="Times New Roman" w:hAnsi="Times New Roman" w:cs="Times New Roman"/>
                <w:sz w:val="24"/>
                <w:szCs w:val="24"/>
                <w:lang w:eastAsia="ru-RU"/>
              </w:rPr>
              <w:t>95/70</w:t>
            </w:r>
          </w:p>
        </w:tc>
      </w:tr>
      <w:tr w:rsidR="004E3602" w:rsidRPr="00843D1D" w:rsidTr="002F4B4B">
        <w:tc>
          <w:tcPr>
            <w:tcW w:w="2518" w:type="dxa"/>
            <w:shd w:val="clear" w:color="auto" w:fill="FFFFFF"/>
            <w:vAlign w:val="center"/>
          </w:tcPr>
          <w:p w:rsidR="004E3602" w:rsidRDefault="004E3602" w:rsidP="00F907B3">
            <w:pPr>
              <w:spacing w:after="0"/>
              <w:jc w:val="center"/>
              <w:rPr>
                <w:rFonts w:ascii="Times New Roman" w:hAnsi="Times New Roman"/>
                <w:sz w:val="24"/>
                <w:szCs w:val="24"/>
              </w:rPr>
            </w:pPr>
            <w:r w:rsidRPr="004E3602">
              <w:rPr>
                <w:rFonts w:ascii="Times New Roman" w:hAnsi="Times New Roman"/>
                <w:sz w:val="24"/>
                <w:szCs w:val="24"/>
              </w:rPr>
              <w:lastRenderedPageBreak/>
              <w:t xml:space="preserve">Котельная № 30, </w:t>
            </w:r>
          </w:p>
          <w:p w:rsidR="004E3602" w:rsidRDefault="004E3602" w:rsidP="00F907B3">
            <w:pPr>
              <w:spacing w:after="0"/>
              <w:jc w:val="center"/>
              <w:rPr>
                <w:rFonts w:ascii="Times New Roman" w:hAnsi="Times New Roman"/>
                <w:sz w:val="24"/>
                <w:szCs w:val="24"/>
              </w:rPr>
            </w:pPr>
            <w:proofErr w:type="spellStart"/>
            <w:r w:rsidRPr="004E3602">
              <w:rPr>
                <w:rFonts w:ascii="Times New Roman" w:hAnsi="Times New Roman"/>
                <w:sz w:val="24"/>
                <w:szCs w:val="24"/>
              </w:rPr>
              <w:t>хут</w:t>
            </w:r>
            <w:proofErr w:type="spellEnd"/>
            <w:r w:rsidRPr="004E3602">
              <w:rPr>
                <w:rFonts w:ascii="Times New Roman" w:hAnsi="Times New Roman"/>
                <w:sz w:val="24"/>
                <w:szCs w:val="24"/>
              </w:rPr>
              <w:t xml:space="preserve">. Павловский, </w:t>
            </w:r>
          </w:p>
          <w:p w:rsidR="006C71FE" w:rsidRDefault="004E3602" w:rsidP="00F907B3">
            <w:pPr>
              <w:spacing w:after="0"/>
              <w:jc w:val="center"/>
              <w:rPr>
                <w:rFonts w:ascii="Times New Roman" w:hAnsi="Times New Roman"/>
                <w:sz w:val="24"/>
                <w:szCs w:val="24"/>
              </w:rPr>
            </w:pPr>
            <w:r w:rsidRPr="004E3602">
              <w:rPr>
                <w:rFonts w:ascii="Times New Roman" w:hAnsi="Times New Roman"/>
                <w:sz w:val="24"/>
                <w:szCs w:val="24"/>
              </w:rPr>
              <w:t>ул. Молодежная,</w:t>
            </w:r>
          </w:p>
          <w:p w:rsidR="004E3602" w:rsidRPr="004E3602" w:rsidRDefault="004E3602" w:rsidP="00F907B3">
            <w:pPr>
              <w:spacing w:after="0"/>
              <w:jc w:val="center"/>
              <w:rPr>
                <w:rFonts w:ascii="Times New Roman" w:hAnsi="Times New Roman"/>
                <w:sz w:val="24"/>
                <w:szCs w:val="24"/>
              </w:rPr>
            </w:pPr>
            <w:r w:rsidRPr="004E3602">
              <w:rPr>
                <w:rFonts w:ascii="Times New Roman" w:hAnsi="Times New Roman"/>
                <w:sz w:val="24"/>
                <w:szCs w:val="24"/>
              </w:rPr>
              <w:t xml:space="preserve"> 2-Б</w:t>
            </w:r>
          </w:p>
        </w:tc>
        <w:tc>
          <w:tcPr>
            <w:tcW w:w="1559" w:type="dxa"/>
            <w:shd w:val="clear" w:color="auto" w:fill="FFFFFF"/>
            <w:vAlign w:val="center"/>
          </w:tcPr>
          <w:p w:rsidR="004E3602" w:rsidRPr="004E3602" w:rsidRDefault="004E3602" w:rsidP="00F907B3">
            <w:pPr>
              <w:widowControl w:val="0"/>
              <w:spacing w:after="0"/>
              <w:jc w:val="center"/>
              <w:rPr>
                <w:rFonts w:ascii="Times New Roman" w:eastAsia="Times New Roman" w:hAnsi="Times New Roman" w:cs="Times New Roman"/>
                <w:sz w:val="24"/>
                <w:szCs w:val="24"/>
                <w:lang w:eastAsia="ru-RU"/>
              </w:rPr>
            </w:pPr>
            <w:r w:rsidRPr="004E3602">
              <w:rPr>
                <w:rFonts w:ascii="Times New Roman" w:eastAsia="Times New Roman" w:hAnsi="Times New Roman" w:cs="Times New Roman"/>
                <w:sz w:val="24"/>
                <w:szCs w:val="24"/>
                <w:lang w:eastAsia="ru-RU"/>
              </w:rPr>
              <w:t>отсутствует</w:t>
            </w:r>
          </w:p>
        </w:tc>
        <w:tc>
          <w:tcPr>
            <w:tcW w:w="1843" w:type="dxa"/>
            <w:shd w:val="clear" w:color="auto" w:fill="FFFFFF"/>
            <w:vAlign w:val="center"/>
          </w:tcPr>
          <w:p w:rsidR="004E3602" w:rsidRPr="004E3602" w:rsidRDefault="004E3602" w:rsidP="00F907B3">
            <w:pPr>
              <w:widowControl w:val="0"/>
              <w:spacing w:after="0"/>
              <w:jc w:val="center"/>
              <w:rPr>
                <w:rFonts w:ascii="Times New Roman" w:eastAsia="Times New Roman" w:hAnsi="Times New Roman" w:cs="Times New Roman"/>
                <w:sz w:val="24"/>
                <w:szCs w:val="24"/>
                <w:lang w:eastAsia="ru-RU"/>
              </w:rPr>
            </w:pPr>
            <w:r w:rsidRPr="004E3602">
              <w:rPr>
                <w:rFonts w:ascii="Times New Roman" w:eastAsia="Times New Roman" w:hAnsi="Times New Roman" w:cs="Times New Roman"/>
                <w:sz w:val="24"/>
                <w:szCs w:val="24"/>
                <w:lang w:eastAsia="ru-RU"/>
              </w:rPr>
              <w:t>-15</w:t>
            </w:r>
          </w:p>
        </w:tc>
        <w:tc>
          <w:tcPr>
            <w:tcW w:w="2126" w:type="dxa"/>
            <w:shd w:val="clear" w:color="auto" w:fill="FFFFFF"/>
            <w:vAlign w:val="center"/>
          </w:tcPr>
          <w:p w:rsidR="004E3602" w:rsidRPr="004E3602" w:rsidRDefault="004E3602" w:rsidP="00F907B3">
            <w:pPr>
              <w:widowControl w:val="0"/>
              <w:spacing w:after="0"/>
              <w:jc w:val="center"/>
              <w:rPr>
                <w:rFonts w:ascii="Times New Roman" w:eastAsia="Times New Roman" w:hAnsi="Times New Roman" w:cs="Times New Roman"/>
                <w:sz w:val="24"/>
                <w:szCs w:val="24"/>
                <w:lang w:eastAsia="ru-RU"/>
              </w:rPr>
            </w:pPr>
            <w:r w:rsidRPr="004E3602">
              <w:rPr>
                <w:rFonts w:ascii="Times New Roman" w:eastAsia="Times New Roman" w:hAnsi="Times New Roman" w:cs="Times New Roman"/>
                <w:sz w:val="24"/>
                <w:szCs w:val="24"/>
                <w:lang w:eastAsia="ru-RU"/>
              </w:rPr>
              <w:t>+20</w:t>
            </w:r>
          </w:p>
        </w:tc>
        <w:tc>
          <w:tcPr>
            <w:tcW w:w="1701" w:type="dxa"/>
            <w:shd w:val="clear" w:color="auto" w:fill="FFFFFF"/>
            <w:vAlign w:val="center"/>
          </w:tcPr>
          <w:p w:rsidR="004E3602" w:rsidRPr="004E3602" w:rsidRDefault="004E3602" w:rsidP="00F907B3">
            <w:pPr>
              <w:widowControl w:val="0"/>
              <w:spacing w:after="0"/>
              <w:jc w:val="center"/>
              <w:rPr>
                <w:rFonts w:ascii="Times New Roman" w:eastAsia="Times New Roman" w:hAnsi="Times New Roman" w:cs="Times New Roman"/>
                <w:sz w:val="24"/>
                <w:szCs w:val="24"/>
                <w:lang w:eastAsia="ru-RU"/>
              </w:rPr>
            </w:pPr>
            <w:r w:rsidRPr="004E3602">
              <w:rPr>
                <w:rFonts w:ascii="Times New Roman" w:eastAsia="Times New Roman" w:hAnsi="Times New Roman" w:cs="Times New Roman"/>
                <w:sz w:val="24"/>
                <w:szCs w:val="24"/>
                <w:lang w:eastAsia="ru-RU"/>
              </w:rPr>
              <w:t>95/70</w:t>
            </w:r>
          </w:p>
        </w:tc>
      </w:tr>
      <w:tr w:rsidR="002F4B4B" w:rsidRPr="00843D1D" w:rsidTr="002F4B4B">
        <w:tc>
          <w:tcPr>
            <w:tcW w:w="2518" w:type="dxa"/>
            <w:shd w:val="clear" w:color="auto" w:fill="FFFFFF"/>
            <w:vAlign w:val="center"/>
          </w:tcPr>
          <w:p w:rsidR="002F4B4B" w:rsidRPr="006F0A6D" w:rsidRDefault="002F4B4B" w:rsidP="00B403A9">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1559" w:type="dxa"/>
            <w:shd w:val="clear" w:color="auto" w:fill="FFFFFF"/>
            <w:vAlign w:val="center"/>
          </w:tcPr>
          <w:p w:rsidR="002F4B4B" w:rsidRPr="006F0A6D" w:rsidRDefault="002F4B4B" w:rsidP="00B403A9">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843" w:type="dxa"/>
            <w:shd w:val="clear" w:color="auto" w:fill="FFFFFF"/>
            <w:vAlign w:val="center"/>
          </w:tcPr>
          <w:p w:rsidR="002F4B4B" w:rsidRPr="006F0A6D" w:rsidRDefault="002F4B4B" w:rsidP="00B403A9">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2126" w:type="dxa"/>
            <w:shd w:val="clear" w:color="auto" w:fill="FFFFFF"/>
            <w:vAlign w:val="center"/>
          </w:tcPr>
          <w:p w:rsidR="002F4B4B" w:rsidRPr="006F0A6D" w:rsidRDefault="002F4B4B" w:rsidP="00B403A9">
            <w:pPr>
              <w:widowControl w:val="0"/>
              <w:spacing w:after="0" w:line="240" w:lineRule="auto"/>
              <w:ind w:hanging="142"/>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701" w:type="dxa"/>
            <w:shd w:val="clear" w:color="auto" w:fill="FFFFFF"/>
            <w:vAlign w:val="center"/>
          </w:tcPr>
          <w:p w:rsidR="002F4B4B" w:rsidRPr="006F0A6D" w:rsidRDefault="002F4B4B" w:rsidP="00B403A9">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r>
      <w:tr w:rsidR="002F4B4B" w:rsidRPr="00843D1D" w:rsidTr="002F4B4B">
        <w:tc>
          <w:tcPr>
            <w:tcW w:w="2518" w:type="dxa"/>
            <w:shd w:val="clear" w:color="auto" w:fill="FFFFFF"/>
            <w:vAlign w:val="center"/>
          </w:tcPr>
          <w:p w:rsidR="002F4B4B" w:rsidRDefault="002F4B4B" w:rsidP="00F907B3">
            <w:pPr>
              <w:spacing w:after="0"/>
              <w:jc w:val="center"/>
              <w:rPr>
                <w:rFonts w:ascii="Times New Roman" w:hAnsi="Times New Roman"/>
                <w:sz w:val="24"/>
                <w:szCs w:val="24"/>
              </w:rPr>
            </w:pPr>
            <w:r>
              <w:br w:type="page"/>
            </w:r>
            <w:r w:rsidRPr="004E3602">
              <w:rPr>
                <w:rFonts w:ascii="Times New Roman" w:hAnsi="Times New Roman"/>
                <w:sz w:val="24"/>
                <w:szCs w:val="24"/>
              </w:rPr>
              <w:t xml:space="preserve">Котельная № 43, </w:t>
            </w:r>
          </w:p>
          <w:p w:rsidR="002F4B4B" w:rsidRDefault="002F4B4B" w:rsidP="00F907B3">
            <w:pPr>
              <w:spacing w:after="0"/>
              <w:jc w:val="center"/>
              <w:rPr>
                <w:rFonts w:ascii="Times New Roman" w:hAnsi="Times New Roman"/>
                <w:sz w:val="24"/>
                <w:szCs w:val="24"/>
              </w:rPr>
            </w:pPr>
            <w:proofErr w:type="spellStart"/>
            <w:r w:rsidRPr="004E3602">
              <w:rPr>
                <w:rFonts w:ascii="Times New Roman" w:hAnsi="Times New Roman"/>
                <w:sz w:val="24"/>
                <w:szCs w:val="24"/>
              </w:rPr>
              <w:t>хут</w:t>
            </w:r>
            <w:proofErr w:type="spellEnd"/>
            <w:r w:rsidRPr="004E3602">
              <w:rPr>
                <w:rFonts w:ascii="Times New Roman" w:hAnsi="Times New Roman"/>
                <w:sz w:val="24"/>
                <w:szCs w:val="24"/>
              </w:rPr>
              <w:t xml:space="preserve">. </w:t>
            </w:r>
            <w:proofErr w:type="spellStart"/>
            <w:r w:rsidRPr="004E3602">
              <w:rPr>
                <w:rFonts w:ascii="Times New Roman" w:hAnsi="Times New Roman"/>
                <w:sz w:val="24"/>
                <w:szCs w:val="24"/>
              </w:rPr>
              <w:t>Плавненский</w:t>
            </w:r>
            <w:proofErr w:type="spellEnd"/>
            <w:r w:rsidRPr="004E3602">
              <w:rPr>
                <w:rFonts w:ascii="Times New Roman" w:hAnsi="Times New Roman"/>
                <w:sz w:val="24"/>
                <w:szCs w:val="24"/>
              </w:rPr>
              <w:t xml:space="preserve">, </w:t>
            </w:r>
          </w:p>
          <w:p w:rsidR="002F4B4B" w:rsidRPr="004E3602" w:rsidRDefault="002F4B4B" w:rsidP="00F907B3">
            <w:pPr>
              <w:spacing w:after="0"/>
              <w:jc w:val="center"/>
              <w:rPr>
                <w:rFonts w:ascii="Times New Roman" w:hAnsi="Times New Roman"/>
                <w:sz w:val="24"/>
                <w:szCs w:val="24"/>
              </w:rPr>
            </w:pPr>
            <w:r w:rsidRPr="004E3602">
              <w:rPr>
                <w:rFonts w:ascii="Times New Roman" w:hAnsi="Times New Roman"/>
                <w:sz w:val="24"/>
                <w:szCs w:val="24"/>
              </w:rPr>
              <w:t>ул. Широкая, 2А</w:t>
            </w:r>
          </w:p>
        </w:tc>
        <w:tc>
          <w:tcPr>
            <w:tcW w:w="1559" w:type="dxa"/>
            <w:shd w:val="clear" w:color="auto" w:fill="FFFFFF"/>
            <w:vAlign w:val="center"/>
          </w:tcPr>
          <w:p w:rsidR="002F4B4B" w:rsidRPr="004E3602" w:rsidRDefault="002F4B4B" w:rsidP="00F907B3">
            <w:pPr>
              <w:widowControl w:val="0"/>
              <w:spacing w:after="0"/>
              <w:jc w:val="center"/>
              <w:rPr>
                <w:rFonts w:ascii="Times New Roman" w:eastAsia="Times New Roman" w:hAnsi="Times New Roman" w:cs="Times New Roman"/>
                <w:sz w:val="24"/>
                <w:szCs w:val="24"/>
                <w:lang w:eastAsia="ru-RU"/>
              </w:rPr>
            </w:pPr>
            <w:r w:rsidRPr="004E3602">
              <w:rPr>
                <w:rFonts w:ascii="Times New Roman" w:eastAsia="Times New Roman" w:hAnsi="Times New Roman" w:cs="Times New Roman"/>
                <w:sz w:val="24"/>
                <w:szCs w:val="24"/>
                <w:lang w:eastAsia="ru-RU"/>
              </w:rPr>
              <w:t>открытая</w:t>
            </w:r>
          </w:p>
        </w:tc>
        <w:tc>
          <w:tcPr>
            <w:tcW w:w="1843" w:type="dxa"/>
            <w:shd w:val="clear" w:color="auto" w:fill="FFFFFF"/>
            <w:vAlign w:val="center"/>
          </w:tcPr>
          <w:p w:rsidR="002F4B4B" w:rsidRPr="004E3602" w:rsidRDefault="002F4B4B" w:rsidP="00F907B3">
            <w:pPr>
              <w:widowControl w:val="0"/>
              <w:spacing w:after="0"/>
              <w:jc w:val="center"/>
              <w:rPr>
                <w:rFonts w:ascii="Times New Roman" w:eastAsia="Times New Roman" w:hAnsi="Times New Roman" w:cs="Times New Roman"/>
                <w:sz w:val="24"/>
                <w:szCs w:val="24"/>
                <w:lang w:eastAsia="ru-RU"/>
              </w:rPr>
            </w:pPr>
            <w:r w:rsidRPr="004E3602">
              <w:rPr>
                <w:rFonts w:ascii="Times New Roman" w:eastAsia="Times New Roman" w:hAnsi="Times New Roman" w:cs="Times New Roman"/>
                <w:sz w:val="24"/>
                <w:szCs w:val="24"/>
                <w:lang w:eastAsia="ru-RU"/>
              </w:rPr>
              <w:t>-15</w:t>
            </w:r>
          </w:p>
        </w:tc>
        <w:tc>
          <w:tcPr>
            <w:tcW w:w="2126" w:type="dxa"/>
            <w:shd w:val="clear" w:color="auto" w:fill="FFFFFF"/>
            <w:vAlign w:val="center"/>
          </w:tcPr>
          <w:p w:rsidR="002F4B4B" w:rsidRPr="004E3602" w:rsidRDefault="002F4B4B" w:rsidP="00F907B3">
            <w:pPr>
              <w:widowControl w:val="0"/>
              <w:spacing w:after="0"/>
              <w:jc w:val="center"/>
              <w:rPr>
                <w:rFonts w:ascii="Times New Roman" w:eastAsia="Times New Roman" w:hAnsi="Times New Roman" w:cs="Times New Roman"/>
                <w:sz w:val="24"/>
                <w:szCs w:val="24"/>
                <w:lang w:eastAsia="ru-RU"/>
              </w:rPr>
            </w:pPr>
            <w:r w:rsidRPr="004E3602">
              <w:rPr>
                <w:rFonts w:ascii="Times New Roman" w:eastAsia="Times New Roman" w:hAnsi="Times New Roman" w:cs="Times New Roman"/>
                <w:sz w:val="24"/>
                <w:szCs w:val="24"/>
                <w:lang w:eastAsia="ru-RU"/>
              </w:rPr>
              <w:t>+20</w:t>
            </w:r>
          </w:p>
        </w:tc>
        <w:tc>
          <w:tcPr>
            <w:tcW w:w="1701" w:type="dxa"/>
            <w:shd w:val="clear" w:color="auto" w:fill="FFFFFF"/>
            <w:vAlign w:val="center"/>
          </w:tcPr>
          <w:p w:rsidR="002F4B4B" w:rsidRPr="004E3602" w:rsidRDefault="002F4B4B" w:rsidP="00F907B3">
            <w:pPr>
              <w:widowControl w:val="0"/>
              <w:spacing w:after="0"/>
              <w:jc w:val="center"/>
              <w:rPr>
                <w:rFonts w:ascii="Times New Roman" w:eastAsia="Times New Roman" w:hAnsi="Times New Roman" w:cs="Times New Roman"/>
                <w:sz w:val="24"/>
                <w:szCs w:val="24"/>
                <w:lang w:eastAsia="ru-RU"/>
              </w:rPr>
            </w:pPr>
            <w:r w:rsidRPr="004E3602">
              <w:rPr>
                <w:rFonts w:ascii="Times New Roman" w:eastAsia="Times New Roman" w:hAnsi="Times New Roman" w:cs="Times New Roman"/>
                <w:sz w:val="24"/>
                <w:szCs w:val="24"/>
                <w:lang w:eastAsia="ru-RU"/>
              </w:rPr>
              <w:t>95/70</w:t>
            </w:r>
          </w:p>
        </w:tc>
      </w:tr>
    </w:tbl>
    <w:p w:rsidR="00696591" w:rsidRPr="00843D1D" w:rsidRDefault="00696591" w:rsidP="00C42266">
      <w:pPr>
        <w:widowControl w:val="0"/>
        <w:spacing w:after="0" w:line="240" w:lineRule="auto"/>
        <w:jc w:val="center"/>
        <w:rPr>
          <w:rFonts w:ascii="Times New Roman" w:eastAsia="Arial Unicode MS" w:hAnsi="Times New Roman" w:cs="Times New Roman"/>
          <w:sz w:val="24"/>
          <w:szCs w:val="24"/>
          <w:highlight w:val="darkCyan"/>
          <w:lang w:eastAsia="ru-RU"/>
        </w:rPr>
      </w:pPr>
    </w:p>
    <w:p w:rsidR="006F0A6D" w:rsidRDefault="006F0A6D" w:rsidP="00C42266">
      <w:pPr>
        <w:widowControl w:val="0"/>
        <w:spacing w:after="0" w:line="240" w:lineRule="auto"/>
        <w:ind w:firstLine="708"/>
        <w:jc w:val="both"/>
        <w:rPr>
          <w:rFonts w:ascii="Times New Roman" w:eastAsia="Arial Unicode MS" w:hAnsi="Times New Roman" w:cs="Times New Roman"/>
          <w:sz w:val="28"/>
          <w:szCs w:val="28"/>
          <w:lang w:eastAsia="ru-RU"/>
        </w:rPr>
      </w:pPr>
    </w:p>
    <w:p w:rsidR="00696591"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Расчетный график качественного регулирования в зависимости от температуры наружного воздуха показан в таблице 15.</w:t>
      </w:r>
    </w:p>
    <w:p w:rsidR="006F0A6D" w:rsidRPr="00843D1D" w:rsidRDefault="006F0A6D" w:rsidP="00C42266">
      <w:pPr>
        <w:widowControl w:val="0"/>
        <w:spacing w:after="0" w:line="240" w:lineRule="auto"/>
        <w:ind w:firstLine="708"/>
        <w:jc w:val="both"/>
        <w:rPr>
          <w:rFonts w:ascii="Times New Roman" w:eastAsia="Arial Unicode MS" w:hAnsi="Times New Roman" w:cs="Times New Roman"/>
          <w:sz w:val="28"/>
          <w:szCs w:val="28"/>
          <w:lang w:eastAsia="ru-RU"/>
        </w:rPr>
      </w:pPr>
    </w:p>
    <w:p w:rsidR="006F0A6D" w:rsidRPr="005A5BE5"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15</w:t>
      </w:r>
    </w:p>
    <w:p w:rsidR="006F0A6D" w:rsidRDefault="006F0A6D" w:rsidP="00C42266">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 xml:space="preserve">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График качественного температурного регулирования</w:t>
      </w:r>
    </w:p>
    <w:p w:rsidR="006F0A6D" w:rsidRPr="006F0A6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365"/>
        <w:gridCol w:w="3155"/>
      </w:tblGrid>
      <w:tr w:rsidR="00696591" w:rsidRPr="00843D1D" w:rsidTr="006F0A6D">
        <w:trPr>
          <w:jc w:val="center"/>
        </w:trPr>
        <w:tc>
          <w:tcPr>
            <w:tcW w:w="3119" w:type="dxa"/>
            <w:shd w:val="clear" w:color="auto" w:fill="auto"/>
            <w:vAlign w:val="center"/>
          </w:tcPr>
          <w:p w:rsidR="00696591" w:rsidRPr="006F0A6D" w:rsidRDefault="00696591" w:rsidP="00C42266">
            <w:pPr>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Температура наружного воздуха</w:t>
            </w:r>
          </w:p>
        </w:tc>
        <w:tc>
          <w:tcPr>
            <w:tcW w:w="3365" w:type="dxa"/>
            <w:shd w:val="clear" w:color="auto" w:fill="auto"/>
            <w:vAlign w:val="center"/>
          </w:tcPr>
          <w:p w:rsidR="00696591" w:rsidRPr="006F0A6D" w:rsidRDefault="00696591" w:rsidP="00C42266">
            <w:pPr>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Температура в падающем трубопроводе, </w:t>
            </w:r>
            <w:r w:rsidRPr="006F0A6D">
              <w:rPr>
                <w:rFonts w:ascii="Times New Roman" w:eastAsia="Arial Unicode MS" w:hAnsi="Times New Roman" w:cs="Times New Roman"/>
                <w:sz w:val="24"/>
                <w:szCs w:val="24"/>
                <w:vertAlign w:val="superscript"/>
                <w:lang w:eastAsia="ru-RU"/>
              </w:rPr>
              <w:t>0</w:t>
            </w:r>
            <w:r w:rsidRPr="006F0A6D">
              <w:rPr>
                <w:rFonts w:ascii="Times New Roman" w:eastAsia="Arial Unicode MS" w:hAnsi="Times New Roman" w:cs="Times New Roman"/>
                <w:sz w:val="24"/>
                <w:szCs w:val="24"/>
                <w:lang w:eastAsia="ru-RU"/>
              </w:rPr>
              <w:t>С</w:t>
            </w:r>
          </w:p>
        </w:tc>
        <w:tc>
          <w:tcPr>
            <w:tcW w:w="3155" w:type="dxa"/>
            <w:shd w:val="clear" w:color="auto" w:fill="auto"/>
            <w:vAlign w:val="center"/>
          </w:tcPr>
          <w:p w:rsidR="00696591" w:rsidRPr="006F0A6D" w:rsidRDefault="00696591" w:rsidP="00C42266">
            <w:pPr>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Температура в обратном трубопроводе, </w:t>
            </w:r>
            <w:r w:rsidRPr="006F0A6D">
              <w:rPr>
                <w:rFonts w:ascii="Times New Roman" w:eastAsia="Arial Unicode MS" w:hAnsi="Times New Roman" w:cs="Times New Roman"/>
                <w:sz w:val="24"/>
                <w:szCs w:val="24"/>
                <w:vertAlign w:val="superscript"/>
                <w:lang w:eastAsia="ru-RU"/>
              </w:rPr>
              <w:t>0</w:t>
            </w:r>
            <w:r w:rsidRPr="006F0A6D">
              <w:rPr>
                <w:rFonts w:ascii="Times New Roman" w:eastAsia="Arial Unicode MS" w:hAnsi="Times New Roman" w:cs="Times New Roman"/>
                <w:sz w:val="24"/>
                <w:szCs w:val="24"/>
                <w:lang w:eastAsia="ru-RU"/>
              </w:rPr>
              <w:t>С</w:t>
            </w:r>
          </w:p>
        </w:tc>
      </w:tr>
      <w:tr w:rsidR="002F4B4B" w:rsidRPr="00843D1D" w:rsidTr="006F0A6D">
        <w:trPr>
          <w:jc w:val="center"/>
        </w:trPr>
        <w:tc>
          <w:tcPr>
            <w:tcW w:w="3119" w:type="dxa"/>
            <w:shd w:val="clear" w:color="auto" w:fill="auto"/>
            <w:vAlign w:val="center"/>
          </w:tcPr>
          <w:p w:rsidR="002F4B4B" w:rsidRPr="006F0A6D" w:rsidRDefault="002F4B4B"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3365" w:type="dxa"/>
            <w:shd w:val="clear" w:color="auto" w:fill="auto"/>
            <w:vAlign w:val="center"/>
          </w:tcPr>
          <w:p w:rsidR="002F4B4B" w:rsidRPr="006F0A6D" w:rsidRDefault="002F4B4B"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3155" w:type="dxa"/>
            <w:shd w:val="clear" w:color="auto" w:fill="auto"/>
            <w:vAlign w:val="center"/>
          </w:tcPr>
          <w:p w:rsidR="002F4B4B" w:rsidRPr="006F0A6D" w:rsidRDefault="002F4B4B"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6C71FE" w:rsidRPr="00843D1D" w:rsidTr="00F907B3">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8</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lang w:eastAsia="ru-RU"/>
              </w:rPr>
            </w:pPr>
            <w:r w:rsidRPr="006C71FE">
              <w:rPr>
                <w:rFonts w:ascii="Times New Roman" w:hAnsi="Times New Roman" w:cs="Times New Roman"/>
                <w:sz w:val="24"/>
                <w:szCs w:val="24"/>
              </w:rPr>
              <w:t>50,8</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42,3</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7</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52,9</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43,7</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6</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55,0</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45,0</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5</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57,1</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46,4</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4</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59,1</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47,7</w:t>
            </w:r>
          </w:p>
        </w:tc>
      </w:tr>
      <w:tr w:rsidR="006C71FE" w:rsidRPr="00843D1D" w:rsidTr="00F907B3">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3</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61,1</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49,0</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2</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63,1</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50,3</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1</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65,1</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51,6</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0</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67,1</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52,8</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-1</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69,0</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54,0</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-2</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71,0</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55,3</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-3</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72,9</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56,5</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-4</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74,8</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57,6</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-5</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76,7</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58,8</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-6</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78,6</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60,0</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-7</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80,4</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61,1</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-8</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82,3</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62,3</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-9</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84,1</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63,4</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-10</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86,0</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64,5</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-11</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87,8</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65,6</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-12</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89,6</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66,7</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-13</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91,4</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67,8</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-14</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93,2</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68,9</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-15</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95,0</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70,0</w:t>
            </w:r>
          </w:p>
        </w:tc>
      </w:tr>
      <w:tr w:rsidR="006C71FE" w:rsidRPr="00843D1D" w:rsidTr="006F0A6D">
        <w:trPr>
          <w:jc w:val="center"/>
        </w:trPr>
        <w:tc>
          <w:tcPr>
            <w:tcW w:w="3119" w:type="dxa"/>
            <w:shd w:val="clear" w:color="auto" w:fill="auto"/>
            <w:vAlign w:val="bottom"/>
          </w:tcPr>
          <w:p w:rsidR="006C71FE" w:rsidRPr="006C71FE" w:rsidRDefault="006C71FE" w:rsidP="00C42266">
            <w:pPr>
              <w:spacing w:after="0" w:line="240" w:lineRule="auto"/>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-14</w:t>
            </w:r>
          </w:p>
        </w:tc>
        <w:tc>
          <w:tcPr>
            <w:tcW w:w="3365" w:type="dxa"/>
            <w:shd w:val="clear" w:color="auto" w:fill="auto"/>
            <w:vAlign w:val="bottom"/>
          </w:tcPr>
          <w:p w:rsidR="006C71FE" w:rsidRPr="006C71FE" w:rsidRDefault="006C71FE" w:rsidP="00C42266">
            <w:pPr>
              <w:spacing w:after="0" w:line="240" w:lineRule="auto"/>
              <w:jc w:val="center"/>
              <w:rPr>
                <w:rFonts w:ascii="Times New Roman" w:hAnsi="Times New Roman" w:cs="Times New Roman"/>
                <w:sz w:val="24"/>
                <w:szCs w:val="24"/>
              </w:rPr>
            </w:pPr>
            <w:r w:rsidRPr="006C71FE">
              <w:rPr>
                <w:rFonts w:ascii="Times New Roman" w:hAnsi="Times New Roman" w:cs="Times New Roman"/>
                <w:sz w:val="24"/>
                <w:szCs w:val="24"/>
              </w:rPr>
              <w:t>93,2</w:t>
            </w:r>
          </w:p>
        </w:tc>
        <w:tc>
          <w:tcPr>
            <w:tcW w:w="3155" w:type="dxa"/>
            <w:shd w:val="clear" w:color="auto" w:fill="auto"/>
            <w:vAlign w:val="bottom"/>
          </w:tcPr>
          <w:p w:rsidR="006C71FE" w:rsidRPr="006C71FE" w:rsidRDefault="006C71FE" w:rsidP="00C42266">
            <w:pPr>
              <w:spacing w:after="0" w:line="240" w:lineRule="auto"/>
              <w:jc w:val="center"/>
              <w:rPr>
                <w:rFonts w:ascii="Times New Roman" w:hAnsi="Times New Roman" w:cs="Times New Roman"/>
                <w:sz w:val="24"/>
                <w:szCs w:val="24"/>
              </w:rPr>
            </w:pPr>
            <w:r w:rsidRPr="006C71FE">
              <w:rPr>
                <w:rFonts w:ascii="Times New Roman" w:hAnsi="Times New Roman" w:cs="Times New Roman"/>
                <w:sz w:val="24"/>
                <w:szCs w:val="24"/>
              </w:rPr>
              <w:t>68,9</w:t>
            </w:r>
          </w:p>
        </w:tc>
      </w:tr>
      <w:tr w:rsidR="006C71FE" w:rsidRPr="00843D1D" w:rsidTr="006F0A6D">
        <w:trPr>
          <w:jc w:val="center"/>
        </w:trPr>
        <w:tc>
          <w:tcPr>
            <w:tcW w:w="3119" w:type="dxa"/>
            <w:shd w:val="clear" w:color="auto" w:fill="auto"/>
            <w:vAlign w:val="bottom"/>
          </w:tcPr>
          <w:p w:rsidR="006C71FE" w:rsidRPr="006C71FE" w:rsidRDefault="006C71FE" w:rsidP="00C42266">
            <w:pPr>
              <w:spacing w:after="0" w:line="240" w:lineRule="auto"/>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-15</w:t>
            </w:r>
          </w:p>
        </w:tc>
        <w:tc>
          <w:tcPr>
            <w:tcW w:w="3365" w:type="dxa"/>
            <w:shd w:val="clear" w:color="auto" w:fill="auto"/>
            <w:vAlign w:val="bottom"/>
          </w:tcPr>
          <w:p w:rsidR="006C71FE" w:rsidRPr="006C71FE" w:rsidRDefault="006C71FE" w:rsidP="00C42266">
            <w:pPr>
              <w:spacing w:after="0" w:line="240" w:lineRule="auto"/>
              <w:jc w:val="center"/>
              <w:rPr>
                <w:rFonts w:ascii="Times New Roman" w:hAnsi="Times New Roman" w:cs="Times New Roman"/>
                <w:sz w:val="24"/>
                <w:szCs w:val="24"/>
              </w:rPr>
            </w:pPr>
            <w:r w:rsidRPr="006C71FE">
              <w:rPr>
                <w:rFonts w:ascii="Times New Roman" w:hAnsi="Times New Roman" w:cs="Times New Roman"/>
                <w:sz w:val="24"/>
                <w:szCs w:val="24"/>
              </w:rPr>
              <w:t>95,0</w:t>
            </w:r>
          </w:p>
        </w:tc>
        <w:tc>
          <w:tcPr>
            <w:tcW w:w="3155" w:type="dxa"/>
            <w:shd w:val="clear" w:color="auto" w:fill="auto"/>
            <w:vAlign w:val="bottom"/>
          </w:tcPr>
          <w:p w:rsidR="006C71FE" w:rsidRPr="006C71FE" w:rsidRDefault="006C71FE" w:rsidP="00C42266">
            <w:pPr>
              <w:spacing w:after="0" w:line="240" w:lineRule="auto"/>
              <w:jc w:val="center"/>
              <w:rPr>
                <w:rFonts w:ascii="Times New Roman" w:hAnsi="Times New Roman" w:cs="Times New Roman"/>
                <w:sz w:val="24"/>
                <w:szCs w:val="24"/>
              </w:rPr>
            </w:pPr>
            <w:r w:rsidRPr="006C71FE">
              <w:rPr>
                <w:rFonts w:ascii="Times New Roman" w:hAnsi="Times New Roman" w:cs="Times New Roman"/>
                <w:sz w:val="24"/>
                <w:szCs w:val="24"/>
              </w:rPr>
              <w:t>70,0</w:t>
            </w:r>
          </w:p>
        </w:tc>
      </w:tr>
    </w:tbl>
    <w:p w:rsidR="00696591" w:rsidRDefault="00696591" w:rsidP="00C42266">
      <w:pPr>
        <w:widowControl w:val="0"/>
        <w:spacing w:after="0" w:line="240" w:lineRule="auto"/>
        <w:jc w:val="center"/>
        <w:rPr>
          <w:rFonts w:ascii="Times New Roman" w:eastAsia="Arial Unicode MS" w:hAnsi="Times New Roman" w:cs="Times New Roman"/>
          <w:sz w:val="28"/>
          <w:szCs w:val="28"/>
          <w:lang w:eastAsia="ru-RU"/>
        </w:rPr>
      </w:pPr>
    </w:p>
    <w:p w:rsidR="002F4B4B" w:rsidRDefault="002F4B4B" w:rsidP="00C42266">
      <w:pPr>
        <w:widowControl w:val="0"/>
        <w:spacing w:after="0" w:line="240" w:lineRule="auto"/>
        <w:jc w:val="center"/>
        <w:rPr>
          <w:rFonts w:ascii="Times New Roman" w:eastAsia="Arial Unicode MS" w:hAnsi="Times New Roman" w:cs="Times New Roman"/>
          <w:sz w:val="28"/>
          <w:szCs w:val="28"/>
          <w:lang w:eastAsia="ru-RU"/>
        </w:rPr>
      </w:pPr>
    </w:p>
    <w:p w:rsidR="002F4B4B" w:rsidRDefault="002F4B4B" w:rsidP="00C42266">
      <w:pPr>
        <w:widowControl w:val="0"/>
        <w:spacing w:after="0" w:line="240" w:lineRule="auto"/>
        <w:jc w:val="center"/>
        <w:rPr>
          <w:rFonts w:ascii="Times New Roman" w:eastAsia="Arial Unicode MS" w:hAnsi="Times New Roman" w:cs="Times New Roman"/>
          <w:sz w:val="28"/>
          <w:szCs w:val="28"/>
          <w:lang w:eastAsia="ru-RU"/>
        </w:rPr>
      </w:pPr>
    </w:p>
    <w:p w:rsidR="002F4B4B" w:rsidRPr="00843D1D" w:rsidRDefault="002F4B4B" w:rsidP="00C42266">
      <w:pPr>
        <w:widowControl w:val="0"/>
        <w:spacing w:after="0" w:line="240" w:lineRule="auto"/>
        <w:jc w:val="center"/>
        <w:rPr>
          <w:rFonts w:ascii="Times New Roman" w:eastAsia="Arial Unicode MS" w:hAnsi="Times New Roman" w:cs="Times New Roman"/>
          <w:sz w:val="28"/>
          <w:szCs w:val="28"/>
          <w:lang w:eastAsia="ru-RU"/>
        </w:rPr>
      </w:pPr>
    </w:p>
    <w:p w:rsidR="002F4B4B" w:rsidRDefault="002F4B4B"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5.9.</w:t>
      </w:r>
      <w:r w:rsidR="006F0A6D">
        <w:rPr>
          <w:rFonts w:ascii="Times New Roman" w:eastAsia="Arial Unicode MS" w:hAnsi="Times New Roman" w:cs="Times New Roman"/>
          <w:b/>
          <w:bCs/>
          <w:iCs/>
          <w:sz w:val="28"/>
          <w:szCs w:val="28"/>
          <w:lang w:eastAsia="ru-RU"/>
        </w:rPr>
        <w:t xml:space="preserve"> </w:t>
      </w:r>
      <w:r w:rsidRPr="00843D1D">
        <w:rPr>
          <w:rFonts w:ascii="Times New Roman" w:eastAsia="Arial Unicode MS" w:hAnsi="Times New Roman" w:cs="Times New Roman"/>
          <w:b/>
          <w:bCs/>
          <w:iCs/>
          <w:sz w:val="28"/>
          <w:szCs w:val="28"/>
          <w:lang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6F0A6D">
        <w:rPr>
          <w:rFonts w:ascii="Times New Roman" w:eastAsia="Arial Unicode MS" w:hAnsi="Times New Roman" w:cs="Times New Roman"/>
          <w:b/>
          <w:bCs/>
          <w:iCs/>
          <w:sz w:val="28"/>
          <w:szCs w:val="28"/>
          <w:lang w:eastAsia="ru-RU"/>
        </w:rPr>
        <w:t xml:space="preserve">   </w:t>
      </w:r>
    </w:p>
    <w:p w:rsidR="006F0A6D" w:rsidRPr="00843D1D" w:rsidRDefault="006F0A6D"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F0A6D" w:rsidRPr="005A5BE5"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16</w:t>
      </w:r>
    </w:p>
    <w:p w:rsidR="006F0A6D" w:rsidRDefault="006F0A6D" w:rsidP="00C42266">
      <w:pPr>
        <w:widowControl w:val="0"/>
        <w:spacing w:after="0" w:line="240" w:lineRule="auto"/>
        <w:jc w:val="right"/>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 xml:space="preserve"> Производительность котельных </w:t>
      </w:r>
      <w:proofErr w:type="spellStart"/>
      <w:r w:rsidR="006C71FE">
        <w:rPr>
          <w:rFonts w:ascii="Times New Roman" w:eastAsia="Arial Unicode MS" w:hAnsi="Times New Roman" w:cs="Times New Roman"/>
          <w:b/>
          <w:sz w:val="28"/>
          <w:szCs w:val="28"/>
          <w:lang w:eastAsia="ru-RU"/>
        </w:rPr>
        <w:t>Кеслеров</w:t>
      </w:r>
      <w:r w:rsidRPr="006F0A6D">
        <w:rPr>
          <w:rFonts w:ascii="Times New Roman" w:eastAsia="Arial Unicode MS" w:hAnsi="Times New Roman" w:cs="Times New Roman"/>
          <w:b/>
          <w:sz w:val="28"/>
          <w:szCs w:val="28"/>
          <w:lang w:eastAsia="ru-RU"/>
        </w:rPr>
        <w:t>ского</w:t>
      </w:r>
      <w:proofErr w:type="spellEnd"/>
      <w:r w:rsidRPr="006F0A6D">
        <w:rPr>
          <w:rFonts w:ascii="Times New Roman" w:eastAsia="Arial Unicode MS" w:hAnsi="Times New Roman" w:cs="Times New Roman"/>
          <w:b/>
          <w:sz w:val="28"/>
          <w:szCs w:val="28"/>
          <w:lang w:eastAsia="ru-RU"/>
        </w:rPr>
        <w:t xml:space="preserve"> сельского поселения</w:t>
      </w:r>
      <w:r w:rsidR="009B2959">
        <w:rPr>
          <w:rFonts w:ascii="Times New Roman" w:eastAsia="Arial Unicode MS" w:hAnsi="Times New Roman" w:cs="Times New Roman"/>
          <w:b/>
          <w:sz w:val="28"/>
          <w:szCs w:val="28"/>
          <w:lang w:eastAsia="ru-RU"/>
        </w:rPr>
        <w:t xml:space="preserve"> Крымского района</w:t>
      </w:r>
    </w:p>
    <w:p w:rsidR="006F0A6D" w:rsidRPr="006F0A6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235"/>
        <w:gridCol w:w="1701"/>
        <w:gridCol w:w="2126"/>
        <w:gridCol w:w="1984"/>
        <w:gridCol w:w="1701"/>
      </w:tblGrid>
      <w:tr w:rsidR="00696591" w:rsidRPr="00843D1D" w:rsidTr="006C71FE">
        <w:tc>
          <w:tcPr>
            <w:tcW w:w="2235" w:type="dxa"/>
            <w:vMerge w:val="restart"/>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Наименование источника</w:t>
            </w:r>
          </w:p>
        </w:tc>
        <w:tc>
          <w:tcPr>
            <w:tcW w:w="3827" w:type="dxa"/>
            <w:gridSpan w:val="2"/>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Установленная мощность, Гкал/час</w:t>
            </w:r>
          </w:p>
        </w:tc>
        <w:tc>
          <w:tcPr>
            <w:tcW w:w="1984" w:type="dxa"/>
            <w:vMerge w:val="restart"/>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Присоединенная нагрузка, Гкал/час.</w:t>
            </w:r>
          </w:p>
        </w:tc>
        <w:tc>
          <w:tcPr>
            <w:tcW w:w="1701" w:type="dxa"/>
            <w:vMerge w:val="restart"/>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Год ввода в эксплуатацию новых мощностей</w:t>
            </w:r>
          </w:p>
        </w:tc>
      </w:tr>
      <w:tr w:rsidR="00696591" w:rsidRPr="00843D1D" w:rsidTr="006C71FE">
        <w:tc>
          <w:tcPr>
            <w:tcW w:w="2235" w:type="dxa"/>
            <w:vMerge/>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p>
        </w:tc>
        <w:tc>
          <w:tcPr>
            <w:tcW w:w="1701" w:type="dxa"/>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Существующая</w:t>
            </w:r>
          </w:p>
        </w:tc>
        <w:tc>
          <w:tcPr>
            <w:tcW w:w="2126" w:type="dxa"/>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Перспективная</w:t>
            </w:r>
          </w:p>
        </w:tc>
        <w:tc>
          <w:tcPr>
            <w:tcW w:w="1984" w:type="dxa"/>
            <w:vMerge/>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p>
        </w:tc>
        <w:tc>
          <w:tcPr>
            <w:tcW w:w="1701" w:type="dxa"/>
            <w:vMerge/>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p>
        </w:tc>
      </w:tr>
      <w:tr w:rsidR="005A5BE5" w:rsidRPr="00843D1D" w:rsidTr="006C71FE">
        <w:tc>
          <w:tcPr>
            <w:tcW w:w="2235"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1</w:t>
            </w:r>
          </w:p>
        </w:tc>
        <w:tc>
          <w:tcPr>
            <w:tcW w:w="1701"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2</w:t>
            </w:r>
          </w:p>
        </w:tc>
        <w:tc>
          <w:tcPr>
            <w:tcW w:w="2126"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3</w:t>
            </w:r>
          </w:p>
        </w:tc>
        <w:tc>
          <w:tcPr>
            <w:tcW w:w="1984"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4</w:t>
            </w:r>
          </w:p>
        </w:tc>
        <w:tc>
          <w:tcPr>
            <w:tcW w:w="1701"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5</w:t>
            </w:r>
          </w:p>
        </w:tc>
      </w:tr>
      <w:tr w:rsidR="006C71FE" w:rsidRPr="00843D1D" w:rsidTr="006C71FE">
        <w:tc>
          <w:tcPr>
            <w:tcW w:w="2235" w:type="dxa"/>
            <w:shd w:val="clear" w:color="auto" w:fill="FFFFFF"/>
            <w:vAlign w:val="center"/>
          </w:tcPr>
          <w:p w:rsidR="006C71FE" w:rsidRDefault="006C71FE" w:rsidP="006C71FE">
            <w:pPr>
              <w:widowControl w:val="0"/>
              <w:spacing w:after="0"/>
              <w:jc w:val="center"/>
              <w:rPr>
                <w:rFonts w:ascii="Times New Roman" w:eastAsia="Arial Unicode MS" w:hAnsi="Times New Roman" w:cs="Times New Roman"/>
                <w:bCs/>
                <w:iCs/>
                <w:sz w:val="24"/>
                <w:szCs w:val="24"/>
                <w:lang w:eastAsia="ru-RU"/>
              </w:rPr>
            </w:pPr>
            <w:r w:rsidRPr="006C71FE">
              <w:rPr>
                <w:rFonts w:ascii="Times New Roman" w:eastAsia="Arial Unicode MS" w:hAnsi="Times New Roman" w:cs="Times New Roman"/>
                <w:bCs/>
                <w:iCs/>
                <w:sz w:val="24"/>
                <w:szCs w:val="24"/>
                <w:lang w:eastAsia="ru-RU"/>
              </w:rPr>
              <w:t>Котельная № 15</w:t>
            </w:r>
            <w:r>
              <w:rPr>
                <w:rFonts w:ascii="Times New Roman" w:eastAsia="Arial Unicode MS" w:hAnsi="Times New Roman" w:cs="Times New Roman"/>
                <w:bCs/>
                <w:iCs/>
                <w:sz w:val="24"/>
                <w:szCs w:val="24"/>
                <w:lang w:eastAsia="ru-RU"/>
              </w:rPr>
              <w:t>,</w:t>
            </w:r>
            <w:r w:rsidRPr="006C71FE">
              <w:rPr>
                <w:rFonts w:ascii="Times New Roman" w:eastAsia="Arial Unicode MS" w:hAnsi="Times New Roman" w:cs="Times New Roman"/>
                <w:bCs/>
                <w:iCs/>
                <w:sz w:val="24"/>
                <w:szCs w:val="24"/>
                <w:lang w:eastAsia="ru-RU"/>
              </w:rPr>
              <w:t xml:space="preserve"> </w:t>
            </w:r>
            <w:proofErr w:type="spellStart"/>
            <w:r w:rsidRPr="006C71FE">
              <w:rPr>
                <w:rFonts w:ascii="Times New Roman" w:eastAsia="Arial Unicode MS" w:hAnsi="Times New Roman" w:cs="Times New Roman"/>
                <w:bCs/>
                <w:iCs/>
                <w:sz w:val="24"/>
                <w:szCs w:val="24"/>
                <w:lang w:eastAsia="ru-RU"/>
              </w:rPr>
              <w:t>х</w:t>
            </w:r>
            <w:r>
              <w:rPr>
                <w:rFonts w:ascii="Times New Roman" w:eastAsia="Arial Unicode MS" w:hAnsi="Times New Roman" w:cs="Times New Roman"/>
                <w:bCs/>
                <w:iCs/>
                <w:sz w:val="24"/>
                <w:szCs w:val="24"/>
                <w:lang w:eastAsia="ru-RU"/>
              </w:rPr>
              <w:t>ут</w:t>
            </w:r>
            <w:proofErr w:type="spellEnd"/>
            <w:r w:rsidRPr="006C71FE">
              <w:rPr>
                <w:rFonts w:ascii="Times New Roman" w:eastAsia="Arial Unicode MS" w:hAnsi="Times New Roman" w:cs="Times New Roman"/>
                <w:bCs/>
                <w:iCs/>
                <w:sz w:val="24"/>
                <w:szCs w:val="24"/>
                <w:lang w:eastAsia="ru-RU"/>
              </w:rPr>
              <w:t xml:space="preserve">. Садовый, </w:t>
            </w:r>
          </w:p>
          <w:p w:rsidR="006C71FE" w:rsidRDefault="006C71FE" w:rsidP="006C71FE">
            <w:pPr>
              <w:widowControl w:val="0"/>
              <w:spacing w:after="0"/>
              <w:jc w:val="center"/>
              <w:rPr>
                <w:rFonts w:ascii="Times New Roman" w:eastAsia="Arial Unicode MS" w:hAnsi="Times New Roman" w:cs="Times New Roman"/>
                <w:bCs/>
                <w:iCs/>
                <w:sz w:val="24"/>
                <w:szCs w:val="24"/>
                <w:lang w:eastAsia="ru-RU"/>
              </w:rPr>
            </w:pPr>
            <w:r w:rsidRPr="006C71FE">
              <w:rPr>
                <w:rFonts w:ascii="Times New Roman" w:eastAsia="Arial Unicode MS" w:hAnsi="Times New Roman" w:cs="Times New Roman"/>
                <w:bCs/>
                <w:iCs/>
                <w:sz w:val="24"/>
                <w:szCs w:val="24"/>
                <w:lang w:eastAsia="ru-RU"/>
              </w:rPr>
              <w:t>ул. Первомайская,</w:t>
            </w:r>
          </w:p>
          <w:p w:rsidR="006C71FE" w:rsidRPr="006C71FE" w:rsidRDefault="006C71FE" w:rsidP="006C71FE">
            <w:pPr>
              <w:widowControl w:val="0"/>
              <w:spacing w:after="0"/>
              <w:jc w:val="center"/>
              <w:rPr>
                <w:rFonts w:ascii="Times New Roman" w:eastAsia="Arial Unicode MS" w:hAnsi="Times New Roman" w:cs="Times New Roman"/>
                <w:bCs/>
                <w:iCs/>
                <w:sz w:val="24"/>
                <w:szCs w:val="24"/>
                <w:lang w:eastAsia="ru-RU"/>
              </w:rPr>
            </w:pPr>
            <w:r w:rsidRPr="006C71FE">
              <w:rPr>
                <w:rFonts w:ascii="Times New Roman" w:eastAsia="Arial Unicode MS" w:hAnsi="Times New Roman" w:cs="Times New Roman"/>
                <w:bCs/>
                <w:iCs/>
                <w:sz w:val="24"/>
                <w:szCs w:val="24"/>
                <w:lang w:eastAsia="ru-RU"/>
              </w:rPr>
              <w:t xml:space="preserve"> д. 8</w:t>
            </w:r>
          </w:p>
        </w:tc>
        <w:tc>
          <w:tcPr>
            <w:tcW w:w="1701" w:type="dxa"/>
            <w:shd w:val="clear" w:color="auto" w:fill="FFFFFF"/>
          </w:tcPr>
          <w:p w:rsidR="006C71FE" w:rsidRPr="006C71FE" w:rsidRDefault="006C71FE" w:rsidP="006C71FE">
            <w:pPr>
              <w:widowControl w:val="0"/>
              <w:spacing w:after="0"/>
              <w:ind w:firstLine="709"/>
              <w:jc w:val="center"/>
              <w:rPr>
                <w:rFonts w:ascii="Times New Roman" w:eastAsia="Arial Unicode MS" w:hAnsi="Times New Roman" w:cs="Times New Roman"/>
                <w:bCs/>
                <w:iCs/>
                <w:sz w:val="24"/>
                <w:szCs w:val="24"/>
                <w:lang w:eastAsia="ru-RU"/>
              </w:rPr>
            </w:pPr>
            <w:r w:rsidRPr="006C71FE">
              <w:rPr>
                <w:rFonts w:ascii="Times New Roman" w:eastAsia="Arial Unicode MS" w:hAnsi="Times New Roman" w:cs="Times New Roman"/>
                <w:bCs/>
                <w:iCs/>
                <w:sz w:val="24"/>
                <w:szCs w:val="24"/>
                <w:lang w:eastAsia="ru-RU"/>
              </w:rPr>
              <w:t>6,45</w:t>
            </w:r>
          </w:p>
        </w:tc>
        <w:tc>
          <w:tcPr>
            <w:tcW w:w="2126" w:type="dxa"/>
            <w:shd w:val="clear" w:color="auto" w:fill="FFFFFF"/>
          </w:tcPr>
          <w:p w:rsidR="006C71FE" w:rsidRPr="006C71FE" w:rsidRDefault="006C71FE" w:rsidP="006C71FE">
            <w:pPr>
              <w:widowControl w:val="0"/>
              <w:spacing w:after="0"/>
              <w:ind w:firstLine="709"/>
              <w:jc w:val="center"/>
              <w:rPr>
                <w:rFonts w:ascii="Times New Roman" w:eastAsia="Arial Unicode MS" w:hAnsi="Times New Roman" w:cs="Times New Roman"/>
                <w:bCs/>
                <w:iCs/>
                <w:sz w:val="24"/>
                <w:szCs w:val="24"/>
                <w:lang w:eastAsia="ru-RU"/>
              </w:rPr>
            </w:pPr>
            <w:r w:rsidRPr="006C71FE">
              <w:rPr>
                <w:rFonts w:ascii="Times New Roman" w:eastAsia="Arial Unicode MS" w:hAnsi="Times New Roman" w:cs="Times New Roman"/>
                <w:bCs/>
                <w:iCs/>
                <w:sz w:val="24"/>
                <w:szCs w:val="24"/>
                <w:lang w:eastAsia="ru-RU"/>
              </w:rPr>
              <w:t>0,86</w:t>
            </w:r>
          </w:p>
        </w:tc>
        <w:tc>
          <w:tcPr>
            <w:tcW w:w="1984" w:type="dxa"/>
            <w:shd w:val="clear" w:color="auto" w:fill="FFFFFF"/>
          </w:tcPr>
          <w:p w:rsidR="006C71FE" w:rsidRPr="006C71FE" w:rsidRDefault="006C71FE" w:rsidP="006C71FE">
            <w:pPr>
              <w:widowControl w:val="0"/>
              <w:spacing w:after="0"/>
              <w:ind w:firstLine="709"/>
              <w:jc w:val="center"/>
              <w:rPr>
                <w:rFonts w:ascii="Times New Roman" w:eastAsia="Arial Unicode MS" w:hAnsi="Times New Roman" w:cs="Times New Roman"/>
                <w:bCs/>
                <w:iCs/>
                <w:sz w:val="24"/>
                <w:szCs w:val="24"/>
                <w:lang w:eastAsia="ru-RU"/>
              </w:rPr>
            </w:pPr>
            <w:r w:rsidRPr="006C71FE">
              <w:rPr>
                <w:rFonts w:ascii="Times New Roman" w:eastAsia="Arial Unicode MS" w:hAnsi="Times New Roman" w:cs="Times New Roman"/>
                <w:bCs/>
                <w:iCs/>
                <w:sz w:val="24"/>
                <w:szCs w:val="24"/>
                <w:lang w:eastAsia="ru-RU"/>
              </w:rPr>
              <w:t>0,51</w:t>
            </w:r>
          </w:p>
        </w:tc>
        <w:tc>
          <w:tcPr>
            <w:tcW w:w="1701" w:type="dxa"/>
            <w:shd w:val="clear" w:color="auto" w:fill="FFFFFF"/>
          </w:tcPr>
          <w:p w:rsidR="006C71FE" w:rsidRPr="006C71FE" w:rsidRDefault="006C71FE" w:rsidP="006C71FE">
            <w:pPr>
              <w:widowControl w:val="0"/>
              <w:spacing w:after="0"/>
              <w:ind w:firstLine="23"/>
              <w:jc w:val="center"/>
              <w:rPr>
                <w:rFonts w:ascii="Times New Roman" w:eastAsia="Arial Unicode MS" w:hAnsi="Times New Roman" w:cs="Times New Roman"/>
                <w:bCs/>
                <w:iCs/>
                <w:sz w:val="24"/>
                <w:szCs w:val="24"/>
                <w:lang w:eastAsia="ru-RU"/>
              </w:rPr>
            </w:pPr>
            <w:r w:rsidRPr="006C71FE">
              <w:rPr>
                <w:rFonts w:ascii="Times New Roman" w:eastAsia="Arial Unicode MS" w:hAnsi="Times New Roman" w:cs="Times New Roman"/>
                <w:bCs/>
                <w:iCs/>
                <w:sz w:val="24"/>
                <w:szCs w:val="24"/>
                <w:lang w:eastAsia="ru-RU"/>
              </w:rPr>
              <w:t>2026</w:t>
            </w:r>
          </w:p>
        </w:tc>
      </w:tr>
      <w:tr w:rsidR="006C71FE" w:rsidRPr="00843D1D" w:rsidTr="006C71FE">
        <w:tc>
          <w:tcPr>
            <w:tcW w:w="2235" w:type="dxa"/>
            <w:shd w:val="clear" w:color="auto" w:fill="FFFFFF"/>
            <w:vAlign w:val="center"/>
          </w:tcPr>
          <w:p w:rsidR="006C71FE" w:rsidRDefault="006C71FE" w:rsidP="006C71FE">
            <w:pPr>
              <w:widowControl w:val="0"/>
              <w:spacing w:after="0"/>
              <w:jc w:val="center"/>
              <w:rPr>
                <w:rFonts w:ascii="Times New Roman" w:eastAsia="Arial Unicode MS" w:hAnsi="Times New Roman" w:cs="Times New Roman"/>
                <w:bCs/>
                <w:iCs/>
                <w:sz w:val="24"/>
                <w:szCs w:val="24"/>
                <w:lang w:eastAsia="ru-RU"/>
              </w:rPr>
            </w:pPr>
            <w:r w:rsidRPr="006C71FE">
              <w:rPr>
                <w:rFonts w:ascii="Times New Roman" w:eastAsia="Arial Unicode MS" w:hAnsi="Times New Roman" w:cs="Times New Roman"/>
                <w:bCs/>
                <w:iCs/>
                <w:sz w:val="24"/>
                <w:szCs w:val="24"/>
                <w:lang w:eastAsia="ru-RU"/>
              </w:rPr>
              <w:t>Котельная № 30</w:t>
            </w:r>
            <w:r>
              <w:rPr>
                <w:rFonts w:ascii="Times New Roman" w:eastAsia="Arial Unicode MS" w:hAnsi="Times New Roman" w:cs="Times New Roman"/>
                <w:bCs/>
                <w:iCs/>
                <w:sz w:val="24"/>
                <w:szCs w:val="24"/>
                <w:lang w:eastAsia="ru-RU"/>
              </w:rPr>
              <w:t>,</w:t>
            </w:r>
            <w:r w:rsidRPr="006C71FE">
              <w:rPr>
                <w:rFonts w:ascii="Times New Roman" w:eastAsia="Arial Unicode MS" w:hAnsi="Times New Roman" w:cs="Times New Roman"/>
                <w:bCs/>
                <w:iCs/>
                <w:sz w:val="24"/>
                <w:szCs w:val="24"/>
                <w:lang w:eastAsia="ru-RU"/>
              </w:rPr>
              <w:t xml:space="preserve"> </w:t>
            </w:r>
          </w:p>
          <w:p w:rsidR="006C71FE" w:rsidRDefault="006C71FE" w:rsidP="006C71FE">
            <w:pPr>
              <w:widowControl w:val="0"/>
              <w:spacing w:after="0"/>
              <w:jc w:val="center"/>
              <w:rPr>
                <w:rFonts w:ascii="Times New Roman" w:eastAsia="Arial Unicode MS" w:hAnsi="Times New Roman" w:cs="Times New Roman"/>
                <w:bCs/>
                <w:iCs/>
                <w:sz w:val="24"/>
                <w:szCs w:val="24"/>
                <w:lang w:eastAsia="ru-RU"/>
              </w:rPr>
            </w:pPr>
            <w:proofErr w:type="spellStart"/>
            <w:r w:rsidRPr="006C71FE">
              <w:rPr>
                <w:rFonts w:ascii="Times New Roman" w:eastAsia="Arial Unicode MS" w:hAnsi="Times New Roman" w:cs="Times New Roman"/>
                <w:bCs/>
                <w:iCs/>
                <w:sz w:val="24"/>
                <w:szCs w:val="24"/>
                <w:lang w:eastAsia="ru-RU"/>
              </w:rPr>
              <w:t>х</w:t>
            </w:r>
            <w:r>
              <w:rPr>
                <w:rFonts w:ascii="Times New Roman" w:eastAsia="Arial Unicode MS" w:hAnsi="Times New Roman" w:cs="Times New Roman"/>
                <w:bCs/>
                <w:iCs/>
                <w:sz w:val="24"/>
                <w:szCs w:val="24"/>
                <w:lang w:eastAsia="ru-RU"/>
              </w:rPr>
              <w:t>ут</w:t>
            </w:r>
            <w:proofErr w:type="spellEnd"/>
            <w:r w:rsidRPr="006C71FE">
              <w:rPr>
                <w:rFonts w:ascii="Times New Roman" w:eastAsia="Arial Unicode MS" w:hAnsi="Times New Roman" w:cs="Times New Roman"/>
                <w:bCs/>
                <w:iCs/>
                <w:sz w:val="24"/>
                <w:szCs w:val="24"/>
                <w:lang w:eastAsia="ru-RU"/>
              </w:rPr>
              <w:t xml:space="preserve">. Павловский, ул. Молодежная, </w:t>
            </w:r>
          </w:p>
          <w:p w:rsidR="006C71FE" w:rsidRPr="006C71FE" w:rsidRDefault="006C71FE" w:rsidP="006C71FE">
            <w:pPr>
              <w:widowControl w:val="0"/>
              <w:spacing w:after="0"/>
              <w:jc w:val="center"/>
              <w:rPr>
                <w:rFonts w:ascii="Times New Roman" w:eastAsia="Arial Unicode MS" w:hAnsi="Times New Roman" w:cs="Times New Roman"/>
                <w:bCs/>
                <w:iCs/>
                <w:sz w:val="24"/>
                <w:szCs w:val="24"/>
                <w:lang w:eastAsia="ru-RU"/>
              </w:rPr>
            </w:pPr>
            <w:r w:rsidRPr="006C71FE">
              <w:rPr>
                <w:rFonts w:ascii="Times New Roman" w:eastAsia="Arial Unicode MS" w:hAnsi="Times New Roman" w:cs="Times New Roman"/>
                <w:bCs/>
                <w:iCs/>
                <w:sz w:val="24"/>
                <w:szCs w:val="24"/>
                <w:lang w:eastAsia="ru-RU"/>
              </w:rPr>
              <w:t>2-</w:t>
            </w:r>
            <w:r>
              <w:rPr>
                <w:rFonts w:ascii="Times New Roman" w:eastAsia="Arial Unicode MS" w:hAnsi="Times New Roman" w:cs="Times New Roman"/>
                <w:bCs/>
                <w:iCs/>
                <w:sz w:val="24"/>
                <w:szCs w:val="24"/>
                <w:lang w:eastAsia="ru-RU"/>
              </w:rPr>
              <w:t>Б</w:t>
            </w:r>
          </w:p>
        </w:tc>
        <w:tc>
          <w:tcPr>
            <w:tcW w:w="1701" w:type="dxa"/>
            <w:shd w:val="clear" w:color="auto" w:fill="FFFFFF"/>
          </w:tcPr>
          <w:p w:rsidR="006C71FE" w:rsidRPr="006C71FE" w:rsidRDefault="006C71FE" w:rsidP="006C71FE">
            <w:pPr>
              <w:widowControl w:val="0"/>
              <w:spacing w:after="0"/>
              <w:ind w:firstLine="709"/>
              <w:jc w:val="center"/>
              <w:rPr>
                <w:rFonts w:ascii="Times New Roman" w:eastAsia="Arial Unicode MS" w:hAnsi="Times New Roman" w:cs="Times New Roman"/>
                <w:bCs/>
                <w:iCs/>
                <w:sz w:val="24"/>
                <w:szCs w:val="24"/>
                <w:lang w:eastAsia="ru-RU"/>
              </w:rPr>
            </w:pPr>
            <w:r w:rsidRPr="006C71FE">
              <w:rPr>
                <w:rFonts w:ascii="Times New Roman" w:eastAsia="Arial Unicode MS" w:hAnsi="Times New Roman" w:cs="Times New Roman"/>
                <w:bCs/>
                <w:iCs/>
                <w:sz w:val="24"/>
                <w:szCs w:val="24"/>
                <w:lang w:eastAsia="ru-RU"/>
              </w:rPr>
              <w:t>1,72</w:t>
            </w:r>
          </w:p>
        </w:tc>
        <w:tc>
          <w:tcPr>
            <w:tcW w:w="2126" w:type="dxa"/>
            <w:shd w:val="clear" w:color="auto" w:fill="FFFFFF"/>
          </w:tcPr>
          <w:p w:rsidR="006C71FE" w:rsidRPr="006C71FE" w:rsidRDefault="006C71FE" w:rsidP="006C71FE">
            <w:pPr>
              <w:widowControl w:val="0"/>
              <w:spacing w:after="0"/>
              <w:ind w:firstLine="709"/>
              <w:jc w:val="center"/>
              <w:rPr>
                <w:rFonts w:ascii="Times New Roman" w:eastAsia="Arial Unicode MS" w:hAnsi="Times New Roman" w:cs="Times New Roman"/>
                <w:bCs/>
                <w:iCs/>
                <w:sz w:val="24"/>
                <w:szCs w:val="24"/>
                <w:lang w:eastAsia="ru-RU"/>
              </w:rPr>
            </w:pPr>
            <w:r w:rsidRPr="006C71FE">
              <w:rPr>
                <w:rFonts w:ascii="Times New Roman" w:eastAsia="Arial Unicode MS" w:hAnsi="Times New Roman" w:cs="Times New Roman"/>
                <w:bCs/>
                <w:iCs/>
                <w:sz w:val="24"/>
                <w:szCs w:val="24"/>
                <w:lang w:eastAsia="ru-RU"/>
              </w:rPr>
              <w:t>1,03</w:t>
            </w:r>
          </w:p>
        </w:tc>
        <w:tc>
          <w:tcPr>
            <w:tcW w:w="1984" w:type="dxa"/>
            <w:shd w:val="clear" w:color="auto" w:fill="FFFFFF"/>
          </w:tcPr>
          <w:p w:rsidR="006C71FE" w:rsidRPr="006C71FE" w:rsidRDefault="006C71FE" w:rsidP="006C71FE">
            <w:pPr>
              <w:widowControl w:val="0"/>
              <w:spacing w:after="0"/>
              <w:ind w:firstLine="709"/>
              <w:jc w:val="center"/>
              <w:rPr>
                <w:rFonts w:ascii="Times New Roman" w:eastAsia="Arial Unicode MS" w:hAnsi="Times New Roman" w:cs="Times New Roman"/>
                <w:bCs/>
                <w:iCs/>
                <w:sz w:val="24"/>
                <w:szCs w:val="24"/>
                <w:lang w:eastAsia="ru-RU"/>
              </w:rPr>
            </w:pPr>
            <w:r w:rsidRPr="006C71FE">
              <w:rPr>
                <w:rFonts w:ascii="Times New Roman" w:eastAsia="Arial Unicode MS" w:hAnsi="Times New Roman" w:cs="Times New Roman"/>
                <w:bCs/>
                <w:iCs/>
                <w:sz w:val="24"/>
                <w:szCs w:val="24"/>
                <w:lang w:eastAsia="ru-RU"/>
              </w:rPr>
              <w:t>0,64</w:t>
            </w:r>
          </w:p>
        </w:tc>
        <w:tc>
          <w:tcPr>
            <w:tcW w:w="1701" w:type="dxa"/>
            <w:shd w:val="clear" w:color="auto" w:fill="FFFFFF"/>
          </w:tcPr>
          <w:p w:rsidR="006C71FE" w:rsidRPr="006C71FE" w:rsidRDefault="006C71FE" w:rsidP="006C71FE">
            <w:pPr>
              <w:widowControl w:val="0"/>
              <w:spacing w:after="0"/>
              <w:ind w:firstLine="23"/>
              <w:jc w:val="center"/>
              <w:rPr>
                <w:rFonts w:ascii="Times New Roman" w:eastAsia="Arial Unicode MS" w:hAnsi="Times New Roman" w:cs="Times New Roman"/>
                <w:bCs/>
                <w:iCs/>
                <w:sz w:val="24"/>
                <w:szCs w:val="24"/>
                <w:lang w:eastAsia="ru-RU"/>
              </w:rPr>
            </w:pPr>
            <w:r w:rsidRPr="006C71FE">
              <w:rPr>
                <w:rFonts w:ascii="Times New Roman" w:eastAsia="Arial Unicode MS" w:hAnsi="Times New Roman" w:cs="Times New Roman"/>
                <w:bCs/>
                <w:iCs/>
                <w:sz w:val="24"/>
                <w:szCs w:val="24"/>
                <w:lang w:eastAsia="ru-RU"/>
              </w:rPr>
              <w:t>2026</w:t>
            </w:r>
          </w:p>
        </w:tc>
      </w:tr>
    </w:tbl>
    <w:p w:rsidR="00696591" w:rsidRPr="00843D1D" w:rsidRDefault="00696591" w:rsidP="00C42266">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696591" w:rsidRDefault="00696591" w:rsidP="00C42266">
      <w:pPr>
        <w:widowControl w:val="0"/>
        <w:spacing w:after="0" w:line="240" w:lineRule="auto"/>
        <w:ind w:firstLine="709"/>
        <w:jc w:val="center"/>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p w:rsidR="006F0A6D" w:rsidRPr="00843D1D" w:rsidRDefault="006F0A6D" w:rsidP="00C42266">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696591" w:rsidRPr="00843D1D" w:rsidRDefault="00696591" w:rsidP="00C42266">
      <w:pPr>
        <w:pStyle w:val="ae"/>
        <w:shd w:val="clear" w:color="auto" w:fill="FFFFFF"/>
        <w:spacing w:before="0" w:beforeAutospacing="0" w:after="0" w:afterAutospacing="0"/>
        <w:ind w:firstLine="709"/>
        <w:jc w:val="both"/>
        <w:rPr>
          <w:rFonts w:ascii="Times New Roman" w:hAnsi="Times New Roman" w:cs="Times New Roman"/>
          <w:color w:val="000000"/>
          <w:sz w:val="28"/>
          <w:szCs w:val="28"/>
        </w:rPr>
      </w:pPr>
      <w:r w:rsidRPr="00843D1D">
        <w:rPr>
          <w:rFonts w:ascii="Times New Roman" w:hAnsi="Times New Roman" w:cs="Times New Roman"/>
          <w:color w:val="000000"/>
          <w:sz w:val="28"/>
          <w:szCs w:val="28"/>
        </w:rPr>
        <w:t xml:space="preserve">В </w:t>
      </w:r>
      <w:proofErr w:type="spellStart"/>
      <w:r w:rsidR="006C71FE">
        <w:rPr>
          <w:rFonts w:ascii="Times New Roman" w:hAnsi="Times New Roman" w:cs="Times New Roman"/>
          <w:color w:val="000000"/>
          <w:sz w:val="28"/>
          <w:szCs w:val="28"/>
        </w:rPr>
        <w:t>Кеслеров</w:t>
      </w:r>
      <w:r w:rsidRPr="00843D1D">
        <w:rPr>
          <w:rFonts w:ascii="Times New Roman" w:hAnsi="Times New Roman" w:cs="Times New Roman"/>
          <w:color w:val="000000"/>
          <w:sz w:val="28"/>
          <w:szCs w:val="28"/>
        </w:rPr>
        <w:t>ском</w:t>
      </w:r>
      <w:proofErr w:type="spellEnd"/>
      <w:r w:rsidRPr="00843D1D">
        <w:rPr>
          <w:rFonts w:ascii="Times New Roman" w:hAnsi="Times New Roman" w:cs="Times New Roman"/>
          <w:color w:val="000000"/>
          <w:sz w:val="28"/>
          <w:szCs w:val="28"/>
        </w:rPr>
        <w:t xml:space="preserve"> сельском поселении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rPr>
        <w:t xml:space="preserve"> </w:t>
      </w:r>
      <w:r w:rsidRPr="00843D1D">
        <w:rPr>
          <w:rFonts w:ascii="Times New Roman" w:hAnsi="Times New Roman" w:cs="Times New Roman"/>
          <w:color w:val="000000"/>
          <w:sz w:val="28"/>
          <w:szCs w:val="28"/>
        </w:rPr>
        <w:t xml:space="preserve">ввод новых источников теплоснабжения с использованием возобновляемых источников не планируется. Котельные работают на природном газе. </w:t>
      </w:r>
    </w:p>
    <w:p w:rsidR="00696591" w:rsidRPr="00843D1D" w:rsidRDefault="00696591" w:rsidP="00C42266">
      <w:pPr>
        <w:pStyle w:val="ae"/>
        <w:shd w:val="clear" w:color="auto" w:fill="FFFFFF"/>
        <w:spacing w:before="0" w:beforeAutospacing="0" w:after="0" w:afterAutospacing="0"/>
        <w:ind w:firstLine="709"/>
        <w:jc w:val="both"/>
        <w:rPr>
          <w:rFonts w:ascii="Times New Roman" w:hAnsi="Times New Roman" w:cs="Times New Roman"/>
          <w:color w:val="000000"/>
          <w:sz w:val="28"/>
          <w:szCs w:val="28"/>
          <w:shd w:val="clear" w:color="auto" w:fill="FFFFFF"/>
        </w:rPr>
      </w:pPr>
      <w:r w:rsidRPr="00843D1D">
        <w:rPr>
          <w:rFonts w:ascii="Times New Roman" w:hAnsi="Times New Roman" w:cs="Times New Roman"/>
          <w:color w:val="000000"/>
          <w:sz w:val="28"/>
          <w:szCs w:val="28"/>
        </w:rPr>
        <w:t xml:space="preserve">В качестве альтернативного источника энергии можно использовать солнечный модуль (установка, преобразующая солнечную энергию в тепловую энергию). </w:t>
      </w:r>
      <w:r w:rsidRPr="00843D1D">
        <w:rPr>
          <w:rFonts w:ascii="Times New Roman" w:hAnsi="Times New Roman" w:cs="Times New Roman"/>
          <w:color w:val="000000"/>
          <w:sz w:val="28"/>
          <w:szCs w:val="28"/>
          <w:shd w:val="clear" w:color="auto" w:fill="FFFFFF"/>
        </w:rPr>
        <w:t>Процедура перехода на солнечный модуль является довольно сложной и дорогостоящей.</w:t>
      </w:r>
    </w:p>
    <w:p w:rsidR="006F0A6D" w:rsidRDefault="006F0A6D" w:rsidP="00C42266">
      <w:pPr>
        <w:pStyle w:val="a3"/>
        <w:jc w:val="center"/>
        <w:rPr>
          <w:rFonts w:ascii="Times New Roman" w:hAnsi="Times New Roman" w:cs="Times New Roman"/>
          <w:b/>
          <w:sz w:val="28"/>
          <w:szCs w:val="28"/>
        </w:rPr>
      </w:pPr>
    </w:p>
    <w:p w:rsidR="002F4B4B" w:rsidRDefault="002F4B4B" w:rsidP="00C42266">
      <w:pPr>
        <w:pStyle w:val="a3"/>
        <w:jc w:val="center"/>
        <w:rPr>
          <w:rFonts w:ascii="Times New Roman" w:hAnsi="Times New Roman" w:cs="Times New Roman"/>
          <w:b/>
          <w:sz w:val="28"/>
          <w:szCs w:val="28"/>
        </w:rPr>
      </w:pPr>
    </w:p>
    <w:p w:rsidR="002F4B4B" w:rsidRDefault="002F4B4B" w:rsidP="00C42266">
      <w:pPr>
        <w:pStyle w:val="a3"/>
        <w:jc w:val="center"/>
        <w:rPr>
          <w:rFonts w:ascii="Times New Roman" w:hAnsi="Times New Roman" w:cs="Times New Roman"/>
          <w:b/>
          <w:sz w:val="28"/>
          <w:szCs w:val="28"/>
        </w:rPr>
      </w:pPr>
    </w:p>
    <w:p w:rsidR="002F4B4B" w:rsidRDefault="002F4B4B" w:rsidP="00C42266">
      <w:pPr>
        <w:pStyle w:val="a3"/>
        <w:jc w:val="center"/>
        <w:rPr>
          <w:rFonts w:ascii="Times New Roman" w:hAnsi="Times New Roman" w:cs="Times New Roman"/>
          <w:b/>
          <w:sz w:val="28"/>
          <w:szCs w:val="28"/>
        </w:rPr>
      </w:pPr>
    </w:p>
    <w:p w:rsidR="002F4B4B" w:rsidRDefault="002F4B4B" w:rsidP="00C42266">
      <w:pPr>
        <w:pStyle w:val="a3"/>
        <w:jc w:val="center"/>
        <w:rPr>
          <w:rFonts w:ascii="Times New Roman" w:hAnsi="Times New Roman" w:cs="Times New Roman"/>
          <w:b/>
          <w:sz w:val="28"/>
          <w:szCs w:val="28"/>
        </w:rPr>
      </w:pPr>
    </w:p>
    <w:p w:rsidR="002F4B4B" w:rsidRDefault="002F4B4B" w:rsidP="00C42266">
      <w:pPr>
        <w:pStyle w:val="a3"/>
        <w:jc w:val="center"/>
        <w:rPr>
          <w:rFonts w:ascii="Times New Roman" w:hAnsi="Times New Roman" w:cs="Times New Roman"/>
          <w:b/>
          <w:sz w:val="28"/>
          <w:szCs w:val="28"/>
        </w:rPr>
      </w:pPr>
    </w:p>
    <w:p w:rsidR="002F4B4B" w:rsidRDefault="002F4B4B" w:rsidP="00C42266">
      <w:pPr>
        <w:pStyle w:val="a3"/>
        <w:jc w:val="center"/>
        <w:rPr>
          <w:rFonts w:ascii="Times New Roman" w:hAnsi="Times New Roman" w:cs="Times New Roman"/>
          <w:b/>
          <w:sz w:val="28"/>
          <w:szCs w:val="28"/>
        </w:rPr>
      </w:pPr>
    </w:p>
    <w:p w:rsidR="002F4B4B" w:rsidRDefault="002F4B4B" w:rsidP="00C42266">
      <w:pPr>
        <w:pStyle w:val="a3"/>
        <w:jc w:val="center"/>
        <w:rPr>
          <w:rFonts w:ascii="Times New Roman" w:hAnsi="Times New Roman" w:cs="Times New Roman"/>
          <w:b/>
          <w:sz w:val="28"/>
          <w:szCs w:val="28"/>
        </w:rPr>
      </w:pPr>
    </w:p>
    <w:p w:rsidR="002F4B4B" w:rsidRDefault="002F4B4B" w:rsidP="00C42266">
      <w:pPr>
        <w:pStyle w:val="a3"/>
        <w:jc w:val="center"/>
        <w:rPr>
          <w:rFonts w:ascii="Times New Roman" w:hAnsi="Times New Roman" w:cs="Times New Roman"/>
          <w:b/>
          <w:sz w:val="28"/>
          <w:szCs w:val="28"/>
        </w:rPr>
      </w:pPr>
    </w:p>
    <w:p w:rsidR="00696591" w:rsidRPr="00843D1D"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РАЗДЕЛ 6. ПРЕДЛОЖЕНИЯ ПО СТРОИТЕЛЬСТВУ,</w:t>
      </w:r>
    </w:p>
    <w:p w:rsidR="00696591" w:rsidRPr="00843D1D"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РЕКОНСТРУКЦИИ И (ИЛИ) МОДЕРНИЗАЦИИ </w:t>
      </w:r>
    </w:p>
    <w:p w:rsidR="00696591"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ТЕПЛОВЫХ СЕТЕЙ</w:t>
      </w:r>
    </w:p>
    <w:p w:rsidR="006F0A6D" w:rsidRPr="00843D1D" w:rsidRDefault="006F0A6D" w:rsidP="00C42266">
      <w:pPr>
        <w:pStyle w:val="a3"/>
        <w:jc w:val="center"/>
        <w:rPr>
          <w:rFonts w:ascii="Times New Roman" w:hAnsi="Times New Roman" w:cs="Times New Roman"/>
          <w:b/>
          <w:sz w:val="28"/>
          <w:szCs w:val="28"/>
        </w:rPr>
      </w:pPr>
    </w:p>
    <w:p w:rsidR="00696591" w:rsidRDefault="00696591" w:rsidP="00C42266">
      <w:pPr>
        <w:widowControl w:val="0"/>
        <w:spacing w:after="0" w:line="240" w:lineRule="auto"/>
        <w:ind w:firstLine="708"/>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(использование существующих резервов)</w:t>
      </w:r>
    </w:p>
    <w:p w:rsidR="006F0A6D" w:rsidRPr="00843D1D" w:rsidRDefault="006F0A6D" w:rsidP="00C42266">
      <w:pPr>
        <w:widowControl w:val="0"/>
        <w:spacing w:after="0" w:line="240" w:lineRule="auto"/>
        <w:ind w:firstLine="708"/>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 территории </w:t>
      </w:r>
      <w:proofErr w:type="spellStart"/>
      <w:r w:rsidR="006C71FE">
        <w:rPr>
          <w:rFonts w:ascii="Times New Roman" w:hAnsi="Times New Roman" w:cs="Times New Roman"/>
          <w:color w:val="000000"/>
          <w:sz w:val="28"/>
          <w:szCs w:val="28"/>
        </w:rPr>
        <w:t>Кеслеров</w:t>
      </w:r>
      <w:r w:rsidRPr="00843D1D">
        <w:rPr>
          <w:rFonts w:ascii="Times New Roman" w:eastAsia="Arial Unicode MS" w:hAnsi="Times New Roman" w:cs="Times New Roman"/>
          <w:sz w:val="28"/>
          <w:szCs w:val="28"/>
          <w:lang w:eastAsia="ru-RU"/>
        </w:rPr>
        <w:t>ского</w:t>
      </w:r>
      <w:proofErr w:type="spellEnd"/>
      <w:r w:rsidRPr="00843D1D">
        <w:rPr>
          <w:rFonts w:ascii="Times New Roman" w:eastAsia="Arial Unicode MS" w:hAnsi="Times New Roman" w:cs="Times New Roman"/>
          <w:sz w:val="28"/>
          <w:szCs w:val="28"/>
          <w:lang w:eastAsia="ru-RU"/>
        </w:rPr>
        <w:t xml:space="preserve">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перераспределение тепловой нагрузки не планируется. </w:t>
      </w:r>
    </w:p>
    <w:p w:rsidR="006F0A6D" w:rsidRPr="00843D1D" w:rsidRDefault="006F0A6D" w:rsidP="00C42266">
      <w:pPr>
        <w:widowControl w:val="0"/>
        <w:spacing w:after="0" w:line="240" w:lineRule="auto"/>
        <w:ind w:firstLine="709"/>
        <w:jc w:val="both"/>
        <w:rPr>
          <w:rFonts w:ascii="Times New Roman" w:eastAsia="Arial Unicode MS" w:hAnsi="Times New Roman" w:cs="Times New Roman"/>
          <w:sz w:val="28"/>
          <w:szCs w:val="28"/>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6.2. Предложение по строительству, реконструкции и (или)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обеспечения перспективных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приростов тепловой нагрузки в осваиваемых районах поселения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под жилую, комплексную и производственную застройку</w:t>
      </w:r>
    </w:p>
    <w:p w:rsidR="006F0A6D" w:rsidRPr="00843D1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5A5BE5"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w:t>
      </w:r>
      <w:r w:rsidR="00012B0F">
        <w:rPr>
          <w:rFonts w:ascii="Times New Roman" w:eastAsia="Arial Unicode MS" w:hAnsi="Times New Roman" w:cs="Times New Roman"/>
          <w:sz w:val="28"/>
          <w:szCs w:val="28"/>
          <w:lang w:eastAsia="ru-RU"/>
        </w:rPr>
        <w:t>7</w:t>
      </w:r>
    </w:p>
    <w:p w:rsidR="006F0A6D" w:rsidRPr="006F0A6D" w:rsidRDefault="006F0A6D" w:rsidP="00C42266">
      <w:pPr>
        <w:widowControl w:val="0"/>
        <w:spacing w:after="0" w:line="240" w:lineRule="auto"/>
        <w:jc w:val="right"/>
        <w:rPr>
          <w:rFonts w:ascii="Times New Roman" w:eastAsia="Arial Unicode MS"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2"/>
        <w:gridCol w:w="5149"/>
        <w:gridCol w:w="3916"/>
      </w:tblGrid>
      <w:tr w:rsidR="00696591" w:rsidRPr="00843D1D" w:rsidTr="006F0A6D">
        <w:tc>
          <w:tcPr>
            <w:tcW w:w="682" w:type="dxa"/>
            <w:shd w:val="clear" w:color="auto" w:fill="FFFFFF"/>
            <w:vAlign w:val="center"/>
          </w:tcPr>
          <w:p w:rsidR="00696591" w:rsidRPr="006F0A6D"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 </w:t>
            </w:r>
            <w:proofErr w:type="gramStart"/>
            <w:r w:rsidRPr="006F0A6D">
              <w:rPr>
                <w:rFonts w:ascii="Times New Roman" w:eastAsia="Arial Unicode MS" w:hAnsi="Times New Roman" w:cs="Times New Roman"/>
                <w:sz w:val="24"/>
                <w:szCs w:val="24"/>
                <w:lang w:eastAsia="ru-RU"/>
              </w:rPr>
              <w:t>п</w:t>
            </w:r>
            <w:proofErr w:type="gramEnd"/>
            <w:r w:rsidRPr="006F0A6D">
              <w:rPr>
                <w:rFonts w:ascii="Times New Roman" w:eastAsia="Arial Unicode MS" w:hAnsi="Times New Roman" w:cs="Times New Roman"/>
                <w:sz w:val="24"/>
                <w:szCs w:val="24"/>
                <w:lang w:eastAsia="ru-RU"/>
              </w:rPr>
              <w:t>/п</w:t>
            </w:r>
          </w:p>
        </w:tc>
        <w:tc>
          <w:tcPr>
            <w:tcW w:w="5149" w:type="dxa"/>
            <w:shd w:val="clear" w:color="auto" w:fill="FFFFFF"/>
            <w:vAlign w:val="center"/>
          </w:tcPr>
          <w:p w:rsidR="00696591" w:rsidRPr="006F0A6D"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Мероприятия</w:t>
            </w:r>
          </w:p>
        </w:tc>
        <w:tc>
          <w:tcPr>
            <w:tcW w:w="3916" w:type="dxa"/>
            <w:shd w:val="clear" w:color="auto" w:fill="FFFFFF"/>
            <w:vAlign w:val="center"/>
          </w:tcPr>
          <w:p w:rsidR="00696591" w:rsidRPr="006F0A6D"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Цели реализации мероприятия</w:t>
            </w:r>
          </w:p>
        </w:tc>
      </w:tr>
      <w:tr w:rsidR="005A5BE5" w:rsidRPr="00843D1D" w:rsidTr="006F0A6D">
        <w:tc>
          <w:tcPr>
            <w:tcW w:w="682" w:type="dxa"/>
            <w:shd w:val="clear" w:color="auto" w:fill="FFFFFF"/>
            <w:vAlign w:val="center"/>
          </w:tcPr>
          <w:p w:rsidR="005A5BE5" w:rsidRPr="006F0A6D" w:rsidRDefault="005A5BE5"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5149" w:type="dxa"/>
            <w:shd w:val="clear" w:color="auto" w:fill="FFFFFF"/>
            <w:vAlign w:val="center"/>
          </w:tcPr>
          <w:p w:rsidR="005A5BE5" w:rsidRPr="006F0A6D" w:rsidRDefault="005A5BE5"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3916" w:type="dxa"/>
            <w:shd w:val="clear" w:color="auto" w:fill="FFFFFF"/>
            <w:vAlign w:val="center"/>
          </w:tcPr>
          <w:p w:rsidR="005A5BE5" w:rsidRPr="006F0A6D" w:rsidRDefault="005A5BE5"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696591" w:rsidRPr="00843D1D" w:rsidTr="006F0A6D">
        <w:trPr>
          <w:trHeight w:val="70"/>
        </w:trPr>
        <w:tc>
          <w:tcPr>
            <w:tcW w:w="682" w:type="dxa"/>
            <w:vAlign w:val="center"/>
          </w:tcPr>
          <w:p w:rsidR="00696591" w:rsidRPr="006F0A6D" w:rsidRDefault="00B91C78"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5149" w:type="dxa"/>
            <w:vAlign w:val="center"/>
          </w:tcPr>
          <w:p w:rsidR="00696591" w:rsidRPr="006F0A6D" w:rsidRDefault="005A5BE5" w:rsidP="005A5BE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3916" w:type="dxa"/>
            <w:vAlign w:val="center"/>
          </w:tcPr>
          <w:p w:rsidR="00696591" w:rsidRPr="006F0A6D" w:rsidRDefault="005A5BE5" w:rsidP="00C4226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bl>
    <w:p w:rsidR="00696591" w:rsidRPr="00843D1D" w:rsidRDefault="00696591" w:rsidP="00C42266">
      <w:pPr>
        <w:widowControl w:val="0"/>
        <w:spacing w:after="0" w:line="240" w:lineRule="auto"/>
        <w:ind w:firstLine="709"/>
        <w:jc w:val="both"/>
        <w:rPr>
          <w:rFonts w:ascii="Times New Roman" w:hAnsi="Times New Roman" w:cs="Times New Roman"/>
          <w:sz w:val="28"/>
          <w:szCs w:val="28"/>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6.3. Предложения по строительству, реконструкции и (или)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в целях обеспечения условий,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при </w:t>
      </w:r>
      <w:proofErr w:type="gramStart"/>
      <w:r w:rsidRPr="00843D1D">
        <w:rPr>
          <w:rFonts w:ascii="Times New Roman" w:eastAsia="Arial Unicode MS" w:hAnsi="Times New Roman" w:cs="Times New Roman"/>
          <w:b/>
          <w:sz w:val="28"/>
          <w:szCs w:val="28"/>
          <w:lang w:eastAsia="ru-RU"/>
        </w:rPr>
        <w:t>наличии</w:t>
      </w:r>
      <w:proofErr w:type="gramEnd"/>
      <w:r w:rsidRPr="00843D1D">
        <w:rPr>
          <w:rFonts w:ascii="Times New Roman" w:eastAsia="Arial Unicode MS" w:hAnsi="Times New Roman" w:cs="Times New Roman"/>
          <w:b/>
          <w:sz w:val="28"/>
          <w:szCs w:val="28"/>
          <w:lang w:eastAsia="ru-RU"/>
        </w:rPr>
        <w:t xml:space="preserve"> которых существует возможность поставок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тепловой энергии потребителям от различных источников тепловой энергии при сохранении надежности теплоснабжения</w:t>
      </w:r>
    </w:p>
    <w:p w:rsidR="006F0A6D" w:rsidRPr="00843D1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Реконструкция тепловых сетей, обеспечивающ</w:t>
      </w:r>
      <w:r w:rsidR="005A5BE5">
        <w:rPr>
          <w:rFonts w:ascii="Times New Roman" w:eastAsia="Arial Unicode MS" w:hAnsi="Times New Roman" w:cs="Times New Roman"/>
          <w:sz w:val="28"/>
          <w:szCs w:val="28"/>
          <w:lang w:eastAsia="ru-RU"/>
        </w:rPr>
        <w:t>ая условия, при наличии которых</w:t>
      </w:r>
      <w:r w:rsidRPr="00843D1D">
        <w:rPr>
          <w:rFonts w:ascii="Times New Roman" w:eastAsia="Arial Unicode MS" w:hAnsi="Times New Roman" w:cs="Times New Roman"/>
          <w:sz w:val="28"/>
          <w:szCs w:val="28"/>
          <w:lang w:eastAsia="ru-RU"/>
        </w:rPr>
        <w:t xml:space="preserve"> существует возможность поставок теплово</w:t>
      </w:r>
      <w:r w:rsidR="005A5BE5">
        <w:rPr>
          <w:rFonts w:ascii="Times New Roman" w:eastAsia="Arial Unicode MS" w:hAnsi="Times New Roman" w:cs="Times New Roman"/>
          <w:sz w:val="28"/>
          <w:szCs w:val="28"/>
          <w:lang w:eastAsia="ru-RU"/>
        </w:rPr>
        <w:t xml:space="preserve">й энергии </w:t>
      </w:r>
      <w:r w:rsidRPr="00843D1D">
        <w:rPr>
          <w:rFonts w:ascii="Times New Roman" w:eastAsia="Arial Unicode MS" w:hAnsi="Times New Roman" w:cs="Times New Roman"/>
          <w:sz w:val="28"/>
          <w:szCs w:val="28"/>
          <w:lang w:eastAsia="ru-RU"/>
        </w:rPr>
        <w:t>потребителям от различных источников тепловой энергии при сохранении надежности теплоснабжения, не предусмотрен</w:t>
      </w:r>
      <w:r w:rsidR="006C71FE">
        <w:rPr>
          <w:rFonts w:ascii="Times New Roman" w:eastAsia="Arial Unicode MS" w:hAnsi="Times New Roman" w:cs="Times New Roman"/>
          <w:sz w:val="28"/>
          <w:szCs w:val="28"/>
          <w:lang w:eastAsia="ru-RU"/>
        </w:rPr>
        <w:t>ы</w:t>
      </w:r>
      <w:r w:rsidRPr="00843D1D">
        <w:rPr>
          <w:rFonts w:ascii="Times New Roman" w:eastAsia="Arial Unicode MS" w:hAnsi="Times New Roman" w:cs="Times New Roman"/>
          <w:sz w:val="28"/>
          <w:szCs w:val="28"/>
          <w:lang w:eastAsia="ru-RU"/>
        </w:rPr>
        <w:t>.</w:t>
      </w:r>
    </w:p>
    <w:p w:rsidR="006F0A6D" w:rsidRPr="00843D1D" w:rsidRDefault="006F0A6D" w:rsidP="00C42266">
      <w:pPr>
        <w:widowControl w:val="0"/>
        <w:spacing w:after="0" w:line="240" w:lineRule="auto"/>
        <w:ind w:firstLine="709"/>
        <w:jc w:val="both"/>
        <w:rPr>
          <w:rFonts w:ascii="Times New Roman" w:eastAsia="Arial Unicode MS" w:hAnsi="Times New Roman" w:cs="Times New Roman"/>
          <w:sz w:val="28"/>
          <w:szCs w:val="28"/>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6.4. Предложения по строительству, реконструкции и (или)</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повышения эффективности функционирования системы теплоснабжения, в том числе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за счет перевода котельной в «пиковый» режим работы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или ликвидации котельной</w:t>
      </w:r>
    </w:p>
    <w:p w:rsidR="006F0A6D" w:rsidRPr="00843D1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Строительство, реконструкция и модернизация тепловых сетей, для повышения эффективности функционирования системы теплоснабжения, в том </w:t>
      </w:r>
      <w:r w:rsidRPr="00843D1D">
        <w:rPr>
          <w:rFonts w:ascii="Times New Roman" w:eastAsia="Arial Unicode MS" w:hAnsi="Times New Roman" w:cs="Times New Roman"/>
          <w:sz w:val="28"/>
          <w:szCs w:val="28"/>
          <w:lang w:eastAsia="ru-RU"/>
        </w:rPr>
        <w:lastRenderedPageBreak/>
        <w:t>числе за счет перевода котельных в «пиковый» режим</w:t>
      </w:r>
      <w:r w:rsidR="005A5BE5">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не планиру</w:t>
      </w:r>
      <w:r w:rsidR="00756EE4">
        <w:rPr>
          <w:rFonts w:ascii="Times New Roman" w:eastAsia="Arial Unicode MS" w:hAnsi="Times New Roman" w:cs="Times New Roman"/>
          <w:sz w:val="28"/>
          <w:szCs w:val="28"/>
          <w:lang w:eastAsia="ru-RU"/>
        </w:rPr>
        <w:t>ю</w:t>
      </w:r>
      <w:r w:rsidRPr="00843D1D">
        <w:rPr>
          <w:rFonts w:ascii="Times New Roman" w:eastAsia="Arial Unicode MS" w:hAnsi="Times New Roman" w:cs="Times New Roman"/>
          <w:sz w:val="28"/>
          <w:szCs w:val="28"/>
          <w:lang w:eastAsia="ru-RU"/>
        </w:rPr>
        <w:t>тся.</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p>
    <w:p w:rsidR="00A930FC" w:rsidRDefault="00A930FC" w:rsidP="00C42266">
      <w:pPr>
        <w:widowControl w:val="0"/>
        <w:spacing w:after="0" w:line="240" w:lineRule="auto"/>
        <w:jc w:val="center"/>
        <w:rPr>
          <w:rFonts w:ascii="Times New Roman" w:eastAsia="Arial Unicode MS" w:hAnsi="Times New Roman" w:cs="Times New Roman"/>
          <w:b/>
          <w:sz w:val="28"/>
          <w:szCs w:val="28"/>
          <w:lang w:eastAsia="ru-RU"/>
        </w:rPr>
      </w:pPr>
    </w:p>
    <w:p w:rsidR="00A930FC" w:rsidRDefault="00A930FC" w:rsidP="00C42266">
      <w:pPr>
        <w:widowControl w:val="0"/>
        <w:spacing w:after="0" w:line="240" w:lineRule="auto"/>
        <w:jc w:val="center"/>
        <w:rPr>
          <w:rFonts w:ascii="Times New Roman" w:eastAsia="Arial Unicode MS" w:hAnsi="Times New Roman" w:cs="Times New Roman"/>
          <w:b/>
          <w:sz w:val="28"/>
          <w:szCs w:val="28"/>
          <w:lang w:eastAsia="ru-RU"/>
        </w:rPr>
      </w:pPr>
    </w:p>
    <w:p w:rsidR="00A930FC" w:rsidRDefault="00A930FC" w:rsidP="00C42266">
      <w:pPr>
        <w:widowControl w:val="0"/>
        <w:spacing w:after="0" w:line="240" w:lineRule="auto"/>
        <w:jc w:val="center"/>
        <w:rPr>
          <w:rFonts w:ascii="Times New Roman" w:eastAsia="Arial Unicode MS" w:hAnsi="Times New Roman" w:cs="Times New Roman"/>
          <w:b/>
          <w:sz w:val="28"/>
          <w:szCs w:val="28"/>
          <w:lang w:eastAsia="ru-RU"/>
        </w:rPr>
      </w:pPr>
    </w:p>
    <w:p w:rsidR="00A930FC" w:rsidRDefault="00A930FC" w:rsidP="00C42266">
      <w:pPr>
        <w:widowControl w:val="0"/>
        <w:spacing w:after="0" w:line="240" w:lineRule="auto"/>
        <w:jc w:val="center"/>
        <w:rPr>
          <w:rFonts w:ascii="Times New Roman" w:eastAsia="Arial Unicode MS" w:hAnsi="Times New Roman" w:cs="Times New Roman"/>
          <w:b/>
          <w:sz w:val="28"/>
          <w:szCs w:val="28"/>
          <w:lang w:eastAsia="ru-RU"/>
        </w:rPr>
      </w:pPr>
    </w:p>
    <w:p w:rsidR="00A930FC" w:rsidRDefault="00A930FC" w:rsidP="00C42266">
      <w:pPr>
        <w:widowControl w:val="0"/>
        <w:spacing w:after="0" w:line="240" w:lineRule="auto"/>
        <w:jc w:val="center"/>
        <w:rPr>
          <w:rFonts w:ascii="Times New Roman" w:eastAsia="Arial Unicode MS" w:hAnsi="Times New Roman" w:cs="Times New Roman"/>
          <w:b/>
          <w:sz w:val="28"/>
          <w:szCs w:val="28"/>
          <w:lang w:eastAsia="ru-RU"/>
        </w:rPr>
      </w:pPr>
    </w:p>
    <w:p w:rsidR="00A930FC" w:rsidRDefault="00A930FC" w:rsidP="00C42266">
      <w:pPr>
        <w:widowControl w:val="0"/>
        <w:spacing w:after="0" w:line="240" w:lineRule="auto"/>
        <w:jc w:val="center"/>
        <w:rPr>
          <w:rFonts w:ascii="Times New Roman" w:eastAsia="Arial Unicode MS" w:hAnsi="Times New Roman" w:cs="Times New Roman"/>
          <w:b/>
          <w:sz w:val="28"/>
          <w:szCs w:val="28"/>
          <w:lang w:eastAsia="ru-RU"/>
        </w:rPr>
      </w:pPr>
    </w:p>
    <w:p w:rsidR="00A930FC" w:rsidRDefault="00A930FC" w:rsidP="00C42266">
      <w:pPr>
        <w:widowControl w:val="0"/>
        <w:spacing w:after="0" w:line="240" w:lineRule="auto"/>
        <w:jc w:val="center"/>
        <w:rPr>
          <w:rFonts w:ascii="Times New Roman" w:eastAsia="Arial Unicode MS" w:hAnsi="Times New Roman" w:cs="Times New Roman"/>
          <w:b/>
          <w:sz w:val="28"/>
          <w:szCs w:val="28"/>
          <w:lang w:eastAsia="ru-RU"/>
        </w:rPr>
      </w:pPr>
    </w:p>
    <w:p w:rsidR="00A930FC" w:rsidRDefault="00A930FC" w:rsidP="00C42266">
      <w:pPr>
        <w:widowControl w:val="0"/>
        <w:spacing w:after="0" w:line="240" w:lineRule="auto"/>
        <w:jc w:val="center"/>
        <w:rPr>
          <w:rFonts w:ascii="Times New Roman" w:eastAsia="Arial Unicode MS" w:hAnsi="Times New Roman" w:cs="Times New Roman"/>
          <w:b/>
          <w:sz w:val="28"/>
          <w:szCs w:val="28"/>
          <w:lang w:eastAsia="ru-RU"/>
        </w:rPr>
      </w:pPr>
    </w:p>
    <w:p w:rsidR="00A930FC" w:rsidRDefault="00A930FC" w:rsidP="00C42266">
      <w:pPr>
        <w:widowControl w:val="0"/>
        <w:spacing w:after="0" w:line="240" w:lineRule="auto"/>
        <w:jc w:val="center"/>
        <w:rPr>
          <w:rFonts w:ascii="Times New Roman" w:eastAsia="Arial Unicode MS" w:hAnsi="Times New Roman" w:cs="Times New Roman"/>
          <w:b/>
          <w:sz w:val="28"/>
          <w:szCs w:val="28"/>
          <w:lang w:eastAsia="ru-RU"/>
        </w:rPr>
      </w:pPr>
    </w:p>
    <w:p w:rsidR="00A930FC" w:rsidRPr="00843D1D" w:rsidRDefault="00A930FC"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6.5. Предложения по строительству, реконструкции и (или)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обеспечения нормативной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надежности безопасности теплоснабжения потребителей</w:t>
      </w:r>
    </w:p>
    <w:p w:rsidR="002F4B4B" w:rsidRDefault="002F4B4B" w:rsidP="00C42266">
      <w:pPr>
        <w:widowControl w:val="0"/>
        <w:spacing w:after="0" w:line="240" w:lineRule="auto"/>
        <w:jc w:val="center"/>
        <w:rPr>
          <w:rFonts w:ascii="Times New Roman" w:eastAsia="Arial Unicode MS" w:hAnsi="Times New Roman" w:cs="Times New Roman"/>
          <w:b/>
          <w:sz w:val="28"/>
          <w:szCs w:val="28"/>
          <w:lang w:eastAsia="ru-RU"/>
        </w:rPr>
      </w:pPr>
    </w:p>
    <w:p w:rsidR="002F4B4B" w:rsidRPr="00843D1D" w:rsidRDefault="002F4B4B" w:rsidP="002F4B4B">
      <w:pPr>
        <w:widowControl w:val="0"/>
        <w:spacing w:after="0" w:line="240" w:lineRule="auto"/>
        <w:jc w:val="right"/>
        <w:rPr>
          <w:rFonts w:ascii="Times New Roman" w:eastAsia="Arial Unicode MS" w:hAnsi="Times New Roman" w:cs="Times New Roman"/>
          <w:b/>
          <w:sz w:val="28"/>
          <w:szCs w:val="28"/>
          <w:lang w:eastAsia="ru-RU"/>
        </w:rPr>
      </w:pPr>
      <w:r w:rsidRPr="005A5BE5">
        <w:rPr>
          <w:rFonts w:ascii="Times New Roman" w:eastAsia="Arial Unicode MS" w:hAnsi="Times New Roman" w:cs="Times New Roman"/>
          <w:sz w:val="28"/>
          <w:szCs w:val="28"/>
          <w:lang w:eastAsia="ru-RU"/>
        </w:rPr>
        <w:t>Таблица 1</w:t>
      </w:r>
      <w:r w:rsidR="00012B0F">
        <w:rPr>
          <w:rFonts w:ascii="Times New Roman" w:eastAsia="Arial Unicode MS" w:hAnsi="Times New Roman" w:cs="Times New Roman"/>
          <w:sz w:val="28"/>
          <w:szCs w:val="28"/>
          <w:lang w:eastAsia="ru-RU"/>
        </w:rPr>
        <w:t>8</w:t>
      </w:r>
    </w:p>
    <w:tbl>
      <w:tblPr>
        <w:tblW w:w="9809" w:type="dxa"/>
        <w:tblInd w:w="93" w:type="dxa"/>
        <w:tblLook w:val="04A0" w:firstRow="1" w:lastRow="0" w:firstColumn="1" w:lastColumn="0" w:noHBand="0" w:noVBand="1"/>
      </w:tblPr>
      <w:tblGrid>
        <w:gridCol w:w="582"/>
        <w:gridCol w:w="1560"/>
        <w:gridCol w:w="1401"/>
        <w:gridCol w:w="2332"/>
        <w:gridCol w:w="438"/>
        <w:gridCol w:w="438"/>
        <w:gridCol w:w="635"/>
        <w:gridCol w:w="438"/>
        <w:gridCol w:w="438"/>
        <w:gridCol w:w="438"/>
        <w:gridCol w:w="671"/>
        <w:gridCol w:w="438"/>
      </w:tblGrid>
      <w:tr w:rsidR="0025002D" w:rsidRPr="00B07C66" w:rsidTr="0025002D">
        <w:trPr>
          <w:trHeight w:val="314"/>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 xml:space="preserve">№ </w:t>
            </w:r>
            <w:proofErr w:type="gramStart"/>
            <w:r w:rsidRPr="00B07C66">
              <w:rPr>
                <w:rFonts w:ascii="Times New Roman" w:eastAsia="Times New Roman" w:hAnsi="Times New Roman" w:cs="Times New Roman"/>
                <w:sz w:val="18"/>
                <w:szCs w:val="18"/>
                <w:lang w:eastAsia="ru-RU"/>
              </w:rPr>
              <w:t>п</w:t>
            </w:r>
            <w:proofErr w:type="gramEnd"/>
            <w:r w:rsidRPr="00B07C66">
              <w:rPr>
                <w:rFonts w:ascii="Times New Roman" w:eastAsia="Times New Roman" w:hAnsi="Times New Roman" w:cs="Times New Roman"/>
                <w:sz w:val="18"/>
                <w:szCs w:val="18"/>
                <w:lang w:eastAsia="ru-RU"/>
              </w:rPr>
              <w:t>/п</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Наименование мероприятий</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 xml:space="preserve">Обоснование необходимости (цель реализации) </w:t>
            </w:r>
          </w:p>
        </w:tc>
        <w:tc>
          <w:tcPr>
            <w:tcW w:w="23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Описание и место расположения объекта</w:t>
            </w:r>
          </w:p>
        </w:tc>
        <w:tc>
          <w:tcPr>
            <w:tcW w:w="3934" w:type="dxa"/>
            <w:gridSpan w:val="8"/>
            <w:tcBorders>
              <w:top w:val="single" w:sz="4" w:space="0" w:color="auto"/>
              <w:left w:val="nil"/>
              <w:bottom w:val="single" w:sz="4" w:space="0" w:color="auto"/>
              <w:right w:val="single" w:sz="4" w:space="0" w:color="000000"/>
            </w:tcBorders>
            <w:shd w:val="clear" w:color="auto" w:fill="auto"/>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Основные технические характеристики</w:t>
            </w:r>
          </w:p>
        </w:tc>
      </w:tr>
      <w:tr w:rsidR="0025002D" w:rsidRPr="00B07C66" w:rsidTr="0025002D">
        <w:trPr>
          <w:trHeight w:val="301"/>
        </w:trPr>
        <w:tc>
          <w:tcPr>
            <w:tcW w:w="582" w:type="dxa"/>
            <w:vMerge/>
            <w:tcBorders>
              <w:top w:val="single" w:sz="4" w:space="0" w:color="auto"/>
              <w:left w:val="single" w:sz="4" w:space="0" w:color="auto"/>
              <w:bottom w:val="single" w:sz="4" w:space="0" w:color="auto"/>
              <w:right w:val="single" w:sz="4" w:space="0" w:color="auto"/>
            </w:tcBorders>
            <w:vAlign w:val="center"/>
            <w:hideMark/>
          </w:tcPr>
          <w:p w:rsidR="00B07C66" w:rsidRPr="00B07C66" w:rsidRDefault="00B07C66" w:rsidP="00B07C66">
            <w:pPr>
              <w:spacing w:after="0" w:line="240" w:lineRule="auto"/>
              <w:rPr>
                <w:rFonts w:ascii="Times New Roman" w:eastAsia="Times New Roman" w:hAnsi="Times New Roman" w:cs="Times New Roman"/>
                <w:sz w:val="18"/>
                <w:szCs w:val="18"/>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B07C66" w:rsidRPr="00B07C66" w:rsidRDefault="00B07C66" w:rsidP="00B07C66">
            <w:pPr>
              <w:spacing w:after="0" w:line="240" w:lineRule="auto"/>
              <w:rPr>
                <w:rFonts w:ascii="Times New Roman" w:eastAsia="Times New Roman" w:hAnsi="Times New Roman" w:cs="Times New Roman"/>
                <w:sz w:val="18"/>
                <w:szCs w:val="18"/>
                <w:lang w:eastAsia="ru-RU"/>
              </w:rPr>
            </w:pPr>
          </w:p>
        </w:tc>
        <w:tc>
          <w:tcPr>
            <w:tcW w:w="1401" w:type="dxa"/>
            <w:vMerge/>
            <w:tcBorders>
              <w:top w:val="single" w:sz="4" w:space="0" w:color="auto"/>
              <w:left w:val="single" w:sz="4" w:space="0" w:color="auto"/>
              <w:bottom w:val="single" w:sz="4" w:space="0" w:color="auto"/>
              <w:right w:val="single" w:sz="4" w:space="0" w:color="auto"/>
            </w:tcBorders>
            <w:vAlign w:val="center"/>
            <w:hideMark/>
          </w:tcPr>
          <w:p w:rsidR="00B07C66" w:rsidRPr="00B07C66" w:rsidRDefault="00B07C66" w:rsidP="00B07C66">
            <w:pPr>
              <w:spacing w:after="0" w:line="240" w:lineRule="auto"/>
              <w:rPr>
                <w:rFonts w:ascii="Times New Roman" w:eastAsia="Times New Roman" w:hAnsi="Times New Roman" w:cs="Times New Roman"/>
                <w:sz w:val="18"/>
                <w:szCs w:val="18"/>
                <w:lang w:eastAsia="ru-RU"/>
              </w:rPr>
            </w:pPr>
          </w:p>
        </w:tc>
        <w:tc>
          <w:tcPr>
            <w:tcW w:w="2332" w:type="dxa"/>
            <w:vMerge/>
            <w:tcBorders>
              <w:top w:val="single" w:sz="4" w:space="0" w:color="auto"/>
              <w:left w:val="single" w:sz="4" w:space="0" w:color="auto"/>
              <w:bottom w:val="single" w:sz="4" w:space="0" w:color="auto"/>
              <w:right w:val="single" w:sz="4" w:space="0" w:color="auto"/>
            </w:tcBorders>
            <w:vAlign w:val="center"/>
            <w:hideMark/>
          </w:tcPr>
          <w:p w:rsidR="00B07C66" w:rsidRPr="00B07C66" w:rsidRDefault="00B07C66" w:rsidP="00B07C66">
            <w:pPr>
              <w:spacing w:after="0" w:line="240" w:lineRule="auto"/>
              <w:rPr>
                <w:rFonts w:ascii="Times New Roman" w:eastAsia="Times New Roman" w:hAnsi="Times New Roman" w:cs="Times New Roman"/>
                <w:sz w:val="18"/>
                <w:szCs w:val="18"/>
                <w:lang w:eastAsia="ru-RU"/>
              </w:rPr>
            </w:pPr>
          </w:p>
        </w:tc>
        <w:tc>
          <w:tcPr>
            <w:tcW w:w="3934" w:type="dxa"/>
            <w:gridSpan w:val="8"/>
            <w:tcBorders>
              <w:top w:val="single" w:sz="4" w:space="0" w:color="auto"/>
              <w:left w:val="nil"/>
              <w:bottom w:val="single" w:sz="4" w:space="0" w:color="auto"/>
              <w:right w:val="single" w:sz="4" w:space="0" w:color="000000"/>
            </w:tcBorders>
            <w:shd w:val="clear" w:color="auto" w:fill="auto"/>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Наименование и значение показателя</w:t>
            </w:r>
          </w:p>
        </w:tc>
      </w:tr>
      <w:tr w:rsidR="0025002D" w:rsidRPr="00B07C66" w:rsidTr="0025002D">
        <w:trPr>
          <w:trHeight w:val="301"/>
        </w:trPr>
        <w:tc>
          <w:tcPr>
            <w:tcW w:w="582" w:type="dxa"/>
            <w:vMerge/>
            <w:tcBorders>
              <w:top w:val="single" w:sz="4" w:space="0" w:color="auto"/>
              <w:left w:val="single" w:sz="4" w:space="0" w:color="auto"/>
              <w:bottom w:val="single" w:sz="4" w:space="0" w:color="auto"/>
              <w:right w:val="single" w:sz="4" w:space="0" w:color="auto"/>
            </w:tcBorders>
            <w:vAlign w:val="center"/>
            <w:hideMark/>
          </w:tcPr>
          <w:p w:rsidR="00B07C66" w:rsidRPr="00B07C66" w:rsidRDefault="00B07C66" w:rsidP="00B07C66">
            <w:pPr>
              <w:spacing w:after="0" w:line="240" w:lineRule="auto"/>
              <w:rPr>
                <w:rFonts w:ascii="Times New Roman" w:eastAsia="Times New Roman" w:hAnsi="Times New Roman" w:cs="Times New Roman"/>
                <w:sz w:val="18"/>
                <w:szCs w:val="18"/>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B07C66" w:rsidRPr="00B07C66" w:rsidRDefault="00B07C66" w:rsidP="00B07C66">
            <w:pPr>
              <w:spacing w:after="0" w:line="240" w:lineRule="auto"/>
              <w:rPr>
                <w:rFonts w:ascii="Times New Roman" w:eastAsia="Times New Roman" w:hAnsi="Times New Roman" w:cs="Times New Roman"/>
                <w:sz w:val="18"/>
                <w:szCs w:val="18"/>
                <w:lang w:eastAsia="ru-RU"/>
              </w:rPr>
            </w:pPr>
          </w:p>
        </w:tc>
        <w:tc>
          <w:tcPr>
            <w:tcW w:w="1401" w:type="dxa"/>
            <w:vMerge/>
            <w:tcBorders>
              <w:top w:val="single" w:sz="4" w:space="0" w:color="auto"/>
              <w:left w:val="single" w:sz="4" w:space="0" w:color="auto"/>
              <w:bottom w:val="single" w:sz="4" w:space="0" w:color="auto"/>
              <w:right w:val="single" w:sz="4" w:space="0" w:color="auto"/>
            </w:tcBorders>
            <w:vAlign w:val="center"/>
            <w:hideMark/>
          </w:tcPr>
          <w:p w:rsidR="00B07C66" w:rsidRPr="00B07C66" w:rsidRDefault="00B07C66" w:rsidP="00B07C66">
            <w:pPr>
              <w:spacing w:after="0" w:line="240" w:lineRule="auto"/>
              <w:rPr>
                <w:rFonts w:ascii="Times New Roman" w:eastAsia="Times New Roman" w:hAnsi="Times New Roman" w:cs="Times New Roman"/>
                <w:sz w:val="18"/>
                <w:szCs w:val="18"/>
                <w:lang w:eastAsia="ru-RU"/>
              </w:rPr>
            </w:pPr>
          </w:p>
        </w:tc>
        <w:tc>
          <w:tcPr>
            <w:tcW w:w="2332" w:type="dxa"/>
            <w:vMerge/>
            <w:tcBorders>
              <w:top w:val="single" w:sz="4" w:space="0" w:color="auto"/>
              <w:left w:val="single" w:sz="4" w:space="0" w:color="auto"/>
              <w:bottom w:val="single" w:sz="4" w:space="0" w:color="auto"/>
              <w:right w:val="single" w:sz="4" w:space="0" w:color="auto"/>
            </w:tcBorders>
            <w:vAlign w:val="center"/>
            <w:hideMark/>
          </w:tcPr>
          <w:p w:rsidR="00B07C66" w:rsidRPr="00B07C66" w:rsidRDefault="00B07C66" w:rsidP="00B07C66">
            <w:pPr>
              <w:spacing w:after="0" w:line="240" w:lineRule="auto"/>
              <w:rPr>
                <w:rFonts w:ascii="Times New Roman" w:eastAsia="Times New Roman" w:hAnsi="Times New Roman" w:cs="Times New Roman"/>
                <w:sz w:val="18"/>
                <w:szCs w:val="18"/>
                <w:lang w:eastAsia="ru-RU"/>
              </w:rPr>
            </w:pPr>
          </w:p>
        </w:tc>
        <w:tc>
          <w:tcPr>
            <w:tcW w:w="1949" w:type="dxa"/>
            <w:gridSpan w:val="4"/>
            <w:tcBorders>
              <w:top w:val="single" w:sz="4" w:space="0" w:color="auto"/>
              <w:left w:val="nil"/>
              <w:bottom w:val="single" w:sz="4" w:space="0" w:color="auto"/>
              <w:right w:val="single" w:sz="4" w:space="0" w:color="000000"/>
            </w:tcBorders>
            <w:shd w:val="clear" w:color="auto" w:fill="auto"/>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до реализации мероприятия</w:t>
            </w:r>
          </w:p>
        </w:tc>
        <w:tc>
          <w:tcPr>
            <w:tcW w:w="1985" w:type="dxa"/>
            <w:gridSpan w:val="4"/>
            <w:tcBorders>
              <w:top w:val="single" w:sz="4" w:space="0" w:color="auto"/>
              <w:left w:val="nil"/>
              <w:bottom w:val="single" w:sz="4" w:space="0" w:color="auto"/>
              <w:right w:val="single" w:sz="4" w:space="0" w:color="000000"/>
            </w:tcBorders>
            <w:shd w:val="clear" w:color="auto" w:fill="auto"/>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после реализации мероприятия</w:t>
            </w:r>
          </w:p>
        </w:tc>
      </w:tr>
      <w:tr w:rsidR="00B07C66" w:rsidRPr="00B07C66" w:rsidTr="0025002D">
        <w:trPr>
          <w:trHeight w:val="1521"/>
        </w:trPr>
        <w:tc>
          <w:tcPr>
            <w:tcW w:w="582" w:type="dxa"/>
            <w:vMerge/>
            <w:tcBorders>
              <w:top w:val="single" w:sz="4" w:space="0" w:color="auto"/>
              <w:left w:val="single" w:sz="4" w:space="0" w:color="auto"/>
              <w:bottom w:val="single" w:sz="4" w:space="0" w:color="auto"/>
              <w:right w:val="single" w:sz="4" w:space="0" w:color="auto"/>
            </w:tcBorders>
            <w:vAlign w:val="center"/>
            <w:hideMark/>
          </w:tcPr>
          <w:p w:rsidR="00B07C66" w:rsidRPr="00B07C66" w:rsidRDefault="00B07C66" w:rsidP="00B07C66">
            <w:pPr>
              <w:spacing w:after="0" w:line="240" w:lineRule="auto"/>
              <w:rPr>
                <w:rFonts w:ascii="Times New Roman" w:eastAsia="Times New Roman" w:hAnsi="Times New Roman" w:cs="Times New Roman"/>
                <w:sz w:val="18"/>
                <w:szCs w:val="18"/>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B07C66" w:rsidRPr="00B07C66" w:rsidRDefault="00B07C66" w:rsidP="00B07C66">
            <w:pPr>
              <w:spacing w:after="0" w:line="240" w:lineRule="auto"/>
              <w:rPr>
                <w:rFonts w:ascii="Times New Roman" w:eastAsia="Times New Roman" w:hAnsi="Times New Roman" w:cs="Times New Roman"/>
                <w:sz w:val="18"/>
                <w:szCs w:val="18"/>
                <w:lang w:eastAsia="ru-RU"/>
              </w:rPr>
            </w:pPr>
          </w:p>
        </w:tc>
        <w:tc>
          <w:tcPr>
            <w:tcW w:w="1401" w:type="dxa"/>
            <w:vMerge/>
            <w:tcBorders>
              <w:top w:val="single" w:sz="4" w:space="0" w:color="auto"/>
              <w:left w:val="single" w:sz="4" w:space="0" w:color="auto"/>
              <w:bottom w:val="single" w:sz="4" w:space="0" w:color="auto"/>
              <w:right w:val="single" w:sz="4" w:space="0" w:color="auto"/>
            </w:tcBorders>
            <w:vAlign w:val="center"/>
            <w:hideMark/>
          </w:tcPr>
          <w:p w:rsidR="00B07C66" w:rsidRPr="00B07C66" w:rsidRDefault="00B07C66" w:rsidP="00B07C66">
            <w:pPr>
              <w:spacing w:after="0" w:line="240" w:lineRule="auto"/>
              <w:rPr>
                <w:rFonts w:ascii="Times New Roman" w:eastAsia="Times New Roman" w:hAnsi="Times New Roman" w:cs="Times New Roman"/>
                <w:sz w:val="18"/>
                <w:szCs w:val="18"/>
                <w:lang w:eastAsia="ru-RU"/>
              </w:rPr>
            </w:pPr>
          </w:p>
        </w:tc>
        <w:tc>
          <w:tcPr>
            <w:tcW w:w="2332" w:type="dxa"/>
            <w:vMerge/>
            <w:tcBorders>
              <w:top w:val="single" w:sz="4" w:space="0" w:color="auto"/>
              <w:left w:val="single" w:sz="4" w:space="0" w:color="auto"/>
              <w:bottom w:val="single" w:sz="4" w:space="0" w:color="auto"/>
              <w:right w:val="single" w:sz="4" w:space="0" w:color="auto"/>
            </w:tcBorders>
            <w:vAlign w:val="center"/>
            <w:hideMark/>
          </w:tcPr>
          <w:p w:rsidR="00B07C66" w:rsidRPr="00B07C66" w:rsidRDefault="00B07C66" w:rsidP="00B07C66">
            <w:pPr>
              <w:spacing w:after="0" w:line="240" w:lineRule="auto"/>
              <w:rPr>
                <w:rFonts w:ascii="Times New Roman" w:eastAsia="Times New Roman" w:hAnsi="Times New Roman" w:cs="Times New Roman"/>
                <w:sz w:val="18"/>
                <w:szCs w:val="18"/>
                <w:lang w:eastAsia="ru-RU"/>
              </w:rPr>
            </w:pPr>
          </w:p>
        </w:tc>
        <w:tc>
          <w:tcPr>
            <w:tcW w:w="438" w:type="dxa"/>
            <w:tcBorders>
              <w:top w:val="nil"/>
              <w:left w:val="nil"/>
              <w:bottom w:val="single" w:sz="4" w:space="0" w:color="auto"/>
              <w:right w:val="single" w:sz="4" w:space="0" w:color="auto"/>
            </w:tcBorders>
            <w:shd w:val="clear" w:color="auto" w:fill="auto"/>
            <w:textDirection w:val="btLr"/>
            <w:vAlign w:val="center"/>
            <w:hideMark/>
          </w:tcPr>
          <w:p w:rsidR="00B07C66" w:rsidRPr="00B07C66" w:rsidRDefault="00B07C66" w:rsidP="00B07C66">
            <w:pPr>
              <w:spacing w:after="0" w:line="240" w:lineRule="auto"/>
              <w:jc w:val="center"/>
              <w:rPr>
                <w:rFonts w:ascii="Times New Roman" w:eastAsia="Times New Roman" w:hAnsi="Times New Roman" w:cs="Times New Roman"/>
                <w:sz w:val="16"/>
                <w:szCs w:val="16"/>
                <w:lang w:eastAsia="ru-RU"/>
              </w:rPr>
            </w:pPr>
            <w:r w:rsidRPr="00B07C66">
              <w:rPr>
                <w:rFonts w:ascii="Times New Roman" w:eastAsia="Times New Roman" w:hAnsi="Times New Roman" w:cs="Times New Roman"/>
                <w:sz w:val="16"/>
                <w:szCs w:val="16"/>
                <w:lang w:eastAsia="ru-RU"/>
              </w:rPr>
              <w:t xml:space="preserve">Наружный диаметр, </w:t>
            </w:r>
            <w:proofErr w:type="gramStart"/>
            <w:r w:rsidRPr="00B07C66">
              <w:rPr>
                <w:rFonts w:ascii="Times New Roman" w:eastAsia="Times New Roman" w:hAnsi="Times New Roman" w:cs="Times New Roman"/>
                <w:sz w:val="16"/>
                <w:szCs w:val="16"/>
                <w:lang w:eastAsia="ru-RU"/>
              </w:rPr>
              <w:t>мм</w:t>
            </w:r>
            <w:proofErr w:type="gramEnd"/>
          </w:p>
        </w:tc>
        <w:tc>
          <w:tcPr>
            <w:tcW w:w="438" w:type="dxa"/>
            <w:tcBorders>
              <w:top w:val="nil"/>
              <w:left w:val="nil"/>
              <w:bottom w:val="single" w:sz="4" w:space="0" w:color="auto"/>
              <w:right w:val="single" w:sz="4" w:space="0" w:color="auto"/>
            </w:tcBorders>
            <w:shd w:val="clear" w:color="auto" w:fill="auto"/>
            <w:textDirection w:val="btLr"/>
            <w:vAlign w:val="center"/>
            <w:hideMark/>
          </w:tcPr>
          <w:p w:rsidR="00B07C66" w:rsidRPr="00B07C66" w:rsidRDefault="00B07C66" w:rsidP="00B07C66">
            <w:pPr>
              <w:spacing w:after="0" w:line="240" w:lineRule="auto"/>
              <w:jc w:val="center"/>
              <w:rPr>
                <w:rFonts w:ascii="Times New Roman" w:eastAsia="Times New Roman" w:hAnsi="Times New Roman" w:cs="Times New Roman"/>
                <w:sz w:val="16"/>
                <w:szCs w:val="16"/>
                <w:lang w:eastAsia="ru-RU"/>
              </w:rPr>
            </w:pPr>
            <w:r w:rsidRPr="00B07C66">
              <w:rPr>
                <w:rFonts w:ascii="Times New Roman" w:eastAsia="Times New Roman" w:hAnsi="Times New Roman" w:cs="Times New Roman"/>
                <w:sz w:val="16"/>
                <w:szCs w:val="16"/>
                <w:lang w:eastAsia="ru-RU"/>
              </w:rPr>
              <w:t>Пропускная способность, т/ч</w:t>
            </w:r>
          </w:p>
        </w:tc>
        <w:tc>
          <w:tcPr>
            <w:tcW w:w="635" w:type="dxa"/>
            <w:tcBorders>
              <w:top w:val="nil"/>
              <w:left w:val="nil"/>
              <w:bottom w:val="single" w:sz="4" w:space="0" w:color="auto"/>
              <w:right w:val="single" w:sz="4" w:space="0" w:color="auto"/>
            </w:tcBorders>
            <w:shd w:val="clear" w:color="auto" w:fill="auto"/>
            <w:textDirection w:val="btLr"/>
            <w:vAlign w:val="center"/>
            <w:hideMark/>
          </w:tcPr>
          <w:p w:rsidR="00B07C66" w:rsidRPr="00B07C66" w:rsidRDefault="00B07C66" w:rsidP="00B07C66">
            <w:pPr>
              <w:spacing w:after="0" w:line="240" w:lineRule="auto"/>
              <w:jc w:val="center"/>
              <w:rPr>
                <w:rFonts w:ascii="Times New Roman" w:eastAsia="Times New Roman" w:hAnsi="Times New Roman" w:cs="Times New Roman"/>
                <w:sz w:val="16"/>
                <w:szCs w:val="16"/>
                <w:lang w:eastAsia="ru-RU"/>
              </w:rPr>
            </w:pPr>
            <w:proofErr w:type="gramStart"/>
            <w:r w:rsidRPr="00B07C66">
              <w:rPr>
                <w:rFonts w:ascii="Times New Roman" w:eastAsia="Times New Roman" w:hAnsi="Times New Roman" w:cs="Times New Roman"/>
                <w:sz w:val="16"/>
                <w:szCs w:val="16"/>
                <w:lang w:eastAsia="ru-RU"/>
              </w:rPr>
              <w:t>Протяжен-</w:t>
            </w:r>
            <w:proofErr w:type="spellStart"/>
            <w:r w:rsidRPr="00B07C66">
              <w:rPr>
                <w:rFonts w:ascii="Times New Roman" w:eastAsia="Times New Roman" w:hAnsi="Times New Roman" w:cs="Times New Roman"/>
                <w:sz w:val="16"/>
                <w:szCs w:val="16"/>
                <w:lang w:eastAsia="ru-RU"/>
              </w:rPr>
              <w:t>ность</w:t>
            </w:r>
            <w:proofErr w:type="spellEnd"/>
            <w:proofErr w:type="gramEnd"/>
            <w:r w:rsidRPr="00B07C66">
              <w:rPr>
                <w:rFonts w:ascii="Times New Roman" w:eastAsia="Times New Roman" w:hAnsi="Times New Roman" w:cs="Times New Roman"/>
                <w:sz w:val="16"/>
                <w:szCs w:val="16"/>
                <w:lang w:eastAsia="ru-RU"/>
              </w:rPr>
              <w:t xml:space="preserve"> (в однотрубном исчислении), км</w:t>
            </w:r>
          </w:p>
        </w:tc>
        <w:tc>
          <w:tcPr>
            <w:tcW w:w="438" w:type="dxa"/>
            <w:tcBorders>
              <w:top w:val="nil"/>
              <w:left w:val="nil"/>
              <w:bottom w:val="single" w:sz="4" w:space="0" w:color="auto"/>
              <w:right w:val="single" w:sz="4" w:space="0" w:color="auto"/>
            </w:tcBorders>
            <w:shd w:val="clear" w:color="auto" w:fill="auto"/>
            <w:textDirection w:val="btLr"/>
            <w:vAlign w:val="center"/>
            <w:hideMark/>
          </w:tcPr>
          <w:p w:rsidR="00B07C66" w:rsidRPr="00B07C66" w:rsidRDefault="00B07C66" w:rsidP="00B07C66">
            <w:pPr>
              <w:spacing w:after="0" w:line="240" w:lineRule="auto"/>
              <w:jc w:val="center"/>
              <w:rPr>
                <w:rFonts w:ascii="Times New Roman" w:eastAsia="Times New Roman" w:hAnsi="Times New Roman" w:cs="Times New Roman"/>
                <w:sz w:val="16"/>
                <w:szCs w:val="16"/>
                <w:lang w:eastAsia="ru-RU"/>
              </w:rPr>
            </w:pPr>
            <w:r w:rsidRPr="00B07C66">
              <w:rPr>
                <w:rFonts w:ascii="Times New Roman" w:eastAsia="Times New Roman" w:hAnsi="Times New Roman" w:cs="Times New Roman"/>
                <w:sz w:val="16"/>
                <w:szCs w:val="16"/>
                <w:lang w:eastAsia="ru-RU"/>
              </w:rPr>
              <w:t>Способ прокладки</w:t>
            </w:r>
          </w:p>
        </w:tc>
        <w:tc>
          <w:tcPr>
            <w:tcW w:w="438" w:type="dxa"/>
            <w:tcBorders>
              <w:top w:val="nil"/>
              <w:left w:val="nil"/>
              <w:bottom w:val="single" w:sz="4" w:space="0" w:color="auto"/>
              <w:right w:val="single" w:sz="4" w:space="0" w:color="auto"/>
            </w:tcBorders>
            <w:shd w:val="clear" w:color="auto" w:fill="auto"/>
            <w:textDirection w:val="btLr"/>
            <w:vAlign w:val="center"/>
            <w:hideMark/>
          </w:tcPr>
          <w:p w:rsidR="00B07C66" w:rsidRPr="00B07C66" w:rsidRDefault="00B07C66" w:rsidP="00B07C66">
            <w:pPr>
              <w:spacing w:after="0" w:line="240" w:lineRule="auto"/>
              <w:jc w:val="center"/>
              <w:rPr>
                <w:rFonts w:ascii="Times New Roman" w:eastAsia="Times New Roman" w:hAnsi="Times New Roman" w:cs="Times New Roman"/>
                <w:sz w:val="16"/>
                <w:szCs w:val="16"/>
                <w:lang w:eastAsia="ru-RU"/>
              </w:rPr>
            </w:pPr>
            <w:r w:rsidRPr="00B07C66">
              <w:rPr>
                <w:rFonts w:ascii="Times New Roman" w:eastAsia="Times New Roman" w:hAnsi="Times New Roman" w:cs="Times New Roman"/>
                <w:sz w:val="16"/>
                <w:szCs w:val="16"/>
                <w:lang w:eastAsia="ru-RU"/>
              </w:rPr>
              <w:t xml:space="preserve">Наружный диаметр, </w:t>
            </w:r>
            <w:proofErr w:type="gramStart"/>
            <w:r w:rsidRPr="00B07C66">
              <w:rPr>
                <w:rFonts w:ascii="Times New Roman" w:eastAsia="Times New Roman" w:hAnsi="Times New Roman" w:cs="Times New Roman"/>
                <w:sz w:val="16"/>
                <w:szCs w:val="16"/>
                <w:lang w:eastAsia="ru-RU"/>
              </w:rPr>
              <w:t>мм</w:t>
            </w:r>
            <w:proofErr w:type="gramEnd"/>
          </w:p>
        </w:tc>
        <w:tc>
          <w:tcPr>
            <w:tcW w:w="438" w:type="dxa"/>
            <w:tcBorders>
              <w:top w:val="nil"/>
              <w:left w:val="nil"/>
              <w:bottom w:val="single" w:sz="4" w:space="0" w:color="auto"/>
              <w:right w:val="single" w:sz="4" w:space="0" w:color="auto"/>
            </w:tcBorders>
            <w:shd w:val="clear" w:color="auto" w:fill="auto"/>
            <w:textDirection w:val="btLr"/>
            <w:vAlign w:val="center"/>
            <w:hideMark/>
          </w:tcPr>
          <w:p w:rsidR="00B07C66" w:rsidRPr="00B07C66" w:rsidRDefault="00B07C66" w:rsidP="00B07C66">
            <w:pPr>
              <w:spacing w:after="0" w:line="240" w:lineRule="auto"/>
              <w:jc w:val="center"/>
              <w:rPr>
                <w:rFonts w:ascii="Times New Roman" w:eastAsia="Times New Roman" w:hAnsi="Times New Roman" w:cs="Times New Roman"/>
                <w:sz w:val="16"/>
                <w:szCs w:val="16"/>
                <w:lang w:eastAsia="ru-RU"/>
              </w:rPr>
            </w:pPr>
            <w:r w:rsidRPr="00B07C66">
              <w:rPr>
                <w:rFonts w:ascii="Times New Roman" w:eastAsia="Times New Roman" w:hAnsi="Times New Roman" w:cs="Times New Roman"/>
                <w:sz w:val="16"/>
                <w:szCs w:val="16"/>
                <w:lang w:eastAsia="ru-RU"/>
              </w:rPr>
              <w:t>Пропускная способность, т/ч</w:t>
            </w:r>
          </w:p>
        </w:tc>
        <w:tc>
          <w:tcPr>
            <w:tcW w:w="671" w:type="dxa"/>
            <w:tcBorders>
              <w:top w:val="nil"/>
              <w:left w:val="nil"/>
              <w:bottom w:val="single" w:sz="4" w:space="0" w:color="auto"/>
              <w:right w:val="single" w:sz="4" w:space="0" w:color="auto"/>
            </w:tcBorders>
            <w:shd w:val="clear" w:color="auto" w:fill="auto"/>
            <w:textDirection w:val="btLr"/>
            <w:vAlign w:val="center"/>
            <w:hideMark/>
          </w:tcPr>
          <w:p w:rsidR="00B07C66" w:rsidRPr="00B07C66" w:rsidRDefault="00B07C66" w:rsidP="00B07C66">
            <w:pPr>
              <w:spacing w:after="0" w:line="240" w:lineRule="auto"/>
              <w:jc w:val="center"/>
              <w:rPr>
                <w:rFonts w:ascii="Times New Roman" w:eastAsia="Times New Roman" w:hAnsi="Times New Roman" w:cs="Times New Roman"/>
                <w:sz w:val="16"/>
                <w:szCs w:val="16"/>
                <w:lang w:eastAsia="ru-RU"/>
              </w:rPr>
            </w:pPr>
            <w:r w:rsidRPr="00B07C66">
              <w:rPr>
                <w:rFonts w:ascii="Times New Roman" w:eastAsia="Times New Roman" w:hAnsi="Times New Roman" w:cs="Times New Roman"/>
                <w:sz w:val="16"/>
                <w:szCs w:val="16"/>
                <w:lang w:eastAsia="ru-RU"/>
              </w:rPr>
              <w:t xml:space="preserve">Протяженность (в однотрубном исчислении), </w:t>
            </w:r>
            <w:proofErr w:type="gramStart"/>
            <w:r w:rsidRPr="00B07C66">
              <w:rPr>
                <w:rFonts w:ascii="Times New Roman" w:eastAsia="Times New Roman" w:hAnsi="Times New Roman" w:cs="Times New Roman"/>
                <w:sz w:val="16"/>
                <w:szCs w:val="16"/>
                <w:lang w:eastAsia="ru-RU"/>
              </w:rPr>
              <w:t>км</w:t>
            </w:r>
            <w:proofErr w:type="gramEnd"/>
          </w:p>
        </w:tc>
        <w:tc>
          <w:tcPr>
            <w:tcW w:w="438" w:type="dxa"/>
            <w:tcBorders>
              <w:top w:val="nil"/>
              <w:left w:val="nil"/>
              <w:bottom w:val="single" w:sz="4" w:space="0" w:color="auto"/>
              <w:right w:val="single" w:sz="4" w:space="0" w:color="auto"/>
            </w:tcBorders>
            <w:shd w:val="clear" w:color="auto" w:fill="auto"/>
            <w:textDirection w:val="btLr"/>
            <w:vAlign w:val="center"/>
            <w:hideMark/>
          </w:tcPr>
          <w:p w:rsidR="00B07C66" w:rsidRPr="00B07C66" w:rsidRDefault="00B07C66" w:rsidP="00B07C66">
            <w:pPr>
              <w:spacing w:after="0" w:line="240" w:lineRule="auto"/>
              <w:jc w:val="center"/>
              <w:rPr>
                <w:rFonts w:ascii="Times New Roman" w:eastAsia="Times New Roman" w:hAnsi="Times New Roman" w:cs="Times New Roman"/>
                <w:sz w:val="16"/>
                <w:szCs w:val="16"/>
                <w:lang w:eastAsia="ru-RU"/>
              </w:rPr>
            </w:pPr>
            <w:r w:rsidRPr="00B07C66">
              <w:rPr>
                <w:rFonts w:ascii="Times New Roman" w:eastAsia="Times New Roman" w:hAnsi="Times New Roman" w:cs="Times New Roman"/>
                <w:sz w:val="16"/>
                <w:szCs w:val="16"/>
                <w:lang w:eastAsia="ru-RU"/>
              </w:rPr>
              <w:t>Способ прокладки</w:t>
            </w:r>
          </w:p>
        </w:tc>
      </w:tr>
      <w:tr w:rsidR="00B07C66" w:rsidRPr="00B07C66" w:rsidTr="0025002D">
        <w:trPr>
          <w:trHeight w:val="301"/>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1</w:t>
            </w:r>
          </w:p>
        </w:tc>
        <w:tc>
          <w:tcPr>
            <w:tcW w:w="1560" w:type="dxa"/>
            <w:tcBorders>
              <w:top w:val="nil"/>
              <w:left w:val="nil"/>
              <w:bottom w:val="single" w:sz="4" w:space="0" w:color="auto"/>
              <w:right w:val="single" w:sz="4" w:space="0" w:color="auto"/>
            </w:tcBorders>
            <w:shd w:val="clear" w:color="auto" w:fill="auto"/>
            <w:noWrap/>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2</w:t>
            </w:r>
          </w:p>
        </w:tc>
        <w:tc>
          <w:tcPr>
            <w:tcW w:w="1401" w:type="dxa"/>
            <w:tcBorders>
              <w:top w:val="nil"/>
              <w:left w:val="nil"/>
              <w:bottom w:val="single" w:sz="4" w:space="0" w:color="auto"/>
              <w:right w:val="single" w:sz="4" w:space="0" w:color="auto"/>
            </w:tcBorders>
            <w:shd w:val="clear" w:color="auto" w:fill="auto"/>
            <w:noWrap/>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p>
        </w:tc>
        <w:tc>
          <w:tcPr>
            <w:tcW w:w="2332" w:type="dxa"/>
            <w:tcBorders>
              <w:top w:val="nil"/>
              <w:left w:val="nil"/>
              <w:bottom w:val="single" w:sz="4" w:space="0" w:color="auto"/>
              <w:right w:val="single" w:sz="4" w:space="0" w:color="auto"/>
            </w:tcBorders>
            <w:shd w:val="clear" w:color="auto" w:fill="auto"/>
            <w:noWrap/>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w:t>
            </w:r>
          </w:p>
        </w:tc>
        <w:tc>
          <w:tcPr>
            <w:tcW w:w="438" w:type="dxa"/>
            <w:tcBorders>
              <w:top w:val="nil"/>
              <w:left w:val="nil"/>
              <w:bottom w:val="single" w:sz="4" w:space="0" w:color="auto"/>
              <w:right w:val="single" w:sz="4" w:space="0" w:color="auto"/>
            </w:tcBorders>
            <w:shd w:val="clear" w:color="auto" w:fill="auto"/>
            <w:noWrap/>
            <w:vAlign w:val="center"/>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w:t>
            </w:r>
          </w:p>
        </w:tc>
        <w:tc>
          <w:tcPr>
            <w:tcW w:w="438" w:type="dxa"/>
            <w:tcBorders>
              <w:top w:val="nil"/>
              <w:left w:val="nil"/>
              <w:bottom w:val="single" w:sz="4" w:space="0" w:color="auto"/>
              <w:right w:val="single" w:sz="4" w:space="0" w:color="auto"/>
            </w:tcBorders>
            <w:shd w:val="clear" w:color="auto" w:fill="auto"/>
            <w:noWrap/>
            <w:vAlign w:val="center"/>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w:t>
            </w:r>
          </w:p>
        </w:tc>
        <w:tc>
          <w:tcPr>
            <w:tcW w:w="635" w:type="dxa"/>
            <w:tcBorders>
              <w:top w:val="nil"/>
              <w:left w:val="nil"/>
              <w:bottom w:val="single" w:sz="4" w:space="0" w:color="auto"/>
              <w:right w:val="single" w:sz="4" w:space="0" w:color="auto"/>
            </w:tcBorders>
            <w:shd w:val="clear" w:color="auto" w:fill="auto"/>
            <w:noWrap/>
            <w:vAlign w:val="center"/>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w:t>
            </w:r>
          </w:p>
        </w:tc>
        <w:tc>
          <w:tcPr>
            <w:tcW w:w="438" w:type="dxa"/>
            <w:tcBorders>
              <w:top w:val="nil"/>
              <w:left w:val="nil"/>
              <w:bottom w:val="single" w:sz="4" w:space="0" w:color="auto"/>
              <w:right w:val="single" w:sz="4" w:space="0" w:color="auto"/>
            </w:tcBorders>
            <w:shd w:val="clear" w:color="auto" w:fill="auto"/>
            <w:noWrap/>
            <w:vAlign w:val="center"/>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w:t>
            </w:r>
          </w:p>
        </w:tc>
        <w:tc>
          <w:tcPr>
            <w:tcW w:w="438" w:type="dxa"/>
            <w:tcBorders>
              <w:top w:val="nil"/>
              <w:left w:val="nil"/>
              <w:bottom w:val="single" w:sz="4" w:space="0" w:color="auto"/>
              <w:right w:val="single" w:sz="4" w:space="0" w:color="auto"/>
            </w:tcBorders>
            <w:shd w:val="clear" w:color="auto" w:fill="auto"/>
            <w:noWrap/>
            <w:vAlign w:val="center"/>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w:t>
            </w:r>
          </w:p>
        </w:tc>
        <w:tc>
          <w:tcPr>
            <w:tcW w:w="438" w:type="dxa"/>
            <w:tcBorders>
              <w:top w:val="nil"/>
              <w:left w:val="nil"/>
              <w:bottom w:val="single" w:sz="4" w:space="0" w:color="auto"/>
              <w:right w:val="single" w:sz="4" w:space="0" w:color="auto"/>
            </w:tcBorders>
            <w:shd w:val="clear" w:color="auto" w:fill="auto"/>
            <w:noWrap/>
            <w:vAlign w:val="center"/>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w:t>
            </w:r>
          </w:p>
        </w:tc>
        <w:tc>
          <w:tcPr>
            <w:tcW w:w="671" w:type="dxa"/>
            <w:tcBorders>
              <w:top w:val="nil"/>
              <w:left w:val="nil"/>
              <w:bottom w:val="single" w:sz="4" w:space="0" w:color="auto"/>
              <w:right w:val="single" w:sz="4" w:space="0" w:color="auto"/>
            </w:tcBorders>
            <w:shd w:val="clear" w:color="auto" w:fill="auto"/>
            <w:noWrap/>
            <w:vAlign w:val="center"/>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11</w:t>
            </w:r>
          </w:p>
        </w:tc>
        <w:tc>
          <w:tcPr>
            <w:tcW w:w="438" w:type="dxa"/>
            <w:tcBorders>
              <w:top w:val="nil"/>
              <w:left w:val="nil"/>
              <w:bottom w:val="single" w:sz="4" w:space="0" w:color="auto"/>
              <w:right w:val="single" w:sz="4" w:space="0" w:color="auto"/>
            </w:tcBorders>
            <w:shd w:val="clear" w:color="auto" w:fill="auto"/>
            <w:noWrap/>
            <w:vAlign w:val="center"/>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12</w:t>
            </w:r>
          </w:p>
        </w:tc>
      </w:tr>
      <w:tr w:rsidR="00B07C66" w:rsidRPr="00B07C66" w:rsidTr="0025002D">
        <w:trPr>
          <w:trHeight w:val="12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B07C66" w:rsidRPr="00B07C66" w:rsidRDefault="00B07C66" w:rsidP="00B07C66">
            <w:pPr>
              <w:spacing w:after="0" w:line="240" w:lineRule="auto"/>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 xml:space="preserve">Реконструкция трубопровода участка «от УП28 до УП29» тепловой сети отопления котельной № 30   </w:t>
            </w:r>
          </w:p>
        </w:tc>
        <w:tc>
          <w:tcPr>
            <w:tcW w:w="1401" w:type="dxa"/>
            <w:tcBorders>
              <w:top w:val="nil"/>
              <w:left w:val="nil"/>
              <w:bottom w:val="single" w:sz="4" w:space="0" w:color="auto"/>
              <w:right w:val="single" w:sz="4" w:space="0" w:color="auto"/>
            </w:tcBorders>
            <w:shd w:val="clear" w:color="auto" w:fill="auto"/>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 xml:space="preserve"> Снижения уровня износа.</w:t>
            </w:r>
          </w:p>
        </w:tc>
        <w:tc>
          <w:tcPr>
            <w:tcW w:w="2332" w:type="dxa"/>
            <w:tcBorders>
              <w:top w:val="nil"/>
              <w:left w:val="nil"/>
              <w:bottom w:val="single" w:sz="4" w:space="0" w:color="auto"/>
              <w:right w:val="single" w:sz="4" w:space="0" w:color="auto"/>
            </w:tcBorders>
            <w:shd w:val="clear" w:color="auto" w:fill="auto"/>
            <w:hideMark/>
          </w:tcPr>
          <w:p w:rsidR="00B07C66" w:rsidRPr="00B07C66" w:rsidRDefault="00B07C66" w:rsidP="00B07C66">
            <w:pPr>
              <w:spacing w:after="0" w:line="240" w:lineRule="auto"/>
              <w:rPr>
                <w:rFonts w:ascii="Times New Roman" w:eastAsia="Times New Roman" w:hAnsi="Times New Roman" w:cs="Times New Roman"/>
                <w:sz w:val="18"/>
                <w:szCs w:val="18"/>
                <w:lang w:eastAsia="ru-RU"/>
              </w:rPr>
            </w:pPr>
            <w:proofErr w:type="gramStart"/>
            <w:r w:rsidRPr="00B07C66">
              <w:rPr>
                <w:rFonts w:ascii="Times New Roman" w:eastAsia="Times New Roman" w:hAnsi="Times New Roman" w:cs="Times New Roman"/>
                <w:sz w:val="18"/>
                <w:szCs w:val="18"/>
                <w:lang w:eastAsia="ru-RU"/>
              </w:rPr>
              <w:t>Тепловая сеть отопления  от котельной № 30 х. Павловский, ул. Молодёжная,2 Б. Участок от УП28 до УП29   Демонтаж и устройство непроходных  каналов из типовых ЖБИ лотков.</w:t>
            </w:r>
            <w:proofErr w:type="gramEnd"/>
            <w:r w:rsidRPr="00B07C66">
              <w:rPr>
                <w:rFonts w:ascii="Times New Roman" w:eastAsia="Times New Roman" w:hAnsi="Times New Roman" w:cs="Times New Roman"/>
                <w:sz w:val="18"/>
                <w:szCs w:val="18"/>
                <w:lang w:eastAsia="ru-RU"/>
              </w:rPr>
              <w:t xml:space="preserve"> Демонтаж существующего и монтаж трубопровода в ППУ изоляции. Замена тепловых камер. Благоустройство территории. </w:t>
            </w:r>
          </w:p>
        </w:tc>
        <w:tc>
          <w:tcPr>
            <w:tcW w:w="438" w:type="dxa"/>
            <w:tcBorders>
              <w:top w:val="nil"/>
              <w:left w:val="nil"/>
              <w:bottom w:val="single" w:sz="4" w:space="0" w:color="auto"/>
              <w:right w:val="single" w:sz="4" w:space="0" w:color="auto"/>
            </w:tcBorders>
            <w:shd w:val="clear" w:color="auto" w:fill="auto"/>
            <w:noWrap/>
            <w:textDirection w:val="btLr"/>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125</w:t>
            </w:r>
          </w:p>
        </w:tc>
        <w:tc>
          <w:tcPr>
            <w:tcW w:w="438" w:type="dxa"/>
            <w:tcBorders>
              <w:top w:val="nil"/>
              <w:left w:val="nil"/>
              <w:bottom w:val="single" w:sz="4" w:space="0" w:color="auto"/>
              <w:right w:val="single" w:sz="4" w:space="0" w:color="auto"/>
            </w:tcBorders>
            <w:shd w:val="clear" w:color="auto" w:fill="auto"/>
            <w:noWrap/>
            <w:textDirection w:val="btLr"/>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24,9</w:t>
            </w:r>
          </w:p>
        </w:tc>
        <w:tc>
          <w:tcPr>
            <w:tcW w:w="635" w:type="dxa"/>
            <w:tcBorders>
              <w:top w:val="nil"/>
              <w:left w:val="nil"/>
              <w:bottom w:val="single" w:sz="4" w:space="0" w:color="auto"/>
              <w:right w:val="single" w:sz="4" w:space="0" w:color="auto"/>
            </w:tcBorders>
            <w:shd w:val="clear" w:color="auto" w:fill="auto"/>
            <w:noWrap/>
            <w:textDirection w:val="btLr"/>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0,068</w:t>
            </w:r>
          </w:p>
        </w:tc>
        <w:tc>
          <w:tcPr>
            <w:tcW w:w="438" w:type="dxa"/>
            <w:tcBorders>
              <w:top w:val="nil"/>
              <w:left w:val="nil"/>
              <w:bottom w:val="single" w:sz="4" w:space="0" w:color="auto"/>
              <w:right w:val="single" w:sz="4" w:space="0" w:color="auto"/>
            </w:tcBorders>
            <w:shd w:val="clear" w:color="auto" w:fill="auto"/>
            <w:textDirection w:val="btLr"/>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proofErr w:type="gramStart"/>
            <w:r w:rsidRPr="00B07C66">
              <w:rPr>
                <w:rFonts w:ascii="Times New Roman" w:eastAsia="Times New Roman" w:hAnsi="Times New Roman" w:cs="Times New Roman"/>
                <w:sz w:val="18"/>
                <w:szCs w:val="18"/>
                <w:lang w:eastAsia="ru-RU"/>
              </w:rPr>
              <w:t>подземный</w:t>
            </w:r>
            <w:proofErr w:type="gramEnd"/>
            <w:r w:rsidRPr="00B07C66">
              <w:rPr>
                <w:rFonts w:ascii="Times New Roman" w:eastAsia="Times New Roman" w:hAnsi="Times New Roman" w:cs="Times New Roman"/>
                <w:sz w:val="18"/>
                <w:szCs w:val="18"/>
                <w:lang w:eastAsia="ru-RU"/>
              </w:rPr>
              <w:t xml:space="preserve"> в непроходных каналах</w:t>
            </w:r>
          </w:p>
        </w:tc>
        <w:tc>
          <w:tcPr>
            <w:tcW w:w="438" w:type="dxa"/>
            <w:tcBorders>
              <w:top w:val="nil"/>
              <w:left w:val="nil"/>
              <w:bottom w:val="single" w:sz="4" w:space="0" w:color="auto"/>
              <w:right w:val="single" w:sz="4" w:space="0" w:color="auto"/>
            </w:tcBorders>
            <w:shd w:val="clear" w:color="auto" w:fill="auto"/>
            <w:noWrap/>
            <w:textDirection w:val="btLr"/>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125</w:t>
            </w:r>
          </w:p>
        </w:tc>
        <w:tc>
          <w:tcPr>
            <w:tcW w:w="438" w:type="dxa"/>
            <w:tcBorders>
              <w:top w:val="nil"/>
              <w:left w:val="nil"/>
              <w:bottom w:val="single" w:sz="4" w:space="0" w:color="auto"/>
              <w:right w:val="single" w:sz="4" w:space="0" w:color="auto"/>
            </w:tcBorders>
            <w:shd w:val="clear" w:color="auto" w:fill="auto"/>
            <w:noWrap/>
            <w:textDirection w:val="btLr"/>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28</w:t>
            </w:r>
          </w:p>
        </w:tc>
        <w:tc>
          <w:tcPr>
            <w:tcW w:w="671" w:type="dxa"/>
            <w:tcBorders>
              <w:top w:val="nil"/>
              <w:left w:val="nil"/>
              <w:bottom w:val="single" w:sz="4" w:space="0" w:color="auto"/>
              <w:right w:val="single" w:sz="4" w:space="0" w:color="auto"/>
            </w:tcBorders>
            <w:shd w:val="clear" w:color="auto" w:fill="auto"/>
            <w:noWrap/>
            <w:textDirection w:val="btLr"/>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0,068</w:t>
            </w:r>
          </w:p>
        </w:tc>
        <w:tc>
          <w:tcPr>
            <w:tcW w:w="438" w:type="dxa"/>
            <w:tcBorders>
              <w:top w:val="nil"/>
              <w:left w:val="nil"/>
              <w:bottom w:val="single" w:sz="4" w:space="0" w:color="auto"/>
              <w:right w:val="single" w:sz="4" w:space="0" w:color="auto"/>
            </w:tcBorders>
            <w:shd w:val="clear" w:color="auto" w:fill="auto"/>
            <w:textDirection w:val="btLr"/>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proofErr w:type="gramStart"/>
            <w:r w:rsidRPr="00B07C66">
              <w:rPr>
                <w:rFonts w:ascii="Times New Roman" w:eastAsia="Times New Roman" w:hAnsi="Times New Roman" w:cs="Times New Roman"/>
                <w:sz w:val="18"/>
                <w:szCs w:val="18"/>
                <w:lang w:eastAsia="ru-RU"/>
              </w:rPr>
              <w:t>подземный</w:t>
            </w:r>
            <w:proofErr w:type="gramEnd"/>
            <w:r w:rsidRPr="00B07C66">
              <w:rPr>
                <w:rFonts w:ascii="Times New Roman" w:eastAsia="Times New Roman" w:hAnsi="Times New Roman" w:cs="Times New Roman"/>
                <w:sz w:val="18"/>
                <w:szCs w:val="18"/>
                <w:lang w:eastAsia="ru-RU"/>
              </w:rPr>
              <w:t xml:space="preserve"> в непроходных каналах</w:t>
            </w:r>
          </w:p>
        </w:tc>
      </w:tr>
      <w:tr w:rsidR="00B07C66" w:rsidRPr="00B07C66" w:rsidTr="0025002D">
        <w:trPr>
          <w:trHeight w:val="12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2</w:t>
            </w:r>
          </w:p>
        </w:tc>
        <w:tc>
          <w:tcPr>
            <w:tcW w:w="1560" w:type="dxa"/>
            <w:tcBorders>
              <w:top w:val="nil"/>
              <w:left w:val="nil"/>
              <w:bottom w:val="single" w:sz="4" w:space="0" w:color="auto"/>
              <w:right w:val="single" w:sz="4" w:space="0" w:color="auto"/>
            </w:tcBorders>
            <w:shd w:val="clear" w:color="auto" w:fill="auto"/>
            <w:vAlign w:val="center"/>
            <w:hideMark/>
          </w:tcPr>
          <w:p w:rsidR="00B07C66" w:rsidRPr="00B07C66" w:rsidRDefault="00B07C66" w:rsidP="00B07C66">
            <w:pPr>
              <w:spacing w:after="0" w:line="240" w:lineRule="auto"/>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 xml:space="preserve">Реконструкция трубопровода участка «от УП29 до УП31» тепловой сети отопления котельной № 30   </w:t>
            </w:r>
          </w:p>
        </w:tc>
        <w:tc>
          <w:tcPr>
            <w:tcW w:w="1401" w:type="dxa"/>
            <w:tcBorders>
              <w:top w:val="nil"/>
              <w:left w:val="nil"/>
              <w:bottom w:val="single" w:sz="4" w:space="0" w:color="auto"/>
              <w:right w:val="single" w:sz="4" w:space="0" w:color="auto"/>
            </w:tcBorders>
            <w:shd w:val="clear" w:color="auto" w:fill="auto"/>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 xml:space="preserve"> Снижения уровня износа.</w:t>
            </w:r>
          </w:p>
        </w:tc>
        <w:tc>
          <w:tcPr>
            <w:tcW w:w="2332" w:type="dxa"/>
            <w:tcBorders>
              <w:top w:val="nil"/>
              <w:left w:val="nil"/>
              <w:bottom w:val="single" w:sz="4" w:space="0" w:color="auto"/>
              <w:right w:val="single" w:sz="4" w:space="0" w:color="auto"/>
            </w:tcBorders>
            <w:shd w:val="clear" w:color="auto" w:fill="auto"/>
            <w:hideMark/>
          </w:tcPr>
          <w:p w:rsidR="00B07C66" w:rsidRPr="00B07C66" w:rsidRDefault="00B07C66" w:rsidP="00B07C66">
            <w:pPr>
              <w:spacing w:after="0" w:line="240" w:lineRule="auto"/>
              <w:rPr>
                <w:rFonts w:ascii="Times New Roman" w:eastAsia="Times New Roman" w:hAnsi="Times New Roman" w:cs="Times New Roman"/>
                <w:sz w:val="18"/>
                <w:szCs w:val="18"/>
                <w:lang w:eastAsia="ru-RU"/>
              </w:rPr>
            </w:pPr>
            <w:proofErr w:type="gramStart"/>
            <w:r w:rsidRPr="00B07C66">
              <w:rPr>
                <w:rFonts w:ascii="Times New Roman" w:eastAsia="Times New Roman" w:hAnsi="Times New Roman" w:cs="Times New Roman"/>
                <w:sz w:val="18"/>
                <w:szCs w:val="18"/>
                <w:lang w:eastAsia="ru-RU"/>
              </w:rPr>
              <w:t>Тепловая сеть отопления  от котельной № 30 х. Павловский, ул. Молодёжная,2 Б. Участок от УП29 до УП31 Демонтаж и устройство непроходных  каналов из типовых ЖБИ лотков.</w:t>
            </w:r>
            <w:proofErr w:type="gramEnd"/>
            <w:r w:rsidRPr="00B07C66">
              <w:rPr>
                <w:rFonts w:ascii="Times New Roman" w:eastAsia="Times New Roman" w:hAnsi="Times New Roman" w:cs="Times New Roman"/>
                <w:sz w:val="18"/>
                <w:szCs w:val="18"/>
                <w:lang w:eastAsia="ru-RU"/>
              </w:rPr>
              <w:t xml:space="preserve"> Демонтаж существующего и монтаж трубопровода в ППУ изоляции. Замена тепловых камер. Благоустройство территории. </w:t>
            </w:r>
          </w:p>
        </w:tc>
        <w:tc>
          <w:tcPr>
            <w:tcW w:w="438" w:type="dxa"/>
            <w:tcBorders>
              <w:top w:val="nil"/>
              <w:left w:val="nil"/>
              <w:bottom w:val="single" w:sz="4" w:space="0" w:color="auto"/>
              <w:right w:val="single" w:sz="4" w:space="0" w:color="auto"/>
            </w:tcBorders>
            <w:shd w:val="clear" w:color="auto" w:fill="auto"/>
            <w:noWrap/>
            <w:textDirection w:val="btLr"/>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125</w:t>
            </w:r>
          </w:p>
        </w:tc>
        <w:tc>
          <w:tcPr>
            <w:tcW w:w="438" w:type="dxa"/>
            <w:tcBorders>
              <w:top w:val="nil"/>
              <w:left w:val="nil"/>
              <w:bottom w:val="single" w:sz="4" w:space="0" w:color="auto"/>
              <w:right w:val="single" w:sz="4" w:space="0" w:color="auto"/>
            </w:tcBorders>
            <w:shd w:val="clear" w:color="auto" w:fill="auto"/>
            <w:noWrap/>
            <w:textDirection w:val="btLr"/>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24,9</w:t>
            </w:r>
          </w:p>
        </w:tc>
        <w:tc>
          <w:tcPr>
            <w:tcW w:w="635" w:type="dxa"/>
            <w:tcBorders>
              <w:top w:val="nil"/>
              <w:left w:val="nil"/>
              <w:bottom w:val="single" w:sz="4" w:space="0" w:color="auto"/>
              <w:right w:val="single" w:sz="4" w:space="0" w:color="auto"/>
            </w:tcBorders>
            <w:shd w:val="clear" w:color="auto" w:fill="auto"/>
            <w:noWrap/>
            <w:textDirection w:val="btLr"/>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0,239</w:t>
            </w:r>
          </w:p>
        </w:tc>
        <w:tc>
          <w:tcPr>
            <w:tcW w:w="438" w:type="dxa"/>
            <w:tcBorders>
              <w:top w:val="nil"/>
              <w:left w:val="nil"/>
              <w:bottom w:val="single" w:sz="4" w:space="0" w:color="auto"/>
              <w:right w:val="single" w:sz="4" w:space="0" w:color="auto"/>
            </w:tcBorders>
            <w:shd w:val="clear" w:color="auto" w:fill="auto"/>
            <w:textDirection w:val="btLr"/>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proofErr w:type="gramStart"/>
            <w:r w:rsidRPr="00B07C66">
              <w:rPr>
                <w:rFonts w:ascii="Times New Roman" w:eastAsia="Times New Roman" w:hAnsi="Times New Roman" w:cs="Times New Roman"/>
                <w:sz w:val="18"/>
                <w:szCs w:val="18"/>
                <w:lang w:eastAsia="ru-RU"/>
              </w:rPr>
              <w:t>подземный</w:t>
            </w:r>
            <w:proofErr w:type="gramEnd"/>
            <w:r w:rsidRPr="00B07C66">
              <w:rPr>
                <w:rFonts w:ascii="Times New Roman" w:eastAsia="Times New Roman" w:hAnsi="Times New Roman" w:cs="Times New Roman"/>
                <w:sz w:val="18"/>
                <w:szCs w:val="18"/>
                <w:lang w:eastAsia="ru-RU"/>
              </w:rPr>
              <w:t xml:space="preserve"> в непроходных каналах</w:t>
            </w:r>
          </w:p>
        </w:tc>
        <w:tc>
          <w:tcPr>
            <w:tcW w:w="438" w:type="dxa"/>
            <w:tcBorders>
              <w:top w:val="nil"/>
              <w:left w:val="nil"/>
              <w:bottom w:val="single" w:sz="4" w:space="0" w:color="auto"/>
              <w:right w:val="single" w:sz="4" w:space="0" w:color="auto"/>
            </w:tcBorders>
            <w:shd w:val="clear" w:color="auto" w:fill="auto"/>
            <w:noWrap/>
            <w:textDirection w:val="btLr"/>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125</w:t>
            </w:r>
          </w:p>
        </w:tc>
        <w:tc>
          <w:tcPr>
            <w:tcW w:w="438" w:type="dxa"/>
            <w:tcBorders>
              <w:top w:val="nil"/>
              <w:left w:val="nil"/>
              <w:bottom w:val="single" w:sz="4" w:space="0" w:color="auto"/>
              <w:right w:val="single" w:sz="4" w:space="0" w:color="auto"/>
            </w:tcBorders>
            <w:shd w:val="clear" w:color="auto" w:fill="auto"/>
            <w:noWrap/>
            <w:textDirection w:val="btLr"/>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28</w:t>
            </w:r>
          </w:p>
        </w:tc>
        <w:tc>
          <w:tcPr>
            <w:tcW w:w="671" w:type="dxa"/>
            <w:tcBorders>
              <w:top w:val="nil"/>
              <w:left w:val="nil"/>
              <w:bottom w:val="single" w:sz="4" w:space="0" w:color="auto"/>
              <w:right w:val="single" w:sz="4" w:space="0" w:color="auto"/>
            </w:tcBorders>
            <w:shd w:val="clear" w:color="auto" w:fill="auto"/>
            <w:noWrap/>
            <w:textDirection w:val="btLr"/>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0,239</w:t>
            </w:r>
          </w:p>
        </w:tc>
        <w:tc>
          <w:tcPr>
            <w:tcW w:w="438" w:type="dxa"/>
            <w:tcBorders>
              <w:top w:val="nil"/>
              <w:left w:val="nil"/>
              <w:bottom w:val="single" w:sz="4" w:space="0" w:color="auto"/>
              <w:right w:val="single" w:sz="4" w:space="0" w:color="auto"/>
            </w:tcBorders>
            <w:shd w:val="clear" w:color="auto" w:fill="auto"/>
            <w:textDirection w:val="btLr"/>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proofErr w:type="gramStart"/>
            <w:r w:rsidRPr="00B07C66">
              <w:rPr>
                <w:rFonts w:ascii="Times New Roman" w:eastAsia="Times New Roman" w:hAnsi="Times New Roman" w:cs="Times New Roman"/>
                <w:sz w:val="18"/>
                <w:szCs w:val="18"/>
                <w:lang w:eastAsia="ru-RU"/>
              </w:rPr>
              <w:t>подземный</w:t>
            </w:r>
            <w:proofErr w:type="gramEnd"/>
            <w:r w:rsidRPr="00B07C66">
              <w:rPr>
                <w:rFonts w:ascii="Times New Roman" w:eastAsia="Times New Roman" w:hAnsi="Times New Roman" w:cs="Times New Roman"/>
                <w:sz w:val="18"/>
                <w:szCs w:val="18"/>
                <w:lang w:eastAsia="ru-RU"/>
              </w:rPr>
              <w:t xml:space="preserve"> в непроходных каналах</w:t>
            </w:r>
          </w:p>
        </w:tc>
      </w:tr>
      <w:tr w:rsidR="00B07C66" w:rsidRPr="00B07C66" w:rsidTr="0025002D">
        <w:trPr>
          <w:trHeight w:val="12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lastRenderedPageBreak/>
              <w:t>3</w:t>
            </w:r>
          </w:p>
        </w:tc>
        <w:tc>
          <w:tcPr>
            <w:tcW w:w="1560" w:type="dxa"/>
            <w:tcBorders>
              <w:top w:val="nil"/>
              <w:left w:val="nil"/>
              <w:bottom w:val="single" w:sz="4" w:space="0" w:color="auto"/>
              <w:right w:val="single" w:sz="4" w:space="0" w:color="auto"/>
            </w:tcBorders>
            <w:shd w:val="clear" w:color="auto" w:fill="auto"/>
            <w:vAlign w:val="center"/>
            <w:hideMark/>
          </w:tcPr>
          <w:p w:rsidR="00B07C66" w:rsidRPr="00B07C66" w:rsidRDefault="00B07C66" w:rsidP="00B07C66">
            <w:pPr>
              <w:spacing w:after="0" w:line="240" w:lineRule="auto"/>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 xml:space="preserve">Реконструкция трубопровода участка «от УП31 до УП34» тепловой сети отопления котельной № 30   </w:t>
            </w:r>
          </w:p>
        </w:tc>
        <w:tc>
          <w:tcPr>
            <w:tcW w:w="1401" w:type="dxa"/>
            <w:tcBorders>
              <w:top w:val="nil"/>
              <w:left w:val="nil"/>
              <w:bottom w:val="single" w:sz="4" w:space="0" w:color="auto"/>
              <w:right w:val="single" w:sz="4" w:space="0" w:color="auto"/>
            </w:tcBorders>
            <w:shd w:val="clear" w:color="auto" w:fill="auto"/>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 xml:space="preserve"> Снижения уровня износа.</w:t>
            </w:r>
          </w:p>
        </w:tc>
        <w:tc>
          <w:tcPr>
            <w:tcW w:w="2332" w:type="dxa"/>
            <w:tcBorders>
              <w:top w:val="nil"/>
              <w:left w:val="nil"/>
              <w:bottom w:val="single" w:sz="4" w:space="0" w:color="auto"/>
              <w:right w:val="single" w:sz="4" w:space="0" w:color="auto"/>
            </w:tcBorders>
            <w:shd w:val="clear" w:color="auto" w:fill="auto"/>
            <w:hideMark/>
          </w:tcPr>
          <w:p w:rsidR="00B07C66" w:rsidRPr="00B07C66" w:rsidRDefault="00B07C66" w:rsidP="00B07C66">
            <w:pPr>
              <w:spacing w:after="0" w:line="240" w:lineRule="auto"/>
              <w:rPr>
                <w:rFonts w:ascii="Times New Roman" w:eastAsia="Times New Roman" w:hAnsi="Times New Roman" w:cs="Times New Roman"/>
                <w:sz w:val="18"/>
                <w:szCs w:val="18"/>
                <w:lang w:eastAsia="ru-RU"/>
              </w:rPr>
            </w:pPr>
            <w:proofErr w:type="gramStart"/>
            <w:r w:rsidRPr="00B07C66">
              <w:rPr>
                <w:rFonts w:ascii="Times New Roman" w:eastAsia="Times New Roman" w:hAnsi="Times New Roman" w:cs="Times New Roman"/>
                <w:sz w:val="18"/>
                <w:szCs w:val="18"/>
                <w:lang w:eastAsia="ru-RU"/>
              </w:rPr>
              <w:t>Тепловая сеть отопления  от котельной № 30 х. Павловский, ул. Молодёжная,2 Б. Участок от УП31 до УП34   Демонтаж и устройство непроходных  каналов из типовых ЖБИ лотков.</w:t>
            </w:r>
            <w:proofErr w:type="gramEnd"/>
            <w:r w:rsidRPr="00B07C66">
              <w:rPr>
                <w:rFonts w:ascii="Times New Roman" w:eastAsia="Times New Roman" w:hAnsi="Times New Roman" w:cs="Times New Roman"/>
                <w:sz w:val="18"/>
                <w:szCs w:val="18"/>
                <w:lang w:eastAsia="ru-RU"/>
              </w:rPr>
              <w:t xml:space="preserve"> Демонтаж существующего и монтаж трубопровода в ППУ изоляции. Замена тепловых камер. Благоустройство территории. </w:t>
            </w:r>
          </w:p>
        </w:tc>
        <w:tc>
          <w:tcPr>
            <w:tcW w:w="438" w:type="dxa"/>
            <w:tcBorders>
              <w:top w:val="nil"/>
              <w:left w:val="nil"/>
              <w:bottom w:val="single" w:sz="4" w:space="0" w:color="auto"/>
              <w:right w:val="single" w:sz="4" w:space="0" w:color="auto"/>
            </w:tcBorders>
            <w:shd w:val="clear" w:color="auto" w:fill="auto"/>
            <w:noWrap/>
            <w:textDirection w:val="btLr"/>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108</w:t>
            </w:r>
          </w:p>
        </w:tc>
        <w:tc>
          <w:tcPr>
            <w:tcW w:w="438" w:type="dxa"/>
            <w:tcBorders>
              <w:top w:val="nil"/>
              <w:left w:val="nil"/>
              <w:bottom w:val="single" w:sz="4" w:space="0" w:color="auto"/>
              <w:right w:val="single" w:sz="4" w:space="0" w:color="auto"/>
            </w:tcBorders>
            <w:shd w:val="clear" w:color="auto" w:fill="auto"/>
            <w:noWrap/>
            <w:textDirection w:val="btLr"/>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13,53</w:t>
            </w:r>
          </w:p>
        </w:tc>
        <w:tc>
          <w:tcPr>
            <w:tcW w:w="635" w:type="dxa"/>
            <w:tcBorders>
              <w:top w:val="nil"/>
              <w:left w:val="nil"/>
              <w:bottom w:val="single" w:sz="4" w:space="0" w:color="auto"/>
              <w:right w:val="single" w:sz="4" w:space="0" w:color="auto"/>
            </w:tcBorders>
            <w:shd w:val="clear" w:color="auto" w:fill="auto"/>
            <w:noWrap/>
            <w:textDirection w:val="btLr"/>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0,080</w:t>
            </w:r>
          </w:p>
        </w:tc>
        <w:tc>
          <w:tcPr>
            <w:tcW w:w="438" w:type="dxa"/>
            <w:tcBorders>
              <w:top w:val="nil"/>
              <w:left w:val="nil"/>
              <w:bottom w:val="single" w:sz="4" w:space="0" w:color="auto"/>
              <w:right w:val="single" w:sz="4" w:space="0" w:color="auto"/>
            </w:tcBorders>
            <w:shd w:val="clear" w:color="auto" w:fill="auto"/>
            <w:textDirection w:val="btLr"/>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proofErr w:type="gramStart"/>
            <w:r w:rsidRPr="00B07C66">
              <w:rPr>
                <w:rFonts w:ascii="Times New Roman" w:eastAsia="Times New Roman" w:hAnsi="Times New Roman" w:cs="Times New Roman"/>
                <w:sz w:val="18"/>
                <w:szCs w:val="18"/>
                <w:lang w:eastAsia="ru-RU"/>
              </w:rPr>
              <w:t>подземный</w:t>
            </w:r>
            <w:proofErr w:type="gramEnd"/>
            <w:r w:rsidRPr="00B07C66">
              <w:rPr>
                <w:rFonts w:ascii="Times New Roman" w:eastAsia="Times New Roman" w:hAnsi="Times New Roman" w:cs="Times New Roman"/>
                <w:sz w:val="18"/>
                <w:szCs w:val="18"/>
                <w:lang w:eastAsia="ru-RU"/>
              </w:rPr>
              <w:t xml:space="preserve"> в непроходных каналах</w:t>
            </w:r>
          </w:p>
        </w:tc>
        <w:tc>
          <w:tcPr>
            <w:tcW w:w="438" w:type="dxa"/>
            <w:tcBorders>
              <w:top w:val="nil"/>
              <w:left w:val="nil"/>
              <w:bottom w:val="single" w:sz="4" w:space="0" w:color="auto"/>
              <w:right w:val="single" w:sz="4" w:space="0" w:color="auto"/>
            </w:tcBorders>
            <w:shd w:val="clear" w:color="auto" w:fill="auto"/>
            <w:noWrap/>
            <w:textDirection w:val="btLr"/>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108</w:t>
            </w:r>
          </w:p>
        </w:tc>
        <w:tc>
          <w:tcPr>
            <w:tcW w:w="438" w:type="dxa"/>
            <w:tcBorders>
              <w:top w:val="nil"/>
              <w:left w:val="nil"/>
              <w:bottom w:val="single" w:sz="4" w:space="0" w:color="auto"/>
              <w:right w:val="single" w:sz="4" w:space="0" w:color="auto"/>
            </w:tcBorders>
            <w:shd w:val="clear" w:color="auto" w:fill="auto"/>
            <w:noWrap/>
            <w:textDirection w:val="btLr"/>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15,6</w:t>
            </w:r>
          </w:p>
        </w:tc>
        <w:tc>
          <w:tcPr>
            <w:tcW w:w="671" w:type="dxa"/>
            <w:tcBorders>
              <w:top w:val="nil"/>
              <w:left w:val="nil"/>
              <w:bottom w:val="single" w:sz="4" w:space="0" w:color="auto"/>
              <w:right w:val="single" w:sz="4" w:space="0" w:color="auto"/>
            </w:tcBorders>
            <w:shd w:val="clear" w:color="auto" w:fill="auto"/>
            <w:noWrap/>
            <w:textDirection w:val="btLr"/>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r w:rsidRPr="00B07C66">
              <w:rPr>
                <w:rFonts w:ascii="Times New Roman" w:eastAsia="Times New Roman" w:hAnsi="Times New Roman" w:cs="Times New Roman"/>
                <w:sz w:val="18"/>
                <w:szCs w:val="18"/>
                <w:lang w:eastAsia="ru-RU"/>
              </w:rPr>
              <w:t>0,080</w:t>
            </w:r>
          </w:p>
        </w:tc>
        <w:tc>
          <w:tcPr>
            <w:tcW w:w="438" w:type="dxa"/>
            <w:tcBorders>
              <w:top w:val="nil"/>
              <w:left w:val="nil"/>
              <w:bottom w:val="single" w:sz="4" w:space="0" w:color="auto"/>
              <w:right w:val="single" w:sz="4" w:space="0" w:color="auto"/>
            </w:tcBorders>
            <w:shd w:val="clear" w:color="auto" w:fill="auto"/>
            <w:textDirection w:val="btLr"/>
            <w:vAlign w:val="center"/>
            <w:hideMark/>
          </w:tcPr>
          <w:p w:rsidR="00B07C66" w:rsidRPr="00B07C66" w:rsidRDefault="00B07C66" w:rsidP="00B07C66">
            <w:pPr>
              <w:spacing w:after="0" w:line="240" w:lineRule="auto"/>
              <w:jc w:val="center"/>
              <w:rPr>
                <w:rFonts w:ascii="Times New Roman" w:eastAsia="Times New Roman" w:hAnsi="Times New Roman" w:cs="Times New Roman"/>
                <w:sz w:val="18"/>
                <w:szCs w:val="18"/>
                <w:lang w:eastAsia="ru-RU"/>
              </w:rPr>
            </w:pPr>
            <w:proofErr w:type="gramStart"/>
            <w:r w:rsidRPr="00B07C66">
              <w:rPr>
                <w:rFonts w:ascii="Times New Roman" w:eastAsia="Times New Roman" w:hAnsi="Times New Roman" w:cs="Times New Roman"/>
                <w:sz w:val="18"/>
                <w:szCs w:val="18"/>
                <w:lang w:eastAsia="ru-RU"/>
              </w:rPr>
              <w:t>подземный</w:t>
            </w:r>
            <w:proofErr w:type="gramEnd"/>
            <w:r w:rsidRPr="00B07C66">
              <w:rPr>
                <w:rFonts w:ascii="Times New Roman" w:eastAsia="Times New Roman" w:hAnsi="Times New Roman" w:cs="Times New Roman"/>
                <w:sz w:val="18"/>
                <w:szCs w:val="18"/>
                <w:lang w:eastAsia="ru-RU"/>
              </w:rPr>
              <w:t xml:space="preserve"> в непроходных каналах</w:t>
            </w:r>
          </w:p>
        </w:tc>
      </w:tr>
    </w:tbl>
    <w:p w:rsidR="00696591" w:rsidRDefault="00696591" w:rsidP="00C42266">
      <w:pPr>
        <w:spacing w:after="0" w:line="240" w:lineRule="auto"/>
        <w:jc w:val="both"/>
        <w:rPr>
          <w:rFonts w:ascii="Times New Roman" w:hAnsi="Times New Roman" w:cs="Times New Roman"/>
          <w:b/>
          <w:sz w:val="28"/>
          <w:szCs w:val="28"/>
          <w:lang w:eastAsia="ru-RU"/>
        </w:rPr>
      </w:pPr>
    </w:p>
    <w:p w:rsidR="00B07C66" w:rsidRDefault="00B07C66" w:rsidP="00C42266">
      <w:pPr>
        <w:spacing w:after="0" w:line="240" w:lineRule="auto"/>
        <w:jc w:val="both"/>
        <w:rPr>
          <w:rFonts w:ascii="Times New Roman" w:hAnsi="Times New Roman" w:cs="Times New Roman"/>
          <w:b/>
          <w:sz w:val="28"/>
          <w:szCs w:val="28"/>
          <w:lang w:eastAsia="ru-RU"/>
        </w:rPr>
      </w:pPr>
    </w:p>
    <w:p w:rsidR="00B07C66" w:rsidRDefault="00B07C66" w:rsidP="00C42266">
      <w:pPr>
        <w:spacing w:after="0" w:line="240" w:lineRule="auto"/>
        <w:jc w:val="both"/>
        <w:rPr>
          <w:rFonts w:ascii="Times New Roman" w:hAnsi="Times New Roman" w:cs="Times New Roman"/>
          <w:b/>
          <w:sz w:val="28"/>
          <w:szCs w:val="28"/>
          <w:lang w:eastAsia="ru-RU"/>
        </w:rPr>
      </w:pPr>
    </w:p>
    <w:p w:rsidR="006C71FE" w:rsidRDefault="006C71FE" w:rsidP="005A5BE5">
      <w:pPr>
        <w:spacing w:after="0" w:line="240" w:lineRule="auto"/>
        <w:ind w:firstLine="709"/>
        <w:jc w:val="both"/>
        <w:rPr>
          <w:rFonts w:ascii="Times New Roman" w:eastAsia="Arial Unicode MS" w:hAnsi="Times New Roman" w:cs="Times New Roman"/>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7. ПРЕДЛОЖЕНИЯ ПО ПЕРЕВОДУ </w:t>
      </w:r>
      <w:proofErr w:type="gramStart"/>
      <w:r w:rsidRPr="00843D1D">
        <w:rPr>
          <w:rFonts w:ascii="Times New Roman" w:hAnsi="Times New Roman" w:cs="Times New Roman"/>
          <w:b/>
          <w:sz w:val="28"/>
          <w:szCs w:val="28"/>
          <w:lang w:eastAsia="ru-RU"/>
        </w:rPr>
        <w:t>ОТКРЫТЫХ</w:t>
      </w:r>
      <w:proofErr w:type="gramEnd"/>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СИСТЕМ ТЕПЛОСНАБЖЕНИЯ ГОРЯЧЕГО ВОДОСНАБЖЕНИЯ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В ЗАКРЫТЫЕ СИСТЕМЫ ГОРЯЧЕГО ВОДОСНАБЖЕНИЯ</w:t>
      </w:r>
    </w:p>
    <w:p w:rsidR="006F0A6D" w:rsidRPr="00843D1D" w:rsidRDefault="006F0A6D"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7.1.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(или) центральных тепловых пунктов при наличии у потребителей внутридомовых систем горячего водоснабжения</w:t>
      </w:r>
    </w:p>
    <w:p w:rsidR="006F0A6D" w:rsidRPr="00843D1D" w:rsidRDefault="006F0A6D" w:rsidP="00C42266">
      <w:pPr>
        <w:spacing w:after="0" w:line="240" w:lineRule="auto"/>
        <w:jc w:val="center"/>
        <w:rPr>
          <w:rFonts w:ascii="Times New Roman" w:hAnsi="Times New Roman" w:cs="Times New Roman"/>
          <w:b/>
          <w:sz w:val="28"/>
          <w:szCs w:val="28"/>
          <w:lang w:eastAsia="ru-RU"/>
        </w:rPr>
      </w:pPr>
    </w:p>
    <w:p w:rsidR="00696591" w:rsidRDefault="00696591" w:rsidP="00E418A2">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proofErr w:type="spellStart"/>
      <w:r w:rsidR="00F907B3">
        <w:rPr>
          <w:rFonts w:ascii="Times New Roman" w:hAnsi="Times New Roman" w:cs="Times New Roman"/>
          <w:sz w:val="28"/>
          <w:szCs w:val="28"/>
          <w:lang w:eastAsia="ru-RU"/>
        </w:rPr>
        <w:t>Кеслеров</w:t>
      </w:r>
      <w:r w:rsidRPr="00843D1D">
        <w:rPr>
          <w:rFonts w:ascii="Times New Roman" w:hAnsi="Times New Roman" w:cs="Times New Roman"/>
          <w:sz w:val="28"/>
          <w:szCs w:val="28"/>
          <w:lang w:eastAsia="ru-RU"/>
        </w:rPr>
        <w:t>ского</w:t>
      </w:r>
      <w:proofErr w:type="spellEnd"/>
      <w:r w:rsidRPr="00843D1D">
        <w:rPr>
          <w:rFonts w:ascii="Times New Roman" w:hAnsi="Times New Roman" w:cs="Times New Roman"/>
          <w:sz w:val="28"/>
          <w:szCs w:val="28"/>
          <w:lang w:eastAsia="ru-RU"/>
        </w:rPr>
        <w:t xml:space="preserve">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6F0A6D" w:rsidRPr="00843D1D" w:rsidRDefault="006F0A6D" w:rsidP="00C42266">
      <w:pPr>
        <w:spacing w:after="0" w:line="240" w:lineRule="auto"/>
        <w:jc w:val="center"/>
        <w:rPr>
          <w:rFonts w:ascii="Times New Roman" w:hAnsi="Times New Roman" w:cs="Times New Roman"/>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shd w:val="clear" w:color="auto" w:fill="FFFFFF"/>
        </w:rPr>
      </w:pPr>
      <w:r w:rsidRPr="00843D1D">
        <w:rPr>
          <w:rFonts w:ascii="Times New Roman" w:eastAsia="Arial Unicode MS" w:hAnsi="Times New Roman" w:cs="Times New Roman"/>
          <w:b/>
          <w:sz w:val="28"/>
          <w:szCs w:val="28"/>
          <w:lang w:eastAsia="ru-RU"/>
        </w:rPr>
        <w:t xml:space="preserve">7.2. </w:t>
      </w:r>
      <w:r w:rsidRPr="00843D1D">
        <w:rPr>
          <w:rFonts w:ascii="Times New Roman" w:hAnsi="Times New Roman" w:cs="Times New Roman"/>
          <w:b/>
          <w:sz w:val="28"/>
          <w:szCs w:val="28"/>
          <w:shd w:val="clear" w:color="auto" w:fill="FFFFFF"/>
        </w:rPr>
        <w:t xml:space="preserve">Предложения по переводу существующих открытых систем теплоснабжения (горячего водоснабжения) в закрытые системы </w:t>
      </w:r>
    </w:p>
    <w:p w:rsidR="00696591" w:rsidRPr="00843D1D" w:rsidRDefault="00696591" w:rsidP="00C42266">
      <w:pPr>
        <w:spacing w:after="0" w:line="240" w:lineRule="auto"/>
        <w:jc w:val="center"/>
        <w:rPr>
          <w:rFonts w:ascii="Times New Roman" w:hAnsi="Times New Roman" w:cs="Times New Roman"/>
          <w:b/>
          <w:sz w:val="28"/>
          <w:szCs w:val="28"/>
          <w:shd w:val="clear" w:color="auto" w:fill="FFFFFF"/>
        </w:rPr>
      </w:pPr>
      <w:r w:rsidRPr="00843D1D">
        <w:rPr>
          <w:rFonts w:ascii="Times New Roman" w:hAnsi="Times New Roman" w:cs="Times New Roman"/>
          <w:b/>
          <w:sz w:val="28"/>
          <w:szCs w:val="28"/>
          <w:shd w:val="clear" w:color="auto" w:fill="FFFFFF"/>
        </w:rPr>
        <w:t xml:space="preserve">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w:t>
      </w:r>
    </w:p>
    <w:p w:rsidR="00696591" w:rsidRDefault="00696591" w:rsidP="00C42266">
      <w:pPr>
        <w:spacing w:after="0" w:line="240" w:lineRule="auto"/>
        <w:jc w:val="center"/>
        <w:rPr>
          <w:rFonts w:ascii="Times New Roman" w:hAnsi="Times New Roman" w:cs="Times New Roman"/>
          <w:b/>
          <w:sz w:val="28"/>
          <w:szCs w:val="28"/>
          <w:shd w:val="clear" w:color="auto" w:fill="FFFFFF"/>
        </w:rPr>
      </w:pPr>
      <w:r w:rsidRPr="00843D1D">
        <w:rPr>
          <w:rFonts w:ascii="Times New Roman" w:hAnsi="Times New Roman" w:cs="Times New Roman"/>
          <w:b/>
          <w:sz w:val="28"/>
          <w:szCs w:val="28"/>
          <w:shd w:val="clear" w:color="auto" w:fill="FFFFFF"/>
        </w:rPr>
        <w:t>внутридомовых систем горячего водоснабжения</w:t>
      </w:r>
    </w:p>
    <w:p w:rsidR="006F0A6D" w:rsidRPr="00843D1D" w:rsidRDefault="006F0A6D" w:rsidP="00C42266">
      <w:pPr>
        <w:spacing w:after="0" w:line="240" w:lineRule="auto"/>
        <w:jc w:val="center"/>
        <w:rPr>
          <w:rFonts w:ascii="Times New Roman" w:hAnsi="Times New Roman" w:cs="Times New Roman"/>
          <w:b/>
          <w:sz w:val="28"/>
          <w:szCs w:val="28"/>
          <w:shd w:val="clear" w:color="auto" w:fill="FFFFFF"/>
        </w:rPr>
      </w:pPr>
    </w:p>
    <w:p w:rsidR="00696591" w:rsidRPr="00843D1D" w:rsidRDefault="00696591" w:rsidP="00E418A2">
      <w:pPr>
        <w:spacing w:after="0" w:line="240" w:lineRule="auto"/>
        <w:ind w:firstLine="230"/>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    На территории </w:t>
      </w:r>
      <w:proofErr w:type="spellStart"/>
      <w:r w:rsidR="00F907B3">
        <w:rPr>
          <w:rFonts w:ascii="Times New Roman" w:hAnsi="Times New Roman" w:cs="Times New Roman"/>
          <w:sz w:val="28"/>
          <w:szCs w:val="28"/>
          <w:lang w:eastAsia="ru-RU"/>
        </w:rPr>
        <w:t>Кеслеров</w:t>
      </w:r>
      <w:r w:rsidRPr="00843D1D">
        <w:rPr>
          <w:rFonts w:ascii="Times New Roman" w:hAnsi="Times New Roman" w:cs="Times New Roman"/>
          <w:sz w:val="28"/>
          <w:szCs w:val="28"/>
          <w:lang w:eastAsia="ru-RU"/>
        </w:rPr>
        <w:t>ского</w:t>
      </w:r>
      <w:proofErr w:type="spellEnd"/>
      <w:r w:rsidRPr="00843D1D">
        <w:rPr>
          <w:rFonts w:ascii="Times New Roman" w:hAnsi="Times New Roman" w:cs="Times New Roman"/>
          <w:sz w:val="28"/>
          <w:szCs w:val="28"/>
          <w:lang w:eastAsia="ru-RU"/>
        </w:rPr>
        <w:t xml:space="preserve">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00E418A2">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696591" w:rsidRPr="00843D1D" w:rsidRDefault="00696591" w:rsidP="00C42266">
      <w:pPr>
        <w:tabs>
          <w:tab w:val="left" w:pos="3953"/>
        </w:tabs>
        <w:spacing w:after="0" w:line="240" w:lineRule="auto"/>
        <w:jc w:val="both"/>
        <w:rPr>
          <w:rFonts w:ascii="Times New Roman" w:eastAsia="Arial Unicode MS" w:hAnsi="Times New Roman" w:cs="Times New Roman"/>
          <w:sz w:val="24"/>
          <w:szCs w:val="24"/>
          <w:lang w:eastAsia="ru-RU"/>
        </w:rPr>
      </w:pPr>
    </w:p>
    <w:p w:rsidR="00696591" w:rsidRPr="00843D1D" w:rsidRDefault="00696591" w:rsidP="00C42266">
      <w:pPr>
        <w:tabs>
          <w:tab w:val="left" w:pos="3953"/>
        </w:tabs>
        <w:spacing w:after="0" w:line="240" w:lineRule="auto"/>
        <w:jc w:val="both"/>
        <w:rPr>
          <w:rFonts w:ascii="Times New Roman" w:eastAsia="Arial Unicode MS" w:hAnsi="Times New Roman" w:cs="Times New Roman"/>
          <w:sz w:val="24"/>
          <w:szCs w:val="24"/>
          <w:lang w:eastAsia="ru-RU"/>
        </w:rPr>
        <w:sectPr w:rsidR="00696591" w:rsidRPr="00843D1D" w:rsidSect="005B16B4">
          <w:pgSz w:w="11907" w:h="16840" w:code="9"/>
          <w:pgMar w:top="851" w:right="567" w:bottom="284" w:left="1701" w:header="720" w:footer="720" w:gutter="0"/>
          <w:cols w:space="720"/>
        </w:sectPr>
      </w:pPr>
    </w:p>
    <w:p w:rsidR="00696591" w:rsidRPr="00843D1D" w:rsidRDefault="0014143E" w:rsidP="00C42266">
      <w:pPr>
        <w:spacing w:after="0" w:line="240" w:lineRule="auto"/>
        <w:jc w:val="center"/>
        <w:rPr>
          <w:rFonts w:ascii="Times New Roman" w:hAnsi="Times New Roman" w:cs="Times New Roman"/>
          <w:b/>
          <w:sz w:val="28"/>
          <w:szCs w:val="28"/>
          <w:lang w:eastAsia="ru-RU"/>
        </w:rPr>
      </w:pPr>
      <w:r>
        <w:rPr>
          <w:rFonts w:ascii="Times New Roman" w:hAnsi="Times New Roman" w:cs="Times New Roman"/>
          <w:b/>
          <w:noProof/>
          <w:sz w:val="28"/>
          <w:szCs w:val="28"/>
          <w:lang w:eastAsia="ru-RU"/>
        </w:rPr>
        <w:lastRenderedPageBreak/>
        <w:pict>
          <v:rect id="Прямоугольник 10" o:spid="_x0000_s1035" style="position:absolute;left:0;text-align:left;margin-left:310.85pt;margin-top:-65.6pt;width:1in;height:33.9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" fillcolor="white [3212]" strokecolor="white [3212]" strokeweight="2pt"/>
        </w:pict>
      </w:r>
      <w:r w:rsidR="00696591" w:rsidRPr="00843D1D">
        <w:rPr>
          <w:rFonts w:ascii="Times New Roman" w:hAnsi="Times New Roman" w:cs="Times New Roman"/>
          <w:b/>
          <w:sz w:val="28"/>
          <w:szCs w:val="28"/>
          <w:lang w:eastAsia="ru-RU"/>
        </w:rPr>
        <w:t>РАЗДЕЛ</w:t>
      </w:r>
      <w:r w:rsidR="0074638F">
        <w:rPr>
          <w:rFonts w:ascii="Times New Roman" w:hAnsi="Times New Roman" w:cs="Times New Roman"/>
          <w:b/>
          <w:sz w:val="28"/>
          <w:szCs w:val="28"/>
          <w:lang w:eastAsia="ru-RU"/>
        </w:rPr>
        <w:t xml:space="preserve"> </w:t>
      </w:r>
      <w:r w:rsidR="00696591" w:rsidRPr="00843D1D">
        <w:rPr>
          <w:rFonts w:ascii="Times New Roman" w:hAnsi="Times New Roman" w:cs="Times New Roman"/>
          <w:b/>
          <w:sz w:val="28"/>
          <w:szCs w:val="28"/>
          <w:lang w:eastAsia="ru-RU"/>
        </w:rPr>
        <w:t>8. ПЕРСПЕКТИВНЫЕ ТОПЛИВНЫЕ БАЛАНСЫ</w:t>
      </w:r>
    </w:p>
    <w:p w:rsidR="00154FE2" w:rsidRDefault="00154FE2"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8.1. Перспективные топливные балансы для каждого источника тепловой энергии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по видам основного, резервного и аварийного топлива</w:t>
      </w:r>
    </w:p>
    <w:p w:rsidR="00154FE2" w:rsidRDefault="00154FE2" w:rsidP="00C42266">
      <w:pPr>
        <w:spacing w:after="0" w:line="240" w:lineRule="auto"/>
        <w:ind w:firstLine="708"/>
        <w:jc w:val="both"/>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Основной вид топлива является природный газ. Годовой расход топлива определяется по формуле:</w:t>
      </w:r>
    </w:p>
    <w:p w:rsidR="0074638F" w:rsidRDefault="0074638F" w:rsidP="00C42266">
      <w:pPr>
        <w:spacing w:after="0" w:line="240" w:lineRule="auto"/>
        <w:ind w:firstLine="708"/>
        <w:jc w:val="center"/>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8"/>
        <w:jc w:val="center"/>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B</w:t>
      </w:r>
      <w:proofErr w:type="gramStart"/>
      <w:r w:rsidRPr="00843D1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выр</w:t>
      </w:r>
      <w:r w:rsidRPr="00843D1D">
        <w:rPr>
          <w:rFonts w:ascii="Times New Roman" w:eastAsia="Arial Unicode MS" w:hAnsi="Times New Roman" w:cs="Times New Roman"/>
          <w:sz w:val="16"/>
          <w:szCs w:val="16"/>
          <w:lang w:eastAsia="ru-RU"/>
        </w:rPr>
        <w:t>х</w:t>
      </w:r>
      <w:r w:rsidRPr="00843D1D">
        <w:rPr>
          <w:rFonts w:ascii="Times New Roman" w:eastAsia="Arial Unicode MS" w:hAnsi="Times New Roman" w:cs="Times New Roman"/>
          <w:sz w:val="28"/>
          <w:szCs w:val="28"/>
          <w:lang w:eastAsia="ru-RU"/>
        </w:rPr>
        <w:t>10</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 (</w:t>
      </w:r>
      <w:r w:rsidRPr="00843D1D">
        <w:rPr>
          <w:rFonts w:ascii="Times New Roman" w:eastAsia="Arial Unicode MS" w:hAnsi="Times New Roman" w:cs="Times New Roman"/>
          <w:sz w:val="28"/>
          <w:szCs w:val="28"/>
          <w:lang w:val="en-US" w:eastAsia="ru-RU"/>
        </w:rPr>
        <w:t>Q</w:t>
      </w:r>
      <w:proofErr w:type="spellStart"/>
      <w:r w:rsidRPr="00843D1D">
        <w:rPr>
          <w:rFonts w:ascii="Times New Roman" w:eastAsia="Arial Unicode MS" w:hAnsi="Times New Roman" w:cs="Times New Roman"/>
          <w:sz w:val="28"/>
          <w:szCs w:val="28"/>
          <w:vertAlign w:val="subscript"/>
          <w:lang w:eastAsia="ru-RU"/>
        </w:rPr>
        <w:t>н</w:t>
      </w:r>
      <w:r w:rsidRPr="00843D1D">
        <w:rPr>
          <w:rFonts w:ascii="Times New Roman" w:eastAsia="Arial Unicode MS" w:hAnsi="Times New Roman" w:cs="Times New Roman"/>
          <w:sz w:val="16"/>
          <w:szCs w:val="16"/>
          <w:lang w:eastAsia="ru-RU"/>
        </w:rPr>
        <w:t>х</w:t>
      </w:r>
      <w:proofErr w:type="spellEnd"/>
      <w:r w:rsidRPr="00843D1D">
        <w:rPr>
          <w:rFonts w:ascii="Times New Roman" w:eastAsia="Arial Unicode MS" w:hAnsi="Times New Roman" w:cs="Times New Roman"/>
          <w:sz w:val="28"/>
          <w:szCs w:val="28"/>
          <w:lang w:eastAsia="ru-RU"/>
        </w:rPr>
        <w:t>β</w:t>
      </w:r>
      <w:r w:rsidRPr="00843D1D">
        <w:rPr>
          <w:rFonts w:ascii="Times New Roman" w:eastAsia="Arial Unicode MS" w:hAnsi="Times New Roman" w:cs="Times New Roman"/>
          <w:sz w:val="28"/>
          <w:szCs w:val="28"/>
          <w:vertAlign w:val="subscript"/>
          <w:lang w:eastAsia="ru-RU"/>
        </w:rPr>
        <w:t>к.а.</w:t>
      </w:r>
      <w:r w:rsidRPr="00843D1D">
        <w:rPr>
          <w:rFonts w:ascii="Times New Roman" w:eastAsia="Arial Unicode MS" w:hAnsi="Times New Roman" w:cs="Times New Roman"/>
          <w:sz w:val="28"/>
          <w:szCs w:val="28"/>
          <w:lang w:eastAsia="ru-RU"/>
        </w:rPr>
        <w:t>);</w:t>
      </w:r>
    </w:p>
    <w:p w:rsidR="0074638F"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где:</w:t>
      </w: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Q</w:t>
      </w:r>
      <w:proofErr w:type="spellStart"/>
      <w:r w:rsidRPr="00843D1D">
        <w:rPr>
          <w:rFonts w:ascii="Times New Roman" w:eastAsia="Arial Unicode MS" w:hAnsi="Times New Roman" w:cs="Times New Roman"/>
          <w:sz w:val="28"/>
          <w:szCs w:val="28"/>
          <w:vertAlign w:val="subscript"/>
          <w:lang w:eastAsia="ru-RU"/>
        </w:rPr>
        <w:t>выр</w:t>
      </w:r>
      <w:proofErr w:type="spellEnd"/>
      <w:r w:rsidR="0074638F">
        <w:rPr>
          <w:rFonts w:ascii="Times New Roman" w:eastAsia="Arial Unicode MS" w:hAnsi="Times New Roman" w:cs="Times New Roman"/>
          <w:sz w:val="28"/>
          <w:szCs w:val="28"/>
          <w:vertAlign w:val="subscript"/>
          <w:lang w:eastAsia="ru-RU"/>
        </w:rPr>
        <w:t xml:space="preserve"> </w:t>
      </w:r>
      <w:r w:rsidR="0074638F">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годовая выработка тепла;</w:t>
      </w:r>
    </w:p>
    <w:p w:rsidR="00E418A2" w:rsidRDefault="0014143E" w:rsidP="00BB7011">
      <w:pPr>
        <w:spacing w:after="0" w:line="240" w:lineRule="auto"/>
        <w:ind w:firstLine="708"/>
        <w:jc w:val="both"/>
        <w:rPr>
          <w:rFonts w:ascii="Times New Roman" w:eastAsia="Times New Roman" w:hAnsi="Times New Roman" w:cs="Times New Roman"/>
          <w:b/>
          <w:bCs/>
          <w:iCs/>
          <w:noProof/>
          <w:sz w:val="28"/>
          <w:szCs w:val="28"/>
          <w:lang w:eastAsia="ru-RU"/>
        </w:rPr>
      </w:pPr>
      <w:r>
        <w:rPr>
          <w:rFonts w:ascii="Times New Roman" w:hAnsi="Times New Roman" w:cs="Times New Roman"/>
          <w:b/>
          <w:iCs/>
          <w:noProof/>
          <w:sz w:val="28"/>
          <w:szCs w:val="28"/>
          <w:lang w:eastAsia="ru-RU"/>
        </w:rPr>
        <w:pict>
          <v:shape id="Поле 31" o:spid="_x0000_s1034" type="#_x0000_t202" style="position:absolute;left:0;text-align:left;margin-left:698.9pt;margin-top:14.45pt;width:31.85pt;height:35.6pt;z-index:25168588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" fillcolor="white [3201]" strokecolor="white [3212]" strokeweight=".5pt">
            <v:textbox style="layout-flow:vertical;mso-next-textbox:#Поле 31">
              <w:txbxContent>
                <w:p w:rsidR="0014143E" w:rsidRPr="00E418A2" w:rsidRDefault="0014143E">
                  <w:pPr>
                    <w:rPr>
                      <w:rFonts w:ascii="Times New Roman" w:hAnsi="Times New Roman" w:cs="Times New Roman"/>
                      <w:sz w:val="28"/>
                    </w:rPr>
                  </w:pPr>
                  <w:r>
                    <w:rPr>
                      <w:rFonts w:ascii="Times New Roman" w:hAnsi="Times New Roman" w:cs="Times New Roman"/>
                      <w:sz w:val="28"/>
                    </w:rPr>
                    <w:t>38</w:t>
                  </w:r>
                </w:p>
              </w:txbxContent>
            </v:textbox>
          </v:shape>
        </w:pict>
      </w:r>
      <w:r w:rsidR="00696591" w:rsidRPr="00843D1D">
        <w:rPr>
          <w:rFonts w:ascii="Times New Roman" w:eastAsia="Arial Unicode MS" w:hAnsi="Times New Roman" w:cs="Times New Roman"/>
          <w:sz w:val="28"/>
          <w:szCs w:val="28"/>
          <w:lang w:val="en-US" w:eastAsia="ru-RU"/>
        </w:rPr>
        <w:t>Q</w:t>
      </w:r>
      <w:r w:rsidR="00696591" w:rsidRPr="00843D1D">
        <w:rPr>
          <w:rFonts w:ascii="Times New Roman" w:eastAsia="Arial Unicode MS" w:hAnsi="Times New Roman" w:cs="Times New Roman"/>
          <w:sz w:val="28"/>
          <w:szCs w:val="28"/>
          <w:vertAlign w:val="subscript"/>
          <w:lang w:eastAsia="ru-RU"/>
        </w:rPr>
        <w:t>н</w:t>
      </w:r>
      <w:r w:rsidR="0074638F">
        <w:rPr>
          <w:rFonts w:ascii="Times New Roman" w:eastAsia="Arial Unicode MS" w:hAnsi="Times New Roman" w:cs="Times New Roman"/>
          <w:sz w:val="28"/>
          <w:szCs w:val="28"/>
          <w:lang w:eastAsia="ru-RU"/>
        </w:rPr>
        <w:t xml:space="preserve"> –</w:t>
      </w:r>
      <w:r w:rsidR="00696591" w:rsidRPr="00843D1D">
        <w:rPr>
          <w:rFonts w:ascii="Times New Roman" w:eastAsia="Arial Unicode MS" w:hAnsi="Times New Roman" w:cs="Times New Roman"/>
          <w:sz w:val="28"/>
          <w:szCs w:val="28"/>
          <w:lang w:eastAsia="ru-RU"/>
        </w:rPr>
        <w:t xml:space="preserve"> теплотворная способность топлива (природный газ – 8570</w:t>
      </w:r>
      <w:proofErr w:type="gramStart"/>
      <w:r w:rsidR="00696591" w:rsidRPr="00843D1D">
        <w:rPr>
          <w:rFonts w:ascii="Times New Roman" w:eastAsia="Arial Unicode MS" w:hAnsi="Times New Roman" w:cs="Times New Roman"/>
          <w:sz w:val="28"/>
          <w:szCs w:val="28"/>
          <w:lang w:eastAsia="ru-RU"/>
        </w:rPr>
        <w:t>,0</w:t>
      </w:r>
      <w:proofErr w:type="gramEnd"/>
      <w:r w:rsidR="00696591" w:rsidRPr="00843D1D">
        <w:rPr>
          <w:rFonts w:ascii="Times New Roman" w:eastAsia="Arial Unicode MS" w:hAnsi="Times New Roman" w:cs="Times New Roman"/>
          <w:sz w:val="28"/>
          <w:szCs w:val="28"/>
          <w:lang w:eastAsia="ru-RU"/>
        </w:rPr>
        <w:t xml:space="preserve"> ккал/м</w:t>
      </w:r>
      <w:r w:rsidR="00696591" w:rsidRPr="00843D1D">
        <w:rPr>
          <w:rFonts w:ascii="Times New Roman" w:eastAsia="Arial Unicode MS" w:hAnsi="Times New Roman" w:cs="Times New Roman"/>
          <w:sz w:val="28"/>
          <w:szCs w:val="28"/>
          <w:vertAlign w:val="superscript"/>
          <w:lang w:eastAsia="ru-RU"/>
        </w:rPr>
        <w:t xml:space="preserve">3 </w:t>
      </w:r>
      <w:r w:rsidR="00696591" w:rsidRPr="00843D1D">
        <w:rPr>
          <w:rFonts w:ascii="Times New Roman" w:eastAsia="Arial Unicode MS" w:hAnsi="Times New Roman" w:cs="Times New Roman"/>
          <w:sz w:val="28"/>
          <w:szCs w:val="28"/>
          <w:lang w:eastAsia="ru-RU"/>
        </w:rPr>
        <w:t>(0,0086 Гкал/м</w:t>
      </w:r>
      <w:r w:rsidR="00696591" w:rsidRPr="00843D1D">
        <w:rPr>
          <w:rFonts w:ascii="Times New Roman" w:eastAsia="Arial Unicode MS" w:hAnsi="Times New Roman" w:cs="Times New Roman"/>
          <w:sz w:val="28"/>
          <w:szCs w:val="28"/>
          <w:vertAlign w:val="superscript"/>
          <w:lang w:eastAsia="ru-RU"/>
        </w:rPr>
        <w:t>3</w:t>
      </w:r>
      <w:r w:rsidR="00696591" w:rsidRPr="00843D1D">
        <w:rPr>
          <w:rFonts w:ascii="Times New Roman" w:eastAsia="Arial Unicode MS" w:hAnsi="Times New Roman" w:cs="Times New Roman"/>
          <w:sz w:val="28"/>
          <w:szCs w:val="28"/>
          <w:lang w:eastAsia="ru-RU"/>
        </w:rPr>
        <w:t>).</w:t>
      </w:r>
      <w:bookmarkStart w:id="7" w:name="_Ref79324400"/>
      <w:r w:rsidR="00BB7011" w:rsidRPr="00BB7011">
        <w:rPr>
          <w:rFonts w:ascii="Times New Roman" w:eastAsia="Times New Roman" w:hAnsi="Times New Roman" w:cs="Times New Roman"/>
          <w:b/>
          <w:bCs/>
          <w:iCs/>
          <w:noProof/>
          <w:sz w:val="28"/>
          <w:szCs w:val="28"/>
          <w:lang w:eastAsia="ru-RU"/>
        </w:rPr>
        <w:t xml:space="preserve"> </w:t>
      </w:r>
    </w:p>
    <w:p w:rsidR="00E418A2" w:rsidRDefault="00E418A2" w:rsidP="00BB7011">
      <w:pPr>
        <w:spacing w:after="0" w:line="240" w:lineRule="auto"/>
        <w:ind w:firstLine="708"/>
        <w:jc w:val="both"/>
        <w:rPr>
          <w:rFonts w:ascii="Times New Roman" w:eastAsia="Times New Roman" w:hAnsi="Times New Roman" w:cs="Times New Roman"/>
          <w:b/>
          <w:bCs/>
          <w:iCs/>
          <w:noProof/>
          <w:sz w:val="28"/>
          <w:szCs w:val="28"/>
          <w:lang w:eastAsia="ru-RU"/>
        </w:rPr>
      </w:pPr>
    </w:p>
    <w:p w:rsidR="00C42266" w:rsidRPr="0074638F" w:rsidRDefault="00696591" w:rsidP="00E418A2">
      <w:pPr>
        <w:spacing w:after="0" w:line="240" w:lineRule="auto"/>
        <w:ind w:firstLine="708"/>
        <w:jc w:val="right"/>
        <w:rPr>
          <w:rFonts w:ascii="Times New Roman" w:hAnsi="Times New Roman" w:cs="Times New Roman"/>
          <w:iCs/>
          <w:sz w:val="28"/>
          <w:szCs w:val="28"/>
        </w:rPr>
      </w:pPr>
      <w:r w:rsidRPr="0074638F">
        <w:rPr>
          <w:rFonts w:ascii="Times New Roman" w:hAnsi="Times New Roman" w:cs="Times New Roman"/>
          <w:iCs/>
          <w:sz w:val="28"/>
          <w:szCs w:val="28"/>
        </w:rPr>
        <w:t xml:space="preserve">Таблица </w:t>
      </w:r>
      <w:bookmarkEnd w:id="7"/>
      <w:r w:rsidRPr="0074638F">
        <w:rPr>
          <w:rFonts w:ascii="Times New Roman" w:hAnsi="Times New Roman" w:cs="Times New Roman"/>
          <w:iCs/>
          <w:sz w:val="28"/>
          <w:szCs w:val="28"/>
        </w:rPr>
        <w:t>1</w:t>
      </w:r>
      <w:bookmarkStart w:id="8" w:name="_Hlk20410185"/>
      <w:r w:rsidR="00012B0F">
        <w:rPr>
          <w:rFonts w:ascii="Times New Roman" w:hAnsi="Times New Roman" w:cs="Times New Roman"/>
          <w:iCs/>
          <w:sz w:val="28"/>
          <w:szCs w:val="28"/>
        </w:rPr>
        <w:t>9</w:t>
      </w:r>
    </w:p>
    <w:p w:rsidR="00C42266" w:rsidRDefault="00C42266" w:rsidP="00C42266">
      <w:pPr>
        <w:keepNext/>
        <w:spacing w:after="0" w:line="240" w:lineRule="auto"/>
        <w:ind w:firstLine="709"/>
        <w:jc w:val="right"/>
        <w:rPr>
          <w:rFonts w:ascii="Times New Roman" w:hAnsi="Times New Roman" w:cs="Times New Roman"/>
          <w:b/>
          <w:iCs/>
          <w:sz w:val="28"/>
          <w:szCs w:val="28"/>
        </w:rPr>
      </w:pPr>
    </w:p>
    <w:p w:rsidR="00696591" w:rsidRDefault="00696591" w:rsidP="00C42266">
      <w:pPr>
        <w:keepNext/>
        <w:spacing w:after="0" w:line="240" w:lineRule="auto"/>
        <w:ind w:firstLine="709"/>
        <w:jc w:val="center"/>
        <w:rPr>
          <w:rFonts w:ascii="Times New Roman" w:eastAsia="Arial Unicode MS" w:hAnsi="Times New Roman" w:cs="Times New Roman"/>
          <w:b/>
          <w:sz w:val="28"/>
          <w:szCs w:val="28"/>
          <w:lang w:eastAsia="ru-RU"/>
        </w:rPr>
      </w:pPr>
      <w:r w:rsidRPr="00C42266">
        <w:rPr>
          <w:rFonts w:ascii="Times New Roman" w:eastAsia="Arial Unicode MS" w:hAnsi="Times New Roman" w:cs="Times New Roman"/>
          <w:b/>
          <w:sz w:val="28"/>
          <w:szCs w:val="28"/>
          <w:lang w:eastAsia="ru-RU"/>
        </w:rPr>
        <w:t xml:space="preserve">Максимально часовые и годовые расходы основного вида топлива источниками </w:t>
      </w:r>
      <w:bookmarkEnd w:id="8"/>
      <w:r w:rsidRPr="00C42266">
        <w:rPr>
          <w:rFonts w:ascii="Times New Roman" w:eastAsia="Arial Unicode MS" w:hAnsi="Times New Roman" w:cs="Times New Roman"/>
          <w:b/>
          <w:sz w:val="28"/>
          <w:szCs w:val="28"/>
          <w:lang w:eastAsia="ru-RU"/>
        </w:rPr>
        <w:t>тепловой энергии (существующее положение)</w:t>
      </w:r>
    </w:p>
    <w:p w:rsidR="00C42266" w:rsidRPr="00C42266" w:rsidRDefault="00C42266" w:rsidP="00C42266">
      <w:pPr>
        <w:keepNext/>
        <w:spacing w:after="0" w:line="240" w:lineRule="auto"/>
        <w:ind w:firstLine="709"/>
        <w:jc w:val="center"/>
        <w:rPr>
          <w:rFonts w:ascii="Times New Roman" w:eastAsia="Arial Unicode MS" w:hAnsi="Times New Roman" w:cs="Times New Roman"/>
          <w:b/>
          <w:sz w:val="28"/>
          <w:szCs w:val="28"/>
          <w:lang w:eastAsia="ru-RU"/>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065"/>
        <w:gridCol w:w="1417"/>
        <w:gridCol w:w="1418"/>
        <w:gridCol w:w="1417"/>
        <w:gridCol w:w="1101"/>
        <w:gridCol w:w="1309"/>
        <w:gridCol w:w="1948"/>
        <w:gridCol w:w="813"/>
        <w:gridCol w:w="1633"/>
      </w:tblGrid>
      <w:tr w:rsidR="00696591" w:rsidRPr="00C42266" w:rsidTr="00F907B3">
        <w:tc>
          <w:tcPr>
            <w:tcW w:w="595"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 </w:t>
            </w:r>
            <w:proofErr w:type="gramStart"/>
            <w:r w:rsidRPr="00C42266">
              <w:rPr>
                <w:rFonts w:ascii="Times New Roman" w:eastAsia="Arial Unicode MS" w:hAnsi="Times New Roman" w:cs="Times New Roman"/>
                <w:color w:val="000000"/>
                <w:sz w:val="24"/>
                <w:szCs w:val="24"/>
                <w:lang w:eastAsia="ru-RU"/>
              </w:rPr>
              <w:t>п</w:t>
            </w:r>
            <w:proofErr w:type="gramEnd"/>
            <w:r w:rsidRPr="00C42266">
              <w:rPr>
                <w:rFonts w:ascii="Times New Roman" w:eastAsia="Arial Unicode MS" w:hAnsi="Times New Roman" w:cs="Times New Roman"/>
                <w:color w:val="000000"/>
                <w:sz w:val="24"/>
                <w:szCs w:val="24"/>
                <w:lang w:eastAsia="ru-RU"/>
              </w:rPr>
              <w:t>/п</w:t>
            </w:r>
          </w:p>
        </w:tc>
        <w:tc>
          <w:tcPr>
            <w:tcW w:w="2065"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Наименование и адрес котельной</w:t>
            </w:r>
          </w:p>
        </w:tc>
        <w:tc>
          <w:tcPr>
            <w:tcW w:w="1417"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Установленная мощность, Гкал/</w:t>
            </w:r>
            <w:proofErr w:type="gramStart"/>
            <w:r w:rsidRPr="00C42266">
              <w:rPr>
                <w:rFonts w:ascii="Times New Roman" w:eastAsia="Arial Unicode MS" w:hAnsi="Times New Roman" w:cs="Times New Roman"/>
                <w:color w:val="000000"/>
                <w:sz w:val="24"/>
                <w:szCs w:val="24"/>
                <w:lang w:eastAsia="ru-RU"/>
              </w:rPr>
              <w:t>ч</w:t>
            </w:r>
            <w:proofErr w:type="gramEnd"/>
          </w:p>
        </w:tc>
        <w:tc>
          <w:tcPr>
            <w:tcW w:w="1418"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Основное топливо</w:t>
            </w:r>
          </w:p>
        </w:tc>
        <w:tc>
          <w:tcPr>
            <w:tcW w:w="1417"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Выработка </w:t>
            </w:r>
            <w:proofErr w:type="spellStart"/>
            <w:r w:rsidRPr="00C42266">
              <w:rPr>
                <w:rFonts w:ascii="Times New Roman" w:eastAsia="Arial Unicode MS" w:hAnsi="Times New Roman" w:cs="Times New Roman"/>
                <w:color w:val="000000"/>
                <w:sz w:val="24"/>
                <w:szCs w:val="24"/>
                <w:lang w:eastAsia="ru-RU"/>
              </w:rPr>
              <w:t>тепл</w:t>
            </w:r>
            <w:proofErr w:type="spellEnd"/>
            <w:r w:rsidRPr="00C42266">
              <w:rPr>
                <w:rFonts w:ascii="Times New Roman" w:eastAsia="Arial Unicode MS" w:hAnsi="Times New Roman" w:cs="Times New Roman"/>
                <w:color w:val="000000"/>
                <w:sz w:val="24"/>
                <w:szCs w:val="24"/>
                <w:lang w:eastAsia="ru-RU"/>
              </w:rPr>
              <w:t>-й энергии за год, Гкал/год</w:t>
            </w:r>
          </w:p>
        </w:tc>
        <w:tc>
          <w:tcPr>
            <w:tcW w:w="1101"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Годовой расход условного топлива, </w:t>
            </w:r>
            <w:proofErr w:type="spellStart"/>
            <w:r w:rsidRPr="00C42266">
              <w:rPr>
                <w:rFonts w:ascii="Times New Roman" w:eastAsia="Arial Unicode MS" w:hAnsi="Times New Roman" w:cs="Times New Roman"/>
                <w:color w:val="000000"/>
                <w:sz w:val="24"/>
                <w:szCs w:val="24"/>
                <w:lang w:eastAsia="ru-RU"/>
              </w:rPr>
              <w:t>т.у.</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w:t>
            </w:r>
          </w:p>
        </w:tc>
        <w:tc>
          <w:tcPr>
            <w:tcW w:w="1309"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Годовой расход натурального топлива (</w:t>
            </w:r>
            <w:proofErr w:type="spellStart"/>
            <w:r w:rsidRPr="00C42266">
              <w:rPr>
                <w:rFonts w:ascii="Times New Roman" w:eastAsia="Arial Unicode MS" w:hAnsi="Times New Roman" w:cs="Times New Roman"/>
                <w:color w:val="000000"/>
                <w:sz w:val="24"/>
                <w:szCs w:val="24"/>
                <w:lang w:eastAsia="ru-RU"/>
              </w:rPr>
              <w:t>т.н</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w:t>
            </w:r>
          </w:p>
        </w:tc>
        <w:tc>
          <w:tcPr>
            <w:tcW w:w="1948"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Удельный расход условного топлива на выработку тепла </w:t>
            </w:r>
            <w:proofErr w:type="spellStart"/>
            <w:r w:rsidRPr="00C42266">
              <w:rPr>
                <w:rFonts w:ascii="Times New Roman" w:eastAsia="Arial Unicode MS" w:hAnsi="Times New Roman" w:cs="Times New Roman"/>
                <w:color w:val="000000"/>
                <w:sz w:val="24"/>
                <w:szCs w:val="24"/>
                <w:lang w:eastAsia="ru-RU"/>
              </w:rPr>
              <w:t>кг</w:t>
            </w:r>
            <w:proofErr w:type="gramStart"/>
            <w:r w:rsidRPr="00C42266">
              <w:rPr>
                <w:rFonts w:ascii="Times New Roman" w:eastAsia="Arial Unicode MS" w:hAnsi="Times New Roman" w:cs="Times New Roman"/>
                <w:color w:val="000000"/>
                <w:sz w:val="24"/>
                <w:szCs w:val="24"/>
                <w:lang w:eastAsia="ru-RU"/>
              </w:rPr>
              <w:t>.у</w:t>
            </w:r>
            <w:proofErr w:type="gramEnd"/>
            <w:r w:rsidRPr="00C42266">
              <w:rPr>
                <w:rFonts w:ascii="Times New Roman" w:eastAsia="Arial Unicode MS" w:hAnsi="Times New Roman" w:cs="Times New Roman"/>
                <w:color w:val="000000"/>
                <w:sz w:val="24"/>
                <w:szCs w:val="24"/>
                <w:lang w:eastAsia="ru-RU"/>
              </w:rPr>
              <w:t>.т</w:t>
            </w:r>
            <w:proofErr w:type="spellEnd"/>
            <w:r w:rsidRPr="00C42266">
              <w:rPr>
                <w:rFonts w:ascii="Times New Roman" w:eastAsia="Arial Unicode MS" w:hAnsi="Times New Roman" w:cs="Times New Roman"/>
                <w:color w:val="000000"/>
                <w:sz w:val="24"/>
                <w:szCs w:val="24"/>
                <w:lang w:eastAsia="ru-RU"/>
              </w:rPr>
              <w:t>./Гкал</w:t>
            </w:r>
          </w:p>
        </w:tc>
        <w:tc>
          <w:tcPr>
            <w:tcW w:w="813"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КПД, %</w:t>
            </w:r>
          </w:p>
        </w:tc>
        <w:tc>
          <w:tcPr>
            <w:tcW w:w="1633"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Максимальный часовой расход топлива, </w:t>
            </w:r>
            <w:proofErr w:type="spellStart"/>
            <w:r w:rsidRPr="00C42266">
              <w:rPr>
                <w:rFonts w:ascii="Times New Roman" w:eastAsia="Arial Unicode MS" w:hAnsi="Times New Roman" w:cs="Times New Roman"/>
                <w:color w:val="000000"/>
                <w:sz w:val="24"/>
                <w:szCs w:val="24"/>
                <w:lang w:eastAsia="ru-RU"/>
              </w:rPr>
              <w:t>т.н</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/ч, тыс.м3/ч</w:t>
            </w:r>
          </w:p>
        </w:tc>
      </w:tr>
      <w:tr w:rsidR="0089562B" w:rsidRPr="00C42266" w:rsidTr="00F907B3">
        <w:tc>
          <w:tcPr>
            <w:tcW w:w="595"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p>
        </w:tc>
        <w:tc>
          <w:tcPr>
            <w:tcW w:w="2065"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417"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418"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417"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101"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309"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633"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F907B3" w:rsidRPr="00C42266" w:rsidTr="00F907B3">
        <w:trPr>
          <w:trHeight w:val="395"/>
        </w:trPr>
        <w:tc>
          <w:tcPr>
            <w:tcW w:w="595" w:type="dxa"/>
            <w:shd w:val="clear" w:color="auto" w:fill="auto"/>
          </w:tcPr>
          <w:p w:rsidR="00F907B3" w:rsidRPr="00F907B3" w:rsidRDefault="00F907B3" w:rsidP="00F907B3">
            <w:pPr>
              <w:spacing w:after="0" w:line="240" w:lineRule="auto"/>
              <w:jc w:val="center"/>
              <w:rPr>
                <w:rFonts w:ascii="Times New Roman" w:eastAsia="Arial Unicode MS" w:hAnsi="Times New Roman" w:cs="Times New Roman"/>
                <w:color w:val="000000"/>
                <w:sz w:val="24"/>
                <w:szCs w:val="24"/>
                <w:lang w:eastAsia="ru-RU"/>
              </w:rPr>
            </w:pPr>
            <w:r w:rsidRPr="00F907B3">
              <w:rPr>
                <w:rFonts w:ascii="Times New Roman" w:eastAsia="Arial Unicode MS" w:hAnsi="Times New Roman" w:cs="Times New Roman"/>
                <w:color w:val="000000"/>
                <w:sz w:val="24"/>
                <w:szCs w:val="24"/>
                <w:lang w:eastAsia="ru-RU"/>
              </w:rPr>
              <w:t>1</w:t>
            </w:r>
          </w:p>
        </w:tc>
        <w:tc>
          <w:tcPr>
            <w:tcW w:w="2065" w:type="dxa"/>
            <w:shd w:val="clear" w:color="auto" w:fill="auto"/>
          </w:tcPr>
          <w:p w:rsidR="00F907B3" w:rsidRPr="00F907B3" w:rsidRDefault="00F907B3" w:rsidP="00F907B3">
            <w:pPr>
              <w:pStyle w:val="a9"/>
              <w:spacing w:after="0"/>
              <w:ind w:left="0"/>
              <w:jc w:val="center"/>
              <w:rPr>
                <w:rFonts w:ascii="Times New Roman" w:hAnsi="Times New Roman" w:cs="Times New Roman"/>
                <w:sz w:val="24"/>
                <w:szCs w:val="24"/>
                <w:lang w:eastAsia="ru-RU"/>
              </w:rPr>
            </w:pPr>
            <w:r w:rsidRPr="00F907B3">
              <w:rPr>
                <w:rFonts w:ascii="Times New Roman" w:hAnsi="Times New Roman" w:cs="Times New Roman"/>
                <w:sz w:val="24"/>
                <w:szCs w:val="24"/>
                <w:lang w:eastAsia="ru-RU"/>
              </w:rPr>
              <w:t>Котельная № 15,</w:t>
            </w:r>
          </w:p>
          <w:p w:rsidR="00F907B3" w:rsidRPr="00F907B3" w:rsidRDefault="00F907B3" w:rsidP="00F907B3">
            <w:pPr>
              <w:pStyle w:val="a9"/>
              <w:spacing w:after="0"/>
              <w:ind w:left="0"/>
              <w:jc w:val="center"/>
              <w:rPr>
                <w:rFonts w:ascii="Times New Roman" w:hAnsi="Times New Roman" w:cs="Times New Roman"/>
                <w:sz w:val="24"/>
                <w:szCs w:val="24"/>
                <w:lang w:eastAsia="ru-RU"/>
              </w:rPr>
            </w:pPr>
            <w:proofErr w:type="spellStart"/>
            <w:r w:rsidRPr="00F907B3">
              <w:rPr>
                <w:rFonts w:ascii="Times New Roman" w:hAnsi="Times New Roman" w:cs="Times New Roman"/>
                <w:sz w:val="24"/>
                <w:szCs w:val="24"/>
                <w:lang w:eastAsia="ru-RU"/>
              </w:rPr>
              <w:t>хут</w:t>
            </w:r>
            <w:proofErr w:type="spellEnd"/>
            <w:r w:rsidRPr="00F907B3">
              <w:rPr>
                <w:rFonts w:ascii="Times New Roman" w:hAnsi="Times New Roman" w:cs="Times New Roman"/>
                <w:sz w:val="24"/>
                <w:szCs w:val="24"/>
                <w:lang w:eastAsia="ru-RU"/>
              </w:rPr>
              <w:t>. Садовый,</w:t>
            </w:r>
          </w:p>
          <w:p w:rsidR="00F907B3" w:rsidRPr="00F907B3" w:rsidRDefault="00F907B3" w:rsidP="00F907B3">
            <w:pPr>
              <w:pStyle w:val="a9"/>
              <w:spacing w:after="0"/>
              <w:ind w:left="0"/>
              <w:jc w:val="center"/>
              <w:rPr>
                <w:rFonts w:ascii="Times New Roman" w:hAnsi="Times New Roman" w:cs="Times New Roman"/>
                <w:sz w:val="24"/>
                <w:szCs w:val="24"/>
                <w:lang w:eastAsia="ru-RU"/>
              </w:rPr>
            </w:pPr>
            <w:r w:rsidRPr="00F907B3">
              <w:rPr>
                <w:rFonts w:ascii="Times New Roman" w:hAnsi="Times New Roman" w:cs="Times New Roman"/>
                <w:sz w:val="24"/>
                <w:szCs w:val="24"/>
                <w:lang w:eastAsia="ru-RU"/>
              </w:rPr>
              <w:t>ул. Первомайская, 8</w:t>
            </w:r>
          </w:p>
        </w:tc>
        <w:tc>
          <w:tcPr>
            <w:tcW w:w="1417" w:type="dxa"/>
            <w:shd w:val="clear" w:color="auto" w:fill="auto"/>
          </w:tcPr>
          <w:p w:rsidR="00F907B3" w:rsidRPr="00F907B3" w:rsidRDefault="00F907B3" w:rsidP="00F907B3">
            <w:pPr>
              <w:spacing w:after="0" w:line="240" w:lineRule="auto"/>
              <w:jc w:val="center"/>
              <w:rPr>
                <w:rFonts w:ascii="Times New Roman" w:hAnsi="Times New Roman" w:cs="Times New Roman"/>
                <w:color w:val="000000"/>
                <w:sz w:val="24"/>
                <w:szCs w:val="24"/>
                <w:lang w:eastAsia="ru-RU"/>
              </w:rPr>
            </w:pPr>
            <w:r w:rsidRPr="00F907B3">
              <w:rPr>
                <w:rFonts w:ascii="Times New Roman" w:hAnsi="Times New Roman" w:cs="Times New Roman"/>
                <w:color w:val="000000"/>
                <w:sz w:val="24"/>
                <w:szCs w:val="24"/>
                <w:lang w:eastAsia="ru-RU"/>
              </w:rPr>
              <w:t>6,45</w:t>
            </w:r>
          </w:p>
        </w:tc>
        <w:tc>
          <w:tcPr>
            <w:tcW w:w="1418" w:type="dxa"/>
            <w:shd w:val="clear" w:color="auto" w:fill="auto"/>
          </w:tcPr>
          <w:p w:rsidR="00F907B3" w:rsidRPr="00F907B3" w:rsidRDefault="00F907B3" w:rsidP="00F907B3">
            <w:pPr>
              <w:spacing w:after="0"/>
              <w:jc w:val="center"/>
              <w:rPr>
                <w:rFonts w:ascii="Times New Roman" w:eastAsia="Arial Unicode MS" w:hAnsi="Times New Roman" w:cs="Times New Roman"/>
                <w:color w:val="000000" w:themeColor="text1"/>
                <w:sz w:val="24"/>
                <w:szCs w:val="24"/>
                <w:lang w:eastAsia="ru-RU"/>
              </w:rPr>
            </w:pPr>
            <w:r w:rsidRPr="00F907B3">
              <w:rPr>
                <w:rFonts w:ascii="Times New Roman" w:eastAsia="Arial Unicode MS" w:hAnsi="Times New Roman" w:cs="Times New Roman"/>
                <w:color w:val="000000" w:themeColor="text1"/>
                <w:sz w:val="24"/>
                <w:szCs w:val="24"/>
                <w:lang w:eastAsia="ru-RU"/>
              </w:rPr>
              <w:t>Природный газ</w:t>
            </w:r>
          </w:p>
        </w:tc>
        <w:tc>
          <w:tcPr>
            <w:tcW w:w="1417" w:type="dxa"/>
            <w:shd w:val="clear" w:color="auto" w:fill="auto"/>
          </w:tcPr>
          <w:p w:rsidR="00F907B3" w:rsidRPr="00F907B3" w:rsidRDefault="00F907B3" w:rsidP="00F907B3">
            <w:pPr>
              <w:spacing w:after="0" w:line="240" w:lineRule="auto"/>
              <w:jc w:val="center"/>
              <w:rPr>
                <w:rFonts w:ascii="Times New Roman" w:hAnsi="Times New Roman" w:cs="Times New Roman"/>
                <w:color w:val="000000"/>
                <w:sz w:val="24"/>
                <w:szCs w:val="24"/>
                <w:lang w:eastAsia="ru-RU"/>
              </w:rPr>
            </w:pPr>
            <w:r w:rsidRPr="00F907B3">
              <w:rPr>
                <w:rFonts w:ascii="Times New Roman" w:hAnsi="Times New Roman" w:cs="Times New Roman"/>
                <w:color w:val="000000"/>
                <w:sz w:val="24"/>
                <w:szCs w:val="24"/>
                <w:lang w:eastAsia="ru-RU"/>
              </w:rPr>
              <w:t>1366,65</w:t>
            </w:r>
          </w:p>
        </w:tc>
        <w:tc>
          <w:tcPr>
            <w:tcW w:w="1101" w:type="dxa"/>
            <w:shd w:val="clear" w:color="auto" w:fill="auto"/>
          </w:tcPr>
          <w:p w:rsidR="00F907B3" w:rsidRPr="00F907B3" w:rsidRDefault="00F907B3" w:rsidP="00F907B3">
            <w:pPr>
              <w:spacing w:after="0" w:line="240" w:lineRule="auto"/>
              <w:jc w:val="center"/>
              <w:rPr>
                <w:rFonts w:ascii="Times New Roman" w:hAnsi="Times New Roman" w:cs="Times New Roman"/>
                <w:sz w:val="24"/>
                <w:szCs w:val="24"/>
                <w:lang w:eastAsia="ru-RU"/>
              </w:rPr>
            </w:pPr>
            <w:r w:rsidRPr="00F907B3">
              <w:rPr>
                <w:rFonts w:ascii="Times New Roman" w:hAnsi="Times New Roman" w:cs="Times New Roman"/>
                <w:sz w:val="24"/>
                <w:szCs w:val="24"/>
                <w:lang w:eastAsia="ru-RU"/>
              </w:rPr>
              <w:t>189,29</w:t>
            </w:r>
          </w:p>
        </w:tc>
        <w:tc>
          <w:tcPr>
            <w:tcW w:w="1309" w:type="dxa"/>
            <w:shd w:val="clear" w:color="auto" w:fill="auto"/>
          </w:tcPr>
          <w:p w:rsidR="00F907B3" w:rsidRPr="00F907B3" w:rsidRDefault="00F907B3" w:rsidP="00F907B3">
            <w:pPr>
              <w:spacing w:after="0" w:line="240" w:lineRule="auto"/>
              <w:jc w:val="center"/>
              <w:rPr>
                <w:rFonts w:ascii="Times New Roman" w:hAnsi="Times New Roman" w:cs="Times New Roman"/>
                <w:sz w:val="24"/>
                <w:szCs w:val="24"/>
                <w:lang w:eastAsia="ru-RU"/>
              </w:rPr>
            </w:pPr>
            <w:r w:rsidRPr="00F907B3">
              <w:rPr>
                <w:rFonts w:ascii="Times New Roman" w:hAnsi="Times New Roman" w:cs="Times New Roman"/>
                <w:sz w:val="24"/>
                <w:szCs w:val="24"/>
              </w:rPr>
              <w:t>229,222</w:t>
            </w:r>
          </w:p>
        </w:tc>
        <w:tc>
          <w:tcPr>
            <w:tcW w:w="1948" w:type="dxa"/>
            <w:shd w:val="clear" w:color="auto" w:fill="auto"/>
          </w:tcPr>
          <w:p w:rsidR="00F907B3" w:rsidRPr="00F907B3" w:rsidRDefault="00F907B3" w:rsidP="00F907B3">
            <w:pPr>
              <w:spacing w:after="0" w:line="240" w:lineRule="auto"/>
              <w:jc w:val="center"/>
              <w:rPr>
                <w:rFonts w:ascii="Times New Roman" w:hAnsi="Times New Roman" w:cs="Times New Roman"/>
                <w:sz w:val="24"/>
                <w:szCs w:val="24"/>
                <w:lang w:eastAsia="ru-RU"/>
              </w:rPr>
            </w:pPr>
            <w:r w:rsidRPr="00F907B3">
              <w:rPr>
                <w:rFonts w:ascii="Times New Roman" w:hAnsi="Times New Roman" w:cs="Times New Roman"/>
                <w:sz w:val="24"/>
                <w:szCs w:val="24"/>
              </w:rPr>
              <w:t>258,693</w:t>
            </w:r>
          </w:p>
        </w:tc>
        <w:tc>
          <w:tcPr>
            <w:tcW w:w="813" w:type="dxa"/>
            <w:shd w:val="clear" w:color="auto" w:fill="auto"/>
          </w:tcPr>
          <w:p w:rsidR="00F907B3" w:rsidRPr="00F907B3" w:rsidRDefault="00F907B3" w:rsidP="00F907B3">
            <w:pPr>
              <w:spacing w:after="0"/>
              <w:jc w:val="center"/>
              <w:rPr>
                <w:rFonts w:ascii="Times New Roman" w:eastAsia="Arial Unicode MS" w:hAnsi="Times New Roman" w:cs="Times New Roman"/>
                <w:color w:val="000000"/>
                <w:sz w:val="24"/>
                <w:szCs w:val="24"/>
                <w:lang w:eastAsia="ru-RU"/>
              </w:rPr>
            </w:pPr>
            <w:r w:rsidRPr="00F907B3">
              <w:rPr>
                <w:rFonts w:ascii="Times New Roman" w:eastAsia="Arial Unicode MS" w:hAnsi="Times New Roman" w:cs="Times New Roman"/>
                <w:color w:val="000000"/>
                <w:sz w:val="24"/>
                <w:szCs w:val="24"/>
                <w:lang w:eastAsia="ru-RU"/>
              </w:rPr>
              <w:t>92</w:t>
            </w:r>
          </w:p>
        </w:tc>
        <w:tc>
          <w:tcPr>
            <w:tcW w:w="1633" w:type="dxa"/>
            <w:shd w:val="clear" w:color="auto" w:fill="auto"/>
          </w:tcPr>
          <w:p w:rsidR="00F907B3" w:rsidRPr="00F907B3" w:rsidRDefault="00F907B3" w:rsidP="00F907B3">
            <w:pPr>
              <w:spacing w:after="0" w:line="240" w:lineRule="auto"/>
              <w:jc w:val="center"/>
              <w:rPr>
                <w:rFonts w:ascii="Times New Roman" w:hAnsi="Times New Roman" w:cs="Times New Roman"/>
                <w:color w:val="000000"/>
                <w:sz w:val="24"/>
                <w:szCs w:val="24"/>
                <w:lang w:eastAsia="ru-RU"/>
              </w:rPr>
            </w:pPr>
            <w:r w:rsidRPr="00F907B3">
              <w:rPr>
                <w:rFonts w:ascii="Times New Roman" w:hAnsi="Times New Roman" w:cs="Times New Roman"/>
                <w:color w:val="000000"/>
                <w:sz w:val="24"/>
                <w:szCs w:val="24"/>
                <w:lang w:eastAsia="ru-RU"/>
              </w:rPr>
              <w:t>0,065</w:t>
            </w:r>
          </w:p>
        </w:tc>
      </w:tr>
      <w:tr w:rsidR="00F907B3" w:rsidRPr="00C42266" w:rsidTr="00F907B3">
        <w:trPr>
          <w:trHeight w:val="395"/>
        </w:trPr>
        <w:tc>
          <w:tcPr>
            <w:tcW w:w="595" w:type="dxa"/>
            <w:shd w:val="clear" w:color="auto" w:fill="auto"/>
          </w:tcPr>
          <w:p w:rsidR="00F907B3" w:rsidRPr="00F907B3" w:rsidRDefault="00F907B3" w:rsidP="00F907B3">
            <w:pPr>
              <w:spacing w:after="0" w:line="240" w:lineRule="auto"/>
              <w:jc w:val="center"/>
              <w:rPr>
                <w:rFonts w:ascii="Times New Roman" w:eastAsia="Arial Unicode MS" w:hAnsi="Times New Roman" w:cs="Times New Roman"/>
                <w:color w:val="000000"/>
                <w:sz w:val="24"/>
                <w:szCs w:val="24"/>
                <w:lang w:eastAsia="ru-RU"/>
              </w:rPr>
            </w:pPr>
            <w:r w:rsidRPr="00F907B3">
              <w:rPr>
                <w:rFonts w:ascii="Times New Roman" w:eastAsia="Arial Unicode MS" w:hAnsi="Times New Roman" w:cs="Times New Roman"/>
                <w:color w:val="000000"/>
                <w:sz w:val="24"/>
                <w:szCs w:val="24"/>
                <w:lang w:eastAsia="ru-RU"/>
              </w:rPr>
              <w:t>2</w:t>
            </w:r>
          </w:p>
        </w:tc>
        <w:tc>
          <w:tcPr>
            <w:tcW w:w="2065" w:type="dxa"/>
            <w:shd w:val="clear" w:color="auto" w:fill="auto"/>
          </w:tcPr>
          <w:p w:rsidR="00F907B3" w:rsidRPr="00F907B3" w:rsidRDefault="00F907B3"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Котельная № 25,</w:t>
            </w:r>
          </w:p>
          <w:p w:rsidR="00F907B3" w:rsidRPr="00F907B3" w:rsidRDefault="00F907B3"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 xml:space="preserve">с. </w:t>
            </w:r>
            <w:proofErr w:type="spellStart"/>
            <w:r w:rsidRPr="00F907B3">
              <w:rPr>
                <w:rFonts w:ascii="Times New Roman" w:hAnsi="Times New Roman" w:cs="Times New Roman"/>
                <w:sz w:val="24"/>
                <w:szCs w:val="24"/>
              </w:rPr>
              <w:t>Кеслерово</w:t>
            </w:r>
            <w:proofErr w:type="spellEnd"/>
            <w:r w:rsidRPr="00F907B3">
              <w:rPr>
                <w:rFonts w:ascii="Times New Roman" w:hAnsi="Times New Roman" w:cs="Times New Roman"/>
                <w:sz w:val="24"/>
                <w:szCs w:val="24"/>
              </w:rPr>
              <w:t>,</w:t>
            </w:r>
          </w:p>
          <w:p w:rsidR="00F907B3" w:rsidRPr="00F907B3" w:rsidRDefault="00F907B3"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ул. Гастелло, 62</w:t>
            </w:r>
          </w:p>
        </w:tc>
        <w:tc>
          <w:tcPr>
            <w:tcW w:w="1417" w:type="dxa"/>
            <w:shd w:val="clear" w:color="auto" w:fill="auto"/>
          </w:tcPr>
          <w:p w:rsidR="00F907B3" w:rsidRPr="00F907B3" w:rsidRDefault="00F907B3"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0,208</w:t>
            </w:r>
          </w:p>
        </w:tc>
        <w:tc>
          <w:tcPr>
            <w:tcW w:w="1418" w:type="dxa"/>
            <w:shd w:val="clear" w:color="auto" w:fill="auto"/>
          </w:tcPr>
          <w:p w:rsidR="00F907B3" w:rsidRPr="00F907B3" w:rsidRDefault="00F907B3" w:rsidP="00F907B3">
            <w:pPr>
              <w:spacing w:after="0"/>
              <w:jc w:val="center"/>
              <w:rPr>
                <w:rFonts w:ascii="Times New Roman" w:eastAsia="Arial Unicode MS" w:hAnsi="Times New Roman" w:cs="Times New Roman"/>
                <w:color w:val="000000" w:themeColor="text1"/>
                <w:sz w:val="24"/>
                <w:szCs w:val="24"/>
                <w:lang w:eastAsia="ru-RU"/>
              </w:rPr>
            </w:pPr>
            <w:r w:rsidRPr="00F907B3">
              <w:rPr>
                <w:rFonts w:ascii="Times New Roman" w:eastAsia="Arial Unicode MS" w:hAnsi="Times New Roman" w:cs="Times New Roman"/>
                <w:color w:val="000000" w:themeColor="text1"/>
                <w:sz w:val="24"/>
                <w:szCs w:val="24"/>
                <w:lang w:eastAsia="ru-RU"/>
              </w:rPr>
              <w:t>Дизельное топливо</w:t>
            </w:r>
          </w:p>
        </w:tc>
        <w:tc>
          <w:tcPr>
            <w:tcW w:w="1417" w:type="dxa"/>
            <w:shd w:val="clear" w:color="auto" w:fill="auto"/>
          </w:tcPr>
          <w:p w:rsidR="00F907B3" w:rsidRPr="00F907B3" w:rsidRDefault="00F907B3"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247,76</w:t>
            </w:r>
          </w:p>
        </w:tc>
        <w:tc>
          <w:tcPr>
            <w:tcW w:w="1101" w:type="dxa"/>
            <w:shd w:val="clear" w:color="auto" w:fill="auto"/>
          </w:tcPr>
          <w:p w:rsidR="00F907B3" w:rsidRPr="00F907B3" w:rsidRDefault="00F907B3" w:rsidP="00F907B3">
            <w:pPr>
              <w:spacing w:after="0"/>
              <w:jc w:val="center"/>
              <w:rPr>
                <w:rFonts w:ascii="Times New Roman" w:hAnsi="Times New Roman" w:cs="Times New Roman"/>
                <w:color w:val="000000" w:themeColor="text1"/>
                <w:sz w:val="24"/>
                <w:szCs w:val="24"/>
              </w:rPr>
            </w:pPr>
            <w:r w:rsidRPr="00F907B3">
              <w:rPr>
                <w:rFonts w:ascii="Times New Roman" w:hAnsi="Times New Roman" w:cs="Times New Roman"/>
                <w:color w:val="000000" w:themeColor="text1"/>
                <w:sz w:val="24"/>
                <w:szCs w:val="24"/>
              </w:rPr>
              <w:t>186,43</w:t>
            </w:r>
          </w:p>
        </w:tc>
        <w:tc>
          <w:tcPr>
            <w:tcW w:w="1309" w:type="dxa"/>
            <w:shd w:val="clear" w:color="auto" w:fill="auto"/>
          </w:tcPr>
          <w:p w:rsidR="00F907B3" w:rsidRPr="00F907B3" w:rsidRDefault="00F907B3"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31,855</w:t>
            </w:r>
          </w:p>
        </w:tc>
        <w:tc>
          <w:tcPr>
            <w:tcW w:w="1948" w:type="dxa"/>
            <w:shd w:val="clear" w:color="auto" w:fill="auto"/>
          </w:tcPr>
          <w:p w:rsidR="00F907B3" w:rsidRPr="00F907B3" w:rsidRDefault="00F907B3"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46,190</w:t>
            </w:r>
          </w:p>
        </w:tc>
        <w:tc>
          <w:tcPr>
            <w:tcW w:w="813" w:type="dxa"/>
            <w:shd w:val="clear" w:color="auto" w:fill="auto"/>
          </w:tcPr>
          <w:p w:rsidR="00F907B3" w:rsidRPr="00F907B3" w:rsidRDefault="00F907B3" w:rsidP="00F907B3">
            <w:pPr>
              <w:spacing w:after="0"/>
              <w:jc w:val="center"/>
              <w:rPr>
                <w:rFonts w:ascii="Times New Roman" w:eastAsia="Arial Unicode MS" w:hAnsi="Times New Roman" w:cs="Times New Roman"/>
                <w:color w:val="000000"/>
                <w:sz w:val="24"/>
                <w:szCs w:val="24"/>
                <w:lang w:eastAsia="ru-RU"/>
              </w:rPr>
            </w:pPr>
            <w:r w:rsidRPr="00F907B3">
              <w:rPr>
                <w:rFonts w:ascii="Times New Roman" w:eastAsia="Arial Unicode MS" w:hAnsi="Times New Roman" w:cs="Times New Roman"/>
                <w:color w:val="000000"/>
                <w:sz w:val="24"/>
                <w:szCs w:val="24"/>
                <w:lang w:eastAsia="ru-RU"/>
              </w:rPr>
              <w:t>92</w:t>
            </w:r>
          </w:p>
        </w:tc>
        <w:tc>
          <w:tcPr>
            <w:tcW w:w="1633" w:type="dxa"/>
            <w:shd w:val="clear" w:color="auto" w:fill="auto"/>
          </w:tcPr>
          <w:p w:rsidR="00F907B3" w:rsidRPr="00F907B3" w:rsidRDefault="00F907B3"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0,009</w:t>
            </w:r>
          </w:p>
        </w:tc>
      </w:tr>
      <w:tr w:rsidR="003A3F40" w:rsidRPr="00C42266" w:rsidTr="00B403A9">
        <w:trPr>
          <w:trHeight w:val="395"/>
        </w:trPr>
        <w:tc>
          <w:tcPr>
            <w:tcW w:w="595"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lastRenderedPageBreak/>
              <w:t>1</w:t>
            </w:r>
          </w:p>
        </w:tc>
        <w:tc>
          <w:tcPr>
            <w:tcW w:w="2065"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417"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418"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417"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101"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309"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633"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3A3F40" w:rsidRPr="00C42266" w:rsidTr="00F907B3">
        <w:trPr>
          <w:trHeight w:val="395"/>
        </w:trPr>
        <w:tc>
          <w:tcPr>
            <w:tcW w:w="595" w:type="dxa"/>
            <w:shd w:val="clear" w:color="auto" w:fill="auto"/>
          </w:tcPr>
          <w:p w:rsidR="003A3F40" w:rsidRPr="00F907B3" w:rsidRDefault="003A3F40" w:rsidP="00F907B3">
            <w:pPr>
              <w:spacing w:after="0" w:line="240" w:lineRule="auto"/>
              <w:jc w:val="center"/>
              <w:rPr>
                <w:rFonts w:ascii="Times New Roman" w:eastAsia="Arial Unicode MS" w:hAnsi="Times New Roman" w:cs="Times New Roman"/>
                <w:color w:val="000000"/>
                <w:sz w:val="24"/>
                <w:szCs w:val="24"/>
                <w:lang w:eastAsia="ru-RU"/>
              </w:rPr>
            </w:pPr>
            <w:r>
              <w:br w:type="page"/>
            </w:r>
            <w:r w:rsidRPr="00F907B3">
              <w:rPr>
                <w:rFonts w:ascii="Times New Roman" w:eastAsia="Arial Unicode MS" w:hAnsi="Times New Roman" w:cs="Times New Roman"/>
                <w:color w:val="000000"/>
                <w:sz w:val="24"/>
                <w:szCs w:val="24"/>
                <w:lang w:eastAsia="ru-RU"/>
              </w:rPr>
              <w:t>3</w:t>
            </w:r>
          </w:p>
        </w:tc>
        <w:tc>
          <w:tcPr>
            <w:tcW w:w="2065" w:type="dxa"/>
            <w:shd w:val="clear" w:color="auto" w:fill="auto"/>
          </w:tcPr>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Котельная № 30,</w:t>
            </w:r>
          </w:p>
          <w:p w:rsidR="003A3F40" w:rsidRPr="00F907B3" w:rsidRDefault="003A3F40" w:rsidP="00F907B3">
            <w:pPr>
              <w:spacing w:after="0"/>
              <w:jc w:val="center"/>
              <w:rPr>
                <w:rFonts w:ascii="Times New Roman" w:hAnsi="Times New Roman" w:cs="Times New Roman"/>
                <w:sz w:val="24"/>
                <w:szCs w:val="24"/>
              </w:rPr>
            </w:pPr>
            <w:proofErr w:type="spellStart"/>
            <w:r w:rsidRPr="00F907B3">
              <w:rPr>
                <w:rFonts w:ascii="Times New Roman" w:hAnsi="Times New Roman" w:cs="Times New Roman"/>
                <w:sz w:val="24"/>
                <w:szCs w:val="24"/>
              </w:rPr>
              <w:t>хут</w:t>
            </w:r>
            <w:proofErr w:type="spellEnd"/>
            <w:r w:rsidRPr="00F907B3">
              <w:rPr>
                <w:rFonts w:ascii="Times New Roman" w:hAnsi="Times New Roman" w:cs="Times New Roman"/>
                <w:sz w:val="24"/>
                <w:szCs w:val="24"/>
              </w:rPr>
              <w:t>. Павловский,</w:t>
            </w:r>
          </w:p>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ул. Молодежная,</w:t>
            </w:r>
          </w:p>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2-Б</w:t>
            </w:r>
          </w:p>
        </w:tc>
        <w:tc>
          <w:tcPr>
            <w:tcW w:w="1417" w:type="dxa"/>
            <w:shd w:val="clear" w:color="auto" w:fill="auto"/>
          </w:tcPr>
          <w:p w:rsidR="003A3F40" w:rsidRPr="00F907B3" w:rsidRDefault="003A3F40"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1,72</w:t>
            </w:r>
          </w:p>
        </w:tc>
        <w:tc>
          <w:tcPr>
            <w:tcW w:w="1418" w:type="dxa"/>
            <w:shd w:val="clear" w:color="auto" w:fill="auto"/>
          </w:tcPr>
          <w:p w:rsidR="003A3F40" w:rsidRPr="00F907B3" w:rsidRDefault="003A3F40" w:rsidP="00F907B3">
            <w:pPr>
              <w:spacing w:after="0"/>
              <w:jc w:val="center"/>
              <w:rPr>
                <w:rFonts w:ascii="Times New Roman" w:eastAsia="Arial Unicode MS" w:hAnsi="Times New Roman" w:cs="Times New Roman"/>
                <w:color w:val="000000" w:themeColor="text1"/>
                <w:sz w:val="24"/>
                <w:szCs w:val="24"/>
                <w:lang w:eastAsia="ru-RU"/>
              </w:rPr>
            </w:pPr>
            <w:r w:rsidRPr="00F907B3">
              <w:rPr>
                <w:rFonts w:ascii="Times New Roman" w:eastAsia="Arial Unicode MS" w:hAnsi="Times New Roman" w:cs="Times New Roman"/>
                <w:color w:val="000000" w:themeColor="text1"/>
                <w:sz w:val="24"/>
                <w:szCs w:val="24"/>
                <w:lang w:eastAsia="ru-RU"/>
              </w:rPr>
              <w:t>Природный газ</w:t>
            </w:r>
          </w:p>
        </w:tc>
        <w:tc>
          <w:tcPr>
            <w:tcW w:w="1417" w:type="dxa"/>
            <w:shd w:val="clear" w:color="auto" w:fill="auto"/>
          </w:tcPr>
          <w:p w:rsidR="003A3F40" w:rsidRPr="00F907B3" w:rsidRDefault="003A3F40"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1158,30</w:t>
            </w:r>
          </w:p>
        </w:tc>
        <w:tc>
          <w:tcPr>
            <w:tcW w:w="1101" w:type="dxa"/>
            <w:shd w:val="clear" w:color="auto" w:fill="auto"/>
          </w:tcPr>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171,40</w:t>
            </w:r>
          </w:p>
        </w:tc>
        <w:tc>
          <w:tcPr>
            <w:tcW w:w="1309" w:type="dxa"/>
            <w:shd w:val="clear" w:color="auto" w:fill="auto"/>
          </w:tcPr>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175,914</w:t>
            </w:r>
          </w:p>
        </w:tc>
        <w:tc>
          <w:tcPr>
            <w:tcW w:w="1948" w:type="dxa"/>
            <w:shd w:val="clear" w:color="auto" w:fill="auto"/>
          </w:tcPr>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198,532</w:t>
            </w:r>
          </w:p>
        </w:tc>
        <w:tc>
          <w:tcPr>
            <w:tcW w:w="813" w:type="dxa"/>
            <w:shd w:val="clear" w:color="auto" w:fill="auto"/>
          </w:tcPr>
          <w:p w:rsidR="003A3F40" w:rsidRPr="00F907B3" w:rsidRDefault="003A3F40" w:rsidP="00F907B3">
            <w:pPr>
              <w:spacing w:after="0"/>
              <w:jc w:val="center"/>
              <w:rPr>
                <w:rFonts w:ascii="Times New Roman" w:eastAsia="Arial Unicode MS" w:hAnsi="Times New Roman" w:cs="Times New Roman"/>
                <w:color w:val="000000"/>
                <w:sz w:val="24"/>
                <w:szCs w:val="24"/>
                <w:lang w:eastAsia="ru-RU"/>
              </w:rPr>
            </w:pPr>
            <w:r w:rsidRPr="00F907B3">
              <w:rPr>
                <w:rFonts w:ascii="Times New Roman" w:eastAsia="Arial Unicode MS" w:hAnsi="Times New Roman" w:cs="Times New Roman"/>
                <w:color w:val="000000"/>
                <w:sz w:val="24"/>
                <w:szCs w:val="24"/>
                <w:lang w:eastAsia="ru-RU"/>
              </w:rPr>
              <w:t>92</w:t>
            </w:r>
          </w:p>
        </w:tc>
        <w:tc>
          <w:tcPr>
            <w:tcW w:w="1633" w:type="dxa"/>
            <w:shd w:val="clear" w:color="auto" w:fill="auto"/>
          </w:tcPr>
          <w:p w:rsidR="003A3F40" w:rsidRPr="00F907B3" w:rsidRDefault="003A3F40"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0,050</w:t>
            </w:r>
          </w:p>
        </w:tc>
      </w:tr>
      <w:tr w:rsidR="003A3F40" w:rsidRPr="00C42266" w:rsidTr="00F907B3">
        <w:trPr>
          <w:trHeight w:val="395"/>
        </w:trPr>
        <w:tc>
          <w:tcPr>
            <w:tcW w:w="595" w:type="dxa"/>
            <w:shd w:val="clear" w:color="auto" w:fill="auto"/>
          </w:tcPr>
          <w:p w:rsidR="003A3F40" w:rsidRPr="00F907B3" w:rsidRDefault="003A3F40" w:rsidP="00F907B3">
            <w:pPr>
              <w:spacing w:after="0" w:line="240" w:lineRule="auto"/>
              <w:jc w:val="center"/>
              <w:rPr>
                <w:rFonts w:ascii="Times New Roman" w:eastAsia="Arial Unicode MS" w:hAnsi="Times New Roman" w:cs="Times New Roman"/>
                <w:color w:val="000000"/>
                <w:sz w:val="24"/>
                <w:szCs w:val="24"/>
                <w:lang w:eastAsia="ru-RU"/>
              </w:rPr>
            </w:pPr>
            <w:r w:rsidRPr="00F907B3">
              <w:rPr>
                <w:rFonts w:ascii="Times New Roman" w:eastAsia="Arial Unicode MS" w:hAnsi="Times New Roman" w:cs="Times New Roman"/>
                <w:color w:val="000000"/>
                <w:sz w:val="24"/>
                <w:szCs w:val="24"/>
                <w:lang w:eastAsia="ru-RU"/>
              </w:rPr>
              <w:t>4</w:t>
            </w:r>
          </w:p>
        </w:tc>
        <w:tc>
          <w:tcPr>
            <w:tcW w:w="2065" w:type="dxa"/>
            <w:shd w:val="clear" w:color="auto" w:fill="auto"/>
          </w:tcPr>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Котельная № 43,</w:t>
            </w:r>
          </w:p>
          <w:p w:rsidR="003A3F40" w:rsidRPr="00F907B3" w:rsidRDefault="003A3F40" w:rsidP="00F907B3">
            <w:pPr>
              <w:spacing w:after="0"/>
              <w:jc w:val="center"/>
              <w:rPr>
                <w:rFonts w:ascii="Times New Roman" w:hAnsi="Times New Roman" w:cs="Times New Roman"/>
                <w:sz w:val="24"/>
                <w:szCs w:val="24"/>
              </w:rPr>
            </w:pPr>
            <w:proofErr w:type="spellStart"/>
            <w:r w:rsidRPr="00F907B3">
              <w:rPr>
                <w:rFonts w:ascii="Times New Roman" w:hAnsi="Times New Roman" w:cs="Times New Roman"/>
                <w:sz w:val="24"/>
                <w:szCs w:val="24"/>
              </w:rPr>
              <w:t>хут</w:t>
            </w:r>
            <w:proofErr w:type="spellEnd"/>
            <w:r w:rsidRPr="00F907B3">
              <w:rPr>
                <w:rFonts w:ascii="Times New Roman" w:hAnsi="Times New Roman" w:cs="Times New Roman"/>
                <w:sz w:val="24"/>
                <w:szCs w:val="24"/>
              </w:rPr>
              <w:t xml:space="preserve">. </w:t>
            </w:r>
            <w:proofErr w:type="spellStart"/>
            <w:r w:rsidRPr="00F907B3">
              <w:rPr>
                <w:rFonts w:ascii="Times New Roman" w:hAnsi="Times New Roman" w:cs="Times New Roman"/>
                <w:sz w:val="24"/>
                <w:szCs w:val="24"/>
              </w:rPr>
              <w:t>Плавненский</w:t>
            </w:r>
            <w:proofErr w:type="spellEnd"/>
            <w:r w:rsidRPr="00F907B3">
              <w:rPr>
                <w:rFonts w:ascii="Times New Roman" w:hAnsi="Times New Roman" w:cs="Times New Roman"/>
                <w:sz w:val="24"/>
                <w:szCs w:val="24"/>
              </w:rPr>
              <w:t>,</w:t>
            </w:r>
          </w:p>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ул. Широкая, 2А</w:t>
            </w:r>
          </w:p>
        </w:tc>
        <w:tc>
          <w:tcPr>
            <w:tcW w:w="1417" w:type="dxa"/>
            <w:shd w:val="clear" w:color="auto" w:fill="auto"/>
          </w:tcPr>
          <w:p w:rsidR="003A3F40" w:rsidRPr="00F907B3" w:rsidRDefault="003A3F40"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0,086</w:t>
            </w:r>
          </w:p>
        </w:tc>
        <w:tc>
          <w:tcPr>
            <w:tcW w:w="1418" w:type="dxa"/>
            <w:shd w:val="clear" w:color="auto" w:fill="auto"/>
          </w:tcPr>
          <w:p w:rsidR="003A3F40" w:rsidRPr="00F907B3" w:rsidRDefault="003A3F40" w:rsidP="00F907B3">
            <w:pPr>
              <w:spacing w:after="0"/>
              <w:jc w:val="center"/>
              <w:rPr>
                <w:rFonts w:ascii="Times New Roman" w:eastAsia="Arial Unicode MS" w:hAnsi="Times New Roman" w:cs="Times New Roman"/>
                <w:color w:val="000000" w:themeColor="text1"/>
                <w:sz w:val="24"/>
                <w:szCs w:val="24"/>
                <w:lang w:eastAsia="ru-RU"/>
              </w:rPr>
            </w:pPr>
            <w:r w:rsidRPr="00F907B3">
              <w:rPr>
                <w:rFonts w:ascii="Times New Roman" w:eastAsia="Arial Unicode MS" w:hAnsi="Times New Roman" w:cs="Times New Roman"/>
                <w:color w:val="000000" w:themeColor="text1"/>
                <w:sz w:val="24"/>
                <w:szCs w:val="24"/>
                <w:lang w:eastAsia="ru-RU"/>
              </w:rPr>
              <w:t>Природный газ</w:t>
            </w:r>
          </w:p>
        </w:tc>
        <w:tc>
          <w:tcPr>
            <w:tcW w:w="1417" w:type="dxa"/>
            <w:shd w:val="clear" w:color="auto" w:fill="auto"/>
          </w:tcPr>
          <w:p w:rsidR="003A3F40" w:rsidRPr="00F907B3" w:rsidRDefault="003A3F40"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148,20</w:t>
            </w:r>
          </w:p>
        </w:tc>
        <w:tc>
          <w:tcPr>
            <w:tcW w:w="1101" w:type="dxa"/>
            <w:shd w:val="clear" w:color="auto" w:fill="auto"/>
          </w:tcPr>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23,045</w:t>
            </w:r>
          </w:p>
        </w:tc>
        <w:tc>
          <w:tcPr>
            <w:tcW w:w="1309" w:type="dxa"/>
            <w:shd w:val="clear" w:color="auto" w:fill="auto"/>
          </w:tcPr>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20,301</w:t>
            </w:r>
          </w:p>
        </w:tc>
        <w:tc>
          <w:tcPr>
            <w:tcW w:w="1948" w:type="dxa"/>
            <w:shd w:val="clear" w:color="auto" w:fill="auto"/>
          </w:tcPr>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155,5</w:t>
            </w:r>
          </w:p>
        </w:tc>
        <w:tc>
          <w:tcPr>
            <w:tcW w:w="813" w:type="dxa"/>
            <w:shd w:val="clear" w:color="auto" w:fill="auto"/>
          </w:tcPr>
          <w:p w:rsidR="003A3F40" w:rsidRPr="00F907B3" w:rsidRDefault="003A3F40" w:rsidP="00F907B3">
            <w:pPr>
              <w:spacing w:after="0"/>
              <w:jc w:val="center"/>
              <w:rPr>
                <w:rFonts w:ascii="Times New Roman" w:eastAsia="Arial Unicode MS" w:hAnsi="Times New Roman" w:cs="Times New Roman"/>
                <w:color w:val="000000"/>
                <w:sz w:val="24"/>
                <w:szCs w:val="24"/>
                <w:lang w:eastAsia="ru-RU"/>
              </w:rPr>
            </w:pPr>
            <w:r w:rsidRPr="00F907B3">
              <w:rPr>
                <w:rFonts w:ascii="Times New Roman" w:eastAsia="Arial Unicode MS" w:hAnsi="Times New Roman" w:cs="Times New Roman"/>
                <w:color w:val="000000"/>
                <w:sz w:val="24"/>
                <w:szCs w:val="24"/>
                <w:lang w:eastAsia="ru-RU"/>
              </w:rPr>
              <w:t>92</w:t>
            </w:r>
          </w:p>
        </w:tc>
        <w:tc>
          <w:tcPr>
            <w:tcW w:w="1633" w:type="dxa"/>
            <w:shd w:val="clear" w:color="auto" w:fill="auto"/>
          </w:tcPr>
          <w:p w:rsidR="003A3F40" w:rsidRPr="00F907B3" w:rsidRDefault="003A3F40"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0,006</w:t>
            </w:r>
          </w:p>
        </w:tc>
      </w:tr>
    </w:tbl>
    <w:p w:rsidR="00696591" w:rsidRPr="00C42266" w:rsidRDefault="0014143E" w:rsidP="00C42266">
      <w:pPr>
        <w:spacing w:after="0" w:line="240" w:lineRule="auto"/>
        <w:rPr>
          <w:rFonts w:ascii="Times New Roman" w:hAnsi="Times New Roman" w:cs="Times New Roman"/>
          <w:sz w:val="24"/>
          <w:szCs w:val="24"/>
          <w:highlight w:val="red"/>
          <w:lang w:eastAsia="ru-RU"/>
        </w:rPr>
      </w:pPr>
      <w:r>
        <w:rPr>
          <w:rFonts w:ascii="Times New Roman" w:hAnsi="Times New Roman" w:cs="Times New Roman"/>
          <w:noProof/>
          <w:sz w:val="24"/>
          <w:szCs w:val="24"/>
          <w:lang w:eastAsia="ru-RU"/>
        </w:rPr>
        <w:pict>
          <v:shape id="_x0000_s1081" type="#_x0000_t202" style="position:absolute;margin-left:695.65pt;margin-top:7.35pt;width:30.75pt;height:27.5pt;z-index:251719680;mso-position-horizontal-relative:text;mso-position-vertical-relative:text" stroked="f">
            <v:textbox style="layout-flow:vertical;mso-next-textbox:#_x0000_s1081">
              <w:txbxContent>
                <w:p w:rsidR="0014143E" w:rsidRPr="003A3F40" w:rsidRDefault="0014143E">
                  <w:pPr>
                    <w:rPr>
                      <w:rFonts w:ascii="Times New Roman" w:hAnsi="Times New Roman" w:cs="Times New Roman"/>
                      <w:sz w:val="28"/>
                      <w:szCs w:val="28"/>
                    </w:rPr>
                  </w:pPr>
                  <w:r w:rsidRPr="003A3F40">
                    <w:rPr>
                      <w:rFonts w:ascii="Times New Roman" w:hAnsi="Times New Roman" w:cs="Times New Roman"/>
                      <w:sz w:val="28"/>
                      <w:szCs w:val="28"/>
                    </w:rPr>
                    <w:t>39</w:t>
                  </w:r>
                </w:p>
              </w:txbxContent>
            </v:textbox>
          </v:shape>
        </w:pict>
      </w:r>
    </w:p>
    <w:p w:rsidR="00696591" w:rsidRPr="00C42266" w:rsidRDefault="00696591" w:rsidP="00C42266">
      <w:pPr>
        <w:spacing w:after="0" w:line="240" w:lineRule="auto"/>
        <w:rPr>
          <w:rFonts w:ascii="Times New Roman" w:hAnsi="Times New Roman" w:cs="Times New Roman"/>
          <w:sz w:val="24"/>
          <w:szCs w:val="24"/>
          <w:highlight w:val="red"/>
          <w:lang w:eastAsia="ru-RU"/>
        </w:rPr>
      </w:pPr>
    </w:p>
    <w:p w:rsidR="00154FE2" w:rsidRPr="0074638F" w:rsidRDefault="00696591" w:rsidP="00154FE2">
      <w:pPr>
        <w:keepNext/>
        <w:spacing w:after="0" w:line="240" w:lineRule="auto"/>
        <w:ind w:firstLine="709"/>
        <w:jc w:val="right"/>
        <w:rPr>
          <w:rFonts w:ascii="Times New Roman" w:hAnsi="Times New Roman" w:cs="Times New Roman"/>
          <w:iCs/>
          <w:sz w:val="28"/>
          <w:szCs w:val="24"/>
        </w:rPr>
      </w:pPr>
      <w:r w:rsidRPr="0074638F">
        <w:rPr>
          <w:rFonts w:ascii="Times New Roman" w:hAnsi="Times New Roman" w:cs="Times New Roman"/>
          <w:iCs/>
          <w:sz w:val="28"/>
          <w:szCs w:val="24"/>
        </w:rPr>
        <w:t>Таблица 19</w:t>
      </w:r>
    </w:p>
    <w:p w:rsidR="00154FE2" w:rsidRDefault="00154FE2" w:rsidP="00154FE2">
      <w:pPr>
        <w:keepNext/>
        <w:spacing w:after="0" w:line="240" w:lineRule="auto"/>
        <w:ind w:firstLine="709"/>
        <w:jc w:val="right"/>
        <w:rPr>
          <w:rFonts w:ascii="Times New Roman" w:eastAsia="Arial Unicode MS" w:hAnsi="Times New Roman" w:cs="Times New Roman"/>
          <w:b/>
          <w:sz w:val="28"/>
          <w:szCs w:val="24"/>
          <w:lang w:eastAsia="ru-RU"/>
        </w:rPr>
      </w:pPr>
    </w:p>
    <w:p w:rsidR="00696591" w:rsidRDefault="00696591" w:rsidP="00C42266">
      <w:pPr>
        <w:keepNext/>
        <w:spacing w:after="0" w:line="240" w:lineRule="auto"/>
        <w:ind w:firstLine="709"/>
        <w:jc w:val="center"/>
        <w:rPr>
          <w:rFonts w:ascii="Times New Roman" w:eastAsia="Arial Unicode MS" w:hAnsi="Times New Roman" w:cs="Times New Roman"/>
          <w:b/>
          <w:sz w:val="28"/>
          <w:szCs w:val="24"/>
          <w:lang w:eastAsia="ru-RU"/>
        </w:rPr>
      </w:pPr>
      <w:r w:rsidRPr="00154FE2">
        <w:rPr>
          <w:rFonts w:ascii="Times New Roman" w:eastAsia="Arial Unicode MS" w:hAnsi="Times New Roman" w:cs="Times New Roman"/>
          <w:b/>
          <w:sz w:val="28"/>
          <w:szCs w:val="24"/>
          <w:lang w:eastAsia="ru-RU"/>
        </w:rPr>
        <w:t xml:space="preserve"> Максимально часовые и годовые расходы основного вида топлива источниками тепловой энергии (перспективное положение)</w:t>
      </w:r>
    </w:p>
    <w:p w:rsidR="00154FE2" w:rsidRPr="00154FE2" w:rsidRDefault="00154FE2" w:rsidP="00C42266">
      <w:pPr>
        <w:keepNext/>
        <w:spacing w:after="0" w:line="240" w:lineRule="auto"/>
        <w:ind w:firstLine="709"/>
        <w:jc w:val="center"/>
        <w:rPr>
          <w:rFonts w:ascii="Times New Roman" w:eastAsia="Arial Unicode MS" w:hAnsi="Times New Roman" w:cs="Times New Roman"/>
          <w:b/>
          <w:sz w:val="28"/>
          <w:szCs w:val="24"/>
          <w:lang w:eastAsia="ru-RU"/>
        </w:rPr>
      </w:pPr>
    </w:p>
    <w:tbl>
      <w:tblPr>
        <w:tblW w:w="134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065"/>
        <w:gridCol w:w="1417"/>
        <w:gridCol w:w="1321"/>
        <w:gridCol w:w="1386"/>
        <w:gridCol w:w="1274"/>
        <w:gridCol w:w="1264"/>
        <w:gridCol w:w="1948"/>
        <w:gridCol w:w="813"/>
        <w:gridCol w:w="1383"/>
      </w:tblGrid>
      <w:tr w:rsidR="00696591" w:rsidRPr="00C42266" w:rsidTr="0074638F">
        <w:tc>
          <w:tcPr>
            <w:tcW w:w="595"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 </w:t>
            </w:r>
            <w:proofErr w:type="gramStart"/>
            <w:r w:rsidRPr="00C42266">
              <w:rPr>
                <w:rFonts w:ascii="Times New Roman" w:eastAsia="Arial Unicode MS" w:hAnsi="Times New Roman" w:cs="Times New Roman"/>
                <w:color w:val="000000"/>
                <w:sz w:val="24"/>
                <w:szCs w:val="24"/>
                <w:lang w:eastAsia="ru-RU"/>
              </w:rPr>
              <w:t>п</w:t>
            </w:r>
            <w:proofErr w:type="gramEnd"/>
            <w:r w:rsidRPr="00C42266">
              <w:rPr>
                <w:rFonts w:ascii="Times New Roman" w:eastAsia="Arial Unicode MS" w:hAnsi="Times New Roman" w:cs="Times New Roman"/>
                <w:color w:val="000000"/>
                <w:sz w:val="24"/>
                <w:szCs w:val="24"/>
                <w:lang w:eastAsia="ru-RU"/>
              </w:rPr>
              <w:t>/п</w:t>
            </w:r>
          </w:p>
        </w:tc>
        <w:tc>
          <w:tcPr>
            <w:tcW w:w="2065"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Наименование и адрес котельной</w:t>
            </w:r>
          </w:p>
        </w:tc>
        <w:tc>
          <w:tcPr>
            <w:tcW w:w="1417"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Установленная мощность, Гкал/</w:t>
            </w:r>
            <w:proofErr w:type="gramStart"/>
            <w:r w:rsidRPr="00C42266">
              <w:rPr>
                <w:rFonts w:ascii="Times New Roman" w:eastAsia="Arial Unicode MS" w:hAnsi="Times New Roman" w:cs="Times New Roman"/>
                <w:color w:val="000000"/>
                <w:sz w:val="24"/>
                <w:szCs w:val="24"/>
                <w:lang w:eastAsia="ru-RU"/>
              </w:rPr>
              <w:t>ч</w:t>
            </w:r>
            <w:proofErr w:type="gramEnd"/>
          </w:p>
        </w:tc>
        <w:tc>
          <w:tcPr>
            <w:tcW w:w="1321"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Основное топливо</w:t>
            </w:r>
          </w:p>
        </w:tc>
        <w:tc>
          <w:tcPr>
            <w:tcW w:w="1386"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Выработка </w:t>
            </w:r>
            <w:proofErr w:type="spellStart"/>
            <w:r w:rsidRPr="00C42266">
              <w:rPr>
                <w:rFonts w:ascii="Times New Roman" w:eastAsia="Arial Unicode MS" w:hAnsi="Times New Roman" w:cs="Times New Roman"/>
                <w:color w:val="000000"/>
                <w:sz w:val="24"/>
                <w:szCs w:val="24"/>
                <w:lang w:eastAsia="ru-RU"/>
              </w:rPr>
              <w:t>тепл</w:t>
            </w:r>
            <w:proofErr w:type="spellEnd"/>
            <w:r w:rsidRPr="00C42266">
              <w:rPr>
                <w:rFonts w:ascii="Times New Roman" w:eastAsia="Arial Unicode MS" w:hAnsi="Times New Roman" w:cs="Times New Roman"/>
                <w:color w:val="000000"/>
                <w:sz w:val="24"/>
                <w:szCs w:val="24"/>
                <w:lang w:eastAsia="ru-RU"/>
              </w:rPr>
              <w:t>-й энергии за год, Гкал/год</w:t>
            </w:r>
          </w:p>
        </w:tc>
        <w:tc>
          <w:tcPr>
            <w:tcW w:w="1274"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Годовой расход условного топлива, </w:t>
            </w:r>
            <w:proofErr w:type="spellStart"/>
            <w:r w:rsidRPr="00C42266">
              <w:rPr>
                <w:rFonts w:ascii="Times New Roman" w:eastAsia="Arial Unicode MS" w:hAnsi="Times New Roman" w:cs="Times New Roman"/>
                <w:color w:val="000000"/>
                <w:sz w:val="24"/>
                <w:szCs w:val="24"/>
                <w:lang w:eastAsia="ru-RU"/>
              </w:rPr>
              <w:t>т.у.</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w:t>
            </w:r>
          </w:p>
        </w:tc>
        <w:tc>
          <w:tcPr>
            <w:tcW w:w="1264"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Годовой расход натурального топлива (</w:t>
            </w:r>
            <w:proofErr w:type="spellStart"/>
            <w:r w:rsidRPr="00C42266">
              <w:rPr>
                <w:rFonts w:ascii="Times New Roman" w:eastAsia="Arial Unicode MS" w:hAnsi="Times New Roman" w:cs="Times New Roman"/>
                <w:color w:val="000000"/>
                <w:sz w:val="24"/>
                <w:szCs w:val="24"/>
                <w:lang w:eastAsia="ru-RU"/>
              </w:rPr>
              <w:t>т.н</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w:t>
            </w:r>
          </w:p>
        </w:tc>
        <w:tc>
          <w:tcPr>
            <w:tcW w:w="1948"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Удельный расход условного топлива на выработку тепла </w:t>
            </w:r>
            <w:proofErr w:type="spellStart"/>
            <w:r w:rsidRPr="00C42266">
              <w:rPr>
                <w:rFonts w:ascii="Times New Roman" w:eastAsia="Arial Unicode MS" w:hAnsi="Times New Roman" w:cs="Times New Roman"/>
                <w:color w:val="000000"/>
                <w:sz w:val="24"/>
                <w:szCs w:val="24"/>
                <w:lang w:eastAsia="ru-RU"/>
              </w:rPr>
              <w:t>кг</w:t>
            </w:r>
            <w:proofErr w:type="gramStart"/>
            <w:r w:rsidRPr="00C42266">
              <w:rPr>
                <w:rFonts w:ascii="Times New Roman" w:eastAsia="Arial Unicode MS" w:hAnsi="Times New Roman" w:cs="Times New Roman"/>
                <w:color w:val="000000"/>
                <w:sz w:val="24"/>
                <w:szCs w:val="24"/>
                <w:lang w:eastAsia="ru-RU"/>
              </w:rPr>
              <w:t>.у</w:t>
            </w:r>
            <w:proofErr w:type="gramEnd"/>
            <w:r w:rsidRPr="00C42266">
              <w:rPr>
                <w:rFonts w:ascii="Times New Roman" w:eastAsia="Arial Unicode MS" w:hAnsi="Times New Roman" w:cs="Times New Roman"/>
                <w:color w:val="000000"/>
                <w:sz w:val="24"/>
                <w:szCs w:val="24"/>
                <w:lang w:eastAsia="ru-RU"/>
              </w:rPr>
              <w:t>.т</w:t>
            </w:r>
            <w:proofErr w:type="spellEnd"/>
            <w:r w:rsidRPr="00C42266">
              <w:rPr>
                <w:rFonts w:ascii="Times New Roman" w:eastAsia="Arial Unicode MS" w:hAnsi="Times New Roman" w:cs="Times New Roman"/>
                <w:color w:val="000000"/>
                <w:sz w:val="24"/>
                <w:szCs w:val="24"/>
                <w:lang w:eastAsia="ru-RU"/>
              </w:rPr>
              <w:t>./Гкал</w:t>
            </w:r>
          </w:p>
        </w:tc>
        <w:tc>
          <w:tcPr>
            <w:tcW w:w="813"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КПД, %</w:t>
            </w:r>
          </w:p>
        </w:tc>
        <w:tc>
          <w:tcPr>
            <w:tcW w:w="1383"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Максимальный часовой расход топлива, </w:t>
            </w:r>
            <w:proofErr w:type="spellStart"/>
            <w:r w:rsidRPr="00C42266">
              <w:rPr>
                <w:rFonts w:ascii="Times New Roman" w:eastAsia="Arial Unicode MS" w:hAnsi="Times New Roman" w:cs="Times New Roman"/>
                <w:color w:val="000000"/>
                <w:sz w:val="24"/>
                <w:szCs w:val="24"/>
                <w:lang w:eastAsia="ru-RU"/>
              </w:rPr>
              <w:t>т.н</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/ч, тыс.м3/ч</w:t>
            </w:r>
          </w:p>
        </w:tc>
      </w:tr>
      <w:tr w:rsidR="0074638F" w:rsidRPr="00C42266" w:rsidTr="0074638F">
        <w:tc>
          <w:tcPr>
            <w:tcW w:w="595"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p>
        </w:tc>
        <w:tc>
          <w:tcPr>
            <w:tcW w:w="2065"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417"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321"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386"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274"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264"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383"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F907B3" w:rsidRPr="00C42266" w:rsidTr="00F907B3">
        <w:tc>
          <w:tcPr>
            <w:tcW w:w="595" w:type="dxa"/>
            <w:shd w:val="clear" w:color="auto" w:fill="auto"/>
          </w:tcPr>
          <w:p w:rsidR="00F907B3" w:rsidRPr="00F907B3" w:rsidRDefault="00F907B3" w:rsidP="00F907B3">
            <w:pPr>
              <w:spacing w:after="0" w:line="240" w:lineRule="auto"/>
              <w:jc w:val="center"/>
              <w:rPr>
                <w:rFonts w:ascii="Times New Roman" w:eastAsia="Arial Unicode MS" w:hAnsi="Times New Roman" w:cs="Times New Roman"/>
                <w:color w:val="000000"/>
                <w:sz w:val="24"/>
                <w:szCs w:val="24"/>
                <w:lang w:eastAsia="ru-RU"/>
              </w:rPr>
            </w:pPr>
            <w:r w:rsidRPr="00F907B3">
              <w:rPr>
                <w:rFonts w:ascii="Times New Roman" w:eastAsia="Arial Unicode MS" w:hAnsi="Times New Roman" w:cs="Times New Roman"/>
                <w:color w:val="000000"/>
                <w:sz w:val="24"/>
                <w:szCs w:val="24"/>
                <w:lang w:eastAsia="ru-RU"/>
              </w:rPr>
              <w:t>1</w:t>
            </w:r>
          </w:p>
        </w:tc>
        <w:tc>
          <w:tcPr>
            <w:tcW w:w="2065" w:type="dxa"/>
            <w:shd w:val="clear" w:color="auto" w:fill="auto"/>
          </w:tcPr>
          <w:p w:rsidR="00F907B3" w:rsidRPr="00F907B3" w:rsidRDefault="00F907B3" w:rsidP="00F907B3">
            <w:pPr>
              <w:pStyle w:val="a9"/>
              <w:spacing w:after="0"/>
              <w:ind w:left="0"/>
              <w:jc w:val="center"/>
              <w:rPr>
                <w:rFonts w:ascii="Times New Roman" w:hAnsi="Times New Roman" w:cs="Times New Roman"/>
                <w:sz w:val="24"/>
                <w:szCs w:val="24"/>
                <w:lang w:eastAsia="ru-RU"/>
              </w:rPr>
            </w:pPr>
            <w:r w:rsidRPr="00F907B3">
              <w:rPr>
                <w:rFonts w:ascii="Times New Roman" w:hAnsi="Times New Roman" w:cs="Times New Roman"/>
                <w:sz w:val="24"/>
                <w:szCs w:val="24"/>
                <w:lang w:eastAsia="ru-RU"/>
              </w:rPr>
              <w:t>Котельная № 15,</w:t>
            </w:r>
          </w:p>
          <w:p w:rsidR="00F907B3" w:rsidRPr="00F907B3" w:rsidRDefault="00F907B3" w:rsidP="00F907B3">
            <w:pPr>
              <w:pStyle w:val="a9"/>
              <w:spacing w:after="0"/>
              <w:ind w:left="0"/>
              <w:jc w:val="center"/>
              <w:rPr>
                <w:rFonts w:ascii="Times New Roman" w:hAnsi="Times New Roman" w:cs="Times New Roman"/>
                <w:sz w:val="24"/>
                <w:szCs w:val="24"/>
                <w:lang w:eastAsia="ru-RU"/>
              </w:rPr>
            </w:pPr>
            <w:proofErr w:type="spellStart"/>
            <w:r w:rsidRPr="00F907B3">
              <w:rPr>
                <w:rFonts w:ascii="Times New Roman" w:hAnsi="Times New Roman" w:cs="Times New Roman"/>
                <w:sz w:val="24"/>
                <w:szCs w:val="24"/>
                <w:lang w:eastAsia="ru-RU"/>
              </w:rPr>
              <w:t>хут</w:t>
            </w:r>
            <w:proofErr w:type="spellEnd"/>
            <w:r w:rsidRPr="00F907B3">
              <w:rPr>
                <w:rFonts w:ascii="Times New Roman" w:hAnsi="Times New Roman" w:cs="Times New Roman"/>
                <w:sz w:val="24"/>
                <w:szCs w:val="24"/>
                <w:lang w:eastAsia="ru-RU"/>
              </w:rPr>
              <w:t>. Садовый,</w:t>
            </w:r>
          </w:p>
          <w:p w:rsidR="00F907B3" w:rsidRPr="00F907B3" w:rsidRDefault="00F907B3" w:rsidP="00F907B3">
            <w:pPr>
              <w:pStyle w:val="a9"/>
              <w:spacing w:after="0"/>
              <w:ind w:left="0"/>
              <w:jc w:val="center"/>
              <w:rPr>
                <w:rFonts w:ascii="Times New Roman" w:hAnsi="Times New Roman" w:cs="Times New Roman"/>
                <w:sz w:val="24"/>
                <w:szCs w:val="24"/>
                <w:lang w:eastAsia="ru-RU"/>
              </w:rPr>
            </w:pPr>
            <w:r w:rsidRPr="00F907B3">
              <w:rPr>
                <w:rFonts w:ascii="Times New Roman" w:hAnsi="Times New Roman" w:cs="Times New Roman"/>
                <w:sz w:val="24"/>
                <w:szCs w:val="24"/>
                <w:lang w:eastAsia="ru-RU"/>
              </w:rPr>
              <w:t>ул. Первомайская, 8</w:t>
            </w:r>
          </w:p>
        </w:tc>
        <w:tc>
          <w:tcPr>
            <w:tcW w:w="1417" w:type="dxa"/>
            <w:shd w:val="clear" w:color="auto" w:fill="auto"/>
          </w:tcPr>
          <w:p w:rsidR="00F907B3" w:rsidRPr="00F907B3" w:rsidRDefault="00F907B3" w:rsidP="00F907B3">
            <w:pPr>
              <w:spacing w:after="0" w:line="240" w:lineRule="auto"/>
              <w:jc w:val="center"/>
              <w:rPr>
                <w:rFonts w:ascii="Times New Roman" w:hAnsi="Times New Roman" w:cs="Times New Roman"/>
                <w:color w:val="000000"/>
                <w:sz w:val="24"/>
                <w:szCs w:val="24"/>
                <w:lang w:eastAsia="ru-RU"/>
              </w:rPr>
            </w:pPr>
            <w:r w:rsidRPr="00F907B3">
              <w:rPr>
                <w:rFonts w:ascii="Times New Roman" w:hAnsi="Times New Roman" w:cs="Times New Roman"/>
                <w:color w:val="000000"/>
                <w:sz w:val="24"/>
                <w:szCs w:val="24"/>
                <w:lang w:eastAsia="ru-RU"/>
              </w:rPr>
              <w:t>6,45</w:t>
            </w:r>
          </w:p>
        </w:tc>
        <w:tc>
          <w:tcPr>
            <w:tcW w:w="1321" w:type="dxa"/>
            <w:shd w:val="clear" w:color="auto" w:fill="auto"/>
          </w:tcPr>
          <w:p w:rsidR="00F907B3" w:rsidRPr="00F907B3" w:rsidRDefault="00F907B3" w:rsidP="00F907B3">
            <w:pPr>
              <w:spacing w:after="0"/>
              <w:jc w:val="center"/>
              <w:rPr>
                <w:rFonts w:ascii="Times New Roman" w:eastAsia="Arial Unicode MS" w:hAnsi="Times New Roman" w:cs="Times New Roman"/>
                <w:color w:val="000000" w:themeColor="text1"/>
                <w:sz w:val="24"/>
                <w:szCs w:val="24"/>
                <w:lang w:eastAsia="ru-RU"/>
              </w:rPr>
            </w:pPr>
            <w:r w:rsidRPr="00F907B3">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tcPr>
          <w:p w:rsidR="00F907B3" w:rsidRPr="00F907B3" w:rsidRDefault="00F907B3" w:rsidP="00F907B3">
            <w:pPr>
              <w:spacing w:after="0" w:line="240" w:lineRule="auto"/>
              <w:jc w:val="center"/>
              <w:rPr>
                <w:rFonts w:ascii="Times New Roman" w:hAnsi="Times New Roman" w:cs="Times New Roman"/>
                <w:color w:val="000000"/>
                <w:sz w:val="24"/>
                <w:szCs w:val="24"/>
                <w:lang w:eastAsia="ru-RU"/>
              </w:rPr>
            </w:pPr>
            <w:r w:rsidRPr="00F907B3">
              <w:rPr>
                <w:rFonts w:ascii="Times New Roman" w:hAnsi="Times New Roman" w:cs="Times New Roman"/>
                <w:color w:val="000000"/>
                <w:sz w:val="24"/>
                <w:szCs w:val="24"/>
                <w:lang w:eastAsia="ru-RU"/>
              </w:rPr>
              <w:t>1366,65</w:t>
            </w:r>
          </w:p>
        </w:tc>
        <w:tc>
          <w:tcPr>
            <w:tcW w:w="1274" w:type="dxa"/>
            <w:shd w:val="clear" w:color="auto" w:fill="auto"/>
          </w:tcPr>
          <w:p w:rsidR="00F907B3" w:rsidRPr="00F907B3" w:rsidRDefault="00F907B3" w:rsidP="00F907B3">
            <w:pPr>
              <w:spacing w:after="0" w:line="240" w:lineRule="auto"/>
              <w:jc w:val="center"/>
              <w:rPr>
                <w:rFonts w:ascii="Times New Roman" w:hAnsi="Times New Roman" w:cs="Times New Roman"/>
                <w:color w:val="000000"/>
                <w:sz w:val="24"/>
                <w:szCs w:val="24"/>
                <w:lang w:eastAsia="ru-RU"/>
              </w:rPr>
            </w:pPr>
            <w:r w:rsidRPr="00F907B3">
              <w:rPr>
                <w:rFonts w:ascii="Times New Roman" w:hAnsi="Times New Roman" w:cs="Times New Roman"/>
                <w:color w:val="000000"/>
                <w:sz w:val="24"/>
                <w:szCs w:val="24"/>
                <w:lang w:eastAsia="ru-RU"/>
              </w:rPr>
              <w:t>167,73</w:t>
            </w:r>
          </w:p>
        </w:tc>
        <w:tc>
          <w:tcPr>
            <w:tcW w:w="1264" w:type="dxa"/>
            <w:shd w:val="clear" w:color="auto" w:fill="auto"/>
          </w:tcPr>
          <w:p w:rsidR="00F907B3" w:rsidRPr="00F907B3" w:rsidRDefault="00F907B3" w:rsidP="00F907B3">
            <w:pPr>
              <w:spacing w:after="0" w:line="240" w:lineRule="auto"/>
              <w:jc w:val="center"/>
              <w:rPr>
                <w:rFonts w:ascii="Times New Roman" w:hAnsi="Times New Roman" w:cs="Times New Roman"/>
                <w:sz w:val="24"/>
                <w:szCs w:val="24"/>
                <w:lang w:eastAsia="ru-RU"/>
              </w:rPr>
            </w:pPr>
            <w:r w:rsidRPr="00F907B3">
              <w:rPr>
                <w:rFonts w:ascii="Times New Roman" w:hAnsi="Times New Roman" w:cs="Times New Roman"/>
                <w:sz w:val="24"/>
                <w:szCs w:val="24"/>
                <w:lang w:eastAsia="ru-RU"/>
              </w:rPr>
              <w:t>203,114</w:t>
            </w:r>
          </w:p>
        </w:tc>
        <w:tc>
          <w:tcPr>
            <w:tcW w:w="1948" w:type="dxa"/>
            <w:shd w:val="clear" w:color="auto" w:fill="auto"/>
          </w:tcPr>
          <w:p w:rsidR="00F907B3" w:rsidRPr="00F907B3" w:rsidRDefault="00F907B3" w:rsidP="00F907B3">
            <w:pPr>
              <w:spacing w:after="0" w:line="240" w:lineRule="auto"/>
              <w:jc w:val="center"/>
              <w:rPr>
                <w:rFonts w:ascii="Times New Roman" w:hAnsi="Times New Roman" w:cs="Times New Roman"/>
                <w:sz w:val="24"/>
                <w:szCs w:val="24"/>
                <w:lang w:eastAsia="ru-RU"/>
              </w:rPr>
            </w:pPr>
            <w:r w:rsidRPr="00F907B3">
              <w:rPr>
                <w:rFonts w:ascii="Times New Roman" w:hAnsi="Times New Roman" w:cs="Times New Roman"/>
                <w:sz w:val="24"/>
                <w:szCs w:val="24"/>
                <w:lang w:eastAsia="ru-RU"/>
              </w:rPr>
              <w:t>229,228</w:t>
            </w:r>
          </w:p>
        </w:tc>
        <w:tc>
          <w:tcPr>
            <w:tcW w:w="813" w:type="dxa"/>
            <w:shd w:val="clear" w:color="auto" w:fill="auto"/>
          </w:tcPr>
          <w:p w:rsidR="00F907B3" w:rsidRPr="00F907B3" w:rsidRDefault="00F907B3" w:rsidP="00F907B3">
            <w:pPr>
              <w:spacing w:after="0"/>
              <w:jc w:val="center"/>
              <w:rPr>
                <w:rFonts w:ascii="Times New Roman" w:eastAsia="Arial Unicode MS" w:hAnsi="Times New Roman" w:cs="Times New Roman"/>
                <w:color w:val="000000"/>
                <w:sz w:val="24"/>
                <w:szCs w:val="24"/>
                <w:lang w:eastAsia="ru-RU"/>
              </w:rPr>
            </w:pPr>
            <w:r w:rsidRPr="00F907B3">
              <w:rPr>
                <w:rFonts w:ascii="Times New Roman" w:eastAsia="Arial Unicode MS" w:hAnsi="Times New Roman" w:cs="Times New Roman"/>
                <w:color w:val="000000"/>
                <w:sz w:val="24"/>
                <w:szCs w:val="24"/>
                <w:lang w:eastAsia="ru-RU"/>
              </w:rPr>
              <w:t>92</w:t>
            </w:r>
          </w:p>
        </w:tc>
        <w:tc>
          <w:tcPr>
            <w:tcW w:w="1383" w:type="dxa"/>
            <w:shd w:val="clear" w:color="auto" w:fill="auto"/>
          </w:tcPr>
          <w:p w:rsidR="00F907B3" w:rsidRPr="00F907B3" w:rsidRDefault="00F907B3" w:rsidP="00F907B3">
            <w:pPr>
              <w:spacing w:after="0" w:line="240" w:lineRule="auto"/>
              <w:jc w:val="center"/>
              <w:rPr>
                <w:rFonts w:ascii="Times New Roman" w:hAnsi="Times New Roman" w:cs="Times New Roman"/>
                <w:color w:val="000000"/>
                <w:sz w:val="24"/>
                <w:szCs w:val="24"/>
                <w:lang w:eastAsia="ru-RU"/>
              </w:rPr>
            </w:pPr>
            <w:r w:rsidRPr="00F907B3">
              <w:rPr>
                <w:rFonts w:ascii="Times New Roman" w:hAnsi="Times New Roman" w:cs="Times New Roman"/>
                <w:color w:val="000000"/>
                <w:sz w:val="24"/>
                <w:szCs w:val="24"/>
                <w:lang w:eastAsia="ru-RU"/>
              </w:rPr>
              <w:t>0,058</w:t>
            </w:r>
          </w:p>
        </w:tc>
      </w:tr>
      <w:tr w:rsidR="00F907B3" w:rsidRPr="00C42266" w:rsidTr="00F907B3">
        <w:tc>
          <w:tcPr>
            <w:tcW w:w="595" w:type="dxa"/>
            <w:shd w:val="clear" w:color="auto" w:fill="auto"/>
          </w:tcPr>
          <w:p w:rsidR="00F907B3" w:rsidRPr="00F907B3" w:rsidRDefault="00F907B3" w:rsidP="00F907B3">
            <w:pPr>
              <w:spacing w:after="0" w:line="240" w:lineRule="auto"/>
              <w:jc w:val="center"/>
              <w:rPr>
                <w:rFonts w:ascii="Times New Roman" w:eastAsia="Arial Unicode MS" w:hAnsi="Times New Roman" w:cs="Times New Roman"/>
                <w:color w:val="000000"/>
                <w:sz w:val="24"/>
                <w:szCs w:val="24"/>
                <w:lang w:eastAsia="ru-RU"/>
              </w:rPr>
            </w:pPr>
            <w:r w:rsidRPr="00F907B3">
              <w:rPr>
                <w:rFonts w:ascii="Times New Roman" w:eastAsia="Arial Unicode MS" w:hAnsi="Times New Roman" w:cs="Times New Roman"/>
                <w:color w:val="000000"/>
                <w:sz w:val="24"/>
                <w:szCs w:val="24"/>
                <w:lang w:eastAsia="ru-RU"/>
              </w:rPr>
              <w:t>2</w:t>
            </w:r>
          </w:p>
        </w:tc>
        <w:tc>
          <w:tcPr>
            <w:tcW w:w="2065" w:type="dxa"/>
            <w:shd w:val="clear" w:color="auto" w:fill="auto"/>
          </w:tcPr>
          <w:p w:rsidR="00F907B3" w:rsidRPr="00F907B3" w:rsidRDefault="00F907B3"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Котельная № 25,</w:t>
            </w:r>
          </w:p>
          <w:p w:rsidR="00F907B3" w:rsidRPr="00F907B3" w:rsidRDefault="00F907B3"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 xml:space="preserve">с. </w:t>
            </w:r>
            <w:proofErr w:type="spellStart"/>
            <w:r w:rsidRPr="00F907B3">
              <w:rPr>
                <w:rFonts w:ascii="Times New Roman" w:hAnsi="Times New Roman" w:cs="Times New Roman"/>
                <w:sz w:val="24"/>
                <w:szCs w:val="24"/>
              </w:rPr>
              <w:t>Кеслерово</w:t>
            </w:r>
            <w:proofErr w:type="spellEnd"/>
            <w:r w:rsidRPr="00F907B3">
              <w:rPr>
                <w:rFonts w:ascii="Times New Roman" w:hAnsi="Times New Roman" w:cs="Times New Roman"/>
                <w:sz w:val="24"/>
                <w:szCs w:val="24"/>
              </w:rPr>
              <w:t>,</w:t>
            </w:r>
          </w:p>
          <w:p w:rsidR="00F907B3" w:rsidRPr="00F907B3" w:rsidRDefault="00F907B3"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ул. Гастелло, 62</w:t>
            </w:r>
          </w:p>
        </w:tc>
        <w:tc>
          <w:tcPr>
            <w:tcW w:w="1417" w:type="dxa"/>
            <w:shd w:val="clear" w:color="auto" w:fill="auto"/>
          </w:tcPr>
          <w:p w:rsidR="00F907B3" w:rsidRPr="00F907B3" w:rsidRDefault="00F907B3"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0,208</w:t>
            </w:r>
          </w:p>
        </w:tc>
        <w:tc>
          <w:tcPr>
            <w:tcW w:w="1321" w:type="dxa"/>
            <w:shd w:val="clear" w:color="auto" w:fill="auto"/>
          </w:tcPr>
          <w:p w:rsidR="00F907B3" w:rsidRPr="00F907B3" w:rsidRDefault="00F907B3" w:rsidP="00F907B3">
            <w:pPr>
              <w:spacing w:after="0"/>
              <w:jc w:val="center"/>
              <w:rPr>
                <w:rFonts w:ascii="Times New Roman" w:eastAsia="Arial Unicode MS" w:hAnsi="Times New Roman" w:cs="Times New Roman"/>
                <w:color w:val="000000" w:themeColor="text1"/>
                <w:sz w:val="24"/>
                <w:szCs w:val="24"/>
                <w:lang w:eastAsia="ru-RU"/>
              </w:rPr>
            </w:pPr>
            <w:r w:rsidRPr="00F907B3">
              <w:rPr>
                <w:rFonts w:ascii="Times New Roman" w:eastAsia="Arial Unicode MS" w:hAnsi="Times New Roman" w:cs="Times New Roman"/>
                <w:color w:val="000000" w:themeColor="text1"/>
                <w:sz w:val="24"/>
                <w:szCs w:val="24"/>
                <w:lang w:eastAsia="ru-RU"/>
              </w:rPr>
              <w:t>Дизельное топливо</w:t>
            </w:r>
          </w:p>
        </w:tc>
        <w:tc>
          <w:tcPr>
            <w:tcW w:w="1386" w:type="dxa"/>
            <w:shd w:val="clear" w:color="auto" w:fill="auto"/>
          </w:tcPr>
          <w:p w:rsidR="00F907B3" w:rsidRPr="00F907B3" w:rsidRDefault="00F907B3"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247,76</w:t>
            </w:r>
          </w:p>
        </w:tc>
        <w:tc>
          <w:tcPr>
            <w:tcW w:w="1274" w:type="dxa"/>
            <w:shd w:val="clear" w:color="auto" w:fill="auto"/>
          </w:tcPr>
          <w:p w:rsidR="00F907B3" w:rsidRPr="00F907B3" w:rsidRDefault="00F907B3"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186,43</w:t>
            </w:r>
          </w:p>
        </w:tc>
        <w:tc>
          <w:tcPr>
            <w:tcW w:w="1264" w:type="dxa"/>
            <w:shd w:val="clear" w:color="auto" w:fill="auto"/>
          </w:tcPr>
          <w:p w:rsidR="00F907B3" w:rsidRPr="00F907B3" w:rsidRDefault="00F907B3"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31,855</w:t>
            </w:r>
          </w:p>
        </w:tc>
        <w:tc>
          <w:tcPr>
            <w:tcW w:w="1948" w:type="dxa"/>
            <w:shd w:val="clear" w:color="auto" w:fill="auto"/>
          </w:tcPr>
          <w:p w:rsidR="00F907B3" w:rsidRPr="00F907B3" w:rsidRDefault="00F907B3"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46,190</w:t>
            </w:r>
          </w:p>
        </w:tc>
        <w:tc>
          <w:tcPr>
            <w:tcW w:w="813" w:type="dxa"/>
            <w:shd w:val="clear" w:color="auto" w:fill="auto"/>
          </w:tcPr>
          <w:p w:rsidR="00F907B3" w:rsidRPr="00F907B3" w:rsidRDefault="00F907B3" w:rsidP="00F907B3">
            <w:pPr>
              <w:spacing w:after="0"/>
              <w:jc w:val="center"/>
              <w:rPr>
                <w:rFonts w:ascii="Times New Roman" w:eastAsia="Arial Unicode MS" w:hAnsi="Times New Roman" w:cs="Times New Roman"/>
                <w:color w:val="000000"/>
                <w:sz w:val="24"/>
                <w:szCs w:val="24"/>
                <w:lang w:eastAsia="ru-RU"/>
              </w:rPr>
            </w:pPr>
            <w:r w:rsidRPr="00F907B3">
              <w:rPr>
                <w:rFonts w:ascii="Times New Roman" w:eastAsia="Arial Unicode MS" w:hAnsi="Times New Roman" w:cs="Times New Roman"/>
                <w:color w:val="000000"/>
                <w:sz w:val="24"/>
                <w:szCs w:val="24"/>
                <w:lang w:eastAsia="ru-RU"/>
              </w:rPr>
              <w:t>92</w:t>
            </w:r>
          </w:p>
        </w:tc>
        <w:tc>
          <w:tcPr>
            <w:tcW w:w="1383" w:type="dxa"/>
            <w:shd w:val="clear" w:color="auto" w:fill="auto"/>
          </w:tcPr>
          <w:p w:rsidR="00F907B3" w:rsidRPr="00F907B3" w:rsidRDefault="00F907B3"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0,009</w:t>
            </w:r>
          </w:p>
        </w:tc>
      </w:tr>
      <w:tr w:rsidR="003A3F40" w:rsidRPr="00C42266" w:rsidTr="00B403A9">
        <w:tc>
          <w:tcPr>
            <w:tcW w:w="595"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lastRenderedPageBreak/>
              <w:t>1</w:t>
            </w:r>
          </w:p>
        </w:tc>
        <w:tc>
          <w:tcPr>
            <w:tcW w:w="2065"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417"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321"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386"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274"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264"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383"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3A3F40" w:rsidRPr="00C42266" w:rsidTr="00F907B3">
        <w:tc>
          <w:tcPr>
            <w:tcW w:w="595" w:type="dxa"/>
            <w:shd w:val="clear" w:color="auto" w:fill="auto"/>
          </w:tcPr>
          <w:p w:rsidR="003A3F40" w:rsidRPr="00F907B3" w:rsidRDefault="003A3F40" w:rsidP="00F907B3">
            <w:pPr>
              <w:spacing w:after="0" w:line="240" w:lineRule="auto"/>
              <w:jc w:val="center"/>
              <w:rPr>
                <w:rFonts w:ascii="Times New Roman" w:eastAsia="Arial Unicode MS" w:hAnsi="Times New Roman" w:cs="Times New Roman"/>
                <w:color w:val="000000"/>
                <w:sz w:val="24"/>
                <w:szCs w:val="24"/>
                <w:lang w:eastAsia="ru-RU"/>
              </w:rPr>
            </w:pPr>
            <w:r>
              <w:br w:type="page"/>
            </w:r>
            <w:r w:rsidRPr="00F907B3">
              <w:rPr>
                <w:rFonts w:ascii="Times New Roman" w:eastAsia="Arial Unicode MS" w:hAnsi="Times New Roman" w:cs="Times New Roman"/>
                <w:color w:val="000000"/>
                <w:sz w:val="24"/>
                <w:szCs w:val="24"/>
                <w:lang w:eastAsia="ru-RU"/>
              </w:rPr>
              <w:t>3</w:t>
            </w:r>
          </w:p>
        </w:tc>
        <w:tc>
          <w:tcPr>
            <w:tcW w:w="2065" w:type="dxa"/>
            <w:shd w:val="clear" w:color="auto" w:fill="auto"/>
          </w:tcPr>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Котельная № 30,</w:t>
            </w:r>
          </w:p>
          <w:p w:rsidR="003A3F40" w:rsidRPr="00F907B3" w:rsidRDefault="003A3F40" w:rsidP="00F907B3">
            <w:pPr>
              <w:spacing w:after="0"/>
              <w:jc w:val="center"/>
              <w:rPr>
                <w:rFonts w:ascii="Times New Roman" w:hAnsi="Times New Roman" w:cs="Times New Roman"/>
                <w:sz w:val="24"/>
                <w:szCs w:val="24"/>
              </w:rPr>
            </w:pPr>
            <w:proofErr w:type="spellStart"/>
            <w:r w:rsidRPr="00F907B3">
              <w:rPr>
                <w:rFonts w:ascii="Times New Roman" w:hAnsi="Times New Roman" w:cs="Times New Roman"/>
                <w:sz w:val="24"/>
                <w:szCs w:val="24"/>
              </w:rPr>
              <w:t>хут</w:t>
            </w:r>
            <w:proofErr w:type="spellEnd"/>
            <w:r w:rsidRPr="00F907B3">
              <w:rPr>
                <w:rFonts w:ascii="Times New Roman" w:hAnsi="Times New Roman" w:cs="Times New Roman"/>
                <w:sz w:val="24"/>
                <w:szCs w:val="24"/>
              </w:rPr>
              <w:t>. Павловский,</w:t>
            </w:r>
          </w:p>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ул. Молодежная,</w:t>
            </w:r>
          </w:p>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2-Б</w:t>
            </w:r>
          </w:p>
        </w:tc>
        <w:tc>
          <w:tcPr>
            <w:tcW w:w="1417" w:type="dxa"/>
            <w:shd w:val="clear" w:color="auto" w:fill="auto"/>
          </w:tcPr>
          <w:p w:rsidR="003A3F40" w:rsidRPr="00F907B3" w:rsidRDefault="003A3F40"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1,72</w:t>
            </w:r>
          </w:p>
        </w:tc>
        <w:tc>
          <w:tcPr>
            <w:tcW w:w="1321" w:type="dxa"/>
            <w:shd w:val="clear" w:color="auto" w:fill="auto"/>
          </w:tcPr>
          <w:p w:rsidR="003A3F40" w:rsidRPr="00F907B3" w:rsidRDefault="003A3F40" w:rsidP="00F907B3">
            <w:pPr>
              <w:spacing w:after="0"/>
              <w:jc w:val="center"/>
              <w:rPr>
                <w:rFonts w:ascii="Times New Roman" w:eastAsia="Arial Unicode MS" w:hAnsi="Times New Roman" w:cs="Times New Roman"/>
                <w:color w:val="000000" w:themeColor="text1"/>
                <w:sz w:val="24"/>
                <w:szCs w:val="24"/>
                <w:lang w:eastAsia="ru-RU"/>
              </w:rPr>
            </w:pPr>
            <w:r w:rsidRPr="00F907B3">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tcPr>
          <w:p w:rsidR="003A3F40" w:rsidRPr="00F907B3" w:rsidRDefault="003A3F40"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1158,30</w:t>
            </w:r>
          </w:p>
        </w:tc>
        <w:tc>
          <w:tcPr>
            <w:tcW w:w="1274" w:type="dxa"/>
            <w:shd w:val="clear" w:color="auto" w:fill="auto"/>
          </w:tcPr>
          <w:p w:rsidR="003A3F40" w:rsidRPr="00F907B3" w:rsidRDefault="003A3F40"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151,87</w:t>
            </w:r>
          </w:p>
        </w:tc>
        <w:tc>
          <w:tcPr>
            <w:tcW w:w="1264" w:type="dxa"/>
            <w:shd w:val="clear" w:color="auto" w:fill="auto"/>
          </w:tcPr>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155,870</w:t>
            </w:r>
          </w:p>
        </w:tc>
        <w:tc>
          <w:tcPr>
            <w:tcW w:w="1948" w:type="dxa"/>
            <w:shd w:val="clear" w:color="auto" w:fill="auto"/>
          </w:tcPr>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175,911</w:t>
            </w:r>
          </w:p>
        </w:tc>
        <w:tc>
          <w:tcPr>
            <w:tcW w:w="813" w:type="dxa"/>
            <w:shd w:val="clear" w:color="auto" w:fill="auto"/>
          </w:tcPr>
          <w:p w:rsidR="003A3F40" w:rsidRPr="00F907B3" w:rsidRDefault="003A3F40" w:rsidP="00F907B3">
            <w:pPr>
              <w:spacing w:after="0"/>
              <w:jc w:val="center"/>
              <w:rPr>
                <w:rFonts w:ascii="Times New Roman" w:eastAsia="Arial Unicode MS" w:hAnsi="Times New Roman" w:cs="Times New Roman"/>
                <w:color w:val="000000"/>
                <w:sz w:val="24"/>
                <w:szCs w:val="24"/>
                <w:lang w:eastAsia="ru-RU"/>
              </w:rPr>
            </w:pPr>
            <w:r w:rsidRPr="00F907B3">
              <w:rPr>
                <w:rFonts w:ascii="Times New Roman" w:eastAsia="Arial Unicode MS" w:hAnsi="Times New Roman" w:cs="Times New Roman"/>
                <w:color w:val="000000"/>
                <w:sz w:val="24"/>
                <w:szCs w:val="24"/>
                <w:lang w:eastAsia="ru-RU"/>
              </w:rPr>
              <w:t>92</w:t>
            </w:r>
          </w:p>
        </w:tc>
        <w:tc>
          <w:tcPr>
            <w:tcW w:w="1383" w:type="dxa"/>
            <w:shd w:val="clear" w:color="auto" w:fill="auto"/>
          </w:tcPr>
          <w:p w:rsidR="003A3F40" w:rsidRPr="00F907B3" w:rsidRDefault="003A3F40"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0,044</w:t>
            </w:r>
          </w:p>
        </w:tc>
      </w:tr>
      <w:tr w:rsidR="003A3F40" w:rsidRPr="00C42266" w:rsidTr="00F907B3">
        <w:tc>
          <w:tcPr>
            <w:tcW w:w="595" w:type="dxa"/>
            <w:shd w:val="clear" w:color="auto" w:fill="auto"/>
          </w:tcPr>
          <w:p w:rsidR="003A3F40" w:rsidRPr="00F907B3" w:rsidRDefault="003A3F40" w:rsidP="00F907B3">
            <w:pPr>
              <w:spacing w:after="0" w:line="240" w:lineRule="auto"/>
              <w:jc w:val="center"/>
              <w:rPr>
                <w:rFonts w:ascii="Times New Roman" w:eastAsia="Arial Unicode MS" w:hAnsi="Times New Roman" w:cs="Times New Roman"/>
                <w:color w:val="000000"/>
                <w:sz w:val="24"/>
                <w:szCs w:val="24"/>
                <w:lang w:eastAsia="ru-RU"/>
              </w:rPr>
            </w:pPr>
            <w:r w:rsidRPr="00F907B3">
              <w:rPr>
                <w:rFonts w:ascii="Times New Roman" w:eastAsia="Arial Unicode MS" w:hAnsi="Times New Roman" w:cs="Times New Roman"/>
                <w:color w:val="000000"/>
                <w:sz w:val="24"/>
                <w:szCs w:val="24"/>
                <w:lang w:eastAsia="ru-RU"/>
              </w:rPr>
              <w:t>4</w:t>
            </w:r>
          </w:p>
        </w:tc>
        <w:tc>
          <w:tcPr>
            <w:tcW w:w="2065" w:type="dxa"/>
            <w:shd w:val="clear" w:color="auto" w:fill="auto"/>
          </w:tcPr>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Котельная № 43,</w:t>
            </w:r>
          </w:p>
          <w:p w:rsidR="003A3F40" w:rsidRPr="00F907B3" w:rsidRDefault="003A3F40" w:rsidP="00F907B3">
            <w:pPr>
              <w:spacing w:after="0"/>
              <w:jc w:val="center"/>
              <w:rPr>
                <w:rFonts w:ascii="Times New Roman" w:hAnsi="Times New Roman" w:cs="Times New Roman"/>
                <w:sz w:val="24"/>
                <w:szCs w:val="24"/>
              </w:rPr>
            </w:pPr>
            <w:proofErr w:type="spellStart"/>
            <w:r w:rsidRPr="00F907B3">
              <w:rPr>
                <w:rFonts w:ascii="Times New Roman" w:hAnsi="Times New Roman" w:cs="Times New Roman"/>
                <w:sz w:val="24"/>
                <w:szCs w:val="24"/>
              </w:rPr>
              <w:t>хут</w:t>
            </w:r>
            <w:proofErr w:type="spellEnd"/>
            <w:r w:rsidRPr="00F907B3">
              <w:rPr>
                <w:rFonts w:ascii="Times New Roman" w:hAnsi="Times New Roman" w:cs="Times New Roman"/>
                <w:sz w:val="24"/>
                <w:szCs w:val="24"/>
              </w:rPr>
              <w:t xml:space="preserve">. </w:t>
            </w:r>
            <w:proofErr w:type="spellStart"/>
            <w:r w:rsidRPr="00F907B3">
              <w:rPr>
                <w:rFonts w:ascii="Times New Roman" w:hAnsi="Times New Roman" w:cs="Times New Roman"/>
                <w:sz w:val="24"/>
                <w:szCs w:val="24"/>
              </w:rPr>
              <w:t>Плавненский</w:t>
            </w:r>
            <w:proofErr w:type="spellEnd"/>
            <w:r w:rsidRPr="00F907B3">
              <w:rPr>
                <w:rFonts w:ascii="Times New Roman" w:hAnsi="Times New Roman" w:cs="Times New Roman"/>
                <w:sz w:val="24"/>
                <w:szCs w:val="24"/>
              </w:rPr>
              <w:t>,</w:t>
            </w:r>
          </w:p>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ул. Широкая, 2А</w:t>
            </w:r>
          </w:p>
        </w:tc>
        <w:tc>
          <w:tcPr>
            <w:tcW w:w="1417" w:type="dxa"/>
            <w:shd w:val="clear" w:color="auto" w:fill="auto"/>
          </w:tcPr>
          <w:p w:rsidR="003A3F40" w:rsidRPr="00F907B3" w:rsidRDefault="003A3F40"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0,086</w:t>
            </w:r>
          </w:p>
        </w:tc>
        <w:tc>
          <w:tcPr>
            <w:tcW w:w="1321" w:type="dxa"/>
            <w:shd w:val="clear" w:color="auto" w:fill="auto"/>
          </w:tcPr>
          <w:p w:rsidR="003A3F40" w:rsidRPr="00F907B3" w:rsidRDefault="003A3F40" w:rsidP="00F907B3">
            <w:pPr>
              <w:spacing w:after="0"/>
              <w:jc w:val="center"/>
              <w:rPr>
                <w:rFonts w:ascii="Times New Roman" w:eastAsia="Arial Unicode MS" w:hAnsi="Times New Roman" w:cs="Times New Roman"/>
                <w:color w:val="000000" w:themeColor="text1"/>
                <w:sz w:val="24"/>
                <w:szCs w:val="24"/>
                <w:lang w:eastAsia="ru-RU"/>
              </w:rPr>
            </w:pPr>
            <w:r w:rsidRPr="00F907B3">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tcPr>
          <w:p w:rsidR="003A3F40" w:rsidRPr="00F907B3" w:rsidRDefault="003A3F40"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148,20</w:t>
            </w:r>
          </w:p>
        </w:tc>
        <w:tc>
          <w:tcPr>
            <w:tcW w:w="1274" w:type="dxa"/>
            <w:shd w:val="clear" w:color="auto" w:fill="auto"/>
          </w:tcPr>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23,045</w:t>
            </w:r>
          </w:p>
        </w:tc>
        <w:tc>
          <w:tcPr>
            <w:tcW w:w="1264" w:type="dxa"/>
            <w:shd w:val="clear" w:color="auto" w:fill="auto"/>
          </w:tcPr>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20,301</w:t>
            </w:r>
          </w:p>
        </w:tc>
        <w:tc>
          <w:tcPr>
            <w:tcW w:w="1948" w:type="dxa"/>
            <w:shd w:val="clear" w:color="auto" w:fill="auto"/>
          </w:tcPr>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155,5</w:t>
            </w:r>
          </w:p>
        </w:tc>
        <w:tc>
          <w:tcPr>
            <w:tcW w:w="813" w:type="dxa"/>
            <w:shd w:val="clear" w:color="auto" w:fill="auto"/>
          </w:tcPr>
          <w:p w:rsidR="003A3F40" w:rsidRPr="00F907B3" w:rsidRDefault="003A3F40" w:rsidP="00F907B3">
            <w:pPr>
              <w:spacing w:after="0"/>
              <w:jc w:val="center"/>
              <w:rPr>
                <w:rFonts w:ascii="Times New Roman" w:eastAsia="Arial Unicode MS" w:hAnsi="Times New Roman" w:cs="Times New Roman"/>
                <w:color w:val="000000"/>
                <w:sz w:val="24"/>
                <w:szCs w:val="24"/>
                <w:lang w:eastAsia="ru-RU"/>
              </w:rPr>
            </w:pPr>
            <w:r w:rsidRPr="00F907B3">
              <w:rPr>
                <w:rFonts w:ascii="Times New Roman" w:eastAsia="Arial Unicode MS" w:hAnsi="Times New Roman" w:cs="Times New Roman"/>
                <w:color w:val="000000"/>
                <w:sz w:val="24"/>
                <w:szCs w:val="24"/>
                <w:lang w:eastAsia="ru-RU"/>
              </w:rPr>
              <w:t>92</w:t>
            </w:r>
          </w:p>
        </w:tc>
        <w:tc>
          <w:tcPr>
            <w:tcW w:w="1383" w:type="dxa"/>
            <w:shd w:val="clear" w:color="auto" w:fill="auto"/>
          </w:tcPr>
          <w:p w:rsidR="003A3F40" w:rsidRPr="00F907B3" w:rsidRDefault="003A3F40"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0,006</w:t>
            </w:r>
          </w:p>
        </w:tc>
      </w:tr>
    </w:tbl>
    <w:p w:rsidR="00696591" w:rsidRPr="00843D1D" w:rsidRDefault="0014143E" w:rsidP="00C42266">
      <w:pPr>
        <w:spacing w:after="0" w:line="240" w:lineRule="auto"/>
        <w:rPr>
          <w:rFonts w:ascii="Times New Roman" w:hAnsi="Times New Roman" w:cs="Times New Roman"/>
          <w:sz w:val="28"/>
          <w:szCs w:val="28"/>
          <w:highlight w:val="red"/>
          <w:lang w:eastAsia="ru-RU"/>
        </w:rPr>
        <w:sectPr w:rsidR="00696591" w:rsidRPr="00843D1D" w:rsidSect="00C42266">
          <w:pgSz w:w="15840" w:h="12240" w:orient="landscape"/>
          <w:pgMar w:top="1701" w:right="1134" w:bottom="567" w:left="1134" w:header="510" w:footer="510" w:gutter="0"/>
          <w:cols w:space="720"/>
          <w:docGrid w:linePitch="299"/>
        </w:sectPr>
      </w:pPr>
      <w:r>
        <w:rPr>
          <w:rFonts w:ascii="Times New Roman" w:hAnsi="Times New Roman" w:cs="Times New Roman"/>
          <w:noProof/>
          <w:color w:val="000000"/>
          <w:sz w:val="24"/>
          <w:szCs w:val="24"/>
          <w:lang w:eastAsia="ru-RU"/>
        </w:rPr>
        <w:pict>
          <v:shape id="Поле 226" o:spid="_x0000_s1032" type="#_x0000_t202" style="position:absolute;margin-left:704.5pt;margin-top:9.2pt;width:29.3pt;height:34.75pt;z-index:2516869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" fillcolor="white [3201]" strokecolor="white [3212]" strokeweight=".5pt">
            <v:textbox style="layout-flow:vertical;mso-next-textbox:#Поле 226">
              <w:txbxContent>
                <w:p w:rsidR="0014143E" w:rsidRPr="00E418A2" w:rsidRDefault="0014143E">
                  <w:pPr>
                    <w:rPr>
                      <w:rFonts w:ascii="Times New Roman" w:hAnsi="Times New Roman" w:cs="Times New Roman"/>
                      <w:sz w:val="28"/>
                    </w:rPr>
                  </w:pPr>
                  <w:r>
                    <w:rPr>
                      <w:rFonts w:ascii="Times New Roman" w:hAnsi="Times New Roman" w:cs="Times New Roman"/>
                      <w:sz w:val="28"/>
                    </w:rPr>
                    <w:t>40</w:t>
                  </w:r>
                </w:p>
              </w:txbxContent>
            </v:textbox>
          </v:shape>
        </w:pict>
      </w:r>
    </w:p>
    <w:p w:rsidR="00B91C78" w:rsidRDefault="00B91C78"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8.2. Потребляемые источником тепловой энергии виды топлива,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включая местные виды топлива, а также используемые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возобновляемые источники энергии</w:t>
      </w:r>
    </w:p>
    <w:p w:rsidR="00154FE2" w:rsidRPr="00843D1D" w:rsidRDefault="00154FE2"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ind w:firstLine="709"/>
        <w:jc w:val="both"/>
        <w:rPr>
          <w:rFonts w:ascii="Times New Roman" w:hAnsi="Times New Roman" w:cs="Times New Roman"/>
          <w:sz w:val="28"/>
          <w:szCs w:val="28"/>
        </w:rPr>
      </w:pPr>
      <w:proofErr w:type="gramStart"/>
      <w:r w:rsidRPr="00843D1D">
        <w:rPr>
          <w:rFonts w:ascii="Times New Roman" w:hAnsi="Times New Roman" w:cs="Times New Roman"/>
          <w:sz w:val="28"/>
          <w:szCs w:val="28"/>
        </w:rPr>
        <w:t>Сведения об основном, резервном и вспомогательным топливе, потребляемом источниками тепловой энергии, в том числе с использованием возобновляемых источников энергии и местных видов топлива</w:t>
      </w:r>
      <w:r w:rsidR="0074638F">
        <w:rPr>
          <w:rFonts w:ascii="Times New Roman" w:hAnsi="Times New Roman" w:cs="Times New Roman"/>
          <w:sz w:val="28"/>
          <w:szCs w:val="28"/>
        </w:rPr>
        <w:t xml:space="preserve">, </w:t>
      </w:r>
      <w:r w:rsidRPr="00843D1D">
        <w:rPr>
          <w:rFonts w:ascii="Times New Roman" w:hAnsi="Times New Roman" w:cs="Times New Roman"/>
          <w:sz w:val="28"/>
          <w:szCs w:val="28"/>
        </w:rPr>
        <w:t xml:space="preserve">приведены в таблице </w:t>
      </w:r>
      <w:r w:rsidR="00012B0F">
        <w:rPr>
          <w:rFonts w:ascii="Times New Roman" w:hAnsi="Times New Roman" w:cs="Times New Roman"/>
          <w:sz w:val="28"/>
          <w:szCs w:val="28"/>
        </w:rPr>
        <w:t>20</w:t>
      </w:r>
      <w:r w:rsidRPr="00843D1D">
        <w:rPr>
          <w:rFonts w:ascii="Times New Roman" w:hAnsi="Times New Roman" w:cs="Times New Roman"/>
          <w:sz w:val="28"/>
          <w:szCs w:val="28"/>
        </w:rPr>
        <w:t>.</w:t>
      </w:r>
      <w:proofErr w:type="gramEnd"/>
    </w:p>
    <w:p w:rsidR="00154FE2" w:rsidRPr="00843D1D" w:rsidRDefault="00154FE2" w:rsidP="00C42266">
      <w:pPr>
        <w:spacing w:after="0" w:line="240" w:lineRule="auto"/>
        <w:ind w:firstLine="709"/>
        <w:jc w:val="both"/>
        <w:rPr>
          <w:rFonts w:ascii="Times New Roman" w:hAnsi="Times New Roman" w:cs="Times New Roman"/>
          <w:sz w:val="28"/>
          <w:szCs w:val="28"/>
        </w:rPr>
      </w:pPr>
    </w:p>
    <w:p w:rsidR="00154FE2" w:rsidRPr="0074638F" w:rsidRDefault="00696591" w:rsidP="00154FE2">
      <w:pPr>
        <w:keepNext/>
        <w:spacing w:after="0" w:line="240" w:lineRule="auto"/>
        <w:ind w:firstLine="720"/>
        <w:jc w:val="right"/>
        <w:rPr>
          <w:rFonts w:ascii="Times New Roman" w:hAnsi="Times New Roman" w:cs="Times New Roman"/>
          <w:iCs/>
          <w:sz w:val="28"/>
          <w:szCs w:val="28"/>
        </w:rPr>
      </w:pPr>
      <w:bookmarkStart w:id="9" w:name="_Ref33996575"/>
      <w:r w:rsidRPr="0074638F">
        <w:rPr>
          <w:rFonts w:ascii="Times New Roman" w:hAnsi="Times New Roman" w:cs="Times New Roman"/>
          <w:iCs/>
          <w:sz w:val="28"/>
          <w:szCs w:val="28"/>
        </w:rPr>
        <w:t xml:space="preserve">Таблица </w:t>
      </w:r>
      <w:bookmarkEnd w:id="9"/>
      <w:r w:rsidR="00012B0F">
        <w:rPr>
          <w:rFonts w:ascii="Times New Roman" w:hAnsi="Times New Roman" w:cs="Times New Roman"/>
          <w:iCs/>
          <w:sz w:val="28"/>
          <w:szCs w:val="28"/>
        </w:rPr>
        <w:t>20</w:t>
      </w:r>
    </w:p>
    <w:p w:rsidR="00154FE2" w:rsidRDefault="00154FE2" w:rsidP="00154FE2">
      <w:pPr>
        <w:keepNext/>
        <w:spacing w:after="0" w:line="240" w:lineRule="auto"/>
        <w:ind w:firstLine="720"/>
        <w:jc w:val="right"/>
        <w:rPr>
          <w:rFonts w:ascii="Times New Roman" w:hAnsi="Times New Roman" w:cs="Times New Roman"/>
          <w:b/>
          <w:iCs/>
          <w:sz w:val="28"/>
          <w:szCs w:val="28"/>
        </w:rPr>
      </w:pPr>
    </w:p>
    <w:p w:rsidR="00696591" w:rsidRDefault="00696591" w:rsidP="00154FE2">
      <w:pPr>
        <w:keepNext/>
        <w:spacing w:after="0" w:line="240" w:lineRule="auto"/>
        <w:jc w:val="center"/>
        <w:rPr>
          <w:rFonts w:ascii="Times New Roman" w:hAnsi="Times New Roman" w:cs="Times New Roman"/>
          <w:b/>
          <w:bCs/>
          <w:iCs/>
          <w:sz w:val="28"/>
          <w:szCs w:val="28"/>
        </w:rPr>
      </w:pPr>
      <w:r w:rsidRPr="00154FE2">
        <w:rPr>
          <w:rFonts w:ascii="Times New Roman" w:hAnsi="Times New Roman" w:cs="Times New Roman"/>
          <w:b/>
          <w:bCs/>
          <w:iCs/>
          <w:sz w:val="28"/>
          <w:szCs w:val="28"/>
        </w:rPr>
        <w:t>Сведения об основном, резервном и вспомогательным топливом, потребляемым перспективных источников тепловой энергии</w:t>
      </w:r>
    </w:p>
    <w:p w:rsidR="00154FE2" w:rsidRPr="00154FE2" w:rsidRDefault="00154FE2" w:rsidP="00154FE2">
      <w:pPr>
        <w:keepNext/>
        <w:spacing w:after="0" w:line="240" w:lineRule="auto"/>
        <w:ind w:firstLine="720"/>
        <w:jc w:val="center"/>
        <w:rPr>
          <w:rFonts w:ascii="Times New Roman" w:hAnsi="Times New Roman" w:cs="Times New Roman"/>
          <w:b/>
          <w:i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350"/>
        <w:gridCol w:w="2126"/>
        <w:gridCol w:w="2693"/>
      </w:tblGrid>
      <w:tr w:rsidR="00696591" w:rsidRPr="00843D1D" w:rsidTr="00154FE2">
        <w:trPr>
          <w:trHeight w:val="20"/>
          <w:tblHeader/>
          <w:jc w:val="center"/>
        </w:trPr>
        <w:tc>
          <w:tcPr>
            <w:tcW w:w="612" w:type="dxa"/>
            <w:shd w:val="clear" w:color="auto" w:fill="auto"/>
            <w:vAlign w:val="center"/>
            <w:hideMark/>
          </w:tcPr>
          <w:p w:rsidR="00696591" w:rsidRPr="00154FE2" w:rsidRDefault="00696591" w:rsidP="00C42266">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 xml:space="preserve">№ </w:t>
            </w:r>
            <w:proofErr w:type="gramStart"/>
            <w:r w:rsidRPr="00154FE2">
              <w:rPr>
                <w:rFonts w:ascii="Times New Roman" w:eastAsia="Arial Unicode MS" w:hAnsi="Times New Roman" w:cs="Times New Roman"/>
                <w:color w:val="000000"/>
                <w:sz w:val="24"/>
                <w:szCs w:val="20"/>
                <w:lang w:eastAsia="ru-RU"/>
              </w:rPr>
              <w:t>п</w:t>
            </w:r>
            <w:proofErr w:type="gramEnd"/>
            <w:r w:rsidRPr="00154FE2">
              <w:rPr>
                <w:rFonts w:ascii="Times New Roman" w:eastAsia="Arial Unicode MS" w:hAnsi="Times New Roman" w:cs="Times New Roman"/>
                <w:color w:val="000000"/>
                <w:sz w:val="24"/>
                <w:szCs w:val="20"/>
                <w:lang w:eastAsia="ru-RU"/>
              </w:rPr>
              <w:t>/п</w:t>
            </w:r>
          </w:p>
        </w:tc>
        <w:tc>
          <w:tcPr>
            <w:tcW w:w="4350" w:type="dxa"/>
            <w:shd w:val="clear" w:color="auto" w:fill="auto"/>
            <w:vAlign w:val="center"/>
            <w:hideMark/>
          </w:tcPr>
          <w:p w:rsidR="00696591" w:rsidRPr="00154FE2" w:rsidRDefault="00696591" w:rsidP="00C42266">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Наименование и адрес котельной</w:t>
            </w:r>
          </w:p>
        </w:tc>
        <w:tc>
          <w:tcPr>
            <w:tcW w:w="2126" w:type="dxa"/>
            <w:shd w:val="clear" w:color="auto" w:fill="auto"/>
            <w:vAlign w:val="center"/>
            <w:hideMark/>
          </w:tcPr>
          <w:p w:rsidR="00696591" w:rsidRPr="00154FE2" w:rsidRDefault="00696591" w:rsidP="00C42266">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Основное топливо</w:t>
            </w:r>
          </w:p>
        </w:tc>
        <w:tc>
          <w:tcPr>
            <w:tcW w:w="2693" w:type="dxa"/>
            <w:shd w:val="clear" w:color="auto" w:fill="auto"/>
            <w:vAlign w:val="center"/>
            <w:hideMark/>
          </w:tcPr>
          <w:p w:rsidR="00696591" w:rsidRPr="00154FE2" w:rsidRDefault="00696591" w:rsidP="00C42266">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Резервное топливо</w:t>
            </w:r>
          </w:p>
        </w:tc>
      </w:tr>
      <w:tr w:rsidR="0074638F" w:rsidRPr="00843D1D" w:rsidTr="0074638F">
        <w:trPr>
          <w:trHeight w:val="265"/>
          <w:tblHeader/>
          <w:jc w:val="center"/>
        </w:trPr>
        <w:tc>
          <w:tcPr>
            <w:tcW w:w="612" w:type="dxa"/>
            <w:shd w:val="clear" w:color="auto" w:fill="auto"/>
            <w:vAlign w:val="center"/>
            <w:hideMark/>
          </w:tcPr>
          <w:p w:rsidR="0074638F" w:rsidRPr="00154FE2" w:rsidRDefault="0074638F" w:rsidP="00C4226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1</w:t>
            </w:r>
          </w:p>
        </w:tc>
        <w:tc>
          <w:tcPr>
            <w:tcW w:w="4350" w:type="dxa"/>
            <w:shd w:val="clear" w:color="auto" w:fill="auto"/>
            <w:vAlign w:val="center"/>
            <w:hideMark/>
          </w:tcPr>
          <w:p w:rsidR="0074638F" w:rsidRPr="00154FE2" w:rsidRDefault="0074638F" w:rsidP="00C4226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2</w:t>
            </w:r>
          </w:p>
        </w:tc>
        <w:tc>
          <w:tcPr>
            <w:tcW w:w="2126" w:type="dxa"/>
            <w:shd w:val="clear" w:color="auto" w:fill="auto"/>
            <w:vAlign w:val="center"/>
            <w:hideMark/>
          </w:tcPr>
          <w:p w:rsidR="0074638F" w:rsidRPr="00154FE2" w:rsidRDefault="0074638F" w:rsidP="00C4226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3</w:t>
            </w:r>
          </w:p>
        </w:tc>
        <w:tc>
          <w:tcPr>
            <w:tcW w:w="2693" w:type="dxa"/>
            <w:shd w:val="clear" w:color="auto" w:fill="auto"/>
            <w:vAlign w:val="center"/>
            <w:hideMark/>
          </w:tcPr>
          <w:p w:rsidR="0074638F" w:rsidRPr="00154FE2" w:rsidRDefault="0074638F" w:rsidP="00C4226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4</w:t>
            </w:r>
          </w:p>
        </w:tc>
      </w:tr>
      <w:tr w:rsidR="00F907B3" w:rsidRPr="00843D1D" w:rsidTr="00F907B3">
        <w:trPr>
          <w:trHeight w:val="481"/>
          <w:jc w:val="center"/>
        </w:trPr>
        <w:tc>
          <w:tcPr>
            <w:tcW w:w="612" w:type="dxa"/>
            <w:shd w:val="clear" w:color="auto" w:fill="auto"/>
            <w:hideMark/>
          </w:tcPr>
          <w:p w:rsidR="00F907B3" w:rsidRPr="002F06EC" w:rsidRDefault="00F907B3" w:rsidP="00F907B3">
            <w:pPr>
              <w:spacing w:after="0" w:line="240" w:lineRule="auto"/>
              <w:jc w:val="center"/>
              <w:rPr>
                <w:rFonts w:ascii="Times New Roman" w:eastAsia="Arial Unicode MS" w:hAnsi="Times New Roman" w:cs="Times New Roman"/>
                <w:color w:val="000000"/>
                <w:sz w:val="24"/>
                <w:szCs w:val="24"/>
                <w:lang w:eastAsia="ru-RU"/>
              </w:rPr>
            </w:pPr>
            <w:r w:rsidRPr="002F06EC">
              <w:rPr>
                <w:rFonts w:ascii="Times New Roman" w:eastAsia="Arial Unicode MS" w:hAnsi="Times New Roman" w:cs="Times New Roman"/>
                <w:color w:val="000000"/>
                <w:sz w:val="24"/>
                <w:szCs w:val="24"/>
                <w:lang w:eastAsia="ru-RU"/>
              </w:rPr>
              <w:t>1</w:t>
            </w:r>
          </w:p>
        </w:tc>
        <w:tc>
          <w:tcPr>
            <w:tcW w:w="4350" w:type="dxa"/>
            <w:shd w:val="clear" w:color="auto" w:fill="auto"/>
          </w:tcPr>
          <w:p w:rsidR="00F907B3" w:rsidRPr="002F06EC" w:rsidRDefault="00F907B3" w:rsidP="00F907B3">
            <w:pPr>
              <w:pStyle w:val="a9"/>
              <w:spacing w:after="0"/>
              <w:ind w:left="0"/>
              <w:jc w:val="center"/>
              <w:rPr>
                <w:rFonts w:ascii="Times New Roman" w:hAnsi="Times New Roman" w:cs="Times New Roman"/>
                <w:sz w:val="24"/>
                <w:szCs w:val="24"/>
                <w:lang w:eastAsia="ru-RU"/>
              </w:rPr>
            </w:pPr>
            <w:r w:rsidRPr="002F06EC">
              <w:rPr>
                <w:rFonts w:ascii="Times New Roman" w:hAnsi="Times New Roman" w:cs="Times New Roman"/>
                <w:sz w:val="24"/>
                <w:szCs w:val="24"/>
                <w:lang w:eastAsia="ru-RU"/>
              </w:rPr>
              <w:t xml:space="preserve">Котельная № 15, </w:t>
            </w:r>
            <w:proofErr w:type="spellStart"/>
            <w:r w:rsidRPr="002F06EC">
              <w:rPr>
                <w:rFonts w:ascii="Times New Roman" w:hAnsi="Times New Roman" w:cs="Times New Roman"/>
                <w:sz w:val="24"/>
                <w:szCs w:val="24"/>
                <w:lang w:eastAsia="ru-RU"/>
              </w:rPr>
              <w:t>хут</w:t>
            </w:r>
            <w:proofErr w:type="spellEnd"/>
            <w:r w:rsidRPr="002F06EC">
              <w:rPr>
                <w:rFonts w:ascii="Times New Roman" w:hAnsi="Times New Roman" w:cs="Times New Roman"/>
                <w:sz w:val="24"/>
                <w:szCs w:val="24"/>
                <w:lang w:eastAsia="ru-RU"/>
              </w:rPr>
              <w:t>. Садовый,</w:t>
            </w:r>
          </w:p>
          <w:p w:rsidR="00F907B3" w:rsidRPr="002F06EC" w:rsidRDefault="00F907B3" w:rsidP="00F907B3">
            <w:pPr>
              <w:pStyle w:val="a9"/>
              <w:spacing w:after="0"/>
              <w:ind w:left="0"/>
              <w:jc w:val="center"/>
              <w:rPr>
                <w:rFonts w:ascii="Times New Roman" w:hAnsi="Times New Roman" w:cs="Times New Roman"/>
                <w:sz w:val="24"/>
                <w:szCs w:val="24"/>
                <w:lang w:eastAsia="ru-RU"/>
              </w:rPr>
            </w:pPr>
            <w:r w:rsidRPr="002F06EC">
              <w:rPr>
                <w:rFonts w:ascii="Times New Roman" w:hAnsi="Times New Roman" w:cs="Times New Roman"/>
                <w:sz w:val="24"/>
                <w:szCs w:val="24"/>
                <w:lang w:eastAsia="ru-RU"/>
              </w:rPr>
              <w:t>ул. Первомайская, 8</w:t>
            </w:r>
          </w:p>
        </w:tc>
        <w:tc>
          <w:tcPr>
            <w:tcW w:w="2126" w:type="dxa"/>
            <w:shd w:val="clear" w:color="auto" w:fill="auto"/>
            <w:hideMark/>
          </w:tcPr>
          <w:p w:rsidR="00F907B3" w:rsidRPr="002F06EC" w:rsidRDefault="00F907B3" w:rsidP="00F907B3">
            <w:pPr>
              <w:spacing w:after="0"/>
              <w:jc w:val="center"/>
              <w:rPr>
                <w:rFonts w:ascii="Times New Roman" w:eastAsia="Arial Unicode MS" w:hAnsi="Times New Roman" w:cs="Times New Roman"/>
                <w:color w:val="000000" w:themeColor="text1"/>
                <w:sz w:val="24"/>
                <w:szCs w:val="24"/>
                <w:lang w:eastAsia="ru-RU"/>
              </w:rPr>
            </w:pPr>
            <w:r w:rsidRPr="002F06EC">
              <w:rPr>
                <w:rFonts w:ascii="Times New Roman" w:eastAsia="Arial Unicode MS" w:hAnsi="Times New Roman" w:cs="Times New Roman"/>
                <w:color w:val="000000" w:themeColor="text1"/>
                <w:sz w:val="24"/>
                <w:szCs w:val="24"/>
                <w:lang w:eastAsia="ru-RU"/>
              </w:rPr>
              <w:t>Природный газ</w:t>
            </w:r>
          </w:p>
        </w:tc>
        <w:tc>
          <w:tcPr>
            <w:tcW w:w="2693" w:type="dxa"/>
            <w:shd w:val="clear" w:color="auto" w:fill="auto"/>
            <w:hideMark/>
          </w:tcPr>
          <w:p w:rsidR="00F907B3" w:rsidRPr="002F06EC" w:rsidRDefault="00F907B3" w:rsidP="00F907B3">
            <w:pPr>
              <w:spacing w:after="0" w:line="240" w:lineRule="auto"/>
              <w:jc w:val="center"/>
              <w:rPr>
                <w:rFonts w:ascii="Times New Roman" w:eastAsia="Arial Unicode MS" w:hAnsi="Times New Roman" w:cs="Times New Roman"/>
                <w:color w:val="000000"/>
                <w:sz w:val="24"/>
                <w:szCs w:val="24"/>
                <w:lang w:eastAsia="ru-RU"/>
              </w:rPr>
            </w:pPr>
            <w:r w:rsidRPr="002F06EC">
              <w:rPr>
                <w:rFonts w:ascii="Times New Roman" w:eastAsia="Arial Unicode MS" w:hAnsi="Times New Roman" w:cs="Times New Roman"/>
                <w:color w:val="000000"/>
                <w:sz w:val="24"/>
                <w:szCs w:val="24"/>
                <w:lang w:eastAsia="ru-RU"/>
              </w:rPr>
              <w:t>–</w:t>
            </w:r>
          </w:p>
        </w:tc>
      </w:tr>
      <w:tr w:rsidR="00F907B3" w:rsidRPr="00843D1D" w:rsidTr="00F907B3">
        <w:trPr>
          <w:trHeight w:val="481"/>
          <w:jc w:val="center"/>
        </w:trPr>
        <w:tc>
          <w:tcPr>
            <w:tcW w:w="612" w:type="dxa"/>
            <w:shd w:val="clear" w:color="auto" w:fill="auto"/>
          </w:tcPr>
          <w:p w:rsidR="00F907B3" w:rsidRPr="002F06EC" w:rsidRDefault="00F907B3" w:rsidP="00F907B3">
            <w:pPr>
              <w:spacing w:after="0" w:line="240" w:lineRule="auto"/>
              <w:jc w:val="center"/>
              <w:rPr>
                <w:rFonts w:ascii="Times New Roman" w:eastAsia="Arial Unicode MS" w:hAnsi="Times New Roman" w:cs="Times New Roman"/>
                <w:color w:val="000000"/>
                <w:sz w:val="24"/>
                <w:szCs w:val="24"/>
                <w:lang w:eastAsia="ru-RU"/>
              </w:rPr>
            </w:pPr>
            <w:r w:rsidRPr="002F06EC">
              <w:rPr>
                <w:rFonts w:ascii="Times New Roman" w:eastAsia="Arial Unicode MS" w:hAnsi="Times New Roman" w:cs="Times New Roman"/>
                <w:color w:val="000000"/>
                <w:sz w:val="24"/>
                <w:szCs w:val="24"/>
                <w:lang w:eastAsia="ru-RU"/>
              </w:rPr>
              <w:t>2</w:t>
            </w:r>
          </w:p>
        </w:tc>
        <w:tc>
          <w:tcPr>
            <w:tcW w:w="4350" w:type="dxa"/>
            <w:shd w:val="clear" w:color="auto" w:fill="auto"/>
          </w:tcPr>
          <w:p w:rsidR="00F907B3" w:rsidRPr="002F06EC" w:rsidRDefault="00F907B3" w:rsidP="00F907B3">
            <w:pPr>
              <w:spacing w:after="0"/>
              <w:jc w:val="center"/>
              <w:rPr>
                <w:rFonts w:ascii="Times New Roman" w:hAnsi="Times New Roman" w:cs="Times New Roman"/>
                <w:sz w:val="24"/>
                <w:szCs w:val="24"/>
              </w:rPr>
            </w:pPr>
            <w:r w:rsidRPr="002F06EC">
              <w:rPr>
                <w:rFonts w:ascii="Times New Roman" w:hAnsi="Times New Roman" w:cs="Times New Roman"/>
                <w:sz w:val="24"/>
                <w:szCs w:val="24"/>
              </w:rPr>
              <w:t xml:space="preserve">Котельная № 25, с. </w:t>
            </w:r>
            <w:proofErr w:type="spellStart"/>
            <w:r w:rsidRPr="002F06EC">
              <w:rPr>
                <w:rFonts w:ascii="Times New Roman" w:hAnsi="Times New Roman" w:cs="Times New Roman"/>
                <w:sz w:val="24"/>
                <w:szCs w:val="24"/>
              </w:rPr>
              <w:t>Кеслерово</w:t>
            </w:r>
            <w:proofErr w:type="spellEnd"/>
            <w:r w:rsidRPr="002F06EC">
              <w:rPr>
                <w:rFonts w:ascii="Times New Roman" w:hAnsi="Times New Roman" w:cs="Times New Roman"/>
                <w:sz w:val="24"/>
                <w:szCs w:val="24"/>
              </w:rPr>
              <w:t>,</w:t>
            </w:r>
          </w:p>
          <w:p w:rsidR="00F907B3" w:rsidRPr="002F06EC" w:rsidRDefault="00F907B3" w:rsidP="00F907B3">
            <w:pPr>
              <w:spacing w:after="0"/>
              <w:jc w:val="center"/>
              <w:rPr>
                <w:rFonts w:ascii="Times New Roman" w:hAnsi="Times New Roman" w:cs="Times New Roman"/>
                <w:sz w:val="24"/>
                <w:szCs w:val="24"/>
              </w:rPr>
            </w:pPr>
            <w:r w:rsidRPr="002F06EC">
              <w:rPr>
                <w:rFonts w:ascii="Times New Roman" w:hAnsi="Times New Roman" w:cs="Times New Roman"/>
                <w:sz w:val="24"/>
                <w:szCs w:val="24"/>
              </w:rPr>
              <w:t>ул. Гастелло, 62</w:t>
            </w:r>
          </w:p>
        </w:tc>
        <w:tc>
          <w:tcPr>
            <w:tcW w:w="2126" w:type="dxa"/>
            <w:shd w:val="clear" w:color="auto" w:fill="auto"/>
          </w:tcPr>
          <w:p w:rsidR="00F907B3" w:rsidRPr="002F06EC" w:rsidRDefault="00F907B3" w:rsidP="00F907B3">
            <w:pPr>
              <w:spacing w:after="0"/>
              <w:jc w:val="center"/>
              <w:rPr>
                <w:rFonts w:ascii="Times New Roman" w:eastAsia="Arial Unicode MS" w:hAnsi="Times New Roman" w:cs="Times New Roman"/>
                <w:color w:val="000000" w:themeColor="text1"/>
                <w:sz w:val="24"/>
                <w:szCs w:val="24"/>
                <w:lang w:eastAsia="ru-RU"/>
              </w:rPr>
            </w:pPr>
            <w:r w:rsidRPr="002F06EC">
              <w:rPr>
                <w:rFonts w:ascii="Times New Roman" w:eastAsia="Arial Unicode MS" w:hAnsi="Times New Roman" w:cs="Times New Roman"/>
                <w:color w:val="000000" w:themeColor="text1"/>
                <w:sz w:val="24"/>
                <w:szCs w:val="24"/>
                <w:lang w:eastAsia="ru-RU"/>
              </w:rPr>
              <w:t>Дизельное топливо</w:t>
            </w:r>
          </w:p>
        </w:tc>
        <w:tc>
          <w:tcPr>
            <w:tcW w:w="2693" w:type="dxa"/>
            <w:shd w:val="clear" w:color="auto" w:fill="auto"/>
          </w:tcPr>
          <w:p w:rsidR="00F907B3" w:rsidRPr="002F06EC" w:rsidRDefault="00F907B3" w:rsidP="00F907B3">
            <w:pPr>
              <w:spacing w:after="0" w:line="240" w:lineRule="auto"/>
              <w:jc w:val="center"/>
              <w:rPr>
                <w:rFonts w:ascii="Times New Roman" w:eastAsia="Arial Unicode MS" w:hAnsi="Times New Roman" w:cs="Times New Roman"/>
                <w:color w:val="000000"/>
                <w:sz w:val="24"/>
                <w:szCs w:val="24"/>
                <w:lang w:eastAsia="ru-RU"/>
              </w:rPr>
            </w:pPr>
            <w:r w:rsidRPr="002F06EC">
              <w:rPr>
                <w:rFonts w:ascii="Times New Roman" w:eastAsia="Arial Unicode MS" w:hAnsi="Times New Roman" w:cs="Times New Roman"/>
                <w:color w:val="000000"/>
                <w:sz w:val="24"/>
                <w:szCs w:val="24"/>
                <w:lang w:eastAsia="ru-RU"/>
              </w:rPr>
              <w:t>–</w:t>
            </w:r>
          </w:p>
        </w:tc>
      </w:tr>
      <w:tr w:rsidR="00F907B3" w:rsidRPr="00843D1D" w:rsidTr="00F907B3">
        <w:trPr>
          <w:trHeight w:val="481"/>
          <w:jc w:val="center"/>
        </w:trPr>
        <w:tc>
          <w:tcPr>
            <w:tcW w:w="612" w:type="dxa"/>
            <w:shd w:val="clear" w:color="auto" w:fill="auto"/>
          </w:tcPr>
          <w:p w:rsidR="00F907B3" w:rsidRPr="002F06EC" w:rsidRDefault="00F907B3" w:rsidP="00F907B3">
            <w:pPr>
              <w:spacing w:after="0" w:line="240" w:lineRule="auto"/>
              <w:jc w:val="center"/>
              <w:rPr>
                <w:rFonts w:ascii="Times New Roman" w:eastAsia="Arial Unicode MS" w:hAnsi="Times New Roman" w:cs="Times New Roman"/>
                <w:color w:val="000000"/>
                <w:sz w:val="24"/>
                <w:szCs w:val="24"/>
                <w:lang w:eastAsia="ru-RU"/>
              </w:rPr>
            </w:pPr>
            <w:r w:rsidRPr="002F06EC">
              <w:rPr>
                <w:rFonts w:ascii="Times New Roman" w:eastAsia="Arial Unicode MS" w:hAnsi="Times New Roman" w:cs="Times New Roman"/>
                <w:color w:val="000000"/>
                <w:sz w:val="24"/>
                <w:szCs w:val="24"/>
                <w:lang w:eastAsia="ru-RU"/>
              </w:rPr>
              <w:t>3</w:t>
            </w:r>
          </w:p>
        </w:tc>
        <w:tc>
          <w:tcPr>
            <w:tcW w:w="4350" w:type="dxa"/>
            <w:shd w:val="clear" w:color="auto" w:fill="auto"/>
          </w:tcPr>
          <w:p w:rsidR="00F907B3" w:rsidRPr="002F06EC" w:rsidRDefault="00F907B3" w:rsidP="00F907B3">
            <w:pPr>
              <w:spacing w:after="0"/>
              <w:jc w:val="center"/>
              <w:rPr>
                <w:rFonts w:ascii="Times New Roman" w:hAnsi="Times New Roman"/>
                <w:sz w:val="24"/>
                <w:szCs w:val="24"/>
              </w:rPr>
            </w:pPr>
            <w:r w:rsidRPr="002F06EC">
              <w:rPr>
                <w:rFonts w:ascii="Times New Roman" w:hAnsi="Times New Roman"/>
                <w:sz w:val="24"/>
                <w:szCs w:val="24"/>
              </w:rPr>
              <w:t xml:space="preserve">Котельная № 30, </w:t>
            </w:r>
            <w:proofErr w:type="spellStart"/>
            <w:r w:rsidRPr="002F06EC">
              <w:rPr>
                <w:rFonts w:ascii="Times New Roman" w:hAnsi="Times New Roman"/>
                <w:sz w:val="24"/>
                <w:szCs w:val="24"/>
              </w:rPr>
              <w:t>хут</w:t>
            </w:r>
            <w:proofErr w:type="spellEnd"/>
            <w:r w:rsidRPr="002F06EC">
              <w:rPr>
                <w:rFonts w:ascii="Times New Roman" w:hAnsi="Times New Roman"/>
                <w:sz w:val="24"/>
                <w:szCs w:val="24"/>
              </w:rPr>
              <w:t>. Павловский,</w:t>
            </w:r>
          </w:p>
          <w:p w:rsidR="00F907B3" w:rsidRPr="002F06EC" w:rsidRDefault="00F907B3" w:rsidP="00F907B3">
            <w:pPr>
              <w:spacing w:after="0"/>
              <w:jc w:val="center"/>
              <w:rPr>
                <w:rFonts w:ascii="Times New Roman" w:hAnsi="Times New Roman"/>
                <w:sz w:val="24"/>
                <w:szCs w:val="24"/>
              </w:rPr>
            </w:pPr>
            <w:r w:rsidRPr="002F06EC">
              <w:rPr>
                <w:rFonts w:ascii="Times New Roman" w:hAnsi="Times New Roman"/>
                <w:sz w:val="24"/>
                <w:szCs w:val="24"/>
              </w:rPr>
              <w:t>ул. Молодежная, 2-Б</w:t>
            </w:r>
          </w:p>
        </w:tc>
        <w:tc>
          <w:tcPr>
            <w:tcW w:w="2126" w:type="dxa"/>
            <w:shd w:val="clear" w:color="auto" w:fill="auto"/>
          </w:tcPr>
          <w:p w:rsidR="00F907B3" w:rsidRPr="002F06EC" w:rsidRDefault="00F907B3" w:rsidP="00F907B3">
            <w:pPr>
              <w:spacing w:after="0"/>
              <w:jc w:val="center"/>
              <w:rPr>
                <w:rFonts w:ascii="Times New Roman" w:eastAsia="Arial Unicode MS" w:hAnsi="Times New Roman" w:cs="Times New Roman"/>
                <w:color w:val="000000" w:themeColor="text1"/>
                <w:sz w:val="24"/>
                <w:szCs w:val="24"/>
                <w:lang w:eastAsia="ru-RU"/>
              </w:rPr>
            </w:pPr>
            <w:r w:rsidRPr="002F06EC">
              <w:rPr>
                <w:rFonts w:ascii="Times New Roman" w:eastAsia="Arial Unicode MS" w:hAnsi="Times New Roman" w:cs="Times New Roman"/>
                <w:color w:val="000000" w:themeColor="text1"/>
                <w:sz w:val="24"/>
                <w:szCs w:val="24"/>
                <w:lang w:eastAsia="ru-RU"/>
              </w:rPr>
              <w:t>Природный газ</w:t>
            </w:r>
          </w:p>
        </w:tc>
        <w:tc>
          <w:tcPr>
            <w:tcW w:w="2693" w:type="dxa"/>
            <w:shd w:val="clear" w:color="auto" w:fill="auto"/>
          </w:tcPr>
          <w:p w:rsidR="00F907B3" w:rsidRPr="002F06EC" w:rsidRDefault="00F907B3" w:rsidP="00F907B3">
            <w:pPr>
              <w:spacing w:after="0" w:line="240" w:lineRule="auto"/>
              <w:jc w:val="center"/>
              <w:rPr>
                <w:rFonts w:ascii="Times New Roman" w:eastAsia="Arial Unicode MS" w:hAnsi="Times New Roman" w:cs="Times New Roman"/>
                <w:color w:val="000000"/>
                <w:sz w:val="24"/>
                <w:szCs w:val="24"/>
                <w:lang w:eastAsia="ru-RU"/>
              </w:rPr>
            </w:pPr>
            <w:r w:rsidRPr="002F06EC">
              <w:rPr>
                <w:rFonts w:ascii="Times New Roman" w:eastAsia="Arial Unicode MS" w:hAnsi="Times New Roman" w:cs="Times New Roman"/>
                <w:color w:val="000000"/>
                <w:sz w:val="24"/>
                <w:szCs w:val="24"/>
                <w:lang w:eastAsia="ru-RU"/>
              </w:rPr>
              <w:t>–</w:t>
            </w:r>
          </w:p>
        </w:tc>
      </w:tr>
      <w:tr w:rsidR="00F907B3" w:rsidRPr="00843D1D" w:rsidTr="00F907B3">
        <w:trPr>
          <w:trHeight w:val="481"/>
          <w:jc w:val="center"/>
        </w:trPr>
        <w:tc>
          <w:tcPr>
            <w:tcW w:w="612" w:type="dxa"/>
            <w:shd w:val="clear" w:color="auto" w:fill="auto"/>
          </w:tcPr>
          <w:p w:rsidR="00F907B3" w:rsidRPr="002F06EC" w:rsidRDefault="00F907B3" w:rsidP="00F907B3">
            <w:pPr>
              <w:spacing w:after="0" w:line="240" w:lineRule="auto"/>
              <w:jc w:val="center"/>
              <w:rPr>
                <w:rFonts w:ascii="Times New Roman" w:eastAsia="Arial Unicode MS" w:hAnsi="Times New Roman" w:cs="Times New Roman"/>
                <w:color w:val="000000"/>
                <w:sz w:val="24"/>
                <w:szCs w:val="24"/>
                <w:lang w:eastAsia="ru-RU"/>
              </w:rPr>
            </w:pPr>
            <w:r w:rsidRPr="002F06EC">
              <w:rPr>
                <w:rFonts w:ascii="Times New Roman" w:eastAsia="Arial Unicode MS" w:hAnsi="Times New Roman" w:cs="Times New Roman"/>
                <w:color w:val="000000"/>
                <w:sz w:val="24"/>
                <w:szCs w:val="24"/>
                <w:lang w:eastAsia="ru-RU"/>
              </w:rPr>
              <w:t>4</w:t>
            </w:r>
          </w:p>
        </w:tc>
        <w:tc>
          <w:tcPr>
            <w:tcW w:w="4350" w:type="dxa"/>
            <w:shd w:val="clear" w:color="auto" w:fill="auto"/>
          </w:tcPr>
          <w:p w:rsidR="00F907B3" w:rsidRPr="002F06EC" w:rsidRDefault="00F907B3" w:rsidP="00F907B3">
            <w:pPr>
              <w:spacing w:after="0"/>
              <w:jc w:val="center"/>
              <w:rPr>
                <w:rFonts w:ascii="Times New Roman" w:hAnsi="Times New Roman"/>
                <w:sz w:val="24"/>
                <w:szCs w:val="24"/>
              </w:rPr>
            </w:pPr>
            <w:r w:rsidRPr="002F06EC">
              <w:rPr>
                <w:rFonts w:ascii="Times New Roman" w:hAnsi="Times New Roman"/>
                <w:sz w:val="24"/>
                <w:szCs w:val="24"/>
              </w:rPr>
              <w:t xml:space="preserve">Котельная № 43, </w:t>
            </w:r>
            <w:proofErr w:type="spellStart"/>
            <w:r w:rsidRPr="002F06EC">
              <w:rPr>
                <w:rFonts w:ascii="Times New Roman" w:hAnsi="Times New Roman"/>
                <w:sz w:val="24"/>
                <w:szCs w:val="24"/>
              </w:rPr>
              <w:t>хут</w:t>
            </w:r>
            <w:proofErr w:type="spellEnd"/>
            <w:r w:rsidRPr="002F06EC">
              <w:rPr>
                <w:rFonts w:ascii="Times New Roman" w:hAnsi="Times New Roman"/>
                <w:sz w:val="24"/>
                <w:szCs w:val="24"/>
              </w:rPr>
              <w:t xml:space="preserve">. </w:t>
            </w:r>
            <w:proofErr w:type="spellStart"/>
            <w:r w:rsidRPr="002F06EC">
              <w:rPr>
                <w:rFonts w:ascii="Times New Roman" w:hAnsi="Times New Roman"/>
                <w:sz w:val="24"/>
                <w:szCs w:val="24"/>
              </w:rPr>
              <w:t>Плавненский</w:t>
            </w:r>
            <w:proofErr w:type="spellEnd"/>
            <w:r w:rsidRPr="002F06EC">
              <w:rPr>
                <w:rFonts w:ascii="Times New Roman" w:hAnsi="Times New Roman"/>
                <w:sz w:val="24"/>
                <w:szCs w:val="24"/>
              </w:rPr>
              <w:t>,</w:t>
            </w:r>
          </w:p>
          <w:p w:rsidR="00F907B3" w:rsidRPr="002F06EC" w:rsidRDefault="00F907B3" w:rsidP="00F907B3">
            <w:pPr>
              <w:spacing w:after="0"/>
              <w:jc w:val="center"/>
              <w:rPr>
                <w:rFonts w:ascii="Times New Roman" w:hAnsi="Times New Roman"/>
                <w:sz w:val="24"/>
                <w:szCs w:val="24"/>
              </w:rPr>
            </w:pPr>
            <w:r w:rsidRPr="002F06EC">
              <w:rPr>
                <w:rFonts w:ascii="Times New Roman" w:hAnsi="Times New Roman"/>
                <w:sz w:val="24"/>
                <w:szCs w:val="24"/>
              </w:rPr>
              <w:t>ул. Широкая, 2А</w:t>
            </w:r>
          </w:p>
        </w:tc>
        <w:tc>
          <w:tcPr>
            <w:tcW w:w="2126" w:type="dxa"/>
            <w:shd w:val="clear" w:color="auto" w:fill="auto"/>
          </w:tcPr>
          <w:p w:rsidR="00F907B3" w:rsidRPr="002F06EC" w:rsidRDefault="00F907B3" w:rsidP="00F907B3">
            <w:pPr>
              <w:spacing w:after="0"/>
              <w:jc w:val="center"/>
              <w:rPr>
                <w:rFonts w:ascii="Times New Roman" w:eastAsia="Arial Unicode MS" w:hAnsi="Times New Roman" w:cs="Times New Roman"/>
                <w:color w:val="000000" w:themeColor="text1"/>
                <w:sz w:val="24"/>
                <w:szCs w:val="24"/>
                <w:lang w:eastAsia="ru-RU"/>
              </w:rPr>
            </w:pPr>
            <w:r w:rsidRPr="002F06EC">
              <w:rPr>
                <w:rFonts w:ascii="Times New Roman" w:eastAsia="Arial Unicode MS" w:hAnsi="Times New Roman" w:cs="Times New Roman"/>
                <w:color w:val="000000" w:themeColor="text1"/>
                <w:sz w:val="24"/>
                <w:szCs w:val="24"/>
                <w:lang w:eastAsia="ru-RU"/>
              </w:rPr>
              <w:t>Природный газ</w:t>
            </w:r>
          </w:p>
        </w:tc>
        <w:tc>
          <w:tcPr>
            <w:tcW w:w="2693" w:type="dxa"/>
            <w:shd w:val="clear" w:color="auto" w:fill="auto"/>
          </w:tcPr>
          <w:p w:rsidR="00F907B3" w:rsidRPr="002F06EC" w:rsidRDefault="00F907B3" w:rsidP="00F907B3">
            <w:pPr>
              <w:spacing w:after="0" w:line="240" w:lineRule="auto"/>
              <w:jc w:val="center"/>
              <w:rPr>
                <w:rFonts w:ascii="Times New Roman" w:eastAsia="Arial Unicode MS" w:hAnsi="Times New Roman" w:cs="Times New Roman"/>
                <w:color w:val="000000"/>
                <w:sz w:val="24"/>
                <w:szCs w:val="24"/>
                <w:lang w:eastAsia="ru-RU"/>
              </w:rPr>
            </w:pPr>
            <w:r w:rsidRPr="002F06EC">
              <w:rPr>
                <w:rFonts w:ascii="Times New Roman" w:eastAsia="Arial Unicode MS" w:hAnsi="Times New Roman" w:cs="Times New Roman"/>
                <w:color w:val="000000"/>
                <w:sz w:val="24"/>
                <w:szCs w:val="24"/>
                <w:lang w:eastAsia="ru-RU"/>
              </w:rPr>
              <w:t>–</w:t>
            </w:r>
          </w:p>
        </w:tc>
      </w:tr>
    </w:tbl>
    <w:p w:rsidR="00696591" w:rsidRPr="00843D1D" w:rsidRDefault="00696591" w:rsidP="00C42266">
      <w:pPr>
        <w:spacing w:after="0" w:line="240" w:lineRule="auto"/>
        <w:jc w:val="right"/>
        <w:rPr>
          <w:rFonts w:ascii="Times New Roman" w:eastAsia="Arial Unicode MS" w:hAnsi="Times New Roman" w:cs="Times New Roman"/>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8.3. Виды топлива, их доли и значение низшей теплоты сгорания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топлива, используемые для производства тепловой энергии</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по каждой системе теплоснабжения</w:t>
      </w:r>
    </w:p>
    <w:p w:rsidR="00154FE2" w:rsidRPr="00724E89" w:rsidRDefault="00154FE2" w:rsidP="00C42266">
      <w:pPr>
        <w:spacing w:after="0" w:line="240" w:lineRule="auto"/>
        <w:jc w:val="right"/>
        <w:rPr>
          <w:rFonts w:ascii="Times New Roman" w:eastAsia="Arial Unicode MS" w:hAnsi="Times New Roman" w:cs="Times New Roman"/>
          <w:b/>
          <w:sz w:val="16"/>
          <w:szCs w:val="16"/>
          <w:lang w:eastAsia="ru-RU"/>
        </w:rPr>
      </w:pPr>
    </w:p>
    <w:p w:rsidR="00696591" w:rsidRPr="0074638F" w:rsidRDefault="00696591" w:rsidP="00C42266">
      <w:pPr>
        <w:spacing w:after="0" w:line="240" w:lineRule="auto"/>
        <w:jc w:val="right"/>
        <w:rPr>
          <w:rFonts w:ascii="Times New Roman" w:eastAsia="Arial Unicode MS" w:hAnsi="Times New Roman" w:cs="Times New Roman"/>
          <w:sz w:val="28"/>
          <w:szCs w:val="28"/>
          <w:lang w:eastAsia="ru-RU"/>
        </w:rPr>
      </w:pPr>
      <w:r w:rsidRPr="0074638F">
        <w:rPr>
          <w:rFonts w:ascii="Times New Roman" w:eastAsia="Arial Unicode MS" w:hAnsi="Times New Roman" w:cs="Times New Roman"/>
          <w:sz w:val="28"/>
          <w:szCs w:val="28"/>
          <w:lang w:eastAsia="ru-RU"/>
        </w:rPr>
        <w:t>Таблица 2</w:t>
      </w:r>
      <w:r w:rsidR="00012B0F">
        <w:rPr>
          <w:rFonts w:ascii="Times New Roman" w:eastAsia="Arial Unicode MS" w:hAnsi="Times New Roman" w:cs="Times New Roman"/>
          <w:sz w:val="28"/>
          <w:szCs w:val="28"/>
          <w:lang w:eastAsia="ru-RU"/>
        </w:rPr>
        <w:t>1</w:t>
      </w:r>
    </w:p>
    <w:p w:rsidR="002048E4" w:rsidRPr="002048E4" w:rsidRDefault="002048E4" w:rsidP="00C42266">
      <w:pPr>
        <w:spacing w:after="0" w:line="240" w:lineRule="auto"/>
        <w:jc w:val="right"/>
        <w:rPr>
          <w:rFonts w:ascii="Times New Roman" w:eastAsia="Arial Unicode MS" w:hAnsi="Times New Roman" w:cs="Times New Roman"/>
          <w:b/>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8"/>
        <w:gridCol w:w="2048"/>
        <w:gridCol w:w="1701"/>
        <w:gridCol w:w="1596"/>
        <w:gridCol w:w="1904"/>
      </w:tblGrid>
      <w:tr w:rsidR="00696591" w:rsidRPr="00843D1D" w:rsidTr="00154FE2">
        <w:trPr>
          <w:trHeight w:val="276"/>
        </w:trPr>
        <w:tc>
          <w:tcPr>
            <w:tcW w:w="2498" w:type="dxa"/>
            <w:vMerge w:val="restart"/>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Наименование источника теплоснабжения</w:t>
            </w:r>
          </w:p>
        </w:tc>
        <w:tc>
          <w:tcPr>
            <w:tcW w:w="2048" w:type="dxa"/>
            <w:vMerge w:val="restart"/>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Вид топлива</w:t>
            </w:r>
          </w:p>
        </w:tc>
        <w:tc>
          <w:tcPr>
            <w:tcW w:w="1701" w:type="dxa"/>
            <w:vMerge w:val="restart"/>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Доля, %</w:t>
            </w:r>
          </w:p>
        </w:tc>
        <w:tc>
          <w:tcPr>
            <w:tcW w:w="3500" w:type="dxa"/>
            <w:gridSpan w:val="2"/>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Низшая теплота сгорания топлива</w:t>
            </w:r>
          </w:p>
        </w:tc>
      </w:tr>
      <w:tr w:rsidR="00696591" w:rsidRPr="00843D1D" w:rsidTr="00154FE2">
        <w:trPr>
          <w:trHeight w:val="276"/>
        </w:trPr>
        <w:tc>
          <w:tcPr>
            <w:tcW w:w="2498" w:type="dxa"/>
            <w:vMerge/>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p>
        </w:tc>
        <w:tc>
          <w:tcPr>
            <w:tcW w:w="2048" w:type="dxa"/>
            <w:vMerge/>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p>
        </w:tc>
        <w:tc>
          <w:tcPr>
            <w:tcW w:w="1701" w:type="dxa"/>
            <w:vMerge/>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p>
        </w:tc>
        <w:tc>
          <w:tcPr>
            <w:tcW w:w="1596" w:type="dxa"/>
          </w:tcPr>
          <w:p w:rsidR="00696591" w:rsidRPr="00154FE2" w:rsidRDefault="00696591" w:rsidP="00154FE2">
            <w:pPr>
              <w:spacing w:after="0" w:line="240" w:lineRule="auto"/>
              <w:jc w:val="center"/>
              <w:rPr>
                <w:rFonts w:ascii="Times New Roman" w:eastAsia="Arial Unicode MS" w:hAnsi="Times New Roman" w:cs="Times New Roman"/>
                <w:sz w:val="24"/>
                <w:szCs w:val="24"/>
                <w:vertAlign w:val="superscript"/>
                <w:lang w:eastAsia="ru-RU"/>
              </w:rPr>
            </w:pPr>
            <w:r w:rsidRPr="00154FE2">
              <w:rPr>
                <w:rFonts w:ascii="Times New Roman" w:eastAsia="Arial Unicode MS" w:hAnsi="Times New Roman" w:cs="Times New Roman"/>
                <w:sz w:val="24"/>
                <w:szCs w:val="24"/>
                <w:lang w:eastAsia="ru-RU"/>
              </w:rPr>
              <w:t>МДж/м</w:t>
            </w:r>
            <w:r w:rsidRPr="00154FE2">
              <w:rPr>
                <w:rFonts w:ascii="Times New Roman" w:eastAsia="Arial Unicode MS" w:hAnsi="Times New Roman" w:cs="Times New Roman"/>
                <w:sz w:val="24"/>
                <w:szCs w:val="24"/>
                <w:vertAlign w:val="superscript"/>
                <w:lang w:eastAsia="ru-RU"/>
              </w:rPr>
              <w:t>3</w:t>
            </w:r>
          </w:p>
        </w:tc>
        <w:tc>
          <w:tcPr>
            <w:tcW w:w="1904" w:type="dxa"/>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proofErr w:type="gramStart"/>
            <w:r w:rsidRPr="00154FE2">
              <w:rPr>
                <w:rFonts w:ascii="Times New Roman" w:eastAsia="Arial Unicode MS" w:hAnsi="Times New Roman" w:cs="Times New Roman"/>
                <w:sz w:val="24"/>
                <w:szCs w:val="24"/>
                <w:lang w:eastAsia="ru-RU"/>
              </w:rPr>
              <w:t>Ккал</w:t>
            </w:r>
            <w:proofErr w:type="gramEnd"/>
            <w:r w:rsidRPr="00154FE2">
              <w:rPr>
                <w:rFonts w:ascii="Times New Roman" w:eastAsia="Arial Unicode MS" w:hAnsi="Times New Roman" w:cs="Times New Roman"/>
                <w:sz w:val="24"/>
                <w:szCs w:val="24"/>
                <w:lang w:eastAsia="ru-RU"/>
              </w:rPr>
              <w:t>/м</w:t>
            </w:r>
            <w:r w:rsidRPr="00154FE2">
              <w:rPr>
                <w:rFonts w:ascii="Times New Roman" w:eastAsia="Arial Unicode MS" w:hAnsi="Times New Roman" w:cs="Times New Roman"/>
                <w:sz w:val="24"/>
                <w:szCs w:val="24"/>
                <w:vertAlign w:val="superscript"/>
                <w:lang w:eastAsia="ru-RU"/>
              </w:rPr>
              <w:t>3</w:t>
            </w:r>
          </w:p>
        </w:tc>
      </w:tr>
      <w:tr w:rsidR="0074638F" w:rsidRPr="00843D1D" w:rsidTr="00154FE2">
        <w:trPr>
          <w:trHeight w:val="276"/>
        </w:trPr>
        <w:tc>
          <w:tcPr>
            <w:tcW w:w="2498" w:type="dxa"/>
            <w:shd w:val="clear" w:color="auto" w:fill="auto"/>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048" w:type="dxa"/>
            <w:shd w:val="clear" w:color="auto" w:fill="auto"/>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701" w:type="dxa"/>
            <w:shd w:val="clear" w:color="auto" w:fill="auto"/>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596" w:type="dxa"/>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904" w:type="dxa"/>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r>
      <w:tr w:rsidR="00F907B3" w:rsidRPr="00843D1D" w:rsidTr="00F907B3">
        <w:tc>
          <w:tcPr>
            <w:tcW w:w="2498" w:type="dxa"/>
            <w:shd w:val="clear" w:color="auto" w:fill="auto"/>
          </w:tcPr>
          <w:p w:rsidR="003A3F40" w:rsidRDefault="00F907B3" w:rsidP="00F907B3">
            <w:pPr>
              <w:pStyle w:val="a9"/>
              <w:spacing w:after="0"/>
              <w:ind w:left="0"/>
              <w:jc w:val="center"/>
              <w:rPr>
                <w:rFonts w:ascii="Times New Roman" w:hAnsi="Times New Roman" w:cs="Times New Roman"/>
                <w:sz w:val="24"/>
                <w:szCs w:val="24"/>
                <w:lang w:eastAsia="ru-RU"/>
              </w:rPr>
            </w:pPr>
            <w:r w:rsidRPr="003A3F40">
              <w:rPr>
                <w:rFonts w:ascii="Times New Roman" w:hAnsi="Times New Roman" w:cs="Times New Roman"/>
                <w:sz w:val="24"/>
                <w:szCs w:val="24"/>
                <w:lang w:eastAsia="ru-RU"/>
              </w:rPr>
              <w:t xml:space="preserve">Котельная № 15, </w:t>
            </w:r>
          </w:p>
          <w:p w:rsidR="00F907B3" w:rsidRPr="003A3F40" w:rsidRDefault="00F907B3" w:rsidP="00F907B3">
            <w:pPr>
              <w:pStyle w:val="a9"/>
              <w:spacing w:after="0"/>
              <w:ind w:left="0"/>
              <w:jc w:val="center"/>
              <w:rPr>
                <w:rFonts w:ascii="Times New Roman" w:hAnsi="Times New Roman" w:cs="Times New Roman"/>
                <w:sz w:val="24"/>
                <w:szCs w:val="24"/>
                <w:lang w:eastAsia="ru-RU"/>
              </w:rPr>
            </w:pPr>
            <w:proofErr w:type="spellStart"/>
            <w:r w:rsidRPr="003A3F40">
              <w:rPr>
                <w:rFonts w:ascii="Times New Roman" w:hAnsi="Times New Roman" w:cs="Times New Roman"/>
                <w:sz w:val="24"/>
                <w:szCs w:val="24"/>
                <w:lang w:eastAsia="ru-RU"/>
              </w:rPr>
              <w:t>хут</w:t>
            </w:r>
            <w:proofErr w:type="spellEnd"/>
            <w:r w:rsidRPr="003A3F40">
              <w:rPr>
                <w:rFonts w:ascii="Times New Roman" w:hAnsi="Times New Roman" w:cs="Times New Roman"/>
                <w:sz w:val="24"/>
                <w:szCs w:val="24"/>
                <w:lang w:eastAsia="ru-RU"/>
              </w:rPr>
              <w:t>. Садовый,</w:t>
            </w:r>
          </w:p>
          <w:p w:rsidR="00F907B3" w:rsidRPr="003A3F40" w:rsidRDefault="00F907B3" w:rsidP="00F907B3">
            <w:pPr>
              <w:pStyle w:val="a9"/>
              <w:spacing w:after="0"/>
              <w:ind w:left="0"/>
              <w:jc w:val="center"/>
              <w:rPr>
                <w:rFonts w:ascii="Times New Roman" w:hAnsi="Times New Roman" w:cs="Times New Roman"/>
                <w:sz w:val="24"/>
                <w:szCs w:val="24"/>
                <w:lang w:eastAsia="ru-RU"/>
              </w:rPr>
            </w:pPr>
            <w:r w:rsidRPr="003A3F40">
              <w:rPr>
                <w:rFonts w:ascii="Times New Roman" w:hAnsi="Times New Roman" w:cs="Times New Roman"/>
                <w:sz w:val="24"/>
                <w:szCs w:val="24"/>
                <w:lang w:eastAsia="ru-RU"/>
              </w:rPr>
              <w:t>ул. Первомайская, 8</w:t>
            </w:r>
          </w:p>
        </w:tc>
        <w:tc>
          <w:tcPr>
            <w:tcW w:w="2048" w:type="dxa"/>
            <w:shd w:val="clear" w:color="auto" w:fill="auto"/>
          </w:tcPr>
          <w:p w:rsidR="00F907B3" w:rsidRPr="003A3F40" w:rsidRDefault="00F907B3" w:rsidP="00F907B3">
            <w:pPr>
              <w:spacing w:after="0"/>
              <w:jc w:val="center"/>
              <w:rPr>
                <w:rFonts w:ascii="Times New Roman" w:eastAsia="Arial Unicode MS" w:hAnsi="Times New Roman" w:cs="Times New Roman"/>
                <w:color w:val="000000" w:themeColor="text1"/>
                <w:sz w:val="24"/>
                <w:szCs w:val="24"/>
                <w:lang w:eastAsia="ru-RU"/>
              </w:rPr>
            </w:pPr>
            <w:r w:rsidRPr="003A3F40">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F907B3" w:rsidRPr="003A3F40" w:rsidRDefault="00F907B3" w:rsidP="00F907B3">
            <w:pPr>
              <w:spacing w:after="0"/>
              <w:ind w:right="-65"/>
              <w:jc w:val="center"/>
              <w:rPr>
                <w:rFonts w:ascii="Times New Roman" w:eastAsia="Arial Unicode MS" w:hAnsi="Times New Roman" w:cs="Times New Roman"/>
                <w:sz w:val="24"/>
                <w:szCs w:val="24"/>
                <w:lang w:eastAsia="ru-RU"/>
              </w:rPr>
            </w:pPr>
            <w:r w:rsidRPr="003A3F40">
              <w:rPr>
                <w:rFonts w:ascii="Times New Roman" w:eastAsia="Arial Unicode MS" w:hAnsi="Times New Roman" w:cs="Times New Roman"/>
                <w:sz w:val="24"/>
                <w:szCs w:val="24"/>
                <w:lang w:eastAsia="ru-RU"/>
              </w:rPr>
              <w:t>100</w:t>
            </w:r>
          </w:p>
        </w:tc>
        <w:tc>
          <w:tcPr>
            <w:tcW w:w="1596" w:type="dxa"/>
          </w:tcPr>
          <w:p w:rsidR="00F907B3" w:rsidRPr="003A3F40" w:rsidRDefault="00F907B3" w:rsidP="00F907B3">
            <w:pPr>
              <w:spacing w:after="0"/>
              <w:ind w:left="-240" w:right="-284"/>
              <w:jc w:val="center"/>
              <w:rPr>
                <w:rFonts w:ascii="Times New Roman" w:eastAsia="Times New Roman" w:hAnsi="Times New Roman" w:cs="Times New Roman"/>
                <w:sz w:val="24"/>
                <w:szCs w:val="24"/>
                <w:lang w:eastAsia="ru-RU"/>
              </w:rPr>
            </w:pPr>
            <w:r w:rsidRPr="003A3F40">
              <w:rPr>
                <w:rFonts w:ascii="Times New Roman" w:eastAsia="Times New Roman" w:hAnsi="Times New Roman" w:cs="Times New Roman"/>
                <w:sz w:val="24"/>
                <w:szCs w:val="24"/>
                <w:lang w:eastAsia="ru-RU"/>
              </w:rPr>
              <w:t>35,88</w:t>
            </w:r>
          </w:p>
        </w:tc>
        <w:tc>
          <w:tcPr>
            <w:tcW w:w="1904" w:type="dxa"/>
          </w:tcPr>
          <w:p w:rsidR="00F907B3" w:rsidRPr="003A3F40" w:rsidRDefault="00F907B3" w:rsidP="00F907B3">
            <w:pPr>
              <w:spacing w:after="0"/>
              <w:ind w:left="-301" w:right="-284"/>
              <w:jc w:val="center"/>
              <w:rPr>
                <w:rFonts w:ascii="Times New Roman" w:eastAsia="Times New Roman" w:hAnsi="Times New Roman" w:cs="Times New Roman"/>
                <w:sz w:val="24"/>
                <w:szCs w:val="24"/>
                <w:lang w:eastAsia="ru-RU"/>
              </w:rPr>
            </w:pPr>
            <w:r w:rsidRPr="003A3F40">
              <w:rPr>
                <w:rFonts w:ascii="Times New Roman" w:eastAsia="Times New Roman" w:hAnsi="Times New Roman" w:cs="Times New Roman"/>
                <w:sz w:val="24"/>
                <w:szCs w:val="24"/>
                <w:lang w:eastAsia="ru-RU"/>
              </w:rPr>
              <w:t>8570,0</w:t>
            </w:r>
          </w:p>
        </w:tc>
      </w:tr>
      <w:tr w:rsidR="00F907B3" w:rsidRPr="00843D1D" w:rsidTr="00F907B3">
        <w:tc>
          <w:tcPr>
            <w:tcW w:w="2498" w:type="dxa"/>
            <w:shd w:val="clear" w:color="auto" w:fill="auto"/>
          </w:tcPr>
          <w:p w:rsidR="003A3F40" w:rsidRDefault="00F907B3" w:rsidP="00F907B3">
            <w:pPr>
              <w:spacing w:after="0"/>
              <w:jc w:val="center"/>
              <w:rPr>
                <w:rFonts w:ascii="Times New Roman" w:hAnsi="Times New Roman" w:cs="Times New Roman"/>
                <w:sz w:val="24"/>
                <w:szCs w:val="24"/>
              </w:rPr>
            </w:pPr>
            <w:r w:rsidRPr="003A3F40">
              <w:rPr>
                <w:rFonts w:ascii="Times New Roman" w:hAnsi="Times New Roman" w:cs="Times New Roman"/>
                <w:sz w:val="24"/>
                <w:szCs w:val="24"/>
              </w:rPr>
              <w:t xml:space="preserve">Котельная № 25, </w:t>
            </w:r>
          </w:p>
          <w:p w:rsidR="00F907B3" w:rsidRPr="003A3F40" w:rsidRDefault="00F907B3" w:rsidP="00F907B3">
            <w:pPr>
              <w:spacing w:after="0"/>
              <w:jc w:val="center"/>
              <w:rPr>
                <w:rFonts w:ascii="Times New Roman" w:hAnsi="Times New Roman" w:cs="Times New Roman"/>
                <w:sz w:val="24"/>
                <w:szCs w:val="24"/>
              </w:rPr>
            </w:pPr>
            <w:r w:rsidRPr="003A3F40">
              <w:rPr>
                <w:rFonts w:ascii="Times New Roman" w:hAnsi="Times New Roman" w:cs="Times New Roman"/>
                <w:sz w:val="24"/>
                <w:szCs w:val="24"/>
              </w:rPr>
              <w:t xml:space="preserve">с. </w:t>
            </w:r>
            <w:proofErr w:type="spellStart"/>
            <w:r w:rsidRPr="003A3F40">
              <w:rPr>
                <w:rFonts w:ascii="Times New Roman" w:hAnsi="Times New Roman" w:cs="Times New Roman"/>
                <w:sz w:val="24"/>
                <w:szCs w:val="24"/>
              </w:rPr>
              <w:t>Кеслерово</w:t>
            </w:r>
            <w:proofErr w:type="spellEnd"/>
            <w:r w:rsidRPr="003A3F40">
              <w:rPr>
                <w:rFonts w:ascii="Times New Roman" w:hAnsi="Times New Roman" w:cs="Times New Roman"/>
                <w:sz w:val="24"/>
                <w:szCs w:val="24"/>
              </w:rPr>
              <w:t>,</w:t>
            </w:r>
          </w:p>
          <w:p w:rsidR="00F907B3" w:rsidRPr="003A3F40" w:rsidRDefault="00F907B3" w:rsidP="00F907B3">
            <w:pPr>
              <w:spacing w:after="0"/>
              <w:jc w:val="center"/>
              <w:rPr>
                <w:rFonts w:ascii="Times New Roman" w:hAnsi="Times New Roman" w:cs="Times New Roman"/>
                <w:sz w:val="24"/>
                <w:szCs w:val="24"/>
              </w:rPr>
            </w:pPr>
            <w:r w:rsidRPr="003A3F40">
              <w:rPr>
                <w:rFonts w:ascii="Times New Roman" w:hAnsi="Times New Roman" w:cs="Times New Roman"/>
                <w:sz w:val="24"/>
                <w:szCs w:val="24"/>
              </w:rPr>
              <w:t>ул. Гастелло, 62</w:t>
            </w:r>
          </w:p>
        </w:tc>
        <w:tc>
          <w:tcPr>
            <w:tcW w:w="2048" w:type="dxa"/>
            <w:shd w:val="clear" w:color="auto" w:fill="auto"/>
          </w:tcPr>
          <w:p w:rsidR="00F907B3" w:rsidRPr="003A3F40" w:rsidRDefault="00F907B3" w:rsidP="00F907B3">
            <w:pPr>
              <w:spacing w:after="0"/>
              <w:jc w:val="center"/>
              <w:rPr>
                <w:rFonts w:ascii="Times New Roman" w:eastAsia="Arial Unicode MS" w:hAnsi="Times New Roman" w:cs="Times New Roman"/>
                <w:color w:val="000000" w:themeColor="text1"/>
                <w:sz w:val="24"/>
                <w:szCs w:val="24"/>
                <w:lang w:eastAsia="ru-RU"/>
              </w:rPr>
            </w:pPr>
            <w:r w:rsidRPr="003A3F40">
              <w:rPr>
                <w:rFonts w:ascii="Times New Roman" w:eastAsia="Arial Unicode MS" w:hAnsi="Times New Roman" w:cs="Times New Roman"/>
                <w:color w:val="000000" w:themeColor="text1"/>
                <w:sz w:val="24"/>
                <w:szCs w:val="24"/>
                <w:lang w:eastAsia="ru-RU"/>
              </w:rPr>
              <w:t>Дизельное топливо</w:t>
            </w:r>
          </w:p>
        </w:tc>
        <w:tc>
          <w:tcPr>
            <w:tcW w:w="1701" w:type="dxa"/>
            <w:shd w:val="clear" w:color="auto" w:fill="auto"/>
          </w:tcPr>
          <w:p w:rsidR="00F907B3" w:rsidRPr="003A3F40" w:rsidRDefault="00F907B3" w:rsidP="00F907B3">
            <w:pPr>
              <w:spacing w:after="0"/>
              <w:ind w:right="-65"/>
              <w:jc w:val="center"/>
              <w:rPr>
                <w:rFonts w:ascii="Times New Roman" w:eastAsia="Arial Unicode MS" w:hAnsi="Times New Roman" w:cs="Times New Roman"/>
                <w:sz w:val="24"/>
                <w:szCs w:val="24"/>
                <w:lang w:eastAsia="ru-RU"/>
              </w:rPr>
            </w:pPr>
            <w:r w:rsidRPr="003A3F40">
              <w:rPr>
                <w:rFonts w:ascii="Times New Roman" w:eastAsia="Arial Unicode MS" w:hAnsi="Times New Roman" w:cs="Times New Roman"/>
                <w:sz w:val="24"/>
                <w:szCs w:val="24"/>
                <w:lang w:eastAsia="ru-RU"/>
              </w:rPr>
              <w:t>100</w:t>
            </w:r>
          </w:p>
        </w:tc>
        <w:tc>
          <w:tcPr>
            <w:tcW w:w="1596" w:type="dxa"/>
          </w:tcPr>
          <w:p w:rsidR="00F907B3" w:rsidRPr="003A3F40" w:rsidRDefault="00F907B3" w:rsidP="00F907B3">
            <w:pPr>
              <w:spacing w:after="0"/>
              <w:ind w:left="-240" w:right="-284"/>
              <w:jc w:val="center"/>
              <w:rPr>
                <w:rFonts w:ascii="Times New Roman" w:eastAsia="Times New Roman" w:hAnsi="Times New Roman" w:cs="Times New Roman"/>
                <w:sz w:val="24"/>
                <w:szCs w:val="24"/>
                <w:lang w:eastAsia="ru-RU"/>
              </w:rPr>
            </w:pPr>
            <w:r w:rsidRPr="003A3F40">
              <w:rPr>
                <w:rFonts w:ascii="Times New Roman" w:eastAsia="Times New Roman" w:hAnsi="Times New Roman" w:cs="Times New Roman"/>
                <w:sz w:val="24"/>
                <w:szCs w:val="24"/>
                <w:lang w:eastAsia="ru-RU"/>
              </w:rPr>
              <w:t>43,12</w:t>
            </w:r>
          </w:p>
        </w:tc>
        <w:tc>
          <w:tcPr>
            <w:tcW w:w="1904" w:type="dxa"/>
          </w:tcPr>
          <w:p w:rsidR="00F907B3" w:rsidRPr="003A3F40" w:rsidRDefault="00F907B3" w:rsidP="00F907B3">
            <w:pPr>
              <w:spacing w:after="0"/>
              <w:ind w:left="-301" w:right="-284"/>
              <w:jc w:val="center"/>
              <w:rPr>
                <w:rFonts w:ascii="Times New Roman" w:eastAsia="Times New Roman" w:hAnsi="Times New Roman" w:cs="Times New Roman"/>
                <w:sz w:val="24"/>
                <w:szCs w:val="24"/>
                <w:lang w:eastAsia="ru-RU"/>
              </w:rPr>
            </w:pPr>
            <w:r w:rsidRPr="003A3F40">
              <w:rPr>
                <w:rFonts w:ascii="Times New Roman" w:eastAsia="Times New Roman" w:hAnsi="Times New Roman" w:cs="Times New Roman"/>
                <w:sz w:val="24"/>
                <w:szCs w:val="24"/>
                <w:lang w:eastAsia="ru-RU"/>
              </w:rPr>
              <w:t>10300,0</w:t>
            </w:r>
          </w:p>
        </w:tc>
      </w:tr>
      <w:tr w:rsidR="00F907B3" w:rsidRPr="00843D1D" w:rsidTr="00F907B3">
        <w:tc>
          <w:tcPr>
            <w:tcW w:w="2498" w:type="dxa"/>
            <w:shd w:val="clear" w:color="auto" w:fill="auto"/>
          </w:tcPr>
          <w:p w:rsidR="003A3F40" w:rsidRDefault="00F907B3" w:rsidP="00F907B3">
            <w:pPr>
              <w:spacing w:after="0"/>
              <w:jc w:val="center"/>
              <w:rPr>
                <w:rFonts w:ascii="Times New Roman" w:hAnsi="Times New Roman"/>
                <w:sz w:val="24"/>
                <w:szCs w:val="24"/>
              </w:rPr>
            </w:pPr>
            <w:r w:rsidRPr="003A3F40">
              <w:rPr>
                <w:rFonts w:ascii="Times New Roman" w:hAnsi="Times New Roman"/>
                <w:sz w:val="24"/>
                <w:szCs w:val="24"/>
              </w:rPr>
              <w:t xml:space="preserve">Котельная № 30, </w:t>
            </w:r>
          </w:p>
          <w:p w:rsidR="00F907B3" w:rsidRPr="003A3F40" w:rsidRDefault="00F907B3" w:rsidP="00F907B3">
            <w:pPr>
              <w:spacing w:after="0"/>
              <w:jc w:val="center"/>
              <w:rPr>
                <w:rFonts w:ascii="Times New Roman" w:hAnsi="Times New Roman"/>
                <w:sz w:val="24"/>
                <w:szCs w:val="24"/>
              </w:rPr>
            </w:pPr>
            <w:proofErr w:type="spellStart"/>
            <w:r w:rsidRPr="003A3F40">
              <w:rPr>
                <w:rFonts w:ascii="Times New Roman" w:hAnsi="Times New Roman"/>
                <w:sz w:val="24"/>
                <w:szCs w:val="24"/>
              </w:rPr>
              <w:t>хут</w:t>
            </w:r>
            <w:proofErr w:type="spellEnd"/>
            <w:r w:rsidRPr="003A3F40">
              <w:rPr>
                <w:rFonts w:ascii="Times New Roman" w:hAnsi="Times New Roman"/>
                <w:sz w:val="24"/>
                <w:szCs w:val="24"/>
              </w:rPr>
              <w:t>. Павловский,</w:t>
            </w:r>
          </w:p>
          <w:p w:rsidR="00F907B3" w:rsidRPr="003A3F40" w:rsidRDefault="00F907B3" w:rsidP="00F907B3">
            <w:pPr>
              <w:spacing w:after="0"/>
              <w:jc w:val="center"/>
              <w:rPr>
                <w:rFonts w:ascii="Times New Roman" w:hAnsi="Times New Roman"/>
                <w:sz w:val="24"/>
                <w:szCs w:val="24"/>
              </w:rPr>
            </w:pPr>
            <w:r w:rsidRPr="003A3F40">
              <w:rPr>
                <w:rFonts w:ascii="Times New Roman" w:hAnsi="Times New Roman"/>
                <w:sz w:val="24"/>
                <w:szCs w:val="24"/>
              </w:rPr>
              <w:t>ул. Молодежная, 2-Б</w:t>
            </w:r>
          </w:p>
          <w:p w:rsidR="003A3F40" w:rsidRPr="003A3F40" w:rsidRDefault="003A3F40" w:rsidP="00F907B3">
            <w:pPr>
              <w:spacing w:after="0"/>
              <w:jc w:val="center"/>
              <w:rPr>
                <w:rFonts w:ascii="Times New Roman" w:hAnsi="Times New Roman"/>
                <w:sz w:val="24"/>
                <w:szCs w:val="24"/>
              </w:rPr>
            </w:pPr>
          </w:p>
        </w:tc>
        <w:tc>
          <w:tcPr>
            <w:tcW w:w="2048" w:type="dxa"/>
            <w:shd w:val="clear" w:color="auto" w:fill="auto"/>
          </w:tcPr>
          <w:p w:rsidR="00F907B3" w:rsidRPr="003A3F40" w:rsidRDefault="00F907B3" w:rsidP="00F907B3">
            <w:pPr>
              <w:spacing w:after="0"/>
              <w:jc w:val="center"/>
              <w:rPr>
                <w:rFonts w:ascii="Times New Roman" w:eastAsia="Arial Unicode MS" w:hAnsi="Times New Roman" w:cs="Times New Roman"/>
                <w:color w:val="000000" w:themeColor="text1"/>
                <w:sz w:val="24"/>
                <w:szCs w:val="24"/>
                <w:lang w:eastAsia="ru-RU"/>
              </w:rPr>
            </w:pPr>
            <w:r w:rsidRPr="003A3F40">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F907B3" w:rsidRPr="003A3F40" w:rsidRDefault="00F907B3" w:rsidP="00F907B3">
            <w:pPr>
              <w:spacing w:after="0"/>
              <w:ind w:right="-65"/>
              <w:jc w:val="center"/>
              <w:rPr>
                <w:rFonts w:ascii="Times New Roman" w:eastAsia="Arial Unicode MS" w:hAnsi="Times New Roman" w:cs="Times New Roman"/>
                <w:sz w:val="24"/>
                <w:szCs w:val="24"/>
                <w:lang w:eastAsia="ru-RU"/>
              </w:rPr>
            </w:pPr>
            <w:r w:rsidRPr="003A3F40">
              <w:rPr>
                <w:rFonts w:ascii="Times New Roman" w:eastAsia="Arial Unicode MS" w:hAnsi="Times New Roman" w:cs="Times New Roman"/>
                <w:sz w:val="24"/>
                <w:szCs w:val="24"/>
                <w:lang w:eastAsia="ru-RU"/>
              </w:rPr>
              <w:t>100</w:t>
            </w:r>
          </w:p>
        </w:tc>
        <w:tc>
          <w:tcPr>
            <w:tcW w:w="1596" w:type="dxa"/>
          </w:tcPr>
          <w:p w:rsidR="00F907B3" w:rsidRPr="003A3F40" w:rsidRDefault="00F907B3" w:rsidP="00F907B3">
            <w:pPr>
              <w:spacing w:after="0"/>
              <w:ind w:left="-240" w:right="-284"/>
              <w:jc w:val="center"/>
              <w:rPr>
                <w:rFonts w:ascii="Times New Roman" w:eastAsia="Times New Roman" w:hAnsi="Times New Roman" w:cs="Times New Roman"/>
                <w:sz w:val="24"/>
                <w:szCs w:val="24"/>
                <w:lang w:eastAsia="ru-RU"/>
              </w:rPr>
            </w:pPr>
            <w:r w:rsidRPr="003A3F40">
              <w:rPr>
                <w:rFonts w:ascii="Times New Roman" w:eastAsia="Times New Roman" w:hAnsi="Times New Roman" w:cs="Times New Roman"/>
                <w:sz w:val="24"/>
                <w:szCs w:val="24"/>
                <w:lang w:eastAsia="ru-RU"/>
              </w:rPr>
              <w:t>35,88</w:t>
            </w:r>
          </w:p>
        </w:tc>
        <w:tc>
          <w:tcPr>
            <w:tcW w:w="1904" w:type="dxa"/>
          </w:tcPr>
          <w:p w:rsidR="00F907B3" w:rsidRPr="003A3F40" w:rsidRDefault="00F907B3" w:rsidP="00F907B3">
            <w:pPr>
              <w:spacing w:after="0"/>
              <w:ind w:left="-301" w:right="-284"/>
              <w:jc w:val="center"/>
              <w:rPr>
                <w:rFonts w:ascii="Times New Roman" w:eastAsia="Times New Roman" w:hAnsi="Times New Roman" w:cs="Times New Roman"/>
                <w:sz w:val="24"/>
                <w:szCs w:val="24"/>
                <w:lang w:eastAsia="ru-RU"/>
              </w:rPr>
            </w:pPr>
            <w:r w:rsidRPr="003A3F40">
              <w:rPr>
                <w:rFonts w:ascii="Times New Roman" w:eastAsia="Times New Roman" w:hAnsi="Times New Roman" w:cs="Times New Roman"/>
                <w:sz w:val="24"/>
                <w:szCs w:val="24"/>
                <w:lang w:eastAsia="ru-RU"/>
              </w:rPr>
              <w:t>8570,0</w:t>
            </w:r>
          </w:p>
        </w:tc>
      </w:tr>
      <w:tr w:rsidR="003A3F40" w:rsidRPr="00843D1D" w:rsidTr="00F907B3">
        <w:tc>
          <w:tcPr>
            <w:tcW w:w="2498" w:type="dxa"/>
            <w:shd w:val="clear" w:color="auto" w:fill="auto"/>
          </w:tcPr>
          <w:p w:rsidR="003A3F40" w:rsidRPr="003A3F40" w:rsidRDefault="003A3F40" w:rsidP="00B403A9">
            <w:pPr>
              <w:spacing w:after="0" w:line="240" w:lineRule="auto"/>
              <w:jc w:val="center"/>
              <w:rPr>
                <w:rFonts w:ascii="Times New Roman" w:eastAsia="Arial Unicode MS" w:hAnsi="Times New Roman" w:cs="Times New Roman"/>
                <w:sz w:val="24"/>
                <w:szCs w:val="24"/>
                <w:lang w:eastAsia="ru-RU"/>
              </w:rPr>
            </w:pPr>
            <w:r w:rsidRPr="003A3F40">
              <w:rPr>
                <w:rFonts w:ascii="Times New Roman" w:eastAsia="Arial Unicode MS" w:hAnsi="Times New Roman" w:cs="Times New Roman"/>
                <w:sz w:val="24"/>
                <w:szCs w:val="24"/>
                <w:lang w:eastAsia="ru-RU"/>
              </w:rPr>
              <w:lastRenderedPageBreak/>
              <w:t>1</w:t>
            </w:r>
          </w:p>
        </w:tc>
        <w:tc>
          <w:tcPr>
            <w:tcW w:w="2048" w:type="dxa"/>
            <w:shd w:val="clear" w:color="auto" w:fill="auto"/>
          </w:tcPr>
          <w:p w:rsidR="003A3F40" w:rsidRPr="003A3F40" w:rsidRDefault="003A3F40" w:rsidP="00B403A9">
            <w:pPr>
              <w:spacing w:after="0" w:line="240" w:lineRule="auto"/>
              <w:jc w:val="center"/>
              <w:rPr>
                <w:rFonts w:ascii="Times New Roman" w:eastAsia="Arial Unicode MS" w:hAnsi="Times New Roman" w:cs="Times New Roman"/>
                <w:sz w:val="24"/>
                <w:szCs w:val="24"/>
                <w:lang w:eastAsia="ru-RU"/>
              </w:rPr>
            </w:pPr>
            <w:r w:rsidRPr="003A3F40">
              <w:rPr>
                <w:rFonts w:ascii="Times New Roman" w:eastAsia="Arial Unicode MS" w:hAnsi="Times New Roman" w:cs="Times New Roman"/>
                <w:sz w:val="24"/>
                <w:szCs w:val="24"/>
                <w:lang w:eastAsia="ru-RU"/>
              </w:rPr>
              <w:t>2</w:t>
            </w:r>
          </w:p>
        </w:tc>
        <w:tc>
          <w:tcPr>
            <w:tcW w:w="1701" w:type="dxa"/>
            <w:shd w:val="clear" w:color="auto" w:fill="auto"/>
          </w:tcPr>
          <w:p w:rsidR="003A3F40" w:rsidRPr="003A3F40" w:rsidRDefault="003A3F40" w:rsidP="00B403A9">
            <w:pPr>
              <w:spacing w:after="0" w:line="240" w:lineRule="auto"/>
              <w:jc w:val="center"/>
              <w:rPr>
                <w:rFonts w:ascii="Times New Roman" w:eastAsia="Arial Unicode MS" w:hAnsi="Times New Roman" w:cs="Times New Roman"/>
                <w:sz w:val="24"/>
                <w:szCs w:val="24"/>
                <w:lang w:eastAsia="ru-RU"/>
              </w:rPr>
            </w:pPr>
            <w:r w:rsidRPr="003A3F40">
              <w:rPr>
                <w:rFonts w:ascii="Times New Roman" w:eastAsia="Arial Unicode MS" w:hAnsi="Times New Roman" w:cs="Times New Roman"/>
                <w:sz w:val="24"/>
                <w:szCs w:val="24"/>
                <w:lang w:eastAsia="ru-RU"/>
              </w:rPr>
              <w:t>3</w:t>
            </w:r>
          </w:p>
        </w:tc>
        <w:tc>
          <w:tcPr>
            <w:tcW w:w="1596" w:type="dxa"/>
          </w:tcPr>
          <w:p w:rsidR="003A3F40" w:rsidRPr="003A3F40" w:rsidRDefault="003A3F40" w:rsidP="00B403A9">
            <w:pPr>
              <w:spacing w:after="0" w:line="240" w:lineRule="auto"/>
              <w:jc w:val="center"/>
              <w:rPr>
                <w:rFonts w:ascii="Times New Roman" w:eastAsia="Arial Unicode MS" w:hAnsi="Times New Roman" w:cs="Times New Roman"/>
                <w:sz w:val="24"/>
                <w:szCs w:val="24"/>
                <w:lang w:eastAsia="ru-RU"/>
              </w:rPr>
            </w:pPr>
            <w:r w:rsidRPr="003A3F40">
              <w:rPr>
                <w:rFonts w:ascii="Times New Roman" w:eastAsia="Arial Unicode MS" w:hAnsi="Times New Roman" w:cs="Times New Roman"/>
                <w:sz w:val="24"/>
                <w:szCs w:val="24"/>
                <w:lang w:eastAsia="ru-RU"/>
              </w:rPr>
              <w:t>4</w:t>
            </w:r>
          </w:p>
        </w:tc>
        <w:tc>
          <w:tcPr>
            <w:tcW w:w="1904" w:type="dxa"/>
          </w:tcPr>
          <w:p w:rsidR="003A3F40" w:rsidRPr="003A3F40" w:rsidRDefault="003A3F40" w:rsidP="00B403A9">
            <w:pPr>
              <w:spacing w:after="0" w:line="240" w:lineRule="auto"/>
              <w:jc w:val="center"/>
              <w:rPr>
                <w:rFonts w:ascii="Times New Roman" w:eastAsia="Arial Unicode MS" w:hAnsi="Times New Roman" w:cs="Times New Roman"/>
                <w:sz w:val="24"/>
                <w:szCs w:val="24"/>
                <w:lang w:eastAsia="ru-RU"/>
              </w:rPr>
            </w:pPr>
            <w:r w:rsidRPr="003A3F40">
              <w:rPr>
                <w:rFonts w:ascii="Times New Roman" w:eastAsia="Arial Unicode MS" w:hAnsi="Times New Roman" w:cs="Times New Roman"/>
                <w:sz w:val="24"/>
                <w:szCs w:val="24"/>
                <w:lang w:eastAsia="ru-RU"/>
              </w:rPr>
              <w:t>5</w:t>
            </w:r>
          </w:p>
        </w:tc>
      </w:tr>
      <w:tr w:rsidR="003A3F40" w:rsidRPr="00843D1D" w:rsidTr="00F907B3">
        <w:tc>
          <w:tcPr>
            <w:tcW w:w="2498" w:type="dxa"/>
            <w:shd w:val="clear" w:color="auto" w:fill="auto"/>
          </w:tcPr>
          <w:p w:rsidR="003A3F40" w:rsidRDefault="003A3F40" w:rsidP="00F907B3">
            <w:pPr>
              <w:spacing w:after="0"/>
              <w:jc w:val="center"/>
              <w:rPr>
                <w:rFonts w:ascii="Times New Roman" w:hAnsi="Times New Roman"/>
                <w:sz w:val="24"/>
                <w:szCs w:val="24"/>
              </w:rPr>
            </w:pPr>
            <w:r w:rsidRPr="003A3F40">
              <w:rPr>
                <w:sz w:val="24"/>
                <w:szCs w:val="24"/>
              </w:rPr>
              <w:br w:type="page"/>
            </w:r>
            <w:r w:rsidRPr="003A3F40">
              <w:rPr>
                <w:rFonts w:ascii="Times New Roman" w:hAnsi="Times New Roman"/>
                <w:sz w:val="24"/>
                <w:szCs w:val="24"/>
              </w:rPr>
              <w:t xml:space="preserve">Котельная № 43, </w:t>
            </w:r>
          </w:p>
          <w:p w:rsidR="003A3F40" w:rsidRPr="003A3F40" w:rsidRDefault="003A3F40" w:rsidP="00F907B3">
            <w:pPr>
              <w:spacing w:after="0"/>
              <w:jc w:val="center"/>
              <w:rPr>
                <w:rFonts w:ascii="Times New Roman" w:hAnsi="Times New Roman"/>
                <w:sz w:val="24"/>
                <w:szCs w:val="24"/>
              </w:rPr>
            </w:pPr>
            <w:proofErr w:type="spellStart"/>
            <w:r w:rsidRPr="003A3F40">
              <w:rPr>
                <w:rFonts w:ascii="Times New Roman" w:hAnsi="Times New Roman"/>
                <w:sz w:val="24"/>
                <w:szCs w:val="24"/>
              </w:rPr>
              <w:t>хут</w:t>
            </w:r>
            <w:proofErr w:type="spellEnd"/>
            <w:r w:rsidRPr="003A3F40">
              <w:rPr>
                <w:rFonts w:ascii="Times New Roman" w:hAnsi="Times New Roman"/>
                <w:sz w:val="24"/>
                <w:szCs w:val="24"/>
              </w:rPr>
              <w:t xml:space="preserve">. </w:t>
            </w:r>
            <w:proofErr w:type="spellStart"/>
            <w:r w:rsidRPr="003A3F40">
              <w:rPr>
                <w:rFonts w:ascii="Times New Roman" w:hAnsi="Times New Roman"/>
                <w:sz w:val="24"/>
                <w:szCs w:val="24"/>
              </w:rPr>
              <w:t>Плавненский</w:t>
            </w:r>
            <w:proofErr w:type="spellEnd"/>
            <w:r w:rsidRPr="003A3F40">
              <w:rPr>
                <w:rFonts w:ascii="Times New Roman" w:hAnsi="Times New Roman"/>
                <w:sz w:val="24"/>
                <w:szCs w:val="24"/>
              </w:rPr>
              <w:t>,</w:t>
            </w:r>
          </w:p>
          <w:p w:rsidR="003A3F40" w:rsidRPr="003A3F40" w:rsidRDefault="003A3F40" w:rsidP="00F907B3">
            <w:pPr>
              <w:spacing w:after="0"/>
              <w:jc w:val="center"/>
              <w:rPr>
                <w:rFonts w:ascii="Times New Roman" w:hAnsi="Times New Roman"/>
                <w:sz w:val="24"/>
                <w:szCs w:val="24"/>
              </w:rPr>
            </w:pPr>
            <w:r w:rsidRPr="003A3F40">
              <w:rPr>
                <w:rFonts w:ascii="Times New Roman" w:hAnsi="Times New Roman"/>
                <w:sz w:val="24"/>
                <w:szCs w:val="24"/>
              </w:rPr>
              <w:t>ул. Широкая, 2А</w:t>
            </w:r>
          </w:p>
        </w:tc>
        <w:tc>
          <w:tcPr>
            <w:tcW w:w="2048" w:type="dxa"/>
            <w:shd w:val="clear" w:color="auto" w:fill="auto"/>
          </w:tcPr>
          <w:p w:rsidR="003A3F40" w:rsidRPr="003A3F40" w:rsidRDefault="003A3F40" w:rsidP="00F907B3">
            <w:pPr>
              <w:spacing w:after="0"/>
              <w:jc w:val="center"/>
              <w:rPr>
                <w:rFonts w:ascii="Times New Roman" w:eastAsia="Arial Unicode MS" w:hAnsi="Times New Roman" w:cs="Times New Roman"/>
                <w:color w:val="000000" w:themeColor="text1"/>
                <w:sz w:val="24"/>
                <w:szCs w:val="24"/>
                <w:lang w:eastAsia="ru-RU"/>
              </w:rPr>
            </w:pPr>
            <w:r w:rsidRPr="003A3F40">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3A3F40" w:rsidRPr="003A3F40" w:rsidRDefault="003A3F40" w:rsidP="00F907B3">
            <w:pPr>
              <w:spacing w:after="0"/>
              <w:ind w:right="-65"/>
              <w:jc w:val="center"/>
              <w:rPr>
                <w:rFonts w:ascii="Times New Roman" w:eastAsia="Arial Unicode MS" w:hAnsi="Times New Roman" w:cs="Times New Roman"/>
                <w:sz w:val="24"/>
                <w:szCs w:val="24"/>
                <w:lang w:eastAsia="ru-RU"/>
              </w:rPr>
            </w:pPr>
            <w:r w:rsidRPr="003A3F40">
              <w:rPr>
                <w:rFonts w:ascii="Times New Roman" w:eastAsia="Arial Unicode MS" w:hAnsi="Times New Roman" w:cs="Times New Roman"/>
                <w:sz w:val="24"/>
                <w:szCs w:val="24"/>
                <w:lang w:eastAsia="ru-RU"/>
              </w:rPr>
              <w:t>100</w:t>
            </w:r>
          </w:p>
        </w:tc>
        <w:tc>
          <w:tcPr>
            <w:tcW w:w="1596" w:type="dxa"/>
          </w:tcPr>
          <w:p w:rsidR="003A3F40" w:rsidRPr="003A3F40" w:rsidRDefault="003A3F40" w:rsidP="00F907B3">
            <w:pPr>
              <w:spacing w:after="0"/>
              <w:ind w:left="-240" w:right="-284"/>
              <w:jc w:val="center"/>
              <w:rPr>
                <w:rFonts w:ascii="Times New Roman" w:eastAsia="Times New Roman" w:hAnsi="Times New Roman" w:cs="Times New Roman"/>
                <w:sz w:val="24"/>
                <w:szCs w:val="24"/>
                <w:lang w:eastAsia="ru-RU"/>
              </w:rPr>
            </w:pPr>
            <w:r w:rsidRPr="003A3F40">
              <w:rPr>
                <w:rFonts w:ascii="Times New Roman" w:eastAsia="Times New Roman" w:hAnsi="Times New Roman" w:cs="Times New Roman"/>
                <w:sz w:val="24"/>
                <w:szCs w:val="24"/>
                <w:lang w:eastAsia="ru-RU"/>
              </w:rPr>
              <w:t>35,88</w:t>
            </w:r>
          </w:p>
        </w:tc>
        <w:tc>
          <w:tcPr>
            <w:tcW w:w="1904" w:type="dxa"/>
          </w:tcPr>
          <w:p w:rsidR="003A3F40" w:rsidRPr="003A3F40" w:rsidRDefault="003A3F40" w:rsidP="00F907B3">
            <w:pPr>
              <w:spacing w:after="0"/>
              <w:ind w:left="-301" w:right="-284"/>
              <w:jc w:val="center"/>
              <w:rPr>
                <w:rFonts w:ascii="Times New Roman" w:eastAsia="Times New Roman" w:hAnsi="Times New Roman" w:cs="Times New Roman"/>
                <w:sz w:val="24"/>
                <w:szCs w:val="24"/>
                <w:lang w:eastAsia="ru-RU"/>
              </w:rPr>
            </w:pPr>
            <w:r w:rsidRPr="003A3F40">
              <w:rPr>
                <w:rFonts w:ascii="Times New Roman" w:eastAsia="Times New Roman" w:hAnsi="Times New Roman" w:cs="Times New Roman"/>
                <w:sz w:val="24"/>
                <w:szCs w:val="24"/>
                <w:lang w:eastAsia="ru-RU"/>
              </w:rPr>
              <w:t>8570,0</w:t>
            </w:r>
          </w:p>
        </w:tc>
      </w:tr>
    </w:tbl>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8.4. Преобладающий в поселении вид топлива, определяемый по совокупности всех систем теплоснабжения, находящихся в соответствующем поселении </w:t>
      </w:r>
    </w:p>
    <w:p w:rsidR="0074638F" w:rsidRPr="00843D1D" w:rsidRDefault="0074638F" w:rsidP="00C42266">
      <w:pPr>
        <w:spacing w:after="0" w:line="240" w:lineRule="auto"/>
        <w:jc w:val="center"/>
        <w:rPr>
          <w:rFonts w:ascii="Times New Roman" w:hAnsi="Times New Roman" w:cs="Times New Roman"/>
          <w:b/>
          <w:sz w:val="28"/>
          <w:szCs w:val="28"/>
          <w:lang w:eastAsia="ru-RU"/>
        </w:rPr>
      </w:pPr>
    </w:p>
    <w:p w:rsidR="00CF140C" w:rsidRPr="00843D1D" w:rsidRDefault="00696591" w:rsidP="00CF140C">
      <w:pPr>
        <w:spacing w:after="0"/>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В </w:t>
      </w:r>
      <w:proofErr w:type="spellStart"/>
      <w:r w:rsidR="00F907B3">
        <w:rPr>
          <w:rFonts w:ascii="Times New Roman" w:hAnsi="Times New Roman" w:cs="Times New Roman"/>
          <w:sz w:val="28"/>
          <w:szCs w:val="28"/>
          <w:lang w:eastAsia="ru-RU"/>
        </w:rPr>
        <w:t>Кеслеров</w:t>
      </w:r>
      <w:r w:rsidRPr="00843D1D">
        <w:rPr>
          <w:rFonts w:ascii="Times New Roman" w:hAnsi="Times New Roman" w:cs="Times New Roman"/>
          <w:sz w:val="28"/>
          <w:szCs w:val="28"/>
          <w:lang w:eastAsia="ru-RU"/>
        </w:rPr>
        <w:t>ском</w:t>
      </w:r>
      <w:proofErr w:type="spellEnd"/>
      <w:r w:rsidRPr="00843D1D">
        <w:rPr>
          <w:rFonts w:ascii="Times New Roman" w:hAnsi="Times New Roman" w:cs="Times New Roman"/>
          <w:sz w:val="28"/>
          <w:szCs w:val="28"/>
          <w:lang w:eastAsia="ru-RU"/>
        </w:rPr>
        <w:t xml:space="preserve"> сельском поселении </w:t>
      </w:r>
      <w:r w:rsidR="00724E89">
        <w:rPr>
          <w:rFonts w:ascii="Times New Roman" w:hAnsi="Times New Roman" w:cs="Times New Roman"/>
          <w:sz w:val="28"/>
          <w:szCs w:val="28"/>
          <w:lang w:eastAsia="ru-RU"/>
        </w:rPr>
        <w:t xml:space="preserve">Крымского района </w:t>
      </w:r>
      <w:r w:rsidR="00CF140C">
        <w:rPr>
          <w:rFonts w:ascii="Times New Roman" w:hAnsi="Times New Roman" w:cs="Times New Roman"/>
          <w:sz w:val="28"/>
          <w:szCs w:val="28"/>
          <w:lang w:eastAsia="ru-RU"/>
        </w:rPr>
        <w:t>преобладающим видом топлива является природный газ.</w:t>
      </w:r>
    </w:p>
    <w:p w:rsidR="0074638F" w:rsidRPr="00843D1D" w:rsidRDefault="0074638F" w:rsidP="00C42266">
      <w:pPr>
        <w:spacing w:after="0" w:line="240" w:lineRule="auto"/>
        <w:ind w:firstLine="709"/>
        <w:jc w:val="both"/>
        <w:rPr>
          <w:rFonts w:ascii="Times New Roman" w:hAnsi="Times New Roman" w:cs="Times New Roman"/>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8.5. Приоритетное направление развития топливного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баланса поселения</w:t>
      </w:r>
    </w:p>
    <w:p w:rsidR="0089562B" w:rsidRPr="00843D1D" w:rsidRDefault="0089562B"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right"/>
        <w:rPr>
          <w:rFonts w:ascii="Times New Roman" w:eastAsia="Arial Unicode MS" w:hAnsi="Times New Roman" w:cs="Times New Roman"/>
          <w:sz w:val="28"/>
          <w:szCs w:val="28"/>
          <w:lang w:eastAsia="ru-RU"/>
        </w:rPr>
      </w:pPr>
      <w:r w:rsidRPr="0074638F">
        <w:rPr>
          <w:rFonts w:ascii="Times New Roman" w:eastAsia="Arial Unicode MS" w:hAnsi="Times New Roman" w:cs="Times New Roman"/>
          <w:sz w:val="28"/>
          <w:szCs w:val="28"/>
          <w:lang w:eastAsia="ru-RU"/>
        </w:rPr>
        <w:t>Таблица 2</w:t>
      </w:r>
      <w:r w:rsidR="00012B0F">
        <w:rPr>
          <w:rFonts w:ascii="Times New Roman" w:eastAsia="Arial Unicode MS" w:hAnsi="Times New Roman" w:cs="Times New Roman"/>
          <w:sz w:val="28"/>
          <w:szCs w:val="28"/>
          <w:lang w:eastAsia="ru-RU"/>
        </w:rPr>
        <w:t>2</w:t>
      </w:r>
    </w:p>
    <w:p w:rsidR="00012B0F" w:rsidRPr="0074638F" w:rsidRDefault="00012B0F" w:rsidP="00C42266">
      <w:pPr>
        <w:spacing w:after="0" w:line="240" w:lineRule="auto"/>
        <w:jc w:val="right"/>
        <w:rPr>
          <w:rFonts w:ascii="Times New Roman" w:eastAsia="Arial Unicode MS" w:hAnsi="Times New Roman" w:cs="Times New Roman"/>
          <w:sz w:val="28"/>
          <w:szCs w:val="28"/>
          <w:lang w:eastAsia="ru-RU"/>
        </w:rPr>
      </w:pPr>
    </w:p>
    <w:p w:rsidR="00724E89" w:rsidRPr="00724E89" w:rsidRDefault="00724E89" w:rsidP="00C42266">
      <w:pPr>
        <w:spacing w:after="0" w:line="240" w:lineRule="auto"/>
        <w:jc w:val="right"/>
        <w:rPr>
          <w:rFonts w:ascii="Times New Roman" w:eastAsia="Arial Unicode MS" w:hAnsi="Times New Roman" w:cs="Times New Roman"/>
          <w:b/>
          <w:sz w:val="16"/>
          <w:szCs w:val="16"/>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2"/>
        <w:gridCol w:w="28"/>
        <w:gridCol w:w="933"/>
        <w:gridCol w:w="40"/>
        <w:gridCol w:w="891"/>
        <w:gridCol w:w="40"/>
        <w:gridCol w:w="1231"/>
        <w:gridCol w:w="202"/>
        <w:gridCol w:w="729"/>
        <w:gridCol w:w="206"/>
        <w:gridCol w:w="754"/>
        <w:gridCol w:w="238"/>
        <w:gridCol w:w="12"/>
        <w:gridCol w:w="681"/>
        <w:gridCol w:w="250"/>
        <w:gridCol w:w="49"/>
        <w:gridCol w:w="632"/>
        <w:gridCol w:w="219"/>
        <w:gridCol w:w="31"/>
        <w:gridCol w:w="819"/>
      </w:tblGrid>
      <w:tr w:rsidR="00696591" w:rsidRPr="00843D1D" w:rsidTr="00CF140C">
        <w:tc>
          <w:tcPr>
            <w:tcW w:w="1790" w:type="dxa"/>
            <w:gridSpan w:val="2"/>
            <w:vMerge w:val="restart"/>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hAnsi="Times New Roman" w:cs="Times New Roman"/>
                <w:sz w:val="24"/>
                <w:lang w:eastAsia="ru-RU"/>
              </w:rPr>
              <w:t>Наименование вида топлива</w:t>
            </w:r>
          </w:p>
        </w:tc>
        <w:tc>
          <w:tcPr>
            <w:tcW w:w="7957" w:type="dxa"/>
            <w:gridSpan w:val="18"/>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color w:val="000000"/>
                <w:sz w:val="24"/>
                <w:lang w:bidi="ru-RU"/>
              </w:rPr>
              <w:t>Расход натурального топлива</w:t>
            </w:r>
          </w:p>
        </w:tc>
      </w:tr>
      <w:tr w:rsidR="00CF140C" w:rsidRPr="00843D1D" w:rsidTr="00CF140C">
        <w:tc>
          <w:tcPr>
            <w:tcW w:w="1790" w:type="dxa"/>
            <w:gridSpan w:val="2"/>
            <w:vMerge/>
          </w:tcPr>
          <w:p w:rsidR="00CF140C" w:rsidRPr="00154FE2" w:rsidRDefault="00CF140C" w:rsidP="00C42266">
            <w:pPr>
              <w:spacing w:after="0" w:line="240" w:lineRule="auto"/>
              <w:jc w:val="right"/>
              <w:rPr>
                <w:rFonts w:ascii="Times New Roman" w:eastAsia="Arial Unicode MS" w:hAnsi="Times New Roman" w:cs="Times New Roman"/>
                <w:sz w:val="24"/>
                <w:lang w:eastAsia="ru-RU"/>
              </w:rPr>
            </w:pPr>
          </w:p>
        </w:tc>
        <w:tc>
          <w:tcPr>
            <w:tcW w:w="973" w:type="dxa"/>
            <w:gridSpan w:val="2"/>
            <w:vAlign w:val="center"/>
          </w:tcPr>
          <w:p w:rsidR="00CF140C" w:rsidRPr="00CF140C" w:rsidRDefault="00CF140C" w:rsidP="00823351">
            <w:pPr>
              <w:spacing w:after="0"/>
              <w:jc w:val="center"/>
              <w:rPr>
                <w:rFonts w:ascii="Times New Roman" w:hAnsi="Times New Roman" w:cs="Times New Roman"/>
                <w:sz w:val="24"/>
                <w:lang w:eastAsia="ru-RU"/>
              </w:rPr>
            </w:pPr>
            <w:r w:rsidRPr="00CF140C">
              <w:rPr>
                <w:rFonts w:ascii="Times New Roman" w:hAnsi="Times New Roman" w:cs="Times New Roman"/>
                <w:sz w:val="24"/>
                <w:lang w:eastAsia="ru-RU"/>
              </w:rPr>
              <w:t>2023</w:t>
            </w:r>
          </w:p>
        </w:tc>
        <w:tc>
          <w:tcPr>
            <w:tcW w:w="931" w:type="dxa"/>
            <w:gridSpan w:val="2"/>
            <w:vAlign w:val="center"/>
          </w:tcPr>
          <w:p w:rsidR="00CF140C" w:rsidRPr="00CF140C" w:rsidRDefault="00CF140C" w:rsidP="00823351">
            <w:pPr>
              <w:spacing w:after="0"/>
              <w:jc w:val="center"/>
              <w:rPr>
                <w:rFonts w:ascii="Times New Roman" w:hAnsi="Times New Roman" w:cs="Times New Roman"/>
                <w:sz w:val="24"/>
                <w:lang w:eastAsia="ru-RU"/>
              </w:rPr>
            </w:pPr>
            <w:r w:rsidRPr="00CF140C">
              <w:rPr>
                <w:rFonts w:ascii="Times New Roman" w:hAnsi="Times New Roman" w:cs="Times New Roman"/>
                <w:sz w:val="24"/>
                <w:lang w:eastAsia="ru-RU"/>
              </w:rPr>
              <w:t>2024</w:t>
            </w:r>
          </w:p>
        </w:tc>
        <w:tc>
          <w:tcPr>
            <w:tcW w:w="1433" w:type="dxa"/>
            <w:gridSpan w:val="2"/>
            <w:vAlign w:val="center"/>
          </w:tcPr>
          <w:p w:rsidR="00CF140C" w:rsidRPr="00CF140C" w:rsidRDefault="00CF140C" w:rsidP="00823351">
            <w:pPr>
              <w:spacing w:after="0"/>
              <w:jc w:val="center"/>
              <w:rPr>
                <w:rFonts w:ascii="Times New Roman" w:eastAsia="Arial Unicode MS" w:hAnsi="Times New Roman" w:cs="Times New Roman"/>
                <w:sz w:val="24"/>
                <w:lang w:eastAsia="ru-RU"/>
              </w:rPr>
            </w:pPr>
            <w:r w:rsidRPr="00CF140C">
              <w:rPr>
                <w:rFonts w:ascii="Times New Roman" w:eastAsia="Arial Unicode MS" w:hAnsi="Times New Roman" w:cs="Times New Roman"/>
                <w:sz w:val="24"/>
                <w:lang w:eastAsia="ru-RU"/>
              </w:rPr>
              <w:t>2025</w:t>
            </w:r>
          </w:p>
        </w:tc>
        <w:tc>
          <w:tcPr>
            <w:tcW w:w="935" w:type="dxa"/>
            <w:gridSpan w:val="2"/>
            <w:vAlign w:val="center"/>
          </w:tcPr>
          <w:p w:rsidR="00CF140C" w:rsidRPr="00CF140C" w:rsidRDefault="00CF140C" w:rsidP="00823351">
            <w:pPr>
              <w:spacing w:after="0"/>
              <w:jc w:val="center"/>
              <w:rPr>
                <w:rFonts w:ascii="Times New Roman" w:eastAsia="Arial Unicode MS" w:hAnsi="Times New Roman" w:cs="Times New Roman"/>
                <w:sz w:val="24"/>
                <w:lang w:eastAsia="ru-RU"/>
              </w:rPr>
            </w:pPr>
            <w:r w:rsidRPr="00CF140C">
              <w:rPr>
                <w:rFonts w:ascii="Times New Roman" w:eastAsia="Arial Unicode MS" w:hAnsi="Times New Roman" w:cs="Times New Roman"/>
                <w:sz w:val="24"/>
                <w:lang w:eastAsia="ru-RU"/>
              </w:rPr>
              <w:t>2026</w:t>
            </w:r>
          </w:p>
        </w:tc>
        <w:tc>
          <w:tcPr>
            <w:tcW w:w="1004" w:type="dxa"/>
            <w:gridSpan w:val="3"/>
            <w:vAlign w:val="center"/>
          </w:tcPr>
          <w:p w:rsidR="00CF140C" w:rsidRPr="00CF140C" w:rsidRDefault="00CF140C" w:rsidP="00823351">
            <w:pPr>
              <w:spacing w:after="0"/>
              <w:jc w:val="center"/>
              <w:rPr>
                <w:rFonts w:ascii="Times New Roman" w:eastAsia="Arial Unicode MS" w:hAnsi="Times New Roman" w:cs="Times New Roman"/>
                <w:sz w:val="24"/>
                <w:lang w:eastAsia="ru-RU"/>
              </w:rPr>
            </w:pPr>
            <w:r w:rsidRPr="00CF140C">
              <w:rPr>
                <w:rFonts w:ascii="Times New Roman" w:eastAsia="Arial Unicode MS" w:hAnsi="Times New Roman" w:cs="Times New Roman"/>
                <w:sz w:val="24"/>
                <w:lang w:eastAsia="ru-RU"/>
              </w:rPr>
              <w:t>2027</w:t>
            </w:r>
          </w:p>
        </w:tc>
        <w:tc>
          <w:tcPr>
            <w:tcW w:w="931" w:type="dxa"/>
            <w:gridSpan w:val="2"/>
            <w:vAlign w:val="center"/>
          </w:tcPr>
          <w:p w:rsidR="00CF140C" w:rsidRPr="00CF140C" w:rsidRDefault="00CF140C" w:rsidP="00823351">
            <w:pPr>
              <w:spacing w:after="0"/>
              <w:jc w:val="center"/>
              <w:rPr>
                <w:rFonts w:ascii="Times New Roman" w:eastAsia="Arial Unicode MS" w:hAnsi="Times New Roman" w:cs="Times New Roman"/>
                <w:sz w:val="24"/>
                <w:lang w:eastAsia="ru-RU"/>
              </w:rPr>
            </w:pPr>
            <w:r w:rsidRPr="00CF140C">
              <w:rPr>
                <w:rFonts w:ascii="Times New Roman" w:eastAsia="Arial Unicode MS" w:hAnsi="Times New Roman" w:cs="Times New Roman"/>
                <w:sz w:val="24"/>
                <w:lang w:eastAsia="ru-RU"/>
              </w:rPr>
              <w:t>2028</w:t>
            </w:r>
          </w:p>
        </w:tc>
        <w:tc>
          <w:tcPr>
            <w:tcW w:w="931" w:type="dxa"/>
            <w:gridSpan w:val="4"/>
            <w:vAlign w:val="center"/>
          </w:tcPr>
          <w:p w:rsidR="00CF140C" w:rsidRPr="00CF140C" w:rsidRDefault="00CF140C" w:rsidP="00823351">
            <w:pPr>
              <w:spacing w:after="0"/>
              <w:jc w:val="center"/>
              <w:rPr>
                <w:rFonts w:ascii="Times New Roman" w:eastAsia="Arial Unicode MS" w:hAnsi="Times New Roman" w:cs="Times New Roman"/>
                <w:sz w:val="24"/>
                <w:lang w:eastAsia="ru-RU"/>
              </w:rPr>
            </w:pPr>
            <w:r w:rsidRPr="00CF140C">
              <w:rPr>
                <w:rFonts w:ascii="Times New Roman" w:eastAsia="Arial Unicode MS" w:hAnsi="Times New Roman" w:cs="Times New Roman"/>
                <w:sz w:val="24"/>
                <w:lang w:eastAsia="ru-RU"/>
              </w:rPr>
              <w:t>2029-2033</w:t>
            </w:r>
          </w:p>
        </w:tc>
        <w:tc>
          <w:tcPr>
            <w:tcW w:w="819" w:type="dxa"/>
            <w:vAlign w:val="center"/>
          </w:tcPr>
          <w:p w:rsidR="00CF140C" w:rsidRPr="00CF140C" w:rsidRDefault="00CF140C" w:rsidP="00823351">
            <w:pPr>
              <w:spacing w:after="0"/>
              <w:jc w:val="center"/>
              <w:rPr>
                <w:rFonts w:ascii="Times New Roman" w:eastAsia="Arial Unicode MS" w:hAnsi="Times New Roman" w:cs="Times New Roman"/>
                <w:sz w:val="24"/>
                <w:lang w:eastAsia="ru-RU"/>
              </w:rPr>
            </w:pPr>
            <w:r w:rsidRPr="00CF140C">
              <w:rPr>
                <w:rFonts w:ascii="Times New Roman" w:eastAsia="Arial Unicode MS" w:hAnsi="Times New Roman" w:cs="Times New Roman"/>
                <w:sz w:val="24"/>
                <w:lang w:eastAsia="ru-RU"/>
              </w:rPr>
              <w:t>2034-2049</w:t>
            </w:r>
          </w:p>
        </w:tc>
      </w:tr>
      <w:tr w:rsidR="00CF140C" w:rsidRPr="00843D1D" w:rsidTr="00CF140C">
        <w:tc>
          <w:tcPr>
            <w:tcW w:w="1790" w:type="dxa"/>
            <w:gridSpan w:val="2"/>
          </w:tcPr>
          <w:p w:rsidR="00CF140C" w:rsidRPr="00154FE2" w:rsidRDefault="00CF140C" w:rsidP="0074638F">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1</w:t>
            </w:r>
          </w:p>
        </w:tc>
        <w:tc>
          <w:tcPr>
            <w:tcW w:w="973" w:type="dxa"/>
            <w:gridSpan w:val="2"/>
            <w:vAlign w:val="center"/>
          </w:tcPr>
          <w:p w:rsidR="00CF140C" w:rsidRPr="00154FE2" w:rsidRDefault="00CF140C"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2</w:t>
            </w:r>
          </w:p>
        </w:tc>
        <w:tc>
          <w:tcPr>
            <w:tcW w:w="931" w:type="dxa"/>
            <w:gridSpan w:val="2"/>
            <w:vAlign w:val="center"/>
          </w:tcPr>
          <w:p w:rsidR="00CF140C" w:rsidRPr="00154FE2" w:rsidRDefault="00CF140C"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3</w:t>
            </w:r>
          </w:p>
        </w:tc>
        <w:tc>
          <w:tcPr>
            <w:tcW w:w="1433" w:type="dxa"/>
            <w:gridSpan w:val="2"/>
            <w:vAlign w:val="center"/>
          </w:tcPr>
          <w:p w:rsidR="00CF140C" w:rsidRPr="00154FE2" w:rsidRDefault="00CF140C"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4</w:t>
            </w:r>
          </w:p>
        </w:tc>
        <w:tc>
          <w:tcPr>
            <w:tcW w:w="935" w:type="dxa"/>
            <w:gridSpan w:val="2"/>
            <w:vAlign w:val="center"/>
          </w:tcPr>
          <w:p w:rsidR="00CF140C" w:rsidRPr="00154FE2" w:rsidRDefault="00CF140C"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5</w:t>
            </w:r>
          </w:p>
        </w:tc>
        <w:tc>
          <w:tcPr>
            <w:tcW w:w="1004" w:type="dxa"/>
            <w:gridSpan w:val="3"/>
            <w:vAlign w:val="center"/>
          </w:tcPr>
          <w:p w:rsidR="00CF140C" w:rsidRPr="00154FE2" w:rsidRDefault="00CF140C"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6</w:t>
            </w:r>
          </w:p>
        </w:tc>
        <w:tc>
          <w:tcPr>
            <w:tcW w:w="931" w:type="dxa"/>
            <w:gridSpan w:val="2"/>
            <w:vAlign w:val="center"/>
          </w:tcPr>
          <w:p w:rsidR="00CF140C" w:rsidRPr="00154FE2" w:rsidRDefault="00CF140C"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7</w:t>
            </w:r>
          </w:p>
        </w:tc>
        <w:tc>
          <w:tcPr>
            <w:tcW w:w="931" w:type="dxa"/>
            <w:gridSpan w:val="4"/>
            <w:vAlign w:val="center"/>
          </w:tcPr>
          <w:p w:rsidR="00CF140C" w:rsidRPr="00154FE2" w:rsidRDefault="00CF140C"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8</w:t>
            </w:r>
          </w:p>
        </w:tc>
        <w:tc>
          <w:tcPr>
            <w:tcW w:w="819" w:type="dxa"/>
            <w:vAlign w:val="center"/>
          </w:tcPr>
          <w:p w:rsidR="00CF140C" w:rsidRPr="00154FE2" w:rsidRDefault="00CF140C"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9</w:t>
            </w:r>
          </w:p>
        </w:tc>
      </w:tr>
      <w:tr w:rsidR="00CF140C" w:rsidRPr="00843D1D" w:rsidTr="00CF140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79"/>
        </w:trPr>
        <w:tc>
          <w:tcPr>
            <w:tcW w:w="9747" w:type="dxa"/>
            <w:gridSpan w:val="20"/>
            <w:vAlign w:val="center"/>
          </w:tcPr>
          <w:p w:rsidR="00CF140C" w:rsidRPr="00CF140C" w:rsidRDefault="00CF140C" w:rsidP="00823351">
            <w:pPr>
              <w:widowControl w:val="0"/>
              <w:spacing w:after="0"/>
              <w:ind w:right="-99"/>
              <w:jc w:val="center"/>
              <w:outlineLvl w:val="1"/>
              <w:rPr>
                <w:rFonts w:ascii="Times New Roman" w:eastAsia="Times New Roman" w:hAnsi="Times New Roman" w:cs="Times New Roman"/>
                <w:sz w:val="24"/>
                <w:szCs w:val="24"/>
                <w:highlight w:val="yellow"/>
                <w:lang w:eastAsia="ru-RU"/>
              </w:rPr>
            </w:pPr>
            <w:r w:rsidRPr="00CF140C">
              <w:rPr>
                <w:rFonts w:ascii="Times New Roman" w:hAnsi="Times New Roman" w:cs="Times New Roman"/>
                <w:sz w:val="24"/>
                <w:szCs w:val="24"/>
              </w:rPr>
              <w:t xml:space="preserve">Котельная № 15, </w:t>
            </w:r>
            <w:proofErr w:type="spellStart"/>
            <w:r w:rsidRPr="00CF140C">
              <w:rPr>
                <w:rFonts w:ascii="Times New Roman" w:hAnsi="Times New Roman" w:cs="Times New Roman"/>
                <w:sz w:val="24"/>
                <w:szCs w:val="24"/>
              </w:rPr>
              <w:t>х</w:t>
            </w:r>
            <w:r>
              <w:rPr>
                <w:rFonts w:ascii="Times New Roman" w:hAnsi="Times New Roman" w:cs="Times New Roman"/>
                <w:sz w:val="24"/>
                <w:szCs w:val="24"/>
              </w:rPr>
              <w:t>ут</w:t>
            </w:r>
            <w:proofErr w:type="spellEnd"/>
            <w:r w:rsidRPr="00CF140C">
              <w:rPr>
                <w:rFonts w:ascii="Times New Roman" w:hAnsi="Times New Roman" w:cs="Times New Roman"/>
                <w:sz w:val="24"/>
                <w:szCs w:val="24"/>
              </w:rPr>
              <w:t xml:space="preserve">. Садовый, ул. Первомайская, 8  </w:t>
            </w:r>
          </w:p>
        </w:tc>
      </w:tr>
      <w:tr w:rsidR="00CF140C" w:rsidRPr="00843D1D" w:rsidTr="00CF140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762" w:type="dxa"/>
            <w:vAlign w:val="center"/>
          </w:tcPr>
          <w:p w:rsidR="00CF140C" w:rsidRPr="00CF140C" w:rsidRDefault="00CF140C" w:rsidP="00823351">
            <w:pPr>
              <w:spacing w:after="0"/>
              <w:rPr>
                <w:rFonts w:ascii="Times New Roman" w:eastAsia="Arial Unicode MS" w:hAnsi="Times New Roman" w:cs="Times New Roman"/>
                <w:sz w:val="24"/>
                <w:szCs w:val="24"/>
                <w:lang w:eastAsia="ru-RU"/>
              </w:rPr>
            </w:pPr>
            <w:r w:rsidRPr="00CF140C">
              <w:rPr>
                <w:rFonts w:ascii="Times New Roman" w:eastAsia="Arial Unicode MS" w:hAnsi="Times New Roman" w:cs="Times New Roman"/>
                <w:sz w:val="24"/>
                <w:szCs w:val="24"/>
                <w:lang w:eastAsia="ru-RU"/>
              </w:rPr>
              <w:t>Дизельное топливо, тыс. м</w:t>
            </w:r>
            <w:r w:rsidRPr="00CF140C">
              <w:rPr>
                <w:rFonts w:ascii="Times New Roman" w:eastAsia="Arial Unicode MS" w:hAnsi="Times New Roman" w:cs="Times New Roman"/>
                <w:sz w:val="24"/>
                <w:szCs w:val="24"/>
                <w:vertAlign w:val="superscript"/>
                <w:lang w:eastAsia="ru-RU"/>
              </w:rPr>
              <w:t>3</w:t>
            </w:r>
            <w:r w:rsidRPr="00CF140C">
              <w:rPr>
                <w:rFonts w:ascii="Times New Roman" w:eastAsia="Arial Unicode MS" w:hAnsi="Times New Roman" w:cs="Times New Roman"/>
                <w:sz w:val="24"/>
                <w:szCs w:val="24"/>
                <w:lang w:eastAsia="ru-RU"/>
              </w:rPr>
              <w:t>/год</w:t>
            </w:r>
          </w:p>
        </w:tc>
        <w:tc>
          <w:tcPr>
            <w:tcW w:w="961"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229,222</w:t>
            </w:r>
          </w:p>
        </w:tc>
        <w:tc>
          <w:tcPr>
            <w:tcW w:w="931"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229,222</w:t>
            </w:r>
          </w:p>
        </w:tc>
        <w:tc>
          <w:tcPr>
            <w:tcW w:w="1473" w:type="dxa"/>
            <w:gridSpan w:val="3"/>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229,222</w:t>
            </w:r>
          </w:p>
        </w:tc>
        <w:tc>
          <w:tcPr>
            <w:tcW w:w="935"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229,222</w:t>
            </w:r>
          </w:p>
        </w:tc>
        <w:tc>
          <w:tcPr>
            <w:tcW w:w="992"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229,222</w:t>
            </w:r>
          </w:p>
        </w:tc>
        <w:tc>
          <w:tcPr>
            <w:tcW w:w="992" w:type="dxa"/>
            <w:gridSpan w:val="4"/>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229,222</w:t>
            </w:r>
          </w:p>
        </w:tc>
        <w:tc>
          <w:tcPr>
            <w:tcW w:w="851"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229,222</w:t>
            </w:r>
          </w:p>
        </w:tc>
        <w:tc>
          <w:tcPr>
            <w:tcW w:w="850"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203,114</w:t>
            </w:r>
          </w:p>
        </w:tc>
      </w:tr>
      <w:tr w:rsidR="00CF140C" w:rsidRPr="00843D1D" w:rsidTr="00CF140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747" w:type="dxa"/>
            <w:gridSpan w:val="20"/>
            <w:vAlign w:val="center"/>
          </w:tcPr>
          <w:p w:rsidR="00CF140C" w:rsidRPr="00CF140C" w:rsidRDefault="00CF140C" w:rsidP="00823351">
            <w:pPr>
              <w:spacing w:after="0"/>
              <w:jc w:val="center"/>
              <w:rPr>
                <w:rFonts w:ascii="Times New Roman" w:hAnsi="Times New Roman" w:cs="Times New Roman"/>
                <w:sz w:val="24"/>
                <w:szCs w:val="24"/>
              </w:rPr>
            </w:pPr>
            <w:r w:rsidRPr="00CF140C">
              <w:rPr>
                <w:rFonts w:ascii="Times New Roman" w:hAnsi="Times New Roman" w:cs="Times New Roman"/>
                <w:sz w:val="24"/>
                <w:szCs w:val="24"/>
              </w:rPr>
              <w:t xml:space="preserve">Котельная № 25, с. </w:t>
            </w:r>
            <w:proofErr w:type="spellStart"/>
            <w:r w:rsidRPr="00CF140C">
              <w:rPr>
                <w:rFonts w:ascii="Times New Roman" w:hAnsi="Times New Roman" w:cs="Times New Roman"/>
                <w:sz w:val="24"/>
                <w:szCs w:val="24"/>
              </w:rPr>
              <w:t>Кеслерово</w:t>
            </w:r>
            <w:proofErr w:type="spellEnd"/>
            <w:r w:rsidRPr="00CF140C">
              <w:rPr>
                <w:rFonts w:ascii="Times New Roman" w:hAnsi="Times New Roman" w:cs="Times New Roman"/>
                <w:sz w:val="24"/>
                <w:szCs w:val="24"/>
              </w:rPr>
              <w:t xml:space="preserve"> ул. Гастелло, 62 </w:t>
            </w:r>
          </w:p>
        </w:tc>
      </w:tr>
      <w:tr w:rsidR="00CF140C" w:rsidRPr="00843D1D" w:rsidTr="00CF140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762" w:type="dxa"/>
            <w:vAlign w:val="center"/>
          </w:tcPr>
          <w:p w:rsidR="00CF140C" w:rsidRPr="00CF140C" w:rsidRDefault="00CF140C" w:rsidP="00823351">
            <w:pPr>
              <w:spacing w:after="0"/>
              <w:rPr>
                <w:rFonts w:ascii="Times New Roman" w:eastAsia="Arial Unicode MS" w:hAnsi="Times New Roman" w:cs="Times New Roman"/>
                <w:sz w:val="24"/>
                <w:szCs w:val="24"/>
                <w:lang w:eastAsia="ru-RU"/>
              </w:rPr>
            </w:pPr>
            <w:r w:rsidRPr="00CF140C">
              <w:rPr>
                <w:rFonts w:ascii="Times New Roman" w:eastAsia="Arial Unicode MS" w:hAnsi="Times New Roman" w:cs="Times New Roman"/>
                <w:sz w:val="24"/>
                <w:szCs w:val="24"/>
                <w:lang w:eastAsia="ru-RU"/>
              </w:rPr>
              <w:t>Природный газ, тыс. м</w:t>
            </w:r>
            <w:r w:rsidRPr="00CF140C">
              <w:rPr>
                <w:rFonts w:ascii="Times New Roman" w:eastAsia="Arial Unicode MS" w:hAnsi="Times New Roman" w:cs="Times New Roman"/>
                <w:sz w:val="24"/>
                <w:szCs w:val="24"/>
                <w:vertAlign w:val="superscript"/>
                <w:lang w:eastAsia="ru-RU"/>
              </w:rPr>
              <w:t>3</w:t>
            </w:r>
            <w:r w:rsidRPr="00CF140C">
              <w:rPr>
                <w:rFonts w:ascii="Times New Roman" w:eastAsia="Arial Unicode MS" w:hAnsi="Times New Roman" w:cs="Times New Roman"/>
                <w:sz w:val="24"/>
                <w:szCs w:val="24"/>
                <w:lang w:eastAsia="ru-RU"/>
              </w:rPr>
              <w:t>/год</w:t>
            </w:r>
          </w:p>
        </w:tc>
        <w:tc>
          <w:tcPr>
            <w:tcW w:w="961"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31,855</w:t>
            </w:r>
          </w:p>
        </w:tc>
        <w:tc>
          <w:tcPr>
            <w:tcW w:w="931"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31,855</w:t>
            </w:r>
          </w:p>
        </w:tc>
        <w:tc>
          <w:tcPr>
            <w:tcW w:w="1271"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31,855</w:t>
            </w:r>
          </w:p>
        </w:tc>
        <w:tc>
          <w:tcPr>
            <w:tcW w:w="931"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31,855</w:t>
            </w:r>
          </w:p>
        </w:tc>
        <w:tc>
          <w:tcPr>
            <w:tcW w:w="960"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31,855</w:t>
            </w:r>
          </w:p>
        </w:tc>
        <w:tc>
          <w:tcPr>
            <w:tcW w:w="931" w:type="dxa"/>
            <w:gridSpan w:val="3"/>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31,855</w:t>
            </w:r>
          </w:p>
        </w:tc>
        <w:tc>
          <w:tcPr>
            <w:tcW w:w="931" w:type="dxa"/>
            <w:gridSpan w:val="3"/>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31,855</w:t>
            </w:r>
          </w:p>
        </w:tc>
        <w:tc>
          <w:tcPr>
            <w:tcW w:w="1069" w:type="dxa"/>
            <w:gridSpan w:val="3"/>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31,855</w:t>
            </w:r>
          </w:p>
        </w:tc>
      </w:tr>
      <w:tr w:rsidR="00CF140C" w:rsidRPr="00843D1D" w:rsidTr="00CF140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747" w:type="dxa"/>
            <w:gridSpan w:val="20"/>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hAnsi="Times New Roman" w:cs="Times New Roman"/>
                <w:sz w:val="24"/>
                <w:szCs w:val="24"/>
              </w:rPr>
              <w:t xml:space="preserve">Котельная № 30, </w:t>
            </w:r>
            <w:proofErr w:type="spellStart"/>
            <w:r w:rsidRPr="00CF140C">
              <w:rPr>
                <w:rFonts w:ascii="Times New Roman" w:hAnsi="Times New Roman" w:cs="Times New Roman"/>
                <w:sz w:val="24"/>
                <w:szCs w:val="24"/>
              </w:rPr>
              <w:t>х</w:t>
            </w:r>
            <w:r>
              <w:rPr>
                <w:rFonts w:ascii="Times New Roman" w:hAnsi="Times New Roman" w:cs="Times New Roman"/>
                <w:sz w:val="24"/>
                <w:szCs w:val="24"/>
              </w:rPr>
              <w:t>ут</w:t>
            </w:r>
            <w:proofErr w:type="spellEnd"/>
            <w:r w:rsidRPr="00CF140C">
              <w:rPr>
                <w:rFonts w:ascii="Times New Roman" w:hAnsi="Times New Roman" w:cs="Times New Roman"/>
                <w:sz w:val="24"/>
                <w:szCs w:val="24"/>
              </w:rPr>
              <w:t>. Павловский, ул. Молодежная, 2-Б</w:t>
            </w:r>
          </w:p>
        </w:tc>
      </w:tr>
      <w:tr w:rsidR="00CF140C" w:rsidRPr="00843D1D" w:rsidTr="00CF140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762" w:type="dxa"/>
            <w:vAlign w:val="center"/>
          </w:tcPr>
          <w:p w:rsidR="00CF140C" w:rsidRPr="00CF140C" w:rsidRDefault="00CF140C" w:rsidP="00823351">
            <w:pPr>
              <w:spacing w:after="0"/>
              <w:rPr>
                <w:rFonts w:ascii="Times New Roman" w:eastAsia="Arial Unicode MS" w:hAnsi="Times New Roman" w:cs="Times New Roman"/>
                <w:sz w:val="24"/>
                <w:szCs w:val="24"/>
                <w:lang w:eastAsia="ru-RU"/>
              </w:rPr>
            </w:pPr>
            <w:r w:rsidRPr="00CF140C">
              <w:rPr>
                <w:rFonts w:ascii="Times New Roman" w:eastAsia="Arial Unicode MS" w:hAnsi="Times New Roman" w:cs="Times New Roman"/>
                <w:sz w:val="24"/>
                <w:szCs w:val="24"/>
                <w:lang w:eastAsia="ru-RU"/>
              </w:rPr>
              <w:t>Природный газ, тыс. м</w:t>
            </w:r>
            <w:r w:rsidRPr="00CF140C">
              <w:rPr>
                <w:rFonts w:ascii="Times New Roman" w:eastAsia="Arial Unicode MS" w:hAnsi="Times New Roman" w:cs="Times New Roman"/>
                <w:sz w:val="24"/>
                <w:szCs w:val="24"/>
                <w:vertAlign w:val="superscript"/>
                <w:lang w:eastAsia="ru-RU"/>
              </w:rPr>
              <w:t>3</w:t>
            </w:r>
            <w:r w:rsidRPr="00CF140C">
              <w:rPr>
                <w:rFonts w:ascii="Times New Roman" w:eastAsia="Arial Unicode MS" w:hAnsi="Times New Roman" w:cs="Times New Roman"/>
                <w:sz w:val="24"/>
                <w:szCs w:val="24"/>
                <w:lang w:eastAsia="ru-RU"/>
              </w:rPr>
              <w:t>/год</w:t>
            </w:r>
          </w:p>
        </w:tc>
        <w:tc>
          <w:tcPr>
            <w:tcW w:w="961"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175,914</w:t>
            </w:r>
          </w:p>
        </w:tc>
        <w:tc>
          <w:tcPr>
            <w:tcW w:w="931"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175,914</w:t>
            </w:r>
          </w:p>
        </w:tc>
        <w:tc>
          <w:tcPr>
            <w:tcW w:w="1271"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175,914</w:t>
            </w:r>
          </w:p>
        </w:tc>
        <w:tc>
          <w:tcPr>
            <w:tcW w:w="931"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175,914</w:t>
            </w:r>
          </w:p>
        </w:tc>
        <w:tc>
          <w:tcPr>
            <w:tcW w:w="960"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175,914</w:t>
            </w:r>
          </w:p>
        </w:tc>
        <w:tc>
          <w:tcPr>
            <w:tcW w:w="931" w:type="dxa"/>
            <w:gridSpan w:val="3"/>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175,914</w:t>
            </w:r>
          </w:p>
        </w:tc>
        <w:tc>
          <w:tcPr>
            <w:tcW w:w="931" w:type="dxa"/>
            <w:gridSpan w:val="3"/>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175,914</w:t>
            </w:r>
          </w:p>
        </w:tc>
        <w:tc>
          <w:tcPr>
            <w:tcW w:w="1069" w:type="dxa"/>
            <w:gridSpan w:val="3"/>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155,87</w:t>
            </w:r>
          </w:p>
        </w:tc>
      </w:tr>
      <w:tr w:rsidR="00CF140C" w:rsidRPr="00843D1D" w:rsidTr="00CF140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747" w:type="dxa"/>
            <w:gridSpan w:val="20"/>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 xml:space="preserve">Котельная № 43, </w:t>
            </w:r>
            <w:proofErr w:type="spellStart"/>
            <w:r w:rsidRPr="00CF140C">
              <w:rPr>
                <w:rFonts w:ascii="Times New Roman" w:eastAsia="Arial Unicode MS" w:hAnsi="Times New Roman" w:cs="Times New Roman"/>
                <w:color w:val="000000"/>
                <w:sz w:val="24"/>
                <w:szCs w:val="24"/>
                <w:lang w:eastAsia="ru-RU"/>
              </w:rPr>
              <w:t>х</w:t>
            </w:r>
            <w:r>
              <w:rPr>
                <w:rFonts w:ascii="Times New Roman" w:eastAsia="Arial Unicode MS" w:hAnsi="Times New Roman" w:cs="Times New Roman"/>
                <w:color w:val="000000"/>
                <w:sz w:val="24"/>
                <w:szCs w:val="24"/>
                <w:lang w:eastAsia="ru-RU"/>
              </w:rPr>
              <w:t>ут</w:t>
            </w:r>
            <w:proofErr w:type="spellEnd"/>
            <w:r w:rsidRPr="00CF140C">
              <w:rPr>
                <w:rFonts w:ascii="Times New Roman" w:eastAsia="Arial Unicode MS" w:hAnsi="Times New Roman" w:cs="Times New Roman"/>
                <w:color w:val="000000"/>
                <w:sz w:val="24"/>
                <w:szCs w:val="24"/>
                <w:lang w:eastAsia="ru-RU"/>
              </w:rPr>
              <w:t xml:space="preserve">. </w:t>
            </w:r>
            <w:proofErr w:type="spellStart"/>
            <w:r w:rsidRPr="00CF140C">
              <w:rPr>
                <w:rFonts w:ascii="Times New Roman" w:eastAsia="Arial Unicode MS" w:hAnsi="Times New Roman" w:cs="Times New Roman"/>
                <w:color w:val="000000"/>
                <w:sz w:val="24"/>
                <w:szCs w:val="24"/>
                <w:lang w:eastAsia="ru-RU"/>
              </w:rPr>
              <w:t>Плавненский</w:t>
            </w:r>
            <w:proofErr w:type="spellEnd"/>
            <w:r w:rsidRPr="00CF140C">
              <w:rPr>
                <w:rFonts w:ascii="Times New Roman" w:eastAsia="Arial Unicode MS" w:hAnsi="Times New Roman" w:cs="Times New Roman"/>
                <w:color w:val="000000"/>
                <w:sz w:val="24"/>
                <w:szCs w:val="24"/>
                <w:lang w:eastAsia="ru-RU"/>
              </w:rPr>
              <w:t>, ул. Широкая, 2</w:t>
            </w:r>
            <w:proofErr w:type="gramStart"/>
            <w:r>
              <w:rPr>
                <w:rFonts w:ascii="Times New Roman" w:eastAsia="Arial Unicode MS" w:hAnsi="Times New Roman" w:cs="Times New Roman"/>
                <w:color w:val="000000"/>
                <w:sz w:val="24"/>
                <w:szCs w:val="24"/>
                <w:lang w:eastAsia="ru-RU"/>
              </w:rPr>
              <w:t xml:space="preserve"> </w:t>
            </w:r>
            <w:r w:rsidRPr="00CF140C">
              <w:rPr>
                <w:rFonts w:ascii="Times New Roman" w:eastAsia="Arial Unicode MS" w:hAnsi="Times New Roman" w:cs="Times New Roman"/>
                <w:color w:val="000000"/>
                <w:sz w:val="24"/>
                <w:szCs w:val="24"/>
                <w:lang w:eastAsia="ru-RU"/>
              </w:rPr>
              <w:t>А</w:t>
            </w:r>
            <w:proofErr w:type="gramEnd"/>
          </w:p>
        </w:tc>
      </w:tr>
      <w:tr w:rsidR="00CF140C" w:rsidRPr="00843D1D" w:rsidTr="00CF140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762" w:type="dxa"/>
            <w:vAlign w:val="center"/>
          </w:tcPr>
          <w:p w:rsidR="00CF140C" w:rsidRPr="00CF140C" w:rsidRDefault="00CF140C" w:rsidP="00823351">
            <w:pPr>
              <w:spacing w:after="0"/>
              <w:rPr>
                <w:rFonts w:ascii="Times New Roman" w:eastAsia="Arial Unicode MS" w:hAnsi="Times New Roman" w:cs="Times New Roman"/>
                <w:sz w:val="24"/>
                <w:szCs w:val="24"/>
                <w:lang w:eastAsia="ru-RU"/>
              </w:rPr>
            </w:pPr>
            <w:r w:rsidRPr="00CF140C">
              <w:rPr>
                <w:rFonts w:ascii="Times New Roman" w:eastAsia="Arial Unicode MS" w:hAnsi="Times New Roman" w:cs="Times New Roman"/>
                <w:sz w:val="24"/>
                <w:szCs w:val="24"/>
                <w:lang w:eastAsia="ru-RU"/>
              </w:rPr>
              <w:t>Природный газ, тыс. м</w:t>
            </w:r>
            <w:r w:rsidRPr="00CF140C">
              <w:rPr>
                <w:rFonts w:ascii="Times New Roman" w:eastAsia="Arial Unicode MS" w:hAnsi="Times New Roman" w:cs="Times New Roman"/>
                <w:sz w:val="24"/>
                <w:szCs w:val="24"/>
                <w:vertAlign w:val="superscript"/>
                <w:lang w:eastAsia="ru-RU"/>
              </w:rPr>
              <w:t>3</w:t>
            </w:r>
            <w:r w:rsidRPr="00CF140C">
              <w:rPr>
                <w:rFonts w:ascii="Times New Roman" w:eastAsia="Arial Unicode MS" w:hAnsi="Times New Roman" w:cs="Times New Roman"/>
                <w:sz w:val="24"/>
                <w:szCs w:val="24"/>
                <w:lang w:eastAsia="ru-RU"/>
              </w:rPr>
              <w:t>/год</w:t>
            </w:r>
          </w:p>
        </w:tc>
        <w:tc>
          <w:tcPr>
            <w:tcW w:w="961"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20,301</w:t>
            </w:r>
          </w:p>
        </w:tc>
        <w:tc>
          <w:tcPr>
            <w:tcW w:w="931"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20,301</w:t>
            </w:r>
          </w:p>
        </w:tc>
        <w:tc>
          <w:tcPr>
            <w:tcW w:w="1271"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20,301</w:t>
            </w:r>
          </w:p>
        </w:tc>
        <w:tc>
          <w:tcPr>
            <w:tcW w:w="931"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20,301</w:t>
            </w:r>
          </w:p>
        </w:tc>
        <w:tc>
          <w:tcPr>
            <w:tcW w:w="960"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20,301</w:t>
            </w:r>
          </w:p>
        </w:tc>
        <w:tc>
          <w:tcPr>
            <w:tcW w:w="931" w:type="dxa"/>
            <w:gridSpan w:val="3"/>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20,301</w:t>
            </w:r>
          </w:p>
        </w:tc>
        <w:tc>
          <w:tcPr>
            <w:tcW w:w="931" w:type="dxa"/>
            <w:gridSpan w:val="3"/>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20,301</w:t>
            </w:r>
          </w:p>
        </w:tc>
        <w:tc>
          <w:tcPr>
            <w:tcW w:w="1069" w:type="dxa"/>
            <w:gridSpan w:val="3"/>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20,301</w:t>
            </w:r>
          </w:p>
        </w:tc>
      </w:tr>
    </w:tbl>
    <w:p w:rsidR="00CF140C" w:rsidRDefault="00CF140C" w:rsidP="00CF140C"/>
    <w:p w:rsidR="003A3F40" w:rsidRDefault="003A3F40" w:rsidP="00CF140C"/>
    <w:p w:rsidR="003A3F40" w:rsidRDefault="003A3F40" w:rsidP="00CF140C"/>
    <w:p w:rsidR="003A3F40" w:rsidRDefault="003A3F40" w:rsidP="00CF140C"/>
    <w:p w:rsidR="003A3F40" w:rsidRDefault="003A3F40" w:rsidP="00CF140C"/>
    <w:p w:rsidR="00376C51" w:rsidRDefault="00376C51" w:rsidP="00CF140C">
      <w:pPr>
        <w:tabs>
          <w:tab w:val="left" w:pos="3806"/>
        </w:tabs>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lastRenderedPageBreak/>
        <w:t>РАЗДЕЛ 9. ИНВЕСТИЦИИ В СТРОИТЕЛЬСТВО, РЕКОНСТРУКЦИЮ, ТЕХНИЧЕСКОЕ ПЕРЕВООРУЖЕНИЕ И (ИЛИ) МОДЕРНИЗАЦИЮ</w:t>
      </w:r>
    </w:p>
    <w:p w:rsidR="00376C51" w:rsidRPr="00843D1D" w:rsidRDefault="00376C51" w:rsidP="00376C51">
      <w:pPr>
        <w:spacing w:after="0" w:line="240" w:lineRule="auto"/>
        <w:jc w:val="center"/>
        <w:rPr>
          <w:rFonts w:ascii="Times New Roman" w:hAnsi="Times New Roman" w:cs="Times New Roman"/>
          <w:b/>
          <w:sz w:val="28"/>
          <w:szCs w:val="28"/>
          <w:lang w:eastAsia="ru-RU"/>
        </w:rPr>
      </w:pPr>
    </w:p>
    <w:p w:rsidR="00376C51" w:rsidRDefault="00376C51" w:rsidP="00376C51">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9.1. Предложения по величине необходимых инвестиций в строительство, реконструкцию,</w:t>
      </w:r>
      <w:r>
        <w:rPr>
          <w:rFonts w:ascii="Times New Roman" w:eastAsia="Arial Unicode MS" w:hAnsi="Times New Roman" w:cs="Times New Roman"/>
          <w:b/>
          <w:sz w:val="28"/>
          <w:szCs w:val="28"/>
          <w:lang w:eastAsia="ru-RU"/>
        </w:rPr>
        <w:t xml:space="preserve"> </w:t>
      </w:r>
      <w:r w:rsidRPr="00843D1D">
        <w:rPr>
          <w:rFonts w:ascii="Times New Roman" w:eastAsia="Arial Unicode MS" w:hAnsi="Times New Roman" w:cs="Times New Roman"/>
          <w:b/>
          <w:sz w:val="28"/>
          <w:szCs w:val="28"/>
          <w:lang w:eastAsia="ru-RU"/>
        </w:rPr>
        <w:t>техническое перевооружение и (или) модернизацию источников тепловой энергии</w:t>
      </w:r>
    </w:p>
    <w:p w:rsidR="00376C51" w:rsidRDefault="00376C51" w:rsidP="00376C51">
      <w:pPr>
        <w:spacing w:after="0" w:line="240" w:lineRule="auto"/>
        <w:jc w:val="right"/>
        <w:rPr>
          <w:rFonts w:ascii="Times New Roman" w:hAnsi="Times New Roman" w:cs="Times New Roman"/>
          <w:sz w:val="28"/>
          <w:szCs w:val="28"/>
          <w:lang w:eastAsia="ru-RU"/>
        </w:rPr>
      </w:pPr>
      <w:r w:rsidRPr="001D7C30">
        <w:rPr>
          <w:rFonts w:ascii="Times New Roman" w:hAnsi="Times New Roman" w:cs="Times New Roman"/>
          <w:sz w:val="28"/>
          <w:szCs w:val="28"/>
          <w:lang w:eastAsia="ru-RU"/>
        </w:rPr>
        <w:t xml:space="preserve"> </w:t>
      </w:r>
    </w:p>
    <w:p w:rsidR="00376C51" w:rsidRPr="0089562B" w:rsidRDefault="00376C51" w:rsidP="00376C51">
      <w:pPr>
        <w:spacing w:after="0" w:line="240" w:lineRule="auto"/>
        <w:jc w:val="right"/>
        <w:rPr>
          <w:rFonts w:ascii="Times New Roman" w:hAnsi="Times New Roman" w:cs="Times New Roman"/>
          <w:sz w:val="28"/>
          <w:szCs w:val="28"/>
          <w:lang w:eastAsia="ru-RU"/>
        </w:rPr>
      </w:pPr>
      <w:r w:rsidRPr="0089562B">
        <w:rPr>
          <w:rFonts w:ascii="Times New Roman" w:hAnsi="Times New Roman" w:cs="Times New Roman"/>
          <w:sz w:val="28"/>
          <w:szCs w:val="28"/>
          <w:lang w:eastAsia="ru-RU"/>
        </w:rPr>
        <w:t>Таблица 2</w:t>
      </w:r>
      <w:r w:rsidR="00012B0F">
        <w:rPr>
          <w:rFonts w:ascii="Times New Roman" w:hAnsi="Times New Roman" w:cs="Times New Roman"/>
          <w:sz w:val="28"/>
          <w:szCs w:val="28"/>
          <w:lang w:eastAsia="ru-RU"/>
        </w:rPr>
        <w:t>3</w:t>
      </w:r>
    </w:p>
    <w:p w:rsidR="00376C51" w:rsidRDefault="00376C51" w:rsidP="00C42266">
      <w:pPr>
        <w:spacing w:after="0" w:line="240" w:lineRule="auto"/>
        <w:rPr>
          <w:rFonts w:ascii="Times New Roman" w:hAnsi="Times New Roman" w:cs="Times New Roman"/>
          <w:sz w:val="28"/>
          <w:szCs w:val="28"/>
          <w:lang w:eastAsia="ru-RU"/>
        </w:rPr>
      </w:pPr>
    </w:p>
    <w:p w:rsidR="00107540" w:rsidRDefault="00A930FC">
      <w:r>
        <w:t xml:space="preserve"> </w:t>
      </w:r>
    </w:p>
    <w:tbl>
      <w:tblPr>
        <w:tblW w:w="9796" w:type="dxa"/>
        <w:tblInd w:w="93" w:type="dxa"/>
        <w:tblLayout w:type="fixed"/>
        <w:tblLook w:val="04A0" w:firstRow="1" w:lastRow="0" w:firstColumn="1" w:lastColumn="0" w:noHBand="0" w:noVBand="1"/>
      </w:tblPr>
      <w:tblGrid>
        <w:gridCol w:w="441"/>
        <w:gridCol w:w="1275"/>
        <w:gridCol w:w="1276"/>
        <w:gridCol w:w="3969"/>
        <w:gridCol w:w="851"/>
        <w:gridCol w:w="1275"/>
        <w:gridCol w:w="709"/>
      </w:tblGrid>
      <w:tr w:rsidR="00107540" w:rsidRPr="00107540" w:rsidTr="00107540">
        <w:trPr>
          <w:trHeight w:val="1777"/>
        </w:trPr>
        <w:tc>
          <w:tcPr>
            <w:tcW w:w="441" w:type="dxa"/>
            <w:tcBorders>
              <w:top w:val="single" w:sz="4" w:space="0" w:color="auto"/>
              <w:left w:val="single" w:sz="4" w:space="0" w:color="auto"/>
              <w:bottom w:val="nil"/>
              <w:right w:val="single" w:sz="4" w:space="0" w:color="auto"/>
            </w:tcBorders>
            <w:shd w:val="clear" w:color="auto" w:fill="auto"/>
            <w:noWrap/>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 xml:space="preserve">№ </w:t>
            </w:r>
            <w:proofErr w:type="gramStart"/>
            <w:r w:rsidRPr="00107540">
              <w:rPr>
                <w:rFonts w:ascii="Times New Roman" w:eastAsia="Times New Roman" w:hAnsi="Times New Roman" w:cs="Times New Roman"/>
                <w:sz w:val="16"/>
                <w:szCs w:val="16"/>
                <w:lang w:eastAsia="ru-RU"/>
              </w:rPr>
              <w:t>п</w:t>
            </w:r>
            <w:proofErr w:type="gramEnd"/>
            <w:r w:rsidRPr="00107540">
              <w:rPr>
                <w:rFonts w:ascii="Times New Roman" w:eastAsia="Times New Roman" w:hAnsi="Times New Roman" w:cs="Times New Roman"/>
                <w:sz w:val="16"/>
                <w:szCs w:val="16"/>
                <w:lang w:eastAsia="ru-RU"/>
              </w:rPr>
              <w:t>/п</w:t>
            </w:r>
          </w:p>
        </w:tc>
        <w:tc>
          <w:tcPr>
            <w:tcW w:w="1275" w:type="dxa"/>
            <w:tcBorders>
              <w:top w:val="single" w:sz="4" w:space="0" w:color="auto"/>
              <w:left w:val="nil"/>
              <w:bottom w:val="nil"/>
              <w:right w:val="single" w:sz="4" w:space="0" w:color="auto"/>
            </w:tcBorders>
            <w:shd w:val="clear" w:color="auto" w:fill="auto"/>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Наименование мероприятий</w:t>
            </w:r>
          </w:p>
        </w:tc>
        <w:tc>
          <w:tcPr>
            <w:tcW w:w="1276" w:type="dxa"/>
            <w:tcBorders>
              <w:top w:val="single" w:sz="4" w:space="0" w:color="auto"/>
              <w:left w:val="nil"/>
              <w:bottom w:val="nil"/>
              <w:right w:val="single" w:sz="4" w:space="0" w:color="auto"/>
            </w:tcBorders>
            <w:shd w:val="clear" w:color="auto" w:fill="auto"/>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Обоснование необходимости  (цель реализации)</w:t>
            </w:r>
          </w:p>
        </w:tc>
        <w:tc>
          <w:tcPr>
            <w:tcW w:w="3969" w:type="dxa"/>
            <w:tcBorders>
              <w:top w:val="single" w:sz="4" w:space="0" w:color="auto"/>
              <w:left w:val="nil"/>
              <w:bottom w:val="nil"/>
              <w:right w:val="single" w:sz="4" w:space="0" w:color="auto"/>
            </w:tcBorders>
            <w:shd w:val="clear" w:color="auto" w:fill="auto"/>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Описание и место расположения объекта</w:t>
            </w:r>
          </w:p>
        </w:tc>
        <w:tc>
          <w:tcPr>
            <w:tcW w:w="851" w:type="dxa"/>
            <w:tcBorders>
              <w:top w:val="single" w:sz="4" w:space="0" w:color="auto"/>
              <w:left w:val="nil"/>
              <w:bottom w:val="nil"/>
              <w:right w:val="single" w:sz="4" w:space="0" w:color="auto"/>
            </w:tcBorders>
            <w:shd w:val="clear" w:color="auto" w:fill="auto"/>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Год начала реализации</w:t>
            </w:r>
            <w:bookmarkStart w:id="10" w:name="_GoBack"/>
            <w:bookmarkEnd w:id="10"/>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Расходы реализации мероприятия в ценах 2024 г., тыс. руб.</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Исполнитель</w:t>
            </w:r>
          </w:p>
        </w:tc>
      </w:tr>
      <w:tr w:rsidR="00107540" w:rsidRPr="00107540" w:rsidTr="00107540">
        <w:trPr>
          <w:trHeight w:val="288"/>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1</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3</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5</w:t>
            </w:r>
          </w:p>
        </w:tc>
        <w:tc>
          <w:tcPr>
            <w:tcW w:w="1275" w:type="dxa"/>
            <w:tcBorders>
              <w:top w:val="nil"/>
              <w:left w:val="nil"/>
              <w:bottom w:val="single" w:sz="4" w:space="0" w:color="auto"/>
              <w:right w:val="single" w:sz="4" w:space="0" w:color="auto"/>
            </w:tcBorders>
            <w:shd w:val="clear" w:color="auto" w:fill="auto"/>
            <w:noWrap/>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6</w:t>
            </w:r>
          </w:p>
        </w:tc>
        <w:tc>
          <w:tcPr>
            <w:tcW w:w="709" w:type="dxa"/>
            <w:tcBorders>
              <w:top w:val="nil"/>
              <w:left w:val="nil"/>
              <w:bottom w:val="single" w:sz="4" w:space="0" w:color="auto"/>
              <w:right w:val="single" w:sz="4" w:space="0" w:color="auto"/>
            </w:tcBorders>
            <w:shd w:val="clear" w:color="auto" w:fill="auto"/>
            <w:noWrap/>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7</w:t>
            </w:r>
          </w:p>
        </w:tc>
      </w:tr>
      <w:tr w:rsidR="00107540" w:rsidRPr="00107540" w:rsidTr="00107540">
        <w:trPr>
          <w:trHeight w:val="2736"/>
        </w:trPr>
        <w:tc>
          <w:tcPr>
            <w:tcW w:w="441" w:type="dxa"/>
            <w:tcBorders>
              <w:top w:val="single" w:sz="4" w:space="0" w:color="auto"/>
              <w:left w:val="single" w:sz="4" w:space="0" w:color="auto"/>
              <w:bottom w:val="nil"/>
              <w:right w:val="single" w:sz="4" w:space="0" w:color="auto"/>
            </w:tcBorders>
            <w:shd w:val="clear" w:color="auto" w:fill="auto"/>
            <w:noWrap/>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1</w:t>
            </w:r>
          </w:p>
        </w:tc>
        <w:tc>
          <w:tcPr>
            <w:tcW w:w="1275" w:type="dxa"/>
            <w:tcBorders>
              <w:top w:val="single" w:sz="4" w:space="0" w:color="auto"/>
              <w:left w:val="nil"/>
              <w:bottom w:val="nil"/>
              <w:right w:val="single" w:sz="4" w:space="0" w:color="auto"/>
            </w:tcBorders>
            <w:shd w:val="clear" w:color="auto" w:fill="auto"/>
            <w:hideMark/>
          </w:tcPr>
          <w:p w:rsidR="00107540" w:rsidRPr="00107540" w:rsidRDefault="00107540" w:rsidP="00107540">
            <w:pPr>
              <w:spacing w:after="0" w:line="240" w:lineRule="auto"/>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 xml:space="preserve">Реконструкция котельной №30.   </w:t>
            </w:r>
          </w:p>
        </w:tc>
        <w:tc>
          <w:tcPr>
            <w:tcW w:w="1276" w:type="dxa"/>
            <w:tcBorders>
              <w:top w:val="single" w:sz="4" w:space="0" w:color="auto"/>
              <w:left w:val="nil"/>
              <w:bottom w:val="nil"/>
              <w:right w:val="single" w:sz="4" w:space="0" w:color="auto"/>
            </w:tcBorders>
            <w:shd w:val="clear" w:color="auto" w:fill="auto"/>
            <w:textDirection w:val="btLr"/>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Объект капитального строительства. Котельная</w:t>
            </w:r>
          </w:p>
        </w:tc>
        <w:tc>
          <w:tcPr>
            <w:tcW w:w="3969" w:type="dxa"/>
            <w:tcBorders>
              <w:top w:val="single" w:sz="4" w:space="0" w:color="auto"/>
              <w:left w:val="nil"/>
              <w:bottom w:val="nil"/>
              <w:right w:val="single" w:sz="4" w:space="0" w:color="auto"/>
            </w:tcBorders>
            <w:shd w:val="clear" w:color="auto" w:fill="auto"/>
            <w:hideMark/>
          </w:tcPr>
          <w:p w:rsidR="00107540" w:rsidRPr="00107540" w:rsidRDefault="00107540" w:rsidP="00107540">
            <w:pPr>
              <w:spacing w:after="0" w:line="240" w:lineRule="auto"/>
              <w:rPr>
                <w:rFonts w:ascii="Times New Roman" w:eastAsia="Times New Roman" w:hAnsi="Times New Roman" w:cs="Times New Roman"/>
                <w:sz w:val="16"/>
                <w:szCs w:val="16"/>
                <w:lang w:eastAsia="ru-RU"/>
              </w:rPr>
            </w:pPr>
            <w:proofErr w:type="spellStart"/>
            <w:r w:rsidRPr="00107540">
              <w:rPr>
                <w:rFonts w:ascii="Times New Roman" w:eastAsia="Times New Roman" w:hAnsi="Times New Roman" w:cs="Times New Roman"/>
                <w:sz w:val="16"/>
                <w:szCs w:val="16"/>
                <w:lang w:eastAsia="ru-RU"/>
              </w:rPr>
              <w:t>Кеслеровское</w:t>
            </w:r>
            <w:proofErr w:type="spellEnd"/>
            <w:r w:rsidRPr="00107540">
              <w:rPr>
                <w:rFonts w:ascii="Times New Roman" w:eastAsia="Times New Roman" w:hAnsi="Times New Roman" w:cs="Times New Roman"/>
                <w:sz w:val="16"/>
                <w:szCs w:val="16"/>
                <w:lang w:eastAsia="ru-RU"/>
              </w:rPr>
              <w:t xml:space="preserve"> сельское поселение. Крымский район, х. Павловский, ул. </w:t>
            </w:r>
            <w:proofErr w:type="gramStart"/>
            <w:r w:rsidRPr="00107540">
              <w:rPr>
                <w:rFonts w:ascii="Times New Roman" w:eastAsia="Times New Roman" w:hAnsi="Times New Roman" w:cs="Times New Roman"/>
                <w:sz w:val="16"/>
                <w:szCs w:val="16"/>
                <w:lang w:eastAsia="ru-RU"/>
              </w:rPr>
              <w:t>Молодежная</w:t>
            </w:r>
            <w:proofErr w:type="gramEnd"/>
            <w:r w:rsidRPr="00107540">
              <w:rPr>
                <w:rFonts w:ascii="Times New Roman" w:eastAsia="Times New Roman" w:hAnsi="Times New Roman" w:cs="Times New Roman"/>
                <w:sz w:val="16"/>
                <w:szCs w:val="16"/>
                <w:lang w:eastAsia="ru-RU"/>
              </w:rPr>
              <w:t xml:space="preserve">, д. 2-б. Котельная №30 площадью 148,2 </w:t>
            </w:r>
            <w:proofErr w:type="spellStart"/>
            <w:r w:rsidRPr="00107540">
              <w:rPr>
                <w:rFonts w:ascii="Times New Roman" w:eastAsia="Times New Roman" w:hAnsi="Times New Roman" w:cs="Times New Roman"/>
                <w:sz w:val="16"/>
                <w:szCs w:val="16"/>
                <w:lang w:eastAsia="ru-RU"/>
              </w:rPr>
              <w:t>кв.м</w:t>
            </w:r>
            <w:proofErr w:type="spellEnd"/>
            <w:r w:rsidRPr="00107540">
              <w:rPr>
                <w:rFonts w:ascii="Times New Roman" w:eastAsia="Times New Roman" w:hAnsi="Times New Roman" w:cs="Times New Roman"/>
                <w:sz w:val="16"/>
                <w:szCs w:val="16"/>
                <w:lang w:eastAsia="ru-RU"/>
              </w:rPr>
              <w:t xml:space="preserve">. Вид основного топлива – газ, </w:t>
            </w:r>
            <w:proofErr w:type="gramStart"/>
            <w:r w:rsidRPr="00107540">
              <w:rPr>
                <w:rFonts w:ascii="Times New Roman" w:eastAsia="Times New Roman" w:hAnsi="Times New Roman" w:cs="Times New Roman"/>
                <w:sz w:val="16"/>
                <w:szCs w:val="16"/>
                <w:lang w:eastAsia="ru-RU"/>
              </w:rPr>
              <w:t>резервное</w:t>
            </w:r>
            <w:proofErr w:type="gramEnd"/>
            <w:r w:rsidRPr="00107540">
              <w:rPr>
                <w:rFonts w:ascii="Times New Roman" w:eastAsia="Times New Roman" w:hAnsi="Times New Roman" w:cs="Times New Roman"/>
                <w:sz w:val="16"/>
                <w:szCs w:val="16"/>
                <w:lang w:eastAsia="ru-RU"/>
              </w:rPr>
              <w:t xml:space="preserve"> не предусмотрено. Год ввода в эксплуатацию – 1998 г. Установленная мощность – 1,086 Гкал/час. Подключенная мощность – 0,64 Гкал/час. Коэффициент использования мощности – 0,58. Реконструкция основного и вспомогательного оборудования котельной включает следующие работы: Проектирование. Демонтаж старого и монтаж нового оборудования. Монтаж системы электроснабжения и автоматики. Монтаж дымовой трубы Обеспечение резервного источника электропитания. Пуско-наладочные работы.</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2026</w:t>
            </w:r>
          </w:p>
        </w:tc>
        <w:tc>
          <w:tcPr>
            <w:tcW w:w="1275" w:type="dxa"/>
            <w:tcBorders>
              <w:top w:val="nil"/>
              <w:left w:val="nil"/>
              <w:bottom w:val="single" w:sz="4" w:space="0" w:color="auto"/>
              <w:right w:val="single" w:sz="4" w:space="0" w:color="auto"/>
            </w:tcBorders>
            <w:shd w:val="clear" w:color="auto" w:fill="auto"/>
            <w:noWrap/>
            <w:textDirection w:val="btLr"/>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12 942,4</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107540" w:rsidRPr="00107540" w:rsidRDefault="00107540" w:rsidP="00107540">
            <w:pPr>
              <w:spacing w:after="0" w:line="240" w:lineRule="auto"/>
              <w:jc w:val="center"/>
              <w:rPr>
                <w:rFonts w:ascii="Times New Roman" w:eastAsia="Times New Roman" w:hAnsi="Times New Roman" w:cs="Times New Roman"/>
                <w:color w:val="000000"/>
                <w:sz w:val="18"/>
                <w:szCs w:val="18"/>
                <w:lang w:eastAsia="ru-RU"/>
              </w:rPr>
            </w:pPr>
            <w:r w:rsidRPr="00107540">
              <w:rPr>
                <w:rFonts w:ascii="Times New Roman" w:eastAsia="Times New Roman" w:hAnsi="Times New Roman" w:cs="Times New Roman"/>
                <w:color w:val="000000"/>
                <w:sz w:val="18"/>
                <w:szCs w:val="18"/>
                <w:lang w:eastAsia="ru-RU"/>
              </w:rPr>
              <w:t>подрядная организация</w:t>
            </w:r>
          </w:p>
        </w:tc>
      </w:tr>
      <w:tr w:rsidR="00107540" w:rsidRPr="00107540" w:rsidTr="00107540">
        <w:trPr>
          <w:trHeight w:val="3084"/>
        </w:trPr>
        <w:tc>
          <w:tcPr>
            <w:tcW w:w="441" w:type="dxa"/>
            <w:tcBorders>
              <w:top w:val="single" w:sz="4" w:space="0" w:color="auto"/>
              <w:left w:val="single" w:sz="4" w:space="0" w:color="auto"/>
              <w:bottom w:val="single" w:sz="4" w:space="0" w:color="auto"/>
              <w:right w:val="single" w:sz="4" w:space="0" w:color="auto"/>
            </w:tcBorders>
            <w:shd w:val="clear" w:color="auto" w:fill="auto"/>
            <w:noWrap/>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2</w:t>
            </w:r>
          </w:p>
        </w:tc>
        <w:tc>
          <w:tcPr>
            <w:tcW w:w="1275" w:type="dxa"/>
            <w:tcBorders>
              <w:top w:val="single" w:sz="4" w:space="0" w:color="auto"/>
              <w:left w:val="nil"/>
              <w:bottom w:val="single" w:sz="4" w:space="0" w:color="auto"/>
              <w:right w:val="single" w:sz="4" w:space="0" w:color="auto"/>
            </w:tcBorders>
            <w:shd w:val="clear" w:color="auto" w:fill="auto"/>
            <w:hideMark/>
          </w:tcPr>
          <w:p w:rsidR="00107540" w:rsidRPr="00107540" w:rsidRDefault="00107540" w:rsidP="00107540">
            <w:pPr>
              <w:spacing w:after="0" w:line="240" w:lineRule="auto"/>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 xml:space="preserve">Реконструкция котельной №15.     </w:t>
            </w:r>
          </w:p>
        </w:tc>
        <w:tc>
          <w:tcPr>
            <w:tcW w:w="1276" w:type="dxa"/>
            <w:tcBorders>
              <w:top w:val="single" w:sz="4" w:space="0" w:color="auto"/>
              <w:left w:val="nil"/>
              <w:bottom w:val="single" w:sz="4" w:space="0" w:color="auto"/>
              <w:right w:val="single" w:sz="4" w:space="0" w:color="auto"/>
            </w:tcBorders>
            <w:shd w:val="clear" w:color="auto" w:fill="auto"/>
            <w:textDirection w:val="btLr"/>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 xml:space="preserve">Уменьшение установленной мощности. Повышение энергетической эффективности.  </w:t>
            </w:r>
          </w:p>
        </w:tc>
        <w:tc>
          <w:tcPr>
            <w:tcW w:w="3969" w:type="dxa"/>
            <w:tcBorders>
              <w:top w:val="single" w:sz="4" w:space="0" w:color="auto"/>
              <w:left w:val="nil"/>
              <w:bottom w:val="single" w:sz="4" w:space="0" w:color="auto"/>
              <w:right w:val="single" w:sz="4" w:space="0" w:color="auto"/>
            </w:tcBorders>
            <w:shd w:val="clear" w:color="auto" w:fill="auto"/>
            <w:hideMark/>
          </w:tcPr>
          <w:p w:rsidR="00107540" w:rsidRPr="00107540" w:rsidRDefault="00107540" w:rsidP="00107540">
            <w:pPr>
              <w:spacing w:after="0" w:line="240" w:lineRule="auto"/>
              <w:rPr>
                <w:rFonts w:ascii="Times New Roman" w:eastAsia="Times New Roman" w:hAnsi="Times New Roman" w:cs="Times New Roman"/>
                <w:sz w:val="16"/>
                <w:szCs w:val="16"/>
                <w:lang w:eastAsia="ru-RU"/>
              </w:rPr>
            </w:pPr>
            <w:proofErr w:type="spellStart"/>
            <w:r w:rsidRPr="00107540">
              <w:rPr>
                <w:rFonts w:ascii="Times New Roman" w:eastAsia="Times New Roman" w:hAnsi="Times New Roman" w:cs="Times New Roman"/>
                <w:sz w:val="16"/>
                <w:szCs w:val="16"/>
                <w:lang w:eastAsia="ru-RU"/>
              </w:rPr>
              <w:t>Кеслеровское</w:t>
            </w:r>
            <w:proofErr w:type="spellEnd"/>
            <w:r w:rsidRPr="00107540">
              <w:rPr>
                <w:rFonts w:ascii="Times New Roman" w:eastAsia="Times New Roman" w:hAnsi="Times New Roman" w:cs="Times New Roman"/>
                <w:sz w:val="16"/>
                <w:szCs w:val="16"/>
                <w:lang w:eastAsia="ru-RU"/>
              </w:rPr>
              <w:t xml:space="preserve"> сельское поселение. Крымский район, х. Садовый, ул. </w:t>
            </w:r>
            <w:proofErr w:type="gramStart"/>
            <w:r w:rsidRPr="00107540">
              <w:rPr>
                <w:rFonts w:ascii="Times New Roman" w:eastAsia="Times New Roman" w:hAnsi="Times New Roman" w:cs="Times New Roman"/>
                <w:sz w:val="16"/>
                <w:szCs w:val="16"/>
                <w:lang w:eastAsia="ru-RU"/>
              </w:rPr>
              <w:t>Первомайская</w:t>
            </w:r>
            <w:proofErr w:type="gramEnd"/>
            <w:r w:rsidRPr="00107540">
              <w:rPr>
                <w:rFonts w:ascii="Times New Roman" w:eastAsia="Times New Roman" w:hAnsi="Times New Roman" w:cs="Times New Roman"/>
                <w:sz w:val="16"/>
                <w:szCs w:val="16"/>
                <w:lang w:eastAsia="ru-RU"/>
              </w:rPr>
              <w:t xml:space="preserve">, д. 8.  Котельная площадью 280,4 </w:t>
            </w:r>
            <w:proofErr w:type="spellStart"/>
            <w:r w:rsidRPr="00107540">
              <w:rPr>
                <w:rFonts w:ascii="Times New Roman" w:eastAsia="Times New Roman" w:hAnsi="Times New Roman" w:cs="Times New Roman"/>
                <w:sz w:val="16"/>
                <w:szCs w:val="16"/>
                <w:lang w:eastAsia="ru-RU"/>
              </w:rPr>
              <w:t>кв.м</w:t>
            </w:r>
            <w:proofErr w:type="spellEnd"/>
            <w:r w:rsidRPr="00107540">
              <w:rPr>
                <w:rFonts w:ascii="Times New Roman" w:eastAsia="Times New Roman" w:hAnsi="Times New Roman" w:cs="Times New Roman"/>
                <w:sz w:val="16"/>
                <w:szCs w:val="16"/>
                <w:lang w:eastAsia="ru-RU"/>
              </w:rPr>
              <w:t xml:space="preserve">. Вид основного топлива – газ, </w:t>
            </w:r>
            <w:proofErr w:type="gramStart"/>
            <w:r w:rsidRPr="00107540">
              <w:rPr>
                <w:rFonts w:ascii="Times New Roman" w:eastAsia="Times New Roman" w:hAnsi="Times New Roman" w:cs="Times New Roman"/>
                <w:sz w:val="16"/>
                <w:szCs w:val="16"/>
                <w:lang w:eastAsia="ru-RU"/>
              </w:rPr>
              <w:t>резервное</w:t>
            </w:r>
            <w:proofErr w:type="gramEnd"/>
            <w:r w:rsidRPr="00107540">
              <w:rPr>
                <w:rFonts w:ascii="Times New Roman" w:eastAsia="Times New Roman" w:hAnsi="Times New Roman" w:cs="Times New Roman"/>
                <w:sz w:val="16"/>
                <w:szCs w:val="16"/>
                <w:lang w:eastAsia="ru-RU"/>
              </w:rPr>
              <w:t xml:space="preserve"> не предусмотрено. Год ввода в эксплуатацию – 1993 г. Установленная мощность – 6,45 Гкал/час. Подключенная мощность – 0,51 Гкал/час. Коэффициент использования мощности – 0,08. </w:t>
            </w:r>
            <w:r w:rsidRPr="00107540">
              <w:rPr>
                <w:rFonts w:ascii="Times New Roman" w:eastAsia="Times New Roman" w:hAnsi="Times New Roman" w:cs="Times New Roman"/>
                <w:sz w:val="16"/>
                <w:szCs w:val="16"/>
                <w:lang w:eastAsia="ru-RU"/>
              </w:rPr>
              <w:t>. Реконструкция основного и вспомогательного оборудования котельной включает следующие работы: Проектирование. Демонтаж старого и монтаж нового оборудования. Монтаж системы электроснабжения и автоматики. Монтаж дымовой трубы Обеспечение резервного источника электропитания. Пуско-наладочные работы</w:t>
            </w:r>
            <w:proofErr w:type="gramStart"/>
            <w:r w:rsidRPr="00107540">
              <w:rPr>
                <w:rFonts w:ascii="Times New Roman" w:eastAsia="Times New Roman" w:hAnsi="Times New Roman" w:cs="Times New Roman"/>
                <w:sz w:val="16"/>
                <w:szCs w:val="16"/>
                <w:lang w:eastAsia="ru-RU"/>
              </w:rPr>
              <w:t>.</w:t>
            </w:r>
            <w:r w:rsidRPr="00107540">
              <w:rPr>
                <w:rFonts w:ascii="Times New Roman" w:eastAsia="Times New Roman" w:hAnsi="Times New Roman" w:cs="Times New Roman"/>
                <w:sz w:val="16"/>
                <w:szCs w:val="16"/>
                <w:lang w:eastAsia="ru-RU"/>
              </w:rPr>
              <w:t>.</w:t>
            </w:r>
            <w:proofErr w:type="gramEnd"/>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2026</w:t>
            </w:r>
          </w:p>
        </w:tc>
        <w:tc>
          <w:tcPr>
            <w:tcW w:w="1275" w:type="dxa"/>
            <w:tcBorders>
              <w:top w:val="nil"/>
              <w:left w:val="nil"/>
              <w:bottom w:val="single" w:sz="4" w:space="0" w:color="auto"/>
              <w:right w:val="single" w:sz="4" w:space="0" w:color="auto"/>
            </w:tcBorders>
            <w:shd w:val="clear" w:color="auto" w:fill="auto"/>
            <w:noWrap/>
            <w:textDirection w:val="btLr"/>
            <w:vAlign w:val="center"/>
            <w:hideMark/>
          </w:tcPr>
          <w:p w:rsidR="00107540" w:rsidRPr="00107540" w:rsidRDefault="00107540" w:rsidP="00107540">
            <w:pPr>
              <w:spacing w:after="0" w:line="240" w:lineRule="auto"/>
              <w:jc w:val="center"/>
              <w:rPr>
                <w:rFonts w:ascii="Times New Roman" w:eastAsia="Times New Roman" w:hAnsi="Times New Roman" w:cs="Times New Roman"/>
                <w:sz w:val="16"/>
                <w:szCs w:val="16"/>
                <w:lang w:eastAsia="ru-RU"/>
              </w:rPr>
            </w:pPr>
            <w:r w:rsidRPr="00107540">
              <w:rPr>
                <w:rFonts w:ascii="Times New Roman" w:eastAsia="Times New Roman" w:hAnsi="Times New Roman" w:cs="Times New Roman"/>
                <w:sz w:val="16"/>
                <w:szCs w:val="16"/>
                <w:lang w:eastAsia="ru-RU"/>
              </w:rPr>
              <w:t>11 920,9</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107540" w:rsidRPr="00107540" w:rsidRDefault="00107540" w:rsidP="00107540">
            <w:pPr>
              <w:spacing w:after="0" w:line="240" w:lineRule="auto"/>
              <w:jc w:val="center"/>
              <w:rPr>
                <w:rFonts w:ascii="Times New Roman" w:eastAsia="Times New Roman" w:hAnsi="Times New Roman" w:cs="Times New Roman"/>
                <w:color w:val="000000"/>
                <w:sz w:val="18"/>
                <w:szCs w:val="18"/>
                <w:lang w:eastAsia="ru-RU"/>
              </w:rPr>
            </w:pPr>
            <w:r w:rsidRPr="00107540">
              <w:rPr>
                <w:rFonts w:ascii="Times New Roman" w:eastAsia="Times New Roman" w:hAnsi="Times New Roman" w:cs="Times New Roman"/>
                <w:color w:val="000000"/>
                <w:sz w:val="18"/>
                <w:szCs w:val="18"/>
                <w:lang w:eastAsia="ru-RU"/>
              </w:rPr>
              <w:t>подрядная организация</w:t>
            </w:r>
          </w:p>
        </w:tc>
      </w:tr>
    </w:tbl>
    <w:p w:rsidR="00B91C78" w:rsidRDefault="00B91C78">
      <w:r>
        <w:br w:type="page"/>
      </w:r>
    </w:p>
    <w:p w:rsidR="00376C51" w:rsidRPr="00843D1D" w:rsidRDefault="00376C51" w:rsidP="00C42266">
      <w:pPr>
        <w:spacing w:after="0" w:line="240" w:lineRule="auto"/>
        <w:rPr>
          <w:rFonts w:ascii="Times New Roman" w:hAnsi="Times New Roman" w:cs="Times New Roman"/>
          <w:sz w:val="28"/>
          <w:szCs w:val="28"/>
          <w:lang w:eastAsia="ru-RU"/>
        </w:rPr>
        <w:sectPr w:rsidR="00376C51" w:rsidRPr="00843D1D" w:rsidSect="00154FE2">
          <w:pgSz w:w="11907" w:h="16840" w:code="9"/>
          <w:pgMar w:top="851" w:right="567" w:bottom="851" w:left="1701" w:header="720" w:footer="720" w:gutter="0"/>
          <w:cols w:space="720"/>
        </w:sectPr>
      </w:pPr>
    </w:p>
    <w:p w:rsidR="00696591" w:rsidRDefault="0014143E" w:rsidP="00C42266">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noProof/>
          <w:sz w:val="28"/>
          <w:szCs w:val="28"/>
          <w:lang w:eastAsia="ru-RU"/>
        </w:rPr>
        <w:lastRenderedPageBreak/>
        <w:pict>
          <v:rect id="Прямоугольник 27" o:spid="_x0000_s1029" style="position:absolute;left:0;text-align:left;margin-left:321.2pt;margin-top:-61.1pt;width:1in;height:42.2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" fillcolor="white [3212]" strokecolor="white [3212]" strokeweight="2pt"/>
        </w:pict>
      </w:r>
      <w:r w:rsidR="00696591" w:rsidRPr="00843D1D">
        <w:rPr>
          <w:rFonts w:ascii="Times New Roman" w:eastAsia="Arial Unicode MS" w:hAnsi="Times New Roman" w:cs="Times New Roman"/>
          <w:b/>
          <w:sz w:val="28"/>
          <w:szCs w:val="28"/>
          <w:lang w:eastAsia="ru-RU"/>
        </w:rPr>
        <w:t>9.2.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p>
    <w:p w:rsidR="0031508B"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31508B" w:rsidRPr="00376C51" w:rsidRDefault="0031508B" w:rsidP="0031508B">
      <w:pPr>
        <w:spacing w:after="0" w:line="240" w:lineRule="auto"/>
        <w:jc w:val="right"/>
        <w:rPr>
          <w:rFonts w:ascii="Times New Roman" w:hAnsi="Times New Roman" w:cs="Times New Roman"/>
          <w:sz w:val="28"/>
          <w:szCs w:val="28"/>
          <w:lang w:eastAsia="ru-RU"/>
        </w:rPr>
      </w:pPr>
      <w:r w:rsidRPr="00376C51">
        <w:rPr>
          <w:rFonts w:ascii="Times New Roman" w:hAnsi="Times New Roman" w:cs="Times New Roman"/>
          <w:sz w:val="28"/>
          <w:szCs w:val="28"/>
          <w:lang w:eastAsia="ru-RU"/>
        </w:rPr>
        <w:t>Таблица 2</w:t>
      </w:r>
      <w:r w:rsidR="00012B0F">
        <w:rPr>
          <w:rFonts w:ascii="Times New Roman" w:hAnsi="Times New Roman" w:cs="Times New Roman"/>
          <w:sz w:val="28"/>
          <w:szCs w:val="28"/>
          <w:lang w:eastAsia="ru-RU"/>
        </w:rPr>
        <w:t>4</w:t>
      </w:r>
    </w:p>
    <w:p w:rsidR="0031508B"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tbl>
      <w:tblPr>
        <w:tblW w:w="13435" w:type="dxa"/>
        <w:tblInd w:w="93" w:type="dxa"/>
        <w:tblLook w:val="04A0" w:firstRow="1" w:lastRow="0" w:firstColumn="1" w:lastColumn="0" w:noHBand="0" w:noVBand="1"/>
      </w:tblPr>
      <w:tblGrid>
        <w:gridCol w:w="736"/>
        <w:gridCol w:w="2021"/>
        <w:gridCol w:w="1580"/>
        <w:gridCol w:w="4689"/>
        <w:gridCol w:w="1190"/>
        <w:gridCol w:w="1324"/>
        <w:gridCol w:w="1951"/>
      </w:tblGrid>
      <w:tr w:rsidR="0025002D" w:rsidRPr="0025002D" w:rsidTr="0025002D">
        <w:trPr>
          <w:trHeight w:val="669"/>
        </w:trPr>
        <w:tc>
          <w:tcPr>
            <w:tcW w:w="7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002D" w:rsidRPr="0025002D" w:rsidRDefault="0025002D" w:rsidP="0025002D">
            <w:pPr>
              <w:spacing w:after="0" w:line="240" w:lineRule="auto"/>
              <w:jc w:val="center"/>
              <w:rPr>
                <w:rFonts w:ascii="Times New Roman" w:eastAsia="Times New Roman" w:hAnsi="Times New Roman" w:cs="Times New Roman"/>
                <w:sz w:val="20"/>
                <w:szCs w:val="20"/>
                <w:lang w:eastAsia="ru-RU"/>
              </w:rPr>
            </w:pPr>
            <w:r w:rsidRPr="0025002D">
              <w:rPr>
                <w:rFonts w:ascii="Times New Roman" w:eastAsia="Times New Roman" w:hAnsi="Times New Roman" w:cs="Times New Roman"/>
                <w:sz w:val="20"/>
                <w:szCs w:val="20"/>
                <w:lang w:eastAsia="ru-RU"/>
              </w:rPr>
              <w:t xml:space="preserve">№ </w:t>
            </w:r>
            <w:proofErr w:type="gramStart"/>
            <w:r w:rsidRPr="0025002D">
              <w:rPr>
                <w:rFonts w:ascii="Times New Roman" w:eastAsia="Times New Roman" w:hAnsi="Times New Roman" w:cs="Times New Roman"/>
                <w:sz w:val="20"/>
                <w:szCs w:val="20"/>
                <w:lang w:eastAsia="ru-RU"/>
              </w:rPr>
              <w:t>п</w:t>
            </w:r>
            <w:proofErr w:type="gramEnd"/>
            <w:r w:rsidRPr="0025002D">
              <w:rPr>
                <w:rFonts w:ascii="Times New Roman" w:eastAsia="Times New Roman" w:hAnsi="Times New Roman" w:cs="Times New Roman"/>
                <w:sz w:val="20"/>
                <w:szCs w:val="20"/>
                <w:lang w:eastAsia="ru-RU"/>
              </w:rPr>
              <w:t>/п</w:t>
            </w:r>
          </w:p>
        </w:tc>
        <w:tc>
          <w:tcPr>
            <w:tcW w:w="2021" w:type="dxa"/>
            <w:tcBorders>
              <w:top w:val="single" w:sz="4" w:space="0" w:color="auto"/>
              <w:left w:val="nil"/>
              <w:bottom w:val="single" w:sz="4" w:space="0" w:color="auto"/>
              <w:right w:val="single" w:sz="4" w:space="0" w:color="auto"/>
            </w:tcBorders>
            <w:shd w:val="clear" w:color="auto" w:fill="auto"/>
            <w:vAlign w:val="center"/>
            <w:hideMark/>
          </w:tcPr>
          <w:p w:rsidR="0025002D" w:rsidRPr="0025002D" w:rsidRDefault="0025002D" w:rsidP="0025002D">
            <w:pPr>
              <w:spacing w:after="0" w:line="240" w:lineRule="auto"/>
              <w:jc w:val="center"/>
              <w:rPr>
                <w:rFonts w:ascii="Times New Roman" w:eastAsia="Times New Roman" w:hAnsi="Times New Roman" w:cs="Times New Roman"/>
                <w:sz w:val="20"/>
                <w:szCs w:val="20"/>
                <w:lang w:eastAsia="ru-RU"/>
              </w:rPr>
            </w:pPr>
            <w:r w:rsidRPr="0025002D">
              <w:rPr>
                <w:rFonts w:ascii="Times New Roman" w:eastAsia="Times New Roman" w:hAnsi="Times New Roman" w:cs="Times New Roman"/>
                <w:sz w:val="20"/>
                <w:szCs w:val="20"/>
                <w:lang w:eastAsia="ru-RU"/>
              </w:rPr>
              <w:t>Наименование мероприятий</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25002D" w:rsidRPr="0025002D" w:rsidRDefault="0025002D" w:rsidP="0025002D">
            <w:pPr>
              <w:spacing w:after="0" w:line="240" w:lineRule="auto"/>
              <w:jc w:val="center"/>
              <w:rPr>
                <w:rFonts w:ascii="Times New Roman" w:eastAsia="Times New Roman" w:hAnsi="Times New Roman" w:cs="Times New Roman"/>
                <w:sz w:val="20"/>
                <w:szCs w:val="20"/>
                <w:lang w:eastAsia="ru-RU"/>
              </w:rPr>
            </w:pPr>
            <w:r w:rsidRPr="0025002D">
              <w:rPr>
                <w:rFonts w:ascii="Times New Roman" w:eastAsia="Times New Roman" w:hAnsi="Times New Roman" w:cs="Times New Roman"/>
                <w:sz w:val="20"/>
                <w:szCs w:val="20"/>
                <w:lang w:eastAsia="ru-RU"/>
              </w:rPr>
              <w:t xml:space="preserve">Обоснование необходимости (цель реализации) </w:t>
            </w:r>
          </w:p>
        </w:tc>
        <w:tc>
          <w:tcPr>
            <w:tcW w:w="4689" w:type="dxa"/>
            <w:tcBorders>
              <w:top w:val="single" w:sz="4" w:space="0" w:color="auto"/>
              <w:left w:val="nil"/>
              <w:bottom w:val="single" w:sz="4" w:space="0" w:color="auto"/>
              <w:right w:val="single" w:sz="4" w:space="0" w:color="auto"/>
            </w:tcBorders>
            <w:shd w:val="clear" w:color="auto" w:fill="auto"/>
            <w:vAlign w:val="center"/>
            <w:hideMark/>
          </w:tcPr>
          <w:p w:rsidR="0025002D" w:rsidRPr="0025002D" w:rsidRDefault="0025002D" w:rsidP="0025002D">
            <w:pPr>
              <w:spacing w:after="0" w:line="240" w:lineRule="auto"/>
              <w:jc w:val="center"/>
              <w:rPr>
                <w:rFonts w:ascii="Times New Roman" w:eastAsia="Times New Roman" w:hAnsi="Times New Roman" w:cs="Times New Roman"/>
                <w:sz w:val="20"/>
                <w:szCs w:val="20"/>
                <w:lang w:eastAsia="ru-RU"/>
              </w:rPr>
            </w:pPr>
            <w:r w:rsidRPr="0025002D">
              <w:rPr>
                <w:rFonts w:ascii="Times New Roman" w:eastAsia="Times New Roman" w:hAnsi="Times New Roman" w:cs="Times New Roman"/>
                <w:sz w:val="20"/>
                <w:szCs w:val="20"/>
                <w:lang w:eastAsia="ru-RU"/>
              </w:rPr>
              <w:t>Описание и место расположения объекта</w:t>
            </w:r>
          </w:p>
        </w:tc>
        <w:tc>
          <w:tcPr>
            <w:tcW w:w="1173" w:type="dxa"/>
            <w:tcBorders>
              <w:top w:val="single" w:sz="4" w:space="0" w:color="auto"/>
              <w:left w:val="nil"/>
              <w:bottom w:val="single" w:sz="4" w:space="0" w:color="auto"/>
              <w:right w:val="single" w:sz="4" w:space="0" w:color="auto"/>
            </w:tcBorders>
            <w:shd w:val="clear" w:color="auto" w:fill="auto"/>
            <w:vAlign w:val="center"/>
            <w:hideMark/>
          </w:tcPr>
          <w:p w:rsidR="0025002D" w:rsidRPr="0025002D" w:rsidRDefault="0025002D" w:rsidP="0025002D">
            <w:pPr>
              <w:spacing w:after="0" w:line="240" w:lineRule="auto"/>
              <w:jc w:val="center"/>
              <w:rPr>
                <w:rFonts w:ascii="Times New Roman" w:eastAsia="Times New Roman" w:hAnsi="Times New Roman" w:cs="Times New Roman"/>
                <w:sz w:val="20"/>
                <w:szCs w:val="20"/>
                <w:lang w:eastAsia="ru-RU"/>
              </w:rPr>
            </w:pPr>
            <w:r w:rsidRPr="0025002D">
              <w:rPr>
                <w:rFonts w:ascii="Times New Roman" w:eastAsia="Times New Roman" w:hAnsi="Times New Roman" w:cs="Times New Roman"/>
                <w:sz w:val="20"/>
                <w:szCs w:val="20"/>
                <w:lang w:eastAsia="ru-RU"/>
              </w:rPr>
              <w:t>Год  реализации</w:t>
            </w:r>
          </w:p>
        </w:tc>
        <w:tc>
          <w:tcPr>
            <w:tcW w:w="1285" w:type="dxa"/>
            <w:tcBorders>
              <w:top w:val="single" w:sz="4" w:space="0" w:color="auto"/>
              <w:left w:val="nil"/>
              <w:bottom w:val="single" w:sz="4" w:space="0" w:color="auto"/>
              <w:right w:val="single" w:sz="4" w:space="0" w:color="auto"/>
            </w:tcBorders>
            <w:shd w:val="clear" w:color="auto" w:fill="auto"/>
            <w:vAlign w:val="center"/>
            <w:hideMark/>
          </w:tcPr>
          <w:p w:rsidR="0025002D" w:rsidRPr="0025002D" w:rsidRDefault="0025002D" w:rsidP="0025002D">
            <w:pPr>
              <w:spacing w:after="0" w:line="240" w:lineRule="auto"/>
              <w:jc w:val="center"/>
              <w:rPr>
                <w:rFonts w:ascii="Times New Roman" w:eastAsia="Times New Roman" w:hAnsi="Times New Roman" w:cs="Times New Roman"/>
                <w:sz w:val="20"/>
                <w:szCs w:val="20"/>
                <w:lang w:eastAsia="ru-RU"/>
              </w:rPr>
            </w:pPr>
            <w:r w:rsidRPr="0025002D">
              <w:rPr>
                <w:rFonts w:ascii="Times New Roman" w:eastAsia="Times New Roman" w:hAnsi="Times New Roman" w:cs="Times New Roman"/>
                <w:sz w:val="20"/>
                <w:szCs w:val="20"/>
                <w:lang w:eastAsia="ru-RU"/>
              </w:rPr>
              <w:t>Расходы реализации мероприятия в ценах 2024 г., тыс. руб.</w:t>
            </w:r>
          </w:p>
        </w:tc>
        <w:tc>
          <w:tcPr>
            <w:tcW w:w="1951" w:type="dxa"/>
            <w:tcBorders>
              <w:top w:val="single" w:sz="4" w:space="0" w:color="auto"/>
              <w:left w:val="nil"/>
              <w:bottom w:val="single" w:sz="4" w:space="0" w:color="auto"/>
              <w:right w:val="single" w:sz="4" w:space="0" w:color="auto"/>
            </w:tcBorders>
            <w:shd w:val="clear" w:color="auto" w:fill="auto"/>
            <w:vAlign w:val="center"/>
            <w:hideMark/>
          </w:tcPr>
          <w:p w:rsidR="0025002D" w:rsidRPr="0025002D" w:rsidRDefault="0025002D" w:rsidP="0025002D">
            <w:pPr>
              <w:spacing w:after="0" w:line="240" w:lineRule="auto"/>
              <w:jc w:val="center"/>
              <w:rPr>
                <w:rFonts w:ascii="Times New Roman" w:eastAsia="Times New Roman" w:hAnsi="Times New Roman" w:cs="Times New Roman"/>
                <w:sz w:val="20"/>
                <w:szCs w:val="20"/>
                <w:lang w:eastAsia="ru-RU"/>
              </w:rPr>
            </w:pPr>
            <w:r w:rsidRPr="0025002D">
              <w:rPr>
                <w:rFonts w:ascii="Times New Roman" w:eastAsia="Times New Roman" w:hAnsi="Times New Roman" w:cs="Times New Roman"/>
                <w:sz w:val="20"/>
                <w:szCs w:val="20"/>
                <w:lang w:eastAsia="ru-RU"/>
              </w:rPr>
              <w:t>Исполнитель</w:t>
            </w:r>
          </w:p>
        </w:tc>
      </w:tr>
      <w:tr w:rsidR="0025002D" w:rsidRPr="0025002D" w:rsidTr="0025002D">
        <w:trPr>
          <w:trHeight w:val="309"/>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25002D" w:rsidRPr="0025002D" w:rsidRDefault="0025002D" w:rsidP="0025002D">
            <w:pPr>
              <w:spacing w:after="0" w:line="240" w:lineRule="auto"/>
              <w:jc w:val="center"/>
              <w:rPr>
                <w:rFonts w:ascii="Times New Roman" w:eastAsia="Times New Roman" w:hAnsi="Times New Roman" w:cs="Times New Roman"/>
                <w:sz w:val="20"/>
                <w:szCs w:val="20"/>
                <w:lang w:eastAsia="ru-RU"/>
              </w:rPr>
            </w:pPr>
            <w:r w:rsidRPr="0025002D">
              <w:rPr>
                <w:rFonts w:ascii="Times New Roman" w:eastAsia="Times New Roman" w:hAnsi="Times New Roman" w:cs="Times New Roman"/>
                <w:sz w:val="20"/>
                <w:szCs w:val="20"/>
                <w:lang w:eastAsia="ru-RU"/>
              </w:rPr>
              <w:t>1</w:t>
            </w:r>
          </w:p>
        </w:tc>
        <w:tc>
          <w:tcPr>
            <w:tcW w:w="2021" w:type="dxa"/>
            <w:tcBorders>
              <w:top w:val="nil"/>
              <w:left w:val="nil"/>
              <w:bottom w:val="single" w:sz="4" w:space="0" w:color="auto"/>
              <w:right w:val="single" w:sz="4" w:space="0" w:color="auto"/>
            </w:tcBorders>
            <w:shd w:val="clear" w:color="auto" w:fill="auto"/>
            <w:noWrap/>
            <w:vAlign w:val="center"/>
            <w:hideMark/>
          </w:tcPr>
          <w:p w:rsidR="0025002D" w:rsidRPr="0025002D" w:rsidRDefault="0025002D" w:rsidP="0025002D">
            <w:pPr>
              <w:spacing w:after="0" w:line="240" w:lineRule="auto"/>
              <w:jc w:val="center"/>
              <w:rPr>
                <w:rFonts w:ascii="Times New Roman" w:eastAsia="Times New Roman" w:hAnsi="Times New Roman" w:cs="Times New Roman"/>
                <w:sz w:val="20"/>
                <w:szCs w:val="20"/>
                <w:lang w:eastAsia="ru-RU"/>
              </w:rPr>
            </w:pPr>
            <w:r w:rsidRPr="0025002D">
              <w:rPr>
                <w:rFonts w:ascii="Times New Roman" w:eastAsia="Times New Roman" w:hAnsi="Times New Roman" w:cs="Times New Roman"/>
                <w:sz w:val="20"/>
                <w:szCs w:val="20"/>
                <w:lang w:eastAsia="ru-RU"/>
              </w:rPr>
              <w:t>2</w:t>
            </w:r>
          </w:p>
        </w:tc>
        <w:tc>
          <w:tcPr>
            <w:tcW w:w="1580" w:type="dxa"/>
            <w:tcBorders>
              <w:top w:val="nil"/>
              <w:left w:val="nil"/>
              <w:bottom w:val="single" w:sz="4" w:space="0" w:color="auto"/>
              <w:right w:val="single" w:sz="4" w:space="0" w:color="auto"/>
            </w:tcBorders>
            <w:shd w:val="clear" w:color="auto" w:fill="auto"/>
            <w:noWrap/>
            <w:vAlign w:val="center"/>
            <w:hideMark/>
          </w:tcPr>
          <w:p w:rsidR="0025002D" w:rsidRPr="0025002D" w:rsidRDefault="0025002D" w:rsidP="0025002D">
            <w:pPr>
              <w:spacing w:after="0" w:line="240" w:lineRule="auto"/>
              <w:jc w:val="center"/>
              <w:rPr>
                <w:rFonts w:ascii="Times New Roman" w:eastAsia="Times New Roman" w:hAnsi="Times New Roman" w:cs="Times New Roman"/>
                <w:sz w:val="20"/>
                <w:szCs w:val="20"/>
                <w:lang w:eastAsia="ru-RU"/>
              </w:rPr>
            </w:pPr>
            <w:r w:rsidRPr="0025002D">
              <w:rPr>
                <w:rFonts w:ascii="Times New Roman" w:eastAsia="Times New Roman" w:hAnsi="Times New Roman" w:cs="Times New Roman"/>
                <w:sz w:val="20"/>
                <w:szCs w:val="20"/>
                <w:lang w:eastAsia="ru-RU"/>
              </w:rPr>
              <w:t>3</w:t>
            </w:r>
          </w:p>
        </w:tc>
        <w:tc>
          <w:tcPr>
            <w:tcW w:w="4689" w:type="dxa"/>
            <w:tcBorders>
              <w:top w:val="nil"/>
              <w:left w:val="nil"/>
              <w:bottom w:val="single" w:sz="4" w:space="0" w:color="auto"/>
              <w:right w:val="single" w:sz="4" w:space="0" w:color="auto"/>
            </w:tcBorders>
            <w:shd w:val="clear" w:color="auto" w:fill="auto"/>
            <w:noWrap/>
            <w:vAlign w:val="center"/>
            <w:hideMark/>
          </w:tcPr>
          <w:p w:rsidR="0025002D" w:rsidRPr="0025002D" w:rsidRDefault="0025002D" w:rsidP="0025002D">
            <w:pPr>
              <w:spacing w:after="0" w:line="240" w:lineRule="auto"/>
              <w:jc w:val="center"/>
              <w:rPr>
                <w:rFonts w:ascii="Times New Roman" w:eastAsia="Times New Roman" w:hAnsi="Times New Roman" w:cs="Times New Roman"/>
                <w:sz w:val="20"/>
                <w:szCs w:val="20"/>
                <w:lang w:eastAsia="ru-RU"/>
              </w:rPr>
            </w:pPr>
            <w:r w:rsidRPr="0025002D">
              <w:rPr>
                <w:rFonts w:ascii="Times New Roman" w:eastAsia="Times New Roman" w:hAnsi="Times New Roman" w:cs="Times New Roman"/>
                <w:sz w:val="20"/>
                <w:szCs w:val="20"/>
                <w:lang w:eastAsia="ru-RU"/>
              </w:rPr>
              <w:t>4</w:t>
            </w:r>
          </w:p>
        </w:tc>
        <w:tc>
          <w:tcPr>
            <w:tcW w:w="1173" w:type="dxa"/>
            <w:tcBorders>
              <w:top w:val="nil"/>
              <w:left w:val="nil"/>
              <w:bottom w:val="single" w:sz="4" w:space="0" w:color="auto"/>
              <w:right w:val="single" w:sz="4" w:space="0" w:color="auto"/>
            </w:tcBorders>
            <w:shd w:val="clear" w:color="auto" w:fill="auto"/>
            <w:noWrap/>
            <w:vAlign w:val="center"/>
            <w:hideMark/>
          </w:tcPr>
          <w:p w:rsidR="0025002D" w:rsidRPr="0025002D" w:rsidRDefault="0025002D" w:rsidP="0025002D">
            <w:pPr>
              <w:spacing w:after="0" w:line="240" w:lineRule="auto"/>
              <w:jc w:val="center"/>
              <w:rPr>
                <w:rFonts w:ascii="Times New Roman" w:eastAsia="Times New Roman" w:hAnsi="Times New Roman" w:cs="Times New Roman"/>
                <w:sz w:val="20"/>
                <w:szCs w:val="20"/>
                <w:lang w:eastAsia="ru-RU"/>
              </w:rPr>
            </w:pPr>
            <w:r w:rsidRPr="0025002D">
              <w:rPr>
                <w:rFonts w:ascii="Times New Roman" w:eastAsia="Times New Roman" w:hAnsi="Times New Roman" w:cs="Times New Roman"/>
                <w:sz w:val="20"/>
                <w:szCs w:val="20"/>
                <w:lang w:eastAsia="ru-RU"/>
              </w:rPr>
              <w:t>5</w:t>
            </w:r>
          </w:p>
        </w:tc>
        <w:tc>
          <w:tcPr>
            <w:tcW w:w="1285" w:type="dxa"/>
            <w:tcBorders>
              <w:top w:val="nil"/>
              <w:left w:val="nil"/>
              <w:bottom w:val="single" w:sz="4" w:space="0" w:color="auto"/>
              <w:right w:val="single" w:sz="4" w:space="0" w:color="auto"/>
            </w:tcBorders>
            <w:shd w:val="clear" w:color="auto" w:fill="auto"/>
            <w:noWrap/>
            <w:vAlign w:val="center"/>
            <w:hideMark/>
          </w:tcPr>
          <w:p w:rsidR="0025002D" w:rsidRPr="0025002D" w:rsidRDefault="0025002D" w:rsidP="0025002D">
            <w:pPr>
              <w:spacing w:after="0" w:line="240" w:lineRule="auto"/>
              <w:jc w:val="center"/>
              <w:rPr>
                <w:rFonts w:ascii="Times New Roman" w:eastAsia="Times New Roman" w:hAnsi="Times New Roman" w:cs="Times New Roman"/>
                <w:sz w:val="20"/>
                <w:szCs w:val="20"/>
                <w:lang w:eastAsia="ru-RU"/>
              </w:rPr>
            </w:pPr>
            <w:r w:rsidRPr="0025002D">
              <w:rPr>
                <w:rFonts w:ascii="Times New Roman" w:eastAsia="Times New Roman" w:hAnsi="Times New Roman" w:cs="Times New Roman"/>
                <w:sz w:val="20"/>
                <w:szCs w:val="20"/>
                <w:lang w:eastAsia="ru-RU"/>
              </w:rPr>
              <w:t>6</w:t>
            </w:r>
          </w:p>
        </w:tc>
        <w:tc>
          <w:tcPr>
            <w:tcW w:w="1951" w:type="dxa"/>
            <w:tcBorders>
              <w:top w:val="nil"/>
              <w:left w:val="nil"/>
              <w:bottom w:val="single" w:sz="4" w:space="0" w:color="auto"/>
              <w:right w:val="single" w:sz="4" w:space="0" w:color="auto"/>
            </w:tcBorders>
            <w:shd w:val="clear" w:color="auto" w:fill="auto"/>
            <w:noWrap/>
            <w:vAlign w:val="center"/>
            <w:hideMark/>
          </w:tcPr>
          <w:p w:rsidR="0025002D" w:rsidRPr="0025002D" w:rsidRDefault="0025002D" w:rsidP="0025002D">
            <w:pPr>
              <w:spacing w:after="0" w:line="240" w:lineRule="auto"/>
              <w:jc w:val="center"/>
              <w:rPr>
                <w:rFonts w:ascii="Times New Roman" w:eastAsia="Times New Roman" w:hAnsi="Times New Roman" w:cs="Times New Roman"/>
                <w:sz w:val="20"/>
                <w:szCs w:val="20"/>
                <w:lang w:eastAsia="ru-RU"/>
              </w:rPr>
            </w:pPr>
            <w:r w:rsidRPr="0025002D">
              <w:rPr>
                <w:rFonts w:ascii="Times New Roman" w:eastAsia="Times New Roman" w:hAnsi="Times New Roman" w:cs="Times New Roman"/>
                <w:sz w:val="20"/>
                <w:szCs w:val="20"/>
                <w:lang w:eastAsia="ru-RU"/>
              </w:rPr>
              <w:t>7</w:t>
            </w:r>
          </w:p>
        </w:tc>
      </w:tr>
      <w:tr w:rsidR="0014143E" w:rsidRPr="0025002D" w:rsidTr="0014143E">
        <w:trPr>
          <w:trHeight w:val="849"/>
        </w:trPr>
        <w:tc>
          <w:tcPr>
            <w:tcW w:w="736" w:type="dxa"/>
            <w:tcBorders>
              <w:top w:val="nil"/>
              <w:left w:val="single" w:sz="4" w:space="0" w:color="auto"/>
              <w:bottom w:val="single" w:sz="4" w:space="0" w:color="auto"/>
              <w:right w:val="single" w:sz="4" w:space="0" w:color="auto"/>
            </w:tcBorders>
            <w:shd w:val="clear" w:color="auto" w:fill="auto"/>
            <w:noWrap/>
            <w:vAlign w:val="center"/>
          </w:tcPr>
          <w:p w:rsidR="0025002D" w:rsidRPr="0025002D" w:rsidRDefault="0025002D" w:rsidP="0025002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2021" w:type="dxa"/>
            <w:tcBorders>
              <w:top w:val="nil"/>
              <w:left w:val="nil"/>
              <w:bottom w:val="single" w:sz="4" w:space="0" w:color="auto"/>
              <w:right w:val="single" w:sz="4" w:space="0" w:color="auto"/>
            </w:tcBorders>
            <w:shd w:val="clear" w:color="auto" w:fill="auto"/>
            <w:vAlign w:val="center"/>
            <w:hideMark/>
          </w:tcPr>
          <w:p w:rsidR="0025002D" w:rsidRPr="0025002D" w:rsidRDefault="0025002D" w:rsidP="0025002D">
            <w:pPr>
              <w:spacing w:after="0" w:line="240" w:lineRule="auto"/>
              <w:rPr>
                <w:rFonts w:ascii="Times New Roman" w:eastAsia="Times New Roman" w:hAnsi="Times New Roman" w:cs="Times New Roman"/>
                <w:sz w:val="20"/>
                <w:szCs w:val="20"/>
                <w:lang w:eastAsia="ru-RU"/>
              </w:rPr>
            </w:pPr>
            <w:r w:rsidRPr="0025002D">
              <w:rPr>
                <w:rFonts w:ascii="Times New Roman" w:eastAsia="Times New Roman" w:hAnsi="Times New Roman" w:cs="Times New Roman"/>
                <w:sz w:val="20"/>
                <w:szCs w:val="20"/>
                <w:lang w:eastAsia="ru-RU"/>
              </w:rPr>
              <w:t xml:space="preserve">Реконструкция трубопровода участка «от УП28 до УП29» тепловой сети отопления котельной № 30   </w:t>
            </w:r>
          </w:p>
        </w:tc>
        <w:tc>
          <w:tcPr>
            <w:tcW w:w="1580" w:type="dxa"/>
            <w:tcBorders>
              <w:top w:val="nil"/>
              <w:left w:val="nil"/>
              <w:bottom w:val="single" w:sz="4" w:space="0" w:color="auto"/>
              <w:right w:val="single" w:sz="4" w:space="0" w:color="auto"/>
            </w:tcBorders>
            <w:shd w:val="clear" w:color="auto" w:fill="auto"/>
            <w:vAlign w:val="center"/>
            <w:hideMark/>
          </w:tcPr>
          <w:p w:rsidR="0025002D" w:rsidRPr="0025002D" w:rsidRDefault="0025002D" w:rsidP="0025002D">
            <w:pPr>
              <w:spacing w:after="0" w:line="240" w:lineRule="auto"/>
              <w:jc w:val="center"/>
              <w:rPr>
                <w:rFonts w:ascii="Times New Roman" w:eastAsia="Times New Roman" w:hAnsi="Times New Roman" w:cs="Times New Roman"/>
                <w:sz w:val="20"/>
                <w:szCs w:val="20"/>
                <w:lang w:eastAsia="ru-RU"/>
              </w:rPr>
            </w:pPr>
            <w:r w:rsidRPr="0025002D">
              <w:rPr>
                <w:rFonts w:ascii="Times New Roman" w:eastAsia="Times New Roman" w:hAnsi="Times New Roman" w:cs="Times New Roman"/>
                <w:sz w:val="20"/>
                <w:szCs w:val="20"/>
                <w:lang w:eastAsia="ru-RU"/>
              </w:rPr>
              <w:t xml:space="preserve"> Снижения уровня износа.</w:t>
            </w:r>
          </w:p>
        </w:tc>
        <w:tc>
          <w:tcPr>
            <w:tcW w:w="4689" w:type="dxa"/>
            <w:tcBorders>
              <w:top w:val="nil"/>
              <w:left w:val="nil"/>
              <w:bottom w:val="single" w:sz="4" w:space="0" w:color="auto"/>
              <w:right w:val="single" w:sz="4" w:space="0" w:color="auto"/>
            </w:tcBorders>
            <w:shd w:val="clear" w:color="auto" w:fill="auto"/>
            <w:hideMark/>
          </w:tcPr>
          <w:p w:rsidR="0025002D" w:rsidRPr="0025002D" w:rsidRDefault="0025002D" w:rsidP="0025002D">
            <w:pPr>
              <w:spacing w:after="0" w:line="240" w:lineRule="auto"/>
              <w:rPr>
                <w:rFonts w:ascii="Times New Roman" w:eastAsia="Times New Roman" w:hAnsi="Times New Roman" w:cs="Times New Roman"/>
                <w:sz w:val="20"/>
                <w:szCs w:val="20"/>
                <w:lang w:eastAsia="ru-RU"/>
              </w:rPr>
            </w:pPr>
            <w:proofErr w:type="gramStart"/>
            <w:r w:rsidRPr="0025002D">
              <w:rPr>
                <w:rFonts w:ascii="Times New Roman" w:eastAsia="Times New Roman" w:hAnsi="Times New Roman" w:cs="Times New Roman"/>
                <w:sz w:val="20"/>
                <w:szCs w:val="20"/>
                <w:lang w:eastAsia="ru-RU"/>
              </w:rPr>
              <w:t>Тепловая сеть отопления  от котельной № 30 х. Павловский, ул. Молодёжная,2 Б. Участок от УП28 до УП29   Демонтаж и устройство непроходных  каналов из типовых ЖБИ лотков.</w:t>
            </w:r>
            <w:proofErr w:type="gramEnd"/>
            <w:r w:rsidRPr="0025002D">
              <w:rPr>
                <w:rFonts w:ascii="Times New Roman" w:eastAsia="Times New Roman" w:hAnsi="Times New Roman" w:cs="Times New Roman"/>
                <w:sz w:val="20"/>
                <w:szCs w:val="20"/>
                <w:lang w:eastAsia="ru-RU"/>
              </w:rPr>
              <w:t xml:space="preserve"> Демонтаж существующего и монтаж трубопровода в ППУ изоляции. Замена тепловых камер. Благоустройство территории. </w:t>
            </w:r>
          </w:p>
        </w:tc>
        <w:tc>
          <w:tcPr>
            <w:tcW w:w="1173" w:type="dxa"/>
            <w:tcBorders>
              <w:top w:val="nil"/>
              <w:left w:val="nil"/>
              <w:bottom w:val="single" w:sz="4" w:space="0" w:color="auto"/>
              <w:right w:val="single" w:sz="4" w:space="0" w:color="auto"/>
            </w:tcBorders>
            <w:shd w:val="clear" w:color="auto" w:fill="auto"/>
            <w:noWrap/>
            <w:textDirection w:val="btLr"/>
            <w:vAlign w:val="center"/>
            <w:hideMark/>
          </w:tcPr>
          <w:p w:rsidR="0025002D" w:rsidRPr="0025002D" w:rsidRDefault="0025002D" w:rsidP="0025002D">
            <w:pPr>
              <w:spacing w:after="0" w:line="240" w:lineRule="auto"/>
              <w:jc w:val="center"/>
              <w:rPr>
                <w:rFonts w:ascii="Times New Roman" w:eastAsia="Times New Roman" w:hAnsi="Times New Roman" w:cs="Times New Roman"/>
                <w:sz w:val="20"/>
                <w:szCs w:val="20"/>
                <w:lang w:eastAsia="ru-RU"/>
              </w:rPr>
            </w:pPr>
            <w:r w:rsidRPr="0025002D">
              <w:rPr>
                <w:rFonts w:ascii="Times New Roman" w:eastAsia="Times New Roman" w:hAnsi="Times New Roman" w:cs="Times New Roman"/>
                <w:sz w:val="20"/>
                <w:szCs w:val="20"/>
                <w:lang w:eastAsia="ru-RU"/>
              </w:rPr>
              <w:t>2027</w:t>
            </w:r>
          </w:p>
        </w:tc>
        <w:tc>
          <w:tcPr>
            <w:tcW w:w="1285" w:type="dxa"/>
            <w:tcBorders>
              <w:top w:val="nil"/>
              <w:left w:val="nil"/>
              <w:bottom w:val="single" w:sz="4" w:space="0" w:color="auto"/>
              <w:right w:val="single" w:sz="4" w:space="0" w:color="auto"/>
            </w:tcBorders>
            <w:shd w:val="clear" w:color="auto" w:fill="auto"/>
            <w:noWrap/>
            <w:textDirection w:val="btLr"/>
            <w:vAlign w:val="center"/>
            <w:hideMark/>
          </w:tcPr>
          <w:p w:rsidR="0025002D" w:rsidRPr="0025002D" w:rsidRDefault="0025002D" w:rsidP="0025002D">
            <w:pPr>
              <w:spacing w:after="0" w:line="240" w:lineRule="auto"/>
              <w:jc w:val="center"/>
              <w:rPr>
                <w:rFonts w:ascii="Times New Roman" w:eastAsia="Times New Roman" w:hAnsi="Times New Roman" w:cs="Times New Roman"/>
                <w:sz w:val="20"/>
                <w:szCs w:val="20"/>
                <w:lang w:eastAsia="ru-RU"/>
              </w:rPr>
            </w:pPr>
            <w:r w:rsidRPr="0025002D">
              <w:rPr>
                <w:rFonts w:ascii="Times New Roman" w:eastAsia="Times New Roman" w:hAnsi="Times New Roman" w:cs="Times New Roman"/>
                <w:sz w:val="20"/>
                <w:szCs w:val="20"/>
                <w:lang w:eastAsia="ru-RU"/>
              </w:rPr>
              <w:t>1 351,1</w:t>
            </w:r>
          </w:p>
        </w:tc>
        <w:tc>
          <w:tcPr>
            <w:tcW w:w="1951" w:type="dxa"/>
            <w:tcBorders>
              <w:top w:val="nil"/>
              <w:left w:val="nil"/>
              <w:bottom w:val="single" w:sz="4" w:space="0" w:color="auto"/>
              <w:right w:val="single" w:sz="4" w:space="0" w:color="auto"/>
            </w:tcBorders>
            <w:shd w:val="clear" w:color="auto" w:fill="auto"/>
            <w:vAlign w:val="center"/>
            <w:hideMark/>
          </w:tcPr>
          <w:p w:rsidR="0025002D" w:rsidRPr="0025002D" w:rsidRDefault="0025002D" w:rsidP="0014143E">
            <w:pPr>
              <w:spacing w:after="0" w:line="240" w:lineRule="auto"/>
              <w:jc w:val="center"/>
              <w:rPr>
                <w:rFonts w:ascii="Times New Roman" w:eastAsia="Times New Roman" w:hAnsi="Times New Roman" w:cs="Times New Roman"/>
                <w:color w:val="000000"/>
                <w:sz w:val="20"/>
                <w:szCs w:val="20"/>
                <w:lang w:eastAsia="ru-RU"/>
              </w:rPr>
            </w:pPr>
            <w:r w:rsidRPr="0025002D">
              <w:rPr>
                <w:rFonts w:ascii="Times New Roman" w:eastAsia="Times New Roman" w:hAnsi="Times New Roman" w:cs="Times New Roman"/>
                <w:color w:val="000000"/>
                <w:sz w:val="20"/>
                <w:szCs w:val="20"/>
                <w:lang w:eastAsia="ru-RU"/>
              </w:rPr>
              <w:t>подрядная организация</w:t>
            </w:r>
          </w:p>
        </w:tc>
      </w:tr>
      <w:tr w:rsidR="0014143E" w:rsidRPr="0025002D" w:rsidTr="0014143E">
        <w:trPr>
          <w:trHeight w:val="849"/>
        </w:trPr>
        <w:tc>
          <w:tcPr>
            <w:tcW w:w="736" w:type="dxa"/>
            <w:tcBorders>
              <w:top w:val="nil"/>
              <w:left w:val="single" w:sz="4" w:space="0" w:color="auto"/>
              <w:bottom w:val="single" w:sz="4" w:space="0" w:color="auto"/>
              <w:right w:val="single" w:sz="4" w:space="0" w:color="auto"/>
            </w:tcBorders>
            <w:shd w:val="clear" w:color="auto" w:fill="auto"/>
            <w:noWrap/>
            <w:vAlign w:val="center"/>
          </w:tcPr>
          <w:p w:rsidR="0025002D" w:rsidRPr="0025002D" w:rsidRDefault="0025002D" w:rsidP="0025002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2021" w:type="dxa"/>
            <w:tcBorders>
              <w:top w:val="nil"/>
              <w:left w:val="nil"/>
              <w:bottom w:val="single" w:sz="4" w:space="0" w:color="auto"/>
              <w:right w:val="single" w:sz="4" w:space="0" w:color="auto"/>
            </w:tcBorders>
            <w:shd w:val="clear" w:color="auto" w:fill="auto"/>
            <w:vAlign w:val="center"/>
            <w:hideMark/>
          </w:tcPr>
          <w:p w:rsidR="0025002D" w:rsidRPr="0025002D" w:rsidRDefault="0025002D" w:rsidP="0025002D">
            <w:pPr>
              <w:spacing w:after="0" w:line="240" w:lineRule="auto"/>
              <w:rPr>
                <w:rFonts w:ascii="Times New Roman" w:eastAsia="Times New Roman" w:hAnsi="Times New Roman" w:cs="Times New Roman"/>
                <w:sz w:val="20"/>
                <w:szCs w:val="20"/>
                <w:lang w:eastAsia="ru-RU"/>
              </w:rPr>
            </w:pPr>
            <w:r w:rsidRPr="0025002D">
              <w:rPr>
                <w:rFonts w:ascii="Times New Roman" w:eastAsia="Times New Roman" w:hAnsi="Times New Roman" w:cs="Times New Roman"/>
                <w:sz w:val="20"/>
                <w:szCs w:val="20"/>
                <w:lang w:eastAsia="ru-RU"/>
              </w:rPr>
              <w:t xml:space="preserve">Реконструкция трубопровода участка «от УП29 до УП31» тепловой сети отопления котельной № 30   </w:t>
            </w:r>
          </w:p>
        </w:tc>
        <w:tc>
          <w:tcPr>
            <w:tcW w:w="1580" w:type="dxa"/>
            <w:tcBorders>
              <w:top w:val="nil"/>
              <w:left w:val="nil"/>
              <w:bottom w:val="single" w:sz="4" w:space="0" w:color="auto"/>
              <w:right w:val="single" w:sz="4" w:space="0" w:color="auto"/>
            </w:tcBorders>
            <w:shd w:val="clear" w:color="auto" w:fill="auto"/>
            <w:vAlign w:val="center"/>
            <w:hideMark/>
          </w:tcPr>
          <w:p w:rsidR="0025002D" w:rsidRPr="0025002D" w:rsidRDefault="0025002D" w:rsidP="0025002D">
            <w:pPr>
              <w:spacing w:after="0" w:line="240" w:lineRule="auto"/>
              <w:jc w:val="center"/>
              <w:rPr>
                <w:rFonts w:ascii="Times New Roman" w:eastAsia="Times New Roman" w:hAnsi="Times New Roman" w:cs="Times New Roman"/>
                <w:sz w:val="20"/>
                <w:szCs w:val="20"/>
                <w:lang w:eastAsia="ru-RU"/>
              </w:rPr>
            </w:pPr>
            <w:r w:rsidRPr="0025002D">
              <w:rPr>
                <w:rFonts w:ascii="Times New Roman" w:eastAsia="Times New Roman" w:hAnsi="Times New Roman" w:cs="Times New Roman"/>
                <w:sz w:val="20"/>
                <w:szCs w:val="20"/>
                <w:lang w:eastAsia="ru-RU"/>
              </w:rPr>
              <w:t xml:space="preserve"> Снижения уровня износа.</w:t>
            </w:r>
          </w:p>
        </w:tc>
        <w:tc>
          <w:tcPr>
            <w:tcW w:w="4689" w:type="dxa"/>
            <w:tcBorders>
              <w:top w:val="nil"/>
              <w:left w:val="nil"/>
              <w:bottom w:val="single" w:sz="4" w:space="0" w:color="auto"/>
              <w:right w:val="single" w:sz="4" w:space="0" w:color="auto"/>
            </w:tcBorders>
            <w:shd w:val="clear" w:color="auto" w:fill="auto"/>
            <w:hideMark/>
          </w:tcPr>
          <w:p w:rsidR="0025002D" w:rsidRPr="0025002D" w:rsidRDefault="0025002D" w:rsidP="0025002D">
            <w:pPr>
              <w:spacing w:after="0" w:line="240" w:lineRule="auto"/>
              <w:rPr>
                <w:rFonts w:ascii="Times New Roman" w:eastAsia="Times New Roman" w:hAnsi="Times New Roman" w:cs="Times New Roman"/>
                <w:sz w:val="20"/>
                <w:szCs w:val="20"/>
                <w:lang w:eastAsia="ru-RU"/>
              </w:rPr>
            </w:pPr>
            <w:proofErr w:type="gramStart"/>
            <w:r w:rsidRPr="0025002D">
              <w:rPr>
                <w:rFonts w:ascii="Times New Roman" w:eastAsia="Times New Roman" w:hAnsi="Times New Roman" w:cs="Times New Roman"/>
                <w:sz w:val="20"/>
                <w:szCs w:val="20"/>
                <w:lang w:eastAsia="ru-RU"/>
              </w:rPr>
              <w:t>Тепловая сеть отопления  от котельной № 30 х. Павловский, ул. Молодёжная,2 Б. Участок от УП29 до УП31 Демонтаж и устройство непроходных  каналов из типовых ЖБИ лотков.</w:t>
            </w:r>
            <w:proofErr w:type="gramEnd"/>
            <w:r w:rsidRPr="0025002D">
              <w:rPr>
                <w:rFonts w:ascii="Times New Roman" w:eastAsia="Times New Roman" w:hAnsi="Times New Roman" w:cs="Times New Roman"/>
                <w:sz w:val="20"/>
                <w:szCs w:val="20"/>
                <w:lang w:eastAsia="ru-RU"/>
              </w:rPr>
              <w:t xml:space="preserve"> Демонтаж существующего и монтаж трубопровода в ППУ изоляции. Замена тепловых камер. Благоустройство территории. </w:t>
            </w:r>
          </w:p>
        </w:tc>
        <w:tc>
          <w:tcPr>
            <w:tcW w:w="1173" w:type="dxa"/>
            <w:tcBorders>
              <w:top w:val="nil"/>
              <w:left w:val="nil"/>
              <w:bottom w:val="single" w:sz="4" w:space="0" w:color="auto"/>
              <w:right w:val="single" w:sz="4" w:space="0" w:color="auto"/>
            </w:tcBorders>
            <w:shd w:val="clear" w:color="auto" w:fill="auto"/>
            <w:noWrap/>
            <w:textDirection w:val="btLr"/>
            <w:vAlign w:val="center"/>
            <w:hideMark/>
          </w:tcPr>
          <w:p w:rsidR="0025002D" w:rsidRPr="0025002D" w:rsidRDefault="0025002D" w:rsidP="0025002D">
            <w:pPr>
              <w:spacing w:after="0" w:line="240" w:lineRule="auto"/>
              <w:jc w:val="center"/>
              <w:rPr>
                <w:rFonts w:ascii="Times New Roman" w:eastAsia="Times New Roman" w:hAnsi="Times New Roman" w:cs="Times New Roman"/>
                <w:sz w:val="20"/>
                <w:szCs w:val="20"/>
                <w:lang w:eastAsia="ru-RU"/>
              </w:rPr>
            </w:pPr>
            <w:r w:rsidRPr="0025002D">
              <w:rPr>
                <w:rFonts w:ascii="Times New Roman" w:eastAsia="Times New Roman" w:hAnsi="Times New Roman" w:cs="Times New Roman"/>
                <w:sz w:val="20"/>
                <w:szCs w:val="20"/>
                <w:lang w:eastAsia="ru-RU"/>
              </w:rPr>
              <w:t>2028</w:t>
            </w:r>
          </w:p>
        </w:tc>
        <w:tc>
          <w:tcPr>
            <w:tcW w:w="1285" w:type="dxa"/>
            <w:tcBorders>
              <w:top w:val="nil"/>
              <w:left w:val="nil"/>
              <w:bottom w:val="single" w:sz="4" w:space="0" w:color="auto"/>
              <w:right w:val="single" w:sz="4" w:space="0" w:color="auto"/>
            </w:tcBorders>
            <w:shd w:val="clear" w:color="auto" w:fill="auto"/>
            <w:noWrap/>
            <w:textDirection w:val="btLr"/>
            <w:vAlign w:val="center"/>
            <w:hideMark/>
          </w:tcPr>
          <w:p w:rsidR="0025002D" w:rsidRPr="0025002D" w:rsidRDefault="0025002D" w:rsidP="0025002D">
            <w:pPr>
              <w:spacing w:after="0" w:line="240" w:lineRule="auto"/>
              <w:jc w:val="center"/>
              <w:rPr>
                <w:rFonts w:ascii="Times New Roman" w:eastAsia="Times New Roman" w:hAnsi="Times New Roman" w:cs="Times New Roman"/>
                <w:sz w:val="20"/>
                <w:szCs w:val="20"/>
                <w:lang w:eastAsia="ru-RU"/>
              </w:rPr>
            </w:pPr>
            <w:r w:rsidRPr="0025002D">
              <w:rPr>
                <w:rFonts w:ascii="Times New Roman" w:eastAsia="Times New Roman" w:hAnsi="Times New Roman" w:cs="Times New Roman"/>
                <w:sz w:val="20"/>
                <w:szCs w:val="20"/>
                <w:lang w:eastAsia="ru-RU"/>
              </w:rPr>
              <w:t>4 334,4</w:t>
            </w:r>
          </w:p>
        </w:tc>
        <w:tc>
          <w:tcPr>
            <w:tcW w:w="1951" w:type="dxa"/>
            <w:tcBorders>
              <w:top w:val="nil"/>
              <w:left w:val="nil"/>
              <w:bottom w:val="single" w:sz="4" w:space="0" w:color="auto"/>
              <w:right w:val="single" w:sz="4" w:space="0" w:color="auto"/>
            </w:tcBorders>
            <w:shd w:val="clear" w:color="auto" w:fill="auto"/>
            <w:vAlign w:val="center"/>
            <w:hideMark/>
          </w:tcPr>
          <w:p w:rsidR="0025002D" w:rsidRPr="0025002D" w:rsidRDefault="0025002D" w:rsidP="0014143E">
            <w:pPr>
              <w:spacing w:after="0" w:line="240" w:lineRule="auto"/>
              <w:jc w:val="center"/>
              <w:rPr>
                <w:rFonts w:ascii="Times New Roman" w:eastAsia="Times New Roman" w:hAnsi="Times New Roman" w:cs="Times New Roman"/>
                <w:color w:val="000000"/>
                <w:sz w:val="20"/>
                <w:szCs w:val="20"/>
                <w:lang w:eastAsia="ru-RU"/>
              </w:rPr>
            </w:pPr>
            <w:r w:rsidRPr="0025002D">
              <w:rPr>
                <w:rFonts w:ascii="Times New Roman" w:eastAsia="Times New Roman" w:hAnsi="Times New Roman" w:cs="Times New Roman"/>
                <w:color w:val="000000"/>
                <w:sz w:val="20"/>
                <w:szCs w:val="20"/>
                <w:lang w:eastAsia="ru-RU"/>
              </w:rPr>
              <w:t>подрядная организация</w:t>
            </w:r>
          </w:p>
        </w:tc>
      </w:tr>
      <w:tr w:rsidR="0014143E" w:rsidRPr="0025002D" w:rsidTr="0014143E">
        <w:trPr>
          <w:trHeight w:val="849"/>
        </w:trPr>
        <w:tc>
          <w:tcPr>
            <w:tcW w:w="736" w:type="dxa"/>
            <w:tcBorders>
              <w:top w:val="nil"/>
              <w:left w:val="single" w:sz="4" w:space="0" w:color="auto"/>
              <w:bottom w:val="single" w:sz="4" w:space="0" w:color="auto"/>
              <w:right w:val="single" w:sz="4" w:space="0" w:color="auto"/>
            </w:tcBorders>
            <w:shd w:val="clear" w:color="auto" w:fill="auto"/>
            <w:noWrap/>
            <w:vAlign w:val="center"/>
          </w:tcPr>
          <w:p w:rsidR="0025002D" w:rsidRPr="0025002D" w:rsidRDefault="0025002D" w:rsidP="0025002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2021" w:type="dxa"/>
            <w:tcBorders>
              <w:top w:val="nil"/>
              <w:left w:val="nil"/>
              <w:bottom w:val="single" w:sz="4" w:space="0" w:color="auto"/>
              <w:right w:val="single" w:sz="4" w:space="0" w:color="auto"/>
            </w:tcBorders>
            <w:shd w:val="clear" w:color="auto" w:fill="auto"/>
            <w:vAlign w:val="center"/>
            <w:hideMark/>
          </w:tcPr>
          <w:p w:rsidR="0025002D" w:rsidRPr="0025002D" w:rsidRDefault="0025002D" w:rsidP="0025002D">
            <w:pPr>
              <w:spacing w:after="0" w:line="240" w:lineRule="auto"/>
              <w:rPr>
                <w:rFonts w:ascii="Times New Roman" w:eastAsia="Times New Roman" w:hAnsi="Times New Roman" w:cs="Times New Roman"/>
                <w:sz w:val="20"/>
                <w:szCs w:val="20"/>
                <w:lang w:eastAsia="ru-RU"/>
              </w:rPr>
            </w:pPr>
            <w:r w:rsidRPr="0025002D">
              <w:rPr>
                <w:rFonts w:ascii="Times New Roman" w:eastAsia="Times New Roman" w:hAnsi="Times New Roman" w:cs="Times New Roman"/>
                <w:sz w:val="20"/>
                <w:szCs w:val="20"/>
                <w:lang w:eastAsia="ru-RU"/>
              </w:rPr>
              <w:t xml:space="preserve">Реконструкция трубопровода участка «от УП31 до УП34» тепловой сети отопления котельной № 30   </w:t>
            </w:r>
          </w:p>
        </w:tc>
        <w:tc>
          <w:tcPr>
            <w:tcW w:w="1580" w:type="dxa"/>
            <w:tcBorders>
              <w:top w:val="nil"/>
              <w:left w:val="nil"/>
              <w:bottom w:val="single" w:sz="4" w:space="0" w:color="auto"/>
              <w:right w:val="single" w:sz="4" w:space="0" w:color="auto"/>
            </w:tcBorders>
            <w:shd w:val="clear" w:color="auto" w:fill="auto"/>
            <w:vAlign w:val="center"/>
            <w:hideMark/>
          </w:tcPr>
          <w:p w:rsidR="0025002D" w:rsidRPr="0025002D" w:rsidRDefault="0025002D" w:rsidP="0025002D">
            <w:pPr>
              <w:spacing w:after="0" w:line="240" w:lineRule="auto"/>
              <w:jc w:val="center"/>
              <w:rPr>
                <w:rFonts w:ascii="Times New Roman" w:eastAsia="Times New Roman" w:hAnsi="Times New Roman" w:cs="Times New Roman"/>
                <w:sz w:val="20"/>
                <w:szCs w:val="20"/>
                <w:lang w:eastAsia="ru-RU"/>
              </w:rPr>
            </w:pPr>
            <w:r w:rsidRPr="0025002D">
              <w:rPr>
                <w:rFonts w:ascii="Times New Roman" w:eastAsia="Times New Roman" w:hAnsi="Times New Roman" w:cs="Times New Roman"/>
                <w:sz w:val="20"/>
                <w:szCs w:val="20"/>
                <w:lang w:eastAsia="ru-RU"/>
              </w:rPr>
              <w:t xml:space="preserve"> Снижения уровня износа.</w:t>
            </w:r>
          </w:p>
        </w:tc>
        <w:tc>
          <w:tcPr>
            <w:tcW w:w="4689" w:type="dxa"/>
            <w:tcBorders>
              <w:top w:val="nil"/>
              <w:left w:val="nil"/>
              <w:bottom w:val="single" w:sz="4" w:space="0" w:color="auto"/>
              <w:right w:val="single" w:sz="4" w:space="0" w:color="auto"/>
            </w:tcBorders>
            <w:shd w:val="clear" w:color="auto" w:fill="auto"/>
            <w:hideMark/>
          </w:tcPr>
          <w:p w:rsidR="0025002D" w:rsidRPr="0025002D" w:rsidRDefault="0025002D" w:rsidP="0025002D">
            <w:pPr>
              <w:spacing w:after="0" w:line="240" w:lineRule="auto"/>
              <w:rPr>
                <w:rFonts w:ascii="Times New Roman" w:eastAsia="Times New Roman" w:hAnsi="Times New Roman" w:cs="Times New Roman"/>
                <w:sz w:val="20"/>
                <w:szCs w:val="20"/>
                <w:lang w:eastAsia="ru-RU"/>
              </w:rPr>
            </w:pPr>
            <w:proofErr w:type="gramStart"/>
            <w:r w:rsidRPr="0025002D">
              <w:rPr>
                <w:rFonts w:ascii="Times New Roman" w:eastAsia="Times New Roman" w:hAnsi="Times New Roman" w:cs="Times New Roman"/>
                <w:sz w:val="20"/>
                <w:szCs w:val="20"/>
                <w:lang w:eastAsia="ru-RU"/>
              </w:rPr>
              <w:t>Тепловая сеть отопления  от котельной № 30 х. Павловский, ул. Молодёжная,2 Б. Участок от УП31 до УП34   Демонтаж и устройство непроходных  каналов из типовых ЖБИ лотков.</w:t>
            </w:r>
            <w:proofErr w:type="gramEnd"/>
            <w:r w:rsidRPr="0025002D">
              <w:rPr>
                <w:rFonts w:ascii="Times New Roman" w:eastAsia="Times New Roman" w:hAnsi="Times New Roman" w:cs="Times New Roman"/>
                <w:sz w:val="20"/>
                <w:szCs w:val="20"/>
                <w:lang w:eastAsia="ru-RU"/>
              </w:rPr>
              <w:t xml:space="preserve"> Демонтаж существующего и монтаж трубопровода в ППУ изоляции. Замена тепловых камер. Благоустройство территории. </w:t>
            </w:r>
          </w:p>
        </w:tc>
        <w:tc>
          <w:tcPr>
            <w:tcW w:w="1173" w:type="dxa"/>
            <w:tcBorders>
              <w:top w:val="nil"/>
              <w:left w:val="nil"/>
              <w:bottom w:val="single" w:sz="4" w:space="0" w:color="auto"/>
              <w:right w:val="single" w:sz="4" w:space="0" w:color="auto"/>
            </w:tcBorders>
            <w:shd w:val="clear" w:color="auto" w:fill="auto"/>
            <w:noWrap/>
            <w:textDirection w:val="btLr"/>
            <w:vAlign w:val="center"/>
            <w:hideMark/>
          </w:tcPr>
          <w:p w:rsidR="0025002D" w:rsidRPr="0025002D" w:rsidRDefault="0025002D" w:rsidP="0025002D">
            <w:pPr>
              <w:spacing w:after="0" w:line="240" w:lineRule="auto"/>
              <w:jc w:val="center"/>
              <w:rPr>
                <w:rFonts w:ascii="Times New Roman" w:eastAsia="Times New Roman" w:hAnsi="Times New Roman" w:cs="Times New Roman"/>
                <w:sz w:val="20"/>
                <w:szCs w:val="20"/>
                <w:lang w:eastAsia="ru-RU"/>
              </w:rPr>
            </w:pPr>
            <w:r w:rsidRPr="0025002D">
              <w:rPr>
                <w:rFonts w:ascii="Times New Roman" w:eastAsia="Times New Roman" w:hAnsi="Times New Roman" w:cs="Times New Roman"/>
                <w:sz w:val="20"/>
                <w:szCs w:val="20"/>
                <w:lang w:eastAsia="ru-RU"/>
              </w:rPr>
              <w:t>2028</w:t>
            </w:r>
          </w:p>
        </w:tc>
        <w:tc>
          <w:tcPr>
            <w:tcW w:w="1285" w:type="dxa"/>
            <w:tcBorders>
              <w:top w:val="nil"/>
              <w:left w:val="nil"/>
              <w:bottom w:val="single" w:sz="4" w:space="0" w:color="auto"/>
              <w:right w:val="single" w:sz="4" w:space="0" w:color="auto"/>
            </w:tcBorders>
            <w:shd w:val="clear" w:color="auto" w:fill="auto"/>
            <w:noWrap/>
            <w:textDirection w:val="btLr"/>
            <w:vAlign w:val="center"/>
            <w:hideMark/>
          </w:tcPr>
          <w:p w:rsidR="0025002D" w:rsidRPr="0025002D" w:rsidRDefault="0025002D" w:rsidP="0025002D">
            <w:pPr>
              <w:spacing w:after="0" w:line="240" w:lineRule="auto"/>
              <w:jc w:val="center"/>
              <w:rPr>
                <w:rFonts w:ascii="Times New Roman" w:eastAsia="Times New Roman" w:hAnsi="Times New Roman" w:cs="Times New Roman"/>
                <w:sz w:val="20"/>
                <w:szCs w:val="20"/>
                <w:lang w:eastAsia="ru-RU"/>
              </w:rPr>
            </w:pPr>
            <w:r w:rsidRPr="0025002D">
              <w:rPr>
                <w:rFonts w:ascii="Times New Roman" w:eastAsia="Times New Roman" w:hAnsi="Times New Roman" w:cs="Times New Roman"/>
                <w:sz w:val="20"/>
                <w:szCs w:val="20"/>
                <w:lang w:eastAsia="ru-RU"/>
              </w:rPr>
              <w:t>1 126,3</w:t>
            </w:r>
          </w:p>
        </w:tc>
        <w:tc>
          <w:tcPr>
            <w:tcW w:w="1951" w:type="dxa"/>
            <w:tcBorders>
              <w:top w:val="nil"/>
              <w:left w:val="nil"/>
              <w:bottom w:val="single" w:sz="4" w:space="0" w:color="auto"/>
              <w:right w:val="single" w:sz="4" w:space="0" w:color="auto"/>
            </w:tcBorders>
            <w:shd w:val="clear" w:color="auto" w:fill="auto"/>
            <w:vAlign w:val="center"/>
            <w:hideMark/>
          </w:tcPr>
          <w:p w:rsidR="0025002D" w:rsidRPr="0025002D" w:rsidRDefault="0025002D" w:rsidP="0014143E">
            <w:pPr>
              <w:spacing w:after="0" w:line="240" w:lineRule="auto"/>
              <w:jc w:val="center"/>
              <w:rPr>
                <w:rFonts w:ascii="Times New Roman" w:eastAsia="Times New Roman" w:hAnsi="Times New Roman" w:cs="Times New Roman"/>
                <w:color w:val="000000"/>
                <w:sz w:val="20"/>
                <w:szCs w:val="20"/>
                <w:lang w:eastAsia="ru-RU"/>
              </w:rPr>
            </w:pPr>
            <w:r w:rsidRPr="0025002D">
              <w:rPr>
                <w:rFonts w:ascii="Times New Roman" w:eastAsia="Times New Roman" w:hAnsi="Times New Roman" w:cs="Times New Roman"/>
                <w:color w:val="000000"/>
                <w:sz w:val="20"/>
                <w:szCs w:val="20"/>
                <w:lang w:eastAsia="ru-RU"/>
              </w:rPr>
              <w:t>подрядная организация</w:t>
            </w:r>
          </w:p>
        </w:tc>
      </w:tr>
    </w:tbl>
    <w:p w:rsidR="002F06EC" w:rsidRDefault="002F06EC" w:rsidP="00C42266">
      <w:pPr>
        <w:widowControl w:val="0"/>
        <w:spacing w:after="0" w:line="240" w:lineRule="auto"/>
        <w:jc w:val="center"/>
        <w:rPr>
          <w:rFonts w:ascii="Times New Roman" w:eastAsia="Arial Unicode MS" w:hAnsi="Times New Roman" w:cs="Times New Roman"/>
          <w:b/>
          <w:sz w:val="28"/>
          <w:szCs w:val="28"/>
          <w:lang w:eastAsia="ru-RU"/>
        </w:rPr>
      </w:pPr>
    </w:p>
    <w:p w:rsidR="002F06EC" w:rsidRDefault="002F06EC" w:rsidP="00C42266">
      <w:pPr>
        <w:widowControl w:val="0"/>
        <w:spacing w:after="0" w:line="240" w:lineRule="auto"/>
        <w:jc w:val="center"/>
        <w:rPr>
          <w:rFonts w:ascii="Times New Roman" w:eastAsia="Arial Unicode MS" w:hAnsi="Times New Roman" w:cs="Times New Roman"/>
          <w:b/>
          <w:sz w:val="28"/>
          <w:szCs w:val="28"/>
          <w:lang w:eastAsia="ru-RU"/>
        </w:rPr>
      </w:pPr>
    </w:p>
    <w:p w:rsidR="0025002D" w:rsidRDefault="0025002D" w:rsidP="00C42266">
      <w:pPr>
        <w:widowControl w:val="0"/>
        <w:spacing w:after="0" w:line="240" w:lineRule="auto"/>
        <w:jc w:val="center"/>
        <w:rPr>
          <w:rFonts w:ascii="Times New Roman" w:eastAsia="Arial Unicode MS" w:hAnsi="Times New Roman" w:cs="Times New Roman"/>
          <w:b/>
          <w:sz w:val="28"/>
          <w:szCs w:val="28"/>
          <w:lang w:eastAsia="ru-RU"/>
        </w:rPr>
      </w:pPr>
    </w:p>
    <w:p w:rsidR="0025002D" w:rsidRPr="00843D1D" w:rsidRDefault="0025002D"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spacing w:after="0" w:line="240" w:lineRule="auto"/>
        <w:jc w:val="right"/>
        <w:rPr>
          <w:rFonts w:ascii="Times New Roman" w:hAnsi="Times New Roman" w:cs="Times New Roman"/>
          <w:sz w:val="28"/>
          <w:szCs w:val="28"/>
          <w:highlight w:val="yellow"/>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lastRenderedPageBreak/>
        <w:t xml:space="preserve">9.3. Предложения по величине инвестиций в строительство, реконструкцию, техническое перевооружение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и (или) модернизацию в связи с изменениями температурного графика и гидравлического режима работы системы теплоснабжения</w:t>
      </w:r>
    </w:p>
    <w:p w:rsidR="00376C51" w:rsidRDefault="00376C51" w:rsidP="00C42266">
      <w:pPr>
        <w:spacing w:after="0" w:line="240" w:lineRule="auto"/>
        <w:jc w:val="right"/>
        <w:rPr>
          <w:rFonts w:ascii="Times New Roman" w:hAnsi="Times New Roman" w:cs="Times New Roman"/>
          <w:b/>
          <w:sz w:val="28"/>
          <w:szCs w:val="28"/>
          <w:lang w:eastAsia="ru-RU"/>
        </w:rPr>
      </w:pPr>
    </w:p>
    <w:p w:rsidR="00696591" w:rsidRPr="00376C51" w:rsidRDefault="00696591" w:rsidP="00C42266">
      <w:pPr>
        <w:spacing w:after="0" w:line="240" w:lineRule="auto"/>
        <w:jc w:val="right"/>
        <w:rPr>
          <w:rFonts w:ascii="Times New Roman" w:hAnsi="Times New Roman" w:cs="Times New Roman"/>
          <w:sz w:val="28"/>
          <w:szCs w:val="28"/>
          <w:lang w:eastAsia="ru-RU"/>
        </w:rPr>
      </w:pPr>
      <w:r w:rsidRPr="00376C51">
        <w:rPr>
          <w:rFonts w:ascii="Times New Roman" w:hAnsi="Times New Roman" w:cs="Times New Roman"/>
          <w:sz w:val="28"/>
          <w:szCs w:val="28"/>
          <w:lang w:eastAsia="ru-RU"/>
        </w:rPr>
        <w:t>Таблица 2</w:t>
      </w:r>
      <w:r w:rsidR="00012B0F">
        <w:rPr>
          <w:rFonts w:ascii="Times New Roman" w:hAnsi="Times New Roman" w:cs="Times New Roman"/>
          <w:sz w:val="28"/>
          <w:szCs w:val="28"/>
          <w:lang w:eastAsia="ru-RU"/>
        </w:rPr>
        <w:t>5</w:t>
      </w:r>
    </w:p>
    <w:p w:rsidR="0031508B" w:rsidRPr="0031508B" w:rsidRDefault="0031508B" w:rsidP="00C42266">
      <w:pPr>
        <w:spacing w:after="0" w:line="240" w:lineRule="auto"/>
        <w:jc w:val="right"/>
        <w:rPr>
          <w:rFonts w:ascii="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1080"/>
        <w:gridCol w:w="1081"/>
        <w:gridCol w:w="1206"/>
        <w:gridCol w:w="956"/>
        <w:gridCol w:w="1205"/>
        <w:gridCol w:w="1157"/>
        <w:gridCol w:w="1157"/>
        <w:gridCol w:w="1123"/>
        <w:gridCol w:w="1709"/>
      </w:tblGrid>
      <w:tr w:rsidR="00376C51" w:rsidRPr="0031508B" w:rsidTr="00B91C78">
        <w:tc>
          <w:tcPr>
            <w:tcW w:w="3042" w:type="dxa"/>
            <w:vMerge w:val="restart"/>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w:t>
            </w:r>
          </w:p>
        </w:tc>
        <w:tc>
          <w:tcPr>
            <w:tcW w:w="1080"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2025</w:t>
            </w:r>
          </w:p>
        </w:tc>
        <w:tc>
          <w:tcPr>
            <w:tcW w:w="1081"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2026</w:t>
            </w:r>
          </w:p>
        </w:tc>
        <w:tc>
          <w:tcPr>
            <w:tcW w:w="1206"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2027</w:t>
            </w:r>
          </w:p>
        </w:tc>
        <w:tc>
          <w:tcPr>
            <w:tcW w:w="956"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2028</w:t>
            </w:r>
          </w:p>
        </w:tc>
        <w:tc>
          <w:tcPr>
            <w:tcW w:w="1205"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2029</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09"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Исполнитель</w:t>
            </w:r>
          </w:p>
        </w:tc>
      </w:tr>
      <w:tr w:rsidR="00376C51" w:rsidRPr="0031508B" w:rsidTr="00B91C78">
        <w:tc>
          <w:tcPr>
            <w:tcW w:w="3042" w:type="dxa"/>
            <w:vMerge/>
            <w:vAlign w:val="center"/>
          </w:tcPr>
          <w:p w:rsidR="00376C51" w:rsidRPr="0031508B" w:rsidRDefault="00376C51" w:rsidP="00C42266">
            <w:pPr>
              <w:spacing w:after="0" w:line="240" w:lineRule="auto"/>
              <w:rPr>
                <w:rFonts w:ascii="Times New Roman" w:hAnsi="Times New Roman" w:cs="Times New Roman"/>
                <w:sz w:val="24"/>
                <w:szCs w:val="24"/>
                <w:lang w:eastAsia="ru-RU"/>
              </w:rPr>
            </w:pPr>
          </w:p>
        </w:tc>
        <w:tc>
          <w:tcPr>
            <w:tcW w:w="10674" w:type="dxa"/>
            <w:gridSpan w:val="9"/>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Тыс. руб.</w:t>
            </w:r>
          </w:p>
        </w:tc>
      </w:tr>
      <w:tr w:rsidR="00376C51" w:rsidRPr="0031508B" w:rsidTr="00B91C78">
        <w:trPr>
          <w:trHeight w:val="71"/>
        </w:trPr>
        <w:tc>
          <w:tcPr>
            <w:tcW w:w="3042"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081"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206"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56"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205"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123"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709"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376C51" w:rsidRPr="0031508B" w:rsidTr="00B91C78">
        <w:trPr>
          <w:trHeight w:val="71"/>
        </w:trPr>
        <w:tc>
          <w:tcPr>
            <w:tcW w:w="3042"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1"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56"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5"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09"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696591" w:rsidRPr="00843D1D" w:rsidRDefault="0014143E" w:rsidP="00C42266">
      <w:pPr>
        <w:spacing w:after="0" w:line="240" w:lineRule="auto"/>
        <w:rPr>
          <w:rFonts w:ascii="Times New Roman" w:eastAsia="Arial Unicode MS" w:hAnsi="Times New Roman" w:cs="Times New Roman"/>
          <w:sz w:val="28"/>
          <w:szCs w:val="28"/>
          <w:highlight w:val="yellow"/>
          <w:lang w:eastAsia="ru-RU"/>
        </w:rPr>
        <w:sectPr w:rsidR="00696591" w:rsidRPr="00843D1D" w:rsidSect="0031508B">
          <w:pgSz w:w="15840" w:h="12240" w:orient="landscape"/>
          <w:pgMar w:top="1701" w:right="1134" w:bottom="567" w:left="1134" w:header="720" w:footer="720" w:gutter="0"/>
          <w:cols w:space="720"/>
        </w:sectPr>
      </w:pPr>
      <w:r>
        <w:rPr>
          <w:rFonts w:ascii="Times New Roman" w:eastAsia="Arial Unicode MS" w:hAnsi="Times New Roman" w:cs="Times New Roman"/>
          <w:b/>
          <w:noProof/>
          <w:sz w:val="28"/>
          <w:szCs w:val="28"/>
          <w:lang w:eastAsia="ru-RU"/>
        </w:rPr>
        <w:pict>
          <v:shape id="_x0000_s1058" type="#_x0000_t202" style="position:absolute;margin-left:686.95pt;margin-top:12pt;width:38.15pt;height:35.6pt;z-index:251700224;mso-position-horizontal-relative:text;mso-position-vertical-relative:text" stroked="f">
            <v:textbox style="layout-flow:vertical;mso-next-textbox:#_x0000_s1058">
              <w:txbxContent>
                <w:p w:rsidR="0014143E" w:rsidRPr="00B91C78" w:rsidRDefault="0014143E">
                  <w:pPr>
                    <w:rPr>
                      <w:rFonts w:ascii="Times New Roman" w:hAnsi="Times New Roman" w:cs="Times New Roman"/>
                      <w:sz w:val="28"/>
                      <w:szCs w:val="28"/>
                    </w:rPr>
                  </w:pPr>
                  <w:r>
                    <w:rPr>
                      <w:rFonts w:ascii="Times New Roman" w:hAnsi="Times New Roman" w:cs="Times New Roman"/>
                      <w:sz w:val="28"/>
                      <w:szCs w:val="28"/>
                    </w:rPr>
                    <w:t>46</w:t>
                  </w:r>
                </w:p>
              </w:txbxContent>
            </v:textbox>
          </v:shape>
        </w:pict>
      </w:r>
    </w:p>
    <w:p w:rsidR="00B91C78" w:rsidRDefault="00B91C78"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ind w:firstLine="708"/>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proofErr w:type="spellStart"/>
      <w:r w:rsidR="002F06EC">
        <w:rPr>
          <w:rFonts w:ascii="Times New Roman" w:hAnsi="Times New Roman" w:cs="Times New Roman"/>
          <w:sz w:val="28"/>
          <w:szCs w:val="28"/>
          <w:lang w:eastAsia="ru-RU"/>
        </w:rPr>
        <w:t>Кеслеров</w:t>
      </w:r>
      <w:r w:rsidRPr="00843D1D">
        <w:rPr>
          <w:rFonts w:ascii="Times New Roman" w:hAnsi="Times New Roman" w:cs="Times New Roman"/>
          <w:sz w:val="28"/>
          <w:szCs w:val="28"/>
          <w:lang w:eastAsia="ru-RU"/>
        </w:rPr>
        <w:t>ского</w:t>
      </w:r>
      <w:proofErr w:type="spellEnd"/>
      <w:r w:rsidRPr="00843D1D">
        <w:rPr>
          <w:rFonts w:ascii="Times New Roman" w:hAnsi="Times New Roman" w:cs="Times New Roman"/>
          <w:sz w:val="28"/>
          <w:szCs w:val="28"/>
          <w:lang w:eastAsia="ru-RU"/>
        </w:rPr>
        <w:t xml:space="preserve">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31508B" w:rsidRPr="00843D1D" w:rsidRDefault="0031508B" w:rsidP="00C42266">
      <w:pPr>
        <w:widowControl w:val="0"/>
        <w:spacing w:after="0" w:line="240" w:lineRule="auto"/>
        <w:ind w:firstLine="708"/>
        <w:jc w:val="both"/>
        <w:rPr>
          <w:rFonts w:ascii="Times New Roman" w:hAnsi="Times New Roman" w:cs="Times New Roman"/>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9.5. Оценка эффективности инвестиций по отдельным предложениям</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31508B" w:rsidRPr="00376C51" w:rsidRDefault="002F06EC" w:rsidP="002F06EC">
      <w:pPr>
        <w:spacing w:after="0" w:line="240" w:lineRule="auto"/>
        <w:jc w:val="center"/>
        <w:rPr>
          <w:rFonts w:ascii="Times New Roman" w:eastAsia="Times New Roman" w:hAnsi="Times New Roman" w:cs="Times New Roman"/>
          <w:sz w:val="28"/>
          <w:szCs w:val="28"/>
        </w:rPr>
      </w:pPr>
      <w:bookmarkStart w:id="11" w:name="_Hlk25570433"/>
      <w:r>
        <w:rPr>
          <w:rFonts w:ascii="Times New Roman" w:eastAsia="Times New Roman" w:hAnsi="Times New Roman" w:cs="Times New Roman"/>
          <w:sz w:val="28"/>
          <w:szCs w:val="28"/>
        </w:rPr>
        <w:t xml:space="preserve">                                                                                                                  </w:t>
      </w:r>
      <w:r w:rsidR="00696591" w:rsidRPr="00376C51">
        <w:rPr>
          <w:rFonts w:ascii="Times New Roman" w:eastAsia="Times New Roman" w:hAnsi="Times New Roman" w:cs="Times New Roman"/>
          <w:sz w:val="28"/>
          <w:szCs w:val="28"/>
        </w:rPr>
        <w:t>Таблица 2</w:t>
      </w:r>
      <w:r w:rsidR="00012B0F">
        <w:rPr>
          <w:rFonts w:ascii="Times New Roman" w:eastAsia="Times New Roman" w:hAnsi="Times New Roman" w:cs="Times New Roman"/>
          <w:sz w:val="28"/>
          <w:szCs w:val="28"/>
        </w:rPr>
        <w:t>6</w:t>
      </w:r>
    </w:p>
    <w:p w:rsidR="0031508B" w:rsidRDefault="0031508B" w:rsidP="0031508B">
      <w:pPr>
        <w:spacing w:after="0" w:line="240" w:lineRule="auto"/>
        <w:jc w:val="right"/>
        <w:rPr>
          <w:rFonts w:ascii="Times New Roman" w:eastAsia="Times New Roman" w:hAnsi="Times New Roman" w:cs="Times New Roman"/>
          <w:b/>
          <w:sz w:val="28"/>
          <w:szCs w:val="28"/>
        </w:rPr>
      </w:pPr>
    </w:p>
    <w:p w:rsidR="00696591" w:rsidRDefault="00696591" w:rsidP="00C42266">
      <w:pPr>
        <w:spacing w:after="0" w:line="240" w:lineRule="auto"/>
        <w:jc w:val="center"/>
        <w:rPr>
          <w:rFonts w:ascii="Times New Roman" w:eastAsia="Times New Roman" w:hAnsi="Times New Roman" w:cs="Times New Roman"/>
          <w:sz w:val="28"/>
          <w:szCs w:val="28"/>
        </w:rPr>
      </w:pPr>
      <w:r w:rsidRPr="0031508B">
        <w:rPr>
          <w:rFonts w:ascii="Times New Roman" w:eastAsia="Times New Roman" w:hAnsi="Times New Roman" w:cs="Times New Roman"/>
          <w:b/>
          <w:sz w:val="28"/>
          <w:szCs w:val="28"/>
        </w:rPr>
        <w:t xml:space="preserve"> Показатели экономического</w:t>
      </w:r>
      <w:r w:rsidRPr="00843D1D">
        <w:rPr>
          <w:rFonts w:ascii="Times New Roman" w:eastAsia="Times New Roman" w:hAnsi="Times New Roman" w:cs="Times New Roman"/>
          <w:sz w:val="28"/>
          <w:szCs w:val="28"/>
        </w:rPr>
        <w:t xml:space="preserve"> </w:t>
      </w:r>
      <w:r w:rsidRPr="0031508B">
        <w:rPr>
          <w:rFonts w:ascii="Times New Roman" w:eastAsia="Times New Roman" w:hAnsi="Times New Roman" w:cs="Times New Roman"/>
          <w:b/>
          <w:sz w:val="28"/>
          <w:szCs w:val="28"/>
        </w:rPr>
        <w:t>эффекта реализации  схемы теплоснабжения</w:t>
      </w:r>
    </w:p>
    <w:p w:rsidR="0031508B" w:rsidRPr="00843D1D" w:rsidRDefault="0031508B" w:rsidP="00C42266">
      <w:pPr>
        <w:spacing w:after="0" w:line="240" w:lineRule="auto"/>
        <w:jc w:val="center"/>
        <w:rPr>
          <w:rFonts w:ascii="Times New Roman" w:eastAsia="Times New Roman" w:hAnsi="Times New Roman" w:cs="Times New Roman"/>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295"/>
        <w:gridCol w:w="99"/>
        <w:gridCol w:w="1663"/>
        <w:gridCol w:w="381"/>
        <w:gridCol w:w="2209"/>
      </w:tblGrid>
      <w:tr w:rsidR="00696591" w:rsidRPr="0031508B" w:rsidTr="002F06EC">
        <w:tc>
          <w:tcPr>
            <w:tcW w:w="851" w:type="dxa"/>
            <w:vMerge w:val="restart"/>
            <w:vAlign w:val="center"/>
          </w:tcPr>
          <w:p w:rsidR="00696591" w:rsidRPr="0031508B" w:rsidRDefault="00696591" w:rsidP="00C42266">
            <w:pPr>
              <w:spacing w:after="0" w:line="240" w:lineRule="auto"/>
              <w:ind w:right="-152"/>
              <w:jc w:val="center"/>
              <w:rPr>
                <w:rFonts w:ascii="Times New Roman" w:eastAsia="Times New Roman" w:hAnsi="Times New Roman" w:cs="Times New Roman"/>
                <w:sz w:val="24"/>
                <w:szCs w:val="20"/>
              </w:rPr>
            </w:pPr>
            <w:r w:rsidRPr="0031508B">
              <w:rPr>
                <w:rFonts w:ascii="Times New Roman" w:eastAsia="Times New Roman" w:hAnsi="Times New Roman" w:cs="Times New Roman"/>
                <w:sz w:val="24"/>
                <w:szCs w:val="20"/>
              </w:rPr>
              <w:t>№</w:t>
            </w:r>
            <w:r w:rsidR="00376C51">
              <w:rPr>
                <w:rFonts w:ascii="Times New Roman" w:eastAsia="Times New Roman" w:hAnsi="Times New Roman" w:cs="Times New Roman"/>
                <w:sz w:val="24"/>
                <w:szCs w:val="20"/>
              </w:rPr>
              <w:t xml:space="preserve"> </w:t>
            </w:r>
            <w:proofErr w:type="gramStart"/>
            <w:r w:rsidRPr="0031508B">
              <w:rPr>
                <w:rFonts w:ascii="Times New Roman" w:eastAsia="Times New Roman" w:hAnsi="Times New Roman" w:cs="Times New Roman"/>
                <w:sz w:val="24"/>
                <w:szCs w:val="20"/>
              </w:rPr>
              <w:t>п</w:t>
            </w:r>
            <w:proofErr w:type="gramEnd"/>
            <w:r w:rsidRPr="0031508B">
              <w:rPr>
                <w:rFonts w:ascii="Times New Roman" w:eastAsia="Times New Roman" w:hAnsi="Times New Roman" w:cs="Times New Roman"/>
                <w:sz w:val="24"/>
                <w:szCs w:val="20"/>
              </w:rPr>
              <w:t>/п</w:t>
            </w:r>
          </w:p>
        </w:tc>
        <w:tc>
          <w:tcPr>
            <w:tcW w:w="4394" w:type="dxa"/>
            <w:gridSpan w:val="2"/>
            <w:vMerge w:val="restart"/>
            <w:vAlign w:val="center"/>
          </w:tcPr>
          <w:p w:rsidR="00696591" w:rsidRPr="0031508B" w:rsidRDefault="00696591" w:rsidP="00C42266">
            <w:pPr>
              <w:spacing w:after="0" w:line="240" w:lineRule="auto"/>
              <w:ind w:right="-284"/>
              <w:jc w:val="center"/>
              <w:rPr>
                <w:rFonts w:ascii="Times New Roman" w:eastAsia="Times New Roman" w:hAnsi="Times New Roman" w:cs="Times New Roman"/>
                <w:sz w:val="24"/>
                <w:szCs w:val="20"/>
              </w:rPr>
            </w:pPr>
            <w:r w:rsidRPr="0031508B">
              <w:rPr>
                <w:rFonts w:ascii="Times New Roman" w:eastAsia="Times New Roman" w:hAnsi="Times New Roman" w:cs="Times New Roman"/>
                <w:bCs/>
                <w:sz w:val="24"/>
                <w:szCs w:val="20"/>
              </w:rPr>
              <w:t>Наименование показателя</w:t>
            </w:r>
          </w:p>
        </w:tc>
        <w:tc>
          <w:tcPr>
            <w:tcW w:w="4253" w:type="dxa"/>
            <w:gridSpan w:val="3"/>
            <w:vAlign w:val="center"/>
          </w:tcPr>
          <w:p w:rsidR="00696591" w:rsidRPr="0031508B" w:rsidRDefault="00696591" w:rsidP="00C42266">
            <w:pPr>
              <w:spacing w:after="0" w:line="240" w:lineRule="auto"/>
              <w:ind w:right="-49"/>
              <w:jc w:val="center"/>
              <w:rPr>
                <w:rFonts w:ascii="Times New Roman" w:eastAsia="Times New Roman" w:hAnsi="Times New Roman" w:cs="Times New Roman"/>
                <w:sz w:val="24"/>
                <w:szCs w:val="20"/>
              </w:rPr>
            </w:pPr>
            <w:r w:rsidRPr="0031508B">
              <w:rPr>
                <w:rFonts w:ascii="Times New Roman" w:eastAsia="Times New Roman" w:hAnsi="Times New Roman" w:cs="Times New Roman"/>
                <w:bCs/>
                <w:sz w:val="24"/>
                <w:szCs w:val="20"/>
              </w:rPr>
              <w:t>Значение показателя</w:t>
            </w:r>
          </w:p>
        </w:tc>
      </w:tr>
      <w:tr w:rsidR="00696591" w:rsidRPr="0031508B" w:rsidTr="002F06EC">
        <w:tc>
          <w:tcPr>
            <w:tcW w:w="851" w:type="dxa"/>
            <w:vMerge/>
          </w:tcPr>
          <w:p w:rsidR="00696591" w:rsidRPr="0031508B" w:rsidRDefault="00696591" w:rsidP="00C42266">
            <w:pPr>
              <w:spacing w:after="0" w:line="240" w:lineRule="auto"/>
              <w:ind w:right="-152"/>
              <w:jc w:val="center"/>
              <w:rPr>
                <w:rFonts w:ascii="Times New Roman" w:eastAsia="Times New Roman" w:hAnsi="Times New Roman" w:cs="Times New Roman"/>
                <w:sz w:val="24"/>
                <w:szCs w:val="20"/>
              </w:rPr>
            </w:pPr>
          </w:p>
        </w:tc>
        <w:tc>
          <w:tcPr>
            <w:tcW w:w="4394" w:type="dxa"/>
            <w:gridSpan w:val="2"/>
            <w:vMerge/>
          </w:tcPr>
          <w:p w:rsidR="00696591" w:rsidRPr="0031508B" w:rsidRDefault="00696591" w:rsidP="00C42266">
            <w:pPr>
              <w:spacing w:after="0" w:line="240" w:lineRule="auto"/>
              <w:ind w:right="-284"/>
              <w:jc w:val="center"/>
              <w:rPr>
                <w:rFonts w:ascii="Times New Roman" w:eastAsia="Times New Roman" w:hAnsi="Times New Roman" w:cs="Times New Roman"/>
                <w:sz w:val="24"/>
                <w:szCs w:val="20"/>
              </w:rPr>
            </w:pPr>
          </w:p>
        </w:tc>
        <w:tc>
          <w:tcPr>
            <w:tcW w:w="1663" w:type="dxa"/>
            <w:vAlign w:val="center"/>
          </w:tcPr>
          <w:p w:rsidR="00696591" w:rsidRPr="0031508B" w:rsidRDefault="00696591" w:rsidP="00C42266">
            <w:pPr>
              <w:spacing w:after="0" w:line="240" w:lineRule="auto"/>
              <w:ind w:left="-151" w:right="-49"/>
              <w:jc w:val="center"/>
              <w:rPr>
                <w:rFonts w:ascii="Times New Roman" w:hAnsi="Times New Roman" w:cs="Times New Roman"/>
                <w:sz w:val="24"/>
                <w:szCs w:val="20"/>
              </w:rPr>
            </w:pPr>
            <w:r w:rsidRPr="0031508B">
              <w:rPr>
                <w:rFonts w:ascii="Times New Roman" w:eastAsia="Times New Roman" w:hAnsi="Times New Roman" w:cs="Times New Roman"/>
                <w:bCs/>
                <w:sz w:val="24"/>
                <w:szCs w:val="20"/>
              </w:rPr>
              <w:t>ДО</w:t>
            </w:r>
          </w:p>
        </w:tc>
        <w:tc>
          <w:tcPr>
            <w:tcW w:w="2590" w:type="dxa"/>
            <w:gridSpan w:val="2"/>
            <w:vAlign w:val="center"/>
          </w:tcPr>
          <w:p w:rsidR="00696591" w:rsidRPr="0031508B" w:rsidRDefault="00696591" w:rsidP="00C42266">
            <w:pPr>
              <w:spacing w:after="0" w:line="240" w:lineRule="auto"/>
              <w:ind w:left="-151" w:right="-49"/>
              <w:jc w:val="center"/>
              <w:rPr>
                <w:rFonts w:ascii="Times New Roman" w:hAnsi="Times New Roman" w:cs="Times New Roman"/>
                <w:sz w:val="24"/>
                <w:szCs w:val="20"/>
              </w:rPr>
            </w:pPr>
            <w:r w:rsidRPr="0031508B">
              <w:rPr>
                <w:rFonts w:ascii="Times New Roman" w:eastAsia="Times New Roman" w:hAnsi="Times New Roman" w:cs="Times New Roman"/>
                <w:bCs/>
                <w:sz w:val="24"/>
                <w:szCs w:val="20"/>
              </w:rPr>
              <w:t>ПОСЛЕ</w:t>
            </w:r>
          </w:p>
        </w:tc>
      </w:tr>
      <w:tr w:rsidR="00376C51" w:rsidRPr="0031508B" w:rsidTr="002F06EC">
        <w:tc>
          <w:tcPr>
            <w:tcW w:w="851" w:type="dxa"/>
          </w:tcPr>
          <w:p w:rsidR="00376C51" w:rsidRPr="0031508B" w:rsidRDefault="00376C51" w:rsidP="00C42266">
            <w:pPr>
              <w:spacing w:after="0" w:line="240" w:lineRule="auto"/>
              <w:ind w:right="-152"/>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1</w:t>
            </w:r>
          </w:p>
        </w:tc>
        <w:tc>
          <w:tcPr>
            <w:tcW w:w="4394" w:type="dxa"/>
            <w:gridSpan w:val="2"/>
          </w:tcPr>
          <w:p w:rsidR="00376C51" w:rsidRPr="0031508B" w:rsidRDefault="00376C51" w:rsidP="00C42266">
            <w:pPr>
              <w:spacing w:after="0" w:line="240" w:lineRule="auto"/>
              <w:ind w:right="-284"/>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2</w:t>
            </w:r>
          </w:p>
        </w:tc>
        <w:tc>
          <w:tcPr>
            <w:tcW w:w="1663" w:type="dxa"/>
            <w:vAlign w:val="center"/>
          </w:tcPr>
          <w:p w:rsidR="00376C51" w:rsidRPr="0031508B" w:rsidRDefault="00376C51" w:rsidP="00C42266">
            <w:pPr>
              <w:spacing w:after="0" w:line="240" w:lineRule="auto"/>
              <w:ind w:left="-151" w:right="-49"/>
              <w:jc w:val="center"/>
              <w:rPr>
                <w:rFonts w:ascii="Times New Roman" w:eastAsia="Times New Roman" w:hAnsi="Times New Roman" w:cs="Times New Roman"/>
                <w:bCs/>
                <w:sz w:val="24"/>
                <w:szCs w:val="20"/>
              </w:rPr>
            </w:pPr>
            <w:r>
              <w:rPr>
                <w:rFonts w:ascii="Times New Roman" w:eastAsia="Times New Roman" w:hAnsi="Times New Roman" w:cs="Times New Roman"/>
                <w:bCs/>
                <w:sz w:val="24"/>
                <w:szCs w:val="20"/>
              </w:rPr>
              <w:t>3</w:t>
            </w:r>
          </w:p>
        </w:tc>
        <w:tc>
          <w:tcPr>
            <w:tcW w:w="2590" w:type="dxa"/>
            <w:gridSpan w:val="2"/>
            <w:vAlign w:val="center"/>
          </w:tcPr>
          <w:p w:rsidR="00376C51" w:rsidRPr="0031508B" w:rsidRDefault="00376C51" w:rsidP="00C42266">
            <w:pPr>
              <w:spacing w:after="0" w:line="240" w:lineRule="auto"/>
              <w:ind w:left="-151" w:right="-49"/>
              <w:jc w:val="center"/>
              <w:rPr>
                <w:rFonts w:ascii="Times New Roman" w:eastAsia="Times New Roman" w:hAnsi="Times New Roman" w:cs="Times New Roman"/>
                <w:bCs/>
                <w:sz w:val="24"/>
                <w:szCs w:val="20"/>
              </w:rPr>
            </w:pPr>
            <w:r>
              <w:rPr>
                <w:rFonts w:ascii="Times New Roman" w:eastAsia="Times New Roman" w:hAnsi="Times New Roman" w:cs="Times New Roman"/>
                <w:bCs/>
                <w:sz w:val="24"/>
                <w:szCs w:val="20"/>
              </w:rPr>
              <w:t>4</w:t>
            </w:r>
          </w:p>
        </w:tc>
      </w:tr>
      <w:tr w:rsidR="002F06EC" w:rsidRPr="00843D1D" w:rsidTr="002F0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498" w:type="dxa"/>
            <w:gridSpan w:val="6"/>
            <w:tcBorders>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 xml:space="preserve">Котельная № 15, </w:t>
            </w:r>
            <w:proofErr w:type="spellStart"/>
            <w:r w:rsidRPr="002F06EC">
              <w:rPr>
                <w:rFonts w:ascii="Times New Roman" w:hAnsi="Times New Roman" w:cs="Times New Roman"/>
                <w:sz w:val="24"/>
                <w:szCs w:val="24"/>
              </w:rPr>
              <w:t>х</w:t>
            </w:r>
            <w:r>
              <w:rPr>
                <w:rFonts w:ascii="Times New Roman" w:hAnsi="Times New Roman" w:cs="Times New Roman"/>
                <w:sz w:val="24"/>
                <w:szCs w:val="24"/>
              </w:rPr>
              <w:t>ут</w:t>
            </w:r>
            <w:proofErr w:type="spellEnd"/>
            <w:r w:rsidRPr="002F06EC">
              <w:rPr>
                <w:rFonts w:ascii="Times New Roman" w:hAnsi="Times New Roman" w:cs="Times New Roman"/>
                <w:sz w:val="24"/>
                <w:szCs w:val="24"/>
              </w:rPr>
              <w:t xml:space="preserve">. Садовый, ул. Первомайская, 8  </w:t>
            </w:r>
          </w:p>
        </w:tc>
      </w:tr>
      <w:tr w:rsidR="002F06EC" w:rsidRPr="00843D1D" w:rsidTr="002F0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851" w:type="dxa"/>
            <w:tcBorders>
              <w:top w:val="single" w:sz="2" w:space="0" w:color="auto"/>
              <w:bottom w:val="single" w:sz="2" w:space="0" w:color="auto"/>
            </w:tcBorders>
            <w:vAlign w:val="center"/>
          </w:tcPr>
          <w:p w:rsidR="002F06EC" w:rsidRPr="002F06EC" w:rsidRDefault="002F06EC" w:rsidP="00823351">
            <w:pPr>
              <w:spacing w:after="0"/>
              <w:ind w:right="-152"/>
              <w:jc w:val="center"/>
              <w:rPr>
                <w:rFonts w:ascii="Times New Roman" w:hAnsi="Times New Roman" w:cs="Times New Roman"/>
                <w:sz w:val="24"/>
                <w:szCs w:val="24"/>
              </w:rPr>
            </w:pPr>
            <w:r w:rsidRPr="002F06EC">
              <w:rPr>
                <w:rFonts w:ascii="Times New Roman" w:eastAsia="Times New Roman" w:hAnsi="Times New Roman" w:cs="Times New Roman"/>
                <w:sz w:val="24"/>
                <w:szCs w:val="24"/>
              </w:rPr>
              <w:t>1</w:t>
            </w:r>
          </w:p>
        </w:tc>
        <w:tc>
          <w:tcPr>
            <w:tcW w:w="4295" w:type="dxa"/>
            <w:tcBorders>
              <w:top w:val="single" w:sz="2" w:space="0" w:color="auto"/>
              <w:bottom w:val="single" w:sz="2" w:space="0" w:color="auto"/>
            </w:tcBorders>
            <w:vAlign w:val="center"/>
          </w:tcPr>
          <w:p w:rsidR="002F06EC" w:rsidRPr="002F06EC" w:rsidRDefault="002F06EC" w:rsidP="002F06EC">
            <w:pPr>
              <w:spacing w:after="0"/>
              <w:ind w:left="34" w:right="76"/>
              <w:jc w:val="center"/>
              <w:rPr>
                <w:rFonts w:ascii="Times New Roman" w:hAnsi="Times New Roman" w:cs="Times New Roman"/>
                <w:sz w:val="24"/>
                <w:szCs w:val="24"/>
              </w:rPr>
            </w:pPr>
            <w:r w:rsidRPr="002F06EC">
              <w:rPr>
                <w:rFonts w:ascii="Times New Roman" w:eastAsia="Times New Roman" w:hAnsi="Times New Roman" w:cs="Times New Roman"/>
                <w:sz w:val="24"/>
                <w:szCs w:val="24"/>
              </w:rPr>
              <w:t>Экономия дизельного топлива в натуральном выражении, тыс. м</w:t>
            </w:r>
            <w:r w:rsidRPr="002F06EC">
              <w:rPr>
                <w:rFonts w:ascii="Times New Roman" w:eastAsia="Times New Roman" w:hAnsi="Times New Roman" w:cs="Times New Roman"/>
                <w:sz w:val="24"/>
                <w:szCs w:val="24"/>
                <w:vertAlign w:val="superscript"/>
              </w:rPr>
              <w:t>3</w:t>
            </w:r>
          </w:p>
        </w:tc>
        <w:tc>
          <w:tcPr>
            <w:tcW w:w="2143" w:type="dxa"/>
            <w:gridSpan w:val="3"/>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229,222</w:t>
            </w:r>
          </w:p>
        </w:tc>
        <w:tc>
          <w:tcPr>
            <w:tcW w:w="2209" w:type="dxa"/>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203,114</w:t>
            </w:r>
          </w:p>
        </w:tc>
      </w:tr>
      <w:tr w:rsidR="002F06EC" w:rsidRPr="00843D1D" w:rsidTr="002F0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851" w:type="dxa"/>
            <w:tcBorders>
              <w:top w:val="single" w:sz="2" w:space="0" w:color="auto"/>
              <w:bottom w:val="single" w:sz="2" w:space="0" w:color="auto"/>
            </w:tcBorders>
            <w:vAlign w:val="center"/>
          </w:tcPr>
          <w:p w:rsidR="002F06EC" w:rsidRPr="002F06EC" w:rsidRDefault="002F06EC" w:rsidP="00823351">
            <w:pPr>
              <w:spacing w:after="0"/>
              <w:ind w:right="-152"/>
              <w:jc w:val="center"/>
              <w:rPr>
                <w:rFonts w:ascii="Times New Roman" w:eastAsia="Times New Roman" w:hAnsi="Times New Roman" w:cs="Times New Roman"/>
                <w:sz w:val="24"/>
                <w:szCs w:val="24"/>
              </w:rPr>
            </w:pPr>
            <w:r w:rsidRPr="002F06EC">
              <w:rPr>
                <w:rFonts w:ascii="Times New Roman" w:eastAsia="Times New Roman" w:hAnsi="Times New Roman" w:cs="Times New Roman"/>
                <w:sz w:val="24"/>
                <w:szCs w:val="24"/>
              </w:rPr>
              <w:t>2</w:t>
            </w:r>
          </w:p>
        </w:tc>
        <w:tc>
          <w:tcPr>
            <w:tcW w:w="4295" w:type="dxa"/>
            <w:tcBorders>
              <w:top w:val="single" w:sz="2" w:space="0" w:color="auto"/>
              <w:bottom w:val="single" w:sz="2" w:space="0" w:color="auto"/>
            </w:tcBorders>
            <w:vAlign w:val="center"/>
          </w:tcPr>
          <w:p w:rsidR="002F06EC" w:rsidRPr="002F06EC" w:rsidRDefault="002F06EC" w:rsidP="002F06EC">
            <w:pPr>
              <w:spacing w:after="0"/>
              <w:ind w:left="34" w:right="76"/>
              <w:jc w:val="center"/>
              <w:rPr>
                <w:rFonts w:ascii="Times New Roman" w:eastAsia="Times New Roman" w:hAnsi="Times New Roman" w:cs="Times New Roman"/>
                <w:sz w:val="24"/>
                <w:szCs w:val="24"/>
              </w:rPr>
            </w:pPr>
            <w:r w:rsidRPr="002F06EC">
              <w:rPr>
                <w:rFonts w:ascii="Times New Roman" w:eastAsia="Times New Roman" w:hAnsi="Times New Roman" w:cs="Times New Roman"/>
                <w:sz w:val="24"/>
                <w:szCs w:val="24"/>
              </w:rPr>
              <w:t>Выработано тепловой энергии, Гкал</w:t>
            </w:r>
          </w:p>
        </w:tc>
        <w:tc>
          <w:tcPr>
            <w:tcW w:w="2143" w:type="dxa"/>
            <w:gridSpan w:val="3"/>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1366,65</w:t>
            </w:r>
          </w:p>
        </w:tc>
        <w:tc>
          <w:tcPr>
            <w:tcW w:w="2209" w:type="dxa"/>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1366,65</w:t>
            </w:r>
          </w:p>
        </w:tc>
      </w:tr>
      <w:tr w:rsidR="002F06EC" w:rsidRPr="00843D1D" w:rsidTr="002F0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vAlign w:val="center"/>
          </w:tcPr>
          <w:p w:rsidR="002F06EC" w:rsidRPr="002F06EC" w:rsidRDefault="002F06EC" w:rsidP="00823351">
            <w:pPr>
              <w:spacing w:after="0"/>
              <w:ind w:right="-152"/>
              <w:jc w:val="center"/>
              <w:rPr>
                <w:rFonts w:ascii="Times New Roman" w:eastAsia="Times New Roman" w:hAnsi="Times New Roman" w:cs="Times New Roman"/>
                <w:sz w:val="24"/>
                <w:szCs w:val="24"/>
              </w:rPr>
            </w:pPr>
            <w:r w:rsidRPr="002F06EC">
              <w:rPr>
                <w:rFonts w:ascii="Times New Roman" w:eastAsia="Times New Roman" w:hAnsi="Times New Roman" w:cs="Times New Roman"/>
                <w:sz w:val="24"/>
                <w:szCs w:val="24"/>
              </w:rPr>
              <w:t>3</w:t>
            </w:r>
          </w:p>
        </w:tc>
        <w:tc>
          <w:tcPr>
            <w:tcW w:w="4295" w:type="dxa"/>
            <w:tcBorders>
              <w:top w:val="single" w:sz="2" w:space="0" w:color="auto"/>
              <w:bottom w:val="single" w:sz="2" w:space="0" w:color="auto"/>
            </w:tcBorders>
            <w:vAlign w:val="center"/>
          </w:tcPr>
          <w:p w:rsidR="002F06EC" w:rsidRPr="002F06EC" w:rsidRDefault="002F06EC" w:rsidP="002F06EC">
            <w:pPr>
              <w:spacing w:after="0"/>
              <w:ind w:left="34" w:right="76"/>
              <w:jc w:val="center"/>
              <w:rPr>
                <w:rFonts w:ascii="Times New Roman" w:eastAsia="Times New Roman" w:hAnsi="Times New Roman" w:cs="Times New Roman"/>
                <w:sz w:val="24"/>
                <w:szCs w:val="24"/>
              </w:rPr>
            </w:pPr>
            <w:r w:rsidRPr="002F06EC">
              <w:rPr>
                <w:rFonts w:ascii="Times New Roman" w:eastAsia="Times New Roman" w:hAnsi="Times New Roman" w:cs="Times New Roman"/>
                <w:sz w:val="24"/>
                <w:szCs w:val="24"/>
              </w:rPr>
              <w:t>КПД, %</w:t>
            </w:r>
          </w:p>
        </w:tc>
        <w:tc>
          <w:tcPr>
            <w:tcW w:w="2143" w:type="dxa"/>
            <w:gridSpan w:val="3"/>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92</w:t>
            </w:r>
          </w:p>
        </w:tc>
        <w:tc>
          <w:tcPr>
            <w:tcW w:w="2209" w:type="dxa"/>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92</w:t>
            </w:r>
          </w:p>
        </w:tc>
      </w:tr>
      <w:tr w:rsidR="002F06EC" w:rsidRPr="00843D1D" w:rsidTr="002F0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9498" w:type="dxa"/>
            <w:gridSpan w:val="6"/>
            <w:tcBorders>
              <w:top w:val="single" w:sz="2" w:space="0" w:color="auto"/>
              <w:bottom w:val="single" w:sz="2" w:space="0" w:color="auto"/>
            </w:tcBorders>
            <w:vAlign w:val="center"/>
          </w:tcPr>
          <w:p w:rsidR="002F06EC" w:rsidRPr="002F06EC" w:rsidRDefault="002F06EC" w:rsidP="002F06EC">
            <w:pPr>
              <w:spacing w:after="0"/>
              <w:ind w:left="34" w:right="76"/>
              <w:jc w:val="center"/>
              <w:rPr>
                <w:rFonts w:ascii="Times New Roman" w:hAnsi="Times New Roman" w:cs="Times New Roman"/>
                <w:sz w:val="24"/>
                <w:szCs w:val="24"/>
              </w:rPr>
            </w:pPr>
            <w:r w:rsidRPr="002F06EC">
              <w:rPr>
                <w:rFonts w:ascii="Times New Roman" w:hAnsi="Times New Roman" w:cs="Times New Roman"/>
                <w:sz w:val="24"/>
                <w:szCs w:val="24"/>
              </w:rPr>
              <w:t xml:space="preserve">Котельная № 25, с. </w:t>
            </w:r>
            <w:proofErr w:type="spellStart"/>
            <w:r w:rsidRPr="002F06EC">
              <w:rPr>
                <w:rFonts w:ascii="Times New Roman" w:hAnsi="Times New Roman" w:cs="Times New Roman"/>
                <w:sz w:val="24"/>
                <w:szCs w:val="24"/>
              </w:rPr>
              <w:t>Кеслерово</w:t>
            </w:r>
            <w:proofErr w:type="spellEnd"/>
            <w:r w:rsidRPr="002F06EC">
              <w:rPr>
                <w:rFonts w:ascii="Times New Roman" w:hAnsi="Times New Roman" w:cs="Times New Roman"/>
                <w:sz w:val="24"/>
                <w:szCs w:val="24"/>
              </w:rPr>
              <w:t xml:space="preserve"> ул. Гастелло, 62</w:t>
            </w:r>
          </w:p>
        </w:tc>
      </w:tr>
      <w:tr w:rsidR="002F06EC" w:rsidRPr="00843D1D" w:rsidTr="002F0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vAlign w:val="center"/>
          </w:tcPr>
          <w:p w:rsidR="002F06EC" w:rsidRPr="002F06EC" w:rsidRDefault="002F06EC" w:rsidP="00823351">
            <w:pPr>
              <w:spacing w:after="0"/>
              <w:ind w:right="-152"/>
              <w:jc w:val="center"/>
              <w:rPr>
                <w:rFonts w:ascii="Times New Roman" w:hAnsi="Times New Roman" w:cs="Times New Roman"/>
                <w:sz w:val="24"/>
                <w:szCs w:val="24"/>
              </w:rPr>
            </w:pPr>
            <w:r w:rsidRPr="002F06EC">
              <w:rPr>
                <w:rFonts w:ascii="Times New Roman" w:eastAsia="Times New Roman" w:hAnsi="Times New Roman" w:cs="Times New Roman"/>
                <w:sz w:val="24"/>
                <w:szCs w:val="24"/>
              </w:rPr>
              <w:t>1</w:t>
            </w:r>
          </w:p>
        </w:tc>
        <w:tc>
          <w:tcPr>
            <w:tcW w:w="4295" w:type="dxa"/>
            <w:tcBorders>
              <w:top w:val="single" w:sz="2" w:space="0" w:color="auto"/>
              <w:bottom w:val="single" w:sz="2" w:space="0" w:color="auto"/>
            </w:tcBorders>
            <w:vAlign w:val="center"/>
          </w:tcPr>
          <w:p w:rsidR="002F06EC" w:rsidRPr="002F06EC" w:rsidRDefault="002F06EC" w:rsidP="002F06EC">
            <w:pPr>
              <w:spacing w:after="0"/>
              <w:ind w:left="34" w:right="76"/>
              <w:jc w:val="center"/>
              <w:rPr>
                <w:rFonts w:ascii="Times New Roman" w:hAnsi="Times New Roman" w:cs="Times New Roman"/>
                <w:sz w:val="24"/>
                <w:szCs w:val="24"/>
              </w:rPr>
            </w:pPr>
            <w:r w:rsidRPr="002F06EC">
              <w:rPr>
                <w:rFonts w:ascii="Times New Roman" w:eastAsia="Times New Roman" w:hAnsi="Times New Roman" w:cs="Times New Roman"/>
                <w:sz w:val="24"/>
                <w:szCs w:val="24"/>
              </w:rPr>
              <w:t>Экономия дизельного топлива в натуральном выражении, тыс. м</w:t>
            </w:r>
            <w:r w:rsidRPr="002F06EC">
              <w:rPr>
                <w:rFonts w:ascii="Times New Roman" w:eastAsia="Times New Roman" w:hAnsi="Times New Roman" w:cs="Times New Roman"/>
                <w:sz w:val="24"/>
                <w:szCs w:val="24"/>
                <w:vertAlign w:val="superscript"/>
              </w:rPr>
              <w:t>3</w:t>
            </w:r>
          </w:p>
        </w:tc>
        <w:tc>
          <w:tcPr>
            <w:tcW w:w="2143" w:type="dxa"/>
            <w:gridSpan w:val="3"/>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31,855</w:t>
            </w:r>
          </w:p>
        </w:tc>
        <w:tc>
          <w:tcPr>
            <w:tcW w:w="2209" w:type="dxa"/>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31,855</w:t>
            </w:r>
          </w:p>
        </w:tc>
      </w:tr>
      <w:tr w:rsidR="002F06EC" w:rsidRPr="00843D1D" w:rsidTr="002F0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vAlign w:val="center"/>
          </w:tcPr>
          <w:p w:rsidR="002F06EC" w:rsidRPr="002F06EC" w:rsidRDefault="002F06EC" w:rsidP="00823351">
            <w:pPr>
              <w:spacing w:after="0"/>
              <w:ind w:right="-152"/>
              <w:jc w:val="center"/>
              <w:rPr>
                <w:rFonts w:ascii="Times New Roman" w:eastAsia="Times New Roman" w:hAnsi="Times New Roman" w:cs="Times New Roman"/>
                <w:sz w:val="24"/>
                <w:szCs w:val="24"/>
              </w:rPr>
            </w:pPr>
            <w:r w:rsidRPr="002F06EC">
              <w:rPr>
                <w:rFonts w:ascii="Times New Roman" w:eastAsia="Times New Roman" w:hAnsi="Times New Roman" w:cs="Times New Roman"/>
                <w:sz w:val="24"/>
                <w:szCs w:val="24"/>
              </w:rPr>
              <w:t>2</w:t>
            </w:r>
          </w:p>
        </w:tc>
        <w:tc>
          <w:tcPr>
            <w:tcW w:w="4295" w:type="dxa"/>
            <w:tcBorders>
              <w:top w:val="single" w:sz="2" w:space="0" w:color="auto"/>
              <w:bottom w:val="single" w:sz="2" w:space="0" w:color="auto"/>
            </w:tcBorders>
            <w:vAlign w:val="center"/>
          </w:tcPr>
          <w:p w:rsidR="002F06EC" w:rsidRPr="002F06EC" w:rsidRDefault="002F06EC" w:rsidP="002F06EC">
            <w:pPr>
              <w:spacing w:after="0"/>
              <w:ind w:left="34" w:right="76"/>
              <w:jc w:val="center"/>
              <w:rPr>
                <w:rFonts w:ascii="Times New Roman" w:eastAsia="Times New Roman" w:hAnsi="Times New Roman" w:cs="Times New Roman"/>
                <w:sz w:val="24"/>
                <w:szCs w:val="24"/>
              </w:rPr>
            </w:pPr>
            <w:r w:rsidRPr="002F06EC">
              <w:rPr>
                <w:rFonts w:ascii="Times New Roman" w:eastAsia="Times New Roman" w:hAnsi="Times New Roman" w:cs="Times New Roman"/>
                <w:sz w:val="24"/>
                <w:szCs w:val="24"/>
              </w:rPr>
              <w:t>Выработано тепловой энергии, Гкал</w:t>
            </w:r>
          </w:p>
        </w:tc>
        <w:tc>
          <w:tcPr>
            <w:tcW w:w="2143" w:type="dxa"/>
            <w:gridSpan w:val="3"/>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247,76</w:t>
            </w:r>
          </w:p>
        </w:tc>
        <w:tc>
          <w:tcPr>
            <w:tcW w:w="2209" w:type="dxa"/>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247,76</w:t>
            </w:r>
          </w:p>
        </w:tc>
      </w:tr>
      <w:tr w:rsidR="002F06EC" w:rsidRPr="00843D1D" w:rsidTr="002F0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158"/>
        </w:trPr>
        <w:tc>
          <w:tcPr>
            <w:tcW w:w="851" w:type="dxa"/>
            <w:tcBorders>
              <w:top w:val="single" w:sz="2" w:space="0" w:color="auto"/>
              <w:bottom w:val="single" w:sz="2" w:space="0" w:color="auto"/>
            </w:tcBorders>
            <w:vAlign w:val="center"/>
          </w:tcPr>
          <w:p w:rsidR="002F06EC" w:rsidRPr="002F06EC" w:rsidRDefault="002F06EC" w:rsidP="00823351">
            <w:pPr>
              <w:spacing w:after="0"/>
              <w:ind w:right="-152"/>
              <w:jc w:val="center"/>
              <w:rPr>
                <w:rFonts w:ascii="Times New Roman" w:eastAsia="Times New Roman" w:hAnsi="Times New Roman" w:cs="Times New Roman"/>
                <w:sz w:val="24"/>
                <w:szCs w:val="24"/>
              </w:rPr>
            </w:pPr>
            <w:r w:rsidRPr="002F06EC">
              <w:rPr>
                <w:rFonts w:ascii="Times New Roman" w:eastAsia="Times New Roman" w:hAnsi="Times New Roman" w:cs="Times New Roman"/>
                <w:sz w:val="24"/>
                <w:szCs w:val="24"/>
              </w:rPr>
              <w:t>3</w:t>
            </w:r>
          </w:p>
        </w:tc>
        <w:tc>
          <w:tcPr>
            <w:tcW w:w="4295" w:type="dxa"/>
            <w:tcBorders>
              <w:top w:val="single" w:sz="2" w:space="0" w:color="auto"/>
              <w:bottom w:val="single" w:sz="2" w:space="0" w:color="auto"/>
            </w:tcBorders>
            <w:vAlign w:val="center"/>
          </w:tcPr>
          <w:p w:rsidR="002F06EC" w:rsidRPr="002F06EC" w:rsidRDefault="002F06EC" w:rsidP="002F06EC">
            <w:pPr>
              <w:spacing w:after="0"/>
              <w:ind w:left="34" w:right="76"/>
              <w:jc w:val="center"/>
              <w:rPr>
                <w:rFonts w:ascii="Times New Roman" w:eastAsia="Times New Roman" w:hAnsi="Times New Roman" w:cs="Times New Roman"/>
                <w:sz w:val="24"/>
                <w:szCs w:val="24"/>
              </w:rPr>
            </w:pPr>
            <w:r w:rsidRPr="002F06EC">
              <w:rPr>
                <w:rFonts w:ascii="Times New Roman" w:eastAsia="Times New Roman" w:hAnsi="Times New Roman" w:cs="Times New Roman"/>
                <w:sz w:val="24"/>
                <w:szCs w:val="24"/>
              </w:rPr>
              <w:t>КПД, %</w:t>
            </w:r>
          </w:p>
        </w:tc>
        <w:tc>
          <w:tcPr>
            <w:tcW w:w="2143" w:type="dxa"/>
            <w:gridSpan w:val="3"/>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92</w:t>
            </w:r>
          </w:p>
        </w:tc>
        <w:tc>
          <w:tcPr>
            <w:tcW w:w="2209" w:type="dxa"/>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92</w:t>
            </w:r>
          </w:p>
        </w:tc>
      </w:tr>
      <w:tr w:rsidR="002F06EC" w:rsidRPr="00843D1D" w:rsidTr="002F0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177"/>
        </w:trPr>
        <w:tc>
          <w:tcPr>
            <w:tcW w:w="9498" w:type="dxa"/>
            <w:gridSpan w:val="6"/>
            <w:tcBorders>
              <w:top w:val="single" w:sz="2" w:space="0" w:color="auto"/>
              <w:bottom w:val="single" w:sz="2" w:space="0" w:color="auto"/>
            </w:tcBorders>
            <w:vAlign w:val="center"/>
          </w:tcPr>
          <w:p w:rsidR="002F06EC" w:rsidRPr="002F06EC" w:rsidRDefault="002F06EC" w:rsidP="002F06EC">
            <w:pPr>
              <w:spacing w:after="0"/>
              <w:ind w:left="34" w:right="76"/>
              <w:jc w:val="center"/>
              <w:rPr>
                <w:rFonts w:ascii="Times New Roman" w:hAnsi="Times New Roman" w:cs="Times New Roman"/>
                <w:sz w:val="24"/>
                <w:szCs w:val="24"/>
              </w:rPr>
            </w:pPr>
            <w:r w:rsidRPr="002F06EC">
              <w:rPr>
                <w:rFonts w:ascii="Times New Roman" w:hAnsi="Times New Roman" w:cs="Times New Roman"/>
                <w:sz w:val="24"/>
                <w:szCs w:val="24"/>
              </w:rPr>
              <w:t xml:space="preserve">Котельная № 30, </w:t>
            </w:r>
            <w:proofErr w:type="spellStart"/>
            <w:r w:rsidRPr="002F06EC">
              <w:rPr>
                <w:rFonts w:ascii="Times New Roman" w:hAnsi="Times New Roman" w:cs="Times New Roman"/>
                <w:sz w:val="24"/>
                <w:szCs w:val="24"/>
              </w:rPr>
              <w:t>х</w:t>
            </w:r>
            <w:r>
              <w:rPr>
                <w:rFonts w:ascii="Times New Roman" w:hAnsi="Times New Roman" w:cs="Times New Roman"/>
                <w:sz w:val="24"/>
                <w:szCs w:val="24"/>
              </w:rPr>
              <w:t>ут</w:t>
            </w:r>
            <w:proofErr w:type="spellEnd"/>
            <w:r w:rsidRPr="002F06EC">
              <w:rPr>
                <w:rFonts w:ascii="Times New Roman" w:hAnsi="Times New Roman" w:cs="Times New Roman"/>
                <w:sz w:val="24"/>
                <w:szCs w:val="24"/>
              </w:rPr>
              <w:t>. Павловский, ул. Молодежная, 2-Б</w:t>
            </w:r>
          </w:p>
        </w:tc>
      </w:tr>
      <w:tr w:rsidR="002F06EC" w:rsidRPr="00843D1D" w:rsidTr="002F0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vAlign w:val="center"/>
          </w:tcPr>
          <w:p w:rsidR="002F06EC" w:rsidRPr="002F06EC" w:rsidRDefault="002F06EC" w:rsidP="00823351">
            <w:pPr>
              <w:spacing w:after="0"/>
              <w:ind w:right="-152"/>
              <w:jc w:val="center"/>
              <w:rPr>
                <w:rFonts w:ascii="Times New Roman" w:hAnsi="Times New Roman" w:cs="Times New Roman"/>
                <w:sz w:val="24"/>
                <w:szCs w:val="24"/>
              </w:rPr>
            </w:pPr>
            <w:r w:rsidRPr="002F06EC">
              <w:rPr>
                <w:rFonts w:ascii="Times New Roman" w:eastAsia="Times New Roman" w:hAnsi="Times New Roman" w:cs="Times New Roman"/>
                <w:sz w:val="24"/>
                <w:szCs w:val="24"/>
              </w:rPr>
              <w:t>1</w:t>
            </w:r>
          </w:p>
        </w:tc>
        <w:tc>
          <w:tcPr>
            <w:tcW w:w="4295" w:type="dxa"/>
            <w:tcBorders>
              <w:top w:val="single" w:sz="2" w:space="0" w:color="auto"/>
              <w:bottom w:val="single" w:sz="2" w:space="0" w:color="auto"/>
            </w:tcBorders>
            <w:vAlign w:val="center"/>
          </w:tcPr>
          <w:p w:rsidR="002F06EC" w:rsidRPr="002F06EC" w:rsidRDefault="002F06EC" w:rsidP="002F06EC">
            <w:pPr>
              <w:spacing w:after="0"/>
              <w:ind w:left="34" w:right="76"/>
              <w:jc w:val="center"/>
              <w:rPr>
                <w:rFonts w:ascii="Times New Roman" w:hAnsi="Times New Roman" w:cs="Times New Roman"/>
                <w:sz w:val="24"/>
                <w:szCs w:val="24"/>
              </w:rPr>
            </w:pPr>
            <w:r w:rsidRPr="002F06EC">
              <w:rPr>
                <w:rFonts w:ascii="Times New Roman" w:eastAsia="Times New Roman" w:hAnsi="Times New Roman" w:cs="Times New Roman"/>
                <w:sz w:val="24"/>
                <w:szCs w:val="24"/>
              </w:rPr>
              <w:t>Экономия дизельного топлива в натуральном выражении, тыс. м</w:t>
            </w:r>
            <w:r w:rsidRPr="002F06EC">
              <w:rPr>
                <w:rFonts w:ascii="Times New Roman" w:eastAsia="Times New Roman" w:hAnsi="Times New Roman" w:cs="Times New Roman"/>
                <w:sz w:val="24"/>
                <w:szCs w:val="24"/>
                <w:vertAlign w:val="superscript"/>
              </w:rPr>
              <w:t>3</w:t>
            </w:r>
          </w:p>
        </w:tc>
        <w:tc>
          <w:tcPr>
            <w:tcW w:w="2143" w:type="dxa"/>
            <w:gridSpan w:val="3"/>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175,914</w:t>
            </w:r>
          </w:p>
        </w:tc>
        <w:tc>
          <w:tcPr>
            <w:tcW w:w="2209" w:type="dxa"/>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155,87</w:t>
            </w:r>
          </w:p>
        </w:tc>
      </w:tr>
      <w:tr w:rsidR="002F06EC" w:rsidRPr="00843D1D" w:rsidTr="002F0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95"/>
        </w:trPr>
        <w:tc>
          <w:tcPr>
            <w:tcW w:w="851" w:type="dxa"/>
            <w:tcBorders>
              <w:top w:val="single" w:sz="2" w:space="0" w:color="auto"/>
              <w:bottom w:val="single" w:sz="2" w:space="0" w:color="auto"/>
            </w:tcBorders>
            <w:vAlign w:val="center"/>
          </w:tcPr>
          <w:p w:rsidR="002F06EC" w:rsidRPr="002F06EC" w:rsidRDefault="002F06EC" w:rsidP="00823351">
            <w:pPr>
              <w:spacing w:after="0"/>
              <w:ind w:right="-152"/>
              <w:jc w:val="center"/>
              <w:rPr>
                <w:rFonts w:ascii="Times New Roman" w:eastAsia="Times New Roman" w:hAnsi="Times New Roman" w:cs="Times New Roman"/>
                <w:sz w:val="24"/>
                <w:szCs w:val="24"/>
              </w:rPr>
            </w:pPr>
            <w:r w:rsidRPr="002F06EC">
              <w:rPr>
                <w:rFonts w:ascii="Times New Roman" w:eastAsia="Times New Roman" w:hAnsi="Times New Roman" w:cs="Times New Roman"/>
                <w:sz w:val="24"/>
                <w:szCs w:val="24"/>
              </w:rPr>
              <w:t>2</w:t>
            </w:r>
          </w:p>
        </w:tc>
        <w:tc>
          <w:tcPr>
            <w:tcW w:w="4295" w:type="dxa"/>
            <w:tcBorders>
              <w:top w:val="single" w:sz="2" w:space="0" w:color="auto"/>
              <w:bottom w:val="single" w:sz="2" w:space="0" w:color="auto"/>
            </w:tcBorders>
            <w:vAlign w:val="center"/>
          </w:tcPr>
          <w:p w:rsidR="002F06EC" w:rsidRPr="002F06EC" w:rsidRDefault="002F06EC" w:rsidP="002F06EC">
            <w:pPr>
              <w:spacing w:after="0"/>
              <w:ind w:left="34" w:right="76"/>
              <w:jc w:val="center"/>
              <w:rPr>
                <w:rFonts w:ascii="Times New Roman" w:eastAsia="Times New Roman" w:hAnsi="Times New Roman" w:cs="Times New Roman"/>
                <w:sz w:val="24"/>
                <w:szCs w:val="24"/>
              </w:rPr>
            </w:pPr>
            <w:r w:rsidRPr="002F06EC">
              <w:rPr>
                <w:rFonts w:ascii="Times New Roman" w:eastAsia="Times New Roman" w:hAnsi="Times New Roman" w:cs="Times New Roman"/>
                <w:sz w:val="24"/>
                <w:szCs w:val="24"/>
              </w:rPr>
              <w:t>Выработано тепловой энергии, Гкал</w:t>
            </w:r>
          </w:p>
        </w:tc>
        <w:tc>
          <w:tcPr>
            <w:tcW w:w="2143" w:type="dxa"/>
            <w:gridSpan w:val="3"/>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1158,3</w:t>
            </w:r>
          </w:p>
        </w:tc>
        <w:tc>
          <w:tcPr>
            <w:tcW w:w="2209" w:type="dxa"/>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1158,3</w:t>
            </w:r>
          </w:p>
        </w:tc>
      </w:tr>
      <w:tr w:rsidR="002F06EC" w:rsidRPr="00843D1D" w:rsidTr="002F0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vAlign w:val="center"/>
          </w:tcPr>
          <w:p w:rsidR="002F06EC" w:rsidRPr="002F06EC" w:rsidRDefault="002F06EC" w:rsidP="00823351">
            <w:pPr>
              <w:spacing w:after="0"/>
              <w:ind w:right="-152"/>
              <w:jc w:val="center"/>
              <w:rPr>
                <w:rFonts w:ascii="Times New Roman" w:eastAsia="Times New Roman" w:hAnsi="Times New Roman" w:cs="Times New Roman"/>
                <w:sz w:val="24"/>
                <w:szCs w:val="24"/>
              </w:rPr>
            </w:pPr>
            <w:r w:rsidRPr="002F06EC">
              <w:rPr>
                <w:rFonts w:ascii="Times New Roman" w:eastAsia="Times New Roman" w:hAnsi="Times New Roman" w:cs="Times New Roman"/>
                <w:sz w:val="24"/>
                <w:szCs w:val="24"/>
              </w:rPr>
              <w:t>3</w:t>
            </w:r>
          </w:p>
        </w:tc>
        <w:tc>
          <w:tcPr>
            <w:tcW w:w="4295" w:type="dxa"/>
            <w:tcBorders>
              <w:top w:val="single" w:sz="2" w:space="0" w:color="auto"/>
              <w:bottom w:val="single" w:sz="2" w:space="0" w:color="auto"/>
            </w:tcBorders>
            <w:vAlign w:val="center"/>
          </w:tcPr>
          <w:p w:rsidR="002F06EC" w:rsidRPr="002F06EC" w:rsidRDefault="002F06EC" w:rsidP="002F06EC">
            <w:pPr>
              <w:spacing w:after="0"/>
              <w:ind w:left="34" w:right="76"/>
              <w:jc w:val="center"/>
              <w:rPr>
                <w:rFonts w:ascii="Times New Roman" w:eastAsia="Times New Roman" w:hAnsi="Times New Roman" w:cs="Times New Roman"/>
                <w:sz w:val="24"/>
                <w:szCs w:val="24"/>
              </w:rPr>
            </w:pPr>
            <w:r w:rsidRPr="002F06EC">
              <w:rPr>
                <w:rFonts w:ascii="Times New Roman" w:eastAsia="Times New Roman" w:hAnsi="Times New Roman" w:cs="Times New Roman"/>
                <w:sz w:val="24"/>
                <w:szCs w:val="24"/>
              </w:rPr>
              <w:t>КПД, %</w:t>
            </w:r>
          </w:p>
        </w:tc>
        <w:tc>
          <w:tcPr>
            <w:tcW w:w="2143" w:type="dxa"/>
            <w:gridSpan w:val="3"/>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92</w:t>
            </w:r>
          </w:p>
        </w:tc>
        <w:tc>
          <w:tcPr>
            <w:tcW w:w="2209" w:type="dxa"/>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92</w:t>
            </w:r>
          </w:p>
        </w:tc>
      </w:tr>
      <w:tr w:rsidR="002F06EC" w:rsidRPr="00843D1D" w:rsidTr="002F0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9498" w:type="dxa"/>
            <w:gridSpan w:val="6"/>
            <w:tcBorders>
              <w:top w:val="single" w:sz="2" w:space="0" w:color="auto"/>
              <w:bottom w:val="single" w:sz="2" w:space="0" w:color="auto"/>
            </w:tcBorders>
            <w:vAlign w:val="center"/>
          </w:tcPr>
          <w:p w:rsidR="002F06EC" w:rsidRPr="002F06EC" w:rsidRDefault="002F06EC" w:rsidP="002F06EC">
            <w:pPr>
              <w:spacing w:after="0"/>
              <w:ind w:left="34" w:right="76"/>
              <w:jc w:val="center"/>
              <w:rPr>
                <w:rFonts w:ascii="Times New Roman" w:hAnsi="Times New Roman" w:cs="Times New Roman"/>
                <w:sz w:val="24"/>
                <w:szCs w:val="24"/>
              </w:rPr>
            </w:pPr>
            <w:r w:rsidRPr="002F06EC">
              <w:rPr>
                <w:rFonts w:ascii="Times New Roman" w:hAnsi="Times New Roman" w:cs="Times New Roman"/>
                <w:sz w:val="24"/>
                <w:szCs w:val="24"/>
              </w:rPr>
              <w:t xml:space="preserve">Котельная № 43, </w:t>
            </w:r>
            <w:proofErr w:type="spellStart"/>
            <w:r w:rsidRPr="002F06EC">
              <w:rPr>
                <w:rFonts w:ascii="Times New Roman" w:hAnsi="Times New Roman" w:cs="Times New Roman"/>
                <w:sz w:val="24"/>
                <w:szCs w:val="24"/>
              </w:rPr>
              <w:t>х</w:t>
            </w:r>
            <w:r>
              <w:rPr>
                <w:rFonts w:ascii="Times New Roman" w:hAnsi="Times New Roman" w:cs="Times New Roman"/>
                <w:sz w:val="24"/>
                <w:szCs w:val="24"/>
              </w:rPr>
              <w:t>ут</w:t>
            </w:r>
            <w:proofErr w:type="spellEnd"/>
            <w:r w:rsidRPr="002F06EC">
              <w:rPr>
                <w:rFonts w:ascii="Times New Roman" w:hAnsi="Times New Roman" w:cs="Times New Roman"/>
                <w:sz w:val="24"/>
                <w:szCs w:val="24"/>
              </w:rPr>
              <w:t xml:space="preserve">. </w:t>
            </w:r>
            <w:proofErr w:type="spellStart"/>
            <w:r w:rsidRPr="002F06EC">
              <w:rPr>
                <w:rFonts w:ascii="Times New Roman" w:hAnsi="Times New Roman" w:cs="Times New Roman"/>
                <w:sz w:val="24"/>
                <w:szCs w:val="24"/>
              </w:rPr>
              <w:t>Плавненский</w:t>
            </w:r>
            <w:proofErr w:type="spellEnd"/>
            <w:r w:rsidRPr="002F06EC">
              <w:rPr>
                <w:rFonts w:ascii="Times New Roman" w:hAnsi="Times New Roman" w:cs="Times New Roman"/>
                <w:sz w:val="24"/>
                <w:szCs w:val="24"/>
              </w:rPr>
              <w:t>, ул. Широкая, 2</w:t>
            </w:r>
            <w:proofErr w:type="gramStart"/>
            <w:r>
              <w:rPr>
                <w:rFonts w:ascii="Times New Roman" w:hAnsi="Times New Roman" w:cs="Times New Roman"/>
                <w:sz w:val="24"/>
                <w:szCs w:val="24"/>
              </w:rPr>
              <w:t xml:space="preserve"> </w:t>
            </w:r>
            <w:r w:rsidRPr="002F06EC">
              <w:rPr>
                <w:rFonts w:ascii="Times New Roman" w:hAnsi="Times New Roman" w:cs="Times New Roman"/>
                <w:sz w:val="24"/>
                <w:szCs w:val="24"/>
              </w:rPr>
              <w:t>А</w:t>
            </w:r>
            <w:proofErr w:type="gramEnd"/>
          </w:p>
        </w:tc>
      </w:tr>
      <w:tr w:rsidR="002F06EC" w:rsidRPr="00843D1D" w:rsidTr="002F0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vAlign w:val="center"/>
          </w:tcPr>
          <w:p w:rsidR="002F06EC" w:rsidRPr="002F06EC" w:rsidRDefault="002F06EC" w:rsidP="00823351">
            <w:pPr>
              <w:spacing w:after="0"/>
              <w:ind w:right="-152"/>
              <w:jc w:val="center"/>
              <w:rPr>
                <w:rFonts w:ascii="Times New Roman" w:hAnsi="Times New Roman" w:cs="Times New Roman"/>
                <w:sz w:val="24"/>
                <w:szCs w:val="24"/>
              </w:rPr>
            </w:pPr>
            <w:r w:rsidRPr="002F06EC">
              <w:rPr>
                <w:rFonts w:ascii="Times New Roman" w:eastAsia="Times New Roman" w:hAnsi="Times New Roman" w:cs="Times New Roman"/>
                <w:sz w:val="24"/>
                <w:szCs w:val="24"/>
              </w:rPr>
              <w:t>1</w:t>
            </w:r>
          </w:p>
        </w:tc>
        <w:tc>
          <w:tcPr>
            <w:tcW w:w="4295" w:type="dxa"/>
            <w:tcBorders>
              <w:top w:val="single" w:sz="2" w:space="0" w:color="auto"/>
              <w:bottom w:val="single" w:sz="2" w:space="0" w:color="auto"/>
            </w:tcBorders>
            <w:vAlign w:val="center"/>
          </w:tcPr>
          <w:p w:rsidR="002F06EC" w:rsidRPr="002F06EC" w:rsidRDefault="002F06EC" w:rsidP="002F06EC">
            <w:pPr>
              <w:spacing w:after="0"/>
              <w:ind w:left="34" w:right="76"/>
              <w:jc w:val="center"/>
              <w:rPr>
                <w:rFonts w:ascii="Times New Roman" w:hAnsi="Times New Roman" w:cs="Times New Roman"/>
                <w:sz w:val="24"/>
                <w:szCs w:val="24"/>
              </w:rPr>
            </w:pPr>
            <w:r w:rsidRPr="002F06EC">
              <w:rPr>
                <w:rFonts w:ascii="Times New Roman" w:eastAsia="Times New Roman" w:hAnsi="Times New Roman" w:cs="Times New Roman"/>
                <w:sz w:val="24"/>
                <w:szCs w:val="24"/>
              </w:rPr>
              <w:t>Экономия дизельного топлива в натуральном выражении, тыс. м</w:t>
            </w:r>
            <w:r w:rsidRPr="002F06EC">
              <w:rPr>
                <w:rFonts w:ascii="Times New Roman" w:eastAsia="Times New Roman" w:hAnsi="Times New Roman" w:cs="Times New Roman"/>
                <w:sz w:val="24"/>
                <w:szCs w:val="24"/>
                <w:vertAlign w:val="superscript"/>
              </w:rPr>
              <w:t>3</w:t>
            </w:r>
          </w:p>
        </w:tc>
        <w:tc>
          <w:tcPr>
            <w:tcW w:w="2143" w:type="dxa"/>
            <w:gridSpan w:val="3"/>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20,301</w:t>
            </w:r>
          </w:p>
        </w:tc>
        <w:tc>
          <w:tcPr>
            <w:tcW w:w="2209" w:type="dxa"/>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20,301</w:t>
            </w:r>
          </w:p>
        </w:tc>
      </w:tr>
      <w:tr w:rsidR="002F06EC" w:rsidRPr="00843D1D" w:rsidTr="002F0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vAlign w:val="center"/>
          </w:tcPr>
          <w:p w:rsidR="002F06EC" w:rsidRPr="002F06EC" w:rsidRDefault="002F06EC" w:rsidP="00823351">
            <w:pPr>
              <w:spacing w:after="0"/>
              <w:ind w:right="-152"/>
              <w:jc w:val="center"/>
              <w:rPr>
                <w:rFonts w:ascii="Times New Roman" w:eastAsia="Times New Roman" w:hAnsi="Times New Roman" w:cs="Times New Roman"/>
                <w:sz w:val="24"/>
                <w:szCs w:val="24"/>
              </w:rPr>
            </w:pPr>
            <w:r w:rsidRPr="002F06EC">
              <w:rPr>
                <w:rFonts w:ascii="Times New Roman" w:eastAsia="Times New Roman" w:hAnsi="Times New Roman" w:cs="Times New Roman"/>
                <w:sz w:val="24"/>
                <w:szCs w:val="24"/>
              </w:rPr>
              <w:t>2</w:t>
            </w:r>
          </w:p>
        </w:tc>
        <w:tc>
          <w:tcPr>
            <w:tcW w:w="4295" w:type="dxa"/>
            <w:tcBorders>
              <w:top w:val="single" w:sz="2" w:space="0" w:color="auto"/>
              <w:bottom w:val="single" w:sz="2" w:space="0" w:color="auto"/>
            </w:tcBorders>
            <w:vAlign w:val="center"/>
          </w:tcPr>
          <w:p w:rsidR="002F06EC" w:rsidRPr="002F06EC" w:rsidRDefault="002F06EC" w:rsidP="002F06EC">
            <w:pPr>
              <w:spacing w:after="0"/>
              <w:ind w:left="34" w:right="76"/>
              <w:jc w:val="center"/>
              <w:rPr>
                <w:rFonts w:ascii="Times New Roman" w:eastAsia="Times New Roman" w:hAnsi="Times New Roman" w:cs="Times New Roman"/>
                <w:sz w:val="24"/>
                <w:szCs w:val="24"/>
              </w:rPr>
            </w:pPr>
            <w:r w:rsidRPr="002F06EC">
              <w:rPr>
                <w:rFonts w:ascii="Times New Roman" w:eastAsia="Times New Roman" w:hAnsi="Times New Roman" w:cs="Times New Roman"/>
                <w:sz w:val="24"/>
                <w:szCs w:val="24"/>
              </w:rPr>
              <w:t>Выработано тепловой энергии, Гкал</w:t>
            </w:r>
          </w:p>
        </w:tc>
        <w:tc>
          <w:tcPr>
            <w:tcW w:w="2143" w:type="dxa"/>
            <w:gridSpan w:val="3"/>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148,200</w:t>
            </w:r>
          </w:p>
        </w:tc>
        <w:tc>
          <w:tcPr>
            <w:tcW w:w="2209" w:type="dxa"/>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148,200</w:t>
            </w:r>
          </w:p>
        </w:tc>
      </w:tr>
      <w:tr w:rsidR="002F06EC" w:rsidRPr="00843D1D" w:rsidTr="002F0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vAlign w:val="center"/>
          </w:tcPr>
          <w:p w:rsidR="002F06EC" w:rsidRPr="002F06EC" w:rsidRDefault="002F06EC" w:rsidP="00823351">
            <w:pPr>
              <w:spacing w:after="0"/>
              <w:ind w:right="-152"/>
              <w:jc w:val="center"/>
              <w:rPr>
                <w:rFonts w:ascii="Times New Roman" w:eastAsia="Times New Roman" w:hAnsi="Times New Roman" w:cs="Times New Roman"/>
                <w:sz w:val="24"/>
                <w:szCs w:val="24"/>
              </w:rPr>
            </w:pPr>
            <w:r w:rsidRPr="002F06EC">
              <w:rPr>
                <w:rFonts w:ascii="Times New Roman" w:eastAsia="Times New Roman" w:hAnsi="Times New Roman" w:cs="Times New Roman"/>
                <w:sz w:val="24"/>
                <w:szCs w:val="24"/>
              </w:rPr>
              <w:t>3</w:t>
            </w:r>
          </w:p>
        </w:tc>
        <w:tc>
          <w:tcPr>
            <w:tcW w:w="4295" w:type="dxa"/>
            <w:tcBorders>
              <w:top w:val="single" w:sz="2" w:space="0" w:color="auto"/>
              <w:bottom w:val="single" w:sz="2" w:space="0" w:color="auto"/>
            </w:tcBorders>
            <w:vAlign w:val="center"/>
          </w:tcPr>
          <w:p w:rsidR="002F06EC" w:rsidRPr="002F06EC" w:rsidRDefault="002F06EC" w:rsidP="002F06EC">
            <w:pPr>
              <w:spacing w:after="0"/>
              <w:ind w:left="34" w:right="76"/>
              <w:jc w:val="center"/>
              <w:rPr>
                <w:rFonts w:ascii="Times New Roman" w:eastAsia="Times New Roman" w:hAnsi="Times New Roman" w:cs="Times New Roman"/>
                <w:sz w:val="24"/>
                <w:szCs w:val="24"/>
              </w:rPr>
            </w:pPr>
            <w:r w:rsidRPr="002F06EC">
              <w:rPr>
                <w:rFonts w:ascii="Times New Roman" w:eastAsia="Times New Roman" w:hAnsi="Times New Roman" w:cs="Times New Roman"/>
                <w:sz w:val="24"/>
                <w:szCs w:val="24"/>
              </w:rPr>
              <w:t>КПД, %</w:t>
            </w:r>
          </w:p>
        </w:tc>
        <w:tc>
          <w:tcPr>
            <w:tcW w:w="2143" w:type="dxa"/>
            <w:gridSpan w:val="3"/>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92</w:t>
            </w:r>
          </w:p>
        </w:tc>
        <w:tc>
          <w:tcPr>
            <w:tcW w:w="2209" w:type="dxa"/>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92</w:t>
            </w:r>
          </w:p>
        </w:tc>
      </w:tr>
    </w:tbl>
    <w:p w:rsidR="002F06EC" w:rsidRDefault="002F06EC">
      <w:r>
        <w:br w:type="page"/>
      </w:r>
    </w:p>
    <w:p w:rsidR="00696591" w:rsidRPr="00843D1D" w:rsidRDefault="00696591" w:rsidP="0069031F">
      <w:pPr>
        <w:tabs>
          <w:tab w:val="left" w:pos="0"/>
          <w:tab w:val="left" w:pos="2443"/>
        </w:tabs>
        <w:spacing w:after="0" w:line="240" w:lineRule="auto"/>
        <w:ind w:right="-20" w:firstLine="709"/>
        <w:contextualSpacing/>
        <w:jc w:val="both"/>
        <w:rPr>
          <w:rFonts w:ascii="Times New Roman" w:eastAsia="Arial Unicode MS" w:hAnsi="Times New Roman" w:cs="Times New Roman"/>
          <w:sz w:val="28"/>
          <w:szCs w:val="28"/>
          <w:lang w:eastAsia="ru-RU"/>
        </w:rPr>
      </w:pPr>
    </w:p>
    <w:bookmarkEnd w:id="11"/>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период актуализации</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031F" w:rsidP="00C42266">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Данные о фактически </w:t>
      </w:r>
      <w:r w:rsidR="00696591" w:rsidRPr="00843D1D">
        <w:rPr>
          <w:rFonts w:ascii="Times New Roman" w:hAnsi="Times New Roman" w:cs="Times New Roman"/>
          <w:sz w:val="28"/>
          <w:szCs w:val="28"/>
        </w:rPr>
        <w:t>осуществленных инвестици</w:t>
      </w:r>
      <w:r>
        <w:rPr>
          <w:rFonts w:ascii="Times New Roman" w:hAnsi="Times New Roman" w:cs="Times New Roman"/>
          <w:sz w:val="28"/>
          <w:szCs w:val="28"/>
        </w:rPr>
        <w:t>ях</w:t>
      </w:r>
      <w:r w:rsidR="00696591" w:rsidRPr="00843D1D">
        <w:rPr>
          <w:rFonts w:ascii="Times New Roman" w:hAnsi="Times New Roman" w:cs="Times New Roman"/>
          <w:sz w:val="28"/>
          <w:szCs w:val="28"/>
        </w:rPr>
        <w:t xml:space="preserve"> в строительство, реконструкцию и модернизацию объектов теплоснабжения отсутствуют.</w:t>
      </w:r>
    </w:p>
    <w:p w:rsidR="0031508B" w:rsidRPr="00843D1D" w:rsidRDefault="0031508B" w:rsidP="00C42266">
      <w:pPr>
        <w:spacing w:after="0" w:line="240" w:lineRule="auto"/>
        <w:ind w:firstLine="426"/>
        <w:jc w:val="both"/>
        <w:rPr>
          <w:rFonts w:ascii="Times New Roman" w:hAnsi="Times New Roman" w:cs="Times New Roman"/>
          <w:sz w:val="28"/>
          <w:szCs w:val="28"/>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10. РЕШЕНИЕ О ПРИСВОЕНИИ СТАТУСА ЕДИНОЙ ТЕПЛОСНАБЖАЮЩЕЙ ОРГАНИЗАЦИИ </w:t>
      </w:r>
    </w:p>
    <w:p w:rsidR="0031508B" w:rsidRPr="00843D1D" w:rsidRDefault="0031508B" w:rsidP="00C42266">
      <w:pPr>
        <w:spacing w:after="0" w:line="240" w:lineRule="auto"/>
        <w:jc w:val="center"/>
        <w:rPr>
          <w:rFonts w:ascii="Times New Roman" w:hAnsi="Times New Roman" w:cs="Times New Roman"/>
          <w:b/>
          <w:sz w:val="28"/>
          <w:szCs w:val="28"/>
          <w:lang w:eastAsia="ru-RU"/>
        </w:rPr>
      </w:pPr>
    </w:p>
    <w:p w:rsidR="00696591" w:rsidRDefault="00696591" w:rsidP="0031508B">
      <w:pPr>
        <w:widowControl w:val="0"/>
        <w:spacing w:after="0" w:line="240" w:lineRule="auto"/>
        <w:ind w:firstLine="708"/>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10.1. Решение о присвоении статуса единой теплоснабжающей организации (организациям)</w:t>
      </w:r>
    </w:p>
    <w:p w:rsidR="0031508B" w:rsidRPr="00843D1D" w:rsidRDefault="0031508B" w:rsidP="00C42266">
      <w:pPr>
        <w:widowControl w:val="0"/>
        <w:spacing w:after="0" w:line="240" w:lineRule="auto"/>
        <w:ind w:firstLine="708"/>
        <w:jc w:val="both"/>
        <w:rPr>
          <w:rFonts w:ascii="Times New Roman" w:eastAsia="Arial Unicode MS" w:hAnsi="Times New Roman" w:cs="Times New Roman"/>
          <w:b/>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утвержденных Постановлением Правительства </w:t>
      </w:r>
      <w:r w:rsidR="0069031F" w:rsidRPr="00843D1D">
        <w:rPr>
          <w:rFonts w:ascii="Times New Roman" w:eastAsia="Arial Unicode MS" w:hAnsi="Times New Roman" w:cs="Times New Roman"/>
          <w:sz w:val="28"/>
          <w:szCs w:val="28"/>
          <w:lang w:eastAsia="ru-RU"/>
        </w:rPr>
        <w:t xml:space="preserve">Российской Федерации </w:t>
      </w:r>
      <w:r w:rsidRPr="00843D1D">
        <w:rPr>
          <w:rFonts w:ascii="Times New Roman" w:eastAsia="Arial Unicode MS" w:hAnsi="Times New Roman" w:cs="Times New Roman"/>
          <w:sz w:val="28"/>
          <w:szCs w:val="28"/>
          <w:lang w:eastAsia="ru-RU"/>
        </w:rPr>
        <w:t xml:space="preserve">от 8 августа 2012 г. </w:t>
      </w:r>
      <w:r w:rsidR="00666A8A">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808 «Об организации теплоснабжения в Российской Федерации и о внесении изменений в некоторые акты Правительства Российской Федерации».</w:t>
      </w:r>
    </w:p>
    <w:p w:rsidR="00696591" w:rsidRPr="00843D1D" w:rsidRDefault="00696591" w:rsidP="0069031F">
      <w:pPr>
        <w:widowControl w:val="0"/>
        <w:tabs>
          <w:tab w:val="left" w:pos="1694"/>
        </w:tabs>
        <w:autoSpaceDE w:val="0"/>
        <w:autoSpaceDN w:val="0"/>
        <w:adjustRightInd w:val="0"/>
        <w:spacing w:after="0" w:line="240" w:lineRule="auto"/>
        <w:ind w:right="-1"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настоящее время </w:t>
      </w:r>
      <w:proofErr w:type="spellStart"/>
      <w:r w:rsidRPr="00843D1D">
        <w:rPr>
          <w:rFonts w:ascii="Times New Roman" w:eastAsia="Arial Unicode MS" w:hAnsi="Times New Roman" w:cs="Times New Roman"/>
          <w:sz w:val="28"/>
          <w:szCs w:val="28"/>
          <w:lang w:eastAsia="ru-RU"/>
        </w:rPr>
        <w:t>ресурсоснабжающая</w:t>
      </w:r>
      <w:proofErr w:type="spellEnd"/>
      <w:r w:rsidRPr="00843D1D">
        <w:rPr>
          <w:rFonts w:ascii="Times New Roman" w:eastAsia="Arial Unicode MS" w:hAnsi="Times New Roman" w:cs="Times New Roman"/>
          <w:sz w:val="28"/>
          <w:szCs w:val="28"/>
          <w:lang w:eastAsia="ru-RU"/>
        </w:rPr>
        <w:t xml:space="preserve"> организация </w:t>
      </w:r>
      <w:r w:rsidR="0069031F" w:rsidRPr="0069031F">
        <w:rPr>
          <w:rFonts w:ascii="Times New Roman" w:hAnsi="Times New Roman" w:cs="Times New Roman"/>
          <w:sz w:val="28"/>
          <w:szCs w:val="28"/>
          <w:lang w:eastAsia="ru-RU"/>
        </w:rPr>
        <w:t>МУП «ТЭК Крымского района»</w:t>
      </w:r>
      <w:r w:rsidRPr="00843D1D">
        <w:rPr>
          <w:rFonts w:ascii="Times New Roman" w:hAnsi="Times New Roman" w:cs="Times New Roman"/>
          <w:sz w:val="28"/>
          <w:szCs w:val="28"/>
        </w:rPr>
        <w:t xml:space="preserve"> </w:t>
      </w:r>
      <w:r w:rsidRPr="00843D1D">
        <w:rPr>
          <w:rFonts w:ascii="Times New Roman" w:eastAsia="Arial Unicode MS" w:hAnsi="Times New Roman" w:cs="Times New Roman"/>
          <w:sz w:val="28"/>
          <w:szCs w:val="28"/>
          <w:lang w:eastAsia="ru-RU"/>
        </w:rPr>
        <w:t>отвечает всем требованиям критериев по определению единой теплоснабжающей организации.</w:t>
      </w:r>
    </w:p>
    <w:p w:rsidR="0069031F" w:rsidRDefault="0069031F"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10.2. Реестр зон действия единой теплоснабжающей организации</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ind w:firstLine="708"/>
        <w:jc w:val="both"/>
        <w:rPr>
          <w:rFonts w:ascii="Times New Roman" w:hAnsi="Times New Roman" w:cs="Times New Roman"/>
          <w:sz w:val="28"/>
          <w:szCs w:val="28"/>
        </w:rPr>
      </w:pPr>
      <w:proofErr w:type="gramStart"/>
      <w:r w:rsidRPr="00843D1D">
        <w:rPr>
          <w:rFonts w:ascii="Times New Roman" w:hAnsi="Times New Roman" w:cs="Times New Roman"/>
          <w:sz w:val="28"/>
          <w:szCs w:val="28"/>
        </w:rPr>
        <w:t>Решение о присвоении организациям статуса ЕТО в той или иной зоне деятельности принима</w:t>
      </w:r>
      <w:r w:rsidR="0069031F">
        <w:rPr>
          <w:rFonts w:ascii="Times New Roman" w:hAnsi="Times New Roman" w:cs="Times New Roman"/>
          <w:sz w:val="28"/>
          <w:szCs w:val="28"/>
        </w:rPr>
        <w:t>ю</w:t>
      </w:r>
      <w:r w:rsidRPr="00843D1D">
        <w:rPr>
          <w:rFonts w:ascii="Times New Roman" w:hAnsi="Times New Roman" w:cs="Times New Roman"/>
          <w:sz w:val="28"/>
          <w:szCs w:val="28"/>
        </w:rPr>
        <w:t>т для поселений с численностью населе</w:t>
      </w:r>
      <w:r w:rsidR="0069031F">
        <w:rPr>
          <w:rFonts w:ascii="Times New Roman" w:hAnsi="Times New Roman" w:cs="Times New Roman"/>
          <w:sz w:val="28"/>
          <w:szCs w:val="28"/>
        </w:rPr>
        <w:t>ния менее пятисот тысяч человек</w:t>
      </w:r>
      <w:r w:rsidRPr="00843D1D">
        <w:rPr>
          <w:rFonts w:ascii="Times New Roman" w:hAnsi="Times New Roman" w:cs="Times New Roman"/>
          <w:sz w:val="28"/>
          <w:szCs w:val="28"/>
        </w:rPr>
        <w:t xml:space="preserve"> в соответствии со статьей 6 пункта 6 Федерального закона от 27 июля 2010 г. № 190-ФЗ «О теплоснабжении» и пункта 3 Правил организации теплоснабжения в Российской Федерации, утвержденных </w:t>
      </w:r>
      <w:r w:rsidR="0069031F">
        <w:rPr>
          <w:rFonts w:ascii="Times New Roman" w:hAnsi="Times New Roman" w:cs="Times New Roman"/>
          <w:sz w:val="28"/>
          <w:szCs w:val="28"/>
        </w:rPr>
        <w:t>П</w:t>
      </w:r>
      <w:r w:rsidRPr="00843D1D">
        <w:rPr>
          <w:rFonts w:ascii="Times New Roman" w:hAnsi="Times New Roman" w:cs="Times New Roman"/>
          <w:sz w:val="28"/>
          <w:szCs w:val="28"/>
        </w:rPr>
        <w:t>остановлением Правительства Российской Федерации от 8 августа 2012 г.     № 808</w:t>
      </w:r>
      <w:r w:rsidR="0069031F">
        <w:rPr>
          <w:rFonts w:ascii="Times New Roman" w:hAnsi="Times New Roman" w:cs="Times New Roman"/>
          <w:sz w:val="28"/>
          <w:szCs w:val="28"/>
        </w:rPr>
        <w:t xml:space="preserve"> «</w:t>
      </w:r>
      <w:r w:rsidR="0069031F" w:rsidRPr="0069031F">
        <w:rPr>
          <w:rFonts w:ascii="Times New Roman" w:hAnsi="Times New Roman" w:cs="Times New Roman"/>
          <w:bCs/>
          <w:color w:val="22272F"/>
          <w:sz w:val="28"/>
          <w:szCs w:val="28"/>
          <w:shd w:val="clear" w:color="auto" w:fill="FFFFFF"/>
        </w:rPr>
        <w:t>Об</w:t>
      </w:r>
      <w:proofErr w:type="gramEnd"/>
      <w:r w:rsidR="0069031F" w:rsidRPr="0069031F">
        <w:rPr>
          <w:rFonts w:ascii="Times New Roman" w:hAnsi="Times New Roman" w:cs="Times New Roman"/>
          <w:bCs/>
          <w:color w:val="22272F"/>
          <w:sz w:val="28"/>
          <w:szCs w:val="28"/>
          <w:shd w:val="clear" w:color="auto" w:fill="FFFFFF"/>
        </w:rPr>
        <w:t xml:space="preserve"> организации теплоснабжения в Российской Федерации и о внесении изменений в некоторые акты Правительства Российской Федерации»</w:t>
      </w:r>
      <w:r w:rsidRPr="00843D1D">
        <w:rPr>
          <w:rFonts w:ascii="Times New Roman" w:hAnsi="Times New Roman" w:cs="Times New Roman"/>
          <w:sz w:val="28"/>
          <w:szCs w:val="28"/>
        </w:rPr>
        <w:t xml:space="preserve">, органа местного самоуправления при утверждении схемы теплоснабжения поселения. </w:t>
      </w:r>
    </w:p>
    <w:p w:rsidR="00606608" w:rsidRDefault="00606608" w:rsidP="0031508B">
      <w:pPr>
        <w:spacing w:after="0" w:line="240" w:lineRule="auto"/>
        <w:jc w:val="right"/>
        <w:rPr>
          <w:rFonts w:ascii="Times New Roman" w:eastAsia="Arial Unicode MS" w:hAnsi="Times New Roman" w:cs="Times New Roman"/>
          <w:b/>
          <w:sz w:val="28"/>
          <w:szCs w:val="28"/>
        </w:rPr>
      </w:pPr>
    </w:p>
    <w:p w:rsidR="0031508B" w:rsidRPr="00606608" w:rsidRDefault="0031508B" w:rsidP="0031508B">
      <w:pPr>
        <w:spacing w:after="0" w:line="240" w:lineRule="auto"/>
        <w:jc w:val="right"/>
        <w:rPr>
          <w:rFonts w:ascii="Times New Roman" w:eastAsia="Arial Unicode MS" w:hAnsi="Times New Roman" w:cs="Times New Roman"/>
          <w:sz w:val="28"/>
          <w:szCs w:val="28"/>
        </w:rPr>
      </w:pPr>
      <w:r w:rsidRPr="00606608">
        <w:rPr>
          <w:rFonts w:ascii="Times New Roman" w:eastAsia="Arial Unicode MS" w:hAnsi="Times New Roman" w:cs="Times New Roman"/>
          <w:sz w:val="28"/>
          <w:szCs w:val="28"/>
        </w:rPr>
        <w:t>Таблица 2</w:t>
      </w:r>
      <w:r w:rsidR="00354C08">
        <w:rPr>
          <w:rFonts w:ascii="Times New Roman" w:eastAsia="Arial Unicode MS" w:hAnsi="Times New Roman" w:cs="Times New Roman"/>
          <w:sz w:val="28"/>
          <w:szCs w:val="28"/>
        </w:rPr>
        <w:t>7</w:t>
      </w:r>
      <w:r w:rsidRPr="00606608">
        <w:rPr>
          <w:rFonts w:ascii="Times New Roman" w:eastAsia="Arial Unicode MS" w:hAnsi="Times New Roman" w:cs="Times New Roman"/>
          <w:sz w:val="28"/>
          <w:szCs w:val="28"/>
        </w:rPr>
        <w:t xml:space="preserve"> </w:t>
      </w:r>
    </w:p>
    <w:p w:rsidR="0031508B" w:rsidRDefault="0031508B" w:rsidP="0031508B">
      <w:pPr>
        <w:spacing w:after="0" w:line="240" w:lineRule="auto"/>
        <w:jc w:val="right"/>
        <w:rPr>
          <w:rFonts w:ascii="Times New Roman" w:eastAsia="Arial Unicode MS" w:hAnsi="Times New Roman" w:cs="Times New Roman"/>
          <w:b/>
          <w:sz w:val="28"/>
          <w:szCs w:val="28"/>
        </w:rPr>
      </w:pPr>
    </w:p>
    <w:p w:rsidR="00696591" w:rsidRDefault="00696591" w:rsidP="00C42266">
      <w:pPr>
        <w:spacing w:after="0" w:line="240" w:lineRule="auto"/>
        <w:jc w:val="center"/>
        <w:rPr>
          <w:rFonts w:ascii="Times New Roman" w:eastAsia="Arial Unicode MS" w:hAnsi="Times New Roman" w:cs="Times New Roman"/>
          <w:b/>
          <w:sz w:val="28"/>
          <w:szCs w:val="28"/>
        </w:rPr>
      </w:pPr>
      <w:r w:rsidRPr="0031508B">
        <w:rPr>
          <w:rFonts w:ascii="Times New Roman" w:eastAsia="Arial Unicode MS" w:hAnsi="Times New Roman" w:cs="Times New Roman"/>
          <w:b/>
          <w:sz w:val="28"/>
          <w:szCs w:val="28"/>
        </w:rPr>
        <w:t>Реестр зон действия единой теплоснабжающей организации</w:t>
      </w:r>
    </w:p>
    <w:p w:rsidR="0031508B" w:rsidRPr="0031508B" w:rsidRDefault="0031508B" w:rsidP="00C42266">
      <w:pPr>
        <w:spacing w:after="0" w:line="240" w:lineRule="auto"/>
        <w:jc w:val="center"/>
        <w:rPr>
          <w:rFonts w:ascii="Times New Roman" w:eastAsia="Arial Unicode MS" w:hAnsi="Times New Roman" w:cs="Times New Roman"/>
          <w:b/>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2835"/>
        <w:gridCol w:w="2976"/>
      </w:tblGrid>
      <w:tr w:rsidR="00696591" w:rsidRPr="00843D1D" w:rsidTr="0031508B">
        <w:tc>
          <w:tcPr>
            <w:tcW w:w="3828" w:type="dxa"/>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 xml:space="preserve">Наименование источников </w:t>
            </w:r>
          </w:p>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в системе теплоснабжения</w:t>
            </w:r>
          </w:p>
        </w:tc>
        <w:tc>
          <w:tcPr>
            <w:tcW w:w="2835" w:type="dxa"/>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 xml:space="preserve">Объекты систем теплоснабжения в обслуживании </w:t>
            </w:r>
            <w:r w:rsidRPr="0031508B">
              <w:rPr>
                <w:rFonts w:ascii="Times New Roman" w:eastAsia="Arial Unicode MS" w:hAnsi="Times New Roman" w:cs="Times New Roman"/>
                <w:sz w:val="24"/>
                <w:szCs w:val="24"/>
              </w:rPr>
              <w:lastRenderedPageBreak/>
              <w:t>теплоснабжающей организации</w:t>
            </w:r>
          </w:p>
        </w:tc>
        <w:tc>
          <w:tcPr>
            <w:tcW w:w="2976" w:type="dxa"/>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lastRenderedPageBreak/>
              <w:t>Утвержденная ЕТО</w:t>
            </w:r>
          </w:p>
        </w:tc>
      </w:tr>
      <w:tr w:rsidR="00606608" w:rsidRPr="00843D1D" w:rsidTr="0031508B">
        <w:tc>
          <w:tcPr>
            <w:tcW w:w="3828" w:type="dxa"/>
            <w:shd w:val="clear" w:color="auto" w:fill="auto"/>
            <w:vAlign w:val="center"/>
          </w:tcPr>
          <w:p w:rsidR="00606608" w:rsidRPr="0031508B" w:rsidRDefault="00606608" w:rsidP="00C42266">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35" w:type="dxa"/>
            <w:shd w:val="clear" w:color="auto" w:fill="auto"/>
            <w:vAlign w:val="center"/>
          </w:tcPr>
          <w:p w:rsidR="00606608" w:rsidRPr="0031508B" w:rsidRDefault="00606608" w:rsidP="00C42266">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2976" w:type="dxa"/>
            <w:shd w:val="clear" w:color="auto" w:fill="auto"/>
            <w:vAlign w:val="center"/>
          </w:tcPr>
          <w:p w:rsidR="00606608" w:rsidRPr="0031508B" w:rsidRDefault="00606608" w:rsidP="00C42266">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r>
      <w:tr w:rsidR="002F06EC" w:rsidRPr="00843D1D" w:rsidTr="002F06EC">
        <w:trPr>
          <w:trHeight w:val="231"/>
        </w:trPr>
        <w:tc>
          <w:tcPr>
            <w:tcW w:w="3828" w:type="dxa"/>
            <w:shd w:val="clear" w:color="auto" w:fill="auto"/>
          </w:tcPr>
          <w:p w:rsidR="002F06EC" w:rsidRDefault="002F06EC" w:rsidP="002F06EC">
            <w:pPr>
              <w:pStyle w:val="a9"/>
              <w:spacing w:after="0"/>
              <w:ind w:left="0"/>
              <w:jc w:val="center"/>
              <w:rPr>
                <w:rFonts w:ascii="Times New Roman" w:hAnsi="Times New Roman" w:cs="Times New Roman"/>
                <w:sz w:val="24"/>
                <w:szCs w:val="24"/>
                <w:lang w:eastAsia="ru-RU"/>
              </w:rPr>
            </w:pPr>
            <w:r w:rsidRPr="002F06EC">
              <w:rPr>
                <w:rFonts w:ascii="Times New Roman" w:hAnsi="Times New Roman" w:cs="Times New Roman"/>
                <w:sz w:val="24"/>
                <w:szCs w:val="24"/>
                <w:lang w:eastAsia="ru-RU"/>
              </w:rPr>
              <w:t xml:space="preserve">Котельная № 15, </w:t>
            </w:r>
            <w:proofErr w:type="spellStart"/>
            <w:r w:rsidRPr="002F06EC">
              <w:rPr>
                <w:rFonts w:ascii="Times New Roman" w:hAnsi="Times New Roman" w:cs="Times New Roman"/>
                <w:sz w:val="24"/>
                <w:szCs w:val="24"/>
                <w:lang w:eastAsia="ru-RU"/>
              </w:rPr>
              <w:t>х</w:t>
            </w:r>
            <w:r>
              <w:rPr>
                <w:rFonts w:ascii="Times New Roman" w:hAnsi="Times New Roman" w:cs="Times New Roman"/>
                <w:sz w:val="24"/>
                <w:szCs w:val="24"/>
                <w:lang w:eastAsia="ru-RU"/>
              </w:rPr>
              <w:t>ут</w:t>
            </w:r>
            <w:proofErr w:type="spellEnd"/>
            <w:r w:rsidRPr="002F06EC">
              <w:rPr>
                <w:rFonts w:ascii="Times New Roman" w:hAnsi="Times New Roman" w:cs="Times New Roman"/>
                <w:sz w:val="24"/>
                <w:szCs w:val="24"/>
                <w:lang w:eastAsia="ru-RU"/>
              </w:rPr>
              <w:t xml:space="preserve">. Садовый, </w:t>
            </w:r>
          </w:p>
          <w:p w:rsidR="002F06EC" w:rsidRPr="002F06EC" w:rsidRDefault="002F06EC" w:rsidP="002F06EC">
            <w:pPr>
              <w:pStyle w:val="a9"/>
              <w:spacing w:after="0"/>
              <w:ind w:left="0"/>
              <w:jc w:val="center"/>
              <w:rPr>
                <w:rFonts w:ascii="Times New Roman" w:hAnsi="Times New Roman" w:cs="Times New Roman"/>
                <w:sz w:val="24"/>
                <w:szCs w:val="24"/>
                <w:lang w:eastAsia="ru-RU"/>
              </w:rPr>
            </w:pPr>
            <w:r w:rsidRPr="002F06EC">
              <w:rPr>
                <w:rFonts w:ascii="Times New Roman" w:hAnsi="Times New Roman" w:cs="Times New Roman"/>
                <w:sz w:val="24"/>
                <w:szCs w:val="24"/>
                <w:lang w:eastAsia="ru-RU"/>
              </w:rPr>
              <w:t>ул. Первомайская, 8</w:t>
            </w:r>
          </w:p>
        </w:tc>
        <w:tc>
          <w:tcPr>
            <w:tcW w:w="2835" w:type="dxa"/>
            <w:shd w:val="clear" w:color="auto" w:fill="auto"/>
          </w:tcPr>
          <w:p w:rsidR="002F06EC" w:rsidRPr="002F06EC" w:rsidRDefault="002F06EC" w:rsidP="002F06EC">
            <w:pPr>
              <w:spacing w:after="0"/>
              <w:jc w:val="center"/>
              <w:rPr>
                <w:rFonts w:ascii="Times New Roman" w:eastAsia="Arial Unicode MS" w:hAnsi="Times New Roman" w:cs="Times New Roman"/>
                <w:sz w:val="24"/>
                <w:szCs w:val="24"/>
              </w:rPr>
            </w:pPr>
            <w:r w:rsidRPr="002F06EC">
              <w:rPr>
                <w:rFonts w:ascii="Times New Roman" w:eastAsia="Arial Unicode MS" w:hAnsi="Times New Roman" w:cs="Times New Roman"/>
                <w:sz w:val="24"/>
                <w:szCs w:val="24"/>
              </w:rPr>
              <w:t>котельная/тепловая сеть</w:t>
            </w:r>
          </w:p>
        </w:tc>
        <w:tc>
          <w:tcPr>
            <w:tcW w:w="2976" w:type="dxa"/>
            <w:shd w:val="clear" w:color="auto" w:fill="auto"/>
          </w:tcPr>
          <w:p w:rsidR="002F06EC" w:rsidRPr="002F06EC" w:rsidRDefault="002F06EC" w:rsidP="002F06EC">
            <w:pPr>
              <w:spacing w:after="0"/>
              <w:jc w:val="center"/>
              <w:rPr>
                <w:rFonts w:ascii="Times New Roman" w:eastAsia="Times New Roman" w:hAnsi="Times New Roman" w:cs="Times New Roman"/>
                <w:sz w:val="24"/>
                <w:szCs w:val="24"/>
                <w:lang w:eastAsia="ru-RU"/>
              </w:rPr>
            </w:pPr>
            <w:r w:rsidRPr="002F06EC">
              <w:rPr>
                <w:rFonts w:ascii="Times New Roman" w:hAnsi="Times New Roman" w:cs="Times New Roman"/>
                <w:sz w:val="24"/>
                <w:szCs w:val="24"/>
              </w:rPr>
              <w:t>МУП «ТЭК Крымского района»</w:t>
            </w:r>
          </w:p>
        </w:tc>
      </w:tr>
      <w:tr w:rsidR="002F06EC" w:rsidRPr="00843D1D" w:rsidTr="002F06EC">
        <w:trPr>
          <w:trHeight w:val="231"/>
        </w:trPr>
        <w:tc>
          <w:tcPr>
            <w:tcW w:w="3828" w:type="dxa"/>
            <w:shd w:val="clear" w:color="auto" w:fill="auto"/>
          </w:tcPr>
          <w:p w:rsidR="00665BE7" w:rsidRDefault="002F06EC" w:rsidP="002F06EC">
            <w:pPr>
              <w:spacing w:after="0"/>
              <w:jc w:val="center"/>
              <w:rPr>
                <w:rFonts w:ascii="Times New Roman" w:hAnsi="Times New Roman" w:cs="Times New Roman"/>
                <w:sz w:val="24"/>
                <w:szCs w:val="24"/>
              </w:rPr>
            </w:pPr>
            <w:r w:rsidRPr="002F06EC">
              <w:rPr>
                <w:rFonts w:ascii="Times New Roman" w:hAnsi="Times New Roman" w:cs="Times New Roman"/>
                <w:sz w:val="24"/>
                <w:szCs w:val="24"/>
              </w:rPr>
              <w:t xml:space="preserve">Котельная № 25, с. </w:t>
            </w:r>
            <w:proofErr w:type="spellStart"/>
            <w:r w:rsidRPr="002F06EC">
              <w:rPr>
                <w:rFonts w:ascii="Times New Roman" w:hAnsi="Times New Roman" w:cs="Times New Roman"/>
                <w:sz w:val="24"/>
                <w:szCs w:val="24"/>
              </w:rPr>
              <w:t>Кеслерово</w:t>
            </w:r>
            <w:proofErr w:type="spellEnd"/>
            <w:r w:rsidR="00665BE7">
              <w:rPr>
                <w:rFonts w:ascii="Times New Roman" w:hAnsi="Times New Roman" w:cs="Times New Roman"/>
                <w:sz w:val="24"/>
                <w:szCs w:val="24"/>
              </w:rPr>
              <w:t>,</w:t>
            </w:r>
          </w:p>
          <w:p w:rsidR="002F06EC" w:rsidRPr="002F06EC" w:rsidRDefault="002F06EC" w:rsidP="002F06EC">
            <w:pPr>
              <w:spacing w:after="0"/>
              <w:jc w:val="center"/>
              <w:rPr>
                <w:rFonts w:ascii="Times New Roman" w:hAnsi="Times New Roman" w:cs="Times New Roman"/>
                <w:sz w:val="24"/>
                <w:szCs w:val="24"/>
              </w:rPr>
            </w:pPr>
            <w:r w:rsidRPr="002F06EC">
              <w:rPr>
                <w:rFonts w:ascii="Times New Roman" w:hAnsi="Times New Roman" w:cs="Times New Roman"/>
                <w:sz w:val="24"/>
                <w:szCs w:val="24"/>
              </w:rPr>
              <w:t xml:space="preserve"> ул. Гастелло, 62</w:t>
            </w:r>
          </w:p>
        </w:tc>
        <w:tc>
          <w:tcPr>
            <w:tcW w:w="2835" w:type="dxa"/>
            <w:shd w:val="clear" w:color="auto" w:fill="auto"/>
          </w:tcPr>
          <w:p w:rsidR="002F06EC" w:rsidRPr="002F06EC" w:rsidRDefault="002F06EC" w:rsidP="002F06EC">
            <w:pPr>
              <w:spacing w:after="0"/>
              <w:jc w:val="center"/>
              <w:rPr>
                <w:rFonts w:ascii="Times New Roman" w:eastAsia="Arial Unicode MS" w:hAnsi="Times New Roman" w:cs="Times New Roman"/>
                <w:sz w:val="24"/>
                <w:szCs w:val="24"/>
              </w:rPr>
            </w:pPr>
            <w:r w:rsidRPr="002F06EC">
              <w:rPr>
                <w:rFonts w:ascii="Times New Roman" w:eastAsia="Arial Unicode MS" w:hAnsi="Times New Roman" w:cs="Times New Roman"/>
                <w:sz w:val="24"/>
                <w:szCs w:val="24"/>
              </w:rPr>
              <w:t>котельная/тепловая сеть</w:t>
            </w:r>
          </w:p>
        </w:tc>
        <w:tc>
          <w:tcPr>
            <w:tcW w:w="2976" w:type="dxa"/>
            <w:shd w:val="clear" w:color="auto" w:fill="auto"/>
          </w:tcPr>
          <w:p w:rsidR="002F06EC" w:rsidRPr="002F06EC" w:rsidRDefault="002F06EC" w:rsidP="002F06EC">
            <w:pPr>
              <w:spacing w:after="0"/>
              <w:jc w:val="center"/>
              <w:rPr>
                <w:rFonts w:ascii="Times New Roman" w:eastAsia="Times New Roman" w:hAnsi="Times New Roman" w:cs="Times New Roman"/>
                <w:sz w:val="24"/>
                <w:szCs w:val="24"/>
                <w:lang w:eastAsia="ru-RU"/>
              </w:rPr>
            </w:pPr>
            <w:r w:rsidRPr="002F06EC">
              <w:rPr>
                <w:rFonts w:ascii="Times New Roman" w:hAnsi="Times New Roman" w:cs="Times New Roman"/>
                <w:sz w:val="24"/>
                <w:szCs w:val="24"/>
              </w:rPr>
              <w:t>МУП «ТЭК Крымского района»</w:t>
            </w:r>
          </w:p>
        </w:tc>
      </w:tr>
      <w:tr w:rsidR="002F06EC" w:rsidRPr="00843D1D" w:rsidTr="002F06EC">
        <w:trPr>
          <w:trHeight w:val="231"/>
        </w:trPr>
        <w:tc>
          <w:tcPr>
            <w:tcW w:w="3828" w:type="dxa"/>
            <w:shd w:val="clear" w:color="auto" w:fill="auto"/>
          </w:tcPr>
          <w:p w:rsidR="002F06EC" w:rsidRPr="002F06EC" w:rsidRDefault="002F06EC" w:rsidP="002F06EC">
            <w:pPr>
              <w:spacing w:after="0"/>
              <w:jc w:val="center"/>
              <w:rPr>
                <w:rFonts w:ascii="Times New Roman" w:hAnsi="Times New Roman" w:cs="Times New Roman"/>
                <w:sz w:val="24"/>
                <w:szCs w:val="24"/>
              </w:rPr>
            </w:pPr>
            <w:r w:rsidRPr="002F06EC">
              <w:rPr>
                <w:rFonts w:ascii="Times New Roman" w:hAnsi="Times New Roman" w:cs="Times New Roman"/>
                <w:sz w:val="24"/>
                <w:szCs w:val="24"/>
              </w:rPr>
              <w:t xml:space="preserve">Котельная № 30, </w:t>
            </w:r>
            <w:proofErr w:type="spellStart"/>
            <w:r w:rsidRPr="002F06EC">
              <w:rPr>
                <w:rFonts w:ascii="Times New Roman" w:hAnsi="Times New Roman" w:cs="Times New Roman"/>
                <w:sz w:val="24"/>
                <w:szCs w:val="24"/>
              </w:rPr>
              <w:t>х</w:t>
            </w:r>
            <w:r w:rsidR="00665BE7">
              <w:rPr>
                <w:rFonts w:ascii="Times New Roman" w:hAnsi="Times New Roman" w:cs="Times New Roman"/>
                <w:sz w:val="24"/>
                <w:szCs w:val="24"/>
              </w:rPr>
              <w:t>ут</w:t>
            </w:r>
            <w:proofErr w:type="spellEnd"/>
            <w:r w:rsidRPr="002F06EC">
              <w:rPr>
                <w:rFonts w:ascii="Times New Roman" w:hAnsi="Times New Roman" w:cs="Times New Roman"/>
                <w:sz w:val="24"/>
                <w:szCs w:val="24"/>
              </w:rPr>
              <w:t>. Павловский, ул. Молодежная, 2-Б</w:t>
            </w:r>
          </w:p>
        </w:tc>
        <w:tc>
          <w:tcPr>
            <w:tcW w:w="2835" w:type="dxa"/>
            <w:shd w:val="clear" w:color="auto" w:fill="auto"/>
          </w:tcPr>
          <w:p w:rsidR="002F06EC" w:rsidRPr="002F06EC" w:rsidRDefault="002F06EC" w:rsidP="002F06EC">
            <w:pPr>
              <w:spacing w:after="0"/>
              <w:jc w:val="center"/>
              <w:rPr>
                <w:rFonts w:ascii="Times New Roman" w:eastAsia="Arial Unicode MS" w:hAnsi="Times New Roman" w:cs="Times New Roman"/>
                <w:sz w:val="24"/>
                <w:szCs w:val="24"/>
              </w:rPr>
            </w:pPr>
            <w:r w:rsidRPr="002F06EC">
              <w:rPr>
                <w:rFonts w:ascii="Times New Roman" w:eastAsia="Arial Unicode MS" w:hAnsi="Times New Roman" w:cs="Times New Roman"/>
                <w:sz w:val="24"/>
                <w:szCs w:val="24"/>
              </w:rPr>
              <w:t>котельная/тепловая сеть</w:t>
            </w:r>
          </w:p>
        </w:tc>
        <w:tc>
          <w:tcPr>
            <w:tcW w:w="2976" w:type="dxa"/>
            <w:shd w:val="clear" w:color="auto" w:fill="auto"/>
          </w:tcPr>
          <w:p w:rsidR="002F06EC" w:rsidRPr="002F06EC" w:rsidRDefault="002F06EC" w:rsidP="002F06EC">
            <w:pPr>
              <w:spacing w:after="0"/>
              <w:jc w:val="center"/>
              <w:rPr>
                <w:rFonts w:ascii="Times New Roman" w:eastAsia="Times New Roman" w:hAnsi="Times New Roman" w:cs="Times New Roman"/>
                <w:sz w:val="24"/>
                <w:szCs w:val="24"/>
                <w:lang w:eastAsia="ru-RU"/>
              </w:rPr>
            </w:pPr>
            <w:r w:rsidRPr="002F06EC">
              <w:rPr>
                <w:rFonts w:ascii="Times New Roman" w:hAnsi="Times New Roman" w:cs="Times New Roman"/>
                <w:sz w:val="24"/>
                <w:szCs w:val="24"/>
              </w:rPr>
              <w:t>МУП «ТЭК Крымского района»</w:t>
            </w:r>
          </w:p>
        </w:tc>
      </w:tr>
      <w:tr w:rsidR="002F06EC" w:rsidRPr="00843D1D" w:rsidTr="002F06EC">
        <w:trPr>
          <w:trHeight w:val="231"/>
        </w:trPr>
        <w:tc>
          <w:tcPr>
            <w:tcW w:w="3828" w:type="dxa"/>
            <w:shd w:val="clear" w:color="auto" w:fill="auto"/>
          </w:tcPr>
          <w:p w:rsidR="00665BE7" w:rsidRDefault="002F06EC" w:rsidP="002F06EC">
            <w:pPr>
              <w:spacing w:after="0"/>
              <w:jc w:val="center"/>
              <w:rPr>
                <w:rFonts w:ascii="Times New Roman" w:hAnsi="Times New Roman" w:cs="Times New Roman"/>
                <w:sz w:val="24"/>
                <w:szCs w:val="24"/>
              </w:rPr>
            </w:pPr>
            <w:r w:rsidRPr="002F06EC">
              <w:rPr>
                <w:rFonts w:ascii="Times New Roman" w:hAnsi="Times New Roman" w:cs="Times New Roman"/>
                <w:sz w:val="24"/>
                <w:szCs w:val="24"/>
              </w:rPr>
              <w:t>Котельная № 43,</w:t>
            </w:r>
          </w:p>
          <w:p w:rsidR="00665BE7" w:rsidRDefault="002F06EC" w:rsidP="002F06EC">
            <w:pPr>
              <w:spacing w:after="0"/>
              <w:jc w:val="center"/>
              <w:rPr>
                <w:rFonts w:ascii="Times New Roman" w:hAnsi="Times New Roman" w:cs="Times New Roman"/>
                <w:sz w:val="24"/>
                <w:szCs w:val="24"/>
              </w:rPr>
            </w:pPr>
            <w:r w:rsidRPr="002F06EC">
              <w:rPr>
                <w:rFonts w:ascii="Times New Roman" w:hAnsi="Times New Roman" w:cs="Times New Roman"/>
                <w:sz w:val="24"/>
                <w:szCs w:val="24"/>
              </w:rPr>
              <w:t xml:space="preserve"> </w:t>
            </w:r>
            <w:proofErr w:type="spellStart"/>
            <w:r w:rsidRPr="002F06EC">
              <w:rPr>
                <w:rFonts w:ascii="Times New Roman" w:hAnsi="Times New Roman" w:cs="Times New Roman"/>
                <w:sz w:val="24"/>
                <w:szCs w:val="24"/>
              </w:rPr>
              <w:t>х</w:t>
            </w:r>
            <w:r w:rsidR="00665BE7">
              <w:rPr>
                <w:rFonts w:ascii="Times New Roman" w:hAnsi="Times New Roman" w:cs="Times New Roman"/>
                <w:sz w:val="24"/>
                <w:szCs w:val="24"/>
              </w:rPr>
              <w:t>ут</w:t>
            </w:r>
            <w:proofErr w:type="spellEnd"/>
            <w:r w:rsidRPr="002F06EC">
              <w:rPr>
                <w:rFonts w:ascii="Times New Roman" w:hAnsi="Times New Roman" w:cs="Times New Roman"/>
                <w:sz w:val="24"/>
                <w:szCs w:val="24"/>
              </w:rPr>
              <w:t xml:space="preserve">. </w:t>
            </w:r>
            <w:proofErr w:type="spellStart"/>
            <w:r w:rsidRPr="002F06EC">
              <w:rPr>
                <w:rFonts w:ascii="Times New Roman" w:hAnsi="Times New Roman" w:cs="Times New Roman"/>
                <w:sz w:val="24"/>
                <w:szCs w:val="24"/>
              </w:rPr>
              <w:t>Плавненский</w:t>
            </w:r>
            <w:proofErr w:type="spellEnd"/>
            <w:r w:rsidRPr="002F06EC">
              <w:rPr>
                <w:rFonts w:ascii="Times New Roman" w:hAnsi="Times New Roman" w:cs="Times New Roman"/>
                <w:sz w:val="24"/>
                <w:szCs w:val="24"/>
              </w:rPr>
              <w:t xml:space="preserve">, </w:t>
            </w:r>
          </w:p>
          <w:p w:rsidR="002F06EC" w:rsidRPr="002F06EC" w:rsidRDefault="002F06EC" w:rsidP="002F06EC">
            <w:pPr>
              <w:spacing w:after="0"/>
              <w:jc w:val="center"/>
              <w:rPr>
                <w:rFonts w:ascii="Times New Roman" w:hAnsi="Times New Roman" w:cs="Times New Roman"/>
                <w:sz w:val="24"/>
                <w:szCs w:val="24"/>
              </w:rPr>
            </w:pPr>
            <w:r w:rsidRPr="002F06EC">
              <w:rPr>
                <w:rFonts w:ascii="Times New Roman" w:hAnsi="Times New Roman" w:cs="Times New Roman"/>
                <w:sz w:val="24"/>
                <w:szCs w:val="24"/>
              </w:rPr>
              <w:t>ул. Широкая, 2</w:t>
            </w:r>
            <w:proofErr w:type="gramStart"/>
            <w:r w:rsidR="00665BE7">
              <w:rPr>
                <w:rFonts w:ascii="Times New Roman" w:hAnsi="Times New Roman" w:cs="Times New Roman"/>
                <w:sz w:val="24"/>
                <w:szCs w:val="24"/>
              </w:rPr>
              <w:t xml:space="preserve"> </w:t>
            </w:r>
            <w:r w:rsidRPr="002F06EC">
              <w:rPr>
                <w:rFonts w:ascii="Times New Roman" w:hAnsi="Times New Roman" w:cs="Times New Roman"/>
                <w:sz w:val="24"/>
                <w:szCs w:val="24"/>
              </w:rPr>
              <w:t>А</w:t>
            </w:r>
            <w:proofErr w:type="gramEnd"/>
          </w:p>
        </w:tc>
        <w:tc>
          <w:tcPr>
            <w:tcW w:w="2835" w:type="dxa"/>
            <w:shd w:val="clear" w:color="auto" w:fill="auto"/>
          </w:tcPr>
          <w:p w:rsidR="002F06EC" w:rsidRPr="002F06EC" w:rsidRDefault="002F06EC" w:rsidP="002F06EC">
            <w:pPr>
              <w:spacing w:after="0"/>
              <w:jc w:val="center"/>
              <w:rPr>
                <w:rFonts w:ascii="Times New Roman" w:eastAsia="Arial Unicode MS" w:hAnsi="Times New Roman" w:cs="Times New Roman"/>
                <w:sz w:val="24"/>
                <w:szCs w:val="24"/>
              </w:rPr>
            </w:pPr>
            <w:r w:rsidRPr="002F06EC">
              <w:rPr>
                <w:rFonts w:ascii="Times New Roman" w:eastAsia="Arial Unicode MS" w:hAnsi="Times New Roman" w:cs="Times New Roman"/>
                <w:sz w:val="24"/>
                <w:szCs w:val="24"/>
              </w:rPr>
              <w:t>котельная/тепловая сеть</w:t>
            </w:r>
          </w:p>
        </w:tc>
        <w:tc>
          <w:tcPr>
            <w:tcW w:w="2976" w:type="dxa"/>
            <w:shd w:val="clear" w:color="auto" w:fill="auto"/>
          </w:tcPr>
          <w:p w:rsidR="002F06EC" w:rsidRPr="002F06EC" w:rsidRDefault="002F06EC" w:rsidP="002F06EC">
            <w:pPr>
              <w:spacing w:after="0"/>
              <w:jc w:val="center"/>
              <w:rPr>
                <w:rFonts w:ascii="Times New Roman" w:eastAsia="Times New Roman" w:hAnsi="Times New Roman" w:cs="Times New Roman"/>
                <w:sz w:val="24"/>
                <w:szCs w:val="24"/>
                <w:lang w:eastAsia="ru-RU"/>
              </w:rPr>
            </w:pPr>
            <w:r w:rsidRPr="002F06EC">
              <w:rPr>
                <w:rFonts w:ascii="Times New Roman" w:hAnsi="Times New Roman" w:cs="Times New Roman"/>
                <w:sz w:val="24"/>
                <w:szCs w:val="24"/>
              </w:rPr>
              <w:t>МУП «ТЭК Крымского района»</w:t>
            </w:r>
          </w:p>
        </w:tc>
      </w:tr>
    </w:tbl>
    <w:p w:rsidR="00665BE7" w:rsidRDefault="00665BE7"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10.3. Основания, в том числе критерии, в соответствии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с </w:t>
      </w:r>
      <w:proofErr w:type="gramStart"/>
      <w:r w:rsidRPr="00843D1D">
        <w:rPr>
          <w:rFonts w:ascii="Times New Roman" w:eastAsia="Arial Unicode MS" w:hAnsi="Times New Roman" w:cs="Times New Roman"/>
          <w:b/>
          <w:sz w:val="28"/>
          <w:szCs w:val="28"/>
          <w:lang w:eastAsia="ru-RU"/>
        </w:rPr>
        <w:t>которыми</w:t>
      </w:r>
      <w:proofErr w:type="gramEnd"/>
      <w:r w:rsidRPr="00843D1D">
        <w:rPr>
          <w:rFonts w:ascii="Times New Roman" w:eastAsia="Arial Unicode MS" w:hAnsi="Times New Roman" w:cs="Times New Roman"/>
          <w:b/>
          <w:sz w:val="28"/>
          <w:szCs w:val="28"/>
          <w:lang w:eastAsia="ru-RU"/>
        </w:rPr>
        <w:t xml:space="preserve"> теплоснабжающей организации присвоен статус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единой теплоснабжающей организации</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статьей 2 пунктом 28 Федерального закона </w:t>
      </w:r>
      <w:r w:rsidR="00606608">
        <w:rPr>
          <w:rFonts w:ascii="Times New Roman" w:eastAsia="Arial Unicode MS" w:hAnsi="Times New Roman" w:cs="Times New Roman"/>
          <w:sz w:val="28"/>
          <w:szCs w:val="28"/>
          <w:lang w:eastAsia="ru-RU"/>
        </w:rPr>
        <w:t xml:space="preserve">от                         </w:t>
      </w:r>
      <w:r w:rsidRPr="00843D1D">
        <w:rPr>
          <w:rFonts w:ascii="Times New Roman" w:hAnsi="Times New Roman" w:cs="Times New Roman"/>
          <w:sz w:val="28"/>
          <w:szCs w:val="28"/>
        </w:rPr>
        <w:t xml:space="preserve">27 июля 2010 г. № </w:t>
      </w:r>
      <w:r w:rsidRPr="00843D1D">
        <w:rPr>
          <w:rFonts w:ascii="Times New Roman" w:eastAsia="Arial Unicode MS" w:hAnsi="Times New Roman" w:cs="Times New Roman"/>
          <w:sz w:val="28"/>
          <w:szCs w:val="28"/>
          <w:lang w:eastAsia="ru-RU"/>
        </w:rPr>
        <w:t>190-ФЗ «О теплоснабжении»:</w:t>
      </w:r>
      <w:r w:rsidR="00606608">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 xml:space="preserve">«Единая теплоснабжающая  организация в системе теплоснабжения (далее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единая теплоснабжающая организация)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теплоснабжающая организация, которая определяется в схеме тепл</w:t>
      </w:r>
      <w:r w:rsidR="00606608">
        <w:rPr>
          <w:rFonts w:ascii="Times New Roman" w:eastAsia="Arial Unicode MS" w:hAnsi="Times New Roman" w:cs="Times New Roman"/>
          <w:sz w:val="28"/>
          <w:szCs w:val="28"/>
          <w:lang w:eastAsia="ru-RU"/>
        </w:rPr>
        <w:t xml:space="preserve">оснабжения федеральным органом </w:t>
      </w:r>
      <w:r w:rsidRPr="00843D1D">
        <w:rPr>
          <w:rFonts w:ascii="Times New Roman" w:eastAsia="Arial Unicode MS" w:hAnsi="Times New Roman" w:cs="Times New Roman"/>
          <w:sz w:val="28"/>
          <w:szCs w:val="28"/>
          <w:lang w:eastAsia="ru-RU"/>
        </w:rPr>
        <w:t xml:space="preserve">исполнительной власти, уполномоченным Правительством Российской Федерации на реализацию государственной политики в сфере теплоснабжения (далее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w:t>
      </w:r>
      <w:proofErr w:type="gramEnd"/>
      <w:r w:rsidRPr="00843D1D">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утвержденными</w:t>
      </w:r>
      <w:proofErr w:type="gramEnd"/>
      <w:r w:rsidRPr="00843D1D">
        <w:rPr>
          <w:rFonts w:ascii="Times New Roman" w:eastAsia="Arial Unicode MS" w:hAnsi="Times New Roman" w:cs="Times New Roman"/>
          <w:sz w:val="28"/>
          <w:szCs w:val="28"/>
          <w:lang w:eastAsia="ru-RU"/>
        </w:rPr>
        <w:t xml:space="preserve"> Правительством Российской Федерации».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статьей 6 пунктом 6 Федерального закона </w:t>
      </w:r>
      <w:r w:rsidR="00371DDE">
        <w:rPr>
          <w:rFonts w:ascii="Times New Roman" w:eastAsia="Arial Unicode MS" w:hAnsi="Times New Roman" w:cs="Times New Roman"/>
          <w:sz w:val="28"/>
          <w:szCs w:val="28"/>
          <w:lang w:eastAsia="ru-RU"/>
        </w:rPr>
        <w:t xml:space="preserve">                             </w:t>
      </w:r>
      <w:r w:rsidR="00606608">
        <w:rPr>
          <w:rFonts w:ascii="Times New Roman" w:eastAsia="Arial Unicode MS" w:hAnsi="Times New Roman" w:cs="Times New Roman"/>
          <w:sz w:val="28"/>
          <w:szCs w:val="28"/>
          <w:lang w:eastAsia="ru-RU"/>
        </w:rPr>
        <w:t xml:space="preserve">от </w:t>
      </w:r>
      <w:r w:rsidRPr="00843D1D">
        <w:rPr>
          <w:rFonts w:ascii="Times New Roman" w:hAnsi="Times New Roman" w:cs="Times New Roman"/>
          <w:sz w:val="28"/>
          <w:szCs w:val="28"/>
        </w:rPr>
        <w:t xml:space="preserve">27 июля 2010 г. № </w:t>
      </w:r>
      <w:r w:rsidRPr="00843D1D">
        <w:rPr>
          <w:rFonts w:ascii="Times New Roman" w:eastAsia="Arial Unicode MS" w:hAnsi="Times New Roman" w:cs="Times New Roman"/>
          <w:sz w:val="28"/>
          <w:szCs w:val="28"/>
          <w:lang w:eastAsia="ru-RU"/>
        </w:rPr>
        <w:t>190-ФЗ «О теплоснабжении»:</w:t>
      </w:r>
      <w:r w:rsidR="00606608">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не менее пятисот тысяч человек, в том числе определение единой теплоснабжающей организации».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w:t>
      </w:r>
      <w:r w:rsidRPr="00843D1D">
        <w:rPr>
          <w:rFonts w:ascii="Times New Roman" w:eastAsia="Arial Unicode MS" w:hAnsi="Times New Roman" w:cs="Times New Roman"/>
          <w:sz w:val="28"/>
          <w:szCs w:val="28"/>
          <w:lang w:eastAsia="ru-RU"/>
        </w:rPr>
        <w:lastRenderedPageBreak/>
        <w:t xml:space="preserve">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Федерального закона от </w:t>
      </w:r>
      <w:r w:rsidRPr="00843D1D">
        <w:rPr>
          <w:rFonts w:ascii="Times New Roman" w:hAnsi="Times New Roman" w:cs="Times New Roman"/>
          <w:sz w:val="28"/>
          <w:szCs w:val="28"/>
        </w:rPr>
        <w:t xml:space="preserve">27 июля 2010 г. </w:t>
      </w:r>
      <w:r w:rsidR="00606608">
        <w:rPr>
          <w:rFonts w:ascii="Times New Roman" w:eastAsia="Arial Unicode MS" w:hAnsi="Times New Roman" w:cs="Times New Roman"/>
          <w:sz w:val="28"/>
          <w:szCs w:val="28"/>
          <w:lang w:eastAsia="ru-RU"/>
        </w:rPr>
        <w:t>№ 190-ФЗ «О теплоснабжении».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Критерии и порядок определения единой теплоснабжающей организации:</w:t>
      </w:r>
    </w:p>
    <w:p w:rsidR="00696591" w:rsidRPr="00843D1D" w:rsidRDefault="00606608" w:rsidP="00C42266">
      <w:pPr>
        <w:widowControl w:val="0"/>
        <w:spacing w:after="0" w:line="240" w:lineRule="auto"/>
        <w:ind w:firstLine="708"/>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с</w:t>
      </w:r>
      <w:r w:rsidR="00696591" w:rsidRPr="00843D1D">
        <w:rPr>
          <w:rFonts w:ascii="Times New Roman" w:eastAsia="Arial Unicode MS" w:hAnsi="Times New Roman" w:cs="Times New Roman"/>
          <w:sz w:val="28"/>
          <w:szCs w:val="28"/>
          <w:lang w:eastAsia="ru-RU"/>
        </w:rPr>
        <w:t>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r>
        <w:rPr>
          <w:rFonts w:ascii="Times New Roman" w:eastAsia="Arial Unicode MS" w:hAnsi="Times New Roman" w:cs="Times New Roman"/>
          <w:sz w:val="28"/>
          <w:szCs w:val="28"/>
          <w:lang w:eastAsia="ru-RU"/>
        </w:rPr>
        <w:t>;</w:t>
      </w:r>
    </w:p>
    <w:p w:rsidR="00696591" w:rsidRPr="00843D1D" w:rsidRDefault="00606608" w:rsidP="00C42266">
      <w:pPr>
        <w:widowControl w:val="0"/>
        <w:spacing w:after="0" w:line="240" w:lineRule="auto"/>
        <w:ind w:firstLine="708"/>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в</w:t>
      </w:r>
      <w:r w:rsidR="00696591" w:rsidRPr="00843D1D">
        <w:rPr>
          <w:rFonts w:ascii="Times New Roman" w:eastAsia="Arial Unicode MS" w:hAnsi="Times New Roman" w:cs="Times New Roman"/>
          <w:sz w:val="28"/>
          <w:szCs w:val="28"/>
          <w:lang w:eastAsia="ru-RU"/>
        </w:rPr>
        <w:t xml:space="preserve">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606608">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на территории поселения, городского округа существуют несколько систем теплоснабжения, уполномоченные органы вправе:</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 xml:space="preserve">Для присвоения статуса единой теплоснабжающей организации </w:t>
      </w:r>
      <w:r w:rsidR="00606608">
        <w:rPr>
          <w:rFonts w:ascii="Times New Roman" w:eastAsia="Arial Unicode MS" w:hAnsi="Times New Roman" w:cs="Times New Roman"/>
          <w:sz w:val="28"/>
          <w:szCs w:val="28"/>
          <w:lang w:eastAsia="ru-RU"/>
        </w:rPr>
        <w:t>впервые на территории поселения</w:t>
      </w:r>
      <w:r w:rsidRPr="00843D1D">
        <w:rPr>
          <w:rFonts w:ascii="Times New Roman" w:eastAsia="Arial Unicode MS" w:hAnsi="Times New Roman" w:cs="Times New Roman"/>
          <w:sz w:val="28"/>
          <w:szCs w:val="28"/>
          <w:lang w:eastAsia="ru-RU"/>
        </w:rPr>
        <w:t xml:space="preserve"> лица, владеющие на праве собственности или ином законном основании источниками тепловой энергии и (или) тепловыми сетями на территории поселения</w:t>
      </w:r>
      <w:r w:rsidR="00606608">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вправе подать в течение одного месяца с даты размещения на сайте поселения 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 в</w:t>
      </w:r>
      <w:proofErr w:type="gramEnd"/>
      <w:r w:rsidRPr="00843D1D">
        <w:rPr>
          <w:rFonts w:ascii="Times New Roman" w:eastAsia="Arial Unicode MS" w:hAnsi="Times New Roman" w:cs="Times New Roman"/>
          <w:sz w:val="28"/>
          <w:szCs w:val="28"/>
          <w:lang w:eastAsia="ru-RU"/>
        </w:rPr>
        <w:t xml:space="preserve"> которой указанные лица планируют исполнять функции единой теплоснабжающей организации. Орган местного самоуправления обязан </w:t>
      </w:r>
      <w:proofErr w:type="gramStart"/>
      <w:r w:rsidRPr="00843D1D">
        <w:rPr>
          <w:rFonts w:ascii="Times New Roman" w:eastAsia="Arial Unicode MS" w:hAnsi="Times New Roman" w:cs="Times New Roman"/>
          <w:sz w:val="28"/>
          <w:szCs w:val="28"/>
          <w:lang w:eastAsia="ru-RU"/>
        </w:rPr>
        <w:t>разместить сведения</w:t>
      </w:r>
      <w:proofErr w:type="gramEnd"/>
      <w:r w:rsidRPr="00843D1D">
        <w:rPr>
          <w:rFonts w:ascii="Times New Roman" w:eastAsia="Arial Unicode MS" w:hAnsi="Times New Roman" w:cs="Times New Roman"/>
          <w:sz w:val="28"/>
          <w:szCs w:val="28"/>
          <w:lang w:eastAsia="ru-RU"/>
        </w:rPr>
        <w:t xml:space="preserve"> о принятых заявках на сайте поселения.</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606608">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w:t>
      </w:r>
    </w:p>
    <w:p w:rsidR="0031508B" w:rsidRDefault="00696591" w:rsidP="0031508B">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371DDE">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w:t>
      </w:r>
      <w:r w:rsidRPr="00843D1D">
        <w:rPr>
          <w:rFonts w:ascii="Times New Roman" w:eastAsia="Arial Unicode MS" w:hAnsi="Times New Roman" w:cs="Times New Roman"/>
          <w:sz w:val="28"/>
          <w:szCs w:val="28"/>
          <w:lang w:eastAsia="ru-RU"/>
        </w:rPr>
        <w:lastRenderedPageBreak/>
        <w:t>теплоснабжения, орган местного самоуправления присваивает статус единой теплоснабжающей организации в соответствии с критериями настоящих Правил.</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Критериями определения единой теплоснабжающей организации являются:</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roofErr w:type="gramEnd"/>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размер уставного (складочного) капитала хозяйственного товарищества или общества, уставного фонда унитарного предприятия должен быть не </w:t>
      </w:r>
      <w:proofErr w:type="gramStart"/>
      <w:r w:rsidRPr="00843D1D">
        <w:rPr>
          <w:rFonts w:ascii="Times New Roman" w:eastAsia="Arial Unicode MS" w:hAnsi="Times New Roman" w:cs="Times New Roman"/>
          <w:sz w:val="28"/>
          <w:szCs w:val="28"/>
          <w:lang w:eastAsia="ru-RU"/>
        </w:rPr>
        <w:t>менее остаточной</w:t>
      </w:r>
      <w:proofErr w:type="gramEnd"/>
      <w:r w:rsidRPr="00843D1D">
        <w:rPr>
          <w:rFonts w:ascii="Times New Roman" w:eastAsia="Arial Unicode MS" w:hAnsi="Times New Roman" w:cs="Times New Roman"/>
          <w:sz w:val="28"/>
          <w:szCs w:val="28"/>
          <w:lang w:eastAsia="ru-RU"/>
        </w:rPr>
        <w:t xml:space="preserve">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371DDE">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настоящими Правилами,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371DDE">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настоящих Правил.</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Единая теплоснабжающая организация при осуществлении своей деятельности обязана:</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осуществлять мониторинг реализации схемы теплоснабжения и подавать в орган, утвердивший схему теплоснабжения, отчеты о реализации, включая </w:t>
      </w:r>
      <w:r w:rsidRPr="00843D1D">
        <w:rPr>
          <w:rFonts w:ascii="Times New Roman" w:eastAsia="Arial Unicode MS" w:hAnsi="Times New Roman" w:cs="Times New Roman"/>
          <w:sz w:val="28"/>
          <w:szCs w:val="28"/>
          <w:lang w:eastAsia="ru-RU"/>
        </w:rPr>
        <w:lastRenderedPageBreak/>
        <w:t>предложения по актуализации схемы теплоснабжения;</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надлежащим образом исполнять обязательства перед иными теплоснабжающими и </w:t>
      </w:r>
      <w:proofErr w:type="spellStart"/>
      <w:r w:rsidRPr="00843D1D">
        <w:rPr>
          <w:rFonts w:ascii="Times New Roman" w:eastAsia="Arial Unicode MS" w:hAnsi="Times New Roman" w:cs="Times New Roman"/>
          <w:sz w:val="28"/>
          <w:szCs w:val="28"/>
          <w:lang w:eastAsia="ru-RU"/>
        </w:rPr>
        <w:t>теплосетевыми</w:t>
      </w:r>
      <w:proofErr w:type="spellEnd"/>
      <w:r w:rsidRPr="00843D1D">
        <w:rPr>
          <w:rFonts w:ascii="Times New Roman" w:eastAsia="Arial Unicode MS" w:hAnsi="Times New Roman" w:cs="Times New Roman"/>
          <w:sz w:val="28"/>
          <w:szCs w:val="28"/>
          <w:lang w:eastAsia="ru-RU"/>
        </w:rPr>
        <w:t xml:space="preserve"> организациями в зоне своей деятельности;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осуществлять  контроль  режимов  потребления  тепловой энергии в зоне своей деятельности.</w:t>
      </w:r>
    </w:p>
    <w:p w:rsidR="00696591" w:rsidRPr="00843D1D" w:rsidRDefault="00696591" w:rsidP="00C42266">
      <w:pPr>
        <w:spacing w:after="0" w:line="240" w:lineRule="auto"/>
        <w:ind w:firstLine="709"/>
        <w:jc w:val="both"/>
        <w:rPr>
          <w:rFonts w:ascii="Times New Roman" w:eastAsia="Times New Roman" w:hAnsi="Times New Roman" w:cs="Times New Roman"/>
          <w:b/>
          <w:sz w:val="28"/>
          <w:szCs w:val="28"/>
          <w:lang w:eastAsia="ru-RU"/>
        </w:rPr>
      </w:pPr>
      <w:proofErr w:type="spellStart"/>
      <w:r w:rsidRPr="00843D1D">
        <w:rPr>
          <w:rFonts w:ascii="Times New Roman" w:eastAsia="Arial Unicode MS" w:hAnsi="Times New Roman" w:cs="Times New Roman"/>
          <w:sz w:val="28"/>
          <w:szCs w:val="28"/>
          <w:lang w:eastAsia="ru-RU"/>
        </w:rPr>
        <w:t>Ресурсоснабжающая</w:t>
      </w:r>
      <w:proofErr w:type="spellEnd"/>
      <w:r w:rsidRPr="00843D1D">
        <w:rPr>
          <w:rFonts w:ascii="Times New Roman" w:eastAsia="Arial Unicode MS" w:hAnsi="Times New Roman" w:cs="Times New Roman"/>
          <w:sz w:val="28"/>
          <w:szCs w:val="28"/>
          <w:lang w:eastAsia="ru-RU"/>
        </w:rPr>
        <w:t xml:space="preserve"> организация </w:t>
      </w:r>
      <w:r w:rsidRPr="00843D1D">
        <w:rPr>
          <w:rFonts w:ascii="Times New Roman" w:hAnsi="Times New Roman" w:cs="Times New Roman"/>
          <w:sz w:val="28"/>
          <w:szCs w:val="28"/>
        </w:rPr>
        <w:t>МУП «ТЭК К</w:t>
      </w:r>
      <w:r w:rsidR="00606608">
        <w:rPr>
          <w:rFonts w:ascii="Times New Roman" w:hAnsi="Times New Roman" w:cs="Times New Roman"/>
          <w:sz w:val="28"/>
          <w:szCs w:val="28"/>
        </w:rPr>
        <w:t>рымского района</w:t>
      </w:r>
      <w:r w:rsidRPr="00843D1D">
        <w:rPr>
          <w:rFonts w:ascii="Times New Roman" w:hAnsi="Times New Roman" w:cs="Times New Roman"/>
          <w:sz w:val="28"/>
          <w:szCs w:val="28"/>
        </w:rPr>
        <w:t>»,</w:t>
      </w:r>
      <w:r w:rsidRPr="00843D1D">
        <w:rPr>
          <w:rFonts w:ascii="Times New Roman" w:eastAsia="Times New Roman" w:hAnsi="Times New Roman" w:cs="Times New Roman"/>
          <w:b/>
          <w:sz w:val="28"/>
          <w:szCs w:val="28"/>
          <w:lang w:eastAsia="ru-RU"/>
        </w:rPr>
        <w:t xml:space="preserve"> с</w:t>
      </w:r>
      <w:r w:rsidRPr="00843D1D">
        <w:rPr>
          <w:rFonts w:ascii="Times New Roman" w:eastAsia="Arial Unicode MS" w:hAnsi="Times New Roman" w:cs="Times New Roman"/>
          <w:sz w:val="28"/>
          <w:szCs w:val="28"/>
          <w:lang w:eastAsia="ru-RU"/>
        </w:rPr>
        <w:t>огласно требованиям критериев по определению единой теплоснабжающей организации</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при осуществлении своей деятельности фактически уже исполняет обязанности теплоснабжающей организации, а именно:</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заключает и надлежаще исполняет договоры теплоснабжения со всеми обратившимися к ней потребителями тепловой энергии в своей зоне деятельности;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осуществляет  контроль  режимов потребления тепловой энергии в зоне своей деятельности.</w:t>
      </w:r>
    </w:p>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10.4. Информация о поданных теплоснабжающими организациями заявках на присвоение статуса единой теплоснабжающей организации</w:t>
      </w:r>
    </w:p>
    <w:p w:rsidR="0031508B" w:rsidRPr="00843D1D" w:rsidRDefault="0031508B"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ind w:firstLine="709"/>
        <w:jc w:val="both"/>
        <w:rPr>
          <w:rFonts w:ascii="Times New Roman" w:eastAsia="Calibri" w:hAnsi="Times New Roman" w:cs="Times New Roman"/>
          <w:sz w:val="28"/>
          <w:szCs w:val="28"/>
          <w:lang w:eastAsia="ru-RU"/>
        </w:rPr>
      </w:pPr>
      <w:r w:rsidRPr="00843D1D">
        <w:rPr>
          <w:rFonts w:ascii="Times New Roman" w:hAnsi="Times New Roman" w:cs="Times New Roman"/>
          <w:sz w:val="28"/>
          <w:szCs w:val="28"/>
          <w:lang w:eastAsia="ru-RU"/>
        </w:rPr>
        <w:t xml:space="preserve">В </w:t>
      </w:r>
      <w:proofErr w:type="spellStart"/>
      <w:r w:rsidRPr="00843D1D">
        <w:rPr>
          <w:rFonts w:ascii="Times New Roman" w:hAnsi="Times New Roman" w:cs="Times New Roman"/>
          <w:sz w:val="28"/>
          <w:szCs w:val="28"/>
          <w:lang w:eastAsia="ru-RU"/>
        </w:rPr>
        <w:t>Адагумском</w:t>
      </w:r>
      <w:proofErr w:type="spellEnd"/>
      <w:r w:rsidRPr="00843D1D">
        <w:rPr>
          <w:rFonts w:ascii="Times New Roman" w:hAnsi="Times New Roman" w:cs="Times New Roman"/>
          <w:sz w:val="28"/>
          <w:szCs w:val="28"/>
          <w:lang w:eastAsia="ru-RU"/>
        </w:rPr>
        <w:t xml:space="preserve"> сельском поселении </w:t>
      </w:r>
      <w:r w:rsidR="005C527F">
        <w:rPr>
          <w:rFonts w:ascii="Times New Roman" w:hAnsi="Times New Roman" w:cs="Times New Roman"/>
          <w:sz w:val="28"/>
          <w:szCs w:val="28"/>
          <w:lang w:eastAsia="ru-RU"/>
        </w:rPr>
        <w:t xml:space="preserve">Крымского района </w:t>
      </w:r>
      <w:r w:rsidRPr="00843D1D">
        <w:rPr>
          <w:rFonts w:ascii="Times New Roman" w:eastAsia="Calibri" w:hAnsi="Times New Roman" w:cs="Times New Roman"/>
          <w:sz w:val="28"/>
          <w:szCs w:val="28"/>
          <w:lang w:eastAsia="ru-RU"/>
        </w:rPr>
        <w:t>подавалась одна заявка (</w:t>
      </w:r>
      <w:r w:rsidRPr="00843D1D">
        <w:rPr>
          <w:rFonts w:ascii="Times New Roman" w:hAnsi="Times New Roman" w:cs="Times New Roman"/>
          <w:sz w:val="28"/>
          <w:szCs w:val="28"/>
          <w:lang w:eastAsia="ru-RU"/>
        </w:rPr>
        <w:t>МУП «</w:t>
      </w:r>
      <w:r w:rsidR="00FA5026" w:rsidRPr="00843D1D">
        <w:rPr>
          <w:rFonts w:ascii="Times New Roman" w:hAnsi="Times New Roman" w:cs="Times New Roman"/>
          <w:sz w:val="28"/>
          <w:szCs w:val="28"/>
        </w:rPr>
        <w:t>ТЭК К</w:t>
      </w:r>
      <w:r w:rsidR="00FA5026">
        <w:rPr>
          <w:rFonts w:ascii="Times New Roman" w:hAnsi="Times New Roman" w:cs="Times New Roman"/>
          <w:sz w:val="28"/>
          <w:szCs w:val="28"/>
        </w:rPr>
        <w:t>рымского района</w:t>
      </w:r>
      <w:r w:rsidRPr="00843D1D">
        <w:rPr>
          <w:rFonts w:ascii="Times New Roman" w:hAnsi="Times New Roman" w:cs="Times New Roman"/>
          <w:sz w:val="28"/>
          <w:szCs w:val="28"/>
          <w:lang w:eastAsia="ru-RU"/>
        </w:rPr>
        <w:t>»</w:t>
      </w:r>
      <w:r w:rsidRPr="00843D1D">
        <w:rPr>
          <w:rFonts w:ascii="Times New Roman" w:eastAsia="Calibri" w:hAnsi="Times New Roman" w:cs="Times New Roman"/>
          <w:bCs/>
          <w:sz w:val="28"/>
          <w:szCs w:val="28"/>
          <w:lang w:eastAsia="ru-RU"/>
        </w:rPr>
        <w:t xml:space="preserve">) </w:t>
      </w:r>
      <w:r w:rsidRPr="00843D1D">
        <w:rPr>
          <w:rFonts w:ascii="Times New Roman" w:eastAsia="Calibri" w:hAnsi="Times New Roman" w:cs="Times New Roman"/>
          <w:sz w:val="28"/>
          <w:szCs w:val="28"/>
          <w:lang w:eastAsia="ru-RU"/>
        </w:rPr>
        <w:t xml:space="preserve">на присвоение статуса единой теплоснабжающей организации. </w:t>
      </w:r>
    </w:p>
    <w:p w:rsidR="0031508B" w:rsidRPr="00843D1D" w:rsidRDefault="0031508B" w:rsidP="00C42266">
      <w:pPr>
        <w:spacing w:after="0" w:line="240" w:lineRule="auto"/>
        <w:ind w:firstLine="709"/>
        <w:jc w:val="both"/>
        <w:rPr>
          <w:rFonts w:ascii="Times New Roman" w:eastAsia="Calibri" w:hAnsi="Times New Roman" w:cs="Times New Roman"/>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p w:rsidR="0031508B" w:rsidRDefault="0031508B" w:rsidP="00C42266">
      <w:pPr>
        <w:spacing w:after="0" w:line="240" w:lineRule="auto"/>
        <w:jc w:val="right"/>
        <w:rPr>
          <w:rFonts w:ascii="Times New Roman" w:hAnsi="Times New Roman" w:cs="Times New Roman"/>
          <w:sz w:val="28"/>
          <w:szCs w:val="28"/>
          <w:lang w:eastAsia="ru-RU"/>
        </w:rPr>
      </w:pPr>
    </w:p>
    <w:p w:rsidR="00696591" w:rsidRPr="00FA5026" w:rsidRDefault="00012B0F" w:rsidP="00012B0F">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354C08">
        <w:rPr>
          <w:rFonts w:ascii="Times New Roman" w:hAnsi="Times New Roman" w:cs="Times New Roman"/>
          <w:sz w:val="28"/>
          <w:szCs w:val="28"/>
          <w:lang w:eastAsia="ru-RU"/>
        </w:rPr>
        <w:t xml:space="preserve">       </w:t>
      </w:r>
      <w:r w:rsidR="00696591" w:rsidRPr="00FA5026">
        <w:rPr>
          <w:rFonts w:ascii="Times New Roman" w:hAnsi="Times New Roman" w:cs="Times New Roman"/>
          <w:sz w:val="28"/>
          <w:szCs w:val="28"/>
          <w:lang w:eastAsia="ru-RU"/>
        </w:rPr>
        <w:t>Таблица 2</w:t>
      </w:r>
      <w:r w:rsidR="00354C08">
        <w:rPr>
          <w:rFonts w:ascii="Times New Roman" w:hAnsi="Times New Roman" w:cs="Times New Roman"/>
          <w:sz w:val="28"/>
          <w:szCs w:val="28"/>
          <w:lang w:eastAsia="ru-RU"/>
        </w:rPr>
        <w:t>8</w:t>
      </w:r>
    </w:p>
    <w:p w:rsidR="0031508B" w:rsidRPr="0031508B" w:rsidRDefault="0031508B" w:rsidP="00C42266">
      <w:pPr>
        <w:spacing w:after="0" w:line="240" w:lineRule="auto"/>
        <w:jc w:val="right"/>
        <w:rPr>
          <w:rFonts w:ascii="Times New Roman" w:hAnsi="Times New Roman" w:cs="Times New Roman"/>
          <w:b/>
          <w:sz w:val="28"/>
          <w:szCs w:val="28"/>
          <w:lang w:eastAsia="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1276"/>
        <w:gridCol w:w="1276"/>
        <w:gridCol w:w="1417"/>
        <w:gridCol w:w="2552"/>
      </w:tblGrid>
      <w:tr w:rsidR="00696591" w:rsidRPr="0031508B" w:rsidTr="00012B0F">
        <w:trPr>
          <w:trHeight w:val="386"/>
        </w:trPr>
        <w:tc>
          <w:tcPr>
            <w:tcW w:w="3085" w:type="dxa"/>
            <w:vMerge w:val="restart"/>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 источника тепловой энергии</w:t>
            </w:r>
          </w:p>
        </w:tc>
        <w:tc>
          <w:tcPr>
            <w:tcW w:w="1276" w:type="dxa"/>
            <w:vMerge w:val="restart"/>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Тепловая мощность, Гкал /час</w:t>
            </w:r>
          </w:p>
        </w:tc>
        <w:tc>
          <w:tcPr>
            <w:tcW w:w="2693" w:type="dxa"/>
            <w:gridSpan w:val="2"/>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 xml:space="preserve">Протяженность сетей в 2-х трубном исполнении, </w:t>
            </w:r>
            <w:proofErr w:type="gramStart"/>
            <w:r w:rsidRPr="0031508B">
              <w:rPr>
                <w:rFonts w:ascii="Times New Roman" w:hAnsi="Times New Roman" w:cs="Times New Roman"/>
                <w:sz w:val="24"/>
                <w:szCs w:val="24"/>
                <w:lang w:eastAsia="ru-RU"/>
              </w:rPr>
              <w:t>м</w:t>
            </w:r>
            <w:proofErr w:type="gramEnd"/>
          </w:p>
        </w:tc>
        <w:tc>
          <w:tcPr>
            <w:tcW w:w="2552" w:type="dxa"/>
            <w:vMerge w:val="restart"/>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 теплоснабжающей организации</w:t>
            </w:r>
          </w:p>
        </w:tc>
      </w:tr>
      <w:tr w:rsidR="00696591" w:rsidRPr="0031508B" w:rsidTr="00012B0F">
        <w:trPr>
          <w:trHeight w:val="386"/>
        </w:trPr>
        <w:tc>
          <w:tcPr>
            <w:tcW w:w="3085" w:type="dxa"/>
            <w:vMerge/>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p>
        </w:tc>
        <w:tc>
          <w:tcPr>
            <w:tcW w:w="1276" w:type="dxa"/>
            <w:vMerge/>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p>
        </w:tc>
        <w:tc>
          <w:tcPr>
            <w:tcW w:w="1276" w:type="dxa"/>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отопление</w:t>
            </w:r>
          </w:p>
        </w:tc>
        <w:tc>
          <w:tcPr>
            <w:tcW w:w="1417" w:type="dxa"/>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ГВС</w:t>
            </w:r>
          </w:p>
        </w:tc>
        <w:tc>
          <w:tcPr>
            <w:tcW w:w="2552" w:type="dxa"/>
            <w:vMerge/>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p>
        </w:tc>
      </w:tr>
      <w:tr w:rsidR="00FA5026" w:rsidRPr="0031508B" w:rsidTr="00012B0F">
        <w:trPr>
          <w:trHeight w:val="386"/>
        </w:trPr>
        <w:tc>
          <w:tcPr>
            <w:tcW w:w="3085"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276"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1276"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1417"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552"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w:t>
            </w:r>
          </w:p>
        </w:tc>
      </w:tr>
      <w:tr w:rsidR="00665BE7" w:rsidRPr="0031508B" w:rsidTr="00012B0F">
        <w:trPr>
          <w:trHeight w:val="213"/>
        </w:trPr>
        <w:tc>
          <w:tcPr>
            <w:tcW w:w="3085" w:type="dxa"/>
          </w:tcPr>
          <w:p w:rsidR="00665BE7" w:rsidRDefault="00665BE7" w:rsidP="00012B0F">
            <w:pPr>
              <w:pStyle w:val="a9"/>
              <w:spacing w:after="0"/>
              <w:ind w:left="0"/>
              <w:jc w:val="center"/>
              <w:rPr>
                <w:rFonts w:ascii="Times New Roman" w:hAnsi="Times New Roman" w:cs="Times New Roman"/>
                <w:sz w:val="24"/>
                <w:szCs w:val="24"/>
                <w:lang w:eastAsia="ru-RU"/>
              </w:rPr>
            </w:pPr>
            <w:r w:rsidRPr="002F06EC">
              <w:rPr>
                <w:rFonts w:ascii="Times New Roman" w:hAnsi="Times New Roman" w:cs="Times New Roman"/>
                <w:sz w:val="24"/>
                <w:szCs w:val="24"/>
                <w:lang w:eastAsia="ru-RU"/>
              </w:rPr>
              <w:t>Котельная № 15,</w:t>
            </w:r>
          </w:p>
          <w:p w:rsidR="00665BE7" w:rsidRDefault="00665BE7" w:rsidP="00012B0F">
            <w:pPr>
              <w:pStyle w:val="a9"/>
              <w:spacing w:after="0"/>
              <w:ind w:left="0"/>
              <w:jc w:val="center"/>
              <w:rPr>
                <w:rFonts w:ascii="Times New Roman" w:hAnsi="Times New Roman" w:cs="Times New Roman"/>
                <w:sz w:val="24"/>
                <w:szCs w:val="24"/>
                <w:lang w:eastAsia="ru-RU"/>
              </w:rPr>
            </w:pPr>
            <w:proofErr w:type="spellStart"/>
            <w:r w:rsidRPr="002F06EC">
              <w:rPr>
                <w:rFonts w:ascii="Times New Roman" w:hAnsi="Times New Roman" w:cs="Times New Roman"/>
                <w:sz w:val="24"/>
                <w:szCs w:val="24"/>
                <w:lang w:eastAsia="ru-RU"/>
              </w:rPr>
              <w:t>х</w:t>
            </w:r>
            <w:r>
              <w:rPr>
                <w:rFonts w:ascii="Times New Roman" w:hAnsi="Times New Roman" w:cs="Times New Roman"/>
                <w:sz w:val="24"/>
                <w:szCs w:val="24"/>
                <w:lang w:eastAsia="ru-RU"/>
              </w:rPr>
              <w:t>ут</w:t>
            </w:r>
            <w:proofErr w:type="spellEnd"/>
            <w:r w:rsidRPr="002F06EC">
              <w:rPr>
                <w:rFonts w:ascii="Times New Roman" w:hAnsi="Times New Roman" w:cs="Times New Roman"/>
                <w:sz w:val="24"/>
                <w:szCs w:val="24"/>
                <w:lang w:eastAsia="ru-RU"/>
              </w:rPr>
              <w:t>. Садовый,</w:t>
            </w:r>
          </w:p>
          <w:p w:rsidR="00665BE7" w:rsidRPr="002F06EC" w:rsidRDefault="00665BE7" w:rsidP="00012B0F">
            <w:pPr>
              <w:pStyle w:val="a9"/>
              <w:spacing w:after="0"/>
              <w:ind w:left="0"/>
              <w:jc w:val="center"/>
              <w:rPr>
                <w:rFonts w:ascii="Times New Roman" w:hAnsi="Times New Roman" w:cs="Times New Roman"/>
                <w:sz w:val="24"/>
                <w:szCs w:val="24"/>
                <w:lang w:eastAsia="ru-RU"/>
              </w:rPr>
            </w:pPr>
            <w:r w:rsidRPr="002F06EC">
              <w:rPr>
                <w:rFonts w:ascii="Times New Roman" w:hAnsi="Times New Roman" w:cs="Times New Roman"/>
                <w:sz w:val="24"/>
                <w:szCs w:val="24"/>
                <w:lang w:eastAsia="ru-RU"/>
              </w:rPr>
              <w:t>ул. Первомайская, 8</w:t>
            </w:r>
          </w:p>
        </w:tc>
        <w:tc>
          <w:tcPr>
            <w:tcW w:w="1276" w:type="dxa"/>
          </w:tcPr>
          <w:p w:rsidR="00665BE7" w:rsidRPr="00843D1D" w:rsidRDefault="00665BE7" w:rsidP="00012B0F">
            <w:pPr>
              <w:spacing w:after="0"/>
              <w:jc w:val="center"/>
              <w:rPr>
                <w:rFonts w:ascii="Times New Roman" w:hAnsi="Times New Roman" w:cs="Times New Roman"/>
                <w:lang w:eastAsia="ru-RU"/>
              </w:rPr>
            </w:pPr>
            <w:r>
              <w:rPr>
                <w:rFonts w:ascii="Times New Roman" w:hAnsi="Times New Roman" w:cs="Times New Roman"/>
                <w:lang w:eastAsia="ru-RU"/>
              </w:rPr>
              <w:t>6,45</w:t>
            </w:r>
          </w:p>
        </w:tc>
        <w:tc>
          <w:tcPr>
            <w:tcW w:w="1276" w:type="dxa"/>
          </w:tcPr>
          <w:p w:rsidR="00665BE7" w:rsidRPr="00843D1D" w:rsidRDefault="00665BE7" w:rsidP="00012B0F">
            <w:pPr>
              <w:spacing w:after="0"/>
              <w:jc w:val="center"/>
              <w:rPr>
                <w:rFonts w:ascii="Times New Roman" w:hAnsi="Times New Roman" w:cs="Times New Roman"/>
                <w:lang w:eastAsia="ru-RU"/>
              </w:rPr>
            </w:pPr>
            <w:r>
              <w:rPr>
                <w:rFonts w:ascii="Times New Roman" w:hAnsi="Times New Roman" w:cs="Times New Roman"/>
                <w:lang w:eastAsia="ru-RU"/>
              </w:rPr>
              <w:t>1499,7</w:t>
            </w:r>
          </w:p>
        </w:tc>
        <w:tc>
          <w:tcPr>
            <w:tcW w:w="1417" w:type="dxa"/>
          </w:tcPr>
          <w:p w:rsidR="00665BE7" w:rsidRPr="00843D1D" w:rsidRDefault="00665BE7" w:rsidP="00012B0F">
            <w:pPr>
              <w:spacing w:after="0"/>
              <w:jc w:val="center"/>
              <w:rPr>
                <w:rFonts w:ascii="Times New Roman" w:hAnsi="Times New Roman" w:cs="Times New Roman"/>
                <w:lang w:eastAsia="ru-RU"/>
              </w:rPr>
            </w:pPr>
            <w:r>
              <w:rPr>
                <w:rFonts w:ascii="Times New Roman" w:hAnsi="Times New Roman" w:cs="Times New Roman"/>
                <w:lang w:eastAsia="ru-RU"/>
              </w:rPr>
              <w:t>0,0</w:t>
            </w:r>
          </w:p>
        </w:tc>
        <w:tc>
          <w:tcPr>
            <w:tcW w:w="2552" w:type="dxa"/>
          </w:tcPr>
          <w:p w:rsidR="00665BE7" w:rsidRPr="0031508B" w:rsidRDefault="00665BE7" w:rsidP="00012B0F">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665BE7" w:rsidRPr="0031508B" w:rsidTr="00012B0F">
        <w:trPr>
          <w:trHeight w:val="213"/>
        </w:trPr>
        <w:tc>
          <w:tcPr>
            <w:tcW w:w="3085" w:type="dxa"/>
          </w:tcPr>
          <w:p w:rsidR="00665BE7" w:rsidRDefault="00665BE7" w:rsidP="00012B0F">
            <w:pPr>
              <w:spacing w:after="0"/>
              <w:jc w:val="center"/>
              <w:rPr>
                <w:rFonts w:ascii="Times New Roman" w:hAnsi="Times New Roman" w:cs="Times New Roman"/>
                <w:sz w:val="24"/>
                <w:szCs w:val="24"/>
              </w:rPr>
            </w:pPr>
            <w:r w:rsidRPr="002F06EC">
              <w:rPr>
                <w:rFonts w:ascii="Times New Roman" w:hAnsi="Times New Roman" w:cs="Times New Roman"/>
                <w:sz w:val="24"/>
                <w:szCs w:val="24"/>
              </w:rPr>
              <w:t>Котельная № 25,</w:t>
            </w:r>
          </w:p>
          <w:p w:rsidR="00665BE7" w:rsidRDefault="00665BE7" w:rsidP="00012B0F">
            <w:pPr>
              <w:spacing w:after="0"/>
              <w:jc w:val="center"/>
              <w:rPr>
                <w:rFonts w:ascii="Times New Roman" w:hAnsi="Times New Roman" w:cs="Times New Roman"/>
                <w:sz w:val="24"/>
                <w:szCs w:val="24"/>
              </w:rPr>
            </w:pPr>
            <w:r w:rsidRPr="002F06EC">
              <w:rPr>
                <w:rFonts w:ascii="Times New Roman" w:hAnsi="Times New Roman" w:cs="Times New Roman"/>
                <w:sz w:val="24"/>
                <w:szCs w:val="24"/>
              </w:rPr>
              <w:t xml:space="preserve">с. </w:t>
            </w:r>
            <w:proofErr w:type="spellStart"/>
            <w:r w:rsidRPr="002F06EC">
              <w:rPr>
                <w:rFonts w:ascii="Times New Roman" w:hAnsi="Times New Roman" w:cs="Times New Roman"/>
                <w:sz w:val="24"/>
                <w:szCs w:val="24"/>
              </w:rPr>
              <w:t>Кеслерово</w:t>
            </w:r>
            <w:proofErr w:type="spellEnd"/>
            <w:r>
              <w:rPr>
                <w:rFonts w:ascii="Times New Roman" w:hAnsi="Times New Roman" w:cs="Times New Roman"/>
                <w:sz w:val="24"/>
                <w:szCs w:val="24"/>
              </w:rPr>
              <w:t>,</w:t>
            </w:r>
          </w:p>
          <w:p w:rsidR="00665BE7" w:rsidRPr="002F06EC" w:rsidRDefault="00665BE7" w:rsidP="00012B0F">
            <w:pPr>
              <w:spacing w:after="0"/>
              <w:jc w:val="center"/>
              <w:rPr>
                <w:rFonts w:ascii="Times New Roman" w:hAnsi="Times New Roman" w:cs="Times New Roman"/>
                <w:sz w:val="24"/>
                <w:szCs w:val="24"/>
              </w:rPr>
            </w:pPr>
            <w:r w:rsidRPr="002F06EC">
              <w:rPr>
                <w:rFonts w:ascii="Times New Roman" w:hAnsi="Times New Roman" w:cs="Times New Roman"/>
                <w:sz w:val="24"/>
                <w:szCs w:val="24"/>
              </w:rPr>
              <w:t>ул. Гастелло, 62</w:t>
            </w:r>
          </w:p>
        </w:tc>
        <w:tc>
          <w:tcPr>
            <w:tcW w:w="1276" w:type="dxa"/>
          </w:tcPr>
          <w:p w:rsidR="00665BE7" w:rsidRDefault="00665BE7" w:rsidP="00012B0F">
            <w:pPr>
              <w:spacing w:after="0"/>
              <w:jc w:val="center"/>
              <w:rPr>
                <w:rFonts w:ascii="Times New Roman" w:hAnsi="Times New Roman" w:cs="Times New Roman"/>
                <w:lang w:eastAsia="ru-RU"/>
              </w:rPr>
            </w:pPr>
            <w:r>
              <w:rPr>
                <w:rFonts w:ascii="Times New Roman" w:hAnsi="Times New Roman" w:cs="Times New Roman"/>
                <w:lang w:eastAsia="ru-RU"/>
              </w:rPr>
              <w:t>0,208</w:t>
            </w:r>
          </w:p>
        </w:tc>
        <w:tc>
          <w:tcPr>
            <w:tcW w:w="1276" w:type="dxa"/>
          </w:tcPr>
          <w:p w:rsidR="00665BE7" w:rsidRDefault="00665BE7" w:rsidP="00012B0F">
            <w:pPr>
              <w:spacing w:after="0"/>
              <w:jc w:val="center"/>
              <w:rPr>
                <w:rFonts w:ascii="Times New Roman" w:hAnsi="Times New Roman" w:cs="Times New Roman"/>
                <w:lang w:eastAsia="ru-RU"/>
              </w:rPr>
            </w:pPr>
            <w:r>
              <w:rPr>
                <w:rFonts w:ascii="Times New Roman" w:hAnsi="Times New Roman" w:cs="Times New Roman"/>
                <w:lang w:eastAsia="ru-RU"/>
              </w:rPr>
              <w:t>94</w:t>
            </w:r>
          </w:p>
        </w:tc>
        <w:tc>
          <w:tcPr>
            <w:tcW w:w="1417" w:type="dxa"/>
          </w:tcPr>
          <w:p w:rsidR="00665BE7" w:rsidRPr="00843D1D" w:rsidRDefault="00665BE7" w:rsidP="00012B0F">
            <w:pPr>
              <w:spacing w:after="0"/>
              <w:jc w:val="center"/>
              <w:rPr>
                <w:rFonts w:ascii="Times New Roman" w:hAnsi="Times New Roman" w:cs="Times New Roman"/>
                <w:lang w:eastAsia="ru-RU"/>
              </w:rPr>
            </w:pPr>
            <w:r>
              <w:rPr>
                <w:rFonts w:ascii="Times New Roman" w:hAnsi="Times New Roman" w:cs="Times New Roman"/>
                <w:lang w:eastAsia="ru-RU"/>
              </w:rPr>
              <w:t>93,9</w:t>
            </w:r>
          </w:p>
        </w:tc>
        <w:tc>
          <w:tcPr>
            <w:tcW w:w="2552" w:type="dxa"/>
          </w:tcPr>
          <w:p w:rsidR="00665BE7" w:rsidRPr="0031508B" w:rsidRDefault="00665BE7" w:rsidP="00012B0F">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665BE7" w:rsidRPr="0031508B" w:rsidTr="00012B0F">
        <w:trPr>
          <w:trHeight w:val="213"/>
        </w:trPr>
        <w:tc>
          <w:tcPr>
            <w:tcW w:w="3085" w:type="dxa"/>
          </w:tcPr>
          <w:p w:rsidR="00665BE7" w:rsidRDefault="00665BE7" w:rsidP="00012B0F">
            <w:pPr>
              <w:spacing w:after="0"/>
              <w:jc w:val="center"/>
              <w:rPr>
                <w:rFonts w:ascii="Times New Roman" w:hAnsi="Times New Roman" w:cs="Times New Roman"/>
                <w:sz w:val="24"/>
                <w:szCs w:val="24"/>
              </w:rPr>
            </w:pPr>
            <w:r w:rsidRPr="002F06EC">
              <w:rPr>
                <w:rFonts w:ascii="Times New Roman" w:hAnsi="Times New Roman" w:cs="Times New Roman"/>
                <w:sz w:val="24"/>
                <w:szCs w:val="24"/>
              </w:rPr>
              <w:t>Котельная № 30,</w:t>
            </w:r>
          </w:p>
          <w:p w:rsidR="00665BE7" w:rsidRDefault="00665BE7" w:rsidP="00012B0F">
            <w:pPr>
              <w:spacing w:after="0"/>
              <w:jc w:val="center"/>
              <w:rPr>
                <w:rFonts w:ascii="Times New Roman" w:hAnsi="Times New Roman" w:cs="Times New Roman"/>
                <w:sz w:val="24"/>
                <w:szCs w:val="24"/>
              </w:rPr>
            </w:pPr>
            <w:proofErr w:type="spellStart"/>
            <w:r w:rsidRPr="002F06EC">
              <w:rPr>
                <w:rFonts w:ascii="Times New Roman" w:hAnsi="Times New Roman" w:cs="Times New Roman"/>
                <w:sz w:val="24"/>
                <w:szCs w:val="24"/>
              </w:rPr>
              <w:t>х</w:t>
            </w:r>
            <w:r>
              <w:rPr>
                <w:rFonts w:ascii="Times New Roman" w:hAnsi="Times New Roman" w:cs="Times New Roman"/>
                <w:sz w:val="24"/>
                <w:szCs w:val="24"/>
              </w:rPr>
              <w:t>ут</w:t>
            </w:r>
            <w:proofErr w:type="spellEnd"/>
            <w:r w:rsidRPr="002F06EC">
              <w:rPr>
                <w:rFonts w:ascii="Times New Roman" w:hAnsi="Times New Roman" w:cs="Times New Roman"/>
                <w:sz w:val="24"/>
                <w:szCs w:val="24"/>
              </w:rPr>
              <w:t>. Павловский,</w:t>
            </w:r>
          </w:p>
          <w:p w:rsidR="00665BE7" w:rsidRDefault="00665BE7" w:rsidP="00012B0F">
            <w:pPr>
              <w:spacing w:after="0"/>
              <w:jc w:val="center"/>
              <w:rPr>
                <w:rFonts w:ascii="Times New Roman" w:hAnsi="Times New Roman" w:cs="Times New Roman"/>
                <w:sz w:val="24"/>
                <w:szCs w:val="24"/>
              </w:rPr>
            </w:pPr>
            <w:r w:rsidRPr="002F06EC">
              <w:rPr>
                <w:rFonts w:ascii="Times New Roman" w:hAnsi="Times New Roman" w:cs="Times New Roman"/>
                <w:sz w:val="24"/>
                <w:szCs w:val="24"/>
              </w:rPr>
              <w:t>ул. Молодежная, 2-Б</w:t>
            </w:r>
          </w:p>
          <w:p w:rsidR="00012B0F" w:rsidRPr="002F06EC" w:rsidRDefault="00012B0F" w:rsidP="00012B0F">
            <w:pPr>
              <w:spacing w:after="0"/>
              <w:jc w:val="center"/>
              <w:rPr>
                <w:rFonts w:ascii="Times New Roman" w:hAnsi="Times New Roman" w:cs="Times New Roman"/>
                <w:sz w:val="24"/>
                <w:szCs w:val="24"/>
              </w:rPr>
            </w:pPr>
          </w:p>
        </w:tc>
        <w:tc>
          <w:tcPr>
            <w:tcW w:w="1276" w:type="dxa"/>
          </w:tcPr>
          <w:p w:rsidR="00665BE7" w:rsidRDefault="00665BE7" w:rsidP="00012B0F">
            <w:pPr>
              <w:spacing w:after="0"/>
              <w:jc w:val="center"/>
              <w:rPr>
                <w:rFonts w:ascii="Times New Roman" w:hAnsi="Times New Roman" w:cs="Times New Roman"/>
                <w:lang w:eastAsia="ru-RU"/>
              </w:rPr>
            </w:pPr>
            <w:r>
              <w:rPr>
                <w:rFonts w:ascii="Times New Roman" w:hAnsi="Times New Roman" w:cs="Times New Roman"/>
                <w:lang w:eastAsia="ru-RU"/>
              </w:rPr>
              <w:t>1,72</w:t>
            </w:r>
          </w:p>
        </w:tc>
        <w:tc>
          <w:tcPr>
            <w:tcW w:w="1276" w:type="dxa"/>
          </w:tcPr>
          <w:p w:rsidR="00665BE7" w:rsidRDefault="00665BE7" w:rsidP="00012B0F">
            <w:pPr>
              <w:spacing w:after="0"/>
              <w:jc w:val="center"/>
              <w:rPr>
                <w:rFonts w:ascii="Times New Roman" w:hAnsi="Times New Roman" w:cs="Times New Roman"/>
                <w:lang w:eastAsia="ru-RU"/>
              </w:rPr>
            </w:pPr>
            <w:r>
              <w:rPr>
                <w:rFonts w:ascii="Times New Roman" w:hAnsi="Times New Roman" w:cs="Times New Roman"/>
                <w:lang w:eastAsia="ru-RU"/>
              </w:rPr>
              <w:t>1004</w:t>
            </w:r>
          </w:p>
        </w:tc>
        <w:tc>
          <w:tcPr>
            <w:tcW w:w="1417" w:type="dxa"/>
          </w:tcPr>
          <w:p w:rsidR="00665BE7" w:rsidRPr="00843D1D" w:rsidRDefault="00665BE7" w:rsidP="00012B0F">
            <w:pPr>
              <w:spacing w:after="0"/>
              <w:jc w:val="center"/>
              <w:rPr>
                <w:rFonts w:ascii="Times New Roman" w:hAnsi="Times New Roman" w:cs="Times New Roman"/>
                <w:lang w:eastAsia="ru-RU"/>
              </w:rPr>
            </w:pPr>
            <w:r>
              <w:rPr>
                <w:rFonts w:ascii="Times New Roman" w:hAnsi="Times New Roman" w:cs="Times New Roman"/>
                <w:lang w:eastAsia="ru-RU"/>
              </w:rPr>
              <w:t>0,0</w:t>
            </w:r>
          </w:p>
        </w:tc>
        <w:tc>
          <w:tcPr>
            <w:tcW w:w="2552" w:type="dxa"/>
          </w:tcPr>
          <w:p w:rsidR="00665BE7" w:rsidRPr="0031508B" w:rsidRDefault="00665BE7" w:rsidP="00012B0F">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012B0F" w:rsidRPr="0031508B" w:rsidTr="00012B0F">
        <w:trPr>
          <w:trHeight w:val="213"/>
        </w:trPr>
        <w:tc>
          <w:tcPr>
            <w:tcW w:w="3085" w:type="dxa"/>
          </w:tcPr>
          <w:p w:rsidR="00012B0F" w:rsidRPr="0031508B" w:rsidRDefault="00012B0F" w:rsidP="00B403A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w:t>
            </w:r>
          </w:p>
        </w:tc>
        <w:tc>
          <w:tcPr>
            <w:tcW w:w="1276" w:type="dxa"/>
          </w:tcPr>
          <w:p w:rsidR="00012B0F" w:rsidRPr="0031508B" w:rsidRDefault="00012B0F" w:rsidP="00B403A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1276" w:type="dxa"/>
          </w:tcPr>
          <w:p w:rsidR="00012B0F" w:rsidRPr="0031508B" w:rsidRDefault="00012B0F" w:rsidP="00B403A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1417" w:type="dxa"/>
          </w:tcPr>
          <w:p w:rsidR="00012B0F" w:rsidRPr="0031508B" w:rsidRDefault="00012B0F" w:rsidP="00B403A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552" w:type="dxa"/>
          </w:tcPr>
          <w:p w:rsidR="00012B0F" w:rsidRPr="0031508B" w:rsidRDefault="00012B0F" w:rsidP="00B403A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w:t>
            </w:r>
          </w:p>
        </w:tc>
      </w:tr>
      <w:tr w:rsidR="00012B0F" w:rsidRPr="0031508B" w:rsidTr="00012B0F">
        <w:trPr>
          <w:trHeight w:val="213"/>
        </w:trPr>
        <w:tc>
          <w:tcPr>
            <w:tcW w:w="3085" w:type="dxa"/>
          </w:tcPr>
          <w:p w:rsidR="00012B0F" w:rsidRDefault="00012B0F" w:rsidP="00012B0F">
            <w:pPr>
              <w:spacing w:after="0"/>
              <w:jc w:val="center"/>
              <w:rPr>
                <w:rFonts w:ascii="Times New Roman" w:hAnsi="Times New Roman" w:cs="Times New Roman"/>
                <w:sz w:val="24"/>
                <w:szCs w:val="24"/>
              </w:rPr>
            </w:pPr>
            <w:r>
              <w:br w:type="page"/>
            </w:r>
            <w:r w:rsidRPr="002F06EC">
              <w:rPr>
                <w:rFonts w:ascii="Times New Roman" w:hAnsi="Times New Roman" w:cs="Times New Roman"/>
                <w:sz w:val="24"/>
                <w:szCs w:val="24"/>
              </w:rPr>
              <w:t>Котельная № 43,</w:t>
            </w:r>
          </w:p>
          <w:p w:rsidR="00012B0F" w:rsidRDefault="00012B0F" w:rsidP="00012B0F">
            <w:pPr>
              <w:spacing w:after="0"/>
              <w:jc w:val="center"/>
              <w:rPr>
                <w:rFonts w:ascii="Times New Roman" w:hAnsi="Times New Roman" w:cs="Times New Roman"/>
                <w:sz w:val="24"/>
                <w:szCs w:val="24"/>
              </w:rPr>
            </w:pPr>
            <w:proofErr w:type="spellStart"/>
            <w:r w:rsidRPr="002F06EC">
              <w:rPr>
                <w:rFonts w:ascii="Times New Roman" w:hAnsi="Times New Roman" w:cs="Times New Roman"/>
                <w:sz w:val="24"/>
                <w:szCs w:val="24"/>
              </w:rPr>
              <w:t>х</w:t>
            </w:r>
            <w:r>
              <w:rPr>
                <w:rFonts w:ascii="Times New Roman" w:hAnsi="Times New Roman" w:cs="Times New Roman"/>
                <w:sz w:val="24"/>
                <w:szCs w:val="24"/>
              </w:rPr>
              <w:t>ут</w:t>
            </w:r>
            <w:proofErr w:type="spellEnd"/>
            <w:r w:rsidRPr="002F06EC">
              <w:rPr>
                <w:rFonts w:ascii="Times New Roman" w:hAnsi="Times New Roman" w:cs="Times New Roman"/>
                <w:sz w:val="24"/>
                <w:szCs w:val="24"/>
              </w:rPr>
              <w:t xml:space="preserve">. </w:t>
            </w:r>
            <w:proofErr w:type="spellStart"/>
            <w:r w:rsidRPr="002F06EC">
              <w:rPr>
                <w:rFonts w:ascii="Times New Roman" w:hAnsi="Times New Roman" w:cs="Times New Roman"/>
                <w:sz w:val="24"/>
                <w:szCs w:val="24"/>
              </w:rPr>
              <w:t>Плавненский</w:t>
            </w:r>
            <w:proofErr w:type="spellEnd"/>
            <w:r w:rsidRPr="002F06EC">
              <w:rPr>
                <w:rFonts w:ascii="Times New Roman" w:hAnsi="Times New Roman" w:cs="Times New Roman"/>
                <w:sz w:val="24"/>
                <w:szCs w:val="24"/>
              </w:rPr>
              <w:t>,</w:t>
            </w:r>
          </w:p>
          <w:p w:rsidR="00012B0F" w:rsidRPr="002F06EC" w:rsidRDefault="00012B0F" w:rsidP="00012B0F">
            <w:pPr>
              <w:spacing w:after="0"/>
              <w:jc w:val="center"/>
              <w:rPr>
                <w:rFonts w:ascii="Times New Roman" w:hAnsi="Times New Roman" w:cs="Times New Roman"/>
                <w:sz w:val="24"/>
                <w:szCs w:val="24"/>
              </w:rPr>
            </w:pPr>
            <w:r w:rsidRPr="002F06EC">
              <w:rPr>
                <w:rFonts w:ascii="Times New Roman" w:hAnsi="Times New Roman" w:cs="Times New Roman"/>
                <w:sz w:val="24"/>
                <w:szCs w:val="24"/>
              </w:rPr>
              <w:t>ул. Широкая, 2</w:t>
            </w:r>
            <w:proofErr w:type="gramStart"/>
            <w:r>
              <w:rPr>
                <w:rFonts w:ascii="Times New Roman" w:hAnsi="Times New Roman" w:cs="Times New Roman"/>
                <w:sz w:val="24"/>
                <w:szCs w:val="24"/>
              </w:rPr>
              <w:t xml:space="preserve"> </w:t>
            </w:r>
            <w:r w:rsidRPr="002F06EC">
              <w:rPr>
                <w:rFonts w:ascii="Times New Roman" w:hAnsi="Times New Roman" w:cs="Times New Roman"/>
                <w:sz w:val="24"/>
                <w:szCs w:val="24"/>
              </w:rPr>
              <w:t>А</w:t>
            </w:r>
            <w:proofErr w:type="gramEnd"/>
          </w:p>
        </w:tc>
        <w:tc>
          <w:tcPr>
            <w:tcW w:w="1276" w:type="dxa"/>
          </w:tcPr>
          <w:p w:rsidR="00012B0F" w:rsidRDefault="00012B0F" w:rsidP="00012B0F">
            <w:pPr>
              <w:spacing w:after="0"/>
              <w:jc w:val="center"/>
              <w:rPr>
                <w:rFonts w:ascii="Times New Roman" w:hAnsi="Times New Roman" w:cs="Times New Roman"/>
                <w:lang w:eastAsia="ru-RU"/>
              </w:rPr>
            </w:pPr>
            <w:r>
              <w:rPr>
                <w:rFonts w:ascii="Times New Roman" w:hAnsi="Times New Roman" w:cs="Times New Roman"/>
                <w:lang w:eastAsia="ru-RU"/>
              </w:rPr>
              <w:t>0,086</w:t>
            </w:r>
          </w:p>
        </w:tc>
        <w:tc>
          <w:tcPr>
            <w:tcW w:w="1276" w:type="dxa"/>
          </w:tcPr>
          <w:p w:rsidR="00012B0F" w:rsidRDefault="00012B0F" w:rsidP="00012B0F">
            <w:pPr>
              <w:spacing w:after="0"/>
              <w:jc w:val="center"/>
              <w:rPr>
                <w:rFonts w:ascii="Times New Roman" w:hAnsi="Times New Roman" w:cs="Times New Roman"/>
                <w:lang w:eastAsia="ru-RU"/>
              </w:rPr>
            </w:pPr>
            <w:r>
              <w:rPr>
                <w:rFonts w:ascii="Times New Roman" w:hAnsi="Times New Roman" w:cs="Times New Roman"/>
                <w:lang w:eastAsia="ru-RU"/>
              </w:rPr>
              <w:t>36</w:t>
            </w:r>
          </w:p>
        </w:tc>
        <w:tc>
          <w:tcPr>
            <w:tcW w:w="1417" w:type="dxa"/>
          </w:tcPr>
          <w:p w:rsidR="00012B0F" w:rsidRPr="00843D1D" w:rsidRDefault="00012B0F" w:rsidP="00012B0F">
            <w:pPr>
              <w:spacing w:after="0"/>
              <w:jc w:val="center"/>
              <w:rPr>
                <w:rFonts w:ascii="Times New Roman" w:hAnsi="Times New Roman" w:cs="Times New Roman"/>
                <w:lang w:eastAsia="ru-RU"/>
              </w:rPr>
            </w:pPr>
            <w:r>
              <w:rPr>
                <w:rFonts w:ascii="Times New Roman" w:hAnsi="Times New Roman" w:cs="Times New Roman"/>
                <w:lang w:eastAsia="ru-RU"/>
              </w:rPr>
              <w:t>0,0</w:t>
            </w:r>
          </w:p>
        </w:tc>
        <w:tc>
          <w:tcPr>
            <w:tcW w:w="2552" w:type="dxa"/>
          </w:tcPr>
          <w:p w:rsidR="00012B0F" w:rsidRPr="0031508B" w:rsidRDefault="00012B0F" w:rsidP="00012B0F">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bl>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11. РЕШЕНИЯ О РАСПРЕДЕЛЕНИИ ТЕПЛОВОЙ НАГРУЗКИ МЕЖДУ ИСТОЧНИКАМИ ТЕПЛОВОЙ ЭНЕРГИИ</w:t>
      </w:r>
    </w:p>
    <w:p w:rsidR="0031508B" w:rsidRPr="00843D1D" w:rsidRDefault="0031508B" w:rsidP="00C42266">
      <w:pPr>
        <w:spacing w:after="0" w:line="240" w:lineRule="auto"/>
        <w:jc w:val="center"/>
        <w:rPr>
          <w:rFonts w:ascii="Times New Roman" w:hAnsi="Times New Roman" w:cs="Times New Roman"/>
          <w:b/>
          <w:sz w:val="28"/>
          <w:szCs w:val="28"/>
          <w:lang w:eastAsia="ru-RU"/>
        </w:rPr>
      </w:pPr>
    </w:p>
    <w:p w:rsidR="0031508B" w:rsidRDefault="00696591" w:rsidP="0031508B">
      <w:pPr>
        <w:keepNext/>
        <w:keepLines/>
        <w:spacing w:after="0" w:line="240" w:lineRule="auto"/>
        <w:jc w:val="center"/>
        <w:outlineLvl w:val="1"/>
        <w:rPr>
          <w:rFonts w:ascii="Times New Roman" w:eastAsia="Arial Unicode MS" w:hAnsi="Times New Roman" w:cs="Times New Roman"/>
          <w:b/>
          <w:sz w:val="28"/>
          <w:szCs w:val="28"/>
        </w:rPr>
      </w:pPr>
      <w:bookmarkStart w:id="12" w:name="_Toc83831357"/>
      <w:bookmarkStart w:id="13" w:name="_Toc89621204"/>
      <w:r w:rsidRPr="00843D1D">
        <w:rPr>
          <w:rFonts w:ascii="Times New Roman" w:eastAsia="Arial Unicode MS" w:hAnsi="Times New Roman" w:cs="Times New Roman"/>
          <w:b/>
          <w:sz w:val="28"/>
          <w:szCs w:val="28"/>
        </w:rPr>
        <w:t xml:space="preserve">11.1. Сведения о величине тепловой нагрузки, распределяемой (перераспределяемой) между источниками тепловой энергии </w:t>
      </w:r>
    </w:p>
    <w:p w:rsidR="0031508B" w:rsidRDefault="00696591" w:rsidP="0031508B">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 xml:space="preserve">в соответствии с указанными в схеме теплоснабжения решениями </w:t>
      </w:r>
    </w:p>
    <w:p w:rsidR="00696591" w:rsidRDefault="00696591" w:rsidP="0031508B">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 xml:space="preserve">об определении </w:t>
      </w:r>
      <w:proofErr w:type="gramStart"/>
      <w:r w:rsidRPr="00843D1D">
        <w:rPr>
          <w:rFonts w:ascii="Times New Roman" w:eastAsia="Arial Unicode MS" w:hAnsi="Times New Roman" w:cs="Times New Roman"/>
          <w:b/>
          <w:sz w:val="28"/>
          <w:szCs w:val="28"/>
        </w:rPr>
        <w:t>границ зон действия источников тепловой энергии</w:t>
      </w:r>
      <w:bookmarkEnd w:id="12"/>
      <w:bookmarkEnd w:id="13"/>
      <w:proofErr w:type="gramEnd"/>
    </w:p>
    <w:p w:rsidR="0031508B" w:rsidRPr="00843D1D" w:rsidRDefault="0031508B" w:rsidP="00C42266">
      <w:pPr>
        <w:keepNext/>
        <w:keepLines/>
        <w:spacing w:after="0" w:line="240" w:lineRule="auto"/>
        <w:jc w:val="both"/>
        <w:outlineLvl w:val="1"/>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Изменения в распределении тепловой нагрузки между источниками тепловой энергии настоящей схемой не запланирован</w:t>
      </w:r>
      <w:r w:rsidR="00666A8A">
        <w:rPr>
          <w:rFonts w:ascii="Times New Roman" w:eastAsia="Arial Unicode MS" w:hAnsi="Times New Roman" w:cs="Times New Roman"/>
          <w:sz w:val="28"/>
          <w:szCs w:val="28"/>
          <w:lang w:eastAsia="ru-RU"/>
        </w:rPr>
        <w:t>ы</w:t>
      </w:r>
      <w:r w:rsidRPr="00843D1D">
        <w:rPr>
          <w:rFonts w:ascii="Times New Roman" w:eastAsia="Arial Unicode MS" w:hAnsi="Times New Roman" w:cs="Times New Roman"/>
          <w:sz w:val="28"/>
          <w:szCs w:val="28"/>
          <w:lang w:eastAsia="ru-RU"/>
        </w:rPr>
        <w:t xml:space="preserve">.   </w:t>
      </w:r>
    </w:p>
    <w:p w:rsidR="0031508B" w:rsidRPr="00843D1D" w:rsidRDefault="0031508B" w:rsidP="00C42266">
      <w:pPr>
        <w:spacing w:after="0" w:line="240" w:lineRule="auto"/>
        <w:ind w:firstLine="709"/>
        <w:jc w:val="both"/>
        <w:rPr>
          <w:rFonts w:ascii="Times New Roman" w:eastAsia="Arial Unicode MS" w:hAnsi="Times New Roman" w:cs="Times New Roman"/>
          <w:sz w:val="28"/>
          <w:szCs w:val="28"/>
          <w:lang w:eastAsia="ru-RU"/>
        </w:rPr>
      </w:pPr>
    </w:p>
    <w:p w:rsidR="00696591" w:rsidRDefault="00696591" w:rsidP="0031508B">
      <w:pPr>
        <w:keepNext/>
        <w:keepLines/>
        <w:spacing w:after="0" w:line="240" w:lineRule="auto"/>
        <w:jc w:val="center"/>
        <w:outlineLvl w:val="1"/>
        <w:rPr>
          <w:rFonts w:ascii="Times New Roman" w:eastAsia="Arial Unicode MS" w:hAnsi="Times New Roman" w:cs="Times New Roman"/>
          <w:b/>
          <w:sz w:val="28"/>
          <w:szCs w:val="28"/>
        </w:rPr>
      </w:pPr>
      <w:bookmarkStart w:id="14" w:name="_Toc83831358"/>
      <w:bookmarkStart w:id="15" w:name="_Toc89621205"/>
      <w:r w:rsidRPr="00843D1D">
        <w:rPr>
          <w:rFonts w:ascii="Times New Roman" w:eastAsia="Arial Unicode MS" w:hAnsi="Times New Roman" w:cs="Times New Roman"/>
          <w:b/>
          <w:sz w:val="28"/>
          <w:szCs w:val="28"/>
        </w:rPr>
        <w:t>11.2. Сроки выполнения перераспределения для каждого этапа</w:t>
      </w:r>
      <w:bookmarkEnd w:id="14"/>
      <w:bookmarkEnd w:id="15"/>
    </w:p>
    <w:p w:rsidR="0031508B" w:rsidRPr="00843D1D" w:rsidRDefault="0031508B" w:rsidP="0031508B">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Изменения в распределении тепловой нагрузки между источниками тепловой энергии настоящей схемой не запланирован</w:t>
      </w:r>
      <w:r w:rsidR="0055416B">
        <w:rPr>
          <w:rFonts w:ascii="Times New Roman" w:eastAsia="Arial Unicode MS" w:hAnsi="Times New Roman" w:cs="Times New Roman"/>
          <w:sz w:val="28"/>
          <w:szCs w:val="28"/>
          <w:lang w:eastAsia="ru-RU"/>
        </w:rPr>
        <w:t>ы</w:t>
      </w:r>
      <w:r w:rsidRPr="00843D1D">
        <w:rPr>
          <w:rFonts w:ascii="Times New Roman" w:eastAsia="Arial Unicode MS" w:hAnsi="Times New Roman" w:cs="Times New Roman"/>
          <w:sz w:val="28"/>
          <w:szCs w:val="28"/>
          <w:lang w:eastAsia="ru-RU"/>
        </w:rPr>
        <w:t xml:space="preserve">.   </w:t>
      </w:r>
    </w:p>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12. РЕШЕНИЯ ПО БЕСХОЗЯЙНЫМ ТЕПЛОВЫМ СЕТЯМ</w:t>
      </w:r>
    </w:p>
    <w:p w:rsidR="0031508B" w:rsidRPr="00843D1D" w:rsidRDefault="0031508B"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В соответствии с пунктом 6 статьи</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15 Федерального закона от </w:t>
      </w:r>
      <w:r w:rsidR="0031508B">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27 июля 2010 г. № 190-ФЗ </w:t>
      </w:r>
      <w:r w:rsidR="00FA5026" w:rsidRPr="00843D1D">
        <w:rPr>
          <w:rFonts w:ascii="Times New Roman" w:eastAsia="Arial Unicode MS" w:hAnsi="Times New Roman" w:cs="Times New Roman"/>
          <w:sz w:val="28"/>
          <w:szCs w:val="28"/>
          <w:lang w:eastAsia="ru-RU"/>
        </w:rPr>
        <w:t xml:space="preserve">«О теплоснабжении» </w:t>
      </w:r>
      <w:r w:rsidRPr="00843D1D">
        <w:rPr>
          <w:rFonts w:ascii="Times New Roman" w:eastAsia="Arial Unicode MS" w:hAnsi="Times New Roman" w:cs="Times New Roman"/>
          <w:sz w:val="28"/>
          <w:szCs w:val="28"/>
          <w:lang w:eastAsia="ru-RU"/>
        </w:rPr>
        <w:t xml:space="preserve">(в редакции от </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25</w:t>
      </w:r>
      <w:r w:rsidR="00FA5026">
        <w:rPr>
          <w:rFonts w:ascii="Times New Roman" w:eastAsia="Arial Unicode MS" w:hAnsi="Times New Roman" w:cs="Times New Roman"/>
          <w:sz w:val="28"/>
          <w:szCs w:val="28"/>
          <w:lang w:eastAsia="ru-RU"/>
        </w:rPr>
        <w:t xml:space="preserve"> июня </w:t>
      </w:r>
      <w:r w:rsidRPr="00843D1D">
        <w:rPr>
          <w:rFonts w:ascii="Times New Roman" w:eastAsia="Arial Unicode MS" w:hAnsi="Times New Roman" w:cs="Times New Roman"/>
          <w:sz w:val="28"/>
          <w:szCs w:val="28"/>
          <w:lang w:eastAsia="ru-RU"/>
        </w:rPr>
        <w:t>2012</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г.)</w:t>
      </w:r>
      <w:r w:rsidR="00FA5026" w:rsidRPr="00843D1D">
        <w:rPr>
          <w:rFonts w:ascii="Times New Roman" w:eastAsia="Arial Unicode MS" w:hAnsi="Times New Roman" w:cs="Times New Roman"/>
          <w:sz w:val="28"/>
          <w:szCs w:val="28"/>
          <w:lang w:eastAsia="ru-RU"/>
        </w:rPr>
        <w:t>:</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«В случае выявления бесхозяйных тепловых сетей (тепловых сетей, не имеющих эксплуатирующей организации)</w:t>
      </w:r>
      <w:r w:rsidR="0055416B">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орган местного самоуправления поселения до признания права собственности на указанные бесхозяйные тепловые сети в течение тридцати дней с даты их выявления обязан определить </w:t>
      </w:r>
      <w:proofErr w:type="spellStart"/>
      <w:r w:rsidRPr="00843D1D">
        <w:rPr>
          <w:rFonts w:ascii="Times New Roman" w:eastAsia="Arial Unicode MS" w:hAnsi="Times New Roman" w:cs="Times New Roman"/>
          <w:sz w:val="28"/>
          <w:szCs w:val="28"/>
          <w:lang w:eastAsia="ru-RU"/>
        </w:rPr>
        <w:t>теплосетевую</w:t>
      </w:r>
      <w:proofErr w:type="spellEnd"/>
      <w:proofErr w:type="gramEnd"/>
      <w:r w:rsidRPr="00843D1D">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тепловых сетей.</w:t>
      </w:r>
      <w:proofErr w:type="gramEnd"/>
      <w:r w:rsidRPr="00843D1D">
        <w:rPr>
          <w:rFonts w:ascii="Times New Roman" w:eastAsia="Arial Unicode MS" w:hAnsi="Times New Roman" w:cs="Times New Roman"/>
          <w:sz w:val="28"/>
          <w:szCs w:val="28"/>
          <w:lang w:eastAsia="ru-RU"/>
        </w:rPr>
        <w:t xml:space="preserve">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696591" w:rsidRPr="00843D1D"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 территории </w:t>
      </w:r>
      <w:proofErr w:type="spellStart"/>
      <w:r w:rsidR="00665BE7">
        <w:rPr>
          <w:rFonts w:ascii="Times New Roman" w:eastAsia="Arial Unicode MS" w:hAnsi="Times New Roman" w:cs="Times New Roman"/>
          <w:sz w:val="28"/>
          <w:szCs w:val="28"/>
          <w:lang w:eastAsia="ru-RU"/>
        </w:rPr>
        <w:t>Кеслеров</w:t>
      </w:r>
      <w:r w:rsidRPr="00843D1D">
        <w:rPr>
          <w:rFonts w:ascii="Times New Roman" w:eastAsia="Arial Unicode MS" w:hAnsi="Times New Roman" w:cs="Times New Roman"/>
          <w:sz w:val="28"/>
          <w:szCs w:val="28"/>
          <w:lang w:eastAsia="ru-RU"/>
        </w:rPr>
        <w:t>ского</w:t>
      </w:r>
      <w:proofErr w:type="spellEnd"/>
      <w:r w:rsidRPr="00843D1D">
        <w:rPr>
          <w:rFonts w:ascii="Times New Roman" w:eastAsia="Arial Unicode MS" w:hAnsi="Times New Roman" w:cs="Times New Roman"/>
          <w:sz w:val="28"/>
          <w:szCs w:val="28"/>
          <w:lang w:eastAsia="ru-RU"/>
        </w:rPr>
        <w:t xml:space="preserve">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eastAsia="Arial Unicode MS" w:hAnsi="Times New Roman" w:cs="Times New Roman"/>
          <w:sz w:val="28"/>
          <w:szCs w:val="28"/>
          <w:lang w:eastAsia="ru-RU"/>
        </w:rPr>
        <w:t>на момент разработки схемы теплоснабжения бесхозяйные сети отсутствуют.</w:t>
      </w:r>
    </w:p>
    <w:p w:rsidR="0031508B" w:rsidRDefault="0031508B"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012B0F" w:rsidRDefault="00012B0F"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012B0F" w:rsidRDefault="00012B0F"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012B0F" w:rsidRDefault="00012B0F"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012B0F" w:rsidRDefault="00012B0F"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012B0F" w:rsidRDefault="00012B0F"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012B0F" w:rsidRDefault="00012B0F"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96591" w:rsidRPr="00843D1D" w:rsidRDefault="00696591"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13. СИНХРОНИЗАЦИЯ СХЕМЫ ТЕПЛОСНАБЖЕНИЯ</w:t>
      </w:r>
    </w:p>
    <w:p w:rsidR="00FA5026" w:rsidRDefault="00696591" w:rsidP="0031508B">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СО СХЕМОЙ ГАЗОСНАБЖЕНИЯ И ГАЗИФИКАЦИИ АДАГУМСКОГО СЕЛЬСКОГО ПОСЕЛЕНИЯ, СХЕМОЙ И ПРОГРАММОЙ РАЗВИТИЯ ЭЛЕКТРОЭЕРГЕТИКИ, А ТАКЖЕ СО СХЕМОЙ ВОДОСНАБЖЕНИЯ </w:t>
      </w:r>
    </w:p>
    <w:p w:rsidR="0031508B" w:rsidRDefault="00696591" w:rsidP="0031508B">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ВОДООТВЕДЕНИЯ ПОСЕЛЕНИЯ</w:t>
      </w:r>
      <w:bookmarkStart w:id="16" w:name="_Toc525894746"/>
      <w:bookmarkStart w:id="17" w:name="_Toc535417910"/>
      <w:bookmarkStart w:id="18" w:name="_Toc23034153"/>
      <w:bookmarkStart w:id="19" w:name="_Toc89621210"/>
    </w:p>
    <w:p w:rsidR="0031508B" w:rsidRDefault="0031508B" w:rsidP="0031508B">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96591" w:rsidRDefault="00696591" w:rsidP="0031508B">
      <w:pPr>
        <w:autoSpaceDE w:val="0"/>
        <w:autoSpaceDN w:val="0"/>
        <w:adjustRightInd w:val="0"/>
        <w:spacing w:after="0" w:line="240" w:lineRule="auto"/>
        <w:contextualSpacing/>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13.1.</w:t>
      </w:r>
      <w:r w:rsidRPr="00843D1D">
        <w:rPr>
          <w:rFonts w:ascii="Times New Roman" w:eastAsia="Arial Unicode MS" w:hAnsi="Times New Roman" w:cs="Times New Roman"/>
          <w:b/>
          <w:sz w:val="28"/>
          <w:szCs w:val="28"/>
        </w:rPr>
        <w:tab/>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6"/>
      <w:bookmarkEnd w:id="17"/>
      <w:bookmarkEnd w:id="18"/>
      <w:bookmarkEnd w:id="19"/>
    </w:p>
    <w:p w:rsidR="0031508B" w:rsidRPr="00843D1D" w:rsidRDefault="0031508B" w:rsidP="0031508B">
      <w:pPr>
        <w:autoSpaceDE w:val="0"/>
        <w:autoSpaceDN w:val="0"/>
        <w:adjustRightInd w:val="0"/>
        <w:spacing w:after="0" w:line="240" w:lineRule="auto"/>
        <w:contextualSpacing/>
        <w:jc w:val="center"/>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Противоречия по вопросам развития инфраструктуры </w:t>
      </w:r>
      <w:proofErr w:type="spellStart"/>
      <w:r w:rsidR="00665BE7">
        <w:rPr>
          <w:rFonts w:ascii="Times New Roman" w:eastAsia="Arial Unicode MS" w:hAnsi="Times New Roman" w:cs="Times New Roman"/>
          <w:sz w:val="28"/>
          <w:szCs w:val="28"/>
          <w:lang w:eastAsia="ru-RU"/>
        </w:rPr>
        <w:t>Кеслеров</w:t>
      </w:r>
      <w:r w:rsidRPr="00843D1D">
        <w:rPr>
          <w:rFonts w:ascii="Times New Roman" w:hAnsi="Times New Roman" w:cs="Times New Roman"/>
          <w:sz w:val="28"/>
          <w:szCs w:val="28"/>
        </w:rPr>
        <w:t>ского</w:t>
      </w:r>
      <w:proofErr w:type="spellEnd"/>
      <w:r w:rsidRPr="00843D1D">
        <w:rPr>
          <w:rFonts w:ascii="Times New Roman" w:hAnsi="Times New Roman" w:cs="Times New Roman"/>
          <w:sz w:val="28"/>
          <w:szCs w:val="28"/>
        </w:rPr>
        <w:t xml:space="preserve">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rPr>
        <w:t>между схемами теплоснабжения и газоснабжения не выявлены.</w:t>
      </w:r>
    </w:p>
    <w:p w:rsidR="0031508B" w:rsidRPr="00843D1D" w:rsidRDefault="0031508B" w:rsidP="00C42266">
      <w:pPr>
        <w:spacing w:after="0" w:line="240" w:lineRule="auto"/>
        <w:ind w:firstLine="709"/>
        <w:jc w:val="both"/>
        <w:rPr>
          <w:rFonts w:ascii="Times New Roman" w:hAnsi="Times New Roman" w:cs="Times New Roman"/>
          <w:sz w:val="28"/>
          <w:szCs w:val="28"/>
        </w:rPr>
      </w:pPr>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bookmarkStart w:id="20" w:name="_Toc525894747"/>
      <w:bookmarkStart w:id="21" w:name="_Toc535417911"/>
      <w:bookmarkStart w:id="22" w:name="_Toc23034154"/>
      <w:bookmarkStart w:id="23" w:name="_Toc89621211"/>
      <w:r w:rsidRPr="00843D1D">
        <w:rPr>
          <w:rFonts w:ascii="Times New Roman" w:eastAsia="Arial Unicode MS" w:hAnsi="Times New Roman" w:cs="Times New Roman"/>
          <w:b/>
          <w:sz w:val="28"/>
          <w:szCs w:val="28"/>
        </w:rPr>
        <w:t>13.2.</w:t>
      </w:r>
      <w:r w:rsidRPr="00843D1D">
        <w:rPr>
          <w:rFonts w:ascii="Times New Roman" w:eastAsia="Arial Unicode MS" w:hAnsi="Times New Roman" w:cs="Times New Roman"/>
          <w:b/>
          <w:sz w:val="28"/>
          <w:szCs w:val="28"/>
        </w:rPr>
        <w:tab/>
        <w:t xml:space="preserve">Описание </w:t>
      </w:r>
      <w:proofErr w:type="gramStart"/>
      <w:r w:rsidRPr="00843D1D">
        <w:rPr>
          <w:rFonts w:ascii="Times New Roman" w:eastAsia="Arial Unicode MS" w:hAnsi="Times New Roman" w:cs="Times New Roman"/>
          <w:b/>
          <w:sz w:val="28"/>
          <w:szCs w:val="28"/>
        </w:rPr>
        <w:t>проблем организации газоснабжения источников тепловой энергии</w:t>
      </w:r>
      <w:bookmarkEnd w:id="20"/>
      <w:bookmarkEnd w:id="21"/>
      <w:bookmarkEnd w:id="22"/>
      <w:bookmarkEnd w:id="23"/>
      <w:proofErr w:type="gramEnd"/>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Основной проблемой организации газоснабжения источников тепловой энергии является низкие темпы газификации населенных пунктов, а также требующиеся для газификации котельных объемы инвестиций.</w:t>
      </w:r>
    </w:p>
    <w:p w:rsidR="0031508B" w:rsidRPr="00843D1D" w:rsidRDefault="0031508B" w:rsidP="00C42266">
      <w:pPr>
        <w:spacing w:after="0" w:line="240" w:lineRule="auto"/>
        <w:ind w:firstLine="709"/>
        <w:jc w:val="both"/>
        <w:rPr>
          <w:rFonts w:ascii="Times New Roman" w:hAnsi="Times New Roman" w:cs="Times New Roman"/>
          <w:sz w:val="28"/>
          <w:szCs w:val="28"/>
        </w:rPr>
      </w:pPr>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bookmarkStart w:id="24" w:name="_Toc525894748"/>
      <w:bookmarkStart w:id="25" w:name="_Toc535417912"/>
      <w:bookmarkStart w:id="26" w:name="_Toc23034155"/>
      <w:bookmarkStart w:id="27" w:name="_Toc89621212"/>
      <w:r w:rsidRPr="00843D1D">
        <w:rPr>
          <w:rFonts w:ascii="Times New Roman" w:eastAsia="Arial Unicode MS" w:hAnsi="Times New Roman" w:cs="Times New Roman"/>
          <w:b/>
          <w:sz w:val="28"/>
          <w:szCs w:val="28"/>
        </w:rPr>
        <w:t>13.3.</w:t>
      </w:r>
      <w:r w:rsidRPr="00843D1D">
        <w:rPr>
          <w:rFonts w:ascii="Times New Roman" w:eastAsia="Arial Unicode MS" w:hAnsi="Times New Roman" w:cs="Times New Roman"/>
          <w:b/>
          <w:sz w:val="28"/>
          <w:szCs w:val="28"/>
        </w:rPr>
        <w:tab/>
      </w:r>
      <w:proofErr w:type="gramStart"/>
      <w:r w:rsidRPr="00843D1D">
        <w:rPr>
          <w:rFonts w:ascii="Times New Roman" w:eastAsia="Arial Unicode MS" w:hAnsi="Times New Roman" w:cs="Times New Roman"/>
          <w:b/>
          <w:sz w:val="28"/>
          <w:szCs w:val="28"/>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24"/>
      <w:bookmarkEnd w:id="25"/>
      <w:bookmarkEnd w:id="26"/>
      <w:bookmarkEnd w:id="27"/>
      <w:proofErr w:type="gramEnd"/>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При реализации региональной программы газификации необходимо дополнительно запланировать комплекс мероприятий по строительству нового газопровода с целью подключения новых автономных источников тепловой энергии.</w:t>
      </w:r>
      <w:bookmarkStart w:id="28" w:name="_Toc525894749"/>
      <w:bookmarkStart w:id="29" w:name="_Toc535417913"/>
      <w:bookmarkStart w:id="30" w:name="_Toc23034156"/>
      <w:bookmarkStart w:id="31" w:name="_Toc89621213"/>
    </w:p>
    <w:p w:rsidR="0031508B" w:rsidRPr="00843D1D" w:rsidRDefault="0031508B" w:rsidP="00C42266">
      <w:pPr>
        <w:spacing w:after="0" w:line="240" w:lineRule="auto"/>
        <w:ind w:firstLine="709"/>
        <w:jc w:val="both"/>
        <w:rPr>
          <w:rFonts w:ascii="Times New Roman" w:hAnsi="Times New Roman" w:cs="Times New Roman"/>
          <w:sz w:val="28"/>
          <w:szCs w:val="28"/>
          <w:lang w:eastAsia="ru-RU"/>
        </w:rPr>
      </w:pPr>
    </w:p>
    <w:p w:rsidR="0083203D" w:rsidRDefault="0083203D" w:rsidP="00C42266">
      <w:pPr>
        <w:spacing w:after="0" w:line="240" w:lineRule="auto"/>
        <w:ind w:firstLine="709"/>
        <w:jc w:val="both"/>
        <w:rPr>
          <w:rFonts w:ascii="Times New Roman" w:eastAsia="Arial Unicode MS" w:hAnsi="Times New Roman" w:cs="Times New Roman"/>
          <w:b/>
          <w:sz w:val="28"/>
          <w:szCs w:val="28"/>
        </w:rPr>
      </w:pPr>
    </w:p>
    <w:p w:rsidR="0083203D" w:rsidRDefault="0083203D" w:rsidP="00C42266">
      <w:pPr>
        <w:spacing w:after="0" w:line="240" w:lineRule="auto"/>
        <w:ind w:firstLine="709"/>
        <w:jc w:val="both"/>
        <w:rPr>
          <w:rFonts w:ascii="Times New Roman" w:eastAsia="Arial Unicode MS" w:hAnsi="Times New Roman" w:cs="Times New Roman"/>
          <w:b/>
          <w:sz w:val="28"/>
          <w:szCs w:val="28"/>
        </w:rPr>
      </w:pPr>
    </w:p>
    <w:p w:rsidR="0083203D" w:rsidRDefault="0083203D" w:rsidP="00C42266">
      <w:pPr>
        <w:spacing w:after="0" w:line="240" w:lineRule="auto"/>
        <w:ind w:firstLine="709"/>
        <w:jc w:val="both"/>
        <w:rPr>
          <w:rFonts w:ascii="Times New Roman" w:eastAsia="Arial Unicode MS" w:hAnsi="Times New Roman" w:cs="Times New Roman"/>
          <w:b/>
          <w:sz w:val="28"/>
          <w:szCs w:val="28"/>
        </w:rPr>
      </w:pPr>
    </w:p>
    <w:p w:rsidR="0083203D" w:rsidRDefault="0083203D" w:rsidP="0083203D">
      <w:pPr>
        <w:spacing w:after="0" w:line="240" w:lineRule="auto"/>
        <w:ind w:firstLine="709"/>
        <w:jc w:val="center"/>
        <w:rPr>
          <w:rFonts w:ascii="Times New Roman" w:eastAsia="Arial Unicode MS" w:hAnsi="Times New Roman" w:cs="Times New Roman"/>
          <w:b/>
          <w:sz w:val="28"/>
          <w:szCs w:val="28"/>
        </w:rPr>
      </w:pPr>
    </w:p>
    <w:p w:rsidR="0083203D" w:rsidRDefault="0083203D" w:rsidP="0083203D">
      <w:pPr>
        <w:spacing w:after="0" w:line="240" w:lineRule="auto"/>
        <w:ind w:firstLine="709"/>
        <w:jc w:val="center"/>
        <w:rPr>
          <w:rFonts w:ascii="Times New Roman" w:eastAsia="Arial Unicode MS" w:hAnsi="Times New Roman" w:cs="Times New Roman"/>
          <w:b/>
          <w:sz w:val="28"/>
          <w:szCs w:val="28"/>
        </w:rPr>
      </w:pPr>
    </w:p>
    <w:p w:rsidR="00012B0F" w:rsidRDefault="00012B0F" w:rsidP="0083203D">
      <w:pPr>
        <w:spacing w:after="0" w:line="240" w:lineRule="auto"/>
        <w:ind w:firstLine="709"/>
        <w:jc w:val="center"/>
        <w:rPr>
          <w:rFonts w:ascii="Times New Roman" w:eastAsia="Arial Unicode MS" w:hAnsi="Times New Roman" w:cs="Times New Roman"/>
          <w:b/>
          <w:sz w:val="28"/>
          <w:szCs w:val="28"/>
        </w:rPr>
      </w:pPr>
    </w:p>
    <w:p w:rsidR="00012B0F" w:rsidRDefault="00012B0F" w:rsidP="0083203D">
      <w:pPr>
        <w:spacing w:after="0" w:line="240" w:lineRule="auto"/>
        <w:ind w:firstLine="709"/>
        <w:jc w:val="center"/>
        <w:rPr>
          <w:rFonts w:ascii="Times New Roman" w:eastAsia="Arial Unicode MS" w:hAnsi="Times New Roman" w:cs="Times New Roman"/>
          <w:b/>
          <w:sz w:val="28"/>
          <w:szCs w:val="28"/>
        </w:rPr>
      </w:pPr>
    </w:p>
    <w:p w:rsidR="00012B0F" w:rsidRDefault="00012B0F" w:rsidP="0083203D">
      <w:pPr>
        <w:spacing w:after="0" w:line="240" w:lineRule="auto"/>
        <w:ind w:firstLine="709"/>
        <w:jc w:val="center"/>
        <w:rPr>
          <w:rFonts w:ascii="Times New Roman" w:eastAsia="Arial Unicode MS" w:hAnsi="Times New Roman" w:cs="Times New Roman"/>
          <w:b/>
          <w:sz w:val="28"/>
          <w:szCs w:val="28"/>
        </w:rPr>
      </w:pPr>
    </w:p>
    <w:p w:rsidR="00012B0F" w:rsidRDefault="00012B0F" w:rsidP="0083203D">
      <w:pPr>
        <w:spacing w:after="0" w:line="240" w:lineRule="auto"/>
        <w:ind w:firstLine="709"/>
        <w:jc w:val="center"/>
        <w:rPr>
          <w:rFonts w:ascii="Times New Roman" w:eastAsia="Arial Unicode MS" w:hAnsi="Times New Roman" w:cs="Times New Roman"/>
          <w:b/>
          <w:sz w:val="28"/>
          <w:szCs w:val="28"/>
        </w:rPr>
      </w:pPr>
    </w:p>
    <w:p w:rsidR="00012B0F" w:rsidRDefault="00012B0F" w:rsidP="0083203D">
      <w:pPr>
        <w:spacing w:after="0" w:line="240" w:lineRule="auto"/>
        <w:ind w:firstLine="709"/>
        <w:jc w:val="center"/>
        <w:rPr>
          <w:rFonts w:ascii="Times New Roman" w:eastAsia="Arial Unicode MS" w:hAnsi="Times New Roman" w:cs="Times New Roman"/>
          <w:b/>
          <w:sz w:val="28"/>
          <w:szCs w:val="28"/>
        </w:rPr>
      </w:pPr>
    </w:p>
    <w:p w:rsidR="0083203D" w:rsidRDefault="00696591" w:rsidP="0083203D">
      <w:pPr>
        <w:spacing w:after="0" w:line="240" w:lineRule="auto"/>
        <w:ind w:firstLine="709"/>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13.4.</w:t>
      </w:r>
      <w:r w:rsidRPr="00843D1D">
        <w:rPr>
          <w:rFonts w:ascii="Times New Roman" w:eastAsia="Arial Unicode MS" w:hAnsi="Times New Roman" w:cs="Times New Roman"/>
          <w:b/>
          <w:sz w:val="28"/>
          <w:szCs w:val="28"/>
        </w:rPr>
        <w:tab/>
        <w:t xml:space="preserve">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w:t>
      </w:r>
    </w:p>
    <w:p w:rsidR="00696591" w:rsidRDefault="00696591" w:rsidP="0083203D">
      <w:pPr>
        <w:spacing w:after="0" w:line="240" w:lineRule="auto"/>
        <w:ind w:firstLine="709"/>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28"/>
      <w:bookmarkEnd w:id="29"/>
      <w:bookmarkEnd w:id="30"/>
      <w:bookmarkEnd w:id="31"/>
    </w:p>
    <w:p w:rsidR="0031508B" w:rsidRPr="00843D1D" w:rsidRDefault="0031508B" w:rsidP="00C42266">
      <w:pPr>
        <w:spacing w:after="0" w:line="240" w:lineRule="auto"/>
        <w:ind w:firstLine="709"/>
        <w:jc w:val="both"/>
        <w:rPr>
          <w:rFonts w:ascii="Times New Roman" w:hAnsi="Times New Roman" w:cs="Times New Roman"/>
          <w:sz w:val="28"/>
          <w:szCs w:val="28"/>
          <w:lang w:eastAsia="ru-RU"/>
        </w:rPr>
      </w:pPr>
    </w:p>
    <w:p w:rsidR="00696591" w:rsidRPr="00843D1D"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proofErr w:type="spellStart"/>
      <w:r w:rsidR="00665BE7">
        <w:rPr>
          <w:rFonts w:ascii="Times New Roman" w:eastAsia="Arial Unicode MS" w:hAnsi="Times New Roman" w:cs="Times New Roman"/>
          <w:sz w:val="28"/>
          <w:szCs w:val="28"/>
          <w:lang w:eastAsia="ru-RU"/>
        </w:rPr>
        <w:t>Кеслеров</w:t>
      </w:r>
      <w:r w:rsidRPr="00843D1D">
        <w:rPr>
          <w:rFonts w:ascii="Times New Roman" w:hAnsi="Times New Roman" w:cs="Times New Roman"/>
          <w:sz w:val="28"/>
          <w:szCs w:val="28"/>
          <w:lang w:eastAsia="ru-RU"/>
        </w:rPr>
        <w:t>ского</w:t>
      </w:r>
      <w:proofErr w:type="spellEnd"/>
      <w:r w:rsidRPr="00843D1D">
        <w:rPr>
          <w:rFonts w:ascii="Times New Roman" w:hAnsi="Times New Roman" w:cs="Times New Roman"/>
          <w:sz w:val="28"/>
          <w:szCs w:val="28"/>
          <w:lang w:eastAsia="ru-RU"/>
        </w:rPr>
        <w:t xml:space="preserve">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отсутствуют источники тепловой энергии и генерирующие объекты, включая входящее в их состав оборудование, функционирующ</w:t>
      </w:r>
      <w:r w:rsidR="00665BE7">
        <w:rPr>
          <w:rFonts w:ascii="Times New Roman" w:hAnsi="Times New Roman" w:cs="Times New Roman"/>
          <w:sz w:val="28"/>
          <w:szCs w:val="28"/>
          <w:lang w:eastAsia="ru-RU"/>
        </w:rPr>
        <w:t>ее</w:t>
      </w:r>
      <w:r w:rsidRPr="00843D1D">
        <w:rPr>
          <w:rFonts w:ascii="Times New Roman" w:hAnsi="Times New Roman" w:cs="Times New Roman"/>
          <w:sz w:val="28"/>
          <w:szCs w:val="28"/>
          <w:lang w:eastAsia="ru-RU"/>
        </w:rPr>
        <w:t xml:space="preserve"> в режиме комбинированной выработки электрической и тепловой энергии.</w:t>
      </w:r>
    </w:p>
    <w:p w:rsidR="00FA5026" w:rsidRDefault="00FA5026" w:rsidP="00C42266">
      <w:pPr>
        <w:keepNext/>
        <w:keepLines/>
        <w:spacing w:after="0" w:line="240" w:lineRule="auto"/>
        <w:jc w:val="center"/>
        <w:outlineLvl w:val="1"/>
        <w:rPr>
          <w:rFonts w:ascii="Times New Roman" w:eastAsia="Arial Unicode MS" w:hAnsi="Times New Roman" w:cs="Times New Roman"/>
          <w:b/>
          <w:sz w:val="28"/>
          <w:szCs w:val="28"/>
        </w:rPr>
      </w:pPr>
      <w:bookmarkStart w:id="32" w:name="_Toc525894750"/>
      <w:bookmarkStart w:id="33" w:name="_Toc535417914"/>
      <w:bookmarkStart w:id="34" w:name="_Toc23034157"/>
      <w:bookmarkStart w:id="35" w:name="_Toc89621214"/>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13.5.</w:t>
      </w:r>
      <w:r w:rsidRPr="00843D1D">
        <w:rPr>
          <w:rFonts w:ascii="Times New Roman" w:eastAsia="Arial Unicode MS" w:hAnsi="Times New Roman" w:cs="Times New Roman"/>
          <w:b/>
          <w:sz w:val="28"/>
          <w:szCs w:val="28"/>
        </w:rPr>
        <w:tab/>
        <w:t xml:space="preserve">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w:t>
      </w:r>
      <w:proofErr w:type="gramStart"/>
      <w:r w:rsidRPr="00843D1D">
        <w:rPr>
          <w:rFonts w:ascii="Times New Roman" w:eastAsia="Arial Unicode MS" w:hAnsi="Times New Roman" w:cs="Times New Roman"/>
          <w:b/>
          <w:sz w:val="28"/>
          <w:szCs w:val="28"/>
        </w:rPr>
        <w:t>содержащие</w:t>
      </w:r>
      <w:proofErr w:type="gramEnd"/>
      <w:r w:rsidRPr="00843D1D">
        <w:rPr>
          <w:rFonts w:ascii="Times New Roman" w:eastAsia="Arial Unicode MS" w:hAnsi="Times New Roman" w:cs="Times New Roman"/>
          <w:b/>
          <w:sz w:val="28"/>
          <w:szCs w:val="28"/>
        </w:rPr>
        <w:t xml:space="preserve"> в том числе описание участия указанных объектов в перспективных балансах тепловой мощности и энергии</w:t>
      </w:r>
      <w:bookmarkEnd w:id="32"/>
      <w:bookmarkEnd w:id="33"/>
      <w:bookmarkEnd w:id="34"/>
      <w:bookmarkEnd w:id="35"/>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Размещение  источников, функционирующих в режиме комбинированной выработки электрической и тепловой энергии на территории </w:t>
      </w:r>
      <w:proofErr w:type="spellStart"/>
      <w:r w:rsidR="00665BE7">
        <w:rPr>
          <w:rFonts w:ascii="Times New Roman" w:eastAsia="Arial Unicode MS" w:hAnsi="Times New Roman" w:cs="Times New Roman"/>
          <w:sz w:val="28"/>
          <w:szCs w:val="28"/>
          <w:lang w:eastAsia="ru-RU"/>
        </w:rPr>
        <w:t>Кеслеров</w:t>
      </w:r>
      <w:r w:rsidRPr="00843D1D">
        <w:rPr>
          <w:rFonts w:ascii="Times New Roman" w:hAnsi="Times New Roman" w:cs="Times New Roman"/>
          <w:sz w:val="28"/>
          <w:szCs w:val="28"/>
          <w:lang w:eastAsia="ru-RU"/>
        </w:rPr>
        <w:t>ского</w:t>
      </w:r>
      <w:proofErr w:type="spellEnd"/>
      <w:r w:rsidRPr="00843D1D">
        <w:rPr>
          <w:rFonts w:ascii="Times New Roman" w:hAnsi="Times New Roman" w:cs="Times New Roman"/>
          <w:sz w:val="28"/>
          <w:szCs w:val="28"/>
          <w:lang w:eastAsia="ru-RU"/>
        </w:rPr>
        <w:t xml:space="preserve"> сельского поселения</w:t>
      </w:r>
      <w:r w:rsidR="00D61103">
        <w:rPr>
          <w:rFonts w:ascii="Times New Roman" w:hAnsi="Times New Roman" w:cs="Times New Roman"/>
          <w:sz w:val="28"/>
          <w:szCs w:val="28"/>
          <w:lang w:eastAsia="ru-RU"/>
        </w:rPr>
        <w:t xml:space="preserve"> Крымского района</w:t>
      </w:r>
      <w:r w:rsidRPr="00843D1D">
        <w:rPr>
          <w:rFonts w:ascii="Times New Roman" w:hAnsi="Times New Roman" w:cs="Times New Roman"/>
          <w:sz w:val="28"/>
          <w:szCs w:val="28"/>
          <w:lang w:eastAsia="ru-RU"/>
        </w:rPr>
        <w:t>, не намечается.</w:t>
      </w:r>
    </w:p>
    <w:p w:rsidR="00D61103" w:rsidRDefault="00D61103" w:rsidP="00C42266">
      <w:pPr>
        <w:keepNext/>
        <w:keepLines/>
        <w:spacing w:after="0" w:line="240" w:lineRule="auto"/>
        <w:jc w:val="center"/>
        <w:outlineLvl w:val="1"/>
        <w:rPr>
          <w:rFonts w:ascii="Times New Roman" w:eastAsia="Arial Unicode MS" w:hAnsi="Times New Roman" w:cs="Times New Roman"/>
          <w:b/>
          <w:sz w:val="28"/>
          <w:szCs w:val="28"/>
        </w:rPr>
      </w:pPr>
      <w:bookmarkStart w:id="36" w:name="_Toc525894751"/>
      <w:bookmarkStart w:id="37" w:name="_Toc535417915"/>
      <w:bookmarkStart w:id="38" w:name="_Toc23034158"/>
      <w:bookmarkStart w:id="39" w:name="_Toc89621215"/>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13.6.</w:t>
      </w:r>
      <w:r w:rsidRPr="00843D1D">
        <w:rPr>
          <w:rFonts w:ascii="Times New Roman" w:eastAsia="Arial Unicode MS" w:hAnsi="Times New Roman" w:cs="Times New Roman"/>
          <w:b/>
          <w:sz w:val="28"/>
          <w:szCs w:val="28"/>
        </w:rPr>
        <w:tab/>
        <w:t xml:space="preserve">Описание решений (вырабатываемых с учетом положений утвержденной схемы водоснабжения </w:t>
      </w:r>
      <w:proofErr w:type="spellStart"/>
      <w:r w:rsidR="00A603BD" w:rsidRPr="00A603BD">
        <w:rPr>
          <w:rFonts w:ascii="Times New Roman" w:hAnsi="Times New Roman" w:cs="Times New Roman"/>
          <w:b/>
          <w:sz w:val="28"/>
          <w:szCs w:val="28"/>
        </w:rPr>
        <w:t>Кеслеровского</w:t>
      </w:r>
      <w:proofErr w:type="spellEnd"/>
      <w:r w:rsidR="00A603BD" w:rsidRPr="00A603BD">
        <w:rPr>
          <w:rFonts w:ascii="Times New Roman" w:hAnsi="Times New Roman" w:cs="Times New Roman"/>
          <w:b/>
          <w:sz w:val="28"/>
          <w:szCs w:val="28"/>
          <w:shd w:val="clear" w:color="auto" w:fill="FFFFFF"/>
        </w:rPr>
        <w:t xml:space="preserve"> сельского поселения Крымского района</w:t>
      </w:r>
      <w:r w:rsidRPr="00843D1D">
        <w:rPr>
          <w:rFonts w:ascii="Times New Roman" w:eastAsia="Arial Unicode MS" w:hAnsi="Times New Roman" w:cs="Times New Roman"/>
          <w:b/>
          <w:sz w:val="28"/>
          <w:szCs w:val="28"/>
        </w:rPr>
        <w:t>) о развитии соответствующей системы водоснабжения в части, относящейся к системам теплоснабжения</w:t>
      </w:r>
      <w:bookmarkEnd w:id="36"/>
      <w:bookmarkEnd w:id="37"/>
      <w:bookmarkEnd w:id="38"/>
      <w:bookmarkEnd w:id="39"/>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Описание системы и структуры водоснабжения, а также решения о развитии системы водоснабжения </w:t>
      </w:r>
      <w:proofErr w:type="spellStart"/>
      <w:r w:rsidR="00665BE7">
        <w:rPr>
          <w:rFonts w:ascii="Times New Roman" w:eastAsia="Arial Unicode MS" w:hAnsi="Times New Roman" w:cs="Times New Roman"/>
          <w:sz w:val="28"/>
          <w:szCs w:val="28"/>
          <w:lang w:eastAsia="ru-RU"/>
        </w:rPr>
        <w:t>Кеслеров</w:t>
      </w:r>
      <w:r w:rsidRPr="00843D1D">
        <w:rPr>
          <w:rFonts w:ascii="Times New Roman" w:hAnsi="Times New Roman" w:cs="Times New Roman"/>
          <w:sz w:val="28"/>
          <w:szCs w:val="28"/>
        </w:rPr>
        <w:t>ского</w:t>
      </w:r>
      <w:proofErr w:type="spellEnd"/>
      <w:r w:rsidRPr="00843D1D">
        <w:rPr>
          <w:rFonts w:ascii="Times New Roman" w:hAnsi="Times New Roman" w:cs="Times New Roman"/>
          <w:sz w:val="28"/>
          <w:szCs w:val="28"/>
        </w:rPr>
        <w:t xml:space="preserve"> сельского поселения</w:t>
      </w:r>
      <w:r w:rsidR="005C527F" w:rsidRPr="005C527F">
        <w:rPr>
          <w:rFonts w:ascii="Times New Roman" w:hAnsi="Times New Roman" w:cs="Times New Roman"/>
          <w:sz w:val="28"/>
          <w:szCs w:val="28"/>
          <w:lang w:eastAsia="ru-RU"/>
        </w:rPr>
        <w:t xml:space="preserve"> </w:t>
      </w:r>
      <w:r w:rsidR="005C527F">
        <w:rPr>
          <w:rFonts w:ascii="Times New Roman" w:hAnsi="Times New Roman" w:cs="Times New Roman"/>
          <w:sz w:val="28"/>
          <w:szCs w:val="28"/>
          <w:lang w:eastAsia="ru-RU"/>
        </w:rPr>
        <w:t>Крымского района</w:t>
      </w:r>
      <w:r w:rsidRPr="00843D1D">
        <w:rPr>
          <w:rFonts w:ascii="Times New Roman" w:hAnsi="Times New Roman" w:cs="Times New Roman"/>
          <w:sz w:val="28"/>
          <w:szCs w:val="28"/>
        </w:rPr>
        <w:t xml:space="preserve">, относящейся к системам теплоснабжения содержатся в схеме водоснабжения </w:t>
      </w:r>
      <w:proofErr w:type="spellStart"/>
      <w:r w:rsidR="00665BE7">
        <w:rPr>
          <w:rFonts w:ascii="Times New Roman" w:eastAsia="Arial Unicode MS" w:hAnsi="Times New Roman" w:cs="Times New Roman"/>
          <w:sz w:val="28"/>
          <w:szCs w:val="28"/>
          <w:lang w:eastAsia="ru-RU"/>
        </w:rPr>
        <w:t>Кеслеров</w:t>
      </w:r>
      <w:r w:rsidRPr="00843D1D">
        <w:rPr>
          <w:rFonts w:ascii="Times New Roman" w:hAnsi="Times New Roman" w:cs="Times New Roman"/>
          <w:sz w:val="28"/>
          <w:szCs w:val="28"/>
        </w:rPr>
        <w:t>ского</w:t>
      </w:r>
      <w:proofErr w:type="spellEnd"/>
      <w:r w:rsidRPr="00843D1D">
        <w:rPr>
          <w:rFonts w:ascii="Times New Roman" w:hAnsi="Times New Roman" w:cs="Times New Roman"/>
          <w:sz w:val="28"/>
          <w:szCs w:val="28"/>
        </w:rPr>
        <w:t xml:space="preserve"> сельского поселения</w:t>
      </w:r>
      <w:r w:rsidR="005C527F" w:rsidRPr="005C527F">
        <w:rPr>
          <w:rFonts w:ascii="Times New Roman" w:hAnsi="Times New Roman" w:cs="Times New Roman"/>
          <w:sz w:val="28"/>
          <w:szCs w:val="28"/>
          <w:lang w:eastAsia="ru-RU"/>
        </w:rPr>
        <w:t xml:space="preserve"> </w:t>
      </w:r>
      <w:r w:rsidR="005C527F">
        <w:rPr>
          <w:rFonts w:ascii="Times New Roman" w:hAnsi="Times New Roman" w:cs="Times New Roman"/>
          <w:sz w:val="28"/>
          <w:szCs w:val="28"/>
          <w:lang w:eastAsia="ru-RU"/>
        </w:rPr>
        <w:t>Крымского района</w:t>
      </w:r>
      <w:r w:rsidRPr="00843D1D">
        <w:rPr>
          <w:rFonts w:ascii="Times New Roman" w:hAnsi="Times New Roman" w:cs="Times New Roman"/>
          <w:sz w:val="28"/>
          <w:szCs w:val="28"/>
        </w:rPr>
        <w:t>.</w:t>
      </w:r>
    </w:p>
    <w:p w:rsidR="0031508B" w:rsidRPr="00843D1D" w:rsidRDefault="0031508B" w:rsidP="00C42266">
      <w:pPr>
        <w:spacing w:after="0" w:line="240" w:lineRule="auto"/>
        <w:ind w:firstLine="709"/>
        <w:jc w:val="both"/>
        <w:rPr>
          <w:rFonts w:ascii="Times New Roman" w:hAnsi="Times New Roman" w:cs="Times New Roman"/>
          <w:sz w:val="28"/>
          <w:szCs w:val="28"/>
        </w:rPr>
      </w:pPr>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bookmarkStart w:id="40" w:name="_Toc525894752"/>
      <w:bookmarkStart w:id="41" w:name="_Toc535417916"/>
      <w:bookmarkStart w:id="42" w:name="_Toc23034159"/>
      <w:bookmarkStart w:id="43" w:name="_Toc89621216"/>
      <w:r w:rsidRPr="00843D1D">
        <w:rPr>
          <w:rFonts w:ascii="Times New Roman" w:eastAsia="Arial Unicode MS" w:hAnsi="Times New Roman" w:cs="Times New Roman"/>
          <w:b/>
          <w:sz w:val="28"/>
          <w:szCs w:val="28"/>
        </w:rPr>
        <w:t>13.7.</w:t>
      </w:r>
      <w:r w:rsidRPr="00843D1D">
        <w:rPr>
          <w:rFonts w:ascii="Times New Roman" w:eastAsia="Arial Unicode MS" w:hAnsi="Times New Roman" w:cs="Times New Roman"/>
          <w:b/>
          <w:sz w:val="28"/>
          <w:szCs w:val="28"/>
        </w:rPr>
        <w:tab/>
        <w:t>Предложения по корректировке, утвержденной (разработке) схемы 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40"/>
      <w:bookmarkEnd w:id="41"/>
      <w:bookmarkEnd w:id="42"/>
      <w:bookmarkEnd w:id="43"/>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C42266">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43D1D">
        <w:rPr>
          <w:rFonts w:ascii="Times New Roman" w:eastAsia="Calibri" w:hAnsi="Times New Roman" w:cs="Times New Roman"/>
          <w:sz w:val="28"/>
          <w:szCs w:val="28"/>
          <w:lang w:eastAsia="ru-RU"/>
        </w:rPr>
        <w:t>Строител</w:t>
      </w:r>
      <w:r>
        <w:rPr>
          <w:rFonts w:ascii="Times New Roman" w:eastAsia="Calibri" w:hAnsi="Times New Roman" w:cs="Times New Roman"/>
          <w:sz w:val="28"/>
          <w:szCs w:val="28"/>
          <w:lang w:eastAsia="ru-RU"/>
        </w:rPr>
        <w:t>ьство новых</w:t>
      </w:r>
      <w:r w:rsidRPr="00843D1D">
        <w:rPr>
          <w:rFonts w:ascii="Times New Roman" w:eastAsia="Calibri" w:hAnsi="Times New Roman" w:cs="Times New Roman"/>
          <w:sz w:val="28"/>
          <w:szCs w:val="28"/>
          <w:lang w:eastAsia="ru-RU"/>
        </w:rPr>
        <w:t xml:space="preserve"> источников тепловой энергии  не планируется.</w:t>
      </w:r>
    </w:p>
    <w:p w:rsidR="00696591" w:rsidRPr="00843D1D" w:rsidRDefault="00696591" w:rsidP="00C42266">
      <w:pPr>
        <w:autoSpaceDE w:val="0"/>
        <w:autoSpaceDN w:val="0"/>
        <w:adjustRightInd w:val="0"/>
        <w:spacing w:after="0" w:line="240" w:lineRule="auto"/>
        <w:contextualSpacing/>
        <w:jc w:val="both"/>
        <w:rPr>
          <w:rFonts w:ascii="Times New Roman" w:hAnsi="Times New Roman" w:cs="Times New Roman"/>
          <w:sz w:val="28"/>
          <w:szCs w:val="28"/>
        </w:rPr>
        <w:sectPr w:rsidR="00696591" w:rsidRPr="00843D1D" w:rsidSect="00566E49">
          <w:pgSz w:w="11907" w:h="16840" w:code="9"/>
          <w:pgMar w:top="1134" w:right="567" w:bottom="1134" w:left="1701" w:header="720" w:footer="720" w:gutter="0"/>
          <w:cols w:space="720"/>
          <w:docGrid w:linePitch="360"/>
        </w:sectPr>
      </w:pPr>
    </w:p>
    <w:p w:rsidR="00696591" w:rsidRPr="00843D1D" w:rsidRDefault="00696591" w:rsidP="00C42266">
      <w:pPr>
        <w:autoSpaceDE w:val="0"/>
        <w:autoSpaceDN w:val="0"/>
        <w:adjustRightInd w:val="0"/>
        <w:spacing w:after="0" w:line="240" w:lineRule="auto"/>
        <w:ind w:firstLine="709"/>
        <w:contextualSpacing/>
        <w:jc w:val="center"/>
        <w:rPr>
          <w:rFonts w:ascii="Times New Roman" w:hAnsi="Times New Roman" w:cs="Times New Roman"/>
          <w:b/>
          <w:sz w:val="28"/>
          <w:szCs w:val="28"/>
        </w:rPr>
      </w:pPr>
      <w:r w:rsidRPr="00843D1D">
        <w:rPr>
          <w:rFonts w:ascii="Times New Roman" w:hAnsi="Times New Roman" w:cs="Times New Roman"/>
          <w:b/>
          <w:sz w:val="28"/>
          <w:szCs w:val="28"/>
        </w:rPr>
        <w:lastRenderedPageBreak/>
        <w:t xml:space="preserve">РАЗДЕЛ 14. ИНДИКАТОРЫ РАЗВИТИЯ СИСТЕМ ТЕПЛОСНАБЖЕНИЯ </w:t>
      </w:r>
    </w:p>
    <w:p w:rsidR="00696591" w:rsidRDefault="00696591" w:rsidP="00C42266">
      <w:pPr>
        <w:autoSpaceDE w:val="0"/>
        <w:autoSpaceDN w:val="0"/>
        <w:adjustRightInd w:val="0"/>
        <w:spacing w:after="0" w:line="240" w:lineRule="auto"/>
        <w:ind w:firstLine="709"/>
        <w:contextualSpacing/>
        <w:jc w:val="center"/>
        <w:rPr>
          <w:rFonts w:ascii="Times New Roman" w:hAnsi="Times New Roman" w:cs="Times New Roman"/>
          <w:b/>
          <w:sz w:val="28"/>
          <w:szCs w:val="28"/>
        </w:rPr>
      </w:pPr>
      <w:r w:rsidRPr="00843D1D">
        <w:rPr>
          <w:rFonts w:ascii="Times New Roman" w:hAnsi="Times New Roman" w:cs="Times New Roman"/>
          <w:b/>
          <w:sz w:val="28"/>
          <w:szCs w:val="28"/>
        </w:rPr>
        <w:t>АДАГУМСКОГО СЕЛЬСКОГО ПОСЕЛЕНИЯ</w:t>
      </w:r>
      <w:r w:rsidR="00FA5026">
        <w:rPr>
          <w:rFonts w:ascii="Times New Roman" w:hAnsi="Times New Roman" w:cs="Times New Roman"/>
          <w:b/>
          <w:sz w:val="28"/>
          <w:szCs w:val="28"/>
        </w:rPr>
        <w:t xml:space="preserve"> КРЫМСКОГО РАЙОНА</w:t>
      </w:r>
    </w:p>
    <w:p w:rsidR="0031508B" w:rsidRPr="00843D1D" w:rsidRDefault="0031508B" w:rsidP="00C42266">
      <w:pPr>
        <w:autoSpaceDE w:val="0"/>
        <w:autoSpaceDN w:val="0"/>
        <w:adjustRightInd w:val="0"/>
        <w:spacing w:after="0" w:line="240" w:lineRule="auto"/>
        <w:ind w:firstLine="709"/>
        <w:contextualSpacing/>
        <w:jc w:val="center"/>
        <w:rPr>
          <w:rFonts w:ascii="Times New Roman" w:hAnsi="Times New Roman" w:cs="Times New Roman"/>
          <w:b/>
          <w:sz w:val="28"/>
          <w:szCs w:val="28"/>
        </w:rPr>
      </w:pPr>
    </w:p>
    <w:p w:rsidR="00696591" w:rsidRPr="00843D1D" w:rsidRDefault="00696591" w:rsidP="00C42266">
      <w:pPr>
        <w:keepNext/>
        <w:keepLines/>
        <w:spacing w:after="0" w:line="240" w:lineRule="auto"/>
        <w:jc w:val="both"/>
        <w:outlineLvl w:val="1"/>
        <w:rPr>
          <w:rFonts w:ascii="Times New Roman" w:eastAsia="Arial Unicode MS" w:hAnsi="Times New Roman" w:cs="Times New Roman"/>
          <w:b/>
          <w:sz w:val="28"/>
          <w:szCs w:val="28"/>
        </w:rPr>
      </w:pPr>
      <w:bookmarkStart w:id="44" w:name="_Toc89621218"/>
      <w:bookmarkStart w:id="45" w:name="_Hlk34394843"/>
      <w:r w:rsidRPr="00354C08">
        <w:rPr>
          <w:rFonts w:ascii="Times New Roman" w:eastAsia="Arial Unicode MS" w:hAnsi="Times New Roman" w:cs="Times New Roman"/>
          <w:b/>
          <w:sz w:val="28"/>
          <w:szCs w:val="28"/>
        </w:rPr>
        <w:t>14.1. Описание существующих и перспективных значений индикаторов развития систем теплоснабжения</w:t>
      </w:r>
      <w:bookmarkEnd w:id="44"/>
    </w:p>
    <w:p w:rsidR="00FA5026" w:rsidRDefault="00FA5026" w:rsidP="00C42266">
      <w:pPr>
        <w:spacing w:after="0" w:line="240" w:lineRule="auto"/>
        <w:ind w:firstLine="709"/>
        <w:jc w:val="both"/>
        <w:rPr>
          <w:rFonts w:ascii="Times New Roman" w:eastAsia="Arial Unicode MS" w:hAnsi="Times New Roman" w:cs="Times New Roman"/>
          <w:sz w:val="28"/>
          <w:szCs w:val="28"/>
          <w:lang w:eastAsia="ru-RU"/>
        </w:rPr>
      </w:pPr>
    </w:p>
    <w:p w:rsidR="00696591"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Индикаторы развития систем теплоснабжения представлены в таблице 2</w:t>
      </w:r>
      <w:r w:rsidR="00354C08">
        <w:rPr>
          <w:rFonts w:ascii="Times New Roman" w:eastAsia="Arial Unicode MS" w:hAnsi="Times New Roman" w:cs="Times New Roman"/>
          <w:sz w:val="28"/>
          <w:szCs w:val="28"/>
          <w:lang w:eastAsia="ru-RU"/>
        </w:rPr>
        <w:t>9</w:t>
      </w:r>
      <w:r w:rsidR="00DC47C2">
        <w:fldChar w:fldCharType="begin"/>
      </w:r>
      <w:r w:rsidR="00DC47C2">
        <w:instrText xml:space="preserve"> REF _Ref19658937 \h  \* MERGEFORMAT </w:instrText>
      </w:r>
      <w:r w:rsidR="00DC47C2">
        <w:fldChar w:fldCharType="separate"/>
      </w:r>
      <w:r w:rsidR="00BB6B24" w:rsidRPr="00BB6B24">
        <w:rPr>
          <w:rFonts w:ascii="Times New Roman" w:eastAsia="Arial Unicode MS" w:hAnsi="Times New Roman" w:cs="Times New Roman"/>
          <w:vanish/>
          <w:sz w:val="28"/>
          <w:szCs w:val="28"/>
        </w:rPr>
        <w:t xml:space="preserve">Таблица </w:t>
      </w:r>
      <w:r w:rsidR="00DC47C2">
        <w:fldChar w:fldCharType="end"/>
      </w:r>
      <w:r w:rsidRPr="00843D1D">
        <w:rPr>
          <w:rFonts w:ascii="Times New Roman" w:eastAsia="Arial Unicode MS" w:hAnsi="Times New Roman" w:cs="Times New Roman"/>
          <w:sz w:val="28"/>
          <w:szCs w:val="28"/>
          <w:lang w:eastAsia="ru-RU"/>
        </w:rPr>
        <w:t>.</w:t>
      </w:r>
    </w:p>
    <w:p w:rsidR="0031508B" w:rsidRPr="00843D1D" w:rsidRDefault="0014143E" w:rsidP="00371DDE">
      <w:pPr>
        <w:spacing w:after="0" w:line="240" w:lineRule="auto"/>
        <w:ind w:firstLine="709"/>
        <w:jc w:val="right"/>
        <w:rPr>
          <w:rFonts w:ascii="Times New Roman" w:eastAsia="Arial Unicode MS" w:hAnsi="Times New Roman" w:cs="Times New Roman"/>
          <w:b/>
          <w:bCs/>
          <w:sz w:val="28"/>
          <w:szCs w:val="28"/>
          <w:lang w:eastAsia="ru-RU"/>
        </w:rPr>
      </w:pPr>
      <w:r>
        <w:rPr>
          <w:rFonts w:ascii="Times New Roman" w:hAnsi="Times New Roman" w:cs="Times New Roman"/>
          <w:b/>
          <w:noProof/>
          <w:sz w:val="28"/>
          <w:szCs w:val="28"/>
          <w:lang w:eastAsia="ru-RU"/>
        </w:rPr>
        <w:pict>
          <v:rect id="Прямоугольник 28" o:spid="_x0000_s1027" style="position:absolute;left:0;text-align:left;margin-left:320.8pt;margin-top:-137.6pt;width:1in;height:38.1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" fillcolor="window" strokecolor="window" strokeweight="2pt"/>
        </w:pict>
      </w:r>
    </w:p>
    <w:p w:rsidR="0031508B" w:rsidRPr="00FA5026" w:rsidRDefault="00696591" w:rsidP="0031508B">
      <w:pPr>
        <w:spacing w:after="0" w:line="240" w:lineRule="auto"/>
        <w:ind w:firstLine="709"/>
        <w:jc w:val="right"/>
        <w:rPr>
          <w:rFonts w:ascii="Times New Roman" w:eastAsia="Arial Unicode MS" w:hAnsi="Times New Roman" w:cs="Times New Roman"/>
          <w:sz w:val="28"/>
          <w:szCs w:val="28"/>
        </w:rPr>
      </w:pPr>
      <w:bookmarkStart w:id="46" w:name="_Ref19658937"/>
      <w:r w:rsidRPr="00FA5026">
        <w:rPr>
          <w:rFonts w:ascii="Times New Roman" w:eastAsia="Arial Unicode MS" w:hAnsi="Times New Roman" w:cs="Times New Roman"/>
          <w:sz w:val="28"/>
          <w:szCs w:val="28"/>
        </w:rPr>
        <w:t xml:space="preserve">Таблица </w:t>
      </w:r>
      <w:bookmarkStart w:id="47" w:name="_Hlk25241434"/>
      <w:bookmarkEnd w:id="46"/>
      <w:r w:rsidR="0031508B" w:rsidRPr="00FA5026">
        <w:rPr>
          <w:rFonts w:ascii="Times New Roman" w:eastAsia="Arial Unicode MS" w:hAnsi="Times New Roman" w:cs="Times New Roman"/>
          <w:sz w:val="28"/>
          <w:szCs w:val="28"/>
        </w:rPr>
        <w:t>2</w:t>
      </w:r>
      <w:r w:rsidR="00354C08">
        <w:rPr>
          <w:rFonts w:ascii="Times New Roman" w:eastAsia="Arial Unicode MS" w:hAnsi="Times New Roman" w:cs="Times New Roman"/>
          <w:sz w:val="28"/>
          <w:szCs w:val="28"/>
        </w:rPr>
        <w:t>9</w:t>
      </w:r>
      <w:r w:rsidR="0031508B" w:rsidRPr="00FA5026">
        <w:rPr>
          <w:rFonts w:ascii="Times New Roman" w:eastAsia="Arial Unicode MS" w:hAnsi="Times New Roman" w:cs="Times New Roman"/>
          <w:sz w:val="28"/>
          <w:szCs w:val="28"/>
        </w:rPr>
        <w:t xml:space="preserve"> </w:t>
      </w:r>
    </w:p>
    <w:p w:rsidR="0031508B" w:rsidRDefault="0031508B" w:rsidP="00C42266">
      <w:pPr>
        <w:spacing w:after="0" w:line="240" w:lineRule="auto"/>
        <w:ind w:firstLine="709"/>
        <w:jc w:val="center"/>
        <w:rPr>
          <w:rFonts w:ascii="Times New Roman" w:eastAsia="Arial Unicode MS" w:hAnsi="Times New Roman" w:cs="Times New Roman"/>
          <w:b/>
          <w:sz w:val="28"/>
          <w:szCs w:val="28"/>
          <w:lang w:eastAsia="ru-RU"/>
        </w:rPr>
      </w:pPr>
    </w:p>
    <w:p w:rsidR="00696591" w:rsidRPr="0031508B" w:rsidRDefault="00371DDE" w:rsidP="00371DDE">
      <w:pPr>
        <w:tabs>
          <w:tab w:val="center" w:pos="7140"/>
          <w:tab w:val="right" w:pos="13572"/>
        </w:tabs>
        <w:spacing w:after="0" w:line="240" w:lineRule="auto"/>
        <w:ind w:firstLine="709"/>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ab/>
      </w:r>
      <w:r w:rsidR="00696591" w:rsidRPr="0031508B">
        <w:rPr>
          <w:rFonts w:ascii="Times New Roman" w:eastAsia="Arial Unicode MS" w:hAnsi="Times New Roman" w:cs="Times New Roman"/>
          <w:b/>
          <w:sz w:val="28"/>
          <w:szCs w:val="28"/>
          <w:lang w:eastAsia="ru-RU"/>
        </w:rPr>
        <w:t xml:space="preserve">Индикаторы развития систем теплоснабжения </w:t>
      </w:r>
      <w:bookmarkEnd w:id="47"/>
      <w:proofErr w:type="spellStart"/>
      <w:r w:rsidR="00012B0F">
        <w:rPr>
          <w:rFonts w:ascii="Times New Roman" w:eastAsia="Arial Unicode MS" w:hAnsi="Times New Roman" w:cs="Times New Roman"/>
          <w:b/>
          <w:sz w:val="28"/>
          <w:szCs w:val="28"/>
          <w:lang w:eastAsia="ru-RU"/>
        </w:rPr>
        <w:t>Кеслеров</w:t>
      </w:r>
      <w:r w:rsidR="00696591" w:rsidRPr="0031508B">
        <w:rPr>
          <w:rFonts w:ascii="Times New Roman" w:eastAsia="Arial Unicode MS" w:hAnsi="Times New Roman" w:cs="Times New Roman"/>
          <w:b/>
          <w:sz w:val="28"/>
          <w:szCs w:val="28"/>
          <w:lang w:eastAsia="ru-RU"/>
        </w:rPr>
        <w:t>ского</w:t>
      </w:r>
      <w:proofErr w:type="spellEnd"/>
      <w:r w:rsidR="00696591" w:rsidRPr="0031508B">
        <w:rPr>
          <w:rFonts w:ascii="Times New Roman" w:eastAsia="Arial Unicode MS" w:hAnsi="Times New Roman" w:cs="Times New Roman"/>
          <w:b/>
          <w:sz w:val="28"/>
          <w:szCs w:val="28"/>
          <w:lang w:eastAsia="ru-RU"/>
        </w:rPr>
        <w:t xml:space="preserve"> сельского поселения</w:t>
      </w:r>
      <w:r>
        <w:rPr>
          <w:rFonts w:ascii="Times New Roman" w:eastAsia="Arial Unicode MS" w:hAnsi="Times New Roman" w:cs="Times New Roman"/>
          <w:b/>
          <w:sz w:val="28"/>
          <w:szCs w:val="28"/>
          <w:lang w:eastAsia="ru-RU"/>
        </w:rPr>
        <w:tab/>
      </w:r>
      <w:r w:rsidR="0031508B">
        <w:rPr>
          <w:rFonts w:ascii="Times New Roman" w:eastAsia="Arial Unicode MS" w:hAnsi="Times New Roman" w:cs="Times New Roman"/>
          <w:b/>
          <w:sz w:val="28"/>
          <w:szCs w:val="28"/>
          <w:lang w:eastAsia="ru-RU"/>
        </w:rPr>
        <w:br/>
      </w: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
        <w:gridCol w:w="522"/>
        <w:gridCol w:w="16"/>
        <w:gridCol w:w="7926"/>
        <w:gridCol w:w="1524"/>
        <w:gridCol w:w="1975"/>
        <w:gridCol w:w="8"/>
        <w:gridCol w:w="1600"/>
      </w:tblGrid>
      <w:tr w:rsidR="00696591" w:rsidRPr="0031508B" w:rsidTr="00665BE7">
        <w:trPr>
          <w:gridBefore w:val="1"/>
          <w:wBefore w:w="4" w:type="pct"/>
          <w:trHeight w:val="1406"/>
          <w:tblHeader/>
        </w:trPr>
        <w:tc>
          <w:tcPr>
            <w:tcW w:w="198" w:type="pct"/>
            <w:gridSpan w:val="2"/>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 xml:space="preserve">№ </w:t>
            </w:r>
            <w:proofErr w:type="gramStart"/>
            <w:r w:rsidRPr="0031508B">
              <w:rPr>
                <w:rFonts w:ascii="Times New Roman" w:eastAsia="Arial Unicode MS" w:hAnsi="Times New Roman" w:cs="Times New Roman"/>
                <w:color w:val="000000"/>
                <w:sz w:val="24"/>
                <w:szCs w:val="24"/>
                <w:lang w:eastAsia="ru-RU"/>
              </w:rPr>
              <w:t>п</w:t>
            </w:r>
            <w:proofErr w:type="gramEnd"/>
            <w:r w:rsidRPr="0031508B">
              <w:rPr>
                <w:rFonts w:ascii="Times New Roman" w:eastAsia="Arial Unicode MS" w:hAnsi="Times New Roman" w:cs="Times New Roman"/>
                <w:color w:val="000000"/>
                <w:sz w:val="24"/>
                <w:szCs w:val="24"/>
                <w:lang w:eastAsia="ru-RU"/>
              </w:rPr>
              <w:t>/п</w:t>
            </w:r>
          </w:p>
        </w:tc>
        <w:tc>
          <w:tcPr>
            <w:tcW w:w="2918"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Индикаторы развития систем теплоснабжения поселения</w:t>
            </w:r>
          </w:p>
        </w:tc>
        <w:tc>
          <w:tcPr>
            <w:tcW w:w="561"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proofErr w:type="spellStart"/>
            <w:r w:rsidRPr="0031508B">
              <w:rPr>
                <w:rFonts w:ascii="Times New Roman" w:eastAsia="Arial Unicode MS" w:hAnsi="Times New Roman" w:cs="Times New Roman"/>
                <w:color w:val="000000"/>
                <w:sz w:val="24"/>
                <w:szCs w:val="24"/>
                <w:lang w:eastAsia="ru-RU"/>
              </w:rPr>
              <w:t>Ед</w:t>
            </w:r>
            <w:proofErr w:type="gramStart"/>
            <w:r w:rsidRPr="0031508B">
              <w:rPr>
                <w:rFonts w:ascii="Times New Roman" w:eastAsia="Arial Unicode MS" w:hAnsi="Times New Roman" w:cs="Times New Roman"/>
                <w:color w:val="000000"/>
                <w:sz w:val="24"/>
                <w:szCs w:val="24"/>
                <w:lang w:eastAsia="ru-RU"/>
              </w:rPr>
              <w:t>.и</w:t>
            </w:r>
            <w:proofErr w:type="gramEnd"/>
            <w:r w:rsidRPr="0031508B">
              <w:rPr>
                <w:rFonts w:ascii="Times New Roman" w:eastAsia="Arial Unicode MS" w:hAnsi="Times New Roman" w:cs="Times New Roman"/>
                <w:color w:val="000000"/>
                <w:sz w:val="24"/>
                <w:szCs w:val="24"/>
                <w:lang w:eastAsia="ru-RU"/>
              </w:rPr>
              <w:t>зм</w:t>
            </w:r>
            <w:proofErr w:type="spellEnd"/>
            <w:r w:rsidRPr="0031508B">
              <w:rPr>
                <w:rFonts w:ascii="Times New Roman" w:eastAsia="Arial Unicode MS" w:hAnsi="Times New Roman" w:cs="Times New Roman"/>
                <w:color w:val="000000"/>
                <w:sz w:val="24"/>
                <w:szCs w:val="24"/>
                <w:lang w:eastAsia="ru-RU"/>
              </w:rPr>
              <w:t>.</w:t>
            </w:r>
          </w:p>
        </w:tc>
        <w:tc>
          <w:tcPr>
            <w:tcW w:w="727"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Существующее положение</w:t>
            </w:r>
          </w:p>
        </w:tc>
        <w:tc>
          <w:tcPr>
            <w:tcW w:w="592" w:type="pct"/>
            <w:gridSpan w:val="2"/>
            <w:shd w:val="clear" w:color="auto" w:fill="auto"/>
            <w:vAlign w:val="center"/>
            <w:hideMark/>
          </w:tcPr>
          <w:p w:rsidR="0031508B" w:rsidRDefault="0014143E"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noProof/>
                <w:color w:val="000000"/>
                <w:sz w:val="24"/>
                <w:szCs w:val="24"/>
                <w:lang w:eastAsia="ru-RU"/>
              </w:rPr>
              <w:pict>
                <v:shape id="Поле 231" o:spid="_x0000_s1026" type="#_x0000_t202" style="position:absolute;left:0;text-align:left;margin-left:97.2pt;margin-top:26.25pt;width:36.75pt;height:51.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" fillcolor="white [3201]" strokecolor="white [3212]" strokeweight=".5pt">
                  <v:textbox style="layout-flow:vertical;mso-next-textbox:#Поле 231">
                    <w:txbxContent>
                      <w:p w:rsidR="0014143E" w:rsidRPr="005C527F" w:rsidRDefault="0014143E">
                        <w:pPr>
                          <w:rPr>
                            <w:rFonts w:ascii="Times New Roman" w:hAnsi="Times New Roman" w:cs="Times New Roman"/>
                            <w:sz w:val="28"/>
                            <w:szCs w:val="28"/>
                          </w:rPr>
                        </w:pPr>
                      </w:p>
                    </w:txbxContent>
                  </v:textbox>
                </v:shape>
              </w:pict>
            </w:r>
            <w:r w:rsidR="00696591" w:rsidRPr="0031508B">
              <w:rPr>
                <w:rFonts w:ascii="Times New Roman" w:eastAsia="Arial Unicode MS" w:hAnsi="Times New Roman" w:cs="Times New Roman"/>
                <w:color w:val="000000"/>
                <w:sz w:val="24"/>
                <w:szCs w:val="24"/>
                <w:lang w:eastAsia="ru-RU"/>
              </w:rPr>
              <w:t>Ожидаемые показатели</w:t>
            </w:r>
          </w:p>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 xml:space="preserve"> (2049 год)</w:t>
            </w:r>
          </w:p>
        </w:tc>
      </w:tr>
      <w:tr w:rsidR="00FA5026" w:rsidRPr="0031508B" w:rsidTr="00665BE7">
        <w:trPr>
          <w:gridBefore w:val="1"/>
          <w:wBefore w:w="4" w:type="pct"/>
          <w:trHeight w:val="20"/>
          <w:tblHeader/>
        </w:trPr>
        <w:tc>
          <w:tcPr>
            <w:tcW w:w="198" w:type="pct"/>
            <w:gridSpan w:val="2"/>
            <w:shd w:val="clear" w:color="auto" w:fill="auto"/>
            <w:vAlign w:val="center"/>
            <w:hideMark/>
          </w:tcPr>
          <w:p w:rsidR="00FA5026" w:rsidRPr="0031508B" w:rsidRDefault="00FA5026"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p>
        </w:tc>
        <w:tc>
          <w:tcPr>
            <w:tcW w:w="2918" w:type="pct"/>
            <w:shd w:val="clear" w:color="auto" w:fill="auto"/>
            <w:vAlign w:val="center"/>
            <w:hideMark/>
          </w:tcPr>
          <w:p w:rsidR="00FA5026" w:rsidRPr="0031508B" w:rsidRDefault="00FA5026"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561" w:type="pct"/>
            <w:shd w:val="clear" w:color="auto" w:fill="auto"/>
            <w:vAlign w:val="center"/>
            <w:hideMark/>
          </w:tcPr>
          <w:p w:rsidR="00FA5026" w:rsidRPr="0031508B" w:rsidRDefault="00FA5026"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727" w:type="pct"/>
            <w:shd w:val="clear" w:color="auto" w:fill="auto"/>
            <w:vAlign w:val="center"/>
            <w:hideMark/>
          </w:tcPr>
          <w:p w:rsidR="00FA5026" w:rsidRPr="0031508B" w:rsidRDefault="00FA5026"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592" w:type="pct"/>
            <w:gridSpan w:val="2"/>
            <w:shd w:val="clear" w:color="auto" w:fill="auto"/>
            <w:vAlign w:val="center"/>
            <w:hideMark/>
          </w:tcPr>
          <w:p w:rsidR="00FA5026" w:rsidRDefault="00FA5026" w:rsidP="00C42266">
            <w:pPr>
              <w:spacing w:after="0" w:line="240" w:lineRule="auto"/>
              <w:jc w:val="center"/>
              <w:rPr>
                <w:rFonts w:ascii="Times New Roman" w:eastAsia="Arial Unicode MS" w:hAnsi="Times New Roman" w:cs="Times New Roman"/>
                <w:noProof/>
                <w:color w:val="000000"/>
                <w:sz w:val="24"/>
                <w:szCs w:val="24"/>
                <w:lang w:eastAsia="ru-RU"/>
              </w:rPr>
            </w:pPr>
            <w:r>
              <w:rPr>
                <w:rFonts w:ascii="Times New Roman" w:eastAsia="Arial Unicode MS" w:hAnsi="Times New Roman" w:cs="Times New Roman"/>
                <w:noProof/>
                <w:color w:val="000000"/>
                <w:sz w:val="24"/>
                <w:szCs w:val="24"/>
                <w:lang w:eastAsia="ru-RU"/>
              </w:rPr>
              <w:t>5</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widowControl w:val="0"/>
              <w:spacing w:after="0"/>
              <w:ind w:right="-99"/>
              <w:jc w:val="center"/>
              <w:outlineLvl w:val="1"/>
              <w:rPr>
                <w:rFonts w:ascii="Times New Roman" w:eastAsia="Times New Roman" w:hAnsi="Times New Roman" w:cs="Times New Roman"/>
                <w:sz w:val="24"/>
                <w:szCs w:val="24"/>
                <w:lang w:eastAsia="ru-RU"/>
              </w:rPr>
            </w:pPr>
            <w:r w:rsidRPr="00665BE7">
              <w:rPr>
                <w:rFonts w:ascii="Times New Roman" w:hAnsi="Times New Roman" w:cs="Times New Roman"/>
                <w:sz w:val="24"/>
                <w:szCs w:val="24"/>
              </w:rPr>
              <w:br w:type="page"/>
              <w:t xml:space="preserve">Котельная № 15, </w:t>
            </w:r>
            <w:proofErr w:type="spellStart"/>
            <w:r w:rsidRPr="00665BE7">
              <w:rPr>
                <w:rFonts w:ascii="Times New Roman" w:hAnsi="Times New Roman" w:cs="Times New Roman"/>
                <w:sz w:val="24"/>
                <w:szCs w:val="24"/>
              </w:rPr>
              <w:t>х</w:t>
            </w:r>
            <w:r w:rsidR="00E21DC8">
              <w:rPr>
                <w:rFonts w:ascii="Times New Roman" w:hAnsi="Times New Roman" w:cs="Times New Roman"/>
                <w:sz w:val="24"/>
                <w:szCs w:val="24"/>
              </w:rPr>
              <w:t>ут</w:t>
            </w:r>
            <w:proofErr w:type="spellEnd"/>
            <w:r w:rsidRPr="00665BE7">
              <w:rPr>
                <w:rFonts w:ascii="Times New Roman" w:hAnsi="Times New Roman" w:cs="Times New Roman"/>
                <w:sz w:val="24"/>
                <w:szCs w:val="24"/>
              </w:rPr>
              <w:t>. Садовый, ул. Первомайская, 8</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ед.</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2</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ед.</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3</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proofErr w:type="spellStart"/>
            <w:r w:rsidRPr="00665BE7">
              <w:rPr>
                <w:rFonts w:ascii="Times New Roman" w:eastAsia="Arial Unicode MS" w:hAnsi="Times New Roman" w:cs="Times New Roman"/>
                <w:color w:val="000000"/>
                <w:sz w:val="24"/>
                <w:szCs w:val="24"/>
                <w:lang w:eastAsia="ru-RU"/>
              </w:rPr>
              <w:t>кг</w:t>
            </w:r>
            <w:proofErr w:type="gramStart"/>
            <w:r w:rsidRPr="00665BE7">
              <w:rPr>
                <w:rFonts w:ascii="Times New Roman" w:eastAsia="Arial Unicode MS" w:hAnsi="Times New Roman" w:cs="Times New Roman"/>
                <w:color w:val="000000"/>
                <w:sz w:val="24"/>
                <w:szCs w:val="24"/>
                <w:lang w:eastAsia="ru-RU"/>
              </w:rPr>
              <w:t>.у</w:t>
            </w:r>
            <w:proofErr w:type="gramEnd"/>
            <w:r w:rsidRPr="00665BE7">
              <w:rPr>
                <w:rFonts w:ascii="Times New Roman" w:eastAsia="Arial Unicode MS" w:hAnsi="Times New Roman" w:cs="Times New Roman"/>
                <w:color w:val="000000"/>
                <w:sz w:val="24"/>
                <w:szCs w:val="24"/>
                <w:lang w:eastAsia="ru-RU"/>
              </w:rPr>
              <w:t>.т</w:t>
            </w:r>
            <w:proofErr w:type="spellEnd"/>
            <w:r w:rsidRPr="00665BE7">
              <w:rPr>
                <w:rFonts w:ascii="Times New Roman" w:eastAsia="Arial Unicode MS" w:hAnsi="Times New Roman" w:cs="Times New Roman"/>
                <w:color w:val="000000"/>
                <w:sz w:val="24"/>
                <w:szCs w:val="24"/>
                <w:lang w:eastAsia="ru-RU"/>
              </w:rPr>
              <w:t>./ Гкал</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189,29</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167,73</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highlight w:val="yellow"/>
                <w:lang w:eastAsia="ru-RU"/>
              </w:rPr>
            </w:pPr>
            <w:r w:rsidRPr="00665BE7">
              <w:rPr>
                <w:rFonts w:ascii="Times New Roman" w:eastAsia="Arial Unicode MS" w:hAnsi="Times New Roman" w:cs="Times New Roman"/>
                <w:color w:val="000000"/>
                <w:sz w:val="24"/>
                <w:szCs w:val="24"/>
                <w:lang w:eastAsia="ru-RU"/>
              </w:rPr>
              <w:t>4</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Гкал / м</w:t>
            </w:r>
            <w:proofErr w:type="gramStart"/>
            <w:r w:rsidRPr="00665BE7">
              <w:rPr>
                <w:rFonts w:ascii="Times New Roman" w:eastAsia="Arial Unicode MS" w:hAnsi="Times New Roman" w:cs="Times New Roman"/>
                <w:color w:val="000000"/>
                <w:sz w:val="24"/>
                <w:szCs w:val="24"/>
                <w:vertAlign w:val="superscript"/>
                <w:lang w:eastAsia="ru-RU"/>
              </w:rPr>
              <w:t>2</w:t>
            </w:r>
            <w:proofErr w:type="gramEnd"/>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5,922</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3,129</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5</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коэффициент использования установленной тепловой мощности</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8</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8</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6</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м</w:t>
            </w:r>
            <w:proofErr w:type="gramStart"/>
            <w:r w:rsidRPr="00665BE7">
              <w:rPr>
                <w:rFonts w:ascii="Times New Roman" w:eastAsia="Arial Unicode MS" w:hAnsi="Times New Roman" w:cs="Times New Roman"/>
                <w:color w:val="000000"/>
                <w:sz w:val="24"/>
                <w:szCs w:val="24"/>
                <w:vertAlign w:val="superscript"/>
                <w:lang w:eastAsia="ru-RU"/>
              </w:rPr>
              <w:t>2</w:t>
            </w:r>
            <w:proofErr w:type="gramEnd"/>
            <w:r w:rsidRPr="00665BE7">
              <w:rPr>
                <w:rFonts w:ascii="Times New Roman" w:eastAsia="Arial Unicode MS" w:hAnsi="Times New Roman" w:cs="Times New Roman"/>
                <w:color w:val="000000"/>
                <w:sz w:val="24"/>
                <w:szCs w:val="24"/>
                <w:lang w:eastAsia="ru-RU"/>
              </w:rPr>
              <w:t>/Гкал/ч</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144,530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144,530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lastRenderedPageBreak/>
              <w:t>7</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8</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удельный расход условного топлива на отпуск электрической энергии</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proofErr w:type="spellStart"/>
            <w:r w:rsidRPr="00665BE7">
              <w:rPr>
                <w:rFonts w:ascii="Times New Roman" w:eastAsia="Arial Unicode MS" w:hAnsi="Times New Roman" w:cs="Times New Roman"/>
                <w:color w:val="000000"/>
                <w:sz w:val="24"/>
                <w:szCs w:val="24"/>
                <w:lang w:eastAsia="ru-RU"/>
              </w:rPr>
              <w:t>кг</w:t>
            </w:r>
            <w:proofErr w:type="gramStart"/>
            <w:r w:rsidRPr="00665BE7">
              <w:rPr>
                <w:rFonts w:ascii="Times New Roman" w:eastAsia="Arial Unicode MS" w:hAnsi="Times New Roman" w:cs="Times New Roman"/>
                <w:color w:val="000000"/>
                <w:sz w:val="24"/>
                <w:szCs w:val="24"/>
                <w:lang w:eastAsia="ru-RU"/>
              </w:rPr>
              <w:t>.у</w:t>
            </w:r>
            <w:proofErr w:type="gramEnd"/>
            <w:r w:rsidRPr="00665BE7">
              <w:rPr>
                <w:rFonts w:ascii="Times New Roman" w:eastAsia="Arial Unicode MS" w:hAnsi="Times New Roman" w:cs="Times New Roman"/>
                <w:color w:val="000000"/>
                <w:sz w:val="24"/>
                <w:szCs w:val="24"/>
                <w:lang w:eastAsia="ru-RU"/>
              </w:rPr>
              <w:t>.т</w:t>
            </w:r>
            <w:proofErr w:type="spellEnd"/>
            <w:r w:rsidRPr="00665BE7">
              <w:rPr>
                <w:rFonts w:ascii="Times New Roman" w:eastAsia="Arial Unicode MS" w:hAnsi="Times New Roman" w:cs="Times New Roman"/>
                <w:color w:val="000000"/>
                <w:sz w:val="24"/>
                <w:szCs w:val="24"/>
                <w:lang w:eastAsia="ru-RU"/>
              </w:rPr>
              <w:t>./ кВт</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9</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10</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11</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лет</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н/д</w:t>
            </w:r>
          </w:p>
        </w:tc>
        <w:tc>
          <w:tcPr>
            <w:tcW w:w="589"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н/д</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12</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roofErr w:type="gramStart"/>
            <w:r w:rsidRPr="00665BE7">
              <w:rPr>
                <w:rFonts w:ascii="Times New Roman" w:eastAsia="Arial Unicode MS" w:hAnsi="Times New Roman" w:cs="Times New Roman"/>
                <w:color w:val="000000"/>
                <w:sz w:val="24"/>
                <w:szCs w:val="24"/>
                <w:lang w:eastAsia="ru-RU"/>
              </w:rPr>
              <w:t>)</w:t>
            </w:r>
            <w:proofErr w:type="spellStart"/>
            <w:r w:rsidRPr="00665BE7">
              <w:rPr>
                <w:rFonts w:ascii="Times New Roman" w:eastAsia="Arial Unicode MS" w:hAnsi="Times New Roman" w:cs="Times New Roman"/>
                <w:color w:val="000000"/>
                <w:sz w:val="24"/>
                <w:szCs w:val="24"/>
                <w:lang w:eastAsia="ru-RU"/>
              </w:rPr>
              <w:t>ы</w:t>
            </w:r>
            <w:proofErr w:type="gramEnd"/>
            <w:r w:rsidRPr="00665BE7">
              <w:rPr>
                <w:rFonts w:ascii="Times New Roman" w:eastAsia="Arial Unicode MS" w:hAnsi="Times New Roman" w:cs="Times New Roman"/>
                <w:color w:val="000000"/>
                <w:sz w:val="24"/>
                <w:szCs w:val="24"/>
                <w:lang w:eastAsia="ru-RU"/>
              </w:rPr>
              <w:t>ыы</w:t>
            </w:r>
            <w:proofErr w:type="spellEnd"/>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13</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proofErr w:type="gramStart"/>
            <w:r w:rsidRPr="00665BE7">
              <w:rPr>
                <w:rFonts w:ascii="Times New Roman" w:eastAsia="Arial Unicode MS" w:hAnsi="Times New Roman" w:cs="Times New Roman"/>
                <w:color w:val="000000"/>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hAnsi="Times New Roman" w:cs="Times New Roman"/>
                <w:sz w:val="24"/>
                <w:szCs w:val="24"/>
              </w:rPr>
              <w:lastRenderedPageBreak/>
              <w:t xml:space="preserve">Котельная № 25, с. </w:t>
            </w:r>
            <w:proofErr w:type="spellStart"/>
            <w:r w:rsidRPr="00665BE7">
              <w:rPr>
                <w:rFonts w:ascii="Times New Roman" w:hAnsi="Times New Roman" w:cs="Times New Roman"/>
                <w:sz w:val="24"/>
                <w:szCs w:val="24"/>
              </w:rPr>
              <w:t>Кеслерово</w:t>
            </w:r>
            <w:proofErr w:type="spellEnd"/>
            <w:r w:rsidRPr="00665BE7">
              <w:rPr>
                <w:rFonts w:ascii="Times New Roman" w:hAnsi="Times New Roman" w:cs="Times New Roman"/>
                <w:sz w:val="24"/>
                <w:szCs w:val="24"/>
              </w:rPr>
              <w:t xml:space="preserve"> ул. Гастелло, 62</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ед.</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2</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ед.</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3</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proofErr w:type="spellStart"/>
            <w:r w:rsidRPr="00665BE7">
              <w:rPr>
                <w:rFonts w:ascii="Times New Roman" w:eastAsia="Arial Unicode MS" w:hAnsi="Times New Roman" w:cs="Times New Roman"/>
                <w:color w:val="000000"/>
                <w:sz w:val="24"/>
                <w:szCs w:val="24"/>
                <w:lang w:eastAsia="ru-RU"/>
              </w:rPr>
              <w:t>кг</w:t>
            </w:r>
            <w:proofErr w:type="gramStart"/>
            <w:r w:rsidRPr="00665BE7">
              <w:rPr>
                <w:rFonts w:ascii="Times New Roman" w:eastAsia="Arial Unicode MS" w:hAnsi="Times New Roman" w:cs="Times New Roman"/>
                <w:color w:val="000000"/>
                <w:sz w:val="24"/>
                <w:szCs w:val="24"/>
                <w:lang w:eastAsia="ru-RU"/>
              </w:rPr>
              <w:t>.у</w:t>
            </w:r>
            <w:proofErr w:type="gramEnd"/>
            <w:r w:rsidRPr="00665BE7">
              <w:rPr>
                <w:rFonts w:ascii="Times New Roman" w:eastAsia="Arial Unicode MS" w:hAnsi="Times New Roman" w:cs="Times New Roman"/>
                <w:color w:val="000000"/>
                <w:sz w:val="24"/>
                <w:szCs w:val="24"/>
                <w:lang w:eastAsia="ru-RU"/>
              </w:rPr>
              <w:t>.т</w:t>
            </w:r>
            <w:proofErr w:type="spellEnd"/>
            <w:r w:rsidRPr="00665BE7">
              <w:rPr>
                <w:rFonts w:ascii="Times New Roman" w:eastAsia="Arial Unicode MS" w:hAnsi="Times New Roman" w:cs="Times New Roman"/>
                <w:color w:val="000000"/>
                <w:sz w:val="24"/>
                <w:szCs w:val="24"/>
                <w:lang w:eastAsia="ru-RU"/>
              </w:rPr>
              <w:t>./ Гкал</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186,43</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186,43</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highlight w:val="yellow"/>
                <w:lang w:eastAsia="ru-RU"/>
              </w:rPr>
            </w:pPr>
            <w:r w:rsidRPr="00665BE7">
              <w:rPr>
                <w:rFonts w:ascii="Times New Roman" w:eastAsia="Arial Unicode MS" w:hAnsi="Times New Roman" w:cs="Times New Roman"/>
                <w:color w:val="000000"/>
                <w:sz w:val="24"/>
                <w:szCs w:val="24"/>
                <w:lang w:eastAsia="ru-RU"/>
              </w:rPr>
              <w:t>4</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Гкал / м</w:t>
            </w:r>
            <w:proofErr w:type="gramStart"/>
            <w:r w:rsidRPr="00665BE7">
              <w:rPr>
                <w:rFonts w:ascii="Times New Roman" w:eastAsia="Arial Unicode MS" w:hAnsi="Times New Roman" w:cs="Times New Roman"/>
                <w:color w:val="000000"/>
                <w:sz w:val="24"/>
                <w:szCs w:val="24"/>
                <w:vertAlign w:val="superscript"/>
                <w:lang w:eastAsia="ru-RU"/>
              </w:rPr>
              <w:t>2</w:t>
            </w:r>
            <w:proofErr w:type="gramEnd"/>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9,211</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5,944</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5</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коэффициент использования установленной тепловой мощности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58</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58</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9"/>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6</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м</w:t>
            </w:r>
            <w:proofErr w:type="gramStart"/>
            <w:r w:rsidRPr="00665BE7">
              <w:rPr>
                <w:rFonts w:ascii="Times New Roman" w:eastAsia="Arial Unicode MS" w:hAnsi="Times New Roman" w:cs="Times New Roman"/>
                <w:color w:val="000000"/>
                <w:sz w:val="24"/>
                <w:szCs w:val="24"/>
                <w:vertAlign w:val="superscript"/>
                <w:lang w:eastAsia="ru-RU"/>
              </w:rPr>
              <w:t>2</w:t>
            </w:r>
            <w:proofErr w:type="gramEnd"/>
            <w:r w:rsidRPr="00665BE7">
              <w:rPr>
                <w:rFonts w:ascii="Times New Roman" w:eastAsia="Arial Unicode MS" w:hAnsi="Times New Roman" w:cs="Times New Roman"/>
                <w:color w:val="000000"/>
                <w:sz w:val="24"/>
                <w:szCs w:val="24"/>
                <w:lang w:eastAsia="ru-RU"/>
              </w:rPr>
              <w:t>/Гкал/ч</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44,626</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44,626</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7</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8</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удельный расход условного топлива на отпуск электрической энергии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proofErr w:type="spellStart"/>
            <w:r w:rsidRPr="00665BE7">
              <w:rPr>
                <w:rFonts w:ascii="Times New Roman" w:eastAsia="Arial Unicode MS" w:hAnsi="Times New Roman" w:cs="Times New Roman"/>
                <w:color w:val="000000"/>
                <w:sz w:val="24"/>
                <w:szCs w:val="24"/>
                <w:lang w:eastAsia="ru-RU"/>
              </w:rPr>
              <w:t>кг</w:t>
            </w:r>
            <w:proofErr w:type="gramStart"/>
            <w:r w:rsidRPr="00665BE7">
              <w:rPr>
                <w:rFonts w:ascii="Times New Roman" w:eastAsia="Arial Unicode MS" w:hAnsi="Times New Roman" w:cs="Times New Roman"/>
                <w:color w:val="000000"/>
                <w:sz w:val="24"/>
                <w:szCs w:val="24"/>
                <w:lang w:eastAsia="ru-RU"/>
              </w:rPr>
              <w:t>.у</w:t>
            </w:r>
            <w:proofErr w:type="gramEnd"/>
            <w:r w:rsidRPr="00665BE7">
              <w:rPr>
                <w:rFonts w:ascii="Times New Roman" w:eastAsia="Arial Unicode MS" w:hAnsi="Times New Roman" w:cs="Times New Roman"/>
                <w:color w:val="000000"/>
                <w:sz w:val="24"/>
                <w:szCs w:val="24"/>
                <w:lang w:eastAsia="ru-RU"/>
              </w:rPr>
              <w:t>.т</w:t>
            </w:r>
            <w:proofErr w:type="spellEnd"/>
            <w:r w:rsidRPr="00665BE7">
              <w:rPr>
                <w:rFonts w:ascii="Times New Roman" w:eastAsia="Arial Unicode MS" w:hAnsi="Times New Roman" w:cs="Times New Roman"/>
                <w:color w:val="000000"/>
                <w:sz w:val="24"/>
                <w:szCs w:val="24"/>
                <w:lang w:eastAsia="ru-RU"/>
              </w:rPr>
              <w:t>./ кВт</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9</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10</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11</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 xml:space="preserve">средневзвешенный (по материальной характеристике) срок эксплуатации </w:t>
            </w:r>
            <w:r w:rsidRPr="00665BE7">
              <w:rPr>
                <w:rFonts w:ascii="Times New Roman" w:eastAsia="Arial Unicode MS" w:hAnsi="Times New Roman" w:cs="Times New Roman"/>
                <w:color w:val="000000"/>
                <w:sz w:val="24"/>
                <w:szCs w:val="24"/>
                <w:lang w:eastAsia="ru-RU"/>
              </w:rPr>
              <w:lastRenderedPageBreak/>
              <w:t>тепловых сетей (для каждой системы теплоснабжения)</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lastRenderedPageBreak/>
              <w:t>лет</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н/д</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н/д</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lastRenderedPageBreak/>
              <w:t>12</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roofErr w:type="gramStart"/>
            <w:r w:rsidRPr="00665BE7">
              <w:rPr>
                <w:rFonts w:ascii="Times New Roman" w:eastAsia="Arial Unicode MS" w:hAnsi="Times New Roman" w:cs="Times New Roman"/>
                <w:color w:val="000000"/>
                <w:sz w:val="24"/>
                <w:szCs w:val="24"/>
                <w:lang w:eastAsia="ru-RU"/>
              </w:rPr>
              <w:t>)</w:t>
            </w:r>
            <w:proofErr w:type="spellStart"/>
            <w:r w:rsidRPr="00665BE7">
              <w:rPr>
                <w:rFonts w:ascii="Times New Roman" w:eastAsia="Arial Unicode MS" w:hAnsi="Times New Roman" w:cs="Times New Roman"/>
                <w:color w:val="000000"/>
                <w:sz w:val="24"/>
                <w:szCs w:val="24"/>
                <w:lang w:eastAsia="ru-RU"/>
              </w:rPr>
              <w:t>ы</w:t>
            </w:r>
            <w:proofErr w:type="gramEnd"/>
            <w:r w:rsidRPr="00665BE7">
              <w:rPr>
                <w:rFonts w:ascii="Times New Roman" w:eastAsia="Arial Unicode MS" w:hAnsi="Times New Roman" w:cs="Times New Roman"/>
                <w:color w:val="000000"/>
                <w:sz w:val="24"/>
                <w:szCs w:val="24"/>
                <w:lang w:eastAsia="ru-RU"/>
              </w:rPr>
              <w:t>ыы</w:t>
            </w:r>
            <w:proofErr w:type="spellEnd"/>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13</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proofErr w:type="gramStart"/>
            <w:r w:rsidRPr="00665BE7">
              <w:rPr>
                <w:rFonts w:ascii="Times New Roman" w:eastAsia="Arial Unicode MS" w:hAnsi="Times New Roman" w:cs="Times New Roman"/>
                <w:color w:val="000000"/>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hAnsi="Times New Roman" w:cs="Times New Roman"/>
                <w:sz w:val="24"/>
                <w:szCs w:val="24"/>
              </w:rPr>
              <w:t xml:space="preserve">Котельная № 30, </w:t>
            </w:r>
            <w:proofErr w:type="spellStart"/>
            <w:r w:rsidRPr="00665BE7">
              <w:rPr>
                <w:rFonts w:ascii="Times New Roman" w:hAnsi="Times New Roman" w:cs="Times New Roman"/>
                <w:sz w:val="24"/>
                <w:szCs w:val="24"/>
              </w:rPr>
              <w:t>х</w:t>
            </w:r>
            <w:r w:rsidR="00E21DC8">
              <w:rPr>
                <w:rFonts w:ascii="Times New Roman" w:hAnsi="Times New Roman" w:cs="Times New Roman"/>
                <w:sz w:val="24"/>
                <w:szCs w:val="24"/>
              </w:rPr>
              <w:t>ут</w:t>
            </w:r>
            <w:proofErr w:type="spellEnd"/>
            <w:r w:rsidRPr="00665BE7">
              <w:rPr>
                <w:rFonts w:ascii="Times New Roman" w:hAnsi="Times New Roman" w:cs="Times New Roman"/>
                <w:sz w:val="24"/>
                <w:szCs w:val="24"/>
              </w:rPr>
              <w:t>. Павловский, ул. Молодежная, 2-Б</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ед.</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2</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ед.</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3</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proofErr w:type="spellStart"/>
            <w:r w:rsidRPr="00665BE7">
              <w:rPr>
                <w:rFonts w:ascii="Times New Roman" w:eastAsia="Arial Unicode MS" w:hAnsi="Times New Roman" w:cs="Times New Roman"/>
                <w:color w:val="000000"/>
                <w:sz w:val="24"/>
                <w:szCs w:val="24"/>
                <w:lang w:eastAsia="ru-RU"/>
              </w:rPr>
              <w:t>кг</w:t>
            </w:r>
            <w:proofErr w:type="gramStart"/>
            <w:r w:rsidRPr="00665BE7">
              <w:rPr>
                <w:rFonts w:ascii="Times New Roman" w:eastAsia="Arial Unicode MS" w:hAnsi="Times New Roman" w:cs="Times New Roman"/>
                <w:color w:val="000000"/>
                <w:sz w:val="24"/>
                <w:szCs w:val="24"/>
                <w:lang w:eastAsia="ru-RU"/>
              </w:rPr>
              <w:t>.у</w:t>
            </w:r>
            <w:proofErr w:type="gramEnd"/>
            <w:r w:rsidRPr="00665BE7">
              <w:rPr>
                <w:rFonts w:ascii="Times New Roman" w:eastAsia="Arial Unicode MS" w:hAnsi="Times New Roman" w:cs="Times New Roman"/>
                <w:color w:val="000000"/>
                <w:sz w:val="24"/>
                <w:szCs w:val="24"/>
                <w:lang w:eastAsia="ru-RU"/>
              </w:rPr>
              <w:t>.т</w:t>
            </w:r>
            <w:proofErr w:type="spellEnd"/>
            <w:r w:rsidRPr="00665BE7">
              <w:rPr>
                <w:rFonts w:ascii="Times New Roman" w:eastAsia="Arial Unicode MS" w:hAnsi="Times New Roman" w:cs="Times New Roman"/>
                <w:color w:val="000000"/>
                <w:sz w:val="24"/>
                <w:szCs w:val="24"/>
                <w:lang w:eastAsia="ru-RU"/>
              </w:rPr>
              <w:t>./ Гкал</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171,4</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151,87</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highlight w:val="yellow"/>
                <w:lang w:eastAsia="ru-RU"/>
              </w:rPr>
            </w:pPr>
            <w:r w:rsidRPr="00665BE7">
              <w:rPr>
                <w:rFonts w:ascii="Times New Roman" w:eastAsia="Arial Unicode MS" w:hAnsi="Times New Roman" w:cs="Times New Roman"/>
                <w:color w:val="000000"/>
                <w:sz w:val="24"/>
                <w:szCs w:val="24"/>
                <w:lang w:eastAsia="ru-RU"/>
              </w:rPr>
              <w:t>4</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Гкал / м</w:t>
            </w:r>
            <w:proofErr w:type="gramStart"/>
            <w:r w:rsidRPr="00665BE7">
              <w:rPr>
                <w:rFonts w:ascii="Times New Roman" w:eastAsia="Arial Unicode MS" w:hAnsi="Times New Roman" w:cs="Times New Roman"/>
                <w:color w:val="000000"/>
                <w:sz w:val="24"/>
                <w:szCs w:val="24"/>
                <w:vertAlign w:val="superscript"/>
                <w:lang w:eastAsia="ru-RU"/>
              </w:rPr>
              <w:t>2</w:t>
            </w:r>
            <w:proofErr w:type="gramEnd"/>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6,257</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3,263</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5</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коэффициент использования установленной тепловой мощности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37</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37</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lastRenderedPageBreak/>
              <w:t>6</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м</w:t>
            </w:r>
            <w:proofErr w:type="gramStart"/>
            <w:r w:rsidRPr="00665BE7">
              <w:rPr>
                <w:rFonts w:ascii="Times New Roman" w:eastAsia="Arial Unicode MS" w:hAnsi="Times New Roman" w:cs="Times New Roman"/>
                <w:color w:val="000000"/>
                <w:sz w:val="24"/>
                <w:szCs w:val="24"/>
                <w:vertAlign w:val="superscript"/>
                <w:lang w:eastAsia="ru-RU"/>
              </w:rPr>
              <w:t>2</w:t>
            </w:r>
            <w:proofErr w:type="gramEnd"/>
            <w:r w:rsidRPr="00665BE7">
              <w:rPr>
                <w:rFonts w:ascii="Times New Roman" w:eastAsia="Arial Unicode MS" w:hAnsi="Times New Roman" w:cs="Times New Roman"/>
                <w:color w:val="000000"/>
                <w:sz w:val="24"/>
                <w:szCs w:val="24"/>
                <w:lang w:eastAsia="ru-RU"/>
              </w:rPr>
              <w:t>/Гкал/ч</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72,751</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72,751</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7</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8</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удельный расход условного топлива на отпуск электрической энергии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proofErr w:type="spellStart"/>
            <w:r w:rsidRPr="00665BE7">
              <w:rPr>
                <w:rFonts w:ascii="Times New Roman" w:eastAsia="Arial Unicode MS" w:hAnsi="Times New Roman" w:cs="Times New Roman"/>
                <w:color w:val="000000"/>
                <w:sz w:val="24"/>
                <w:szCs w:val="24"/>
                <w:lang w:eastAsia="ru-RU"/>
              </w:rPr>
              <w:t>кг</w:t>
            </w:r>
            <w:proofErr w:type="gramStart"/>
            <w:r w:rsidRPr="00665BE7">
              <w:rPr>
                <w:rFonts w:ascii="Times New Roman" w:eastAsia="Arial Unicode MS" w:hAnsi="Times New Roman" w:cs="Times New Roman"/>
                <w:color w:val="000000"/>
                <w:sz w:val="24"/>
                <w:szCs w:val="24"/>
                <w:lang w:eastAsia="ru-RU"/>
              </w:rPr>
              <w:t>.у</w:t>
            </w:r>
            <w:proofErr w:type="gramEnd"/>
            <w:r w:rsidRPr="00665BE7">
              <w:rPr>
                <w:rFonts w:ascii="Times New Roman" w:eastAsia="Arial Unicode MS" w:hAnsi="Times New Roman" w:cs="Times New Roman"/>
                <w:color w:val="000000"/>
                <w:sz w:val="24"/>
                <w:szCs w:val="24"/>
                <w:lang w:eastAsia="ru-RU"/>
              </w:rPr>
              <w:t>.т</w:t>
            </w:r>
            <w:proofErr w:type="spellEnd"/>
            <w:r w:rsidRPr="00665BE7">
              <w:rPr>
                <w:rFonts w:ascii="Times New Roman" w:eastAsia="Arial Unicode MS" w:hAnsi="Times New Roman" w:cs="Times New Roman"/>
                <w:color w:val="000000"/>
                <w:sz w:val="24"/>
                <w:szCs w:val="24"/>
                <w:lang w:eastAsia="ru-RU"/>
              </w:rPr>
              <w:t>./ кВт</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9</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10</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11</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лет</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н/д</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н/д</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12</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roofErr w:type="gramStart"/>
            <w:r w:rsidRPr="00665BE7">
              <w:rPr>
                <w:rFonts w:ascii="Times New Roman" w:eastAsia="Arial Unicode MS" w:hAnsi="Times New Roman" w:cs="Times New Roman"/>
                <w:color w:val="000000"/>
                <w:sz w:val="24"/>
                <w:szCs w:val="24"/>
                <w:lang w:eastAsia="ru-RU"/>
              </w:rPr>
              <w:t>)</w:t>
            </w:r>
            <w:proofErr w:type="spellStart"/>
            <w:r w:rsidRPr="00665BE7">
              <w:rPr>
                <w:rFonts w:ascii="Times New Roman" w:eastAsia="Arial Unicode MS" w:hAnsi="Times New Roman" w:cs="Times New Roman"/>
                <w:color w:val="000000"/>
                <w:sz w:val="24"/>
                <w:szCs w:val="24"/>
                <w:lang w:eastAsia="ru-RU"/>
              </w:rPr>
              <w:t>ы</w:t>
            </w:r>
            <w:proofErr w:type="gramEnd"/>
            <w:r w:rsidRPr="00665BE7">
              <w:rPr>
                <w:rFonts w:ascii="Times New Roman" w:eastAsia="Arial Unicode MS" w:hAnsi="Times New Roman" w:cs="Times New Roman"/>
                <w:color w:val="000000"/>
                <w:sz w:val="24"/>
                <w:szCs w:val="24"/>
                <w:lang w:eastAsia="ru-RU"/>
              </w:rPr>
              <w:t>ыы</w:t>
            </w:r>
            <w:proofErr w:type="spellEnd"/>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0,807</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13</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proofErr w:type="gramStart"/>
            <w:r w:rsidRPr="00665BE7">
              <w:rPr>
                <w:rFonts w:ascii="Times New Roman" w:eastAsia="Arial Unicode MS" w:hAnsi="Times New Roman" w:cs="Times New Roman"/>
                <w:color w:val="000000"/>
                <w:sz w:val="24"/>
                <w:szCs w:val="24"/>
                <w:lang w:eastAsia="ru-RU"/>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w:t>
            </w:r>
            <w:r w:rsidRPr="00665BE7">
              <w:rPr>
                <w:rFonts w:ascii="Times New Roman" w:eastAsia="Arial Unicode MS" w:hAnsi="Times New Roman" w:cs="Times New Roman"/>
                <w:color w:val="000000"/>
                <w:sz w:val="24"/>
                <w:szCs w:val="24"/>
                <w:lang w:eastAsia="ru-RU"/>
              </w:rPr>
              <w:lastRenderedPageBreak/>
              <w:t>указанных в утвержденной схеме теплоснабжения) (для поселения, городского округа)</w:t>
            </w:r>
            <w:proofErr w:type="gramEnd"/>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lastRenderedPageBreak/>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lastRenderedPageBreak/>
              <w:t xml:space="preserve">Котельная № 43, </w:t>
            </w:r>
            <w:proofErr w:type="spellStart"/>
            <w:r w:rsidRPr="00665BE7">
              <w:rPr>
                <w:rFonts w:ascii="Times New Roman" w:eastAsia="Arial Unicode MS" w:hAnsi="Times New Roman" w:cs="Times New Roman"/>
                <w:color w:val="000000"/>
                <w:sz w:val="24"/>
                <w:szCs w:val="24"/>
                <w:lang w:eastAsia="ru-RU"/>
              </w:rPr>
              <w:t>х</w:t>
            </w:r>
            <w:r w:rsidR="00E21DC8">
              <w:rPr>
                <w:rFonts w:ascii="Times New Roman" w:eastAsia="Arial Unicode MS" w:hAnsi="Times New Roman" w:cs="Times New Roman"/>
                <w:color w:val="000000"/>
                <w:sz w:val="24"/>
                <w:szCs w:val="24"/>
                <w:lang w:eastAsia="ru-RU"/>
              </w:rPr>
              <w:t>ут</w:t>
            </w:r>
            <w:proofErr w:type="spellEnd"/>
            <w:r w:rsidRPr="00665BE7">
              <w:rPr>
                <w:rFonts w:ascii="Times New Roman" w:eastAsia="Arial Unicode MS" w:hAnsi="Times New Roman" w:cs="Times New Roman"/>
                <w:color w:val="000000"/>
                <w:sz w:val="24"/>
                <w:szCs w:val="24"/>
                <w:lang w:eastAsia="ru-RU"/>
              </w:rPr>
              <w:t xml:space="preserve">. </w:t>
            </w:r>
            <w:proofErr w:type="spellStart"/>
            <w:r w:rsidRPr="00665BE7">
              <w:rPr>
                <w:rFonts w:ascii="Times New Roman" w:eastAsia="Arial Unicode MS" w:hAnsi="Times New Roman" w:cs="Times New Roman"/>
                <w:color w:val="000000"/>
                <w:sz w:val="24"/>
                <w:szCs w:val="24"/>
                <w:lang w:eastAsia="ru-RU"/>
              </w:rPr>
              <w:t>Плавненский</w:t>
            </w:r>
            <w:proofErr w:type="spellEnd"/>
            <w:r w:rsidRPr="00665BE7">
              <w:rPr>
                <w:rFonts w:ascii="Times New Roman" w:eastAsia="Arial Unicode MS" w:hAnsi="Times New Roman" w:cs="Times New Roman"/>
                <w:color w:val="000000"/>
                <w:sz w:val="24"/>
                <w:szCs w:val="24"/>
                <w:lang w:eastAsia="ru-RU"/>
              </w:rPr>
              <w:t>, ул. Широкая, 2</w:t>
            </w:r>
            <w:proofErr w:type="gramStart"/>
            <w:r w:rsidR="00E21DC8">
              <w:rPr>
                <w:rFonts w:ascii="Times New Roman" w:eastAsia="Arial Unicode MS" w:hAnsi="Times New Roman" w:cs="Times New Roman"/>
                <w:color w:val="000000"/>
                <w:sz w:val="24"/>
                <w:szCs w:val="24"/>
                <w:lang w:eastAsia="ru-RU"/>
              </w:rPr>
              <w:t xml:space="preserve"> </w:t>
            </w:r>
            <w:r w:rsidRPr="00665BE7">
              <w:rPr>
                <w:rFonts w:ascii="Times New Roman" w:eastAsia="Arial Unicode MS" w:hAnsi="Times New Roman" w:cs="Times New Roman"/>
                <w:color w:val="000000"/>
                <w:sz w:val="24"/>
                <w:szCs w:val="24"/>
                <w:lang w:eastAsia="ru-RU"/>
              </w:rPr>
              <w:t>А</w:t>
            </w:r>
            <w:proofErr w:type="gramEnd"/>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ед.</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2</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ед.</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3</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proofErr w:type="spellStart"/>
            <w:r w:rsidRPr="00665BE7">
              <w:rPr>
                <w:rFonts w:ascii="Times New Roman" w:eastAsia="Arial Unicode MS" w:hAnsi="Times New Roman" w:cs="Times New Roman"/>
                <w:color w:val="000000"/>
                <w:sz w:val="24"/>
                <w:szCs w:val="24"/>
                <w:lang w:eastAsia="ru-RU"/>
              </w:rPr>
              <w:t>кг</w:t>
            </w:r>
            <w:proofErr w:type="gramStart"/>
            <w:r w:rsidRPr="00665BE7">
              <w:rPr>
                <w:rFonts w:ascii="Times New Roman" w:eastAsia="Arial Unicode MS" w:hAnsi="Times New Roman" w:cs="Times New Roman"/>
                <w:color w:val="000000"/>
                <w:sz w:val="24"/>
                <w:szCs w:val="24"/>
                <w:lang w:eastAsia="ru-RU"/>
              </w:rPr>
              <w:t>.у</w:t>
            </w:r>
            <w:proofErr w:type="gramEnd"/>
            <w:r w:rsidRPr="00665BE7">
              <w:rPr>
                <w:rFonts w:ascii="Times New Roman" w:eastAsia="Arial Unicode MS" w:hAnsi="Times New Roman" w:cs="Times New Roman"/>
                <w:color w:val="000000"/>
                <w:sz w:val="24"/>
                <w:szCs w:val="24"/>
                <w:lang w:eastAsia="ru-RU"/>
              </w:rPr>
              <w:t>.т</w:t>
            </w:r>
            <w:proofErr w:type="spellEnd"/>
            <w:r w:rsidRPr="00665BE7">
              <w:rPr>
                <w:rFonts w:ascii="Times New Roman" w:eastAsia="Arial Unicode MS" w:hAnsi="Times New Roman" w:cs="Times New Roman"/>
                <w:color w:val="000000"/>
                <w:sz w:val="24"/>
                <w:szCs w:val="24"/>
                <w:lang w:eastAsia="ru-RU"/>
              </w:rPr>
              <w:t>./ Гкал</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155,5</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155,5</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highlight w:val="yellow"/>
                <w:lang w:eastAsia="ru-RU"/>
              </w:rPr>
            </w:pPr>
            <w:r w:rsidRPr="00665BE7">
              <w:rPr>
                <w:rFonts w:ascii="Times New Roman" w:eastAsia="Arial Unicode MS" w:hAnsi="Times New Roman" w:cs="Times New Roman"/>
                <w:color w:val="000000"/>
                <w:sz w:val="24"/>
                <w:szCs w:val="24"/>
                <w:lang w:eastAsia="ru-RU"/>
              </w:rPr>
              <w:t>4</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Гкал / м</w:t>
            </w:r>
            <w:proofErr w:type="gramStart"/>
            <w:r w:rsidRPr="00665BE7">
              <w:rPr>
                <w:rFonts w:ascii="Times New Roman" w:eastAsia="Arial Unicode MS" w:hAnsi="Times New Roman" w:cs="Times New Roman"/>
                <w:color w:val="000000"/>
                <w:sz w:val="24"/>
                <w:szCs w:val="24"/>
                <w:vertAlign w:val="superscript"/>
                <w:lang w:eastAsia="ru-RU"/>
              </w:rPr>
              <w:t>2</w:t>
            </w:r>
            <w:proofErr w:type="gramEnd"/>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4,117</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4,117</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5</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коэффициент использования установленной тепловой мощности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112,96</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112,96</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6</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м</w:t>
            </w:r>
            <w:proofErr w:type="gramStart"/>
            <w:r w:rsidRPr="00665BE7">
              <w:rPr>
                <w:rFonts w:ascii="Times New Roman" w:eastAsia="Arial Unicode MS" w:hAnsi="Times New Roman" w:cs="Times New Roman"/>
                <w:color w:val="000000"/>
                <w:sz w:val="24"/>
                <w:szCs w:val="24"/>
                <w:vertAlign w:val="superscript"/>
                <w:lang w:eastAsia="ru-RU"/>
              </w:rPr>
              <w:t>2</w:t>
            </w:r>
            <w:proofErr w:type="gramEnd"/>
            <w:r w:rsidRPr="00665BE7">
              <w:rPr>
                <w:rFonts w:ascii="Times New Roman" w:eastAsia="Arial Unicode MS" w:hAnsi="Times New Roman" w:cs="Times New Roman"/>
                <w:color w:val="000000"/>
                <w:sz w:val="24"/>
                <w:szCs w:val="24"/>
                <w:lang w:eastAsia="ru-RU"/>
              </w:rPr>
              <w:t>/Гкал/ч</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41,860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41,860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7</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8</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удельный расход условного топлива на отпуск электрической энергии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proofErr w:type="spellStart"/>
            <w:r w:rsidRPr="00665BE7">
              <w:rPr>
                <w:rFonts w:ascii="Times New Roman" w:eastAsia="Arial Unicode MS" w:hAnsi="Times New Roman" w:cs="Times New Roman"/>
                <w:color w:val="000000"/>
                <w:sz w:val="24"/>
                <w:szCs w:val="24"/>
                <w:lang w:eastAsia="ru-RU"/>
              </w:rPr>
              <w:t>кг</w:t>
            </w:r>
            <w:proofErr w:type="gramStart"/>
            <w:r w:rsidRPr="00665BE7">
              <w:rPr>
                <w:rFonts w:ascii="Times New Roman" w:eastAsia="Arial Unicode MS" w:hAnsi="Times New Roman" w:cs="Times New Roman"/>
                <w:color w:val="000000"/>
                <w:sz w:val="24"/>
                <w:szCs w:val="24"/>
                <w:lang w:eastAsia="ru-RU"/>
              </w:rPr>
              <w:t>.у</w:t>
            </w:r>
            <w:proofErr w:type="gramEnd"/>
            <w:r w:rsidRPr="00665BE7">
              <w:rPr>
                <w:rFonts w:ascii="Times New Roman" w:eastAsia="Arial Unicode MS" w:hAnsi="Times New Roman" w:cs="Times New Roman"/>
                <w:color w:val="000000"/>
                <w:sz w:val="24"/>
                <w:szCs w:val="24"/>
                <w:lang w:eastAsia="ru-RU"/>
              </w:rPr>
              <w:t>.т</w:t>
            </w:r>
            <w:proofErr w:type="spellEnd"/>
            <w:r w:rsidRPr="00665BE7">
              <w:rPr>
                <w:rFonts w:ascii="Times New Roman" w:eastAsia="Arial Unicode MS" w:hAnsi="Times New Roman" w:cs="Times New Roman"/>
                <w:color w:val="000000"/>
                <w:sz w:val="24"/>
                <w:szCs w:val="24"/>
                <w:lang w:eastAsia="ru-RU"/>
              </w:rPr>
              <w:t>./ кВт</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9</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10</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 xml:space="preserve">доля отпуска тепловой энергии, осуществляемого потребителям по </w:t>
            </w:r>
            <w:r w:rsidRPr="00665BE7">
              <w:rPr>
                <w:rFonts w:ascii="Times New Roman" w:eastAsia="Arial Unicode MS" w:hAnsi="Times New Roman" w:cs="Times New Roman"/>
                <w:color w:val="000000"/>
                <w:sz w:val="24"/>
                <w:szCs w:val="24"/>
                <w:lang w:eastAsia="ru-RU"/>
              </w:rPr>
              <w:lastRenderedPageBreak/>
              <w:t>приборам учета, в общем объеме отпущенной тепловой энергии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lastRenderedPageBreak/>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lastRenderedPageBreak/>
              <w:t>11</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лет</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н/д</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н/д</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12</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roofErr w:type="gramStart"/>
            <w:r w:rsidRPr="00665BE7">
              <w:rPr>
                <w:rFonts w:ascii="Times New Roman" w:eastAsia="Arial Unicode MS" w:hAnsi="Times New Roman" w:cs="Times New Roman"/>
                <w:color w:val="000000"/>
                <w:sz w:val="24"/>
                <w:szCs w:val="24"/>
                <w:lang w:eastAsia="ru-RU"/>
              </w:rPr>
              <w:t>)</w:t>
            </w:r>
            <w:proofErr w:type="spellStart"/>
            <w:r w:rsidRPr="00665BE7">
              <w:rPr>
                <w:rFonts w:ascii="Times New Roman" w:eastAsia="Arial Unicode MS" w:hAnsi="Times New Roman" w:cs="Times New Roman"/>
                <w:color w:val="000000"/>
                <w:sz w:val="24"/>
                <w:szCs w:val="24"/>
                <w:lang w:eastAsia="ru-RU"/>
              </w:rPr>
              <w:t>ы</w:t>
            </w:r>
            <w:proofErr w:type="gramEnd"/>
            <w:r w:rsidRPr="00665BE7">
              <w:rPr>
                <w:rFonts w:ascii="Times New Roman" w:eastAsia="Arial Unicode MS" w:hAnsi="Times New Roman" w:cs="Times New Roman"/>
                <w:color w:val="000000"/>
                <w:sz w:val="24"/>
                <w:szCs w:val="24"/>
                <w:lang w:eastAsia="ru-RU"/>
              </w:rPr>
              <w:t>ыы</w:t>
            </w:r>
            <w:proofErr w:type="spellEnd"/>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13</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proofErr w:type="gramStart"/>
            <w:r w:rsidRPr="00665BE7">
              <w:rPr>
                <w:rFonts w:ascii="Times New Roman" w:eastAsia="Arial Unicode MS" w:hAnsi="Times New Roman" w:cs="Times New Roman"/>
                <w:color w:val="000000"/>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bl>
    <w:p w:rsidR="00665BE7" w:rsidRDefault="00665BE7"/>
    <w:p w:rsidR="00696591" w:rsidRPr="00843D1D" w:rsidRDefault="00696591" w:rsidP="00C42266">
      <w:pPr>
        <w:keepNext/>
        <w:keepLines/>
        <w:spacing w:after="0" w:line="240" w:lineRule="auto"/>
        <w:jc w:val="both"/>
        <w:outlineLvl w:val="1"/>
        <w:rPr>
          <w:rFonts w:ascii="Times New Roman" w:eastAsia="Arial Unicode MS" w:hAnsi="Times New Roman" w:cs="Times New Roman"/>
          <w:b/>
          <w:sz w:val="26"/>
          <w:szCs w:val="26"/>
        </w:rPr>
      </w:pPr>
      <w:bookmarkStart w:id="48" w:name="_Toc89621219"/>
      <w:bookmarkEnd w:id="45"/>
    </w:p>
    <w:bookmarkEnd w:id="48"/>
    <w:p w:rsidR="00371DDE" w:rsidRDefault="00371DDE" w:rsidP="00371DDE">
      <w:pPr>
        <w:tabs>
          <w:tab w:val="left" w:pos="12337"/>
        </w:tabs>
        <w:spacing w:after="0" w:line="240" w:lineRule="auto"/>
        <w:rPr>
          <w:rFonts w:ascii="Times New Roman" w:hAnsi="Times New Roman" w:cs="Times New Roman"/>
          <w:sz w:val="20"/>
          <w:szCs w:val="20"/>
        </w:rPr>
      </w:pPr>
      <w:r>
        <w:rPr>
          <w:rFonts w:ascii="Times New Roman" w:hAnsi="Times New Roman" w:cs="Times New Roman"/>
          <w:sz w:val="20"/>
          <w:szCs w:val="20"/>
        </w:rPr>
        <w:tab/>
      </w:r>
    </w:p>
    <w:p w:rsidR="00371DDE" w:rsidRDefault="00371DDE" w:rsidP="00371DDE">
      <w:pPr>
        <w:rPr>
          <w:rFonts w:ascii="Times New Roman" w:hAnsi="Times New Roman" w:cs="Times New Roman"/>
          <w:sz w:val="20"/>
          <w:szCs w:val="20"/>
        </w:rPr>
      </w:pPr>
    </w:p>
    <w:p w:rsidR="00696591" w:rsidRPr="00371DDE" w:rsidRDefault="00696591" w:rsidP="00371DDE">
      <w:pPr>
        <w:rPr>
          <w:rFonts w:ascii="Times New Roman" w:hAnsi="Times New Roman" w:cs="Times New Roman"/>
          <w:sz w:val="20"/>
          <w:szCs w:val="20"/>
        </w:rPr>
        <w:sectPr w:rsidR="00696591" w:rsidRPr="00371DDE" w:rsidSect="00371DDE">
          <w:pgSz w:w="15840" w:h="12240" w:orient="landscape"/>
          <w:pgMar w:top="1701" w:right="1134" w:bottom="567" w:left="1134" w:header="720" w:footer="720" w:gutter="0"/>
          <w:cols w:space="720"/>
          <w:docGrid w:linePitch="360"/>
        </w:sectPr>
      </w:pPr>
    </w:p>
    <w:p w:rsidR="0083203D" w:rsidRDefault="0083203D" w:rsidP="00C42266">
      <w:pPr>
        <w:spacing w:after="0" w:line="240" w:lineRule="auto"/>
        <w:ind w:firstLine="708"/>
        <w:jc w:val="center"/>
        <w:rPr>
          <w:rFonts w:ascii="Times New Roman" w:hAnsi="Times New Roman" w:cs="Times New Roman"/>
          <w:b/>
          <w:sz w:val="28"/>
          <w:szCs w:val="28"/>
        </w:rPr>
      </w:pPr>
    </w:p>
    <w:p w:rsidR="00696591" w:rsidRDefault="00696591" w:rsidP="00C42266">
      <w:pPr>
        <w:spacing w:after="0" w:line="240" w:lineRule="auto"/>
        <w:ind w:firstLine="708"/>
        <w:jc w:val="center"/>
        <w:rPr>
          <w:rFonts w:ascii="Times New Roman" w:hAnsi="Times New Roman" w:cs="Times New Roman"/>
          <w:b/>
          <w:sz w:val="28"/>
          <w:szCs w:val="28"/>
        </w:rPr>
      </w:pPr>
      <w:r w:rsidRPr="00843D1D">
        <w:rPr>
          <w:rFonts w:ascii="Times New Roman" w:hAnsi="Times New Roman" w:cs="Times New Roman"/>
          <w:b/>
          <w:sz w:val="28"/>
          <w:szCs w:val="28"/>
        </w:rPr>
        <w:t>РАЗДЕЛ 15. ЦЕНОВЫЕ (ТАРИФНЫЕ) ПОСЛЕДСТВИЯ</w:t>
      </w:r>
    </w:p>
    <w:p w:rsidR="006942DF" w:rsidRPr="00843D1D" w:rsidRDefault="006942DF" w:rsidP="00C42266">
      <w:pPr>
        <w:spacing w:after="0" w:line="240" w:lineRule="auto"/>
        <w:ind w:firstLine="708"/>
        <w:jc w:val="center"/>
        <w:rPr>
          <w:rFonts w:ascii="Times New Roman" w:hAnsi="Times New Roman" w:cs="Times New Roman"/>
          <w:b/>
          <w:sz w:val="28"/>
          <w:szCs w:val="28"/>
        </w:rPr>
      </w:pPr>
    </w:p>
    <w:p w:rsidR="00696591" w:rsidRPr="00843D1D" w:rsidRDefault="00696591" w:rsidP="00C42266">
      <w:pPr>
        <w:spacing w:after="0" w:line="240" w:lineRule="auto"/>
        <w:ind w:firstLine="709"/>
        <w:contextualSpacing/>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Для выполнения анализа влияния реализации строительства, реконструкции и технического перевооружения источников тепловой энергии, тепловых сетей и сооружений на них на цену тепловой энергии разработана тарифно-балансовая модель.</w:t>
      </w:r>
    </w:p>
    <w:p w:rsidR="00696591" w:rsidRPr="00843D1D" w:rsidRDefault="00696591" w:rsidP="00C42266">
      <w:pPr>
        <w:spacing w:after="0" w:line="240" w:lineRule="auto"/>
        <w:ind w:firstLine="709"/>
        <w:contextualSpacing/>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Тарифно-балансовая модель сформирована с учетом следующих показателей, рассмотренных в соответствующих главах схемы теплоснабжения, отражающих их изменение по годам реализации схемы теплоснабжения: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696591" w:rsidRPr="00CA4679">
        <w:rPr>
          <w:rFonts w:ascii="Times New Roman" w:eastAsia="Calibri" w:hAnsi="Times New Roman" w:cs="Times New Roman"/>
          <w:sz w:val="28"/>
          <w:szCs w:val="28"/>
        </w:rPr>
        <w:t xml:space="preserve">ндексы-дефляторы МЭР;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тепловой мощности;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тепловой энергии;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00696591" w:rsidRPr="00CA4679">
        <w:rPr>
          <w:rFonts w:ascii="Times New Roman" w:eastAsia="Calibri" w:hAnsi="Times New Roman" w:cs="Times New Roman"/>
          <w:sz w:val="28"/>
          <w:szCs w:val="28"/>
        </w:rPr>
        <w:t xml:space="preserve">опливный баланс;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теплоносителей;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алансы холодной воды питьевого качества;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00696591" w:rsidRPr="00CA4679">
        <w:rPr>
          <w:rFonts w:ascii="Times New Roman" w:eastAsia="Calibri" w:hAnsi="Times New Roman" w:cs="Times New Roman"/>
          <w:sz w:val="28"/>
          <w:szCs w:val="28"/>
        </w:rPr>
        <w:t xml:space="preserve">арифы на покупные энергоносители и воду;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 xml:space="preserve">роизводственные расходы товарного отпуска;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 xml:space="preserve">роизводственная деятельность;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696591" w:rsidRPr="00CA4679">
        <w:rPr>
          <w:rFonts w:ascii="Times New Roman" w:eastAsia="Calibri" w:hAnsi="Times New Roman" w:cs="Times New Roman"/>
          <w:sz w:val="28"/>
          <w:szCs w:val="28"/>
        </w:rPr>
        <w:t xml:space="preserve">нвестиционная деятельность;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ф</w:t>
      </w:r>
      <w:r w:rsidR="00696591" w:rsidRPr="00CA4679">
        <w:rPr>
          <w:rFonts w:ascii="Times New Roman" w:eastAsia="Calibri" w:hAnsi="Times New Roman" w:cs="Times New Roman"/>
          <w:sz w:val="28"/>
          <w:szCs w:val="28"/>
        </w:rPr>
        <w:t xml:space="preserve">инансовая деятельность; </w:t>
      </w:r>
    </w:p>
    <w:p w:rsidR="00696591" w:rsidRPr="00CA4679" w:rsidRDefault="00CA4679" w:rsidP="00CA4679">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роекты схемы теплоснабжения.</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Показатель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Индексы-дефляторы МЭР</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предназначен для использования индексов-дефляторов, установленных Минэкономразвития России, с целью приведения финансовых потребностей для осуществления производственной деятельности теплоснабжающего предприятия и реализации проектов схемы теплоснабжения к ценам соответствующих лет.</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тепловой мощности</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балансы тепловой мощности в каждой зоне действия существующих, реконструируемых, модернизируемых и планируемых к строительству источников тепловой энергии.</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тепловой энергии</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балансы тепловой энергии в каждой зоне действия и для предприятия в целом существующих, реконструируемых, модернизируемых и планируемых к строительству источников тепловой мощности.</w:t>
      </w:r>
    </w:p>
    <w:p w:rsidR="00696591" w:rsidRPr="00843D1D" w:rsidRDefault="00696591" w:rsidP="00C42266">
      <w:pPr>
        <w:spacing w:after="0" w:line="240" w:lineRule="auto"/>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ab/>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Топливный баланс</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топливе различного вида для каждой зоны действия источника тепловой энергии и для предприятия в целом.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теплоносителей</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теплоносителе (в общем виде в виде горячей воды и пара, различных термодинамических параметров) для каждой зоны действия источника тепловой энергии и источниках обеспечения расходной части теплоносителя.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холодной воды питьевого качества</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холодной воде питьевого </w:t>
      </w:r>
      <w:r w:rsidRPr="00843D1D">
        <w:rPr>
          <w:rFonts w:ascii="Times New Roman" w:eastAsia="Calibri" w:hAnsi="Times New Roman" w:cs="Times New Roman"/>
          <w:sz w:val="28"/>
          <w:szCs w:val="28"/>
        </w:rPr>
        <w:lastRenderedPageBreak/>
        <w:t xml:space="preserve">качества, производимую или покупаемую теплоснабжающим предприятием для технологических целей функционирования котельных, тепловых сетей, ЦТП.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Тарифы на покупные энергоносители и воду</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цены на покупаемые предприятием первичные энергоресурсы и воду.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Производственные расходы товарного отпуска</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калькуляционные статьи затрат предприятия с применением индексов-дефляторов МЭР и с учетом изменения топливно-энергетических балансов, балансов электроэнергии, воды и теплоносителя в зависимости от планируемых к реализации проектов схемы теплоснабжения.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По результатам моделирования установлена перспективная цена на тепловую энергию с учетом реализации проектов схемы теплоснабжения.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показателях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Производственная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Инвестиционная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и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Финансовая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потоки денежных средств, обеспечивающих безубыточное функционирование теплоснабжающего предприятия с учетом реализации проектов схемы теплоснабжения и источников покрытия финансовых потребностей для их реализации.</w:t>
      </w:r>
    </w:p>
    <w:p w:rsidR="006942DF" w:rsidRDefault="006942DF" w:rsidP="00C42266">
      <w:pPr>
        <w:spacing w:after="0" w:line="240" w:lineRule="auto"/>
        <w:jc w:val="right"/>
        <w:rPr>
          <w:rFonts w:ascii="Times New Roman" w:eastAsia="Calibri" w:hAnsi="Times New Roman" w:cs="Times New Roman"/>
          <w:sz w:val="28"/>
          <w:szCs w:val="28"/>
        </w:rPr>
      </w:pPr>
    </w:p>
    <w:p w:rsidR="00696591" w:rsidRPr="006942DF" w:rsidRDefault="00696591" w:rsidP="00C42266">
      <w:pPr>
        <w:spacing w:after="0" w:line="240" w:lineRule="auto"/>
        <w:jc w:val="right"/>
        <w:rPr>
          <w:rFonts w:ascii="Times New Roman" w:eastAsia="Calibri" w:hAnsi="Times New Roman" w:cs="Times New Roman"/>
          <w:b/>
          <w:sz w:val="28"/>
          <w:szCs w:val="28"/>
        </w:rPr>
      </w:pPr>
      <w:r w:rsidRPr="00CA4679">
        <w:rPr>
          <w:rFonts w:ascii="Times New Roman" w:eastAsia="Calibri" w:hAnsi="Times New Roman" w:cs="Times New Roman"/>
          <w:sz w:val="28"/>
          <w:szCs w:val="28"/>
        </w:rPr>
        <w:t xml:space="preserve">Таблица </w:t>
      </w:r>
      <w:r w:rsidR="00354C08">
        <w:rPr>
          <w:rFonts w:ascii="Times New Roman" w:eastAsia="Calibri" w:hAnsi="Times New Roman" w:cs="Times New Roman"/>
          <w:sz w:val="28"/>
          <w:szCs w:val="28"/>
        </w:rPr>
        <w:t>30</w:t>
      </w:r>
    </w:p>
    <w:p w:rsidR="006942DF" w:rsidRPr="00843D1D" w:rsidRDefault="006942DF" w:rsidP="00C42266">
      <w:pPr>
        <w:spacing w:after="0" w:line="240" w:lineRule="auto"/>
        <w:jc w:val="right"/>
        <w:rPr>
          <w:rFonts w:ascii="Times New Roman" w:eastAsia="Calibri"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627"/>
        <w:gridCol w:w="208"/>
        <w:gridCol w:w="2693"/>
        <w:gridCol w:w="3402"/>
      </w:tblGrid>
      <w:tr w:rsidR="00696591" w:rsidRPr="00843D1D" w:rsidTr="0083203D">
        <w:tc>
          <w:tcPr>
            <w:tcW w:w="817"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w:t>
            </w:r>
            <w:proofErr w:type="gramStart"/>
            <w:r w:rsidRPr="006942DF">
              <w:rPr>
                <w:rFonts w:ascii="Times New Roman" w:eastAsia="Calibri" w:hAnsi="Times New Roman" w:cs="Times New Roman"/>
                <w:sz w:val="24"/>
                <w:szCs w:val="24"/>
              </w:rPr>
              <w:t>п</w:t>
            </w:r>
            <w:proofErr w:type="gramEnd"/>
            <w:r w:rsidRPr="006942DF">
              <w:rPr>
                <w:rFonts w:ascii="Times New Roman" w:eastAsia="Calibri" w:hAnsi="Times New Roman" w:cs="Times New Roman"/>
                <w:sz w:val="24"/>
                <w:szCs w:val="24"/>
              </w:rPr>
              <w:t>/п</w:t>
            </w:r>
          </w:p>
        </w:tc>
        <w:tc>
          <w:tcPr>
            <w:tcW w:w="2835" w:type="dxa"/>
            <w:gridSpan w:val="2"/>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Наименование расходов</w:t>
            </w:r>
          </w:p>
        </w:tc>
        <w:tc>
          <w:tcPr>
            <w:tcW w:w="2693"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Ед. изм.</w:t>
            </w:r>
          </w:p>
        </w:tc>
        <w:tc>
          <w:tcPr>
            <w:tcW w:w="3402"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2023</w:t>
            </w:r>
          </w:p>
        </w:tc>
      </w:tr>
      <w:tr w:rsidR="00CA4679" w:rsidRPr="00843D1D" w:rsidTr="0083203D">
        <w:tc>
          <w:tcPr>
            <w:tcW w:w="817" w:type="dxa"/>
            <w:shd w:val="clear" w:color="auto" w:fill="auto"/>
            <w:vAlign w:val="center"/>
          </w:tcPr>
          <w:p w:rsidR="00CA4679" w:rsidRPr="006942DF" w:rsidRDefault="00CA4679" w:rsidP="006942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835" w:type="dxa"/>
            <w:gridSpan w:val="2"/>
            <w:shd w:val="clear" w:color="auto" w:fill="auto"/>
            <w:vAlign w:val="center"/>
          </w:tcPr>
          <w:p w:rsidR="00CA4679" w:rsidRPr="006942DF" w:rsidRDefault="00CA4679" w:rsidP="006942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693" w:type="dxa"/>
            <w:shd w:val="clear" w:color="auto" w:fill="auto"/>
            <w:vAlign w:val="center"/>
          </w:tcPr>
          <w:p w:rsidR="00CA4679" w:rsidRPr="006942DF" w:rsidRDefault="00CA4679" w:rsidP="006942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3402" w:type="dxa"/>
            <w:shd w:val="clear" w:color="auto" w:fill="auto"/>
            <w:vAlign w:val="center"/>
          </w:tcPr>
          <w:p w:rsidR="00CA4679" w:rsidRPr="006942DF" w:rsidRDefault="00CA4679" w:rsidP="006942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E21DC8" w:rsidRPr="00843D1D" w:rsidTr="0083203D">
        <w:tc>
          <w:tcPr>
            <w:tcW w:w="817" w:type="dxa"/>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w:t>
            </w:r>
          </w:p>
        </w:tc>
        <w:tc>
          <w:tcPr>
            <w:tcW w:w="2835" w:type="dxa"/>
            <w:gridSpan w:val="2"/>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Выработано тепловой энергии всего</w:t>
            </w:r>
          </w:p>
        </w:tc>
        <w:tc>
          <w:tcPr>
            <w:tcW w:w="2693" w:type="dxa"/>
            <w:shd w:val="clear" w:color="auto" w:fill="auto"/>
            <w:vAlign w:val="center"/>
          </w:tcPr>
          <w:p w:rsidR="00E21DC8" w:rsidRPr="00E21DC8" w:rsidRDefault="00E21DC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Гкал</w:t>
            </w:r>
          </w:p>
        </w:tc>
        <w:tc>
          <w:tcPr>
            <w:tcW w:w="3402" w:type="dxa"/>
            <w:shd w:val="clear" w:color="auto" w:fill="auto"/>
            <w:vAlign w:val="center"/>
          </w:tcPr>
          <w:p w:rsidR="00E21DC8" w:rsidRPr="00E21DC8" w:rsidRDefault="00E21DC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2920,9</w:t>
            </w:r>
          </w:p>
        </w:tc>
      </w:tr>
      <w:tr w:rsidR="00E21DC8" w:rsidRPr="00843D1D" w:rsidTr="0083203D">
        <w:tc>
          <w:tcPr>
            <w:tcW w:w="817" w:type="dxa"/>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2</w:t>
            </w:r>
          </w:p>
        </w:tc>
        <w:tc>
          <w:tcPr>
            <w:tcW w:w="2835" w:type="dxa"/>
            <w:gridSpan w:val="2"/>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Собственные нужды</w:t>
            </w:r>
          </w:p>
        </w:tc>
        <w:tc>
          <w:tcPr>
            <w:tcW w:w="2693" w:type="dxa"/>
            <w:shd w:val="clear" w:color="auto" w:fill="auto"/>
            <w:vAlign w:val="center"/>
          </w:tcPr>
          <w:p w:rsidR="00E21DC8" w:rsidRPr="00E21DC8" w:rsidRDefault="00E21DC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Гкал</w:t>
            </w:r>
          </w:p>
        </w:tc>
        <w:tc>
          <w:tcPr>
            <w:tcW w:w="3402" w:type="dxa"/>
            <w:shd w:val="clear" w:color="auto" w:fill="auto"/>
            <w:vAlign w:val="center"/>
          </w:tcPr>
          <w:p w:rsidR="00E21DC8" w:rsidRPr="00E21DC8" w:rsidRDefault="00E21DC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69,054</w:t>
            </w:r>
          </w:p>
        </w:tc>
      </w:tr>
      <w:tr w:rsidR="00E21DC8" w:rsidRPr="00843D1D" w:rsidTr="0083203D">
        <w:tc>
          <w:tcPr>
            <w:tcW w:w="817" w:type="dxa"/>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p>
        </w:tc>
        <w:tc>
          <w:tcPr>
            <w:tcW w:w="2835" w:type="dxa"/>
            <w:gridSpan w:val="2"/>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 xml:space="preserve">то же </w:t>
            </w:r>
            <w:proofErr w:type="gramStart"/>
            <w:r w:rsidRPr="006942DF">
              <w:rPr>
                <w:rFonts w:ascii="Times New Roman" w:eastAsia="Calibri" w:hAnsi="Times New Roman" w:cs="Times New Roman"/>
                <w:sz w:val="24"/>
                <w:szCs w:val="24"/>
              </w:rPr>
              <w:t>в</w:t>
            </w:r>
            <w:proofErr w:type="gramEnd"/>
            <w:r w:rsidRPr="006942DF">
              <w:rPr>
                <w:rFonts w:ascii="Times New Roman" w:eastAsia="Calibri" w:hAnsi="Times New Roman" w:cs="Times New Roman"/>
                <w:sz w:val="24"/>
                <w:szCs w:val="24"/>
              </w:rPr>
              <w:t xml:space="preserve"> %</w:t>
            </w:r>
          </w:p>
        </w:tc>
        <w:tc>
          <w:tcPr>
            <w:tcW w:w="2693" w:type="dxa"/>
            <w:shd w:val="clear" w:color="auto" w:fill="auto"/>
            <w:vAlign w:val="center"/>
          </w:tcPr>
          <w:p w:rsidR="00E21DC8" w:rsidRPr="00E21DC8" w:rsidRDefault="00E21DC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w:t>
            </w:r>
          </w:p>
        </w:tc>
        <w:tc>
          <w:tcPr>
            <w:tcW w:w="3402" w:type="dxa"/>
            <w:shd w:val="clear" w:color="auto" w:fill="auto"/>
            <w:vAlign w:val="center"/>
          </w:tcPr>
          <w:p w:rsidR="00E21DC8" w:rsidRPr="00E21DC8" w:rsidRDefault="00E21DC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2,3</w:t>
            </w:r>
          </w:p>
        </w:tc>
      </w:tr>
      <w:tr w:rsidR="00E21DC8" w:rsidRPr="00843D1D" w:rsidTr="0083203D">
        <w:tc>
          <w:tcPr>
            <w:tcW w:w="817" w:type="dxa"/>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3</w:t>
            </w:r>
          </w:p>
        </w:tc>
        <w:tc>
          <w:tcPr>
            <w:tcW w:w="2835" w:type="dxa"/>
            <w:gridSpan w:val="2"/>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Отпущено тепловой энергии в сеть</w:t>
            </w:r>
          </w:p>
        </w:tc>
        <w:tc>
          <w:tcPr>
            <w:tcW w:w="2693" w:type="dxa"/>
            <w:shd w:val="clear" w:color="auto" w:fill="auto"/>
            <w:vAlign w:val="center"/>
          </w:tcPr>
          <w:p w:rsidR="00E21DC8" w:rsidRPr="00E21DC8" w:rsidRDefault="00E21DC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Гкал</w:t>
            </w:r>
          </w:p>
        </w:tc>
        <w:tc>
          <w:tcPr>
            <w:tcW w:w="3402" w:type="dxa"/>
            <w:shd w:val="clear" w:color="auto" w:fill="auto"/>
            <w:vAlign w:val="center"/>
          </w:tcPr>
          <w:p w:rsidR="00E21DC8" w:rsidRPr="00E21DC8" w:rsidRDefault="00E21DC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2854,82</w:t>
            </w:r>
          </w:p>
        </w:tc>
      </w:tr>
      <w:tr w:rsidR="00E21DC8" w:rsidRPr="00843D1D" w:rsidTr="0083203D">
        <w:tc>
          <w:tcPr>
            <w:tcW w:w="817" w:type="dxa"/>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4</w:t>
            </w:r>
          </w:p>
        </w:tc>
        <w:tc>
          <w:tcPr>
            <w:tcW w:w="2835" w:type="dxa"/>
            <w:gridSpan w:val="2"/>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Покупка тепловой энергии</w:t>
            </w:r>
          </w:p>
        </w:tc>
        <w:tc>
          <w:tcPr>
            <w:tcW w:w="2693" w:type="dxa"/>
            <w:shd w:val="clear" w:color="auto" w:fill="auto"/>
            <w:vAlign w:val="center"/>
          </w:tcPr>
          <w:p w:rsidR="00E21DC8" w:rsidRPr="00E21DC8" w:rsidRDefault="00E21DC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Гкал</w:t>
            </w:r>
          </w:p>
        </w:tc>
        <w:tc>
          <w:tcPr>
            <w:tcW w:w="3402" w:type="dxa"/>
            <w:shd w:val="clear" w:color="auto" w:fill="auto"/>
            <w:vAlign w:val="center"/>
          </w:tcPr>
          <w:p w:rsidR="00E21DC8" w:rsidRPr="00E21DC8" w:rsidRDefault="00E21DC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0</w:t>
            </w:r>
          </w:p>
        </w:tc>
      </w:tr>
      <w:tr w:rsidR="00E21DC8" w:rsidRPr="00843D1D" w:rsidTr="0083203D">
        <w:tc>
          <w:tcPr>
            <w:tcW w:w="817" w:type="dxa"/>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5</w:t>
            </w:r>
          </w:p>
        </w:tc>
        <w:tc>
          <w:tcPr>
            <w:tcW w:w="2835" w:type="dxa"/>
            <w:gridSpan w:val="2"/>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Потери в сетях</w:t>
            </w:r>
          </w:p>
        </w:tc>
        <w:tc>
          <w:tcPr>
            <w:tcW w:w="2693" w:type="dxa"/>
            <w:shd w:val="clear" w:color="auto" w:fill="auto"/>
            <w:vAlign w:val="center"/>
          </w:tcPr>
          <w:p w:rsidR="00E21DC8" w:rsidRPr="00E21DC8" w:rsidRDefault="00E21DC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Гкал</w:t>
            </w:r>
          </w:p>
        </w:tc>
        <w:tc>
          <w:tcPr>
            <w:tcW w:w="3402" w:type="dxa"/>
            <w:shd w:val="clear" w:color="auto" w:fill="auto"/>
            <w:vAlign w:val="center"/>
          </w:tcPr>
          <w:p w:rsidR="00E21DC8" w:rsidRPr="00E21DC8" w:rsidRDefault="00E21DC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792</w:t>
            </w:r>
          </w:p>
        </w:tc>
      </w:tr>
      <w:tr w:rsidR="00E21DC8" w:rsidRPr="00843D1D" w:rsidTr="0083203D">
        <w:tc>
          <w:tcPr>
            <w:tcW w:w="817" w:type="dxa"/>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p>
        </w:tc>
        <w:tc>
          <w:tcPr>
            <w:tcW w:w="2835" w:type="dxa"/>
            <w:gridSpan w:val="2"/>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 xml:space="preserve">то же </w:t>
            </w:r>
            <w:proofErr w:type="gramStart"/>
            <w:r w:rsidRPr="006942DF">
              <w:rPr>
                <w:rFonts w:ascii="Times New Roman" w:eastAsia="Calibri" w:hAnsi="Times New Roman" w:cs="Times New Roman"/>
                <w:sz w:val="24"/>
                <w:szCs w:val="24"/>
              </w:rPr>
              <w:t>в</w:t>
            </w:r>
            <w:proofErr w:type="gramEnd"/>
            <w:r w:rsidRPr="006942DF">
              <w:rPr>
                <w:rFonts w:ascii="Times New Roman" w:eastAsia="Calibri" w:hAnsi="Times New Roman" w:cs="Times New Roman"/>
                <w:sz w:val="24"/>
                <w:szCs w:val="24"/>
              </w:rPr>
              <w:t xml:space="preserve"> %</w:t>
            </w:r>
          </w:p>
        </w:tc>
        <w:tc>
          <w:tcPr>
            <w:tcW w:w="2693" w:type="dxa"/>
            <w:shd w:val="clear" w:color="auto" w:fill="auto"/>
            <w:vAlign w:val="center"/>
          </w:tcPr>
          <w:p w:rsidR="00E21DC8" w:rsidRPr="00E21DC8" w:rsidRDefault="00E21DC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w:t>
            </w:r>
          </w:p>
        </w:tc>
        <w:tc>
          <w:tcPr>
            <w:tcW w:w="3402" w:type="dxa"/>
            <w:shd w:val="clear" w:color="auto" w:fill="auto"/>
            <w:vAlign w:val="center"/>
          </w:tcPr>
          <w:p w:rsidR="00E21DC8" w:rsidRPr="00E21DC8" w:rsidRDefault="00E21DC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27,11</w:t>
            </w:r>
          </w:p>
        </w:tc>
      </w:tr>
      <w:tr w:rsidR="00E21DC8" w:rsidRPr="00843D1D" w:rsidTr="0083203D">
        <w:tc>
          <w:tcPr>
            <w:tcW w:w="817" w:type="dxa"/>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6</w:t>
            </w:r>
          </w:p>
        </w:tc>
        <w:tc>
          <w:tcPr>
            <w:tcW w:w="2835" w:type="dxa"/>
            <w:gridSpan w:val="2"/>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Материалы на текущий ремонт, техническое обслуживание, кап. Ремонт собственными силами</w:t>
            </w:r>
          </w:p>
        </w:tc>
        <w:tc>
          <w:tcPr>
            <w:tcW w:w="2693" w:type="dxa"/>
            <w:shd w:val="clear" w:color="auto" w:fill="auto"/>
            <w:vAlign w:val="center"/>
          </w:tcPr>
          <w:p w:rsidR="00E21DC8" w:rsidRPr="00E21DC8" w:rsidRDefault="00E21DC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тыс. руб.</w:t>
            </w:r>
          </w:p>
        </w:tc>
        <w:tc>
          <w:tcPr>
            <w:tcW w:w="3402" w:type="dxa"/>
            <w:vMerge w:val="restart"/>
            <w:shd w:val="clear" w:color="auto" w:fill="auto"/>
            <w:vAlign w:val="center"/>
          </w:tcPr>
          <w:p w:rsidR="00E21DC8" w:rsidRPr="00E21DC8" w:rsidRDefault="00E21DC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н/д</w:t>
            </w:r>
          </w:p>
        </w:tc>
      </w:tr>
      <w:tr w:rsidR="00E21DC8" w:rsidRPr="00843D1D" w:rsidTr="0083203D">
        <w:tc>
          <w:tcPr>
            <w:tcW w:w="817" w:type="dxa"/>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7</w:t>
            </w:r>
          </w:p>
        </w:tc>
        <w:tc>
          <w:tcPr>
            <w:tcW w:w="2835" w:type="dxa"/>
            <w:gridSpan w:val="2"/>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Капитальный ремонт подрядными организациями</w:t>
            </w:r>
          </w:p>
        </w:tc>
        <w:tc>
          <w:tcPr>
            <w:tcW w:w="2693" w:type="dxa"/>
            <w:shd w:val="clear" w:color="auto" w:fill="auto"/>
            <w:vAlign w:val="center"/>
          </w:tcPr>
          <w:p w:rsidR="00E21DC8" w:rsidRPr="00E21DC8" w:rsidRDefault="00E21DC8" w:rsidP="006942DF">
            <w:pPr>
              <w:spacing w:after="0" w:line="240" w:lineRule="auto"/>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тыс. руб.</w:t>
            </w:r>
          </w:p>
        </w:tc>
        <w:tc>
          <w:tcPr>
            <w:tcW w:w="3402" w:type="dxa"/>
            <w:vMerge/>
            <w:shd w:val="clear" w:color="auto" w:fill="auto"/>
            <w:vAlign w:val="center"/>
          </w:tcPr>
          <w:p w:rsidR="00E21DC8" w:rsidRPr="00E21DC8" w:rsidRDefault="00E21DC8" w:rsidP="006942DF">
            <w:pPr>
              <w:spacing w:after="0" w:line="240" w:lineRule="auto"/>
              <w:jc w:val="center"/>
              <w:rPr>
                <w:rFonts w:ascii="Times New Roman" w:eastAsia="Calibri" w:hAnsi="Times New Roman" w:cs="Times New Roman"/>
                <w:sz w:val="24"/>
                <w:szCs w:val="24"/>
                <w:highlight w:val="yellow"/>
              </w:rPr>
            </w:pPr>
          </w:p>
        </w:tc>
      </w:tr>
      <w:tr w:rsidR="00E21DC8" w:rsidRPr="00843D1D" w:rsidTr="0083203D">
        <w:tc>
          <w:tcPr>
            <w:tcW w:w="817" w:type="dxa"/>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8</w:t>
            </w:r>
          </w:p>
        </w:tc>
        <w:tc>
          <w:tcPr>
            <w:tcW w:w="2835" w:type="dxa"/>
            <w:gridSpan w:val="2"/>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оплату работ и услуг производственного характера, выполняемых по договорам  со сторонними организациями</w:t>
            </w:r>
          </w:p>
        </w:tc>
        <w:tc>
          <w:tcPr>
            <w:tcW w:w="2693" w:type="dxa"/>
            <w:shd w:val="clear" w:color="auto" w:fill="auto"/>
            <w:vAlign w:val="center"/>
          </w:tcPr>
          <w:p w:rsidR="00E21DC8" w:rsidRPr="00E21DC8" w:rsidRDefault="00E21DC8" w:rsidP="006942DF">
            <w:pPr>
              <w:spacing w:after="0" w:line="240" w:lineRule="auto"/>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тыс. руб.</w:t>
            </w:r>
          </w:p>
        </w:tc>
        <w:tc>
          <w:tcPr>
            <w:tcW w:w="3402" w:type="dxa"/>
            <w:vMerge/>
            <w:shd w:val="clear" w:color="auto" w:fill="auto"/>
            <w:vAlign w:val="center"/>
          </w:tcPr>
          <w:p w:rsidR="00E21DC8" w:rsidRPr="00E21DC8" w:rsidRDefault="00E21DC8" w:rsidP="006942DF">
            <w:pPr>
              <w:spacing w:after="0" w:line="240" w:lineRule="auto"/>
              <w:jc w:val="center"/>
              <w:rPr>
                <w:rFonts w:ascii="Times New Roman" w:eastAsia="Calibri" w:hAnsi="Times New Roman" w:cs="Times New Roman"/>
                <w:sz w:val="24"/>
                <w:szCs w:val="24"/>
                <w:highlight w:val="yellow"/>
              </w:rPr>
            </w:pPr>
          </w:p>
        </w:tc>
      </w:tr>
      <w:tr w:rsidR="00E21DC8" w:rsidRPr="00843D1D" w:rsidTr="0083203D">
        <w:tc>
          <w:tcPr>
            <w:tcW w:w="817" w:type="dxa"/>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8</w:t>
            </w:r>
          </w:p>
        </w:tc>
        <w:tc>
          <w:tcPr>
            <w:tcW w:w="2835" w:type="dxa"/>
            <w:gridSpan w:val="2"/>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оплату труда рабочих</w:t>
            </w:r>
          </w:p>
        </w:tc>
        <w:tc>
          <w:tcPr>
            <w:tcW w:w="2693" w:type="dxa"/>
            <w:shd w:val="clear" w:color="auto" w:fill="auto"/>
            <w:vAlign w:val="center"/>
          </w:tcPr>
          <w:p w:rsidR="00E21DC8" w:rsidRPr="00E21DC8" w:rsidRDefault="00E21DC8" w:rsidP="006942DF">
            <w:pPr>
              <w:spacing w:after="0" w:line="240" w:lineRule="auto"/>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тыс. руб.</w:t>
            </w:r>
          </w:p>
        </w:tc>
        <w:tc>
          <w:tcPr>
            <w:tcW w:w="3402" w:type="dxa"/>
            <w:vMerge/>
            <w:shd w:val="clear" w:color="auto" w:fill="auto"/>
            <w:vAlign w:val="center"/>
          </w:tcPr>
          <w:p w:rsidR="00E21DC8" w:rsidRPr="00E21DC8" w:rsidRDefault="00E21DC8" w:rsidP="006942DF">
            <w:pPr>
              <w:spacing w:after="0" w:line="240" w:lineRule="auto"/>
              <w:jc w:val="center"/>
              <w:rPr>
                <w:rFonts w:ascii="Times New Roman" w:eastAsia="Calibri" w:hAnsi="Times New Roman" w:cs="Times New Roman"/>
                <w:sz w:val="24"/>
                <w:szCs w:val="24"/>
                <w:highlight w:val="yellow"/>
              </w:rPr>
            </w:pPr>
          </w:p>
        </w:tc>
      </w:tr>
      <w:tr w:rsidR="00354C08" w:rsidRPr="00843D1D" w:rsidTr="0083203D">
        <w:tc>
          <w:tcPr>
            <w:tcW w:w="817" w:type="dxa"/>
            <w:shd w:val="clear" w:color="auto" w:fill="auto"/>
            <w:vAlign w:val="center"/>
          </w:tcPr>
          <w:p w:rsidR="00354C08" w:rsidRPr="006942DF" w:rsidRDefault="00354C08" w:rsidP="00B403A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2835" w:type="dxa"/>
            <w:gridSpan w:val="2"/>
            <w:shd w:val="clear" w:color="auto" w:fill="auto"/>
            <w:vAlign w:val="center"/>
          </w:tcPr>
          <w:p w:rsidR="00354C08" w:rsidRPr="006942DF" w:rsidRDefault="00354C08" w:rsidP="00B403A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693" w:type="dxa"/>
            <w:shd w:val="clear" w:color="auto" w:fill="auto"/>
            <w:vAlign w:val="center"/>
          </w:tcPr>
          <w:p w:rsidR="00354C08" w:rsidRPr="006942DF" w:rsidRDefault="00354C08" w:rsidP="00B403A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3402" w:type="dxa"/>
            <w:shd w:val="clear" w:color="auto" w:fill="auto"/>
            <w:vAlign w:val="center"/>
          </w:tcPr>
          <w:p w:rsidR="00354C08" w:rsidRPr="006942DF" w:rsidRDefault="00354C08" w:rsidP="00B403A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354C08" w:rsidRPr="00843D1D" w:rsidTr="0083203D">
        <w:tc>
          <w:tcPr>
            <w:tcW w:w="817" w:type="dxa"/>
            <w:shd w:val="clear" w:color="auto" w:fill="auto"/>
            <w:vAlign w:val="center"/>
          </w:tcPr>
          <w:p w:rsidR="00354C08" w:rsidRPr="006942DF" w:rsidRDefault="00354C08" w:rsidP="0092271B">
            <w:pPr>
              <w:spacing w:after="0" w:line="240" w:lineRule="auto"/>
              <w:jc w:val="center"/>
              <w:rPr>
                <w:rFonts w:ascii="Times New Roman" w:eastAsia="Calibri" w:hAnsi="Times New Roman" w:cs="Times New Roman"/>
                <w:sz w:val="24"/>
                <w:szCs w:val="24"/>
              </w:rPr>
            </w:pPr>
            <w:r>
              <w:br w:type="page"/>
            </w:r>
            <w:r>
              <w:rPr>
                <w:rFonts w:ascii="Times New Roman" w:eastAsia="Calibri" w:hAnsi="Times New Roman" w:cs="Times New Roman"/>
                <w:sz w:val="24"/>
                <w:szCs w:val="24"/>
              </w:rPr>
              <w:t>1</w:t>
            </w:r>
          </w:p>
        </w:tc>
        <w:tc>
          <w:tcPr>
            <w:tcW w:w="2835" w:type="dxa"/>
            <w:gridSpan w:val="2"/>
            <w:shd w:val="clear" w:color="auto" w:fill="auto"/>
            <w:vAlign w:val="center"/>
          </w:tcPr>
          <w:p w:rsidR="00354C08" w:rsidRPr="006942DF" w:rsidRDefault="00354C08" w:rsidP="0092271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693" w:type="dxa"/>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тыс. руб.</w:t>
            </w:r>
          </w:p>
        </w:tc>
        <w:tc>
          <w:tcPr>
            <w:tcW w:w="3402" w:type="dxa"/>
            <w:vMerge w:val="restart"/>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p>
        </w:tc>
      </w:tr>
      <w:tr w:rsidR="00354C08" w:rsidRPr="00843D1D" w:rsidTr="0083203D">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br w:type="page"/>
            </w:r>
            <w:r w:rsidRPr="006942DF">
              <w:rPr>
                <w:rFonts w:ascii="Times New Roman" w:eastAsia="Calibri" w:hAnsi="Times New Roman" w:cs="Times New Roman"/>
                <w:sz w:val="24"/>
                <w:szCs w:val="24"/>
              </w:rPr>
              <w:t>9</w:t>
            </w:r>
          </w:p>
        </w:tc>
        <w:tc>
          <w:tcPr>
            <w:tcW w:w="2835" w:type="dxa"/>
            <w:gridSpan w:val="2"/>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Отчисления на социальные нужды</w:t>
            </w:r>
          </w:p>
        </w:tc>
        <w:tc>
          <w:tcPr>
            <w:tcW w:w="2693" w:type="dxa"/>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тыс. руб.</w:t>
            </w:r>
          </w:p>
        </w:tc>
        <w:tc>
          <w:tcPr>
            <w:tcW w:w="3402" w:type="dxa"/>
            <w:vMerge/>
            <w:shd w:val="clear" w:color="auto" w:fill="auto"/>
            <w:vAlign w:val="center"/>
          </w:tcPr>
          <w:p w:rsidR="00354C08" w:rsidRPr="00C15688" w:rsidRDefault="00354C08" w:rsidP="00823351">
            <w:pPr>
              <w:spacing w:after="0"/>
              <w:jc w:val="center"/>
              <w:rPr>
                <w:rFonts w:ascii="Times New Roman" w:eastAsia="Calibri" w:hAnsi="Times New Roman" w:cs="Times New Roman"/>
                <w:sz w:val="20"/>
                <w:szCs w:val="20"/>
              </w:rPr>
            </w:pPr>
          </w:p>
        </w:tc>
      </w:tr>
      <w:tr w:rsidR="00354C08" w:rsidRPr="00843D1D" w:rsidTr="0083203D">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10</w:t>
            </w:r>
          </w:p>
        </w:tc>
        <w:tc>
          <w:tcPr>
            <w:tcW w:w="2835" w:type="dxa"/>
            <w:gridSpan w:val="2"/>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Амортизация основных средств</w:t>
            </w:r>
          </w:p>
        </w:tc>
        <w:tc>
          <w:tcPr>
            <w:tcW w:w="2693" w:type="dxa"/>
            <w:shd w:val="clear" w:color="auto" w:fill="auto"/>
            <w:vAlign w:val="center"/>
          </w:tcPr>
          <w:p w:rsidR="00354C08" w:rsidRPr="00E21DC8" w:rsidRDefault="00354C08" w:rsidP="006942DF">
            <w:pPr>
              <w:spacing w:after="0" w:line="240" w:lineRule="auto"/>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тыс. руб.</w:t>
            </w:r>
          </w:p>
        </w:tc>
        <w:tc>
          <w:tcPr>
            <w:tcW w:w="3402" w:type="dxa"/>
            <w:vMerge/>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highlight w:val="yellow"/>
              </w:rPr>
            </w:pPr>
          </w:p>
        </w:tc>
      </w:tr>
      <w:tr w:rsidR="00354C08" w:rsidRPr="00843D1D" w:rsidTr="0083203D">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11</w:t>
            </w:r>
          </w:p>
        </w:tc>
        <w:tc>
          <w:tcPr>
            <w:tcW w:w="2835" w:type="dxa"/>
            <w:gridSpan w:val="2"/>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Аренда</w:t>
            </w:r>
          </w:p>
        </w:tc>
        <w:tc>
          <w:tcPr>
            <w:tcW w:w="2693" w:type="dxa"/>
            <w:shd w:val="clear" w:color="auto" w:fill="auto"/>
            <w:vAlign w:val="center"/>
          </w:tcPr>
          <w:p w:rsidR="00354C08" w:rsidRPr="00E21DC8" w:rsidRDefault="00354C08" w:rsidP="006942DF">
            <w:pPr>
              <w:spacing w:after="0" w:line="240" w:lineRule="auto"/>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тыс. руб.</w:t>
            </w:r>
          </w:p>
        </w:tc>
        <w:tc>
          <w:tcPr>
            <w:tcW w:w="3402" w:type="dxa"/>
            <w:vMerge/>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highlight w:val="yellow"/>
              </w:rPr>
            </w:pPr>
          </w:p>
        </w:tc>
      </w:tr>
      <w:tr w:rsidR="00354C08" w:rsidRPr="00843D1D" w:rsidTr="0083203D">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12</w:t>
            </w:r>
          </w:p>
        </w:tc>
        <w:tc>
          <w:tcPr>
            <w:tcW w:w="2835" w:type="dxa"/>
            <w:gridSpan w:val="2"/>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Налог на имущество</w:t>
            </w:r>
          </w:p>
        </w:tc>
        <w:tc>
          <w:tcPr>
            <w:tcW w:w="2693" w:type="dxa"/>
            <w:shd w:val="clear" w:color="auto" w:fill="auto"/>
            <w:vAlign w:val="center"/>
          </w:tcPr>
          <w:p w:rsidR="00354C08" w:rsidRPr="00E21DC8" w:rsidRDefault="00354C08" w:rsidP="006942DF">
            <w:pPr>
              <w:spacing w:after="0" w:line="240" w:lineRule="auto"/>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тыс. руб.</w:t>
            </w:r>
          </w:p>
        </w:tc>
        <w:tc>
          <w:tcPr>
            <w:tcW w:w="3402" w:type="dxa"/>
            <w:vMerge/>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highlight w:val="yellow"/>
              </w:rPr>
            </w:pPr>
          </w:p>
        </w:tc>
      </w:tr>
      <w:tr w:rsidR="00354C08" w:rsidRPr="00843D1D" w:rsidTr="006942DF">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w:t>
            </w:r>
          </w:p>
        </w:tc>
        <w:tc>
          <w:tcPr>
            <w:tcW w:w="8930" w:type="dxa"/>
            <w:gridSpan w:val="4"/>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highlight w:val="yellow"/>
              </w:rPr>
            </w:pPr>
          </w:p>
        </w:tc>
      </w:tr>
      <w:tr w:rsidR="00354C08" w:rsidRPr="00843D1D" w:rsidTr="00696591">
        <w:trPr>
          <w:trHeight w:val="332"/>
        </w:trPr>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13.1</w:t>
            </w:r>
          </w:p>
        </w:tc>
        <w:tc>
          <w:tcPr>
            <w:tcW w:w="262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электроэнергию</w:t>
            </w:r>
          </w:p>
        </w:tc>
        <w:tc>
          <w:tcPr>
            <w:tcW w:w="2901" w:type="dxa"/>
            <w:gridSpan w:val="2"/>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Тыс. руб.</w:t>
            </w:r>
          </w:p>
        </w:tc>
        <w:tc>
          <w:tcPr>
            <w:tcW w:w="3402" w:type="dxa"/>
            <w:shd w:val="clear" w:color="auto" w:fill="auto"/>
            <w:vAlign w:val="center"/>
          </w:tcPr>
          <w:p w:rsidR="00354C08" w:rsidRPr="00E21DC8" w:rsidRDefault="00354C08" w:rsidP="00823351">
            <w:pPr>
              <w:spacing w:after="0"/>
              <w:jc w:val="center"/>
              <w:rPr>
                <w:rFonts w:ascii="Times New Roman" w:hAnsi="Times New Roman" w:cs="Times New Roman"/>
                <w:sz w:val="24"/>
                <w:szCs w:val="24"/>
              </w:rPr>
            </w:pPr>
            <w:r w:rsidRPr="00E21DC8">
              <w:rPr>
                <w:rFonts w:ascii="Times New Roman" w:hAnsi="Times New Roman" w:cs="Times New Roman"/>
                <w:sz w:val="24"/>
                <w:szCs w:val="24"/>
              </w:rPr>
              <w:t>841,17</w:t>
            </w:r>
          </w:p>
        </w:tc>
      </w:tr>
      <w:tr w:rsidR="00354C08" w:rsidRPr="00843D1D" w:rsidTr="00696591">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13.1.1</w:t>
            </w:r>
          </w:p>
        </w:tc>
        <w:tc>
          <w:tcPr>
            <w:tcW w:w="262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тариф</w:t>
            </w:r>
          </w:p>
        </w:tc>
        <w:tc>
          <w:tcPr>
            <w:tcW w:w="2901" w:type="dxa"/>
            <w:gridSpan w:val="2"/>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Руб./кВт*</w:t>
            </w:r>
            <w:proofErr w:type="gramStart"/>
            <w:r w:rsidRPr="00E21DC8">
              <w:rPr>
                <w:rFonts w:ascii="Times New Roman" w:eastAsia="Calibri" w:hAnsi="Times New Roman" w:cs="Times New Roman"/>
                <w:sz w:val="24"/>
                <w:szCs w:val="24"/>
              </w:rPr>
              <w:t>ч</w:t>
            </w:r>
            <w:proofErr w:type="gramEnd"/>
          </w:p>
        </w:tc>
        <w:tc>
          <w:tcPr>
            <w:tcW w:w="3402" w:type="dxa"/>
            <w:shd w:val="clear" w:color="auto" w:fill="auto"/>
            <w:vAlign w:val="center"/>
          </w:tcPr>
          <w:p w:rsidR="00354C08" w:rsidRPr="00E21DC8" w:rsidRDefault="00354C08" w:rsidP="00823351">
            <w:pPr>
              <w:spacing w:after="0"/>
              <w:jc w:val="center"/>
              <w:rPr>
                <w:rFonts w:ascii="Times New Roman" w:hAnsi="Times New Roman" w:cs="Times New Roman"/>
                <w:sz w:val="24"/>
                <w:szCs w:val="24"/>
              </w:rPr>
            </w:pPr>
            <w:r w:rsidRPr="00E21DC8">
              <w:rPr>
                <w:rFonts w:ascii="Times New Roman" w:hAnsi="Times New Roman" w:cs="Times New Roman"/>
                <w:sz w:val="24"/>
                <w:szCs w:val="24"/>
              </w:rPr>
              <w:t>5,0</w:t>
            </w:r>
          </w:p>
        </w:tc>
      </w:tr>
      <w:tr w:rsidR="00354C08" w:rsidRPr="00843D1D" w:rsidTr="00696591">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13.1.2</w:t>
            </w:r>
          </w:p>
        </w:tc>
        <w:tc>
          <w:tcPr>
            <w:tcW w:w="262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объем</w:t>
            </w:r>
          </w:p>
        </w:tc>
        <w:tc>
          <w:tcPr>
            <w:tcW w:w="2901" w:type="dxa"/>
            <w:gridSpan w:val="2"/>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proofErr w:type="spellStart"/>
            <w:r w:rsidRPr="00E21DC8">
              <w:rPr>
                <w:rFonts w:ascii="Times New Roman" w:eastAsia="Calibri" w:hAnsi="Times New Roman" w:cs="Times New Roman"/>
                <w:sz w:val="24"/>
                <w:szCs w:val="24"/>
              </w:rPr>
              <w:t>тыс</w:t>
            </w:r>
            <w:proofErr w:type="gramStart"/>
            <w:r w:rsidRPr="00E21DC8">
              <w:rPr>
                <w:rFonts w:ascii="Times New Roman" w:eastAsia="Calibri" w:hAnsi="Times New Roman" w:cs="Times New Roman"/>
                <w:sz w:val="24"/>
                <w:szCs w:val="24"/>
              </w:rPr>
              <w:t>.к</w:t>
            </w:r>
            <w:proofErr w:type="gramEnd"/>
            <w:r w:rsidRPr="00E21DC8">
              <w:rPr>
                <w:rFonts w:ascii="Times New Roman" w:eastAsia="Calibri" w:hAnsi="Times New Roman" w:cs="Times New Roman"/>
                <w:sz w:val="24"/>
                <w:szCs w:val="24"/>
              </w:rPr>
              <w:t>Вт</w:t>
            </w:r>
            <w:proofErr w:type="spellEnd"/>
            <w:r w:rsidRPr="00E21DC8">
              <w:rPr>
                <w:rFonts w:ascii="Times New Roman" w:eastAsia="Calibri" w:hAnsi="Times New Roman" w:cs="Times New Roman"/>
                <w:sz w:val="24"/>
                <w:szCs w:val="24"/>
              </w:rPr>
              <w:t>*ч</w:t>
            </w:r>
          </w:p>
        </w:tc>
        <w:tc>
          <w:tcPr>
            <w:tcW w:w="3402" w:type="dxa"/>
            <w:shd w:val="clear" w:color="auto" w:fill="auto"/>
            <w:vAlign w:val="center"/>
          </w:tcPr>
          <w:p w:rsidR="00354C08" w:rsidRPr="00E21DC8" w:rsidRDefault="00354C08" w:rsidP="00823351">
            <w:pPr>
              <w:spacing w:after="0"/>
              <w:jc w:val="center"/>
              <w:rPr>
                <w:rFonts w:ascii="Times New Roman" w:hAnsi="Times New Roman" w:cs="Times New Roman"/>
                <w:sz w:val="24"/>
                <w:szCs w:val="24"/>
              </w:rPr>
            </w:pPr>
            <w:r w:rsidRPr="00E21DC8">
              <w:rPr>
                <w:rFonts w:ascii="Times New Roman" w:hAnsi="Times New Roman" w:cs="Times New Roman"/>
                <w:sz w:val="24"/>
                <w:szCs w:val="24"/>
              </w:rPr>
              <w:t>168,234</w:t>
            </w:r>
          </w:p>
        </w:tc>
      </w:tr>
      <w:tr w:rsidR="00354C08" w:rsidRPr="00843D1D" w:rsidTr="00696591">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13.2</w:t>
            </w:r>
          </w:p>
        </w:tc>
        <w:tc>
          <w:tcPr>
            <w:tcW w:w="262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холодную воду</w:t>
            </w:r>
          </w:p>
        </w:tc>
        <w:tc>
          <w:tcPr>
            <w:tcW w:w="2901" w:type="dxa"/>
            <w:gridSpan w:val="2"/>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Тыс. руб.</w:t>
            </w:r>
          </w:p>
        </w:tc>
        <w:tc>
          <w:tcPr>
            <w:tcW w:w="3402" w:type="dxa"/>
            <w:shd w:val="clear" w:color="auto" w:fill="auto"/>
            <w:vAlign w:val="center"/>
          </w:tcPr>
          <w:p w:rsidR="00354C08" w:rsidRPr="00E21DC8" w:rsidRDefault="00354C08" w:rsidP="00823351">
            <w:pPr>
              <w:spacing w:after="0"/>
              <w:jc w:val="center"/>
              <w:rPr>
                <w:rFonts w:ascii="Times New Roman" w:hAnsi="Times New Roman" w:cs="Times New Roman"/>
                <w:sz w:val="24"/>
                <w:szCs w:val="24"/>
              </w:rPr>
            </w:pPr>
            <w:r w:rsidRPr="00E21DC8">
              <w:rPr>
                <w:rFonts w:ascii="Times New Roman" w:hAnsi="Times New Roman" w:cs="Times New Roman"/>
                <w:sz w:val="24"/>
                <w:szCs w:val="24"/>
              </w:rPr>
              <w:t>90,410</w:t>
            </w:r>
          </w:p>
        </w:tc>
      </w:tr>
      <w:tr w:rsidR="00354C08" w:rsidRPr="00843D1D" w:rsidTr="00696591">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13.2.1</w:t>
            </w:r>
          </w:p>
        </w:tc>
        <w:tc>
          <w:tcPr>
            <w:tcW w:w="262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цена</w:t>
            </w:r>
          </w:p>
        </w:tc>
        <w:tc>
          <w:tcPr>
            <w:tcW w:w="2901" w:type="dxa"/>
            <w:gridSpan w:val="2"/>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proofErr w:type="spellStart"/>
            <w:r w:rsidRPr="00E21DC8">
              <w:rPr>
                <w:rFonts w:ascii="Times New Roman" w:eastAsia="Calibri" w:hAnsi="Times New Roman" w:cs="Times New Roman"/>
                <w:sz w:val="24"/>
                <w:szCs w:val="24"/>
              </w:rPr>
              <w:t>Руб</w:t>
            </w:r>
            <w:proofErr w:type="spellEnd"/>
            <w:r w:rsidRPr="00E21DC8">
              <w:rPr>
                <w:rFonts w:ascii="Times New Roman" w:eastAsia="Calibri" w:hAnsi="Times New Roman" w:cs="Times New Roman"/>
                <w:sz w:val="24"/>
                <w:szCs w:val="24"/>
              </w:rPr>
              <w:t>/м</w:t>
            </w:r>
            <w:r w:rsidRPr="00E21DC8">
              <w:rPr>
                <w:rFonts w:ascii="Times New Roman" w:eastAsia="Calibri" w:hAnsi="Times New Roman" w:cs="Times New Roman"/>
                <w:sz w:val="24"/>
                <w:szCs w:val="24"/>
                <w:vertAlign w:val="superscript"/>
              </w:rPr>
              <w:t>3</w:t>
            </w:r>
          </w:p>
        </w:tc>
        <w:tc>
          <w:tcPr>
            <w:tcW w:w="3402" w:type="dxa"/>
            <w:shd w:val="clear" w:color="auto" w:fill="auto"/>
            <w:vAlign w:val="center"/>
          </w:tcPr>
          <w:p w:rsidR="00354C08" w:rsidRPr="00E21DC8" w:rsidRDefault="00354C08" w:rsidP="00823351">
            <w:pPr>
              <w:spacing w:after="0"/>
              <w:jc w:val="center"/>
              <w:rPr>
                <w:rFonts w:ascii="Times New Roman" w:hAnsi="Times New Roman" w:cs="Times New Roman"/>
                <w:sz w:val="24"/>
                <w:szCs w:val="24"/>
              </w:rPr>
            </w:pPr>
            <w:r w:rsidRPr="00E21DC8">
              <w:rPr>
                <w:rFonts w:ascii="Times New Roman" w:hAnsi="Times New Roman" w:cs="Times New Roman"/>
                <w:sz w:val="24"/>
                <w:szCs w:val="24"/>
              </w:rPr>
              <w:t>42,93</w:t>
            </w:r>
          </w:p>
        </w:tc>
      </w:tr>
      <w:tr w:rsidR="00354C08" w:rsidRPr="00843D1D" w:rsidTr="00696591">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13.2.2</w:t>
            </w:r>
          </w:p>
        </w:tc>
        <w:tc>
          <w:tcPr>
            <w:tcW w:w="262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объем</w:t>
            </w:r>
          </w:p>
        </w:tc>
        <w:tc>
          <w:tcPr>
            <w:tcW w:w="2901" w:type="dxa"/>
            <w:gridSpan w:val="2"/>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м</w:t>
            </w:r>
            <w:r w:rsidRPr="00E21DC8">
              <w:rPr>
                <w:rFonts w:ascii="Times New Roman" w:eastAsia="Calibri" w:hAnsi="Times New Roman" w:cs="Times New Roman"/>
                <w:sz w:val="24"/>
                <w:szCs w:val="24"/>
                <w:vertAlign w:val="superscript"/>
              </w:rPr>
              <w:t>3</w:t>
            </w:r>
          </w:p>
        </w:tc>
        <w:tc>
          <w:tcPr>
            <w:tcW w:w="3402" w:type="dxa"/>
            <w:shd w:val="clear" w:color="auto" w:fill="auto"/>
            <w:vAlign w:val="center"/>
          </w:tcPr>
          <w:p w:rsidR="00354C08" w:rsidRPr="00E21DC8" w:rsidRDefault="00354C08" w:rsidP="00823351">
            <w:pPr>
              <w:spacing w:after="0"/>
              <w:jc w:val="center"/>
              <w:rPr>
                <w:rFonts w:ascii="Times New Roman" w:hAnsi="Times New Roman" w:cs="Times New Roman"/>
                <w:sz w:val="24"/>
                <w:szCs w:val="24"/>
              </w:rPr>
            </w:pPr>
            <w:r w:rsidRPr="00E21DC8">
              <w:rPr>
                <w:rFonts w:ascii="Times New Roman" w:hAnsi="Times New Roman" w:cs="Times New Roman"/>
                <w:sz w:val="24"/>
                <w:szCs w:val="24"/>
              </w:rPr>
              <w:t>2106</w:t>
            </w:r>
          </w:p>
        </w:tc>
      </w:tr>
      <w:tr w:rsidR="00354C08" w:rsidRPr="00843D1D" w:rsidTr="00696591">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13.3</w:t>
            </w:r>
          </w:p>
        </w:tc>
        <w:tc>
          <w:tcPr>
            <w:tcW w:w="262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топливо</w:t>
            </w:r>
          </w:p>
        </w:tc>
        <w:tc>
          <w:tcPr>
            <w:tcW w:w="2901" w:type="dxa"/>
            <w:gridSpan w:val="2"/>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Тыс. руб.</w:t>
            </w:r>
          </w:p>
        </w:tc>
        <w:tc>
          <w:tcPr>
            <w:tcW w:w="3402" w:type="dxa"/>
            <w:shd w:val="clear" w:color="auto" w:fill="auto"/>
            <w:vAlign w:val="center"/>
          </w:tcPr>
          <w:p w:rsidR="00354C08" w:rsidRPr="00E21DC8" w:rsidRDefault="00354C08" w:rsidP="00823351">
            <w:pPr>
              <w:spacing w:after="0"/>
              <w:jc w:val="center"/>
              <w:rPr>
                <w:rFonts w:ascii="Times New Roman" w:hAnsi="Times New Roman" w:cs="Times New Roman"/>
                <w:sz w:val="24"/>
                <w:szCs w:val="24"/>
              </w:rPr>
            </w:pPr>
            <w:r w:rsidRPr="00E21DC8">
              <w:rPr>
                <w:rFonts w:ascii="Times New Roman" w:hAnsi="Times New Roman" w:cs="Times New Roman"/>
                <w:sz w:val="24"/>
                <w:szCs w:val="24"/>
              </w:rPr>
              <w:t>3365,897</w:t>
            </w:r>
          </w:p>
        </w:tc>
      </w:tr>
      <w:tr w:rsidR="00354C08" w:rsidRPr="00843D1D" w:rsidTr="00696591">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13.3.1</w:t>
            </w:r>
          </w:p>
        </w:tc>
        <w:tc>
          <w:tcPr>
            <w:tcW w:w="262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цена</w:t>
            </w:r>
          </w:p>
        </w:tc>
        <w:tc>
          <w:tcPr>
            <w:tcW w:w="2901" w:type="dxa"/>
            <w:gridSpan w:val="2"/>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proofErr w:type="spellStart"/>
            <w:r w:rsidRPr="00E21DC8">
              <w:rPr>
                <w:rFonts w:ascii="Times New Roman" w:eastAsia="Calibri" w:hAnsi="Times New Roman" w:cs="Times New Roman"/>
                <w:sz w:val="24"/>
                <w:szCs w:val="24"/>
              </w:rPr>
              <w:t>Руб</w:t>
            </w:r>
            <w:proofErr w:type="spellEnd"/>
            <w:r w:rsidRPr="00E21DC8">
              <w:rPr>
                <w:rFonts w:ascii="Times New Roman" w:eastAsia="Calibri" w:hAnsi="Times New Roman" w:cs="Times New Roman"/>
                <w:sz w:val="24"/>
                <w:szCs w:val="24"/>
              </w:rPr>
              <w:t>/</w:t>
            </w:r>
            <w:proofErr w:type="spellStart"/>
            <w:r w:rsidRPr="00E21DC8">
              <w:rPr>
                <w:rFonts w:ascii="Times New Roman" w:eastAsia="Calibri" w:hAnsi="Times New Roman" w:cs="Times New Roman"/>
                <w:sz w:val="24"/>
                <w:szCs w:val="24"/>
              </w:rPr>
              <w:t>тн</w:t>
            </w:r>
            <w:proofErr w:type="spellEnd"/>
          </w:p>
        </w:tc>
        <w:tc>
          <w:tcPr>
            <w:tcW w:w="3402" w:type="dxa"/>
            <w:shd w:val="clear" w:color="auto" w:fill="auto"/>
            <w:vAlign w:val="center"/>
          </w:tcPr>
          <w:p w:rsidR="00354C08" w:rsidRPr="00E21DC8" w:rsidRDefault="00354C08" w:rsidP="00823351">
            <w:pPr>
              <w:spacing w:after="0"/>
              <w:jc w:val="center"/>
              <w:rPr>
                <w:rFonts w:ascii="Times New Roman" w:hAnsi="Times New Roman" w:cs="Times New Roman"/>
                <w:sz w:val="24"/>
                <w:szCs w:val="24"/>
              </w:rPr>
            </w:pPr>
            <w:r w:rsidRPr="00E21DC8">
              <w:rPr>
                <w:rFonts w:ascii="Times New Roman" w:hAnsi="Times New Roman" w:cs="Times New Roman"/>
                <w:sz w:val="24"/>
                <w:szCs w:val="24"/>
              </w:rPr>
              <w:t>7360,5</w:t>
            </w:r>
          </w:p>
        </w:tc>
      </w:tr>
      <w:tr w:rsidR="00354C08" w:rsidRPr="00843D1D" w:rsidTr="00696591">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13.3.2</w:t>
            </w:r>
          </w:p>
        </w:tc>
        <w:tc>
          <w:tcPr>
            <w:tcW w:w="262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объем</w:t>
            </w:r>
          </w:p>
        </w:tc>
        <w:tc>
          <w:tcPr>
            <w:tcW w:w="2901" w:type="dxa"/>
            <w:gridSpan w:val="2"/>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proofErr w:type="spellStart"/>
            <w:r w:rsidRPr="00E21DC8">
              <w:rPr>
                <w:rFonts w:ascii="Times New Roman" w:eastAsia="Calibri" w:hAnsi="Times New Roman" w:cs="Times New Roman"/>
                <w:sz w:val="24"/>
                <w:szCs w:val="24"/>
              </w:rPr>
              <w:t>тн</w:t>
            </w:r>
            <w:proofErr w:type="spellEnd"/>
          </w:p>
        </w:tc>
        <w:tc>
          <w:tcPr>
            <w:tcW w:w="3402" w:type="dxa"/>
            <w:shd w:val="clear" w:color="auto" w:fill="auto"/>
            <w:vAlign w:val="center"/>
          </w:tcPr>
          <w:p w:rsidR="00354C08" w:rsidRPr="00E21DC8" w:rsidRDefault="00354C08" w:rsidP="00823351">
            <w:pPr>
              <w:spacing w:after="0"/>
              <w:jc w:val="center"/>
              <w:rPr>
                <w:rFonts w:ascii="Times New Roman" w:hAnsi="Times New Roman" w:cs="Times New Roman"/>
                <w:sz w:val="24"/>
                <w:szCs w:val="24"/>
              </w:rPr>
            </w:pPr>
            <w:r w:rsidRPr="00E21DC8">
              <w:rPr>
                <w:rFonts w:ascii="Times New Roman" w:hAnsi="Times New Roman" w:cs="Times New Roman"/>
                <w:sz w:val="24"/>
                <w:szCs w:val="24"/>
              </w:rPr>
              <w:t>457,292</w:t>
            </w:r>
          </w:p>
        </w:tc>
      </w:tr>
      <w:tr w:rsidR="00354C08" w:rsidRPr="00843D1D" w:rsidTr="00696591">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13.4</w:t>
            </w:r>
          </w:p>
        </w:tc>
        <w:tc>
          <w:tcPr>
            <w:tcW w:w="262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по созданию запасов топлива</w:t>
            </w:r>
          </w:p>
        </w:tc>
        <w:tc>
          <w:tcPr>
            <w:tcW w:w="2901" w:type="dxa"/>
            <w:gridSpan w:val="2"/>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Тыс. руб.</w:t>
            </w:r>
          </w:p>
        </w:tc>
        <w:tc>
          <w:tcPr>
            <w:tcW w:w="3402" w:type="dxa"/>
            <w:shd w:val="clear" w:color="auto" w:fill="auto"/>
            <w:vAlign w:val="center"/>
          </w:tcPr>
          <w:p w:rsidR="00354C08" w:rsidRPr="00E21DC8" w:rsidRDefault="00354C08" w:rsidP="00823351">
            <w:pPr>
              <w:spacing w:after="0"/>
              <w:jc w:val="center"/>
              <w:rPr>
                <w:rFonts w:ascii="Times New Roman" w:hAnsi="Times New Roman" w:cs="Times New Roman"/>
                <w:sz w:val="24"/>
                <w:szCs w:val="24"/>
              </w:rPr>
            </w:pPr>
            <w:r w:rsidRPr="00E21DC8">
              <w:rPr>
                <w:rFonts w:ascii="Times New Roman" w:hAnsi="Times New Roman" w:cs="Times New Roman"/>
                <w:sz w:val="24"/>
                <w:szCs w:val="24"/>
              </w:rPr>
              <w:t>0,0</w:t>
            </w:r>
          </w:p>
        </w:tc>
      </w:tr>
      <w:tr w:rsidR="00354C08" w:rsidRPr="00843D1D" w:rsidTr="00696591">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14</w:t>
            </w:r>
          </w:p>
        </w:tc>
        <w:tc>
          <w:tcPr>
            <w:tcW w:w="262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Итого расходов  на приобретение ЭР</w:t>
            </w:r>
          </w:p>
        </w:tc>
        <w:tc>
          <w:tcPr>
            <w:tcW w:w="2901" w:type="dxa"/>
            <w:gridSpan w:val="2"/>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Тыс. руб.</w:t>
            </w:r>
          </w:p>
        </w:tc>
        <w:tc>
          <w:tcPr>
            <w:tcW w:w="3402" w:type="dxa"/>
            <w:shd w:val="clear" w:color="auto" w:fill="auto"/>
            <w:vAlign w:val="center"/>
          </w:tcPr>
          <w:p w:rsidR="00354C08" w:rsidRPr="00E21DC8" w:rsidRDefault="00354C08" w:rsidP="00823351">
            <w:pPr>
              <w:spacing w:after="0"/>
              <w:jc w:val="center"/>
              <w:rPr>
                <w:rFonts w:ascii="Times New Roman" w:hAnsi="Times New Roman" w:cs="Times New Roman"/>
                <w:sz w:val="24"/>
                <w:szCs w:val="24"/>
              </w:rPr>
            </w:pPr>
            <w:r w:rsidRPr="00E21DC8">
              <w:rPr>
                <w:rFonts w:ascii="Times New Roman" w:hAnsi="Times New Roman" w:cs="Times New Roman"/>
                <w:sz w:val="24"/>
                <w:szCs w:val="24"/>
              </w:rPr>
              <w:t>4297,477</w:t>
            </w:r>
          </w:p>
        </w:tc>
      </w:tr>
      <w:tr w:rsidR="00354C08" w:rsidRPr="00843D1D" w:rsidTr="00696591">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15</w:t>
            </w:r>
          </w:p>
        </w:tc>
        <w:tc>
          <w:tcPr>
            <w:tcW w:w="262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Всего НВВ:</w:t>
            </w:r>
          </w:p>
        </w:tc>
        <w:tc>
          <w:tcPr>
            <w:tcW w:w="2901" w:type="dxa"/>
            <w:gridSpan w:val="2"/>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Тыс. руб.</w:t>
            </w:r>
          </w:p>
        </w:tc>
        <w:tc>
          <w:tcPr>
            <w:tcW w:w="3402" w:type="dxa"/>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w:t>
            </w:r>
          </w:p>
        </w:tc>
      </w:tr>
      <w:tr w:rsidR="00354C08" w:rsidRPr="00843D1D" w:rsidTr="00696591">
        <w:trPr>
          <w:trHeight w:val="720"/>
        </w:trPr>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16</w:t>
            </w:r>
          </w:p>
        </w:tc>
        <w:tc>
          <w:tcPr>
            <w:tcW w:w="262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Удельный расход условного топлива на производственную тепловую энергию</w:t>
            </w:r>
          </w:p>
        </w:tc>
        <w:tc>
          <w:tcPr>
            <w:tcW w:w="2901" w:type="dxa"/>
            <w:gridSpan w:val="2"/>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proofErr w:type="spellStart"/>
            <w:r w:rsidRPr="00E21DC8">
              <w:rPr>
                <w:rFonts w:ascii="Times New Roman" w:eastAsia="Calibri" w:hAnsi="Times New Roman" w:cs="Times New Roman"/>
                <w:sz w:val="24"/>
                <w:szCs w:val="24"/>
              </w:rPr>
              <w:t>кг</w:t>
            </w:r>
            <w:proofErr w:type="gramStart"/>
            <w:r w:rsidRPr="00E21DC8">
              <w:rPr>
                <w:rFonts w:ascii="Times New Roman" w:eastAsia="Calibri" w:hAnsi="Times New Roman" w:cs="Times New Roman"/>
                <w:sz w:val="24"/>
                <w:szCs w:val="24"/>
              </w:rPr>
              <w:t>.у</w:t>
            </w:r>
            <w:proofErr w:type="gramEnd"/>
            <w:r w:rsidRPr="00E21DC8">
              <w:rPr>
                <w:rFonts w:ascii="Times New Roman" w:eastAsia="Calibri" w:hAnsi="Times New Roman" w:cs="Times New Roman"/>
                <w:sz w:val="24"/>
                <w:szCs w:val="24"/>
              </w:rPr>
              <w:t>.т</w:t>
            </w:r>
            <w:proofErr w:type="spellEnd"/>
            <w:r w:rsidRPr="00E21DC8">
              <w:rPr>
                <w:rFonts w:ascii="Times New Roman" w:eastAsia="Calibri" w:hAnsi="Times New Roman" w:cs="Times New Roman"/>
                <w:sz w:val="24"/>
                <w:szCs w:val="24"/>
              </w:rPr>
              <w:t>./Гкал</w:t>
            </w:r>
          </w:p>
        </w:tc>
        <w:tc>
          <w:tcPr>
            <w:tcW w:w="3402" w:type="dxa"/>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182,373</w:t>
            </w:r>
          </w:p>
        </w:tc>
      </w:tr>
      <w:tr w:rsidR="00354C08" w:rsidRPr="00843D1D" w:rsidTr="00696591">
        <w:trPr>
          <w:trHeight w:val="660"/>
        </w:trPr>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17</w:t>
            </w:r>
          </w:p>
        </w:tc>
        <w:tc>
          <w:tcPr>
            <w:tcW w:w="262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Протяженность сетей в 2-х трубном исполнении</w:t>
            </w:r>
          </w:p>
        </w:tc>
        <w:tc>
          <w:tcPr>
            <w:tcW w:w="2901" w:type="dxa"/>
            <w:gridSpan w:val="2"/>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м</w:t>
            </w:r>
          </w:p>
        </w:tc>
        <w:tc>
          <w:tcPr>
            <w:tcW w:w="3402" w:type="dxa"/>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2727,6</w:t>
            </w:r>
          </w:p>
        </w:tc>
      </w:tr>
      <w:tr w:rsidR="00354C08" w:rsidRPr="00843D1D" w:rsidTr="00696591">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18</w:t>
            </w:r>
          </w:p>
        </w:tc>
        <w:tc>
          <w:tcPr>
            <w:tcW w:w="262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Полезный отпуск</w:t>
            </w:r>
          </w:p>
        </w:tc>
        <w:tc>
          <w:tcPr>
            <w:tcW w:w="2901" w:type="dxa"/>
            <w:gridSpan w:val="2"/>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Гкал</w:t>
            </w:r>
          </w:p>
        </w:tc>
        <w:tc>
          <w:tcPr>
            <w:tcW w:w="3402" w:type="dxa"/>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2059,856</w:t>
            </w:r>
          </w:p>
        </w:tc>
      </w:tr>
      <w:tr w:rsidR="00354C08" w:rsidRPr="00843D1D" w:rsidTr="00696591">
        <w:trPr>
          <w:trHeight w:val="106"/>
        </w:trPr>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19</w:t>
            </w:r>
          </w:p>
        </w:tc>
        <w:tc>
          <w:tcPr>
            <w:tcW w:w="262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Среднегодовой тариф</w:t>
            </w:r>
          </w:p>
        </w:tc>
        <w:tc>
          <w:tcPr>
            <w:tcW w:w="2901" w:type="dxa"/>
            <w:gridSpan w:val="2"/>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руб./Гкал</w:t>
            </w:r>
          </w:p>
        </w:tc>
        <w:tc>
          <w:tcPr>
            <w:tcW w:w="3402" w:type="dxa"/>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color w:val="000000"/>
                <w:sz w:val="24"/>
                <w:szCs w:val="24"/>
              </w:rPr>
              <w:t>6800,02</w:t>
            </w:r>
          </w:p>
        </w:tc>
      </w:tr>
    </w:tbl>
    <w:p w:rsidR="00696591" w:rsidRDefault="00696591" w:rsidP="00C42266">
      <w:pPr>
        <w:spacing w:after="0" w:line="240" w:lineRule="auto"/>
        <w:rPr>
          <w:rFonts w:ascii="Times New Roman" w:hAnsi="Times New Roman" w:cs="Times New Roman"/>
          <w:sz w:val="28"/>
          <w:szCs w:val="28"/>
        </w:rPr>
      </w:pPr>
    </w:p>
    <w:p w:rsidR="00363980" w:rsidRPr="00843D1D" w:rsidRDefault="00363980" w:rsidP="00C42266">
      <w:pPr>
        <w:spacing w:after="0" w:line="240" w:lineRule="auto"/>
        <w:rPr>
          <w:rFonts w:ascii="Times New Roman" w:hAnsi="Times New Roman" w:cs="Times New Roman"/>
          <w:sz w:val="28"/>
          <w:szCs w:val="28"/>
        </w:rPr>
        <w:sectPr w:rsidR="00363980" w:rsidRPr="00843D1D" w:rsidSect="0031508B">
          <w:pgSz w:w="11907" w:h="16840" w:code="9"/>
          <w:pgMar w:top="851" w:right="567" w:bottom="567" w:left="1701" w:header="720" w:footer="720" w:gutter="0"/>
          <w:cols w:space="720"/>
          <w:docGrid w:linePitch="360"/>
        </w:sectPr>
      </w:pPr>
    </w:p>
    <w:p w:rsidR="00696591" w:rsidRPr="00843D1D" w:rsidRDefault="0014143E" w:rsidP="00C42266">
      <w:pPr>
        <w:spacing w:after="0" w:line="240" w:lineRule="auto"/>
        <w:rPr>
          <w:rFonts w:ascii="Times New Roman" w:hAnsi="Times New Roman" w:cs="Times New Roman"/>
          <w:sz w:val="28"/>
          <w:szCs w:val="28"/>
        </w:rPr>
      </w:pPr>
      <w:r>
        <w:rPr>
          <w:rFonts w:ascii="Times New Roman" w:hAnsi="Times New Roman" w:cs="Times New Roman"/>
          <w:noProof/>
          <w:sz w:val="28"/>
          <w:szCs w:val="28"/>
          <w:lang w:eastAsia="ru-RU"/>
        </w:rPr>
        <w:lastRenderedPageBreak/>
        <w:pict>
          <v:rect id="_x0000_s1059" style="position:absolute;margin-left:360.8pt;margin-top:-72.95pt;width:1in;height:1in;z-index:251701248" stroked="f"/>
        </w:pict>
      </w:r>
    </w:p>
    <w:p w:rsidR="00696591" w:rsidRPr="00843D1D" w:rsidRDefault="00696591" w:rsidP="0083203D">
      <w:pPr>
        <w:spacing w:after="0" w:line="240" w:lineRule="auto"/>
        <w:jc w:val="center"/>
        <w:rPr>
          <w:rFonts w:ascii="Times New Roman" w:hAnsi="Times New Roman" w:cs="Times New Roman"/>
          <w:sz w:val="28"/>
          <w:szCs w:val="28"/>
        </w:rPr>
      </w:pPr>
    </w:p>
    <w:p w:rsidR="00696591" w:rsidRDefault="0014143E" w:rsidP="00C42266">
      <w:pPr>
        <w:spacing w:after="0" w:line="240" w:lineRule="auto"/>
      </w:pPr>
      <w:r>
        <w:rPr>
          <w:noProof/>
          <w:lang w:eastAsia="ru-RU"/>
        </w:rPr>
        <w:pict>
          <v:shape id="_x0000_s1060" type="#_x0000_t202" style="position:absolute;margin-left:738.45pt;margin-top:154.25pt;width:46pt;height:34pt;z-index:251702272" stroked="f">
            <v:textbox style="layout-flow:vertical;mso-next-textbox:#_x0000_s1060">
              <w:txbxContent>
                <w:p w:rsidR="0014143E" w:rsidRPr="0083203D" w:rsidRDefault="0014143E">
                  <w:pPr>
                    <w:rPr>
                      <w:rFonts w:ascii="Times New Roman" w:hAnsi="Times New Roman" w:cs="Times New Roman"/>
                      <w:sz w:val="28"/>
                      <w:szCs w:val="28"/>
                    </w:rPr>
                  </w:pPr>
                  <w:r>
                    <w:rPr>
                      <w:rFonts w:ascii="Times New Roman" w:hAnsi="Times New Roman" w:cs="Times New Roman"/>
                      <w:sz w:val="28"/>
                      <w:szCs w:val="28"/>
                    </w:rPr>
                    <w:t>72</w:t>
                  </w:r>
                </w:p>
              </w:txbxContent>
            </v:textbox>
          </v:shape>
        </w:pict>
      </w:r>
    </w:p>
    <w:sectPr w:rsidR="00696591" w:rsidSect="00696591">
      <w:pgSz w:w="16840" w:h="11907" w:orient="landscape" w:code="9"/>
      <w:pgMar w:top="1701" w:right="567" w:bottom="1701" w:left="851"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778" w:rsidRDefault="001E4778" w:rsidP="00696591">
      <w:pPr>
        <w:spacing w:after="0" w:line="240" w:lineRule="auto"/>
      </w:pPr>
      <w:r>
        <w:separator/>
      </w:r>
    </w:p>
  </w:endnote>
  <w:endnote w:type="continuationSeparator" w:id="0">
    <w:p w:rsidR="001E4778" w:rsidRDefault="001E4778" w:rsidP="00696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43E" w:rsidRPr="003725AE" w:rsidRDefault="0014143E" w:rsidP="003725A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778" w:rsidRDefault="001E4778" w:rsidP="00696591">
      <w:pPr>
        <w:spacing w:after="0" w:line="240" w:lineRule="auto"/>
      </w:pPr>
      <w:r>
        <w:separator/>
      </w:r>
    </w:p>
  </w:footnote>
  <w:footnote w:type="continuationSeparator" w:id="0">
    <w:p w:rsidR="001E4778" w:rsidRDefault="001E4778" w:rsidP="006965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43E" w:rsidRDefault="0014143E">
    <w:pPr>
      <w:pStyle w:val="aa"/>
    </w:pPr>
    <w:r>
      <w:fldChar w:fldCharType="begin"/>
    </w:r>
    <w:r>
      <w:instrText>PAGE   \* MERGEFORMAT</w:instrText>
    </w:r>
    <w:r>
      <w:fldChar w:fldCharType="separate"/>
    </w:r>
    <w:r>
      <w:rPr>
        <w:noProof/>
      </w:rPr>
      <w:t>2</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8396095"/>
      <w:docPartObj>
        <w:docPartGallery w:val="Page Numbers (Top of Page)"/>
        <w:docPartUnique/>
      </w:docPartObj>
    </w:sdtPr>
    <w:sdtEndPr>
      <w:rPr>
        <w:rFonts w:ascii="Times New Roman" w:hAnsi="Times New Roman"/>
        <w:sz w:val="28"/>
        <w:szCs w:val="28"/>
      </w:rPr>
    </w:sdtEndPr>
    <w:sdtContent>
      <w:p w:rsidR="0014143E" w:rsidRPr="009D59D7" w:rsidRDefault="0014143E">
        <w:pPr>
          <w:pStyle w:val="aa"/>
          <w:jc w:val="center"/>
          <w:rPr>
            <w:rFonts w:ascii="Times New Roman" w:hAnsi="Times New Roman"/>
            <w:sz w:val="28"/>
            <w:szCs w:val="28"/>
          </w:rPr>
        </w:pPr>
        <w:r>
          <w:rPr>
            <w:rFonts w:ascii="Times New Roman" w:hAnsi="Times New Roman"/>
            <w:b/>
            <w:noProof/>
            <w:sz w:val="28"/>
            <w:szCs w:val="28"/>
            <w:lang w:eastAsia="ru-RU"/>
          </w:rPr>
          <w:pict>
            <v:rect id="Прямоугольник 29" o:spid="_x0000_s2050" style="position:absolute;left:0;text-align:left;margin-left:291.35pt;margin-top:-7.45pt;width:1in;height:38.0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" fillcolor="window" strokecolor="window" strokeweight="2pt"/>
          </w:pict>
        </w:r>
        <w:r w:rsidRPr="009D59D7">
          <w:rPr>
            <w:rFonts w:ascii="Times New Roman" w:hAnsi="Times New Roman"/>
            <w:sz w:val="28"/>
            <w:szCs w:val="28"/>
          </w:rPr>
          <w:fldChar w:fldCharType="begin"/>
        </w:r>
        <w:r w:rsidRPr="009D59D7">
          <w:rPr>
            <w:rFonts w:ascii="Times New Roman" w:hAnsi="Times New Roman"/>
            <w:sz w:val="28"/>
            <w:szCs w:val="28"/>
          </w:rPr>
          <w:instrText>PAGE   \* MERGEFORMAT</w:instrText>
        </w:r>
        <w:r w:rsidRPr="009D59D7">
          <w:rPr>
            <w:rFonts w:ascii="Times New Roman" w:hAnsi="Times New Roman"/>
            <w:sz w:val="28"/>
            <w:szCs w:val="28"/>
          </w:rPr>
          <w:fldChar w:fldCharType="separate"/>
        </w:r>
        <w:r w:rsidR="00107540">
          <w:rPr>
            <w:rFonts w:ascii="Times New Roman" w:hAnsi="Times New Roman"/>
            <w:noProof/>
            <w:sz w:val="28"/>
            <w:szCs w:val="28"/>
          </w:rPr>
          <w:t>43</w:t>
        </w:r>
        <w:r w:rsidRPr="009D59D7">
          <w:rPr>
            <w:rFonts w:ascii="Times New Roman" w:hAnsi="Times New Roman"/>
            <w:sz w:val="28"/>
            <w:szCs w:val="28"/>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8396094"/>
      <w:docPartObj>
        <w:docPartGallery w:val="Page Numbers (Top of Page)"/>
        <w:docPartUnique/>
      </w:docPartObj>
    </w:sdtPr>
    <w:sdtContent>
      <w:p w:rsidR="0014143E" w:rsidRDefault="0014143E">
        <w:pPr>
          <w:pStyle w:val="aa"/>
          <w:jc w:val="center"/>
        </w:pPr>
        <w:r>
          <w:rPr>
            <w:noProof/>
            <w:lang w:eastAsia="ru-RU"/>
          </w:rPr>
          <w:pict>
            <v:rect id="Прямоугольник 1" o:spid="_x0000_s2051" style="position:absolute;left:0;text-align:left;margin-left:224.4pt;margin-top:-4.9pt;width:34.6pt;height:21.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" fillcolor="white [3212]" stroked="f" strokeweight="2pt"/>
          </w:pict>
        </w:r>
        <w:r>
          <w:t>1</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bullet"/>
      <w:lvlText w:val=""/>
      <w:lvlJc w:val="left"/>
      <w:pPr>
        <w:tabs>
          <w:tab w:val="num" w:pos="720"/>
        </w:tabs>
        <w:ind w:left="720" w:hanging="360"/>
      </w:pPr>
      <w:rPr>
        <w:rFonts w:ascii="Calibri" w:hAnsi="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none"/>
      <w:suff w:val="nothing"/>
      <w:lvlText w:val=""/>
      <w:lvlJc w:val="left"/>
      <w:pPr>
        <w:tabs>
          <w:tab w:val="num" w:pos="0"/>
        </w:tabs>
        <w:ind w:left="0" w:firstLine="0"/>
      </w:pPr>
    </w:lvl>
    <w:lvl w:ilvl="5">
      <w:start w:val="1"/>
      <w:numFmt w:val="decimal"/>
      <w:lvlText w:val="%6."/>
      <w:lvlJc w:val="left"/>
      <w:pPr>
        <w:tabs>
          <w:tab w:val="num" w:pos="2520"/>
        </w:tabs>
        <w:ind w:left="2520" w:hanging="36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Arial Unicode MS"/>
      </w:rPr>
    </w:lvl>
  </w:abstractNum>
  <w:abstractNum w:abstractNumId="2">
    <w:nsid w:val="00000003"/>
    <w:multiLevelType w:val="singleLevel"/>
    <w:tmpl w:val="00000003"/>
    <w:name w:val="WW8Num3"/>
    <w:lvl w:ilvl="0">
      <w:start w:val="1"/>
      <w:numFmt w:val="bullet"/>
      <w:lvlText w:val=""/>
      <w:lvlJc w:val="left"/>
      <w:pPr>
        <w:tabs>
          <w:tab w:val="num" w:pos="0"/>
        </w:tabs>
        <w:ind w:left="1428" w:hanging="360"/>
      </w:pPr>
      <w:rPr>
        <w:rFonts w:ascii="Calibri" w:hAnsi="Calibri"/>
      </w:rPr>
    </w:lvl>
  </w:abstractNum>
  <w:abstractNum w:abstractNumId="3">
    <w:nsid w:val="00000028"/>
    <w:multiLevelType w:val="singleLevel"/>
    <w:tmpl w:val="00000028"/>
    <w:name w:val="WW8Num44"/>
    <w:lvl w:ilvl="0">
      <w:start w:val="1"/>
      <w:numFmt w:val="bullet"/>
      <w:lvlText w:val=""/>
      <w:lvlJc w:val="left"/>
      <w:pPr>
        <w:tabs>
          <w:tab w:val="num" w:pos="0"/>
        </w:tabs>
        <w:ind w:left="1429" w:hanging="360"/>
      </w:pPr>
      <w:rPr>
        <w:rFonts w:ascii="Calibri" w:hAnsi="Calibri"/>
        <w:caps w:val="0"/>
        <w:smallCaps w:val="0"/>
        <w:strike w:val="0"/>
        <w:dstrike w:val="0"/>
        <w:vanish w:val="0"/>
        <w:position w:val="0"/>
        <w:sz w:val="24"/>
        <w:vertAlign w:val="baseline"/>
      </w:rPr>
    </w:lvl>
  </w:abstractNum>
  <w:abstractNum w:abstractNumId="4">
    <w:nsid w:val="03353CA9"/>
    <w:multiLevelType w:val="hybridMultilevel"/>
    <w:tmpl w:val="E4C85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536911"/>
    <w:multiLevelType w:val="hybridMultilevel"/>
    <w:tmpl w:val="1E96B648"/>
    <w:lvl w:ilvl="0" w:tplc="04190001">
      <w:start w:val="1"/>
      <w:numFmt w:val="bullet"/>
      <w:lvlText w:val=""/>
      <w:lvlJc w:val="left"/>
      <w:pPr>
        <w:tabs>
          <w:tab w:val="num" w:pos="1428"/>
        </w:tabs>
        <w:ind w:left="1428" w:hanging="360"/>
      </w:pPr>
      <w:rPr>
        <w:rFonts w:ascii="Calibri" w:hAnsi="Calibri"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8C31377"/>
    <w:multiLevelType w:val="hybridMultilevel"/>
    <w:tmpl w:val="9ACAD060"/>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7">
    <w:nsid w:val="1FDB5CCE"/>
    <w:multiLevelType w:val="hybridMultilevel"/>
    <w:tmpl w:val="6AF0140A"/>
    <w:lvl w:ilvl="0" w:tplc="04190001">
      <w:numFmt w:val="bullet"/>
      <w:lvlText w:val=""/>
      <w:lvlJc w:val="left"/>
      <w:pPr>
        <w:ind w:left="720" w:hanging="360"/>
      </w:pPr>
      <w:rPr>
        <w:rFonts w:ascii="Calibri" w:eastAsia="Arial Unicode MS" w:hAnsi="Calibri" w:cs="Arial Unicode MS"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8">
    <w:nsid w:val="21770E4A"/>
    <w:multiLevelType w:val="multilevel"/>
    <w:tmpl w:val="A894BDAC"/>
    <w:lvl w:ilvl="0">
      <w:start w:val="1"/>
      <w:numFmt w:val="bullet"/>
      <w:lvlText w:val=""/>
      <w:lvlJc w:val="left"/>
      <w:pPr>
        <w:tabs>
          <w:tab w:val="num" w:pos="927"/>
        </w:tabs>
        <w:ind w:left="927" w:hanging="360"/>
      </w:pPr>
      <w:rPr>
        <w:rFonts w:ascii="Calibri" w:hAnsi="Calibri" w:hint="default"/>
        <w:sz w:val="20"/>
      </w:rPr>
    </w:lvl>
    <w:lvl w:ilvl="1" w:tentative="1">
      <w:start w:val="1"/>
      <w:numFmt w:val="bullet"/>
      <w:lvlText w:val="o"/>
      <w:lvlJc w:val="left"/>
      <w:pPr>
        <w:tabs>
          <w:tab w:val="num" w:pos="1647"/>
        </w:tabs>
        <w:ind w:left="1647" w:hanging="360"/>
      </w:pPr>
      <w:rPr>
        <w:rFonts w:ascii="Tahoma" w:hAnsi="Tahoma" w:hint="default"/>
        <w:sz w:val="20"/>
      </w:rPr>
    </w:lvl>
    <w:lvl w:ilvl="2" w:tentative="1">
      <w:start w:val="1"/>
      <w:numFmt w:val="bullet"/>
      <w:lvlText w:val=""/>
      <w:lvlJc w:val="left"/>
      <w:pPr>
        <w:tabs>
          <w:tab w:val="num" w:pos="2367"/>
        </w:tabs>
        <w:ind w:left="2367" w:hanging="360"/>
      </w:pPr>
      <w:rPr>
        <w:rFonts w:ascii="Cambria" w:hAnsi="Cambria" w:hint="default"/>
        <w:sz w:val="20"/>
      </w:rPr>
    </w:lvl>
    <w:lvl w:ilvl="3" w:tentative="1">
      <w:start w:val="1"/>
      <w:numFmt w:val="bullet"/>
      <w:lvlText w:val=""/>
      <w:lvlJc w:val="left"/>
      <w:pPr>
        <w:tabs>
          <w:tab w:val="num" w:pos="3087"/>
        </w:tabs>
        <w:ind w:left="3087" w:hanging="360"/>
      </w:pPr>
      <w:rPr>
        <w:rFonts w:ascii="Cambria" w:hAnsi="Cambria" w:hint="default"/>
        <w:sz w:val="20"/>
      </w:rPr>
    </w:lvl>
    <w:lvl w:ilvl="4" w:tentative="1">
      <w:start w:val="1"/>
      <w:numFmt w:val="bullet"/>
      <w:lvlText w:val=""/>
      <w:lvlJc w:val="left"/>
      <w:pPr>
        <w:tabs>
          <w:tab w:val="num" w:pos="3807"/>
        </w:tabs>
        <w:ind w:left="3807" w:hanging="360"/>
      </w:pPr>
      <w:rPr>
        <w:rFonts w:ascii="Cambria" w:hAnsi="Cambria" w:hint="default"/>
        <w:sz w:val="20"/>
      </w:rPr>
    </w:lvl>
    <w:lvl w:ilvl="5" w:tentative="1">
      <w:start w:val="1"/>
      <w:numFmt w:val="bullet"/>
      <w:lvlText w:val=""/>
      <w:lvlJc w:val="left"/>
      <w:pPr>
        <w:tabs>
          <w:tab w:val="num" w:pos="4527"/>
        </w:tabs>
        <w:ind w:left="4527" w:hanging="360"/>
      </w:pPr>
      <w:rPr>
        <w:rFonts w:ascii="Cambria" w:hAnsi="Cambria" w:hint="default"/>
        <w:sz w:val="20"/>
      </w:rPr>
    </w:lvl>
    <w:lvl w:ilvl="6" w:tentative="1">
      <w:start w:val="1"/>
      <w:numFmt w:val="bullet"/>
      <w:lvlText w:val=""/>
      <w:lvlJc w:val="left"/>
      <w:pPr>
        <w:tabs>
          <w:tab w:val="num" w:pos="5247"/>
        </w:tabs>
        <w:ind w:left="5247" w:hanging="360"/>
      </w:pPr>
      <w:rPr>
        <w:rFonts w:ascii="Cambria" w:hAnsi="Cambria" w:hint="default"/>
        <w:sz w:val="20"/>
      </w:rPr>
    </w:lvl>
    <w:lvl w:ilvl="7" w:tentative="1">
      <w:start w:val="1"/>
      <w:numFmt w:val="bullet"/>
      <w:lvlText w:val=""/>
      <w:lvlJc w:val="left"/>
      <w:pPr>
        <w:tabs>
          <w:tab w:val="num" w:pos="5967"/>
        </w:tabs>
        <w:ind w:left="5967" w:hanging="360"/>
      </w:pPr>
      <w:rPr>
        <w:rFonts w:ascii="Cambria" w:hAnsi="Cambria" w:hint="default"/>
        <w:sz w:val="20"/>
      </w:rPr>
    </w:lvl>
    <w:lvl w:ilvl="8" w:tentative="1">
      <w:start w:val="1"/>
      <w:numFmt w:val="bullet"/>
      <w:lvlText w:val=""/>
      <w:lvlJc w:val="left"/>
      <w:pPr>
        <w:tabs>
          <w:tab w:val="num" w:pos="6687"/>
        </w:tabs>
        <w:ind w:left="6687" w:hanging="360"/>
      </w:pPr>
      <w:rPr>
        <w:rFonts w:ascii="Cambria" w:hAnsi="Cambria" w:hint="default"/>
        <w:sz w:val="20"/>
      </w:rPr>
    </w:lvl>
  </w:abstractNum>
  <w:abstractNum w:abstractNumId="9">
    <w:nsid w:val="3B0E4B17"/>
    <w:multiLevelType w:val="hybridMultilevel"/>
    <w:tmpl w:val="0F4426EA"/>
    <w:lvl w:ilvl="0" w:tplc="C7DA7AF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415172C7"/>
    <w:multiLevelType w:val="hybridMultilevel"/>
    <w:tmpl w:val="38F6B39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1">
    <w:nsid w:val="4A653EE1"/>
    <w:multiLevelType w:val="hybridMultilevel"/>
    <w:tmpl w:val="F006D650"/>
    <w:lvl w:ilvl="0" w:tplc="F4BED28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2">
    <w:nsid w:val="4C5F2DC0"/>
    <w:multiLevelType w:val="hybridMultilevel"/>
    <w:tmpl w:val="DB841AE6"/>
    <w:lvl w:ilvl="0" w:tplc="9654B42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ECB044E"/>
    <w:multiLevelType w:val="hybridMultilevel"/>
    <w:tmpl w:val="5BB6E0EA"/>
    <w:lvl w:ilvl="0" w:tplc="CF00ABF4">
      <w:start w:val="1"/>
      <w:numFmt w:val="decimal"/>
      <w:lvlText w:val="%1."/>
      <w:lvlJc w:val="left"/>
      <w:pPr>
        <w:ind w:left="1185" w:hanging="360"/>
      </w:pPr>
      <w:rPr>
        <w:rFonts w:cs="Arial Unicode MS" w:hint="default"/>
      </w:rPr>
    </w:lvl>
    <w:lvl w:ilvl="1" w:tplc="04190019" w:tentative="1">
      <w:start w:val="1"/>
      <w:numFmt w:val="lowerLetter"/>
      <w:lvlText w:val="%2."/>
      <w:lvlJc w:val="left"/>
      <w:pPr>
        <w:ind w:left="1905" w:hanging="360"/>
      </w:pPr>
      <w:rPr>
        <w:rFonts w:cs="Arial Unicode MS"/>
      </w:rPr>
    </w:lvl>
    <w:lvl w:ilvl="2" w:tplc="0419001B" w:tentative="1">
      <w:start w:val="1"/>
      <w:numFmt w:val="lowerRoman"/>
      <w:lvlText w:val="%3."/>
      <w:lvlJc w:val="right"/>
      <w:pPr>
        <w:ind w:left="2625" w:hanging="180"/>
      </w:pPr>
      <w:rPr>
        <w:rFonts w:cs="Arial Unicode MS"/>
      </w:rPr>
    </w:lvl>
    <w:lvl w:ilvl="3" w:tplc="0419000F" w:tentative="1">
      <w:start w:val="1"/>
      <w:numFmt w:val="decimal"/>
      <w:lvlText w:val="%4."/>
      <w:lvlJc w:val="left"/>
      <w:pPr>
        <w:ind w:left="3345" w:hanging="360"/>
      </w:pPr>
      <w:rPr>
        <w:rFonts w:cs="Arial Unicode MS"/>
      </w:rPr>
    </w:lvl>
    <w:lvl w:ilvl="4" w:tplc="04190019" w:tentative="1">
      <w:start w:val="1"/>
      <w:numFmt w:val="lowerLetter"/>
      <w:lvlText w:val="%5."/>
      <w:lvlJc w:val="left"/>
      <w:pPr>
        <w:ind w:left="4065" w:hanging="360"/>
      </w:pPr>
      <w:rPr>
        <w:rFonts w:cs="Arial Unicode MS"/>
      </w:rPr>
    </w:lvl>
    <w:lvl w:ilvl="5" w:tplc="0419001B" w:tentative="1">
      <w:start w:val="1"/>
      <w:numFmt w:val="lowerRoman"/>
      <w:lvlText w:val="%6."/>
      <w:lvlJc w:val="right"/>
      <w:pPr>
        <w:ind w:left="4785" w:hanging="180"/>
      </w:pPr>
      <w:rPr>
        <w:rFonts w:cs="Arial Unicode MS"/>
      </w:rPr>
    </w:lvl>
    <w:lvl w:ilvl="6" w:tplc="0419000F" w:tentative="1">
      <w:start w:val="1"/>
      <w:numFmt w:val="decimal"/>
      <w:lvlText w:val="%7."/>
      <w:lvlJc w:val="left"/>
      <w:pPr>
        <w:ind w:left="5505" w:hanging="360"/>
      </w:pPr>
      <w:rPr>
        <w:rFonts w:cs="Arial Unicode MS"/>
      </w:rPr>
    </w:lvl>
    <w:lvl w:ilvl="7" w:tplc="04190019" w:tentative="1">
      <w:start w:val="1"/>
      <w:numFmt w:val="lowerLetter"/>
      <w:lvlText w:val="%8."/>
      <w:lvlJc w:val="left"/>
      <w:pPr>
        <w:ind w:left="6225" w:hanging="360"/>
      </w:pPr>
      <w:rPr>
        <w:rFonts w:cs="Arial Unicode MS"/>
      </w:rPr>
    </w:lvl>
    <w:lvl w:ilvl="8" w:tplc="0419001B" w:tentative="1">
      <w:start w:val="1"/>
      <w:numFmt w:val="lowerRoman"/>
      <w:lvlText w:val="%9."/>
      <w:lvlJc w:val="right"/>
      <w:pPr>
        <w:ind w:left="6945" w:hanging="180"/>
      </w:pPr>
      <w:rPr>
        <w:rFonts w:cs="Arial Unicode MS"/>
      </w:rPr>
    </w:lvl>
  </w:abstractNum>
  <w:abstractNum w:abstractNumId="14">
    <w:nsid w:val="539C5BC4"/>
    <w:multiLevelType w:val="hybridMultilevel"/>
    <w:tmpl w:val="5BE85FD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5">
    <w:nsid w:val="551304E0"/>
    <w:multiLevelType w:val="hybridMultilevel"/>
    <w:tmpl w:val="3B046BCC"/>
    <w:lvl w:ilvl="0" w:tplc="BE44EED0">
      <w:start w:val="1"/>
      <w:numFmt w:val="decimal"/>
      <w:lvlText w:val="%1."/>
      <w:lvlJc w:val="left"/>
      <w:pPr>
        <w:ind w:left="1485" w:hanging="360"/>
      </w:pPr>
      <w:rPr>
        <w:rFonts w:cs="Arial Unicode MS" w:hint="default"/>
      </w:rPr>
    </w:lvl>
    <w:lvl w:ilvl="1" w:tplc="04190019" w:tentative="1">
      <w:start w:val="1"/>
      <w:numFmt w:val="lowerLetter"/>
      <w:lvlText w:val="%2."/>
      <w:lvlJc w:val="left"/>
      <w:pPr>
        <w:ind w:left="2205" w:hanging="360"/>
      </w:pPr>
      <w:rPr>
        <w:rFonts w:cs="Arial Unicode MS"/>
      </w:rPr>
    </w:lvl>
    <w:lvl w:ilvl="2" w:tplc="0419001B" w:tentative="1">
      <w:start w:val="1"/>
      <w:numFmt w:val="lowerRoman"/>
      <w:lvlText w:val="%3."/>
      <w:lvlJc w:val="right"/>
      <w:pPr>
        <w:ind w:left="2925" w:hanging="180"/>
      </w:pPr>
      <w:rPr>
        <w:rFonts w:cs="Arial Unicode MS"/>
      </w:rPr>
    </w:lvl>
    <w:lvl w:ilvl="3" w:tplc="0419000F" w:tentative="1">
      <w:start w:val="1"/>
      <w:numFmt w:val="decimal"/>
      <w:lvlText w:val="%4."/>
      <w:lvlJc w:val="left"/>
      <w:pPr>
        <w:ind w:left="3645" w:hanging="360"/>
      </w:pPr>
      <w:rPr>
        <w:rFonts w:cs="Arial Unicode MS"/>
      </w:rPr>
    </w:lvl>
    <w:lvl w:ilvl="4" w:tplc="04190019" w:tentative="1">
      <w:start w:val="1"/>
      <w:numFmt w:val="lowerLetter"/>
      <w:lvlText w:val="%5."/>
      <w:lvlJc w:val="left"/>
      <w:pPr>
        <w:ind w:left="4365" w:hanging="360"/>
      </w:pPr>
      <w:rPr>
        <w:rFonts w:cs="Arial Unicode MS"/>
      </w:rPr>
    </w:lvl>
    <w:lvl w:ilvl="5" w:tplc="0419001B" w:tentative="1">
      <w:start w:val="1"/>
      <w:numFmt w:val="lowerRoman"/>
      <w:lvlText w:val="%6."/>
      <w:lvlJc w:val="right"/>
      <w:pPr>
        <w:ind w:left="5085" w:hanging="180"/>
      </w:pPr>
      <w:rPr>
        <w:rFonts w:cs="Arial Unicode MS"/>
      </w:rPr>
    </w:lvl>
    <w:lvl w:ilvl="6" w:tplc="0419000F" w:tentative="1">
      <w:start w:val="1"/>
      <w:numFmt w:val="decimal"/>
      <w:lvlText w:val="%7."/>
      <w:lvlJc w:val="left"/>
      <w:pPr>
        <w:ind w:left="5805" w:hanging="360"/>
      </w:pPr>
      <w:rPr>
        <w:rFonts w:cs="Arial Unicode MS"/>
      </w:rPr>
    </w:lvl>
    <w:lvl w:ilvl="7" w:tplc="04190019" w:tentative="1">
      <w:start w:val="1"/>
      <w:numFmt w:val="lowerLetter"/>
      <w:lvlText w:val="%8."/>
      <w:lvlJc w:val="left"/>
      <w:pPr>
        <w:ind w:left="6525" w:hanging="360"/>
      </w:pPr>
      <w:rPr>
        <w:rFonts w:cs="Arial Unicode MS"/>
      </w:rPr>
    </w:lvl>
    <w:lvl w:ilvl="8" w:tplc="0419001B" w:tentative="1">
      <w:start w:val="1"/>
      <w:numFmt w:val="lowerRoman"/>
      <w:lvlText w:val="%9."/>
      <w:lvlJc w:val="right"/>
      <w:pPr>
        <w:ind w:left="7245" w:hanging="180"/>
      </w:pPr>
      <w:rPr>
        <w:rFonts w:cs="Arial Unicode MS"/>
      </w:rPr>
    </w:lvl>
  </w:abstractNum>
  <w:abstractNum w:abstractNumId="16">
    <w:nsid w:val="66004D37"/>
    <w:multiLevelType w:val="hybridMultilevel"/>
    <w:tmpl w:val="1DE0A57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7">
    <w:nsid w:val="71A63B34"/>
    <w:multiLevelType w:val="hybridMultilevel"/>
    <w:tmpl w:val="2CD8CFB6"/>
    <w:lvl w:ilvl="0" w:tplc="04190001">
      <w:numFmt w:val="bullet"/>
      <w:lvlText w:val=""/>
      <w:lvlJc w:val="left"/>
      <w:pPr>
        <w:ind w:left="720" w:hanging="360"/>
      </w:pPr>
      <w:rPr>
        <w:rFonts w:ascii="Calibri" w:eastAsia="Arial Unicode MS" w:hAnsi="Calibri" w:cs="Arial Unicode MS"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num w:numId="1">
    <w:abstractNumId w:val="13"/>
  </w:num>
  <w:num w:numId="2">
    <w:abstractNumId w:val="15"/>
  </w:num>
  <w:num w:numId="3">
    <w:abstractNumId w:val="10"/>
  </w:num>
  <w:num w:numId="4">
    <w:abstractNumId w:val="6"/>
  </w:num>
  <w:num w:numId="5">
    <w:abstractNumId w:val="5"/>
  </w:num>
  <w:num w:numId="6">
    <w:abstractNumId w:val="14"/>
  </w:num>
  <w:num w:numId="7">
    <w:abstractNumId w:val="16"/>
  </w:num>
  <w:num w:numId="8">
    <w:abstractNumId w:val="4"/>
  </w:num>
  <w:num w:numId="9">
    <w:abstractNumId w:val="3"/>
  </w:num>
  <w:num w:numId="10">
    <w:abstractNumId w:val="8"/>
  </w:num>
  <w:num w:numId="11">
    <w:abstractNumId w:val="0"/>
  </w:num>
  <w:num w:numId="12">
    <w:abstractNumId w:val="1"/>
  </w:num>
  <w:num w:numId="13">
    <w:abstractNumId w:val="2"/>
  </w:num>
  <w:num w:numId="14">
    <w:abstractNumId w:val="11"/>
  </w:num>
  <w:num w:numId="15">
    <w:abstractNumId w:val="17"/>
  </w:num>
  <w:num w:numId="16">
    <w:abstractNumId w:val="7"/>
  </w:num>
  <w:num w:numId="17">
    <w:abstractNumId w:val="1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96591"/>
    <w:rsid w:val="00011B82"/>
    <w:rsid w:val="00012B0F"/>
    <w:rsid w:val="00020C0B"/>
    <w:rsid w:val="000B5343"/>
    <w:rsid w:val="000E1A17"/>
    <w:rsid w:val="00107540"/>
    <w:rsid w:val="001169BB"/>
    <w:rsid w:val="0014143E"/>
    <w:rsid w:val="00154FE2"/>
    <w:rsid w:val="001602FC"/>
    <w:rsid w:val="001712F0"/>
    <w:rsid w:val="00172C87"/>
    <w:rsid w:val="001E4778"/>
    <w:rsid w:val="001F7BCB"/>
    <w:rsid w:val="00201AA9"/>
    <w:rsid w:val="002048E4"/>
    <w:rsid w:val="0025002D"/>
    <w:rsid w:val="00250AF7"/>
    <w:rsid w:val="0025163F"/>
    <w:rsid w:val="002831A4"/>
    <w:rsid w:val="002A12A4"/>
    <w:rsid w:val="002B1EEE"/>
    <w:rsid w:val="002C05EA"/>
    <w:rsid w:val="002E77FA"/>
    <w:rsid w:val="002F06EC"/>
    <w:rsid w:val="002F38CE"/>
    <w:rsid w:val="002F4B4B"/>
    <w:rsid w:val="002F599F"/>
    <w:rsid w:val="0031508B"/>
    <w:rsid w:val="0033620D"/>
    <w:rsid w:val="003535F3"/>
    <w:rsid w:val="00354C08"/>
    <w:rsid w:val="00363412"/>
    <w:rsid w:val="00363980"/>
    <w:rsid w:val="00371DDE"/>
    <w:rsid w:val="003725AE"/>
    <w:rsid w:val="00376C51"/>
    <w:rsid w:val="003A3F40"/>
    <w:rsid w:val="004251B4"/>
    <w:rsid w:val="00430F99"/>
    <w:rsid w:val="004340B0"/>
    <w:rsid w:val="004777AF"/>
    <w:rsid w:val="00493FF5"/>
    <w:rsid w:val="0049790A"/>
    <w:rsid w:val="004E3602"/>
    <w:rsid w:val="00525A23"/>
    <w:rsid w:val="0055416B"/>
    <w:rsid w:val="005624D6"/>
    <w:rsid w:val="00564DF9"/>
    <w:rsid w:val="00566E49"/>
    <w:rsid w:val="005A5BE5"/>
    <w:rsid w:val="005B16B4"/>
    <w:rsid w:val="005C527F"/>
    <w:rsid w:val="00606608"/>
    <w:rsid w:val="006422B0"/>
    <w:rsid w:val="00655792"/>
    <w:rsid w:val="00665BE7"/>
    <w:rsid w:val="00666A8A"/>
    <w:rsid w:val="00683A25"/>
    <w:rsid w:val="0069031F"/>
    <w:rsid w:val="006942DF"/>
    <w:rsid w:val="00696591"/>
    <w:rsid w:val="006C71FE"/>
    <w:rsid w:val="006F0A6D"/>
    <w:rsid w:val="00724E89"/>
    <w:rsid w:val="00734CA3"/>
    <w:rsid w:val="0074638F"/>
    <w:rsid w:val="00756EE4"/>
    <w:rsid w:val="007A0206"/>
    <w:rsid w:val="00823351"/>
    <w:rsid w:val="0083203D"/>
    <w:rsid w:val="008552E2"/>
    <w:rsid w:val="00874525"/>
    <w:rsid w:val="008900E1"/>
    <w:rsid w:val="0089562B"/>
    <w:rsid w:val="008B6BC6"/>
    <w:rsid w:val="0092271B"/>
    <w:rsid w:val="009A4016"/>
    <w:rsid w:val="009B2959"/>
    <w:rsid w:val="009D59D7"/>
    <w:rsid w:val="00A603BD"/>
    <w:rsid w:val="00A930FC"/>
    <w:rsid w:val="00A97F79"/>
    <w:rsid w:val="00AA50D1"/>
    <w:rsid w:val="00AA520D"/>
    <w:rsid w:val="00B07C66"/>
    <w:rsid w:val="00B25BF9"/>
    <w:rsid w:val="00B403A9"/>
    <w:rsid w:val="00B460D3"/>
    <w:rsid w:val="00B47EE2"/>
    <w:rsid w:val="00B6692A"/>
    <w:rsid w:val="00B844FF"/>
    <w:rsid w:val="00B91C78"/>
    <w:rsid w:val="00BB6B24"/>
    <w:rsid w:val="00BB7011"/>
    <w:rsid w:val="00BC54A8"/>
    <w:rsid w:val="00BD7F44"/>
    <w:rsid w:val="00C12C48"/>
    <w:rsid w:val="00C42266"/>
    <w:rsid w:val="00C64469"/>
    <w:rsid w:val="00CA4679"/>
    <w:rsid w:val="00CF140C"/>
    <w:rsid w:val="00D1193A"/>
    <w:rsid w:val="00D443C9"/>
    <w:rsid w:val="00D61103"/>
    <w:rsid w:val="00D870DD"/>
    <w:rsid w:val="00DA51A3"/>
    <w:rsid w:val="00DC0AF8"/>
    <w:rsid w:val="00DC47C2"/>
    <w:rsid w:val="00DD7BF3"/>
    <w:rsid w:val="00E143EC"/>
    <w:rsid w:val="00E21DC8"/>
    <w:rsid w:val="00E418A2"/>
    <w:rsid w:val="00E83614"/>
    <w:rsid w:val="00EF298F"/>
    <w:rsid w:val="00F14EA4"/>
    <w:rsid w:val="00F2542D"/>
    <w:rsid w:val="00F336F6"/>
    <w:rsid w:val="00F831AF"/>
    <w:rsid w:val="00F907B3"/>
    <w:rsid w:val="00FA5026"/>
    <w:rsid w:val="00FD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91"/>
    <w:rPr>
      <w:rFonts w:ascii="Verdana" w:eastAsia="Verdana" w:hAnsi="Verdana" w:cs="Arial Unicode MS"/>
    </w:rPr>
  </w:style>
  <w:style w:type="paragraph" w:styleId="1">
    <w:name w:val="heading 1"/>
    <w:basedOn w:val="a"/>
    <w:next w:val="a"/>
    <w:link w:val="10"/>
    <w:qFormat/>
    <w:rsid w:val="00696591"/>
    <w:pPr>
      <w:keepNext/>
      <w:keepLines/>
      <w:spacing w:before="480" w:after="0"/>
      <w:outlineLvl w:val="0"/>
    </w:pPr>
    <w:rPr>
      <w:rFonts w:ascii="Segoe UI" w:hAnsi="Segoe UI" w:cs="Times New Roman"/>
      <w:b/>
      <w:color w:val="365F91"/>
      <w:sz w:val="28"/>
      <w:szCs w:val="20"/>
    </w:rPr>
  </w:style>
  <w:style w:type="paragraph" w:styleId="2">
    <w:name w:val="heading 2"/>
    <w:basedOn w:val="a"/>
    <w:next w:val="a"/>
    <w:link w:val="20"/>
    <w:qFormat/>
    <w:rsid w:val="00696591"/>
    <w:pPr>
      <w:keepNext/>
      <w:spacing w:after="0" w:line="240" w:lineRule="auto"/>
      <w:jc w:val="both"/>
      <w:outlineLvl w:val="1"/>
    </w:pPr>
    <w:rPr>
      <w:rFonts w:ascii="Arial Unicode MS" w:hAnsi="Arial Unicode MS" w:cs="Times New Roman"/>
      <w:sz w:val="28"/>
      <w:szCs w:val="20"/>
    </w:rPr>
  </w:style>
  <w:style w:type="paragraph" w:styleId="3">
    <w:name w:val="heading 3"/>
    <w:basedOn w:val="a"/>
    <w:next w:val="a"/>
    <w:link w:val="30"/>
    <w:qFormat/>
    <w:rsid w:val="00696591"/>
    <w:pPr>
      <w:keepNext/>
      <w:widowControl w:val="0"/>
      <w:autoSpaceDE w:val="0"/>
      <w:autoSpaceDN w:val="0"/>
      <w:adjustRightInd w:val="0"/>
      <w:spacing w:before="120" w:after="120" w:line="240" w:lineRule="auto"/>
      <w:jc w:val="center"/>
      <w:outlineLvl w:val="2"/>
    </w:pPr>
    <w:rPr>
      <w:rFonts w:ascii="Arial Unicode MS" w:eastAsia="Arial Unicode MS" w:hAnsi="Arial Unicode MS" w:cs="Times New Roman"/>
      <w:b/>
      <w:bCs/>
      <w:kern w:val="28"/>
      <w:sz w:val="24"/>
      <w:szCs w:val="26"/>
    </w:rPr>
  </w:style>
  <w:style w:type="paragraph" w:styleId="6">
    <w:name w:val="heading 6"/>
    <w:basedOn w:val="a"/>
    <w:next w:val="a"/>
    <w:link w:val="60"/>
    <w:qFormat/>
    <w:rsid w:val="00696591"/>
    <w:pPr>
      <w:suppressAutoHyphens/>
      <w:spacing w:before="240" w:after="60" w:line="240" w:lineRule="auto"/>
      <w:jc w:val="both"/>
      <w:outlineLvl w:val="5"/>
    </w:pPr>
    <w:rPr>
      <w:rFonts w:ascii="Arial Unicode MS" w:eastAsia="Arial Unicode MS" w:hAnsi="Arial Unicode MS"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6591"/>
    <w:rPr>
      <w:rFonts w:ascii="Segoe UI" w:eastAsia="Verdana" w:hAnsi="Segoe UI" w:cs="Times New Roman"/>
      <w:b/>
      <w:color w:val="365F91"/>
      <w:sz w:val="28"/>
      <w:szCs w:val="20"/>
    </w:rPr>
  </w:style>
  <w:style w:type="character" w:customStyle="1" w:styleId="20">
    <w:name w:val="Заголовок 2 Знак"/>
    <w:basedOn w:val="a0"/>
    <w:link w:val="2"/>
    <w:rsid w:val="00696591"/>
    <w:rPr>
      <w:rFonts w:ascii="Arial Unicode MS" w:eastAsia="Verdana" w:hAnsi="Arial Unicode MS" w:cs="Times New Roman"/>
      <w:sz w:val="28"/>
      <w:szCs w:val="20"/>
    </w:rPr>
  </w:style>
  <w:style w:type="character" w:customStyle="1" w:styleId="30">
    <w:name w:val="Заголовок 3 Знак"/>
    <w:basedOn w:val="a0"/>
    <w:link w:val="3"/>
    <w:rsid w:val="00696591"/>
    <w:rPr>
      <w:rFonts w:ascii="Arial Unicode MS" w:eastAsia="Arial Unicode MS" w:hAnsi="Arial Unicode MS" w:cs="Times New Roman"/>
      <w:b/>
      <w:bCs/>
      <w:kern w:val="28"/>
      <w:sz w:val="24"/>
      <w:szCs w:val="26"/>
    </w:rPr>
  </w:style>
  <w:style w:type="character" w:customStyle="1" w:styleId="60">
    <w:name w:val="Заголовок 6 Знак"/>
    <w:basedOn w:val="a0"/>
    <w:link w:val="6"/>
    <w:rsid w:val="00696591"/>
    <w:rPr>
      <w:rFonts w:ascii="Arial Unicode MS" w:eastAsia="Arial Unicode MS" w:hAnsi="Arial Unicode MS" w:cs="Times New Roman"/>
      <w:b/>
      <w:bCs/>
    </w:rPr>
  </w:style>
  <w:style w:type="paragraph" w:styleId="a3">
    <w:name w:val="No Spacing"/>
    <w:link w:val="a4"/>
    <w:uiPriority w:val="99"/>
    <w:qFormat/>
    <w:rsid w:val="00696591"/>
    <w:pPr>
      <w:spacing w:after="0" w:line="240" w:lineRule="auto"/>
    </w:pPr>
    <w:rPr>
      <w:rFonts w:ascii="Verdana" w:eastAsia="Arial Unicode MS" w:hAnsi="Verdana" w:cs="Arial Unicode MS"/>
      <w:szCs w:val="20"/>
      <w:lang w:eastAsia="ru-RU"/>
    </w:rPr>
  </w:style>
  <w:style w:type="character" w:customStyle="1" w:styleId="a4">
    <w:name w:val="Без интервала Знак"/>
    <w:link w:val="a3"/>
    <w:uiPriority w:val="99"/>
    <w:locked/>
    <w:rsid w:val="00696591"/>
    <w:rPr>
      <w:rFonts w:ascii="Verdana" w:eastAsia="Arial Unicode MS" w:hAnsi="Verdana" w:cs="Arial Unicode MS"/>
      <w:szCs w:val="20"/>
      <w:lang w:eastAsia="ru-RU"/>
    </w:rPr>
  </w:style>
  <w:style w:type="paragraph" w:styleId="a5">
    <w:name w:val="Balloon Text"/>
    <w:basedOn w:val="a"/>
    <w:link w:val="a6"/>
    <w:uiPriority w:val="99"/>
    <w:semiHidden/>
    <w:rsid w:val="00696591"/>
    <w:pPr>
      <w:spacing w:after="0" w:line="240" w:lineRule="auto"/>
    </w:pPr>
    <w:rPr>
      <w:rFonts w:ascii="Symbol" w:hAnsi="Symbol" w:cs="Times New Roman"/>
      <w:sz w:val="16"/>
      <w:szCs w:val="20"/>
    </w:rPr>
  </w:style>
  <w:style w:type="character" w:customStyle="1" w:styleId="a6">
    <w:name w:val="Текст выноски Знак"/>
    <w:basedOn w:val="a0"/>
    <w:link w:val="a5"/>
    <w:uiPriority w:val="99"/>
    <w:semiHidden/>
    <w:rsid w:val="00696591"/>
    <w:rPr>
      <w:rFonts w:ascii="Symbol" w:eastAsia="Verdana" w:hAnsi="Symbol" w:cs="Times New Roman"/>
      <w:sz w:val="16"/>
      <w:szCs w:val="20"/>
    </w:rPr>
  </w:style>
  <w:style w:type="table" w:styleId="a7">
    <w:name w:val="Table Grid"/>
    <w:basedOn w:val="a1"/>
    <w:uiPriority w:val="59"/>
    <w:rsid w:val="00696591"/>
    <w:pPr>
      <w:spacing w:after="0" w:line="240" w:lineRule="auto"/>
    </w:pPr>
    <w:rPr>
      <w:rFonts w:ascii="Verdana" w:eastAsia="Verdana" w:hAnsi="Verdana"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uiPriority w:val="22"/>
    <w:qFormat/>
    <w:rsid w:val="00696591"/>
    <w:rPr>
      <w:rFonts w:cs="Arial Unicode MS"/>
      <w:b/>
    </w:rPr>
  </w:style>
  <w:style w:type="character" w:customStyle="1" w:styleId="apple-converted-space">
    <w:name w:val="apple-converted-space"/>
    <w:rsid w:val="00696591"/>
  </w:style>
  <w:style w:type="paragraph" w:styleId="a9">
    <w:name w:val="List Paragraph"/>
    <w:basedOn w:val="a"/>
    <w:uiPriority w:val="34"/>
    <w:qFormat/>
    <w:rsid w:val="00696591"/>
    <w:pPr>
      <w:ind w:left="720"/>
      <w:contextualSpacing/>
    </w:pPr>
  </w:style>
  <w:style w:type="paragraph" w:styleId="aa">
    <w:name w:val="header"/>
    <w:basedOn w:val="a"/>
    <w:link w:val="ab"/>
    <w:uiPriority w:val="99"/>
    <w:rsid w:val="00696591"/>
    <w:pPr>
      <w:tabs>
        <w:tab w:val="center" w:pos="4677"/>
        <w:tab w:val="right" w:pos="9355"/>
      </w:tabs>
      <w:spacing w:after="0" w:line="240" w:lineRule="auto"/>
    </w:pPr>
    <w:rPr>
      <w:rFonts w:cs="Times New Roman"/>
      <w:sz w:val="20"/>
      <w:szCs w:val="20"/>
    </w:rPr>
  </w:style>
  <w:style w:type="character" w:customStyle="1" w:styleId="ab">
    <w:name w:val="Верхний колонтитул Знак"/>
    <w:basedOn w:val="a0"/>
    <w:link w:val="aa"/>
    <w:uiPriority w:val="99"/>
    <w:rsid w:val="00696591"/>
    <w:rPr>
      <w:rFonts w:ascii="Verdana" w:eastAsia="Verdana" w:hAnsi="Verdana" w:cs="Times New Roman"/>
      <w:sz w:val="20"/>
      <w:szCs w:val="20"/>
    </w:rPr>
  </w:style>
  <w:style w:type="paragraph" w:styleId="ac">
    <w:name w:val="footer"/>
    <w:basedOn w:val="a"/>
    <w:link w:val="ad"/>
    <w:uiPriority w:val="99"/>
    <w:rsid w:val="00696591"/>
    <w:pPr>
      <w:tabs>
        <w:tab w:val="center" w:pos="4677"/>
        <w:tab w:val="right" w:pos="9355"/>
      </w:tabs>
      <w:spacing w:after="0" w:line="240" w:lineRule="auto"/>
    </w:pPr>
    <w:rPr>
      <w:rFonts w:cs="Times New Roman"/>
      <w:sz w:val="20"/>
      <w:szCs w:val="20"/>
    </w:rPr>
  </w:style>
  <w:style w:type="character" w:customStyle="1" w:styleId="ad">
    <w:name w:val="Нижний колонтитул Знак"/>
    <w:basedOn w:val="a0"/>
    <w:link w:val="ac"/>
    <w:uiPriority w:val="99"/>
    <w:rsid w:val="00696591"/>
    <w:rPr>
      <w:rFonts w:ascii="Verdana" w:eastAsia="Verdana" w:hAnsi="Verdana" w:cs="Times New Roman"/>
      <w:sz w:val="20"/>
      <w:szCs w:val="20"/>
    </w:rPr>
  </w:style>
  <w:style w:type="paragraph" w:styleId="ae">
    <w:name w:val="Normal (Web)"/>
    <w:basedOn w:val="a"/>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apple-style-span">
    <w:name w:val="apple-style-span"/>
    <w:uiPriority w:val="99"/>
    <w:rsid w:val="00696591"/>
  </w:style>
  <w:style w:type="paragraph" w:customStyle="1" w:styleId="p16">
    <w:name w:val="p16"/>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styleId="af">
    <w:name w:val="Hyperlink"/>
    <w:uiPriority w:val="99"/>
    <w:rsid w:val="00696591"/>
    <w:rPr>
      <w:rFonts w:cs="Arial Unicode MS"/>
      <w:color w:val="0000FF"/>
      <w:u w:val="single"/>
    </w:rPr>
  </w:style>
  <w:style w:type="paragraph" w:customStyle="1" w:styleId="p17">
    <w:name w:val="p17"/>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2">
    <w:name w:val="s2"/>
    <w:uiPriority w:val="99"/>
    <w:rsid w:val="00696591"/>
  </w:style>
  <w:style w:type="paragraph" w:customStyle="1" w:styleId="p8">
    <w:name w:val="p8"/>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3">
    <w:name w:val="s3"/>
    <w:uiPriority w:val="99"/>
    <w:rsid w:val="00696591"/>
  </w:style>
  <w:style w:type="character" w:customStyle="1" w:styleId="s4">
    <w:name w:val="s4"/>
    <w:uiPriority w:val="99"/>
    <w:rsid w:val="00696591"/>
  </w:style>
  <w:style w:type="paragraph" w:customStyle="1" w:styleId="p6">
    <w:name w:val="p6"/>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p10">
    <w:name w:val="p10"/>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default">
    <w:name w:val="default"/>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table" w:customStyle="1" w:styleId="11">
    <w:name w:val="Сетка таблицы1"/>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696591"/>
    <w:pPr>
      <w:autoSpaceDE w:val="0"/>
      <w:autoSpaceDN w:val="0"/>
      <w:adjustRightInd w:val="0"/>
      <w:spacing w:after="0" w:line="240" w:lineRule="auto"/>
    </w:pPr>
    <w:rPr>
      <w:rFonts w:ascii="Arial Unicode MS" w:eastAsia="Arial Unicode MS" w:hAnsi="Arial Unicode MS" w:cs="Arial Unicode MS"/>
      <w:color w:val="000000"/>
      <w:sz w:val="24"/>
      <w:szCs w:val="24"/>
      <w:lang w:eastAsia="ru-RU"/>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696591"/>
    <w:rPr>
      <w:sz w:val="24"/>
    </w:rPr>
  </w:style>
  <w:style w:type="paragraph" w:styleId="af0">
    <w:name w:val="Body Text"/>
    <w:aliases w:val="Знак,Знак1 Знак,Основной текст1,Основной текст1 Знак Знак"/>
    <w:basedOn w:val="a"/>
    <w:link w:val="af1"/>
    <w:rsid w:val="00696591"/>
    <w:pPr>
      <w:spacing w:after="0" w:line="240" w:lineRule="auto"/>
    </w:pPr>
    <w:rPr>
      <w:rFonts w:cs="Times New Roman"/>
      <w:sz w:val="20"/>
      <w:szCs w:val="20"/>
    </w:rPr>
  </w:style>
  <w:style w:type="character" w:customStyle="1" w:styleId="af1">
    <w:name w:val="Основной текст Знак"/>
    <w:aliases w:val="Знак Знак,Знак1 Знак Знак,Основной текст1 Знак,Основной текст1 Знак Знак Знак"/>
    <w:basedOn w:val="a0"/>
    <w:link w:val="af0"/>
    <w:rsid w:val="00696591"/>
    <w:rPr>
      <w:rFonts w:ascii="Verdana" w:eastAsia="Verdana" w:hAnsi="Verdana" w:cs="Times New Roman"/>
      <w:sz w:val="20"/>
      <w:szCs w:val="20"/>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696591"/>
  </w:style>
  <w:style w:type="paragraph" w:styleId="af2">
    <w:name w:val="Body Text Indent"/>
    <w:basedOn w:val="a"/>
    <w:link w:val="af3"/>
    <w:uiPriority w:val="99"/>
    <w:semiHidden/>
    <w:rsid w:val="00696591"/>
    <w:pPr>
      <w:spacing w:after="120" w:line="240" w:lineRule="auto"/>
      <w:ind w:left="283"/>
    </w:pPr>
    <w:rPr>
      <w:rFonts w:ascii="Arial Unicode MS" w:hAnsi="Arial Unicode MS" w:cs="Times New Roman"/>
      <w:sz w:val="24"/>
      <w:szCs w:val="20"/>
      <w:lang w:eastAsia="ru-RU"/>
    </w:rPr>
  </w:style>
  <w:style w:type="character" w:customStyle="1" w:styleId="af3">
    <w:name w:val="Основной текст с отступом Знак"/>
    <w:basedOn w:val="a0"/>
    <w:link w:val="af2"/>
    <w:uiPriority w:val="99"/>
    <w:semiHidden/>
    <w:rsid w:val="00696591"/>
    <w:rPr>
      <w:rFonts w:ascii="Arial Unicode MS" w:eastAsia="Verdana" w:hAnsi="Arial Unicode MS" w:cs="Times New Roman"/>
      <w:sz w:val="24"/>
      <w:szCs w:val="20"/>
      <w:lang w:eastAsia="ru-RU"/>
    </w:rPr>
  </w:style>
  <w:style w:type="paragraph" w:styleId="22">
    <w:name w:val="Body Text Indent 2"/>
    <w:basedOn w:val="a"/>
    <w:link w:val="23"/>
    <w:semiHidden/>
    <w:rsid w:val="00696591"/>
    <w:pPr>
      <w:spacing w:after="120" w:line="480" w:lineRule="auto"/>
      <w:ind w:left="283"/>
    </w:pPr>
    <w:rPr>
      <w:rFonts w:ascii="Arial Unicode MS" w:hAnsi="Arial Unicode MS" w:cs="Times New Roman"/>
      <w:sz w:val="24"/>
      <w:szCs w:val="20"/>
      <w:lang w:eastAsia="ru-RU"/>
    </w:rPr>
  </w:style>
  <w:style w:type="character" w:customStyle="1" w:styleId="23">
    <w:name w:val="Основной текст с отступом 2 Знак"/>
    <w:basedOn w:val="a0"/>
    <w:link w:val="22"/>
    <w:semiHidden/>
    <w:rsid w:val="00696591"/>
    <w:rPr>
      <w:rFonts w:ascii="Arial Unicode MS" w:eastAsia="Verdana" w:hAnsi="Arial Unicode MS" w:cs="Times New Roman"/>
      <w:sz w:val="24"/>
      <w:szCs w:val="20"/>
      <w:lang w:eastAsia="ru-RU"/>
    </w:rPr>
  </w:style>
  <w:style w:type="paragraph" w:customStyle="1" w:styleId="13">
    <w:name w:val="Заголовок оглавления1"/>
    <w:basedOn w:val="1"/>
    <w:next w:val="a"/>
    <w:uiPriority w:val="99"/>
    <w:rsid w:val="00696591"/>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99"/>
    <w:qFormat/>
    <w:rsid w:val="00696591"/>
    <w:rPr>
      <w:rFonts w:cs="Arial Unicode MS"/>
      <w:i/>
    </w:rPr>
  </w:style>
  <w:style w:type="character" w:styleId="af5">
    <w:name w:val="Subtle Emphasis"/>
    <w:uiPriority w:val="99"/>
    <w:qFormat/>
    <w:rsid w:val="00696591"/>
    <w:rPr>
      <w:rFonts w:cs="Arial Unicode MS"/>
      <w:i/>
      <w:color w:val="808080"/>
    </w:rPr>
  </w:style>
  <w:style w:type="table" w:customStyle="1" w:styleId="5">
    <w:name w:val="Сетка таблицы5"/>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696591"/>
    <w:rPr>
      <w:rFonts w:cs="Arial Unicode MS"/>
      <w:color w:val="800080"/>
      <w:u w:val="single"/>
    </w:rPr>
  </w:style>
  <w:style w:type="paragraph" w:customStyle="1" w:styleId="xl65">
    <w:name w:val="xl65"/>
    <w:basedOn w:val="a"/>
    <w:uiPriority w:val="99"/>
    <w:rsid w:val="00696591"/>
    <w:pPr>
      <w:shd w:val="clear" w:color="000000" w:fill="95B3D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6">
    <w:name w:val="xl66"/>
    <w:basedOn w:val="a"/>
    <w:uiPriority w:val="99"/>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7">
    <w:name w:val="xl67"/>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8">
    <w:name w:val="xl68"/>
    <w:basedOn w:val="a"/>
    <w:rsid w:val="00696591"/>
    <w:pPr>
      <w:pBdr>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9">
    <w:name w:val="xl69"/>
    <w:basedOn w:val="a"/>
    <w:rsid w:val="00696591"/>
    <w:pPr>
      <w:pBdr>
        <w:left w:val="single" w:sz="4" w:space="0" w:color="auto"/>
        <w:bottom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0">
    <w:name w:val="xl70"/>
    <w:basedOn w:val="a"/>
    <w:rsid w:val="00696591"/>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1">
    <w:name w:val="xl71"/>
    <w:basedOn w:val="a"/>
    <w:rsid w:val="00696591"/>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2">
    <w:name w:val="xl72"/>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3">
    <w:name w:val="xl73"/>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4">
    <w:name w:val="xl74"/>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5">
    <w:name w:val="xl75"/>
    <w:basedOn w:val="a"/>
    <w:rsid w:val="00696591"/>
    <w:pPr>
      <w:pBdr>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6">
    <w:name w:val="xl76"/>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7">
    <w:name w:val="xl77"/>
    <w:basedOn w:val="a"/>
    <w:rsid w:val="00696591"/>
    <w:pP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8">
    <w:name w:val="xl78"/>
    <w:basedOn w:val="a"/>
    <w:rsid w:val="00696591"/>
    <w:pPr>
      <w:pBdr>
        <w:top w:val="single" w:sz="8" w:space="0" w:color="auto"/>
        <w:left w:val="single" w:sz="4" w:space="0" w:color="auto"/>
        <w:bottom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9">
    <w:name w:val="xl79"/>
    <w:basedOn w:val="a"/>
    <w:rsid w:val="00696591"/>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0">
    <w:name w:val="xl80"/>
    <w:basedOn w:val="a"/>
    <w:rsid w:val="00696591"/>
    <w:pPr>
      <w:pBdr>
        <w:left w:val="single" w:sz="8"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1">
    <w:name w:val="xl81"/>
    <w:basedOn w:val="a"/>
    <w:rsid w:val="00696591"/>
    <w:pPr>
      <w:pBdr>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2">
    <w:name w:val="xl82"/>
    <w:basedOn w:val="a"/>
    <w:rsid w:val="00696591"/>
    <w:pPr>
      <w:pBdr>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3">
    <w:name w:val="xl83"/>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4">
    <w:name w:val="xl84"/>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Wingdings" w:eastAsia="Arial Unicode MS" w:hAnsi="Wingdings" w:cs="Wingdings"/>
      <w:sz w:val="18"/>
      <w:szCs w:val="18"/>
      <w:lang w:eastAsia="ru-RU"/>
    </w:rPr>
  </w:style>
  <w:style w:type="paragraph" w:customStyle="1" w:styleId="xl85">
    <w:name w:val="xl85"/>
    <w:basedOn w:val="a"/>
    <w:rsid w:val="00696591"/>
    <w:pPr>
      <w:pBdr>
        <w:left w:val="single" w:sz="4" w:space="0" w:color="auto"/>
        <w:bottom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6">
    <w:name w:val="xl86"/>
    <w:basedOn w:val="a"/>
    <w:rsid w:val="00696591"/>
    <w:pPr>
      <w:pBdr>
        <w:top w:val="single" w:sz="8" w:space="0" w:color="auto"/>
        <w:left w:val="single" w:sz="4" w:space="0" w:color="auto"/>
        <w:bottom w:val="single" w:sz="8" w:space="0" w:color="auto"/>
      </w:pBdr>
      <w:shd w:val="clear" w:color="000000" w:fill="E6B8B7"/>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7">
    <w:name w:val="xl87"/>
    <w:basedOn w:val="a"/>
    <w:rsid w:val="00696591"/>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88">
    <w:name w:val="xl88"/>
    <w:basedOn w:val="a"/>
    <w:rsid w:val="00696591"/>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9">
    <w:name w:val="xl89"/>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0">
    <w:name w:val="xl90"/>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1">
    <w:name w:val="xl91"/>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2">
    <w:name w:val="xl92"/>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3">
    <w:name w:val="xl93"/>
    <w:basedOn w:val="a"/>
    <w:rsid w:val="00696591"/>
    <w:pPr>
      <w:pBdr>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4">
    <w:name w:val="xl94"/>
    <w:basedOn w:val="a"/>
    <w:rsid w:val="00696591"/>
    <w:pPr>
      <w:pBdr>
        <w:top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5">
    <w:name w:val="xl95"/>
    <w:basedOn w:val="a"/>
    <w:rsid w:val="00696591"/>
    <w:pPr>
      <w:pBdr>
        <w:top w:val="single" w:sz="8" w:space="0" w:color="auto"/>
        <w:left w:val="single" w:sz="4"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6">
    <w:name w:val="xl96"/>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7">
    <w:name w:val="xl97"/>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8">
    <w:name w:val="xl98"/>
    <w:basedOn w:val="a"/>
    <w:rsid w:val="00696591"/>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9">
    <w:name w:val="xl99"/>
    <w:basedOn w:val="a"/>
    <w:rsid w:val="00696591"/>
    <w:pPr>
      <w:pBdr>
        <w:left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100">
    <w:name w:val="xl100"/>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1">
    <w:name w:val="xl101"/>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2">
    <w:name w:val="xl102"/>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3">
    <w:name w:val="xl103"/>
    <w:basedOn w:val="a"/>
    <w:rsid w:val="00696591"/>
    <w:pPr>
      <w:pBdr>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4">
    <w:name w:val="xl104"/>
    <w:basedOn w:val="a"/>
    <w:rsid w:val="00696591"/>
    <w:pPr>
      <w:pBdr>
        <w:left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5">
    <w:name w:val="xl105"/>
    <w:basedOn w:val="a"/>
    <w:rsid w:val="00696591"/>
    <w:pPr>
      <w:pBdr>
        <w:left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6">
    <w:name w:val="xl106"/>
    <w:basedOn w:val="a"/>
    <w:rsid w:val="00696591"/>
    <w:pPr>
      <w:pBdr>
        <w:left w:val="single" w:sz="8"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7">
    <w:name w:val="xl107"/>
    <w:basedOn w:val="a"/>
    <w:rsid w:val="00696591"/>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08">
    <w:name w:val="xl108"/>
    <w:basedOn w:val="a"/>
    <w:rsid w:val="00696591"/>
    <w:pPr>
      <w:pBdr>
        <w:top w:val="single" w:sz="8"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09">
    <w:name w:val="xl109"/>
    <w:basedOn w:val="a"/>
    <w:rsid w:val="00696591"/>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0">
    <w:name w:val="xl110"/>
    <w:basedOn w:val="a"/>
    <w:rsid w:val="00696591"/>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1">
    <w:name w:val="xl111"/>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2">
    <w:name w:val="xl112"/>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3">
    <w:name w:val="xl113"/>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4">
    <w:name w:val="xl114"/>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5">
    <w:name w:val="xl115"/>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6">
    <w:name w:val="xl116"/>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7">
    <w:name w:val="xl117"/>
    <w:basedOn w:val="a"/>
    <w:rsid w:val="00696591"/>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8">
    <w:name w:val="xl118"/>
    <w:basedOn w:val="a"/>
    <w:rsid w:val="00696591"/>
    <w:pPr>
      <w:pBdr>
        <w:top w:val="single" w:sz="4" w:space="0" w:color="auto"/>
        <w:left w:val="single" w:sz="4" w:space="0" w:color="auto"/>
        <w:bottom w:val="single" w:sz="8"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19">
    <w:name w:val="xl119"/>
    <w:basedOn w:val="a"/>
    <w:rsid w:val="00696591"/>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0">
    <w:name w:val="xl120"/>
    <w:basedOn w:val="a"/>
    <w:rsid w:val="00696591"/>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1">
    <w:name w:val="xl121"/>
    <w:basedOn w:val="a"/>
    <w:rsid w:val="00696591"/>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2">
    <w:name w:val="xl122"/>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3">
    <w:name w:val="xl123"/>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4">
    <w:name w:val="xl124"/>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5">
    <w:name w:val="xl125"/>
    <w:basedOn w:val="a"/>
    <w:rsid w:val="00696591"/>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6">
    <w:name w:val="xl126"/>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7">
    <w:name w:val="xl127"/>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8">
    <w:name w:val="xl128"/>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9">
    <w:name w:val="xl129"/>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0">
    <w:name w:val="xl130"/>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1">
    <w:name w:val="xl131"/>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2">
    <w:name w:val="xl132"/>
    <w:basedOn w:val="a"/>
    <w:rsid w:val="00696591"/>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3">
    <w:name w:val="xl133"/>
    <w:basedOn w:val="a"/>
    <w:rsid w:val="00696591"/>
    <w:pPr>
      <w:pBdr>
        <w:top w:val="single" w:sz="4" w:space="0" w:color="auto"/>
        <w:lef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4">
    <w:name w:val="xl134"/>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5">
    <w:name w:val="xl135"/>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6">
    <w:name w:val="xl136"/>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7">
    <w:name w:val="xl137"/>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8">
    <w:name w:val="xl138"/>
    <w:basedOn w:val="a"/>
    <w:rsid w:val="00696591"/>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39">
    <w:name w:val="xl139"/>
    <w:basedOn w:val="a"/>
    <w:rsid w:val="00696591"/>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0">
    <w:name w:val="xl140"/>
    <w:basedOn w:val="a"/>
    <w:rsid w:val="00696591"/>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1">
    <w:name w:val="xl141"/>
    <w:basedOn w:val="a"/>
    <w:rsid w:val="00696591"/>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2">
    <w:name w:val="xl142"/>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3">
    <w:name w:val="xl143"/>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4">
    <w:name w:val="xl144"/>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5">
    <w:name w:val="xl145"/>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6">
    <w:name w:val="xl146"/>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7">
    <w:name w:val="xl147"/>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8">
    <w:name w:val="xl148"/>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9">
    <w:name w:val="xl149"/>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0">
    <w:name w:val="xl150"/>
    <w:basedOn w:val="a"/>
    <w:rsid w:val="00696591"/>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1">
    <w:name w:val="xl151"/>
    <w:basedOn w:val="a"/>
    <w:rsid w:val="00696591"/>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numbering" w:customStyle="1" w:styleId="14">
    <w:name w:val="Нет списка1"/>
    <w:next w:val="a2"/>
    <w:uiPriority w:val="99"/>
    <w:semiHidden/>
    <w:unhideWhenUsed/>
    <w:rsid w:val="00696591"/>
  </w:style>
  <w:style w:type="paragraph" w:customStyle="1" w:styleId="15">
    <w:name w:val="Обычный1"/>
    <w:rsid w:val="00696591"/>
    <w:pPr>
      <w:widowControl w:val="0"/>
      <w:suppressAutoHyphens/>
      <w:overflowPunct w:val="0"/>
      <w:autoSpaceDE w:val="0"/>
      <w:spacing w:after="0" w:line="240" w:lineRule="auto"/>
    </w:pPr>
    <w:rPr>
      <w:rFonts w:ascii="Arial Unicode MS" w:eastAsia="Arial Unicode MS" w:hAnsi="Arial Unicode MS" w:cs="Arial Unicode MS"/>
      <w:sz w:val="20"/>
      <w:szCs w:val="20"/>
      <w:lang w:eastAsia="ar-SA"/>
    </w:rPr>
  </w:style>
  <w:style w:type="paragraph" w:customStyle="1" w:styleId="16">
    <w:name w:val="Основной текст с отступом1"/>
    <w:basedOn w:val="a"/>
    <w:rsid w:val="00696591"/>
    <w:pPr>
      <w:widowControl w:val="0"/>
      <w:tabs>
        <w:tab w:val="left" w:pos="3600"/>
      </w:tabs>
      <w:suppressAutoHyphens/>
      <w:overflowPunct w:val="0"/>
      <w:autoSpaceDE w:val="0"/>
      <w:spacing w:after="0" w:line="240" w:lineRule="auto"/>
      <w:ind w:left="3600" w:hanging="2700"/>
    </w:pPr>
    <w:rPr>
      <w:rFonts w:ascii="Arial Unicode MS" w:eastAsia="Arial Unicode MS" w:hAnsi="Arial Unicode MS"/>
      <w:sz w:val="28"/>
      <w:szCs w:val="20"/>
      <w:lang w:eastAsia="ar-SA"/>
    </w:rPr>
  </w:style>
  <w:style w:type="numbering" w:customStyle="1" w:styleId="110">
    <w:name w:val="Нет списка11"/>
    <w:next w:val="a2"/>
    <w:semiHidden/>
    <w:rsid w:val="00696591"/>
  </w:style>
  <w:style w:type="paragraph" w:styleId="17">
    <w:name w:val="toc 1"/>
    <w:basedOn w:val="a"/>
    <w:next w:val="a"/>
    <w:autoRedefine/>
    <w:rsid w:val="00696591"/>
    <w:pPr>
      <w:widowControl w:val="0"/>
      <w:autoSpaceDE w:val="0"/>
      <w:autoSpaceDN w:val="0"/>
      <w:adjustRightInd w:val="0"/>
      <w:spacing w:after="0" w:line="240" w:lineRule="auto"/>
    </w:pPr>
    <w:rPr>
      <w:rFonts w:ascii="Arial Unicode MS" w:eastAsia="Arial Unicode MS" w:hAnsi="Arial Unicode MS"/>
      <w:sz w:val="24"/>
      <w:szCs w:val="20"/>
      <w:lang w:eastAsia="ru-RU"/>
    </w:rPr>
  </w:style>
  <w:style w:type="paragraph" w:styleId="24">
    <w:name w:val="toc 2"/>
    <w:basedOn w:val="a"/>
    <w:next w:val="a"/>
    <w:autoRedefine/>
    <w:rsid w:val="00696591"/>
    <w:pPr>
      <w:widowControl w:val="0"/>
      <w:autoSpaceDE w:val="0"/>
      <w:autoSpaceDN w:val="0"/>
      <w:adjustRightInd w:val="0"/>
      <w:spacing w:after="0" w:line="240" w:lineRule="auto"/>
      <w:ind w:left="200"/>
    </w:pPr>
    <w:rPr>
      <w:rFonts w:ascii="Arial Unicode MS" w:eastAsia="Arial Unicode MS" w:hAnsi="Arial Unicode MS"/>
      <w:sz w:val="24"/>
      <w:szCs w:val="20"/>
      <w:lang w:eastAsia="ru-RU"/>
    </w:rPr>
  </w:style>
  <w:style w:type="paragraph" w:styleId="32">
    <w:name w:val="toc 3"/>
    <w:basedOn w:val="a"/>
    <w:next w:val="a"/>
    <w:autoRedefine/>
    <w:rsid w:val="00696591"/>
    <w:pPr>
      <w:autoSpaceDE w:val="0"/>
      <w:autoSpaceDN w:val="0"/>
      <w:adjustRightInd w:val="0"/>
      <w:spacing w:after="0" w:line="240" w:lineRule="auto"/>
      <w:ind w:left="403"/>
    </w:pPr>
    <w:rPr>
      <w:rFonts w:ascii="Arial Unicode MS" w:eastAsia="Arial Unicode MS" w:hAnsi="Arial Unicode MS"/>
      <w:sz w:val="24"/>
      <w:szCs w:val="20"/>
      <w:lang w:eastAsia="ru-RU"/>
    </w:rPr>
  </w:style>
  <w:style w:type="paragraph" w:customStyle="1" w:styleId="af7">
    <w:name w:val="Нормальный"/>
    <w:rsid w:val="00696591"/>
    <w:pPr>
      <w:autoSpaceDE w:val="0"/>
      <w:autoSpaceDN w:val="0"/>
      <w:spacing w:after="0" w:line="240" w:lineRule="auto"/>
      <w:jc w:val="center"/>
    </w:pPr>
    <w:rPr>
      <w:rFonts w:ascii="Arial Unicode MS" w:eastAsia="Arial Unicode MS" w:hAnsi="Arial Unicode MS" w:cs="Arial Unicode MS"/>
      <w:sz w:val="24"/>
      <w:szCs w:val="20"/>
      <w:lang w:eastAsia="ru-RU"/>
    </w:rPr>
  </w:style>
  <w:style w:type="paragraph" w:customStyle="1" w:styleId="af8">
    <w:name w:val="Под формулой"/>
    <w:basedOn w:val="af7"/>
    <w:rsid w:val="00696591"/>
    <w:pPr>
      <w:ind w:left="567"/>
      <w:jc w:val="left"/>
    </w:pPr>
    <w:rPr>
      <w:sz w:val="22"/>
    </w:rPr>
  </w:style>
  <w:style w:type="paragraph" w:styleId="af9">
    <w:name w:val="Plain Text"/>
    <w:basedOn w:val="a"/>
    <w:link w:val="afa"/>
    <w:rsid w:val="00696591"/>
    <w:pPr>
      <w:suppressAutoHyphens/>
      <w:spacing w:after="0" w:line="240" w:lineRule="auto"/>
      <w:jc w:val="both"/>
    </w:pPr>
    <w:rPr>
      <w:rFonts w:ascii="Arial Unicode MS" w:eastAsia="Arial Unicode MS" w:hAnsi="Arial Unicode MS" w:cs="Times New Roman"/>
      <w:szCs w:val="20"/>
    </w:rPr>
  </w:style>
  <w:style w:type="character" w:customStyle="1" w:styleId="afa">
    <w:name w:val="Текст Знак"/>
    <w:basedOn w:val="a0"/>
    <w:link w:val="af9"/>
    <w:rsid w:val="00696591"/>
    <w:rPr>
      <w:rFonts w:ascii="Arial Unicode MS" w:eastAsia="Arial Unicode MS" w:hAnsi="Arial Unicode MS" w:cs="Times New Roman"/>
      <w:szCs w:val="20"/>
    </w:rPr>
  </w:style>
  <w:style w:type="paragraph" w:styleId="25">
    <w:name w:val="Body Text 2"/>
    <w:basedOn w:val="a"/>
    <w:link w:val="26"/>
    <w:rsid w:val="00696591"/>
    <w:pPr>
      <w:suppressAutoHyphens/>
      <w:spacing w:after="0" w:line="240" w:lineRule="auto"/>
      <w:jc w:val="both"/>
    </w:pPr>
    <w:rPr>
      <w:rFonts w:ascii="Arial Unicode MS" w:eastAsia="Arial Unicode MS" w:hAnsi="Arial Unicode MS" w:cs="Times New Roman"/>
      <w:b/>
      <w:i/>
      <w:sz w:val="24"/>
      <w:szCs w:val="20"/>
    </w:rPr>
  </w:style>
  <w:style w:type="character" w:customStyle="1" w:styleId="26">
    <w:name w:val="Основной текст 2 Знак"/>
    <w:basedOn w:val="a0"/>
    <w:link w:val="25"/>
    <w:rsid w:val="00696591"/>
    <w:rPr>
      <w:rFonts w:ascii="Arial Unicode MS" w:eastAsia="Arial Unicode MS" w:hAnsi="Arial Unicode MS" w:cs="Times New Roman"/>
      <w:b/>
      <w:i/>
      <w:sz w:val="24"/>
      <w:szCs w:val="20"/>
    </w:rPr>
  </w:style>
  <w:style w:type="character" w:styleId="afb">
    <w:name w:val="page number"/>
    <w:rsid w:val="00696591"/>
  </w:style>
  <w:style w:type="paragraph" w:styleId="18">
    <w:name w:val="index 1"/>
    <w:basedOn w:val="a"/>
    <w:next w:val="a"/>
    <w:autoRedefine/>
    <w:semiHidden/>
    <w:rsid w:val="00696591"/>
    <w:pPr>
      <w:spacing w:after="0" w:line="240" w:lineRule="auto"/>
      <w:ind w:left="240" w:hanging="240"/>
    </w:pPr>
    <w:rPr>
      <w:rFonts w:ascii="Arial Unicode MS" w:eastAsia="Arial Unicode MS" w:hAnsi="Arial Unicode MS"/>
      <w:sz w:val="24"/>
      <w:szCs w:val="24"/>
      <w:lang w:eastAsia="ru-RU"/>
    </w:rPr>
  </w:style>
  <w:style w:type="paragraph" w:styleId="afc">
    <w:name w:val="index heading"/>
    <w:basedOn w:val="a"/>
    <w:next w:val="18"/>
    <w:semiHidden/>
    <w:rsid w:val="00696591"/>
    <w:pPr>
      <w:suppressAutoHyphens/>
      <w:spacing w:after="0" w:line="240" w:lineRule="auto"/>
      <w:jc w:val="both"/>
    </w:pPr>
    <w:rPr>
      <w:rFonts w:ascii="Arial Unicode MS" w:eastAsia="Arial Unicode MS" w:hAnsi="Arial Unicode MS"/>
      <w:szCs w:val="24"/>
      <w:lang w:eastAsia="ru-RU"/>
    </w:rPr>
  </w:style>
  <w:style w:type="paragraph" w:customStyle="1" w:styleId="19">
    <w:name w:val="Знак Знак Знак Знак Знак Знак1 Знак"/>
    <w:basedOn w:val="a"/>
    <w:rsid w:val="00696591"/>
    <w:pPr>
      <w:spacing w:after="0" w:line="240" w:lineRule="auto"/>
    </w:pPr>
    <w:rPr>
      <w:rFonts w:ascii="Cambria Math" w:eastAsia="Arial Unicode MS" w:hAnsi="Cambria Math" w:cs="Cambria Math"/>
      <w:sz w:val="20"/>
      <w:szCs w:val="20"/>
      <w:lang w:val="en-US"/>
    </w:rPr>
  </w:style>
  <w:style w:type="numbering" w:customStyle="1" w:styleId="27">
    <w:name w:val="Нет списка2"/>
    <w:next w:val="a2"/>
    <w:uiPriority w:val="99"/>
    <w:semiHidden/>
    <w:unhideWhenUsed/>
    <w:rsid w:val="00696591"/>
  </w:style>
  <w:style w:type="numbering" w:customStyle="1" w:styleId="111">
    <w:name w:val="Нет списка111"/>
    <w:next w:val="a2"/>
    <w:uiPriority w:val="99"/>
    <w:semiHidden/>
    <w:unhideWhenUsed/>
    <w:rsid w:val="00696591"/>
  </w:style>
  <w:style w:type="numbering" w:customStyle="1" w:styleId="1111">
    <w:name w:val="Нет списка1111"/>
    <w:next w:val="a2"/>
    <w:uiPriority w:val="99"/>
    <w:semiHidden/>
    <w:unhideWhenUsed/>
    <w:rsid w:val="00696591"/>
  </w:style>
  <w:style w:type="paragraph" w:styleId="afd">
    <w:name w:val="caption"/>
    <w:basedOn w:val="a"/>
    <w:next w:val="a"/>
    <w:qFormat/>
    <w:rsid w:val="00696591"/>
    <w:pPr>
      <w:tabs>
        <w:tab w:val="num" w:pos="1080"/>
      </w:tabs>
      <w:suppressAutoHyphens/>
      <w:spacing w:before="120" w:after="0" w:line="240" w:lineRule="auto"/>
      <w:ind w:left="357"/>
      <w:jc w:val="center"/>
    </w:pPr>
    <w:rPr>
      <w:rFonts w:ascii="Arial Unicode MS" w:eastAsia="Arial Unicode MS" w:hAnsi="Arial Unicode MS"/>
      <w:b/>
      <w:bCs/>
      <w:szCs w:val="24"/>
      <w:lang w:eastAsia="ru-RU"/>
    </w:rPr>
  </w:style>
  <w:style w:type="table" w:customStyle="1" w:styleId="310">
    <w:name w:val="Сетка таблицы3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Основной текст (2)_"/>
    <w:link w:val="29"/>
    <w:rsid w:val="00696591"/>
    <w:rPr>
      <w:rFonts w:ascii="Arial" w:eastAsia="Arial" w:hAnsi="Arial" w:cs="Arial"/>
      <w:sz w:val="15"/>
      <w:szCs w:val="15"/>
      <w:shd w:val="clear" w:color="auto" w:fill="FFFFFF"/>
    </w:rPr>
  </w:style>
  <w:style w:type="paragraph" w:customStyle="1" w:styleId="29">
    <w:name w:val="Основной текст (2)"/>
    <w:basedOn w:val="a"/>
    <w:link w:val="28"/>
    <w:rsid w:val="00696591"/>
    <w:pPr>
      <w:shd w:val="clear" w:color="auto" w:fill="FFFFFF"/>
      <w:spacing w:after="0" w:line="0" w:lineRule="atLeast"/>
    </w:pPr>
    <w:rPr>
      <w:rFonts w:ascii="Arial" w:eastAsia="Arial" w:hAnsi="Arial" w:cs="Arial"/>
      <w:sz w:val="15"/>
      <w:szCs w:val="15"/>
    </w:rPr>
  </w:style>
  <w:style w:type="numbering" w:customStyle="1" w:styleId="33">
    <w:name w:val="Нет списка3"/>
    <w:next w:val="a2"/>
    <w:uiPriority w:val="99"/>
    <w:semiHidden/>
    <w:unhideWhenUsed/>
    <w:rsid w:val="00696591"/>
  </w:style>
  <w:style w:type="table" w:customStyle="1" w:styleId="41">
    <w:name w:val="Сетка таблицы4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696591"/>
  </w:style>
  <w:style w:type="table" w:customStyle="1" w:styleId="51">
    <w:name w:val="Сетка таблицы5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7"/>
    <w:uiPriority w:val="59"/>
    <w:rsid w:val="00696591"/>
    <w:pPr>
      <w:spacing w:after="0" w:line="240" w:lineRule="auto"/>
    </w:pPr>
    <w:rPr>
      <w:rFonts w:ascii="Verdana" w:eastAsia="Verdana" w:hAnsi="Verdana"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7"/>
    <w:rsid w:val="00696591"/>
    <w:pPr>
      <w:spacing w:after="0" w:line="240" w:lineRule="auto"/>
    </w:pPr>
    <w:rPr>
      <w:rFonts w:ascii="Arial Unicode MS" w:eastAsia="Arial Unicode MS"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7"/>
    <w:rsid w:val="00696591"/>
    <w:pPr>
      <w:spacing w:after="0" w:line="240" w:lineRule="auto"/>
    </w:pPr>
    <w:rPr>
      <w:rFonts w:ascii="Arial Unicode MS" w:eastAsia="Arial Unicode MS"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696591"/>
  </w:style>
  <w:style w:type="numbering" w:customStyle="1" w:styleId="120">
    <w:name w:val="Нет списка12"/>
    <w:next w:val="a2"/>
    <w:semiHidden/>
    <w:rsid w:val="00696591"/>
  </w:style>
  <w:style w:type="numbering" w:customStyle="1" w:styleId="211">
    <w:name w:val="Нет списка21"/>
    <w:next w:val="a2"/>
    <w:uiPriority w:val="99"/>
    <w:semiHidden/>
    <w:unhideWhenUsed/>
    <w:rsid w:val="00696591"/>
  </w:style>
  <w:style w:type="numbering" w:customStyle="1" w:styleId="1120">
    <w:name w:val="Нет списка112"/>
    <w:next w:val="a2"/>
    <w:uiPriority w:val="99"/>
    <w:semiHidden/>
    <w:unhideWhenUsed/>
    <w:rsid w:val="00696591"/>
  </w:style>
  <w:style w:type="numbering" w:customStyle="1" w:styleId="1112">
    <w:name w:val="Нет списка1112"/>
    <w:next w:val="a2"/>
    <w:uiPriority w:val="99"/>
    <w:semiHidden/>
    <w:unhideWhenUsed/>
    <w:rsid w:val="00696591"/>
  </w:style>
  <w:style w:type="table" w:customStyle="1" w:styleId="320">
    <w:name w:val="Сетка таблицы3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unhideWhenUsed/>
    <w:rsid w:val="00696591"/>
  </w:style>
  <w:style w:type="table" w:customStyle="1" w:styleId="42">
    <w:name w:val="Сетка таблицы4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unhideWhenUsed/>
    <w:rsid w:val="00696591"/>
  </w:style>
  <w:style w:type="table" w:customStyle="1" w:styleId="52">
    <w:name w:val="Сетка таблицы5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96591"/>
    <w:pPr>
      <w:widowControl w:val="0"/>
      <w:suppressAutoHyphens/>
      <w:autoSpaceDE w:val="0"/>
      <w:spacing w:after="0" w:line="240" w:lineRule="auto"/>
      <w:ind w:firstLine="720"/>
    </w:pPr>
    <w:rPr>
      <w:rFonts w:ascii="Wingdings" w:eastAsia="Wingdings" w:hAnsi="Wingdings" w:cs="Wingdings"/>
      <w:sz w:val="20"/>
      <w:szCs w:val="20"/>
      <w:lang w:eastAsia="ar-SA"/>
    </w:rPr>
  </w:style>
  <w:style w:type="paragraph" w:customStyle="1" w:styleId="font5">
    <w:name w:val="font5"/>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6">
    <w:name w:val="font6"/>
    <w:basedOn w:val="a"/>
    <w:rsid w:val="00696591"/>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7">
    <w:name w:val="font7"/>
    <w:basedOn w:val="a"/>
    <w:rsid w:val="00696591"/>
    <w:pPr>
      <w:spacing w:before="100" w:beforeAutospacing="1" w:after="100" w:afterAutospacing="1" w:line="240" w:lineRule="auto"/>
    </w:pPr>
    <w:rPr>
      <w:rFonts w:ascii="Arial Unicode MS" w:eastAsia="Arial Unicode MS" w:hAnsi="Arial Unicode MS"/>
      <w:b/>
      <w:bCs/>
      <w:lang w:eastAsia="ru-RU"/>
    </w:rPr>
  </w:style>
  <w:style w:type="paragraph" w:customStyle="1" w:styleId="font8">
    <w:name w:val="font8"/>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9">
    <w:name w:val="font9"/>
    <w:basedOn w:val="a"/>
    <w:rsid w:val="00696591"/>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0">
    <w:name w:val="font10"/>
    <w:basedOn w:val="a"/>
    <w:rsid w:val="00696591"/>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11">
    <w:name w:val="font11"/>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2">
    <w:name w:val="font12"/>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3">
    <w:name w:val="font13"/>
    <w:basedOn w:val="a"/>
    <w:rsid w:val="00696591"/>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4">
    <w:name w:val="font14"/>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5">
    <w:name w:val="font15"/>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6">
    <w:name w:val="font16"/>
    <w:basedOn w:val="a"/>
    <w:rsid w:val="00696591"/>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7">
    <w:name w:val="font17"/>
    <w:basedOn w:val="a"/>
    <w:rsid w:val="00696591"/>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8">
    <w:name w:val="font18"/>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9">
    <w:name w:val="font19"/>
    <w:basedOn w:val="a"/>
    <w:rsid w:val="00696591"/>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20">
    <w:name w:val="font20"/>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1">
    <w:name w:val="font21"/>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2">
    <w:name w:val="font22"/>
    <w:basedOn w:val="a"/>
    <w:rsid w:val="00696591"/>
    <w:pPr>
      <w:spacing w:before="100" w:beforeAutospacing="1" w:after="100" w:afterAutospacing="1" w:line="240" w:lineRule="auto"/>
    </w:pPr>
    <w:rPr>
      <w:rFonts w:ascii="Arial Unicode MS" w:eastAsia="Arial Unicode MS" w:hAnsi="Arial Unicode MS"/>
      <w:color w:val="0000FF"/>
      <w:sz w:val="16"/>
      <w:szCs w:val="16"/>
      <w:lang w:eastAsia="ru-RU"/>
    </w:rPr>
  </w:style>
  <w:style w:type="paragraph" w:customStyle="1" w:styleId="font23">
    <w:name w:val="font23"/>
    <w:basedOn w:val="a"/>
    <w:rsid w:val="00696591"/>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24">
    <w:name w:val="font24"/>
    <w:basedOn w:val="a"/>
    <w:rsid w:val="00696591"/>
    <w:pPr>
      <w:spacing w:before="100" w:beforeAutospacing="1" w:after="100" w:afterAutospacing="1" w:line="240" w:lineRule="auto"/>
    </w:pPr>
    <w:rPr>
      <w:rFonts w:ascii="Arial Unicode MS" w:eastAsia="Arial Unicode MS" w:hAnsi="Arial Unicode MS"/>
      <w:b/>
      <w:bCs/>
      <w:color w:val="0000FF"/>
      <w:sz w:val="18"/>
      <w:szCs w:val="18"/>
      <w:lang w:eastAsia="ru-RU"/>
    </w:rPr>
  </w:style>
  <w:style w:type="paragraph" w:customStyle="1" w:styleId="font25">
    <w:name w:val="font25"/>
    <w:basedOn w:val="a"/>
    <w:rsid w:val="00696591"/>
    <w:pPr>
      <w:spacing w:before="100" w:beforeAutospacing="1" w:after="100" w:afterAutospacing="1" w:line="240" w:lineRule="auto"/>
    </w:pPr>
    <w:rPr>
      <w:rFonts w:ascii="Arial Unicode MS" w:eastAsia="Arial Unicode MS" w:hAnsi="Arial Unicode MS"/>
      <w:b/>
      <w:bCs/>
      <w:color w:val="0000FF"/>
      <w:sz w:val="14"/>
      <w:szCs w:val="14"/>
      <w:lang w:eastAsia="ru-RU"/>
    </w:rPr>
  </w:style>
  <w:style w:type="paragraph" w:customStyle="1" w:styleId="xl152">
    <w:name w:val="xl152"/>
    <w:basedOn w:val="a"/>
    <w:rsid w:val="00696591"/>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xl153">
    <w:name w:val="xl153"/>
    <w:basedOn w:val="a"/>
    <w:rsid w:val="00696591"/>
    <w:pPr>
      <w:pBdr>
        <w:left w:val="single" w:sz="4"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4">
    <w:name w:val="xl154"/>
    <w:basedOn w:val="a"/>
    <w:rsid w:val="00696591"/>
    <w:pPr>
      <w:pBdr>
        <w:left w:val="single" w:sz="4"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5">
    <w:name w:val="xl155"/>
    <w:basedOn w:val="a"/>
    <w:rsid w:val="0069659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sz w:val="20"/>
      <w:szCs w:val="20"/>
      <w:lang w:eastAsia="ru-RU"/>
    </w:rPr>
  </w:style>
  <w:style w:type="paragraph" w:customStyle="1" w:styleId="xl156">
    <w:name w:val="xl156"/>
    <w:basedOn w:val="a"/>
    <w:rsid w:val="00696591"/>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b/>
      <w:bCs/>
      <w:sz w:val="20"/>
      <w:szCs w:val="20"/>
      <w:lang w:eastAsia="ru-RU"/>
    </w:rPr>
  </w:style>
  <w:style w:type="paragraph" w:customStyle="1" w:styleId="s1">
    <w:name w:val="s_1"/>
    <w:basedOn w:val="a"/>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10">
    <w:name w:val="s_10"/>
    <w:basedOn w:val="a0"/>
    <w:rsid w:val="00696591"/>
  </w:style>
  <w:style w:type="paragraph" w:customStyle="1" w:styleId="1a">
    <w:name w:val="Абзац списка1"/>
    <w:basedOn w:val="a"/>
    <w:qFormat/>
    <w:rsid w:val="00696591"/>
    <w:pPr>
      <w:suppressAutoHyphens/>
      <w:spacing w:after="0" w:line="240" w:lineRule="auto"/>
      <w:ind w:left="720"/>
    </w:pPr>
    <w:rPr>
      <w:rFonts w:eastAsia="Arial Unicode MS"/>
      <w:sz w:val="24"/>
      <w:szCs w:val="24"/>
      <w:lang w:val="en-US" w:eastAsia="ar-SA"/>
    </w:rPr>
  </w:style>
  <w:style w:type="paragraph" w:customStyle="1" w:styleId="111111">
    <w:name w:val="111111Рондо"/>
    <w:basedOn w:val="a"/>
    <w:link w:val="1111110"/>
    <w:qFormat/>
    <w:rsid w:val="00696591"/>
    <w:pPr>
      <w:spacing w:before="120" w:after="120" w:line="360" w:lineRule="auto"/>
      <w:ind w:firstLine="709"/>
      <w:jc w:val="both"/>
    </w:pPr>
    <w:rPr>
      <w:rFonts w:ascii="Wingdings" w:eastAsia="Arial Unicode MS" w:hAnsi="Wingdings" w:cs="Times New Roman"/>
      <w:sz w:val="24"/>
      <w:szCs w:val="24"/>
    </w:rPr>
  </w:style>
  <w:style w:type="character" w:customStyle="1" w:styleId="1111110">
    <w:name w:val="111111Рондо Знак"/>
    <w:link w:val="111111"/>
    <w:rsid w:val="00696591"/>
    <w:rPr>
      <w:rFonts w:ascii="Wingdings" w:eastAsia="Arial Unicode MS" w:hAnsi="Wingdings" w:cs="Times New Roman"/>
      <w:sz w:val="24"/>
      <w:szCs w:val="24"/>
    </w:rPr>
  </w:style>
  <w:style w:type="character" w:customStyle="1" w:styleId="afe">
    <w:name w:val="Основной текст_"/>
    <w:link w:val="43"/>
    <w:rsid w:val="00696591"/>
    <w:rPr>
      <w:rFonts w:ascii="Arial Unicode MS" w:eastAsia="Arial Unicode MS" w:hAnsi="Arial Unicode MS"/>
      <w:shd w:val="clear" w:color="auto" w:fill="FFFFFF"/>
    </w:rPr>
  </w:style>
  <w:style w:type="paragraph" w:customStyle="1" w:styleId="43">
    <w:name w:val="Основной текст4"/>
    <w:basedOn w:val="a"/>
    <w:link w:val="afe"/>
    <w:rsid w:val="00696591"/>
    <w:pPr>
      <w:widowControl w:val="0"/>
      <w:shd w:val="clear" w:color="auto" w:fill="FFFFFF"/>
      <w:spacing w:after="300" w:line="274" w:lineRule="exact"/>
      <w:ind w:hanging="400"/>
      <w:jc w:val="right"/>
    </w:pPr>
    <w:rPr>
      <w:rFonts w:ascii="Arial Unicode MS" w:eastAsia="Arial Unicode MS" w:hAnsi="Arial Unicode MS" w:cstheme="minorBidi"/>
    </w:rPr>
  </w:style>
  <w:style w:type="paragraph" w:customStyle="1" w:styleId="ConsNormal">
    <w:name w:val="ConsNormal"/>
    <w:uiPriority w:val="99"/>
    <w:rsid w:val="00696591"/>
    <w:pPr>
      <w:widowControl w:val="0"/>
      <w:autoSpaceDE w:val="0"/>
      <w:autoSpaceDN w:val="0"/>
      <w:adjustRightInd w:val="0"/>
      <w:spacing w:after="0" w:line="240" w:lineRule="auto"/>
      <w:ind w:right="19772" w:firstLine="720"/>
    </w:pPr>
    <w:rPr>
      <w:rFonts w:ascii="Wingdings" w:eastAsia="Arial Unicode MS" w:hAnsi="Wingdings" w:cs="Wingdings"/>
      <w:sz w:val="20"/>
      <w:szCs w:val="20"/>
      <w:lang w:eastAsia="ru-RU"/>
    </w:rPr>
  </w:style>
  <w:style w:type="table" w:customStyle="1" w:styleId="7">
    <w:name w:val="Сетка таблицы7"/>
    <w:basedOn w:val="a1"/>
    <w:next w:val="a7"/>
    <w:rsid w:val="00696591"/>
    <w:pPr>
      <w:spacing w:after="0" w:line="240" w:lineRule="auto"/>
    </w:pPr>
    <w:rPr>
      <w:rFonts w:ascii="Verdana" w:eastAsia="Verdana" w:hAnsi="Verdana" w:cs="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84489">
      <w:bodyDiv w:val="1"/>
      <w:marLeft w:val="0"/>
      <w:marRight w:val="0"/>
      <w:marTop w:val="0"/>
      <w:marBottom w:val="0"/>
      <w:divBdr>
        <w:top w:val="none" w:sz="0" w:space="0" w:color="auto"/>
        <w:left w:val="none" w:sz="0" w:space="0" w:color="auto"/>
        <w:bottom w:val="none" w:sz="0" w:space="0" w:color="auto"/>
        <w:right w:val="none" w:sz="0" w:space="0" w:color="auto"/>
      </w:divBdr>
    </w:div>
    <w:div w:id="592595048">
      <w:bodyDiv w:val="1"/>
      <w:marLeft w:val="0"/>
      <w:marRight w:val="0"/>
      <w:marTop w:val="0"/>
      <w:marBottom w:val="0"/>
      <w:divBdr>
        <w:top w:val="none" w:sz="0" w:space="0" w:color="auto"/>
        <w:left w:val="none" w:sz="0" w:space="0" w:color="auto"/>
        <w:bottom w:val="none" w:sz="0" w:space="0" w:color="auto"/>
        <w:right w:val="none" w:sz="0" w:space="0" w:color="auto"/>
      </w:divBdr>
    </w:div>
    <w:div w:id="632098105">
      <w:bodyDiv w:val="1"/>
      <w:marLeft w:val="0"/>
      <w:marRight w:val="0"/>
      <w:marTop w:val="0"/>
      <w:marBottom w:val="0"/>
      <w:divBdr>
        <w:top w:val="none" w:sz="0" w:space="0" w:color="auto"/>
        <w:left w:val="none" w:sz="0" w:space="0" w:color="auto"/>
        <w:bottom w:val="none" w:sz="0" w:space="0" w:color="auto"/>
        <w:right w:val="none" w:sz="0" w:space="0" w:color="auto"/>
      </w:divBdr>
    </w:div>
    <w:div w:id="1211262406">
      <w:bodyDiv w:val="1"/>
      <w:marLeft w:val="0"/>
      <w:marRight w:val="0"/>
      <w:marTop w:val="0"/>
      <w:marBottom w:val="0"/>
      <w:divBdr>
        <w:top w:val="none" w:sz="0" w:space="0" w:color="auto"/>
        <w:left w:val="none" w:sz="0" w:space="0" w:color="auto"/>
        <w:bottom w:val="none" w:sz="0" w:space="0" w:color="auto"/>
        <w:right w:val="none" w:sz="0" w:space="0" w:color="auto"/>
      </w:divBdr>
    </w:div>
    <w:div w:id="1409036001">
      <w:bodyDiv w:val="1"/>
      <w:marLeft w:val="0"/>
      <w:marRight w:val="0"/>
      <w:marTop w:val="0"/>
      <w:marBottom w:val="0"/>
      <w:divBdr>
        <w:top w:val="none" w:sz="0" w:space="0" w:color="auto"/>
        <w:left w:val="none" w:sz="0" w:space="0" w:color="auto"/>
        <w:bottom w:val="none" w:sz="0" w:space="0" w:color="auto"/>
        <w:right w:val="none" w:sz="0" w:space="0" w:color="auto"/>
      </w:divBdr>
    </w:div>
    <w:div w:id="1460877771">
      <w:bodyDiv w:val="1"/>
      <w:marLeft w:val="0"/>
      <w:marRight w:val="0"/>
      <w:marTop w:val="0"/>
      <w:marBottom w:val="0"/>
      <w:divBdr>
        <w:top w:val="none" w:sz="0" w:space="0" w:color="auto"/>
        <w:left w:val="none" w:sz="0" w:space="0" w:color="auto"/>
        <w:bottom w:val="none" w:sz="0" w:space="0" w:color="auto"/>
        <w:right w:val="none" w:sz="0" w:space="0" w:color="auto"/>
      </w:divBdr>
    </w:div>
    <w:div w:id="174536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u.wikipedia.org/wiki/%D0%A2%D0%B0%D1%80%D0%B8%D1%84"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ru.wikipedia.org/wiki/%D0%98%D0%BD%D0%B2%D0%B5%D1%81%D1%82%D0%B8%D1%86%D0%B8%D0%B8"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D0%AD%D0%BD%D0%B5%D1%80%D0%B3%D0%BE%D1%81%D0%B1%D0%B5%D1%80%D0%B5%D0%B6%D0%B5%D0%BD%D0%B8%D0%B5"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ru.wikipedia.org/wiki/%D0%A2%D0%B5%D0%BF%D0%BB%D0%BE%D1%81%D0%BD%D0%B0%D0%B1%D0%B6%D0%B5%D0%BD%D0%B8%D0%B5"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ru.wikipedia.org/wiki/%D0%9F%D0%BE%D1%81%D0%B5%D0%BB%D0%B5%D0%BD%D0%B8%D0%B5" TargetMode="External"/><Relationship Id="rId14" Type="http://schemas.openxmlformats.org/officeDocument/2006/relationships/hyperlink" Target="http://ru.wikipedia.org/wiki/%D0%9A%D0%BE%D0%BC%D0%BC%D1%83%D0%BD%D0%B0%D0%BB%D1%8C%D0%BD%D0%BE%D0%B5_%D1%85%D0%BE%D0%B7%D1%8F%D0%B9%D1%81%D1%82%D0%B2%D0%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FBB8B7-A284-478E-A4AB-27C03B022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1460</TotalTime>
  <Pages>65</Pages>
  <Words>15577</Words>
  <Characters>88790</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26kab-f</dc:creator>
  <cp:lastModifiedBy>Миша</cp:lastModifiedBy>
  <cp:revision>27</cp:revision>
  <cp:lastPrinted>2024-08-05T13:44:00Z</cp:lastPrinted>
  <dcterms:created xsi:type="dcterms:W3CDTF">2024-05-15T08:50:00Z</dcterms:created>
  <dcterms:modified xsi:type="dcterms:W3CDTF">2024-11-04T23:09:00Z</dcterms:modified>
</cp:coreProperties>
</file>