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ook w:val="04A0" w:firstRow="1" w:lastRow="0" w:firstColumn="1" w:lastColumn="0" w:noHBand="0" w:noVBand="1"/>
      </w:tblPr>
      <w:tblGrid>
        <w:gridCol w:w="5148"/>
        <w:gridCol w:w="4680"/>
      </w:tblGrid>
      <w:tr w:rsidR="00BC04E6" w14:paraId="2D5680EC" w14:textId="77777777" w:rsidTr="00BC04E6">
        <w:tc>
          <w:tcPr>
            <w:tcW w:w="5148" w:type="dxa"/>
          </w:tcPr>
          <w:p w14:paraId="5AB5C457" w14:textId="77777777" w:rsidR="00BC04E6" w:rsidRDefault="00BC04E6">
            <w:pPr>
              <w:spacing w:after="0" w:line="240" w:lineRule="auto"/>
              <w:jc w:val="both"/>
              <w:rPr>
                <w:sz w:val="28"/>
                <w:szCs w:val="28"/>
              </w:rPr>
            </w:pPr>
          </w:p>
        </w:tc>
        <w:tc>
          <w:tcPr>
            <w:tcW w:w="4680" w:type="dxa"/>
            <w:hideMark/>
          </w:tcPr>
          <w:p w14:paraId="0A3A350B" w14:textId="07714198" w:rsidR="00BC04E6" w:rsidRDefault="00BC04E6">
            <w:pPr>
              <w:spacing w:after="0" w:line="240" w:lineRule="auto"/>
              <w:jc w:val="center"/>
              <w:rPr>
                <w:sz w:val="28"/>
                <w:szCs w:val="28"/>
              </w:rPr>
            </w:pPr>
            <w:r>
              <w:rPr>
                <w:sz w:val="28"/>
                <w:szCs w:val="28"/>
              </w:rPr>
              <w:t>Приложение</w:t>
            </w:r>
            <w:r w:rsidR="00A62AC3">
              <w:rPr>
                <w:sz w:val="28"/>
                <w:szCs w:val="28"/>
              </w:rPr>
              <w:t xml:space="preserve"> № 3</w:t>
            </w:r>
            <w:bookmarkStart w:id="0" w:name="_GoBack"/>
            <w:bookmarkEnd w:id="0"/>
          </w:p>
          <w:p w14:paraId="7611AF00" w14:textId="77777777" w:rsidR="00BC04E6" w:rsidRDefault="00BC04E6">
            <w:pPr>
              <w:spacing w:after="0" w:line="240" w:lineRule="auto"/>
              <w:jc w:val="center"/>
              <w:rPr>
                <w:sz w:val="28"/>
                <w:szCs w:val="28"/>
              </w:rPr>
            </w:pPr>
            <w:r>
              <w:rPr>
                <w:sz w:val="28"/>
                <w:szCs w:val="28"/>
              </w:rPr>
              <w:t xml:space="preserve">к решению Совета муниципального образования Крымский район </w:t>
            </w:r>
          </w:p>
          <w:p w14:paraId="1F738232" w14:textId="15A09D97" w:rsidR="00BC04E6" w:rsidRDefault="00BC04E6" w:rsidP="00BC04E6">
            <w:pPr>
              <w:spacing w:after="0" w:line="240" w:lineRule="auto"/>
              <w:jc w:val="center"/>
              <w:rPr>
                <w:sz w:val="28"/>
                <w:szCs w:val="28"/>
              </w:rPr>
            </w:pPr>
            <w:r>
              <w:rPr>
                <w:sz w:val="28"/>
                <w:szCs w:val="28"/>
              </w:rPr>
              <w:t>от 27.03.2024 № 428</w:t>
            </w:r>
          </w:p>
        </w:tc>
      </w:tr>
    </w:tbl>
    <w:p w14:paraId="157EF6D9"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42D0A931"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59F785C8"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07D4205A"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6FE9D63D"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78CCCF2D"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6434FCA3" w14:textId="77777777" w:rsidR="00C15213" w:rsidRDefault="00C15213" w:rsidP="00481C07">
      <w:pPr>
        <w:spacing w:after="0" w:line="240" w:lineRule="auto"/>
        <w:ind w:left="284" w:right="283"/>
        <w:contextualSpacing/>
        <w:jc w:val="center"/>
        <w:rPr>
          <w:rFonts w:eastAsia="Calibri" w:cs="Times New Roman"/>
          <w:sz w:val="20"/>
          <w:szCs w:val="20"/>
        </w:rPr>
      </w:pPr>
    </w:p>
    <w:p w14:paraId="36FC8184" w14:textId="77777777" w:rsidR="00D546D5" w:rsidRDefault="00D546D5" w:rsidP="00481C07">
      <w:pPr>
        <w:spacing w:after="0" w:line="240" w:lineRule="auto"/>
        <w:ind w:left="284" w:right="283"/>
        <w:contextualSpacing/>
        <w:jc w:val="center"/>
        <w:rPr>
          <w:rFonts w:eastAsia="Calibri" w:cs="Times New Roman"/>
          <w:sz w:val="20"/>
          <w:szCs w:val="20"/>
        </w:rPr>
      </w:pPr>
    </w:p>
    <w:p w14:paraId="1001677E" w14:textId="77777777" w:rsidR="00D546D5" w:rsidRDefault="00D546D5" w:rsidP="00481C07">
      <w:pPr>
        <w:spacing w:after="0" w:line="240" w:lineRule="auto"/>
        <w:ind w:left="284" w:right="283"/>
        <w:contextualSpacing/>
        <w:jc w:val="center"/>
        <w:rPr>
          <w:rFonts w:eastAsia="Calibri" w:cs="Times New Roman"/>
          <w:sz w:val="20"/>
          <w:szCs w:val="20"/>
        </w:rPr>
      </w:pPr>
    </w:p>
    <w:p w14:paraId="20EC0BA4" w14:textId="77777777" w:rsidR="00D546D5" w:rsidRDefault="00D546D5" w:rsidP="00481C07">
      <w:pPr>
        <w:spacing w:after="0" w:line="240" w:lineRule="auto"/>
        <w:ind w:left="284" w:right="283"/>
        <w:contextualSpacing/>
        <w:jc w:val="center"/>
        <w:rPr>
          <w:rFonts w:eastAsia="Calibri" w:cs="Times New Roman"/>
          <w:sz w:val="20"/>
          <w:szCs w:val="20"/>
        </w:rPr>
      </w:pPr>
    </w:p>
    <w:p w14:paraId="1A875544" w14:textId="77777777" w:rsidR="00D546D5" w:rsidRDefault="00D546D5" w:rsidP="00481C07">
      <w:pPr>
        <w:spacing w:after="0" w:line="240" w:lineRule="auto"/>
        <w:ind w:left="284" w:right="283"/>
        <w:contextualSpacing/>
        <w:jc w:val="center"/>
        <w:rPr>
          <w:rFonts w:eastAsia="Calibri" w:cs="Times New Roman"/>
          <w:sz w:val="20"/>
          <w:szCs w:val="20"/>
        </w:rPr>
      </w:pPr>
    </w:p>
    <w:p w14:paraId="54DEDE81" w14:textId="77777777" w:rsidR="00D546D5" w:rsidRDefault="00D546D5" w:rsidP="00481C07">
      <w:pPr>
        <w:spacing w:after="0" w:line="240" w:lineRule="auto"/>
        <w:ind w:left="284" w:right="283"/>
        <w:contextualSpacing/>
        <w:jc w:val="center"/>
        <w:rPr>
          <w:rFonts w:eastAsia="Calibri" w:cs="Times New Roman"/>
          <w:sz w:val="20"/>
          <w:szCs w:val="20"/>
        </w:rPr>
      </w:pPr>
    </w:p>
    <w:p w14:paraId="050ADBAD" w14:textId="77777777" w:rsidR="00D546D5" w:rsidRPr="00D546D5" w:rsidRDefault="00D546D5" w:rsidP="00481C07">
      <w:pPr>
        <w:spacing w:after="0" w:line="240" w:lineRule="auto"/>
        <w:ind w:left="284" w:right="283"/>
        <w:contextualSpacing/>
        <w:jc w:val="center"/>
        <w:rPr>
          <w:rFonts w:eastAsia="Calibri" w:cs="Times New Roman"/>
          <w:sz w:val="20"/>
          <w:szCs w:val="20"/>
        </w:rPr>
      </w:pPr>
    </w:p>
    <w:p w14:paraId="5FCCECD4" w14:textId="77777777" w:rsidR="00C15213" w:rsidRPr="00D546D5" w:rsidRDefault="00C15213" w:rsidP="00481C07">
      <w:pPr>
        <w:spacing w:after="0" w:line="240" w:lineRule="auto"/>
        <w:ind w:left="284" w:right="283"/>
        <w:contextualSpacing/>
        <w:jc w:val="center"/>
        <w:rPr>
          <w:rFonts w:eastAsia="Calibri" w:cs="Times New Roman"/>
          <w:sz w:val="20"/>
          <w:szCs w:val="20"/>
        </w:rPr>
      </w:pPr>
    </w:p>
    <w:p w14:paraId="5398597E" w14:textId="77777777" w:rsidR="00BC04E6" w:rsidRDefault="00C15213" w:rsidP="00481C07">
      <w:pPr>
        <w:spacing w:after="0" w:line="240" w:lineRule="auto"/>
        <w:ind w:left="284" w:right="283"/>
        <w:contextualSpacing/>
        <w:jc w:val="center"/>
        <w:rPr>
          <w:rFonts w:eastAsia="Calibri" w:cs="Times New Roman"/>
          <w:sz w:val="28"/>
          <w:szCs w:val="20"/>
        </w:rPr>
      </w:pPr>
      <w:r w:rsidRPr="00D546D5">
        <w:rPr>
          <w:rFonts w:eastAsia="Calibri" w:cs="Times New Roman"/>
          <w:sz w:val="28"/>
          <w:szCs w:val="20"/>
        </w:rPr>
        <w:t xml:space="preserve">Правила землепользования и застройки </w:t>
      </w:r>
    </w:p>
    <w:p w14:paraId="57DA4716" w14:textId="65A3AFB3" w:rsidR="00D5712B" w:rsidRPr="00D546D5" w:rsidRDefault="00302E2B" w:rsidP="00481C07">
      <w:pPr>
        <w:spacing w:after="0" w:line="240" w:lineRule="auto"/>
        <w:ind w:left="284" w:right="283"/>
        <w:contextualSpacing/>
        <w:jc w:val="center"/>
        <w:rPr>
          <w:rFonts w:eastAsia="Calibri" w:cs="Times New Roman"/>
          <w:sz w:val="28"/>
          <w:szCs w:val="20"/>
        </w:rPr>
      </w:pPr>
      <w:r w:rsidRPr="00D546D5">
        <w:rPr>
          <w:rFonts w:eastAsia="Calibri" w:cs="Times New Roman"/>
          <w:sz w:val="28"/>
          <w:szCs w:val="20"/>
        </w:rPr>
        <w:t>Мерчанского</w:t>
      </w:r>
      <w:r w:rsidR="00C15213" w:rsidRPr="00D546D5">
        <w:rPr>
          <w:rFonts w:eastAsia="Calibri" w:cs="Times New Roman"/>
          <w:sz w:val="28"/>
          <w:szCs w:val="20"/>
        </w:rPr>
        <w:t xml:space="preserve"> сельского поселения Крымского района</w:t>
      </w:r>
    </w:p>
    <w:p w14:paraId="7695C961" w14:textId="77777777" w:rsidR="00C15213" w:rsidRPr="00D546D5" w:rsidRDefault="00C15213" w:rsidP="00481C07">
      <w:pPr>
        <w:spacing w:after="0" w:line="240" w:lineRule="auto"/>
        <w:jc w:val="center"/>
        <w:rPr>
          <w:rFonts w:cs="Times New Roman"/>
          <w:sz w:val="20"/>
          <w:szCs w:val="20"/>
          <w:lang w:eastAsia="ar-SA"/>
        </w:rPr>
      </w:pPr>
    </w:p>
    <w:p w14:paraId="5C05C383" w14:textId="77777777" w:rsidR="00C15213" w:rsidRPr="00D546D5" w:rsidRDefault="00C15213" w:rsidP="00481C07">
      <w:pPr>
        <w:spacing w:after="0" w:line="240" w:lineRule="auto"/>
        <w:jc w:val="center"/>
        <w:rPr>
          <w:rFonts w:cs="Times New Roman"/>
          <w:sz w:val="20"/>
          <w:szCs w:val="20"/>
          <w:lang w:eastAsia="ar-SA"/>
        </w:rPr>
      </w:pPr>
    </w:p>
    <w:p w14:paraId="642A6D1A" w14:textId="77777777" w:rsidR="00C15213" w:rsidRPr="00D546D5" w:rsidRDefault="00C15213" w:rsidP="00481C07">
      <w:pPr>
        <w:spacing w:after="0" w:line="240" w:lineRule="auto"/>
        <w:jc w:val="center"/>
        <w:rPr>
          <w:rFonts w:cs="Times New Roman"/>
          <w:sz w:val="20"/>
          <w:szCs w:val="20"/>
          <w:lang w:eastAsia="ar-SA"/>
        </w:rPr>
      </w:pPr>
    </w:p>
    <w:p w14:paraId="4AA86998" w14:textId="77777777" w:rsidR="00C15213" w:rsidRPr="00D546D5" w:rsidRDefault="00C15213" w:rsidP="00481C07">
      <w:pPr>
        <w:spacing w:after="0" w:line="240" w:lineRule="auto"/>
        <w:jc w:val="center"/>
        <w:rPr>
          <w:rFonts w:cs="Times New Roman"/>
          <w:sz w:val="20"/>
          <w:szCs w:val="20"/>
          <w:lang w:eastAsia="ar-SA"/>
        </w:rPr>
      </w:pPr>
    </w:p>
    <w:p w14:paraId="39E7BC51" w14:textId="77777777" w:rsidR="00C15213" w:rsidRPr="00D546D5" w:rsidRDefault="00C15213" w:rsidP="00481C07">
      <w:pPr>
        <w:spacing w:after="0" w:line="240" w:lineRule="auto"/>
        <w:jc w:val="center"/>
        <w:rPr>
          <w:rFonts w:cs="Times New Roman"/>
          <w:sz w:val="20"/>
          <w:szCs w:val="20"/>
          <w:lang w:eastAsia="ar-SA"/>
        </w:rPr>
      </w:pPr>
    </w:p>
    <w:p w14:paraId="0A304FF0" w14:textId="77777777" w:rsidR="00C15213" w:rsidRPr="00D546D5" w:rsidRDefault="00C15213" w:rsidP="00481C07">
      <w:pPr>
        <w:spacing w:after="0" w:line="240" w:lineRule="auto"/>
        <w:jc w:val="center"/>
        <w:rPr>
          <w:rFonts w:cs="Times New Roman"/>
          <w:sz w:val="20"/>
          <w:szCs w:val="20"/>
          <w:lang w:eastAsia="ar-SA"/>
        </w:rPr>
      </w:pPr>
    </w:p>
    <w:p w14:paraId="7A775BDD" w14:textId="77777777" w:rsidR="00C15213" w:rsidRPr="00D546D5" w:rsidRDefault="00C15213" w:rsidP="00481C07">
      <w:pPr>
        <w:spacing w:after="0" w:line="240" w:lineRule="auto"/>
        <w:jc w:val="center"/>
        <w:rPr>
          <w:rFonts w:cs="Times New Roman"/>
          <w:sz w:val="20"/>
          <w:szCs w:val="20"/>
          <w:lang w:eastAsia="ar-SA"/>
        </w:rPr>
      </w:pPr>
    </w:p>
    <w:p w14:paraId="500C1788" w14:textId="77777777" w:rsidR="00C15213" w:rsidRPr="00D546D5" w:rsidRDefault="00C15213" w:rsidP="00481C07">
      <w:pPr>
        <w:spacing w:after="0" w:line="240" w:lineRule="auto"/>
        <w:jc w:val="center"/>
        <w:rPr>
          <w:rFonts w:cs="Times New Roman"/>
          <w:sz w:val="20"/>
          <w:szCs w:val="20"/>
          <w:lang w:eastAsia="ar-SA"/>
        </w:rPr>
      </w:pPr>
    </w:p>
    <w:p w14:paraId="7AEFAC1F" w14:textId="77777777" w:rsidR="00C15213" w:rsidRPr="00D546D5" w:rsidRDefault="00C15213" w:rsidP="00481C07">
      <w:pPr>
        <w:spacing w:after="0" w:line="240" w:lineRule="auto"/>
        <w:jc w:val="center"/>
        <w:rPr>
          <w:rFonts w:cs="Times New Roman"/>
          <w:sz w:val="20"/>
          <w:szCs w:val="20"/>
          <w:lang w:eastAsia="ar-SA"/>
        </w:rPr>
      </w:pPr>
    </w:p>
    <w:p w14:paraId="57AB1ACB" w14:textId="77777777" w:rsidR="00C15213" w:rsidRPr="00D546D5" w:rsidRDefault="00C15213" w:rsidP="00481C07">
      <w:pPr>
        <w:spacing w:after="0" w:line="240" w:lineRule="auto"/>
        <w:jc w:val="center"/>
        <w:rPr>
          <w:rFonts w:cs="Times New Roman"/>
          <w:sz w:val="20"/>
          <w:szCs w:val="20"/>
          <w:lang w:eastAsia="ar-SA"/>
        </w:rPr>
      </w:pPr>
    </w:p>
    <w:p w14:paraId="5A2FCF90" w14:textId="77777777" w:rsidR="00C15213" w:rsidRPr="00D546D5" w:rsidRDefault="00C15213" w:rsidP="00481C07">
      <w:pPr>
        <w:spacing w:after="0" w:line="240" w:lineRule="auto"/>
        <w:jc w:val="center"/>
        <w:rPr>
          <w:rFonts w:cs="Times New Roman"/>
          <w:sz w:val="20"/>
          <w:szCs w:val="20"/>
          <w:lang w:eastAsia="ar-SA"/>
        </w:rPr>
      </w:pPr>
    </w:p>
    <w:p w14:paraId="773A9DC7" w14:textId="77777777" w:rsidR="00C15213" w:rsidRPr="00D546D5" w:rsidRDefault="00C15213" w:rsidP="00481C07">
      <w:pPr>
        <w:spacing w:after="0" w:line="240" w:lineRule="auto"/>
        <w:jc w:val="center"/>
        <w:rPr>
          <w:rFonts w:cs="Times New Roman"/>
          <w:sz w:val="20"/>
          <w:szCs w:val="20"/>
          <w:lang w:eastAsia="ar-SA"/>
        </w:rPr>
      </w:pPr>
    </w:p>
    <w:p w14:paraId="1EC3CCA9" w14:textId="77777777" w:rsidR="00C15213" w:rsidRDefault="00C15213" w:rsidP="00481C07">
      <w:pPr>
        <w:spacing w:after="0" w:line="240" w:lineRule="auto"/>
        <w:jc w:val="center"/>
        <w:rPr>
          <w:rFonts w:cs="Times New Roman"/>
          <w:sz w:val="20"/>
          <w:szCs w:val="20"/>
          <w:lang w:eastAsia="ar-SA"/>
        </w:rPr>
      </w:pPr>
    </w:p>
    <w:p w14:paraId="0C9A230A" w14:textId="77777777" w:rsidR="00D546D5" w:rsidRDefault="00D546D5" w:rsidP="00481C07">
      <w:pPr>
        <w:spacing w:after="0" w:line="240" w:lineRule="auto"/>
        <w:jc w:val="center"/>
        <w:rPr>
          <w:rFonts w:cs="Times New Roman"/>
          <w:sz w:val="20"/>
          <w:szCs w:val="20"/>
          <w:lang w:eastAsia="ar-SA"/>
        </w:rPr>
      </w:pPr>
    </w:p>
    <w:p w14:paraId="103EEA09" w14:textId="77777777" w:rsidR="00D546D5" w:rsidRDefault="00D546D5" w:rsidP="00481C07">
      <w:pPr>
        <w:spacing w:after="0" w:line="240" w:lineRule="auto"/>
        <w:jc w:val="center"/>
        <w:rPr>
          <w:rFonts w:cs="Times New Roman"/>
          <w:sz w:val="20"/>
          <w:szCs w:val="20"/>
          <w:lang w:eastAsia="ar-SA"/>
        </w:rPr>
      </w:pPr>
    </w:p>
    <w:p w14:paraId="58A525F9" w14:textId="77777777" w:rsidR="00D546D5" w:rsidRDefault="00D546D5" w:rsidP="00481C07">
      <w:pPr>
        <w:spacing w:after="0" w:line="240" w:lineRule="auto"/>
        <w:jc w:val="center"/>
        <w:rPr>
          <w:rFonts w:cs="Times New Roman"/>
          <w:sz w:val="20"/>
          <w:szCs w:val="20"/>
          <w:lang w:eastAsia="ar-SA"/>
        </w:rPr>
      </w:pPr>
    </w:p>
    <w:p w14:paraId="52AE9EF7" w14:textId="77777777" w:rsidR="00D546D5" w:rsidRDefault="00D546D5" w:rsidP="00481C07">
      <w:pPr>
        <w:spacing w:after="0" w:line="240" w:lineRule="auto"/>
        <w:jc w:val="center"/>
        <w:rPr>
          <w:rFonts w:cs="Times New Roman"/>
          <w:sz w:val="20"/>
          <w:szCs w:val="20"/>
          <w:lang w:eastAsia="ar-SA"/>
        </w:rPr>
      </w:pPr>
    </w:p>
    <w:p w14:paraId="10155DF3" w14:textId="77777777" w:rsidR="00D546D5" w:rsidRDefault="00D546D5" w:rsidP="00481C07">
      <w:pPr>
        <w:spacing w:after="0" w:line="240" w:lineRule="auto"/>
        <w:jc w:val="center"/>
        <w:rPr>
          <w:rFonts w:cs="Times New Roman"/>
          <w:sz w:val="20"/>
          <w:szCs w:val="20"/>
          <w:lang w:eastAsia="ar-SA"/>
        </w:rPr>
      </w:pPr>
    </w:p>
    <w:p w14:paraId="1EC1DC31" w14:textId="77777777" w:rsidR="00D546D5" w:rsidRDefault="00D546D5" w:rsidP="00481C07">
      <w:pPr>
        <w:spacing w:after="0" w:line="240" w:lineRule="auto"/>
        <w:jc w:val="center"/>
        <w:rPr>
          <w:rFonts w:cs="Times New Roman"/>
          <w:sz w:val="20"/>
          <w:szCs w:val="20"/>
          <w:lang w:eastAsia="ar-SA"/>
        </w:rPr>
      </w:pPr>
    </w:p>
    <w:p w14:paraId="0E28FE06" w14:textId="77777777" w:rsidR="00D546D5" w:rsidRDefault="00D546D5" w:rsidP="00481C07">
      <w:pPr>
        <w:spacing w:after="0" w:line="240" w:lineRule="auto"/>
        <w:jc w:val="center"/>
        <w:rPr>
          <w:rFonts w:cs="Times New Roman"/>
          <w:sz w:val="20"/>
          <w:szCs w:val="20"/>
          <w:lang w:eastAsia="ar-SA"/>
        </w:rPr>
      </w:pPr>
    </w:p>
    <w:p w14:paraId="55A5E4D3" w14:textId="77777777" w:rsidR="00D546D5" w:rsidRDefault="00D546D5" w:rsidP="00481C07">
      <w:pPr>
        <w:spacing w:after="0" w:line="240" w:lineRule="auto"/>
        <w:jc w:val="center"/>
        <w:rPr>
          <w:rFonts w:cs="Times New Roman"/>
          <w:sz w:val="20"/>
          <w:szCs w:val="20"/>
          <w:lang w:eastAsia="ar-SA"/>
        </w:rPr>
      </w:pPr>
    </w:p>
    <w:p w14:paraId="584858C7" w14:textId="77777777" w:rsidR="00D546D5" w:rsidRDefault="00D546D5" w:rsidP="00481C07">
      <w:pPr>
        <w:spacing w:after="0" w:line="240" w:lineRule="auto"/>
        <w:jc w:val="center"/>
        <w:rPr>
          <w:rFonts w:cs="Times New Roman"/>
          <w:sz w:val="20"/>
          <w:szCs w:val="20"/>
          <w:lang w:eastAsia="ar-SA"/>
        </w:rPr>
      </w:pPr>
    </w:p>
    <w:p w14:paraId="6A82BA3C" w14:textId="77777777" w:rsidR="00D546D5" w:rsidRDefault="00D546D5" w:rsidP="00481C07">
      <w:pPr>
        <w:spacing w:after="0" w:line="240" w:lineRule="auto"/>
        <w:jc w:val="center"/>
        <w:rPr>
          <w:rFonts w:cs="Times New Roman"/>
          <w:sz w:val="20"/>
          <w:szCs w:val="20"/>
          <w:lang w:eastAsia="ar-SA"/>
        </w:rPr>
      </w:pPr>
    </w:p>
    <w:p w14:paraId="342F77E0" w14:textId="77777777" w:rsidR="00D546D5" w:rsidRDefault="00D546D5" w:rsidP="00481C07">
      <w:pPr>
        <w:spacing w:after="0" w:line="240" w:lineRule="auto"/>
        <w:jc w:val="center"/>
        <w:rPr>
          <w:rFonts w:cs="Times New Roman"/>
          <w:sz w:val="20"/>
          <w:szCs w:val="20"/>
          <w:lang w:eastAsia="ar-SA"/>
        </w:rPr>
      </w:pPr>
    </w:p>
    <w:p w14:paraId="1C168B51" w14:textId="77777777" w:rsidR="00D546D5" w:rsidRDefault="00D546D5" w:rsidP="00481C07">
      <w:pPr>
        <w:spacing w:after="0" w:line="240" w:lineRule="auto"/>
        <w:jc w:val="center"/>
        <w:rPr>
          <w:rFonts w:cs="Times New Roman"/>
          <w:sz w:val="20"/>
          <w:szCs w:val="20"/>
          <w:lang w:eastAsia="ar-SA"/>
        </w:rPr>
      </w:pPr>
    </w:p>
    <w:p w14:paraId="27EB6C15" w14:textId="77777777" w:rsidR="00D546D5" w:rsidRDefault="00D546D5" w:rsidP="00481C07">
      <w:pPr>
        <w:spacing w:after="0" w:line="240" w:lineRule="auto"/>
        <w:jc w:val="center"/>
        <w:rPr>
          <w:rFonts w:cs="Times New Roman"/>
          <w:sz w:val="20"/>
          <w:szCs w:val="20"/>
          <w:lang w:eastAsia="ar-SA"/>
        </w:rPr>
      </w:pPr>
    </w:p>
    <w:p w14:paraId="0D9E2A50" w14:textId="77777777" w:rsidR="00D546D5" w:rsidRDefault="00D546D5" w:rsidP="00481C07">
      <w:pPr>
        <w:spacing w:after="0" w:line="240" w:lineRule="auto"/>
        <w:jc w:val="center"/>
        <w:rPr>
          <w:rFonts w:cs="Times New Roman"/>
          <w:sz w:val="20"/>
          <w:szCs w:val="20"/>
          <w:lang w:eastAsia="ar-SA"/>
        </w:rPr>
      </w:pPr>
    </w:p>
    <w:p w14:paraId="07C9F9E3" w14:textId="77777777" w:rsidR="00D546D5" w:rsidRPr="00D546D5" w:rsidRDefault="00D546D5" w:rsidP="00481C07">
      <w:pPr>
        <w:spacing w:after="0" w:line="240" w:lineRule="auto"/>
        <w:jc w:val="center"/>
        <w:rPr>
          <w:rFonts w:cs="Times New Roman"/>
          <w:sz w:val="20"/>
          <w:szCs w:val="20"/>
          <w:lang w:eastAsia="ar-SA"/>
        </w:rPr>
      </w:pPr>
    </w:p>
    <w:p w14:paraId="588F427D" w14:textId="77777777" w:rsidR="00C15213" w:rsidRPr="00D546D5" w:rsidRDefault="00C15213" w:rsidP="00481C07">
      <w:pPr>
        <w:spacing w:after="0" w:line="240" w:lineRule="auto"/>
        <w:jc w:val="center"/>
        <w:rPr>
          <w:rFonts w:cs="Times New Roman"/>
          <w:sz w:val="20"/>
          <w:szCs w:val="20"/>
          <w:lang w:eastAsia="ar-SA"/>
        </w:rPr>
      </w:pPr>
    </w:p>
    <w:p w14:paraId="0AF6A01D" w14:textId="77777777" w:rsidR="00C15213" w:rsidRPr="00D546D5" w:rsidRDefault="00C15213" w:rsidP="00481C07">
      <w:pPr>
        <w:spacing w:after="0" w:line="240" w:lineRule="auto"/>
        <w:jc w:val="center"/>
        <w:rPr>
          <w:rFonts w:cs="Times New Roman"/>
          <w:sz w:val="20"/>
          <w:szCs w:val="20"/>
          <w:lang w:eastAsia="ar-SA"/>
        </w:rPr>
      </w:pPr>
    </w:p>
    <w:p w14:paraId="32691ED3" w14:textId="77777777" w:rsidR="00C15213" w:rsidRPr="00D546D5" w:rsidRDefault="00C15213" w:rsidP="00481C07">
      <w:pPr>
        <w:spacing w:after="0" w:line="240" w:lineRule="auto"/>
        <w:jc w:val="center"/>
        <w:rPr>
          <w:rFonts w:cs="Times New Roman"/>
          <w:sz w:val="20"/>
          <w:szCs w:val="20"/>
          <w:lang w:eastAsia="ar-SA"/>
        </w:rPr>
      </w:pPr>
    </w:p>
    <w:p w14:paraId="05D05787" w14:textId="77777777" w:rsidR="00C15213" w:rsidRPr="00D546D5" w:rsidRDefault="00C15213" w:rsidP="00481C07">
      <w:pPr>
        <w:spacing w:after="0" w:line="240" w:lineRule="auto"/>
        <w:jc w:val="center"/>
        <w:rPr>
          <w:rFonts w:cs="Times New Roman"/>
          <w:sz w:val="20"/>
          <w:szCs w:val="20"/>
          <w:lang w:eastAsia="ar-SA"/>
        </w:rPr>
      </w:pPr>
    </w:p>
    <w:p w14:paraId="24BA8579" w14:textId="77777777" w:rsidR="00C15213" w:rsidRPr="00D546D5" w:rsidRDefault="00C15213" w:rsidP="00481C07">
      <w:pPr>
        <w:spacing w:after="0" w:line="240" w:lineRule="auto"/>
        <w:jc w:val="center"/>
        <w:rPr>
          <w:rFonts w:cs="Times New Roman"/>
          <w:sz w:val="20"/>
          <w:szCs w:val="20"/>
          <w:lang w:eastAsia="ar-SA"/>
        </w:rPr>
      </w:pPr>
    </w:p>
    <w:p w14:paraId="229F4BF9" w14:textId="77777777" w:rsidR="00C15213" w:rsidRPr="00D546D5" w:rsidRDefault="00C15213" w:rsidP="00481C07">
      <w:pPr>
        <w:spacing w:after="0" w:line="240" w:lineRule="auto"/>
        <w:jc w:val="center"/>
        <w:rPr>
          <w:rFonts w:cs="Times New Roman"/>
          <w:sz w:val="20"/>
          <w:szCs w:val="20"/>
          <w:lang w:eastAsia="ar-SA"/>
        </w:rPr>
      </w:pPr>
    </w:p>
    <w:p w14:paraId="54326134" w14:textId="77777777" w:rsidR="00C15213" w:rsidRPr="00D546D5" w:rsidRDefault="00C15213" w:rsidP="00481C07">
      <w:pPr>
        <w:spacing w:after="0" w:line="240" w:lineRule="auto"/>
        <w:jc w:val="center"/>
        <w:rPr>
          <w:rFonts w:cs="Times New Roman"/>
          <w:sz w:val="20"/>
          <w:szCs w:val="20"/>
          <w:lang w:eastAsia="ar-SA"/>
        </w:rPr>
      </w:pPr>
    </w:p>
    <w:p w14:paraId="2BC7E840" w14:textId="77777777" w:rsidR="00C15213" w:rsidRPr="00D546D5" w:rsidRDefault="00C15213" w:rsidP="00481C07">
      <w:pPr>
        <w:spacing w:after="0" w:line="240" w:lineRule="auto"/>
        <w:jc w:val="center"/>
        <w:rPr>
          <w:rFonts w:cs="Times New Roman"/>
          <w:sz w:val="20"/>
          <w:szCs w:val="20"/>
          <w:lang w:eastAsia="ar-SA"/>
        </w:rPr>
      </w:pPr>
    </w:p>
    <w:p w14:paraId="2F25A95B" w14:textId="77777777" w:rsidR="00C15213" w:rsidRPr="00D546D5" w:rsidRDefault="00C15213" w:rsidP="00481C07">
      <w:pPr>
        <w:spacing w:after="0" w:line="240" w:lineRule="auto"/>
        <w:jc w:val="center"/>
        <w:rPr>
          <w:rFonts w:cs="Times New Roman"/>
          <w:sz w:val="20"/>
          <w:szCs w:val="20"/>
          <w:lang w:eastAsia="ar-SA"/>
        </w:rPr>
      </w:pPr>
    </w:p>
    <w:p w14:paraId="52DED42F" w14:textId="77777777" w:rsidR="00C15213" w:rsidRPr="00D546D5" w:rsidRDefault="00C15213" w:rsidP="00481C07">
      <w:pPr>
        <w:spacing w:after="0" w:line="240" w:lineRule="auto"/>
        <w:jc w:val="center"/>
        <w:rPr>
          <w:rFonts w:cs="Times New Roman"/>
          <w:sz w:val="20"/>
          <w:szCs w:val="20"/>
          <w:lang w:eastAsia="ar-SA"/>
        </w:rPr>
      </w:pPr>
    </w:p>
    <w:p w14:paraId="497EFDE5" w14:textId="77777777" w:rsidR="00C15213" w:rsidRPr="00D546D5" w:rsidRDefault="00C15213" w:rsidP="00481C07">
      <w:pPr>
        <w:spacing w:after="0" w:line="240" w:lineRule="auto"/>
        <w:jc w:val="center"/>
        <w:rPr>
          <w:rFonts w:cs="Times New Roman"/>
          <w:sz w:val="20"/>
          <w:szCs w:val="20"/>
          <w:lang w:eastAsia="ar-SA"/>
        </w:rPr>
      </w:pPr>
    </w:p>
    <w:p w14:paraId="27DF0678" w14:textId="77777777" w:rsidR="00C15213" w:rsidRPr="00D546D5" w:rsidRDefault="00C15213" w:rsidP="00481C07">
      <w:pPr>
        <w:spacing w:after="0" w:line="240" w:lineRule="auto"/>
        <w:jc w:val="center"/>
        <w:rPr>
          <w:rFonts w:cs="Times New Roman"/>
          <w:sz w:val="20"/>
          <w:szCs w:val="20"/>
          <w:lang w:eastAsia="ar-SA"/>
        </w:rPr>
      </w:pPr>
    </w:p>
    <w:p w14:paraId="0A5F551A" w14:textId="77F450F1" w:rsidR="008D033E" w:rsidRPr="00D546D5" w:rsidRDefault="008D033E" w:rsidP="00481C07">
      <w:pPr>
        <w:spacing w:after="0" w:line="240" w:lineRule="auto"/>
        <w:jc w:val="center"/>
        <w:rPr>
          <w:rFonts w:cs="Times New Roman"/>
          <w:sz w:val="20"/>
          <w:szCs w:val="20"/>
          <w:lang w:eastAsia="ar-SA"/>
        </w:rPr>
      </w:pPr>
      <w:r w:rsidRPr="00D546D5">
        <w:rPr>
          <w:rFonts w:cs="Times New Roman"/>
          <w:sz w:val="20"/>
          <w:szCs w:val="20"/>
          <w:lang w:eastAsia="ar-SA"/>
        </w:rPr>
        <w:t>202</w:t>
      </w:r>
      <w:r w:rsidR="00C15213" w:rsidRPr="00D546D5">
        <w:rPr>
          <w:rFonts w:cs="Times New Roman"/>
          <w:sz w:val="20"/>
          <w:szCs w:val="20"/>
          <w:lang w:eastAsia="ar-SA"/>
        </w:rPr>
        <w:t xml:space="preserve">4 </w:t>
      </w:r>
      <w:r w:rsidRPr="00D546D5">
        <w:rPr>
          <w:rFonts w:cs="Times New Roman"/>
          <w:sz w:val="20"/>
          <w:szCs w:val="20"/>
          <w:lang w:eastAsia="ar-SA"/>
        </w:rPr>
        <w:t>год</w:t>
      </w:r>
    </w:p>
    <w:p w14:paraId="71F502CB" w14:textId="52261890" w:rsidR="00EC227E" w:rsidRPr="002E4523" w:rsidRDefault="00EC227E" w:rsidP="00481C07">
      <w:pPr>
        <w:pStyle w:val="27"/>
        <w:spacing w:after="0" w:line="240" w:lineRule="auto"/>
        <w:rPr>
          <w:rFonts w:cs="Times New Roman"/>
          <w:b/>
          <w:sz w:val="20"/>
          <w:szCs w:val="20"/>
          <w:lang w:eastAsia="ru-RU"/>
        </w:rPr>
      </w:pPr>
      <w:bookmarkStart w:id="1" w:name="_Toc80690801"/>
      <w:r w:rsidRPr="002E4523">
        <w:rPr>
          <w:rFonts w:cs="Times New Roman"/>
          <w:b/>
          <w:sz w:val="20"/>
          <w:szCs w:val="20"/>
          <w:lang w:eastAsia="ru-RU"/>
        </w:rPr>
        <w:lastRenderedPageBreak/>
        <w:t>ОГЛАВЛЕНИЕ</w:t>
      </w:r>
    </w:p>
    <w:p w14:paraId="771C18F0" w14:textId="77777777" w:rsidR="002E4523" w:rsidRPr="002E4523" w:rsidRDefault="00EC227E" w:rsidP="00481C07">
      <w:pPr>
        <w:pStyle w:val="1e"/>
        <w:spacing w:after="0" w:line="240" w:lineRule="auto"/>
        <w:rPr>
          <w:rFonts w:eastAsiaTheme="minorEastAsia" w:cs="Times New Roman"/>
          <w:sz w:val="20"/>
          <w:szCs w:val="20"/>
          <w:lang w:eastAsia="ru-RU"/>
        </w:rPr>
      </w:pPr>
      <w:r w:rsidRPr="002E4523">
        <w:rPr>
          <w:rFonts w:eastAsia="Times New Roman" w:cs="Times New Roman"/>
          <w:bCs/>
          <w:color w:val="000000"/>
          <w:sz w:val="20"/>
          <w:szCs w:val="20"/>
          <w:lang w:eastAsia="ru-RU"/>
        </w:rPr>
        <w:fldChar w:fldCharType="begin"/>
      </w:r>
      <w:r w:rsidRPr="002E4523">
        <w:rPr>
          <w:rFonts w:eastAsia="Times New Roman" w:cs="Times New Roman"/>
          <w:bCs/>
          <w:color w:val="000000"/>
          <w:sz w:val="20"/>
          <w:szCs w:val="20"/>
          <w:lang w:eastAsia="ru-RU"/>
        </w:rPr>
        <w:instrText xml:space="preserve"> TOC \o "1-6" \h \z \u </w:instrText>
      </w:r>
      <w:r w:rsidRPr="002E4523">
        <w:rPr>
          <w:rFonts w:eastAsia="Times New Roman" w:cs="Times New Roman"/>
          <w:bCs/>
          <w:color w:val="000000"/>
          <w:sz w:val="20"/>
          <w:szCs w:val="20"/>
          <w:lang w:eastAsia="ru-RU"/>
        </w:rPr>
        <w:fldChar w:fldCharType="separate"/>
      </w:r>
      <w:hyperlink w:anchor="_Toc160108132" w:history="1">
        <w:r w:rsidR="002E4523" w:rsidRPr="002E4523">
          <w:rPr>
            <w:rStyle w:val="ad"/>
            <w:rFonts w:cs="Times New Roman"/>
            <w:sz w:val="20"/>
            <w:szCs w:val="20"/>
          </w:rPr>
          <w:t xml:space="preserve">ЧАСТЬ </w:t>
        </w:r>
        <w:r w:rsidR="002E4523" w:rsidRPr="002E4523">
          <w:rPr>
            <w:rStyle w:val="ad"/>
            <w:rFonts w:cs="Times New Roman"/>
            <w:sz w:val="20"/>
            <w:szCs w:val="20"/>
            <w:lang w:val="en-US"/>
          </w:rPr>
          <w:t>I</w:t>
        </w:r>
        <w:r w:rsidR="002E4523" w:rsidRPr="002E4523">
          <w:rPr>
            <w:rStyle w:val="ad"/>
            <w:rFonts w:cs="Times New Roman"/>
            <w:sz w:val="20"/>
            <w:szCs w:val="20"/>
          </w:rPr>
          <w:t>. ПОРЯДОК ПРИМЕНЕНИЯ ПРАВИЛ ЗЕМЛЕПОЛЬЗОВАНИЯ И ЗАСТРОЙКИ И ВНЕСЕНИЯ В НИХ ИЗМЕНЕНИЙ.</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_Toc160108132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5</w:t>
        </w:r>
        <w:r w:rsidR="002E4523" w:rsidRPr="002E4523">
          <w:rPr>
            <w:rFonts w:cs="Times New Roman"/>
            <w:webHidden/>
            <w:sz w:val="20"/>
            <w:szCs w:val="20"/>
          </w:rPr>
          <w:fldChar w:fldCharType="end"/>
        </w:r>
      </w:hyperlink>
    </w:p>
    <w:p w14:paraId="0BF598FD"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33" w:history="1">
        <w:r w:rsidR="002E4523" w:rsidRPr="002E4523">
          <w:rPr>
            <w:rStyle w:val="ad"/>
            <w:rFonts w:cs="Times New Roman"/>
            <w:noProof/>
            <w:sz w:val="20"/>
            <w:szCs w:val="20"/>
          </w:rPr>
          <w:t>Глава 1. Регулирование землепользования и застройки органами местного самоуправления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w:t>
        </w:r>
        <w:r w:rsidR="002E4523" w:rsidRPr="002E4523">
          <w:rPr>
            <w:rFonts w:cs="Times New Roman"/>
            <w:noProof/>
            <w:webHidden/>
            <w:sz w:val="20"/>
            <w:szCs w:val="20"/>
          </w:rPr>
          <w:fldChar w:fldCharType="end"/>
        </w:r>
      </w:hyperlink>
    </w:p>
    <w:p w14:paraId="67FAE7AB" w14:textId="77777777" w:rsidR="002E4523" w:rsidRPr="002E4523" w:rsidRDefault="00A62AC3" w:rsidP="00481C07">
      <w:pPr>
        <w:pStyle w:val="36"/>
        <w:tabs>
          <w:tab w:val="right" w:leader="dot" w:pos="9629"/>
        </w:tabs>
        <w:spacing w:after="0" w:line="240" w:lineRule="auto"/>
        <w:rPr>
          <w:rFonts w:eastAsiaTheme="minorEastAsia" w:cs="Times New Roman"/>
          <w:noProof/>
          <w:sz w:val="20"/>
          <w:szCs w:val="20"/>
          <w:lang w:eastAsia="ru-RU"/>
        </w:rPr>
      </w:pPr>
      <w:hyperlink w:anchor="_Toc160108134" w:history="1">
        <w:r w:rsidR="002E4523" w:rsidRPr="002E4523">
          <w:rPr>
            <w:rStyle w:val="ad"/>
            <w:rFonts w:cs="Times New Roman"/>
            <w:noProof/>
            <w:sz w:val="20"/>
            <w:szCs w:val="20"/>
          </w:rPr>
          <w:t>Раздел 1. Общие положения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w:t>
        </w:r>
        <w:r w:rsidR="002E4523" w:rsidRPr="002E4523">
          <w:rPr>
            <w:rFonts w:cs="Times New Roman"/>
            <w:noProof/>
            <w:webHidden/>
            <w:sz w:val="20"/>
            <w:szCs w:val="20"/>
          </w:rPr>
          <w:fldChar w:fldCharType="end"/>
        </w:r>
      </w:hyperlink>
    </w:p>
    <w:p w14:paraId="1F966915"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35" w:history="1">
        <w:r w:rsidR="002E4523" w:rsidRPr="002E4523">
          <w:rPr>
            <w:rStyle w:val="ad"/>
            <w:rFonts w:cs="Times New Roman"/>
            <w:noProof/>
            <w:sz w:val="20"/>
            <w:szCs w:val="20"/>
          </w:rPr>
          <w:t>Статья 1. Основные понятия, используемые в Правилах.</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w:t>
        </w:r>
        <w:r w:rsidR="002E4523" w:rsidRPr="002E4523">
          <w:rPr>
            <w:rFonts w:cs="Times New Roman"/>
            <w:noProof/>
            <w:webHidden/>
            <w:sz w:val="20"/>
            <w:szCs w:val="20"/>
          </w:rPr>
          <w:fldChar w:fldCharType="end"/>
        </w:r>
      </w:hyperlink>
    </w:p>
    <w:p w14:paraId="684A1BED"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36" w:history="1">
        <w:r w:rsidR="002E4523" w:rsidRPr="002E4523">
          <w:rPr>
            <w:rStyle w:val="ad"/>
            <w:rFonts w:cs="Times New Roman"/>
            <w:bCs/>
            <w:noProof/>
            <w:sz w:val="20"/>
            <w:szCs w:val="20"/>
          </w:rPr>
          <w:t xml:space="preserve">Статья 2. </w:t>
        </w:r>
        <w:r w:rsidR="002E4523" w:rsidRPr="002E4523">
          <w:rPr>
            <w:rStyle w:val="ad"/>
            <w:rFonts w:cs="Times New Roman"/>
            <w:noProof/>
            <w:sz w:val="20"/>
            <w:szCs w:val="20"/>
          </w:rPr>
          <w:t>Основания разработки, и назначение правил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14</w:t>
        </w:r>
        <w:r w:rsidR="002E4523" w:rsidRPr="002E4523">
          <w:rPr>
            <w:rFonts w:cs="Times New Roman"/>
            <w:noProof/>
            <w:webHidden/>
            <w:sz w:val="20"/>
            <w:szCs w:val="20"/>
          </w:rPr>
          <w:fldChar w:fldCharType="end"/>
        </w:r>
      </w:hyperlink>
    </w:p>
    <w:p w14:paraId="7E1E3001"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37" w:history="1">
        <w:r w:rsidR="002E4523" w:rsidRPr="002E4523">
          <w:rPr>
            <w:rStyle w:val="ad"/>
            <w:rFonts w:cs="Times New Roman"/>
            <w:noProof/>
            <w:sz w:val="20"/>
            <w:szCs w:val="20"/>
          </w:rPr>
          <w:t>Статья 3. Содержание настоящих Правил.</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15</w:t>
        </w:r>
        <w:r w:rsidR="002E4523" w:rsidRPr="002E4523">
          <w:rPr>
            <w:rFonts w:cs="Times New Roman"/>
            <w:noProof/>
            <w:webHidden/>
            <w:sz w:val="20"/>
            <w:szCs w:val="20"/>
          </w:rPr>
          <w:fldChar w:fldCharType="end"/>
        </w:r>
      </w:hyperlink>
    </w:p>
    <w:p w14:paraId="67249F8E"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38" w:history="1">
        <w:r w:rsidR="002E4523" w:rsidRPr="002E4523">
          <w:rPr>
            <w:rStyle w:val="ad"/>
            <w:rFonts w:cs="Times New Roman"/>
            <w:bCs/>
            <w:noProof/>
            <w:sz w:val="20"/>
            <w:szCs w:val="20"/>
          </w:rPr>
          <w:t>Статья 3.1. Объекты и субъекты градостроительных отношений</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w:t>
        </w:r>
        <w:r w:rsidR="002E4523" w:rsidRPr="002E4523">
          <w:rPr>
            <w:rFonts w:cs="Times New Roman"/>
            <w:noProof/>
            <w:webHidden/>
            <w:sz w:val="20"/>
            <w:szCs w:val="20"/>
          </w:rPr>
          <w:fldChar w:fldCharType="end"/>
        </w:r>
      </w:hyperlink>
    </w:p>
    <w:p w14:paraId="0309FAE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39" w:history="1">
        <w:r w:rsidR="002E4523" w:rsidRPr="002E4523">
          <w:rPr>
            <w:rStyle w:val="ad"/>
            <w:rFonts w:cs="Times New Roman"/>
            <w:noProof/>
            <w:sz w:val="20"/>
            <w:szCs w:val="20"/>
          </w:rPr>
          <w:t>Статья 4. Открытость и доступность информации о землепользовании и застройке.</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_Toc160108139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w:t>
        </w:r>
        <w:r w:rsidR="002E4523" w:rsidRPr="002E4523">
          <w:rPr>
            <w:rFonts w:cs="Times New Roman"/>
            <w:noProof/>
            <w:webHidden/>
            <w:sz w:val="20"/>
            <w:szCs w:val="20"/>
          </w:rPr>
          <w:fldChar w:fldCharType="end"/>
        </w:r>
      </w:hyperlink>
    </w:p>
    <w:p w14:paraId="30EB5479" w14:textId="77777777" w:rsidR="002E4523" w:rsidRPr="002E4523" w:rsidRDefault="00A62AC3" w:rsidP="00481C07">
      <w:pPr>
        <w:pStyle w:val="36"/>
        <w:tabs>
          <w:tab w:val="right" w:leader="dot" w:pos="9629"/>
        </w:tabs>
        <w:spacing w:after="0" w:line="240" w:lineRule="auto"/>
        <w:rPr>
          <w:rFonts w:eastAsiaTheme="minorEastAsia" w:cs="Times New Roman"/>
          <w:noProof/>
          <w:sz w:val="20"/>
          <w:szCs w:val="20"/>
          <w:lang w:eastAsia="ru-RU"/>
        </w:rPr>
      </w:pPr>
      <w:hyperlink w:anchor="_Toc160108140" w:history="1">
        <w:r w:rsidR="002E4523" w:rsidRPr="002E4523">
          <w:rPr>
            <w:rStyle w:val="ad"/>
            <w:rFonts w:cs="Times New Roman"/>
            <w:noProof/>
            <w:sz w:val="20"/>
            <w:szCs w:val="20"/>
          </w:rPr>
          <w:t>Раздел 2. Права использования недвижимости, возникшие до вступления в силу Правил</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w:t>
        </w:r>
        <w:r w:rsidR="002E4523" w:rsidRPr="002E4523">
          <w:rPr>
            <w:rFonts w:cs="Times New Roman"/>
            <w:noProof/>
            <w:webHidden/>
            <w:sz w:val="20"/>
            <w:szCs w:val="20"/>
          </w:rPr>
          <w:fldChar w:fldCharType="end"/>
        </w:r>
      </w:hyperlink>
    </w:p>
    <w:p w14:paraId="4F1476A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41" w:history="1">
        <w:r w:rsidR="002E4523" w:rsidRPr="002E4523">
          <w:rPr>
            <w:rStyle w:val="ad"/>
            <w:rFonts w:cs="Times New Roman"/>
            <w:noProof/>
            <w:sz w:val="20"/>
            <w:szCs w:val="20"/>
          </w:rPr>
          <w:t>Статья 5. Общие положения, относящиеся к ранее возникшим правам.</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w:t>
        </w:r>
        <w:r w:rsidR="002E4523" w:rsidRPr="002E4523">
          <w:rPr>
            <w:rFonts w:cs="Times New Roman"/>
            <w:noProof/>
            <w:webHidden/>
            <w:sz w:val="20"/>
            <w:szCs w:val="20"/>
          </w:rPr>
          <w:fldChar w:fldCharType="end"/>
        </w:r>
      </w:hyperlink>
    </w:p>
    <w:p w14:paraId="5F18ED8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42" w:history="1">
        <w:r w:rsidR="002E4523" w:rsidRPr="002E4523">
          <w:rPr>
            <w:rStyle w:val="ad"/>
            <w:rFonts w:cs="Times New Roman"/>
            <w:noProof/>
            <w:sz w:val="20"/>
            <w:szCs w:val="20"/>
          </w:rPr>
          <w:t>Статья 6. Использование и строительные изменения объектов недвижимости, несоответствующих Правилам.</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17</w:t>
        </w:r>
        <w:r w:rsidR="002E4523" w:rsidRPr="002E4523">
          <w:rPr>
            <w:rFonts w:cs="Times New Roman"/>
            <w:noProof/>
            <w:webHidden/>
            <w:sz w:val="20"/>
            <w:szCs w:val="20"/>
          </w:rPr>
          <w:fldChar w:fldCharType="end"/>
        </w:r>
      </w:hyperlink>
    </w:p>
    <w:p w14:paraId="5A5E81AE"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43" w:history="1">
        <w:r w:rsidR="002E4523" w:rsidRPr="002E4523">
          <w:rPr>
            <w:rStyle w:val="ad"/>
            <w:rFonts w:cs="Times New Roman"/>
            <w:noProof/>
            <w:sz w:val="20"/>
            <w:szCs w:val="20"/>
          </w:rPr>
          <w:t>Глава 2. Положение о регулирование землепользования и застройки органами местного самоуправления.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w:t>
        </w:r>
        <w:r w:rsidR="002E4523" w:rsidRPr="002E4523">
          <w:rPr>
            <w:rFonts w:cs="Times New Roman"/>
            <w:noProof/>
            <w:webHidden/>
            <w:sz w:val="20"/>
            <w:szCs w:val="20"/>
          </w:rPr>
          <w:fldChar w:fldCharType="end"/>
        </w:r>
      </w:hyperlink>
    </w:p>
    <w:p w14:paraId="76A1DE47" w14:textId="77777777" w:rsidR="002E4523" w:rsidRPr="002E4523" w:rsidRDefault="00A62AC3" w:rsidP="00481C07">
      <w:pPr>
        <w:pStyle w:val="36"/>
        <w:tabs>
          <w:tab w:val="right" w:leader="dot" w:pos="9629"/>
        </w:tabs>
        <w:spacing w:after="0" w:line="240" w:lineRule="auto"/>
        <w:rPr>
          <w:rFonts w:eastAsiaTheme="minorEastAsia" w:cs="Times New Roman"/>
          <w:noProof/>
          <w:sz w:val="20"/>
          <w:szCs w:val="20"/>
          <w:lang w:eastAsia="ru-RU"/>
        </w:rPr>
      </w:pPr>
      <w:hyperlink w:anchor="_Toc160108144" w:history="1">
        <w:r w:rsidR="002E4523" w:rsidRPr="002E4523">
          <w:rPr>
            <w:rStyle w:val="ad"/>
            <w:rFonts w:cs="Times New Roman"/>
            <w:noProof/>
            <w:sz w:val="20"/>
            <w:szCs w:val="20"/>
          </w:rPr>
          <w:t>Раздел 3. Участники отношений, возникающих по поводу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w:t>
        </w:r>
        <w:r w:rsidR="002E4523" w:rsidRPr="002E4523">
          <w:rPr>
            <w:rFonts w:cs="Times New Roman"/>
            <w:noProof/>
            <w:webHidden/>
            <w:sz w:val="20"/>
            <w:szCs w:val="20"/>
          </w:rPr>
          <w:fldChar w:fldCharType="end"/>
        </w:r>
      </w:hyperlink>
    </w:p>
    <w:p w14:paraId="3AD9437A"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45" w:history="1">
        <w:r w:rsidR="002E4523" w:rsidRPr="002E4523">
          <w:rPr>
            <w:rStyle w:val="ad"/>
            <w:rFonts w:cs="Times New Roman"/>
            <w:noProof/>
            <w:sz w:val="20"/>
            <w:szCs w:val="20"/>
          </w:rPr>
          <w:t>Статья 7. Общие положения о лицах, осуществляющих землепользование и застройку, и их действиях.</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w:t>
        </w:r>
        <w:r w:rsidR="002E4523" w:rsidRPr="002E4523">
          <w:rPr>
            <w:rFonts w:cs="Times New Roman"/>
            <w:noProof/>
            <w:webHidden/>
            <w:sz w:val="20"/>
            <w:szCs w:val="20"/>
          </w:rPr>
          <w:fldChar w:fldCharType="end"/>
        </w:r>
      </w:hyperlink>
    </w:p>
    <w:p w14:paraId="3BFE788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46" w:history="1">
        <w:r w:rsidR="002E4523" w:rsidRPr="002E4523">
          <w:rPr>
            <w:rStyle w:val="ad"/>
            <w:rFonts w:cs="Times New Roman"/>
            <w:bCs/>
            <w:noProof/>
            <w:sz w:val="20"/>
            <w:szCs w:val="20"/>
          </w:rPr>
          <w:t xml:space="preserve">Статья 7.1. </w:t>
        </w:r>
        <w:r w:rsidR="002E4523" w:rsidRPr="002E4523">
          <w:rPr>
            <w:rStyle w:val="ad"/>
            <w:rFonts w:cs="Times New Roman"/>
            <w:noProof/>
            <w:sz w:val="20"/>
            <w:szCs w:val="20"/>
          </w:rPr>
          <w:t>Органы, осуществляющие регулирование землепользования и застройки на территории Мерчанского сельского поселения.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w:t>
        </w:r>
        <w:r w:rsidR="002E4523" w:rsidRPr="002E4523">
          <w:rPr>
            <w:rFonts w:cs="Times New Roman"/>
            <w:noProof/>
            <w:webHidden/>
            <w:sz w:val="20"/>
            <w:szCs w:val="20"/>
          </w:rPr>
          <w:fldChar w:fldCharType="end"/>
        </w:r>
      </w:hyperlink>
    </w:p>
    <w:p w14:paraId="2C63EC9A"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47" w:history="1">
        <w:r w:rsidR="002E4523" w:rsidRPr="002E4523">
          <w:rPr>
            <w:rStyle w:val="ad"/>
            <w:rFonts w:cs="Times New Roman"/>
            <w:noProof/>
            <w:sz w:val="20"/>
            <w:szCs w:val="20"/>
          </w:rPr>
          <w:t>Статья 7.2. Комиссия по землепользованию и застройке</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w:t>
        </w:r>
        <w:r w:rsidR="002E4523" w:rsidRPr="002E4523">
          <w:rPr>
            <w:rFonts w:cs="Times New Roman"/>
            <w:noProof/>
            <w:webHidden/>
            <w:sz w:val="20"/>
            <w:szCs w:val="20"/>
          </w:rPr>
          <w:fldChar w:fldCharType="end"/>
        </w:r>
      </w:hyperlink>
    </w:p>
    <w:p w14:paraId="1078A3F1"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48" w:history="1">
        <w:r w:rsidR="002E4523" w:rsidRPr="002E4523">
          <w:rPr>
            <w:rStyle w:val="ad"/>
            <w:rFonts w:cs="Times New Roman"/>
            <w:noProof/>
            <w:sz w:val="20"/>
            <w:szCs w:val="20"/>
          </w:rPr>
          <w:t>Глава 3. Предоставление прав на земельные участки.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20</w:t>
        </w:r>
        <w:r w:rsidR="002E4523" w:rsidRPr="002E4523">
          <w:rPr>
            <w:rFonts w:cs="Times New Roman"/>
            <w:noProof/>
            <w:webHidden/>
            <w:sz w:val="20"/>
            <w:szCs w:val="20"/>
          </w:rPr>
          <w:fldChar w:fldCharType="end"/>
        </w:r>
      </w:hyperlink>
    </w:p>
    <w:p w14:paraId="7F361FC6" w14:textId="77777777" w:rsidR="002E4523" w:rsidRPr="002E4523" w:rsidRDefault="00A62AC3" w:rsidP="00481C07">
      <w:pPr>
        <w:pStyle w:val="36"/>
        <w:tabs>
          <w:tab w:val="right" w:leader="dot" w:pos="9629"/>
        </w:tabs>
        <w:spacing w:after="0" w:line="240" w:lineRule="auto"/>
        <w:rPr>
          <w:rFonts w:eastAsiaTheme="minorEastAsia" w:cs="Times New Roman"/>
          <w:noProof/>
          <w:sz w:val="20"/>
          <w:szCs w:val="20"/>
          <w:lang w:eastAsia="ru-RU"/>
        </w:rPr>
      </w:pPr>
      <w:hyperlink w:anchor="_Toc160108149" w:history="1">
        <w:r w:rsidR="002E4523" w:rsidRPr="002E4523">
          <w:rPr>
            <w:rStyle w:val="ad"/>
            <w:rFonts w:cs="Times New Roman"/>
            <w:noProof/>
            <w:sz w:val="20"/>
            <w:szCs w:val="20"/>
          </w:rPr>
          <w:t>Раздел 4. Предоставление прав на земельные участки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_Toc160108149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20</w:t>
        </w:r>
        <w:r w:rsidR="002E4523" w:rsidRPr="002E4523">
          <w:rPr>
            <w:rFonts w:cs="Times New Roman"/>
            <w:noProof/>
            <w:webHidden/>
            <w:sz w:val="20"/>
            <w:szCs w:val="20"/>
          </w:rPr>
          <w:fldChar w:fldCharType="end"/>
        </w:r>
      </w:hyperlink>
    </w:p>
    <w:p w14:paraId="5A6DFD3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0" w:history="1">
        <w:r w:rsidR="002E4523" w:rsidRPr="002E4523">
          <w:rPr>
            <w:rStyle w:val="ad"/>
            <w:rFonts w:cs="Times New Roman"/>
            <w:noProof/>
            <w:sz w:val="20"/>
            <w:szCs w:val="20"/>
          </w:rPr>
          <w:t>Статья 8. Общие положения предоставления прав на земельные участки.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20</w:t>
        </w:r>
        <w:r w:rsidR="002E4523" w:rsidRPr="002E4523">
          <w:rPr>
            <w:rFonts w:cs="Times New Roman"/>
            <w:noProof/>
            <w:webHidden/>
            <w:sz w:val="20"/>
            <w:szCs w:val="20"/>
          </w:rPr>
          <w:fldChar w:fldCharType="end"/>
        </w:r>
      </w:hyperlink>
    </w:p>
    <w:p w14:paraId="489824C9"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1" w:history="1">
        <w:r w:rsidR="002E4523" w:rsidRPr="002E4523">
          <w:rPr>
            <w:rStyle w:val="ad"/>
            <w:rFonts w:cs="Times New Roman"/>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24</w:t>
        </w:r>
        <w:r w:rsidR="002E4523" w:rsidRPr="002E4523">
          <w:rPr>
            <w:rFonts w:cs="Times New Roman"/>
            <w:noProof/>
            <w:webHidden/>
            <w:sz w:val="20"/>
            <w:szCs w:val="20"/>
          </w:rPr>
          <w:fldChar w:fldCharType="end"/>
        </w:r>
      </w:hyperlink>
    </w:p>
    <w:p w14:paraId="0FC80BE3"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2" w:history="1">
        <w:r w:rsidR="002E4523" w:rsidRPr="002E4523">
          <w:rPr>
            <w:rStyle w:val="ad"/>
            <w:rFonts w:cs="Times New Roman"/>
            <w:noProof/>
            <w:sz w:val="20"/>
            <w:szCs w:val="20"/>
          </w:rPr>
          <w:t>Статья 10. Приобретение прав на земельные участки, на которых расположены объекты недвижимости.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24</w:t>
        </w:r>
        <w:r w:rsidR="002E4523" w:rsidRPr="002E4523">
          <w:rPr>
            <w:rFonts w:cs="Times New Roman"/>
            <w:noProof/>
            <w:webHidden/>
            <w:sz w:val="20"/>
            <w:szCs w:val="20"/>
          </w:rPr>
          <w:fldChar w:fldCharType="end"/>
        </w:r>
      </w:hyperlink>
    </w:p>
    <w:p w14:paraId="087CC747" w14:textId="77777777" w:rsidR="002E4523" w:rsidRPr="002E4523" w:rsidRDefault="00A62AC3" w:rsidP="00481C07">
      <w:pPr>
        <w:pStyle w:val="36"/>
        <w:tabs>
          <w:tab w:val="right" w:leader="dot" w:pos="9629"/>
        </w:tabs>
        <w:spacing w:after="0" w:line="240" w:lineRule="auto"/>
        <w:rPr>
          <w:rFonts w:eastAsiaTheme="minorEastAsia" w:cs="Times New Roman"/>
          <w:noProof/>
          <w:sz w:val="20"/>
          <w:szCs w:val="20"/>
          <w:lang w:eastAsia="ru-RU"/>
        </w:rPr>
      </w:pPr>
      <w:hyperlink w:anchor="_Toc160108153" w:history="1">
        <w:r w:rsidR="002E4523" w:rsidRPr="002E4523">
          <w:rPr>
            <w:rStyle w:val="ad"/>
            <w:rFonts w:cs="Times New Roman"/>
            <w:noProof/>
            <w:sz w:val="20"/>
            <w:szCs w:val="20"/>
          </w:rPr>
          <w:t>Раздел 5. Прекращение и ограничение прав на земельные участки. Сервитуты</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26</w:t>
        </w:r>
        <w:r w:rsidR="002E4523" w:rsidRPr="002E4523">
          <w:rPr>
            <w:rFonts w:cs="Times New Roman"/>
            <w:noProof/>
            <w:webHidden/>
            <w:sz w:val="20"/>
            <w:szCs w:val="20"/>
          </w:rPr>
          <w:fldChar w:fldCharType="end"/>
        </w:r>
      </w:hyperlink>
    </w:p>
    <w:p w14:paraId="35F5B10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4" w:history="1">
        <w:r w:rsidR="002E4523" w:rsidRPr="002E4523">
          <w:rPr>
            <w:rStyle w:val="ad"/>
            <w:rFonts w:cs="Times New Roman"/>
            <w:noProof/>
            <w:sz w:val="20"/>
            <w:szCs w:val="20"/>
          </w:rPr>
          <w:t>Статья 11. Прекращение прав на земельные участки.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26</w:t>
        </w:r>
        <w:r w:rsidR="002E4523" w:rsidRPr="002E4523">
          <w:rPr>
            <w:rFonts w:cs="Times New Roman"/>
            <w:noProof/>
            <w:webHidden/>
            <w:sz w:val="20"/>
            <w:szCs w:val="20"/>
          </w:rPr>
          <w:fldChar w:fldCharType="end"/>
        </w:r>
      </w:hyperlink>
    </w:p>
    <w:p w14:paraId="2D954943"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5" w:history="1">
        <w:r w:rsidR="002E4523" w:rsidRPr="002E4523">
          <w:rPr>
            <w:rStyle w:val="ad"/>
            <w:rFonts w:cs="Times New Roman"/>
            <w:noProof/>
            <w:sz w:val="20"/>
            <w:szCs w:val="20"/>
          </w:rPr>
          <w:t>Статья 12. Право ограниченного пользования чужим земельным участком (сервитут).</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26</w:t>
        </w:r>
        <w:r w:rsidR="002E4523" w:rsidRPr="002E4523">
          <w:rPr>
            <w:rFonts w:cs="Times New Roman"/>
            <w:noProof/>
            <w:webHidden/>
            <w:sz w:val="20"/>
            <w:szCs w:val="20"/>
          </w:rPr>
          <w:fldChar w:fldCharType="end"/>
        </w:r>
      </w:hyperlink>
    </w:p>
    <w:p w14:paraId="53286282"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6" w:history="1">
        <w:r w:rsidR="002E4523" w:rsidRPr="002E4523">
          <w:rPr>
            <w:rStyle w:val="ad"/>
            <w:rFonts w:cs="Times New Roman"/>
            <w:noProof/>
            <w:sz w:val="20"/>
            <w:szCs w:val="20"/>
          </w:rPr>
          <w:t>Статья 13. Ограничение прав на землю.</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27</w:t>
        </w:r>
        <w:r w:rsidR="002E4523" w:rsidRPr="002E4523">
          <w:rPr>
            <w:rFonts w:cs="Times New Roman"/>
            <w:noProof/>
            <w:webHidden/>
            <w:sz w:val="20"/>
            <w:szCs w:val="20"/>
          </w:rPr>
          <w:fldChar w:fldCharType="end"/>
        </w:r>
      </w:hyperlink>
    </w:p>
    <w:p w14:paraId="4F5806E4"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57" w:history="1">
        <w:r w:rsidR="002E4523" w:rsidRPr="002E4523">
          <w:rPr>
            <w:rStyle w:val="ad"/>
            <w:rFonts w:cs="Times New Roman"/>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29</w:t>
        </w:r>
        <w:r w:rsidR="002E4523" w:rsidRPr="002E4523">
          <w:rPr>
            <w:rFonts w:cs="Times New Roman"/>
            <w:noProof/>
            <w:webHidden/>
            <w:sz w:val="20"/>
            <w:szCs w:val="20"/>
          </w:rPr>
          <w:fldChar w:fldCharType="end"/>
        </w:r>
      </w:hyperlink>
    </w:p>
    <w:p w14:paraId="7F0D47B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8" w:history="1">
        <w:r w:rsidR="002E4523" w:rsidRPr="002E4523">
          <w:rPr>
            <w:rStyle w:val="ad"/>
            <w:rFonts w:cs="Times New Roman"/>
            <w:noProof/>
            <w:sz w:val="20"/>
            <w:szCs w:val="20"/>
          </w:rPr>
          <w:t>Статья 14. Градостроительные регламенты и их применение.</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29</w:t>
        </w:r>
        <w:r w:rsidR="002E4523" w:rsidRPr="002E4523">
          <w:rPr>
            <w:rFonts w:cs="Times New Roman"/>
            <w:noProof/>
            <w:webHidden/>
            <w:sz w:val="20"/>
            <w:szCs w:val="20"/>
          </w:rPr>
          <w:fldChar w:fldCharType="end"/>
        </w:r>
      </w:hyperlink>
    </w:p>
    <w:p w14:paraId="3B85577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59" w:history="1">
        <w:r w:rsidR="002E4523" w:rsidRPr="002E4523">
          <w:rPr>
            <w:rStyle w:val="ad"/>
            <w:rFonts w:cs="Times New Roman"/>
            <w:noProof/>
            <w:sz w:val="20"/>
            <w:szCs w:val="20"/>
          </w:rPr>
          <w:t>Статья 15. Виды разрешенного использования земельных участков и объектов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_Toc160108159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30</w:t>
        </w:r>
        <w:r w:rsidR="002E4523" w:rsidRPr="002E4523">
          <w:rPr>
            <w:rFonts w:cs="Times New Roman"/>
            <w:noProof/>
            <w:webHidden/>
            <w:sz w:val="20"/>
            <w:szCs w:val="20"/>
          </w:rPr>
          <w:fldChar w:fldCharType="end"/>
        </w:r>
      </w:hyperlink>
    </w:p>
    <w:p w14:paraId="0578CF7E"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0" w:history="1">
        <w:r w:rsidR="002E4523" w:rsidRPr="002E4523">
          <w:rPr>
            <w:rStyle w:val="ad"/>
            <w:rFonts w:cs="Times New Roman"/>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30</w:t>
        </w:r>
        <w:r w:rsidR="002E4523" w:rsidRPr="002E4523">
          <w:rPr>
            <w:rFonts w:cs="Times New Roman"/>
            <w:noProof/>
            <w:webHidden/>
            <w:sz w:val="20"/>
            <w:szCs w:val="20"/>
          </w:rPr>
          <w:fldChar w:fldCharType="end"/>
        </w:r>
      </w:hyperlink>
    </w:p>
    <w:p w14:paraId="06BCB9CB"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1" w:history="1">
        <w:r w:rsidR="002E4523" w:rsidRPr="002E4523">
          <w:rPr>
            <w:rStyle w:val="ad"/>
            <w:rFonts w:cs="Times New Roman"/>
            <w:noProof/>
            <w:sz w:val="20"/>
            <w:szCs w:val="20"/>
          </w:rPr>
          <w:t>Статья 17. Порядок изменения видов разрешенного использования земельных участков и объектов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31</w:t>
        </w:r>
        <w:r w:rsidR="002E4523" w:rsidRPr="002E4523">
          <w:rPr>
            <w:rFonts w:cs="Times New Roman"/>
            <w:noProof/>
            <w:webHidden/>
            <w:sz w:val="20"/>
            <w:szCs w:val="20"/>
          </w:rPr>
          <w:fldChar w:fldCharType="end"/>
        </w:r>
      </w:hyperlink>
    </w:p>
    <w:p w14:paraId="113049E3"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2" w:history="1">
        <w:r w:rsidR="002E4523" w:rsidRPr="002E4523">
          <w:rPr>
            <w:rStyle w:val="ad"/>
            <w:rFonts w:cs="Times New Roman"/>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31</w:t>
        </w:r>
        <w:r w:rsidR="002E4523" w:rsidRPr="002E4523">
          <w:rPr>
            <w:rFonts w:cs="Times New Roman"/>
            <w:noProof/>
            <w:webHidden/>
            <w:sz w:val="20"/>
            <w:szCs w:val="20"/>
          </w:rPr>
          <w:fldChar w:fldCharType="end"/>
        </w:r>
      </w:hyperlink>
    </w:p>
    <w:p w14:paraId="048F323B"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3" w:history="1">
        <w:r w:rsidR="002E4523" w:rsidRPr="002E4523">
          <w:rPr>
            <w:rStyle w:val="ad"/>
            <w:rFonts w:cs="Times New Roman"/>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32</w:t>
        </w:r>
        <w:r w:rsidR="002E4523" w:rsidRPr="002E4523">
          <w:rPr>
            <w:rFonts w:cs="Times New Roman"/>
            <w:noProof/>
            <w:webHidden/>
            <w:sz w:val="20"/>
            <w:szCs w:val="20"/>
          </w:rPr>
          <w:fldChar w:fldCharType="end"/>
        </w:r>
      </w:hyperlink>
    </w:p>
    <w:p w14:paraId="0486ADB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4" w:history="1">
        <w:r w:rsidR="002E4523" w:rsidRPr="002E4523">
          <w:rPr>
            <w:rStyle w:val="ad"/>
            <w:rFonts w:cs="Times New Roman"/>
            <w:noProof/>
            <w:sz w:val="20"/>
            <w:szCs w:val="20"/>
          </w:rPr>
          <w:t>Статья 20. Использование объектов недвижимости, не соответствующих установленному градостроительному регламенту.</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33</w:t>
        </w:r>
        <w:r w:rsidR="002E4523" w:rsidRPr="002E4523">
          <w:rPr>
            <w:rFonts w:cs="Times New Roman"/>
            <w:noProof/>
            <w:webHidden/>
            <w:sz w:val="20"/>
            <w:szCs w:val="20"/>
          </w:rPr>
          <w:fldChar w:fldCharType="end"/>
        </w:r>
      </w:hyperlink>
    </w:p>
    <w:p w14:paraId="3DC32CBB"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65" w:history="1">
        <w:r w:rsidR="002E4523" w:rsidRPr="002E4523">
          <w:rPr>
            <w:rStyle w:val="ad"/>
            <w:rFonts w:cs="Times New Roman"/>
            <w:noProof/>
            <w:sz w:val="20"/>
            <w:szCs w:val="20"/>
          </w:rPr>
          <w:t>Глава 5. Положение о подготовке документации по планировке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35</w:t>
        </w:r>
        <w:r w:rsidR="002E4523" w:rsidRPr="002E4523">
          <w:rPr>
            <w:rFonts w:cs="Times New Roman"/>
            <w:noProof/>
            <w:webHidden/>
            <w:sz w:val="20"/>
            <w:szCs w:val="20"/>
          </w:rPr>
          <w:fldChar w:fldCharType="end"/>
        </w:r>
      </w:hyperlink>
    </w:p>
    <w:p w14:paraId="0397E751"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6" w:history="1">
        <w:r w:rsidR="002E4523" w:rsidRPr="002E4523">
          <w:rPr>
            <w:rStyle w:val="ad"/>
            <w:rFonts w:cs="Times New Roman"/>
            <w:noProof/>
            <w:sz w:val="20"/>
            <w:szCs w:val="20"/>
          </w:rPr>
          <w:t>Статья 21. Общие положения о планировке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35</w:t>
        </w:r>
        <w:r w:rsidR="002E4523" w:rsidRPr="002E4523">
          <w:rPr>
            <w:rFonts w:cs="Times New Roman"/>
            <w:noProof/>
            <w:webHidden/>
            <w:sz w:val="20"/>
            <w:szCs w:val="20"/>
          </w:rPr>
          <w:fldChar w:fldCharType="end"/>
        </w:r>
      </w:hyperlink>
    </w:p>
    <w:p w14:paraId="7591B8A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7" w:history="1">
        <w:r w:rsidR="002E4523" w:rsidRPr="002E4523">
          <w:rPr>
            <w:rStyle w:val="ad"/>
            <w:rFonts w:cs="Times New Roman"/>
            <w:noProof/>
            <w:sz w:val="20"/>
            <w:szCs w:val="20"/>
          </w:rPr>
          <w:t>Статья 22. Инженерные изыскания для подготовки документации по планировке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36</w:t>
        </w:r>
        <w:r w:rsidR="002E4523" w:rsidRPr="002E4523">
          <w:rPr>
            <w:rFonts w:cs="Times New Roman"/>
            <w:noProof/>
            <w:webHidden/>
            <w:sz w:val="20"/>
            <w:szCs w:val="20"/>
          </w:rPr>
          <w:fldChar w:fldCharType="end"/>
        </w:r>
      </w:hyperlink>
    </w:p>
    <w:p w14:paraId="7266FC7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8" w:history="1">
        <w:r w:rsidR="002E4523" w:rsidRPr="002E4523">
          <w:rPr>
            <w:rStyle w:val="ad"/>
            <w:rFonts w:cs="Times New Roman"/>
            <w:noProof/>
            <w:sz w:val="20"/>
            <w:szCs w:val="20"/>
          </w:rPr>
          <w:t>Статья 23. Проекты планировки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36</w:t>
        </w:r>
        <w:r w:rsidR="002E4523" w:rsidRPr="002E4523">
          <w:rPr>
            <w:rFonts w:cs="Times New Roman"/>
            <w:noProof/>
            <w:webHidden/>
            <w:sz w:val="20"/>
            <w:szCs w:val="20"/>
          </w:rPr>
          <w:fldChar w:fldCharType="end"/>
        </w:r>
      </w:hyperlink>
    </w:p>
    <w:p w14:paraId="73F175C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69" w:history="1">
        <w:r w:rsidR="002E4523" w:rsidRPr="002E4523">
          <w:rPr>
            <w:rStyle w:val="ad"/>
            <w:rFonts w:cs="Times New Roman"/>
            <w:noProof/>
            <w:sz w:val="20"/>
            <w:szCs w:val="20"/>
          </w:rPr>
          <w:t>Статья 24. Проекты межевания территорий.</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_Toc160108169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36</w:t>
        </w:r>
        <w:r w:rsidR="002E4523" w:rsidRPr="002E4523">
          <w:rPr>
            <w:rFonts w:cs="Times New Roman"/>
            <w:noProof/>
            <w:webHidden/>
            <w:sz w:val="20"/>
            <w:szCs w:val="20"/>
          </w:rPr>
          <w:fldChar w:fldCharType="end"/>
        </w:r>
      </w:hyperlink>
    </w:p>
    <w:p w14:paraId="113FD41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0" w:history="1">
        <w:r w:rsidR="002E4523" w:rsidRPr="002E4523">
          <w:rPr>
            <w:rStyle w:val="ad"/>
            <w:rFonts w:cs="Times New Roman"/>
            <w:noProof/>
            <w:sz w:val="20"/>
            <w:szCs w:val="20"/>
          </w:rPr>
          <w:t>Статья 25. Особенности подготовки документации по планировке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38</w:t>
        </w:r>
        <w:r w:rsidR="002E4523" w:rsidRPr="002E4523">
          <w:rPr>
            <w:rFonts w:cs="Times New Roman"/>
            <w:noProof/>
            <w:webHidden/>
            <w:sz w:val="20"/>
            <w:szCs w:val="20"/>
          </w:rPr>
          <w:fldChar w:fldCharType="end"/>
        </w:r>
      </w:hyperlink>
    </w:p>
    <w:p w14:paraId="58B95CBC"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1" w:history="1">
        <w:r w:rsidR="002E4523" w:rsidRPr="002E4523">
          <w:rPr>
            <w:rStyle w:val="ad"/>
            <w:rFonts w:cs="Times New Roman"/>
            <w:noProof/>
            <w:sz w:val="20"/>
            <w:szCs w:val="20"/>
          </w:rPr>
          <w:t>Статья 26. Особенности подготовки документации по планировке территории применительно к территории поселения.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44</w:t>
        </w:r>
        <w:r w:rsidR="002E4523" w:rsidRPr="002E4523">
          <w:rPr>
            <w:rFonts w:cs="Times New Roman"/>
            <w:noProof/>
            <w:webHidden/>
            <w:sz w:val="20"/>
            <w:szCs w:val="20"/>
          </w:rPr>
          <w:fldChar w:fldCharType="end"/>
        </w:r>
      </w:hyperlink>
    </w:p>
    <w:p w14:paraId="5A279055"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2" w:history="1">
        <w:r w:rsidR="002E4523" w:rsidRPr="002E4523">
          <w:rPr>
            <w:rStyle w:val="ad"/>
            <w:rFonts w:cs="Times New Roman"/>
            <w:noProof/>
            <w:sz w:val="20"/>
            <w:szCs w:val="20"/>
          </w:rPr>
          <w:t>Статья 27. Архитектурно-градостроительный облик объекта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45</w:t>
        </w:r>
        <w:r w:rsidR="002E4523" w:rsidRPr="002E4523">
          <w:rPr>
            <w:rFonts w:cs="Times New Roman"/>
            <w:noProof/>
            <w:webHidden/>
            <w:sz w:val="20"/>
            <w:szCs w:val="20"/>
          </w:rPr>
          <w:fldChar w:fldCharType="end"/>
        </w:r>
      </w:hyperlink>
    </w:p>
    <w:p w14:paraId="3AD8E645"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3" w:history="1">
        <w:r w:rsidR="002E4523" w:rsidRPr="002E4523">
          <w:rPr>
            <w:rStyle w:val="ad"/>
            <w:rFonts w:cs="Times New Roman"/>
            <w:noProof/>
            <w:sz w:val="20"/>
            <w:szCs w:val="20"/>
          </w:rPr>
          <w:t>Статья 28. Правила согласования архитектурно-градостроительного облика объекта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46</w:t>
        </w:r>
        <w:r w:rsidR="002E4523" w:rsidRPr="002E4523">
          <w:rPr>
            <w:rFonts w:cs="Times New Roman"/>
            <w:noProof/>
            <w:webHidden/>
            <w:sz w:val="20"/>
            <w:szCs w:val="20"/>
          </w:rPr>
          <w:fldChar w:fldCharType="end"/>
        </w:r>
      </w:hyperlink>
    </w:p>
    <w:p w14:paraId="2E06B34B"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74" w:history="1">
        <w:r w:rsidR="002E4523" w:rsidRPr="002E4523">
          <w:rPr>
            <w:rStyle w:val="ad"/>
            <w:rFonts w:cs="Times New Roman"/>
            <w:noProof/>
            <w:sz w:val="20"/>
            <w:szCs w:val="20"/>
          </w:rPr>
          <w:t>Глава 6. Положение о проведении общественных обсуждений или публичных слушаний по вопросам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49</w:t>
        </w:r>
        <w:r w:rsidR="002E4523" w:rsidRPr="002E4523">
          <w:rPr>
            <w:rFonts w:cs="Times New Roman"/>
            <w:noProof/>
            <w:webHidden/>
            <w:sz w:val="20"/>
            <w:szCs w:val="20"/>
          </w:rPr>
          <w:fldChar w:fldCharType="end"/>
        </w:r>
      </w:hyperlink>
    </w:p>
    <w:p w14:paraId="52190FF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5" w:history="1">
        <w:r w:rsidR="002E4523" w:rsidRPr="002E4523">
          <w:rPr>
            <w:rStyle w:val="ad"/>
            <w:rFonts w:cs="Times New Roman"/>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49</w:t>
        </w:r>
        <w:r w:rsidR="002E4523" w:rsidRPr="002E4523">
          <w:rPr>
            <w:rFonts w:cs="Times New Roman"/>
            <w:noProof/>
            <w:webHidden/>
            <w:sz w:val="20"/>
            <w:szCs w:val="20"/>
          </w:rPr>
          <w:fldChar w:fldCharType="end"/>
        </w:r>
      </w:hyperlink>
    </w:p>
    <w:p w14:paraId="26879BFB"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76" w:history="1">
        <w:r w:rsidR="002E4523" w:rsidRPr="002E4523">
          <w:rPr>
            <w:rStyle w:val="ad"/>
            <w:rFonts w:cs="Times New Roman"/>
            <w:noProof/>
            <w:sz w:val="20"/>
            <w:szCs w:val="20"/>
          </w:rPr>
          <w:t>Глава 7. Внесение изменений в правила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50</w:t>
        </w:r>
        <w:r w:rsidR="002E4523" w:rsidRPr="002E4523">
          <w:rPr>
            <w:rFonts w:cs="Times New Roman"/>
            <w:noProof/>
            <w:webHidden/>
            <w:sz w:val="20"/>
            <w:szCs w:val="20"/>
          </w:rPr>
          <w:fldChar w:fldCharType="end"/>
        </w:r>
      </w:hyperlink>
    </w:p>
    <w:p w14:paraId="3B77A6B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7" w:history="1">
        <w:r w:rsidR="002E4523" w:rsidRPr="002E4523">
          <w:rPr>
            <w:rStyle w:val="ad"/>
            <w:rFonts w:cs="Times New Roman"/>
            <w:noProof/>
            <w:sz w:val="20"/>
            <w:szCs w:val="20"/>
          </w:rPr>
          <w:t>Статья 30. Порядок и основания для внесения изменений в правила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50</w:t>
        </w:r>
        <w:r w:rsidR="002E4523" w:rsidRPr="002E4523">
          <w:rPr>
            <w:rFonts w:cs="Times New Roman"/>
            <w:noProof/>
            <w:webHidden/>
            <w:sz w:val="20"/>
            <w:szCs w:val="20"/>
          </w:rPr>
          <w:fldChar w:fldCharType="end"/>
        </w:r>
      </w:hyperlink>
    </w:p>
    <w:p w14:paraId="78431BE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78" w:history="1">
        <w:r w:rsidR="002E4523" w:rsidRPr="002E4523">
          <w:rPr>
            <w:rStyle w:val="ad"/>
            <w:rFonts w:cs="Times New Roman"/>
            <w:noProof/>
            <w:sz w:val="20"/>
            <w:szCs w:val="20"/>
          </w:rPr>
          <w:t>Статья 31. Внесение изменений в правила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52</w:t>
        </w:r>
        <w:r w:rsidR="002E4523" w:rsidRPr="002E4523">
          <w:rPr>
            <w:rFonts w:cs="Times New Roman"/>
            <w:noProof/>
            <w:webHidden/>
            <w:sz w:val="20"/>
            <w:szCs w:val="20"/>
          </w:rPr>
          <w:fldChar w:fldCharType="end"/>
        </w:r>
      </w:hyperlink>
    </w:p>
    <w:p w14:paraId="41928F4A"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79" w:history="1">
        <w:r w:rsidR="002E4523" w:rsidRPr="002E4523">
          <w:rPr>
            <w:rStyle w:val="ad"/>
            <w:rFonts w:cs="Times New Roman"/>
            <w:noProof/>
            <w:sz w:val="20"/>
            <w:szCs w:val="20"/>
          </w:rPr>
          <w:t>Глава 8. Регулирование иных вопросов землепользования и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_Toc160108179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55</w:t>
        </w:r>
        <w:r w:rsidR="002E4523" w:rsidRPr="002E4523">
          <w:rPr>
            <w:rFonts w:cs="Times New Roman"/>
            <w:noProof/>
            <w:webHidden/>
            <w:sz w:val="20"/>
            <w:szCs w:val="20"/>
          </w:rPr>
          <w:fldChar w:fldCharType="end"/>
        </w:r>
      </w:hyperlink>
    </w:p>
    <w:p w14:paraId="2E8FD50A"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0" w:history="1">
        <w:r w:rsidR="002E4523" w:rsidRPr="002E4523">
          <w:rPr>
            <w:rStyle w:val="ad"/>
            <w:rFonts w:cs="Times New Roman"/>
            <w:noProof/>
            <w:sz w:val="20"/>
            <w:szCs w:val="20"/>
          </w:rPr>
          <w:t>Статья 32. Градостроительные планы земельных участков.</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55</w:t>
        </w:r>
        <w:r w:rsidR="002E4523" w:rsidRPr="002E4523">
          <w:rPr>
            <w:rFonts w:cs="Times New Roman"/>
            <w:noProof/>
            <w:webHidden/>
            <w:sz w:val="20"/>
            <w:szCs w:val="20"/>
          </w:rPr>
          <w:fldChar w:fldCharType="end"/>
        </w:r>
      </w:hyperlink>
    </w:p>
    <w:p w14:paraId="5EEC9B3A"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1" w:history="1">
        <w:r w:rsidR="002E4523" w:rsidRPr="002E4523">
          <w:rPr>
            <w:rStyle w:val="ad"/>
            <w:rFonts w:cs="Times New Roman"/>
            <w:noProof/>
            <w:sz w:val="20"/>
            <w:szCs w:val="20"/>
          </w:rPr>
          <w:t>Статья 33. Выдача разрешений на строительство.</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56</w:t>
        </w:r>
        <w:r w:rsidR="002E4523" w:rsidRPr="002E4523">
          <w:rPr>
            <w:rFonts w:cs="Times New Roman"/>
            <w:noProof/>
            <w:webHidden/>
            <w:sz w:val="20"/>
            <w:szCs w:val="20"/>
          </w:rPr>
          <w:fldChar w:fldCharType="end"/>
        </w:r>
      </w:hyperlink>
    </w:p>
    <w:p w14:paraId="360BDB8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2" w:history="1">
        <w:r w:rsidR="002E4523" w:rsidRPr="002E4523">
          <w:rPr>
            <w:rStyle w:val="ad"/>
            <w:rFonts w:cs="Times New Roman"/>
            <w:noProof/>
            <w:sz w:val="20"/>
            <w:szCs w:val="20"/>
          </w:rPr>
          <w:t>Статья 34. Выдача разрешения на ввод объекта в эксплуатацию.</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58</w:t>
        </w:r>
        <w:r w:rsidR="002E4523" w:rsidRPr="002E4523">
          <w:rPr>
            <w:rFonts w:cs="Times New Roman"/>
            <w:noProof/>
            <w:webHidden/>
            <w:sz w:val="20"/>
            <w:szCs w:val="20"/>
          </w:rPr>
          <w:fldChar w:fldCharType="end"/>
        </w:r>
      </w:hyperlink>
    </w:p>
    <w:p w14:paraId="7FF2CE7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3" w:history="1">
        <w:r w:rsidR="002E4523" w:rsidRPr="002E4523">
          <w:rPr>
            <w:rStyle w:val="ad"/>
            <w:rFonts w:cs="Times New Roman"/>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65</w:t>
        </w:r>
        <w:r w:rsidR="002E4523" w:rsidRPr="002E4523">
          <w:rPr>
            <w:rFonts w:cs="Times New Roman"/>
            <w:noProof/>
            <w:webHidden/>
            <w:sz w:val="20"/>
            <w:szCs w:val="20"/>
          </w:rPr>
          <w:fldChar w:fldCharType="end"/>
        </w:r>
      </w:hyperlink>
    </w:p>
    <w:p w14:paraId="20E7C369"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4" w:history="1">
        <w:r w:rsidR="002E4523" w:rsidRPr="002E4523">
          <w:rPr>
            <w:rStyle w:val="ad"/>
            <w:rFonts w:cs="Times New Roman"/>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67</w:t>
        </w:r>
        <w:r w:rsidR="002E4523" w:rsidRPr="002E4523">
          <w:rPr>
            <w:rFonts w:cs="Times New Roman"/>
            <w:noProof/>
            <w:webHidden/>
            <w:sz w:val="20"/>
            <w:szCs w:val="20"/>
          </w:rPr>
          <w:fldChar w:fldCharType="end"/>
        </w:r>
      </w:hyperlink>
    </w:p>
    <w:p w14:paraId="764069AF"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5" w:history="1">
        <w:r w:rsidR="002E4523" w:rsidRPr="002E4523">
          <w:rPr>
            <w:rStyle w:val="ad"/>
            <w:rFonts w:cs="Times New Roman"/>
            <w:noProof/>
            <w:sz w:val="20"/>
            <w:szCs w:val="20"/>
          </w:rPr>
          <w:t>Статья 37. Снос объекта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69</w:t>
        </w:r>
        <w:r w:rsidR="002E4523" w:rsidRPr="002E4523">
          <w:rPr>
            <w:rFonts w:cs="Times New Roman"/>
            <w:noProof/>
            <w:webHidden/>
            <w:sz w:val="20"/>
            <w:szCs w:val="20"/>
          </w:rPr>
          <w:fldChar w:fldCharType="end"/>
        </w:r>
      </w:hyperlink>
    </w:p>
    <w:p w14:paraId="202356E9"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6" w:history="1">
        <w:r w:rsidR="002E4523" w:rsidRPr="002E4523">
          <w:rPr>
            <w:rStyle w:val="ad"/>
            <w:rFonts w:cs="Times New Roman"/>
            <w:noProof/>
            <w:sz w:val="20"/>
            <w:szCs w:val="20"/>
          </w:rPr>
          <w:t>Статья 38. Осуществление сноса объекта капитального строительства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70</w:t>
        </w:r>
        <w:r w:rsidR="002E4523" w:rsidRPr="002E4523">
          <w:rPr>
            <w:rFonts w:cs="Times New Roman"/>
            <w:noProof/>
            <w:webHidden/>
            <w:sz w:val="20"/>
            <w:szCs w:val="20"/>
          </w:rPr>
          <w:fldChar w:fldCharType="end"/>
        </w:r>
      </w:hyperlink>
    </w:p>
    <w:p w14:paraId="06C9F7B3"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7" w:history="1">
        <w:r w:rsidR="002E4523" w:rsidRPr="002E4523">
          <w:rPr>
            <w:rStyle w:val="ad"/>
            <w:rFonts w:cs="Times New Roman"/>
            <w:noProof/>
            <w:sz w:val="20"/>
            <w:szCs w:val="20"/>
          </w:rPr>
          <w:t>Статья 39. Особенности сноса самовольных построек или приведения их в соответствие с установленными требованиями.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71</w:t>
        </w:r>
        <w:r w:rsidR="002E4523" w:rsidRPr="002E4523">
          <w:rPr>
            <w:rFonts w:cs="Times New Roman"/>
            <w:noProof/>
            <w:webHidden/>
            <w:sz w:val="20"/>
            <w:szCs w:val="20"/>
          </w:rPr>
          <w:fldChar w:fldCharType="end"/>
        </w:r>
      </w:hyperlink>
    </w:p>
    <w:p w14:paraId="0D30335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8" w:history="1">
        <w:r w:rsidR="002E4523" w:rsidRPr="002E4523">
          <w:rPr>
            <w:rStyle w:val="ad"/>
            <w:rFonts w:cs="Times New Roman"/>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72</w:t>
        </w:r>
        <w:r w:rsidR="002E4523" w:rsidRPr="002E4523">
          <w:rPr>
            <w:rFonts w:cs="Times New Roman"/>
            <w:noProof/>
            <w:webHidden/>
            <w:sz w:val="20"/>
            <w:szCs w:val="20"/>
          </w:rPr>
          <w:fldChar w:fldCharType="end"/>
        </w:r>
      </w:hyperlink>
    </w:p>
    <w:p w14:paraId="0D2E7BFB"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89" w:history="1">
        <w:r w:rsidR="002E4523" w:rsidRPr="002E4523">
          <w:rPr>
            <w:rStyle w:val="ad"/>
            <w:rFonts w:cs="Times New Roman"/>
            <w:noProof/>
            <w:sz w:val="20"/>
            <w:szCs w:val="20"/>
          </w:rPr>
          <w:t>Статья 41. Сохранение объектов культурного наследия (памятников истории и культуры) расположенных на территории поселения.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_Toc160108189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73</w:t>
        </w:r>
        <w:r w:rsidR="002E4523" w:rsidRPr="002E4523">
          <w:rPr>
            <w:rFonts w:cs="Times New Roman"/>
            <w:noProof/>
            <w:webHidden/>
            <w:sz w:val="20"/>
            <w:szCs w:val="20"/>
          </w:rPr>
          <w:fldChar w:fldCharType="end"/>
        </w:r>
      </w:hyperlink>
    </w:p>
    <w:p w14:paraId="4B570AD3"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90" w:history="1">
        <w:r w:rsidR="002E4523" w:rsidRPr="002E4523">
          <w:rPr>
            <w:rStyle w:val="ad"/>
            <w:rFonts w:cs="Times New Roman"/>
            <w:noProof/>
            <w:sz w:val="20"/>
            <w:szCs w:val="20"/>
          </w:rPr>
          <w:t>Глава 9. Комплексное развитие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76</w:t>
        </w:r>
        <w:r w:rsidR="002E4523" w:rsidRPr="002E4523">
          <w:rPr>
            <w:rFonts w:cs="Times New Roman"/>
            <w:noProof/>
            <w:webHidden/>
            <w:sz w:val="20"/>
            <w:szCs w:val="20"/>
          </w:rPr>
          <w:fldChar w:fldCharType="end"/>
        </w:r>
      </w:hyperlink>
    </w:p>
    <w:p w14:paraId="654714CB"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1" w:history="1">
        <w:r w:rsidR="002E4523" w:rsidRPr="002E4523">
          <w:rPr>
            <w:rStyle w:val="ad"/>
            <w:rFonts w:cs="Times New Roman"/>
            <w:noProof/>
            <w:sz w:val="20"/>
            <w:szCs w:val="20"/>
          </w:rPr>
          <w:t>Статья 42. Цели комплексного развития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76</w:t>
        </w:r>
        <w:r w:rsidR="002E4523" w:rsidRPr="002E4523">
          <w:rPr>
            <w:rFonts w:cs="Times New Roman"/>
            <w:noProof/>
            <w:webHidden/>
            <w:sz w:val="20"/>
            <w:szCs w:val="20"/>
          </w:rPr>
          <w:fldChar w:fldCharType="end"/>
        </w:r>
      </w:hyperlink>
    </w:p>
    <w:p w14:paraId="72F5AF45"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2" w:history="1">
        <w:r w:rsidR="002E4523" w:rsidRPr="002E4523">
          <w:rPr>
            <w:rStyle w:val="ad"/>
            <w:rFonts w:cs="Times New Roman"/>
            <w:noProof/>
            <w:sz w:val="20"/>
            <w:szCs w:val="20"/>
          </w:rPr>
          <w:t>Статья 43. Виды комплексного развития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76</w:t>
        </w:r>
        <w:r w:rsidR="002E4523" w:rsidRPr="002E4523">
          <w:rPr>
            <w:rFonts w:cs="Times New Roman"/>
            <w:noProof/>
            <w:webHidden/>
            <w:sz w:val="20"/>
            <w:szCs w:val="20"/>
          </w:rPr>
          <w:fldChar w:fldCharType="end"/>
        </w:r>
      </w:hyperlink>
    </w:p>
    <w:p w14:paraId="5651F01D"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3" w:history="1">
        <w:r w:rsidR="002E4523" w:rsidRPr="002E4523">
          <w:rPr>
            <w:rStyle w:val="ad"/>
            <w:rFonts w:cs="Times New Roman"/>
            <w:noProof/>
            <w:sz w:val="20"/>
            <w:szCs w:val="20"/>
          </w:rPr>
          <w:t>Статья 44. Порядок принятия и реализации решения о комплексном развитии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78</w:t>
        </w:r>
        <w:r w:rsidR="002E4523" w:rsidRPr="002E4523">
          <w:rPr>
            <w:rFonts w:cs="Times New Roman"/>
            <w:noProof/>
            <w:webHidden/>
            <w:sz w:val="20"/>
            <w:szCs w:val="20"/>
          </w:rPr>
          <w:fldChar w:fldCharType="end"/>
        </w:r>
      </w:hyperlink>
    </w:p>
    <w:p w14:paraId="207560BA"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4" w:history="1">
        <w:r w:rsidR="002E4523" w:rsidRPr="002E4523">
          <w:rPr>
            <w:rStyle w:val="ad"/>
            <w:rFonts w:cs="Times New Roman"/>
            <w:noProof/>
            <w:sz w:val="20"/>
            <w:szCs w:val="20"/>
          </w:rPr>
          <w:t>Статья 45. Решение о комплексном развитии территории.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80</w:t>
        </w:r>
        <w:r w:rsidR="002E4523" w:rsidRPr="002E4523">
          <w:rPr>
            <w:rFonts w:cs="Times New Roman"/>
            <w:noProof/>
            <w:webHidden/>
            <w:sz w:val="20"/>
            <w:szCs w:val="20"/>
          </w:rPr>
          <w:fldChar w:fldCharType="end"/>
        </w:r>
      </w:hyperlink>
    </w:p>
    <w:p w14:paraId="520C916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5" w:history="1">
        <w:r w:rsidR="002E4523" w:rsidRPr="002E4523">
          <w:rPr>
            <w:rStyle w:val="ad"/>
            <w:rFonts w:cs="Times New Roman"/>
            <w:noProof/>
            <w:sz w:val="20"/>
            <w:szCs w:val="20"/>
          </w:rPr>
          <w:t>Статья 46. Комплексное развитие территории по инициативе правообладателей.</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81</w:t>
        </w:r>
        <w:r w:rsidR="002E4523" w:rsidRPr="002E4523">
          <w:rPr>
            <w:rFonts w:cs="Times New Roman"/>
            <w:noProof/>
            <w:webHidden/>
            <w:sz w:val="20"/>
            <w:szCs w:val="20"/>
          </w:rPr>
          <w:fldChar w:fldCharType="end"/>
        </w:r>
      </w:hyperlink>
    </w:p>
    <w:p w14:paraId="473290A7"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6" w:history="1">
        <w:r w:rsidR="002E4523" w:rsidRPr="002E4523">
          <w:rPr>
            <w:rStyle w:val="ad"/>
            <w:rFonts w:cs="Times New Roman"/>
            <w:noProof/>
            <w:sz w:val="20"/>
            <w:szCs w:val="20"/>
          </w:rPr>
          <w:t>Статья 47. Ответственность за нарушения Правил.</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83</w:t>
        </w:r>
        <w:r w:rsidR="002E4523" w:rsidRPr="002E4523">
          <w:rPr>
            <w:rFonts w:cs="Times New Roman"/>
            <w:noProof/>
            <w:webHidden/>
            <w:sz w:val="20"/>
            <w:szCs w:val="20"/>
          </w:rPr>
          <w:fldChar w:fldCharType="end"/>
        </w:r>
      </w:hyperlink>
    </w:p>
    <w:p w14:paraId="79E44303"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197" w:history="1">
        <w:r w:rsidR="002E4523" w:rsidRPr="002E4523">
          <w:rPr>
            <w:rStyle w:val="ad"/>
            <w:rFonts w:cs="Times New Roman"/>
            <w:noProof/>
            <w:sz w:val="20"/>
            <w:szCs w:val="20"/>
          </w:rPr>
          <w:t>Глава 10. Архитектурно градостроительный облик.</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84</w:t>
        </w:r>
        <w:r w:rsidR="002E4523" w:rsidRPr="002E4523">
          <w:rPr>
            <w:rFonts w:cs="Times New Roman"/>
            <w:noProof/>
            <w:webHidden/>
            <w:sz w:val="20"/>
            <w:szCs w:val="20"/>
          </w:rPr>
          <w:fldChar w:fldCharType="end"/>
        </w:r>
      </w:hyperlink>
    </w:p>
    <w:p w14:paraId="44EBBCF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198" w:history="1">
        <w:r w:rsidR="002E4523" w:rsidRPr="002E4523">
          <w:rPr>
            <w:rStyle w:val="ad"/>
            <w:rFonts w:cs="Times New Roman"/>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_Toc160108198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84</w:t>
        </w:r>
        <w:r w:rsidR="002E4523" w:rsidRPr="002E4523">
          <w:rPr>
            <w:rFonts w:cs="Times New Roman"/>
            <w:noProof/>
            <w:webHidden/>
            <w:sz w:val="20"/>
            <w:szCs w:val="20"/>
          </w:rPr>
          <w:fldChar w:fldCharType="end"/>
        </w:r>
      </w:hyperlink>
    </w:p>
    <w:p w14:paraId="22BCC804"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199" w:history="1">
        <w:r w:rsidR="002E4523" w:rsidRPr="002E4523">
          <w:rPr>
            <w:rStyle w:val="ad"/>
            <w:rFonts w:cs="Times New Roman"/>
            <w:sz w:val="20"/>
            <w:szCs w:val="20"/>
          </w:rPr>
          <w:t xml:space="preserve">ЧАСТЬ </w:t>
        </w:r>
        <w:r w:rsidR="002E4523" w:rsidRPr="002E4523">
          <w:rPr>
            <w:rStyle w:val="ad"/>
            <w:rFonts w:cs="Times New Roman"/>
            <w:sz w:val="20"/>
            <w:szCs w:val="20"/>
            <w:lang w:val="en-US"/>
          </w:rPr>
          <w:t>II</w:t>
        </w:r>
        <w:r w:rsidR="002E4523" w:rsidRPr="002E4523">
          <w:rPr>
            <w:rStyle w:val="ad"/>
            <w:rFonts w:cs="Times New Roman"/>
            <w:sz w:val="20"/>
            <w:szCs w:val="20"/>
          </w:rPr>
          <w:t>. КАРТА ГРАДОСТРОИТЕЛЬНОГО ЗОНИРОВАНИЯ</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_Toc160108199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109</w:t>
        </w:r>
        <w:r w:rsidR="002E4523" w:rsidRPr="002E4523">
          <w:rPr>
            <w:rFonts w:cs="Times New Roman"/>
            <w:webHidden/>
            <w:sz w:val="20"/>
            <w:szCs w:val="20"/>
          </w:rPr>
          <w:fldChar w:fldCharType="end"/>
        </w:r>
      </w:hyperlink>
    </w:p>
    <w:p w14:paraId="3F520018"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200" w:history="1">
        <w:r w:rsidR="002E4523" w:rsidRPr="002E4523">
          <w:rPr>
            <w:rStyle w:val="ad"/>
            <w:rFonts w:cs="Times New Roman"/>
            <w:noProof/>
            <w:sz w:val="20"/>
            <w:szCs w:val="20"/>
          </w:rPr>
          <w:t>Статья 49. Карта(ы) градостроительного зонирования территории Мерчанского сельского поселения Крымского района, карта(ы) зон с особыми условиями использования территории (совмещено на одной карте)</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109</w:t>
        </w:r>
        <w:r w:rsidR="002E4523" w:rsidRPr="002E4523">
          <w:rPr>
            <w:rFonts w:cs="Times New Roman"/>
            <w:noProof/>
            <w:webHidden/>
            <w:sz w:val="20"/>
            <w:szCs w:val="20"/>
          </w:rPr>
          <w:fldChar w:fldCharType="end"/>
        </w:r>
      </w:hyperlink>
    </w:p>
    <w:p w14:paraId="47DA6CDD"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01" w:history="1">
        <w:r w:rsidR="002E4523" w:rsidRPr="002E4523">
          <w:rPr>
            <w:rStyle w:val="ad"/>
            <w:rFonts w:cs="Times New Roman"/>
            <w:sz w:val="20"/>
            <w:szCs w:val="20"/>
          </w:rPr>
          <w:t>ЧАСТЬ III. ГРАДОСТРОИТЕЛЬНЫЕ РЕГЛАМЕНТЫ</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_Toc160108201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112</w:t>
        </w:r>
        <w:r w:rsidR="002E4523" w:rsidRPr="002E4523">
          <w:rPr>
            <w:rFonts w:cs="Times New Roman"/>
            <w:webHidden/>
            <w:sz w:val="20"/>
            <w:szCs w:val="20"/>
          </w:rPr>
          <w:fldChar w:fldCharType="end"/>
        </w:r>
      </w:hyperlink>
    </w:p>
    <w:p w14:paraId="218F3374"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202" w:history="1">
        <w:r w:rsidR="002E4523" w:rsidRPr="002E4523">
          <w:rPr>
            <w:rStyle w:val="ad"/>
            <w:rFonts w:cs="Times New Roman"/>
            <w:iCs/>
            <w:noProof/>
            <w:sz w:val="20"/>
            <w:szCs w:val="20"/>
          </w:rPr>
          <w:t>Статья 50. Виды территориальных зон, выделенных на карте градостроительного зонирования территории Мерчанского сельского поселения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112</w:t>
        </w:r>
        <w:r w:rsidR="002E4523" w:rsidRPr="002E4523">
          <w:rPr>
            <w:rFonts w:cs="Times New Roman"/>
            <w:noProof/>
            <w:webHidden/>
            <w:sz w:val="20"/>
            <w:szCs w:val="20"/>
          </w:rPr>
          <w:fldChar w:fldCharType="end"/>
        </w:r>
      </w:hyperlink>
    </w:p>
    <w:p w14:paraId="0DB5A277" w14:textId="77777777" w:rsidR="002E4523" w:rsidRPr="002E4523" w:rsidRDefault="00A62AC3" w:rsidP="00481C07">
      <w:pPr>
        <w:pStyle w:val="43"/>
        <w:tabs>
          <w:tab w:val="right" w:leader="dot" w:pos="9629"/>
        </w:tabs>
        <w:spacing w:after="0" w:line="240" w:lineRule="auto"/>
        <w:rPr>
          <w:rFonts w:eastAsiaTheme="minorEastAsia" w:cs="Times New Roman"/>
          <w:noProof/>
          <w:sz w:val="20"/>
          <w:szCs w:val="20"/>
          <w:lang w:eastAsia="ru-RU"/>
        </w:rPr>
      </w:pPr>
      <w:hyperlink w:anchor="_Toc160108203" w:history="1">
        <w:r w:rsidR="002E4523" w:rsidRPr="002E4523">
          <w:rPr>
            <w:rStyle w:val="ad"/>
            <w:rFonts w:cs="Times New Roman"/>
            <w:noProof/>
            <w:sz w:val="20"/>
            <w:szCs w:val="20"/>
          </w:rPr>
          <w:t>Статья 51.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113</w:t>
        </w:r>
        <w:r w:rsidR="002E4523" w:rsidRPr="002E4523">
          <w:rPr>
            <w:rFonts w:cs="Times New Roman"/>
            <w:noProof/>
            <w:webHidden/>
            <w:sz w:val="20"/>
            <w:szCs w:val="20"/>
          </w:rPr>
          <w:fldChar w:fldCharType="end"/>
        </w:r>
      </w:hyperlink>
    </w:p>
    <w:p w14:paraId="0C2660FD"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04" w:history="1">
        <w:r w:rsidR="002E4523" w:rsidRPr="002E4523">
          <w:rPr>
            <w:rStyle w:val="ad"/>
            <w:rFonts w:cs="Times New Roman"/>
            <w:sz w:val="20"/>
            <w:szCs w:val="20"/>
          </w:rPr>
          <w:t>Жилые зоны:</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_Toc160108204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114</w:t>
        </w:r>
        <w:r w:rsidR="002E4523" w:rsidRPr="002E4523">
          <w:rPr>
            <w:rFonts w:cs="Times New Roman"/>
            <w:webHidden/>
            <w:sz w:val="20"/>
            <w:szCs w:val="20"/>
          </w:rPr>
          <w:fldChar w:fldCharType="end"/>
        </w:r>
      </w:hyperlink>
    </w:p>
    <w:p w14:paraId="37636E67"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05" w:history="1">
        <w:r w:rsidR="002E4523" w:rsidRPr="002E4523">
          <w:rPr>
            <w:rStyle w:val="ad"/>
            <w:rFonts w:cs="Times New Roman"/>
            <w:noProof/>
            <w:sz w:val="20"/>
            <w:szCs w:val="20"/>
          </w:rPr>
          <w:t>Ж – 1А. Зона индивидуальной усадебной жилой застройки.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114</w:t>
        </w:r>
        <w:r w:rsidR="002E4523" w:rsidRPr="002E4523">
          <w:rPr>
            <w:rFonts w:cs="Times New Roman"/>
            <w:noProof/>
            <w:webHidden/>
            <w:sz w:val="20"/>
            <w:szCs w:val="20"/>
          </w:rPr>
          <w:fldChar w:fldCharType="end"/>
        </w:r>
      </w:hyperlink>
    </w:p>
    <w:p w14:paraId="7C8F2A80"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06" w:history="1">
        <w:r w:rsidR="002E4523" w:rsidRPr="002E4523">
          <w:rPr>
            <w:rStyle w:val="ad"/>
            <w:rFonts w:cs="Times New Roman"/>
            <w:noProof/>
            <w:sz w:val="20"/>
            <w:szCs w:val="20"/>
          </w:rPr>
          <w:t>Ж – 1Б. Зона застройки индивидуальными жилыми домами с содержанием домашнего скота  и птицы.</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121</w:t>
        </w:r>
        <w:r w:rsidR="002E4523" w:rsidRPr="002E4523">
          <w:rPr>
            <w:rFonts w:cs="Times New Roman"/>
            <w:noProof/>
            <w:webHidden/>
            <w:sz w:val="20"/>
            <w:szCs w:val="20"/>
          </w:rPr>
          <w:fldChar w:fldCharType="end"/>
        </w:r>
      </w:hyperlink>
    </w:p>
    <w:p w14:paraId="1B5E5C79"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07" w:history="1">
        <w:r w:rsidR="002E4523" w:rsidRPr="002E4523">
          <w:rPr>
            <w:rStyle w:val="ad"/>
            <w:rFonts w:cs="Times New Roman"/>
            <w:sz w:val="20"/>
            <w:szCs w:val="20"/>
          </w:rPr>
          <w:t>Общественно-деловые зоны:</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_Toc160108207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129</w:t>
        </w:r>
        <w:r w:rsidR="002E4523" w:rsidRPr="002E4523">
          <w:rPr>
            <w:rFonts w:cs="Times New Roman"/>
            <w:webHidden/>
            <w:sz w:val="20"/>
            <w:szCs w:val="20"/>
          </w:rPr>
          <w:fldChar w:fldCharType="end"/>
        </w:r>
      </w:hyperlink>
    </w:p>
    <w:p w14:paraId="0E0E5E0F"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08" w:history="1">
        <w:r w:rsidR="002E4523" w:rsidRPr="002E4523">
          <w:rPr>
            <w:rStyle w:val="ad"/>
            <w:rFonts w:cs="Times New Roman"/>
            <w:noProof/>
            <w:sz w:val="20"/>
            <w:szCs w:val="20"/>
          </w:rPr>
          <w:t>ОД-1. Центральная зона делового, общественного и коммерческого назначения.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129</w:t>
        </w:r>
        <w:r w:rsidR="002E4523" w:rsidRPr="002E4523">
          <w:rPr>
            <w:rFonts w:cs="Times New Roman"/>
            <w:noProof/>
            <w:webHidden/>
            <w:sz w:val="20"/>
            <w:szCs w:val="20"/>
          </w:rPr>
          <w:fldChar w:fldCharType="end"/>
        </w:r>
      </w:hyperlink>
    </w:p>
    <w:p w14:paraId="583B1F98"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09" w:history="1">
        <w:r w:rsidR="002E4523" w:rsidRPr="002E4523">
          <w:rPr>
            <w:rStyle w:val="ad"/>
            <w:rFonts w:cs="Times New Roman"/>
            <w:noProof/>
            <w:sz w:val="20"/>
            <w:szCs w:val="20"/>
          </w:rPr>
          <w:t>ОД-2. Зона делового, общественного и коммерческого назначения местного значения.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_Toc160108209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134</w:t>
        </w:r>
        <w:r w:rsidR="002E4523" w:rsidRPr="002E4523">
          <w:rPr>
            <w:rFonts w:cs="Times New Roman"/>
            <w:noProof/>
            <w:webHidden/>
            <w:sz w:val="20"/>
            <w:szCs w:val="20"/>
          </w:rPr>
          <w:fldChar w:fldCharType="end"/>
        </w:r>
      </w:hyperlink>
    </w:p>
    <w:p w14:paraId="6F37E242"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10" w:history="1">
        <w:r w:rsidR="002E4523" w:rsidRPr="002E4523">
          <w:rPr>
            <w:rStyle w:val="ad"/>
            <w:rFonts w:cs="Times New Roman"/>
            <w:sz w:val="20"/>
            <w:szCs w:val="20"/>
          </w:rPr>
          <w:t>СПЕЦИАЛЬНЫЕ ОБСЛУЖИВАЮЩИЕ И ДЕЛОВЫЕ ЗОНЫ ДЛЯ ОБЪЕКТОВ С БОЛЬШИМИ ЗЕМЕЛЬНЫМИ УЧАСТКАМИ</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_Toc160108210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145</w:t>
        </w:r>
        <w:r w:rsidR="002E4523" w:rsidRPr="002E4523">
          <w:rPr>
            <w:rFonts w:cs="Times New Roman"/>
            <w:webHidden/>
            <w:sz w:val="20"/>
            <w:szCs w:val="20"/>
          </w:rPr>
          <w:fldChar w:fldCharType="end"/>
        </w:r>
      </w:hyperlink>
    </w:p>
    <w:p w14:paraId="4DEFE839"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1" w:history="1">
        <w:r w:rsidR="002E4523" w:rsidRPr="002E4523">
          <w:rPr>
            <w:rStyle w:val="ad"/>
            <w:rFonts w:cs="Times New Roman"/>
            <w:noProof/>
            <w:sz w:val="20"/>
            <w:szCs w:val="20"/>
          </w:rPr>
          <w:t>ТОД-1. Зона объектов здравоохранения.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145</w:t>
        </w:r>
        <w:r w:rsidR="002E4523" w:rsidRPr="002E4523">
          <w:rPr>
            <w:rFonts w:cs="Times New Roman"/>
            <w:noProof/>
            <w:webHidden/>
            <w:sz w:val="20"/>
            <w:szCs w:val="20"/>
          </w:rPr>
          <w:fldChar w:fldCharType="end"/>
        </w:r>
      </w:hyperlink>
    </w:p>
    <w:p w14:paraId="07ACC26E"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2" w:history="1">
        <w:r w:rsidR="002E4523" w:rsidRPr="002E4523">
          <w:rPr>
            <w:rStyle w:val="ad"/>
            <w:rFonts w:cs="Times New Roman"/>
            <w:noProof/>
            <w:sz w:val="20"/>
            <w:szCs w:val="20"/>
          </w:rPr>
          <w:t>ТОД-2. Зона объектов образования и научных комплексов.</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149</w:t>
        </w:r>
        <w:r w:rsidR="002E4523" w:rsidRPr="002E4523">
          <w:rPr>
            <w:rFonts w:cs="Times New Roman"/>
            <w:noProof/>
            <w:webHidden/>
            <w:sz w:val="20"/>
            <w:szCs w:val="20"/>
          </w:rPr>
          <w:fldChar w:fldCharType="end"/>
        </w:r>
      </w:hyperlink>
    </w:p>
    <w:p w14:paraId="09ABA2C6"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3" w:history="1">
        <w:r w:rsidR="002E4523" w:rsidRPr="002E4523">
          <w:rPr>
            <w:rStyle w:val="ad"/>
            <w:rFonts w:cs="Times New Roman"/>
            <w:noProof/>
            <w:sz w:val="20"/>
            <w:szCs w:val="20"/>
          </w:rPr>
          <w:t>ТОД-3. Зона религиозных объектов.</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_Toc160108213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154</w:t>
        </w:r>
        <w:r w:rsidR="002E4523" w:rsidRPr="002E4523">
          <w:rPr>
            <w:rFonts w:cs="Times New Roman"/>
            <w:noProof/>
            <w:webHidden/>
            <w:sz w:val="20"/>
            <w:szCs w:val="20"/>
          </w:rPr>
          <w:fldChar w:fldCharType="end"/>
        </w:r>
      </w:hyperlink>
    </w:p>
    <w:p w14:paraId="18902ADF"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14" w:history="1">
        <w:r w:rsidR="002E4523" w:rsidRPr="002E4523">
          <w:rPr>
            <w:rStyle w:val="ad"/>
            <w:rFonts w:cs="Times New Roman"/>
            <w:sz w:val="20"/>
            <w:szCs w:val="20"/>
          </w:rPr>
          <w:t>Производственные зоны:</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_Toc160108214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157</w:t>
        </w:r>
        <w:r w:rsidR="002E4523" w:rsidRPr="002E4523">
          <w:rPr>
            <w:rFonts w:cs="Times New Roman"/>
            <w:webHidden/>
            <w:sz w:val="20"/>
            <w:szCs w:val="20"/>
          </w:rPr>
          <w:fldChar w:fldCharType="end"/>
        </w:r>
      </w:hyperlink>
    </w:p>
    <w:p w14:paraId="6DC9758A"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5" w:history="1">
        <w:r w:rsidR="002E4523" w:rsidRPr="002E4523">
          <w:rPr>
            <w:rStyle w:val="ad"/>
            <w:rFonts w:cs="Times New Roman"/>
            <w:noProof/>
            <w:sz w:val="20"/>
            <w:szCs w:val="20"/>
          </w:rPr>
          <w:t xml:space="preserve">П-4. Зона предприятий, производств и объектов </w:t>
        </w:r>
        <w:r w:rsidR="002E4523" w:rsidRPr="002E4523">
          <w:rPr>
            <w:rStyle w:val="ad"/>
            <w:rFonts w:cs="Times New Roman"/>
            <w:noProof/>
            <w:sz w:val="20"/>
            <w:szCs w:val="20"/>
            <w:lang w:val="en-US"/>
          </w:rPr>
          <w:t>IV</w:t>
        </w:r>
        <w:r w:rsidR="002E4523" w:rsidRPr="002E4523">
          <w:rPr>
            <w:rStyle w:val="ad"/>
            <w:rFonts w:cs="Times New Roman"/>
            <w:noProof/>
            <w:sz w:val="20"/>
            <w:szCs w:val="20"/>
          </w:rPr>
          <w:t xml:space="preserve"> класса опасности СЗЗ-100 м.</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157</w:t>
        </w:r>
        <w:r w:rsidR="002E4523" w:rsidRPr="002E4523">
          <w:rPr>
            <w:rFonts w:cs="Times New Roman"/>
            <w:noProof/>
            <w:webHidden/>
            <w:sz w:val="20"/>
            <w:szCs w:val="20"/>
          </w:rPr>
          <w:fldChar w:fldCharType="end"/>
        </w:r>
      </w:hyperlink>
    </w:p>
    <w:p w14:paraId="64AF28BD"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6" w:history="1">
        <w:r w:rsidR="002E4523" w:rsidRPr="002E4523">
          <w:rPr>
            <w:rStyle w:val="ad"/>
            <w:rFonts w:cs="Times New Roman"/>
            <w:noProof/>
            <w:sz w:val="20"/>
            <w:szCs w:val="20"/>
          </w:rPr>
          <w:t xml:space="preserve">П-5. Зона предприятий, производств и объектов </w:t>
        </w:r>
        <w:r w:rsidR="002E4523" w:rsidRPr="002E4523">
          <w:rPr>
            <w:rStyle w:val="ad"/>
            <w:rFonts w:cs="Times New Roman"/>
            <w:noProof/>
            <w:sz w:val="20"/>
            <w:szCs w:val="20"/>
            <w:lang w:val="en-US"/>
          </w:rPr>
          <w:t>V</w:t>
        </w:r>
        <w:r w:rsidR="002E4523" w:rsidRPr="002E4523">
          <w:rPr>
            <w:rStyle w:val="ad"/>
            <w:rFonts w:cs="Times New Roman"/>
            <w:noProof/>
            <w:sz w:val="20"/>
            <w:szCs w:val="20"/>
          </w:rPr>
          <w:t xml:space="preserve"> класса опасности СЗЗ-50 м.</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_Toc160108216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162</w:t>
        </w:r>
        <w:r w:rsidR="002E4523" w:rsidRPr="002E4523">
          <w:rPr>
            <w:rFonts w:cs="Times New Roman"/>
            <w:noProof/>
            <w:webHidden/>
            <w:sz w:val="20"/>
            <w:szCs w:val="20"/>
          </w:rPr>
          <w:fldChar w:fldCharType="end"/>
        </w:r>
      </w:hyperlink>
    </w:p>
    <w:p w14:paraId="2EBAD35F"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17" w:history="1">
        <w:r w:rsidR="002E4523" w:rsidRPr="002E4523">
          <w:rPr>
            <w:rStyle w:val="ad"/>
            <w:rFonts w:cs="Times New Roman"/>
            <w:sz w:val="20"/>
            <w:szCs w:val="20"/>
          </w:rPr>
          <w:t>ЗОНЫ ИНЖЕНЕРНОЙ И ТРАНСПОРТНОЙ ИНФРАСТРУКТУР:</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_Toc160108217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168</w:t>
        </w:r>
        <w:r w:rsidR="002E4523" w:rsidRPr="002E4523">
          <w:rPr>
            <w:rFonts w:cs="Times New Roman"/>
            <w:webHidden/>
            <w:sz w:val="20"/>
            <w:szCs w:val="20"/>
          </w:rPr>
          <w:fldChar w:fldCharType="end"/>
        </w:r>
      </w:hyperlink>
    </w:p>
    <w:p w14:paraId="504BAEE4"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8" w:history="1">
        <w:r w:rsidR="002E4523" w:rsidRPr="002E4523">
          <w:rPr>
            <w:rStyle w:val="ad"/>
            <w:rFonts w:cs="Times New Roman"/>
            <w:noProof/>
            <w:sz w:val="20"/>
            <w:szCs w:val="20"/>
          </w:rPr>
          <w:t>ИТ-1. Зона объектов инженерной инфраструктуры.</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_Toc160108218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168</w:t>
        </w:r>
        <w:r w:rsidR="002E4523" w:rsidRPr="002E4523">
          <w:rPr>
            <w:rFonts w:cs="Times New Roman"/>
            <w:noProof/>
            <w:webHidden/>
            <w:sz w:val="20"/>
            <w:szCs w:val="20"/>
          </w:rPr>
          <w:fldChar w:fldCharType="end"/>
        </w:r>
      </w:hyperlink>
    </w:p>
    <w:p w14:paraId="02813055"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19" w:history="1">
        <w:r w:rsidR="002E4523" w:rsidRPr="002E4523">
          <w:rPr>
            <w:rStyle w:val="ad"/>
            <w:rFonts w:cs="Times New Roman"/>
            <w:noProof/>
            <w:sz w:val="20"/>
            <w:szCs w:val="20"/>
          </w:rPr>
          <w:t>ИТ-2. Зона транспортной инфраструктуры.</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_Toc160108219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170</w:t>
        </w:r>
        <w:r w:rsidR="002E4523" w:rsidRPr="002E4523">
          <w:rPr>
            <w:rFonts w:cs="Times New Roman"/>
            <w:noProof/>
            <w:webHidden/>
            <w:sz w:val="20"/>
            <w:szCs w:val="20"/>
          </w:rPr>
          <w:fldChar w:fldCharType="end"/>
        </w:r>
      </w:hyperlink>
    </w:p>
    <w:p w14:paraId="3127D5A4"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20" w:history="1">
        <w:r w:rsidR="002E4523" w:rsidRPr="002E4523">
          <w:rPr>
            <w:rStyle w:val="ad"/>
            <w:rFonts w:cs="Times New Roman"/>
            <w:sz w:val="20"/>
            <w:szCs w:val="20"/>
          </w:rPr>
          <w:t>ЗОНЫ СЕЛЬСКОХОЗЯЙСТВЕННОГО ИСПОЛЬЗОВАНИЯ:</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_Toc160108220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176</w:t>
        </w:r>
        <w:r w:rsidR="002E4523" w:rsidRPr="002E4523">
          <w:rPr>
            <w:rFonts w:cs="Times New Roman"/>
            <w:webHidden/>
            <w:sz w:val="20"/>
            <w:szCs w:val="20"/>
          </w:rPr>
          <w:fldChar w:fldCharType="end"/>
        </w:r>
      </w:hyperlink>
    </w:p>
    <w:p w14:paraId="603BC73A"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1" w:history="1">
        <w:r w:rsidR="002E4523" w:rsidRPr="002E4523">
          <w:rPr>
            <w:rStyle w:val="ad"/>
            <w:rFonts w:cs="Times New Roman"/>
            <w:noProof/>
            <w:sz w:val="20"/>
            <w:szCs w:val="20"/>
          </w:rPr>
          <w:t>СХ-1. Зона сельскохозяйственных угодий.</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176</w:t>
        </w:r>
        <w:r w:rsidR="002E4523" w:rsidRPr="002E4523">
          <w:rPr>
            <w:rFonts w:cs="Times New Roman"/>
            <w:noProof/>
            <w:webHidden/>
            <w:sz w:val="20"/>
            <w:szCs w:val="20"/>
          </w:rPr>
          <w:fldChar w:fldCharType="end"/>
        </w:r>
      </w:hyperlink>
    </w:p>
    <w:p w14:paraId="7056D3F5"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2" w:history="1">
        <w:r w:rsidR="002E4523" w:rsidRPr="002E4523">
          <w:rPr>
            <w:rStyle w:val="ad"/>
            <w:rFonts w:cs="Times New Roman"/>
            <w:noProof/>
            <w:sz w:val="20"/>
            <w:szCs w:val="20"/>
          </w:rPr>
          <w:t>СХ-2. Зона объектов сельскохозяйственного назначения.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_Toc160108222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178</w:t>
        </w:r>
        <w:r w:rsidR="002E4523" w:rsidRPr="002E4523">
          <w:rPr>
            <w:rFonts w:cs="Times New Roman"/>
            <w:noProof/>
            <w:webHidden/>
            <w:sz w:val="20"/>
            <w:szCs w:val="20"/>
          </w:rPr>
          <w:fldChar w:fldCharType="end"/>
        </w:r>
      </w:hyperlink>
    </w:p>
    <w:p w14:paraId="4E0E60AE"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23" w:history="1">
        <w:r w:rsidR="002E4523" w:rsidRPr="002E4523">
          <w:rPr>
            <w:rStyle w:val="ad"/>
            <w:rFonts w:cs="Times New Roman"/>
            <w:sz w:val="20"/>
            <w:szCs w:val="20"/>
          </w:rPr>
          <w:t>ЗОНЫ РЕКРЕАЦИОННОГО НАЗНАЧЕНИЯ:</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_Toc160108223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185</w:t>
        </w:r>
        <w:r w:rsidR="002E4523" w:rsidRPr="002E4523">
          <w:rPr>
            <w:rFonts w:cs="Times New Roman"/>
            <w:webHidden/>
            <w:sz w:val="20"/>
            <w:szCs w:val="20"/>
          </w:rPr>
          <w:fldChar w:fldCharType="end"/>
        </w:r>
      </w:hyperlink>
    </w:p>
    <w:p w14:paraId="189FC4A9"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4" w:history="1">
        <w:r w:rsidR="002E4523" w:rsidRPr="002E4523">
          <w:rPr>
            <w:rStyle w:val="ad"/>
            <w:rFonts w:cs="Times New Roman"/>
            <w:noProof/>
            <w:sz w:val="20"/>
            <w:szCs w:val="20"/>
          </w:rPr>
          <w:t>Р-К. Зона объектов санаторно-курортного назначения.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_Toc160108224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185</w:t>
        </w:r>
        <w:r w:rsidR="002E4523" w:rsidRPr="002E4523">
          <w:rPr>
            <w:rFonts w:cs="Times New Roman"/>
            <w:noProof/>
            <w:webHidden/>
            <w:sz w:val="20"/>
            <w:szCs w:val="20"/>
          </w:rPr>
          <w:fldChar w:fldCharType="end"/>
        </w:r>
      </w:hyperlink>
    </w:p>
    <w:p w14:paraId="44484BE1"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5" w:history="1">
        <w:r w:rsidR="002E4523" w:rsidRPr="002E4523">
          <w:rPr>
            <w:rStyle w:val="ad"/>
            <w:rFonts w:cs="Times New Roman"/>
            <w:noProof/>
            <w:sz w:val="20"/>
            <w:szCs w:val="20"/>
          </w:rPr>
          <w:t>Р-ТОС. Зона объектов туризма, отдыха и спорта.</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_Toc160108225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188</w:t>
        </w:r>
        <w:r w:rsidR="002E4523" w:rsidRPr="002E4523">
          <w:rPr>
            <w:rFonts w:cs="Times New Roman"/>
            <w:noProof/>
            <w:webHidden/>
            <w:sz w:val="20"/>
            <w:szCs w:val="20"/>
          </w:rPr>
          <w:fldChar w:fldCharType="end"/>
        </w:r>
      </w:hyperlink>
    </w:p>
    <w:p w14:paraId="2493D154"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26" w:history="1">
        <w:r w:rsidR="002E4523" w:rsidRPr="002E4523">
          <w:rPr>
            <w:rStyle w:val="ad"/>
            <w:rFonts w:cs="Times New Roman"/>
            <w:sz w:val="20"/>
            <w:szCs w:val="20"/>
          </w:rPr>
          <w:t>ЗОНЫ СПЕЦИАЛЬНОГО НАЗНАЧЕНИЯ:</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_Toc160108226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193</w:t>
        </w:r>
        <w:r w:rsidR="002E4523" w:rsidRPr="002E4523">
          <w:rPr>
            <w:rFonts w:cs="Times New Roman"/>
            <w:webHidden/>
            <w:sz w:val="20"/>
            <w:szCs w:val="20"/>
          </w:rPr>
          <w:fldChar w:fldCharType="end"/>
        </w:r>
      </w:hyperlink>
    </w:p>
    <w:p w14:paraId="55D24E25"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7" w:history="1">
        <w:r w:rsidR="002E4523" w:rsidRPr="002E4523">
          <w:rPr>
            <w:rStyle w:val="ad"/>
            <w:rFonts w:cs="Times New Roman"/>
            <w:noProof/>
            <w:sz w:val="20"/>
            <w:szCs w:val="20"/>
          </w:rPr>
          <w:t>СН.1. Зона кладбищ.</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_Toc160108227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193</w:t>
        </w:r>
        <w:r w:rsidR="002E4523" w:rsidRPr="002E4523">
          <w:rPr>
            <w:rFonts w:cs="Times New Roman"/>
            <w:noProof/>
            <w:webHidden/>
            <w:sz w:val="20"/>
            <w:szCs w:val="20"/>
          </w:rPr>
          <w:fldChar w:fldCharType="end"/>
        </w:r>
      </w:hyperlink>
    </w:p>
    <w:p w14:paraId="000CB7FD" w14:textId="77777777" w:rsidR="002E4523" w:rsidRPr="002E4523" w:rsidRDefault="00A62AC3" w:rsidP="00481C07">
      <w:pPr>
        <w:pStyle w:val="1e"/>
        <w:spacing w:after="0" w:line="240" w:lineRule="auto"/>
        <w:rPr>
          <w:rFonts w:eastAsiaTheme="minorEastAsia" w:cs="Times New Roman"/>
          <w:sz w:val="20"/>
          <w:szCs w:val="20"/>
          <w:lang w:eastAsia="ru-RU"/>
        </w:rPr>
      </w:pPr>
      <w:hyperlink w:anchor="_Toc160108228" w:history="1">
        <w:r w:rsidR="002E4523" w:rsidRPr="002E4523">
          <w:rPr>
            <w:rStyle w:val="ad"/>
            <w:rFonts w:cs="Times New Roman"/>
            <w:sz w:val="20"/>
            <w:szCs w:val="20"/>
          </w:rPr>
          <w:t>ИНЫЕ ВИДЫ ТЕРРИТОРИАЛЬНЫХ ЗОН:</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_Toc160108228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196</w:t>
        </w:r>
        <w:r w:rsidR="002E4523" w:rsidRPr="002E4523">
          <w:rPr>
            <w:rFonts w:cs="Times New Roman"/>
            <w:webHidden/>
            <w:sz w:val="20"/>
            <w:szCs w:val="20"/>
          </w:rPr>
          <w:fldChar w:fldCharType="end"/>
        </w:r>
      </w:hyperlink>
    </w:p>
    <w:p w14:paraId="02FB1086" w14:textId="77777777" w:rsidR="002E4523" w:rsidRPr="002E4523" w:rsidRDefault="00A62AC3" w:rsidP="00481C07">
      <w:pPr>
        <w:pStyle w:val="61"/>
        <w:tabs>
          <w:tab w:val="right" w:leader="dot" w:pos="9629"/>
        </w:tabs>
        <w:spacing w:after="0" w:line="240" w:lineRule="auto"/>
        <w:rPr>
          <w:rFonts w:eastAsiaTheme="minorEastAsia" w:cs="Times New Roman"/>
          <w:noProof/>
          <w:sz w:val="20"/>
          <w:szCs w:val="20"/>
          <w:lang w:eastAsia="ru-RU"/>
        </w:rPr>
      </w:pPr>
      <w:hyperlink w:anchor="_Toc160108229" w:history="1">
        <w:r w:rsidR="002E4523" w:rsidRPr="002E4523">
          <w:rPr>
            <w:rStyle w:val="ad"/>
            <w:rFonts w:cs="Times New Roman"/>
            <w:noProof/>
            <w:sz w:val="20"/>
            <w:szCs w:val="20"/>
          </w:rPr>
          <w:t>ИВ-1. Зона озеленения специального назначения.</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_Toc160108229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196</w:t>
        </w:r>
        <w:r w:rsidR="002E4523" w:rsidRPr="002E4523">
          <w:rPr>
            <w:rFonts w:cs="Times New Roman"/>
            <w:noProof/>
            <w:webHidden/>
            <w:sz w:val="20"/>
            <w:szCs w:val="20"/>
          </w:rPr>
          <w:fldChar w:fldCharType="end"/>
        </w:r>
      </w:hyperlink>
    </w:p>
    <w:p w14:paraId="74B58D37"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230" w:history="1">
        <w:r w:rsidR="002E4523" w:rsidRPr="002E4523">
          <w:rPr>
            <w:rStyle w:val="ad"/>
            <w:rFonts w:cs="Times New Roman"/>
            <w:iCs/>
            <w:noProof/>
            <w:sz w:val="20"/>
            <w:szCs w:val="20"/>
          </w:rPr>
          <w:t>Статья 52.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_Toc160108230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199</w:t>
        </w:r>
        <w:r w:rsidR="002E4523" w:rsidRPr="002E4523">
          <w:rPr>
            <w:rFonts w:cs="Times New Roman"/>
            <w:noProof/>
            <w:webHidden/>
            <w:sz w:val="20"/>
            <w:szCs w:val="20"/>
          </w:rPr>
          <w:fldChar w:fldCharType="end"/>
        </w:r>
      </w:hyperlink>
    </w:p>
    <w:p w14:paraId="73F768BD" w14:textId="77777777" w:rsidR="002E4523" w:rsidRPr="002E4523" w:rsidRDefault="00A62AC3" w:rsidP="00481C07">
      <w:pPr>
        <w:pStyle w:val="27"/>
        <w:spacing w:after="0" w:line="240" w:lineRule="auto"/>
        <w:rPr>
          <w:rFonts w:eastAsiaTheme="minorEastAsia" w:cs="Times New Roman"/>
          <w:noProof/>
          <w:sz w:val="20"/>
          <w:szCs w:val="20"/>
          <w:lang w:eastAsia="ru-RU"/>
        </w:rPr>
      </w:pPr>
      <w:hyperlink w:anchor="_Toc160108231" w:history="1">
        <w:r w:rsidR="002E4523" w:rsidRPr="002E4523">
          <w:rPr>
            <w:rStyle w:val="ad"/>
            <w:rFonts w:cs="Times New Roman"/>
            <w:noProof/>
            <w:sz w:val="20"/>
            <w:szCs w:val="20"/>
          </w:rPr>
          <w:t>ПРИЛОЖЕНИЕ 1. СВЕДЕНИЯ О ГРАНИЦАХ ТЕРРИТОРИАЛЬНЫХ ЗОН</w:t>
        </w:r>
        <w:r w:rsidR="002E4523" w:rsidRPr="002E4523">
          <w:rPr>
            <w:rFonts w:cs="Times New Roman"/>
            <w:noProof/>
            <w:webHidden/>
            <w:sz w:val="20"/>
            <w:szCs w:val="20"/>
          </w:rPr>
          <w:tab/>
        </w:r>
        <w:r w:rsidR="002E4523" w:rsidRPr="002E4523">
          <w:rPr>
            <w:rFonts w:cs="Times New Roman"/>
            <w:noProof/>
            <w:webHidden/>
            <w:sz w:val="20"/>
            <w:szCs w:val="20"/>
          </w:rPr>
          <w:fldChar w:fldCharType="begin"/>
        </w:r>
        <w:r w:rsidR="002E4523" w:rsidRPr="002E4523">
          <w:rPr>
            <w:rFonts w:cs="Times New Roman"/>
            <w:noProof/>
            <w:webHidden/>
            <w:sz w:val="20"/>
            <w:szCs w:val="20"/>
          </w:rPr>
          <w:instrText xml:space="preserve"> PAGEREF _Toc160108231 \h </w:instrText>
        </w:r>
        <w:r w:rsidR="002E4523" w:rsidRPr="002E4523">
          <w:rPr>
            <w:rFonts w:cs="Times New Roman"/>
            <w:noProof/>
            <w:webHidden/>
            <w:sz w:val="20"/>
            <w:szCs w:val="20"/>
          </w:rPr>
        </w:r>
        <w:r w:rsidR="002E4523" w:rsidRPr="002E4523">
          <w:rPr>
            <w:rFonts w:cs="Times New Roman"/>
            <w:noProof/>
            <w:webHidden/>
            <w:sz w:val="20"/>
            <w:szCs w:val="20"/>
          </w:rPr>
          <w:fldChar w:fldCharType="separate"/>
        </w:r>
        <w:r w:rsidR="00C20220">
          <w:rPr>
            <w:rFonts w:cs="Times New Roman"/>
            <w:noProof/>
            <w:webHidden/>
            <w:sz w:val="20"/>
            <w:szCs w:val="20"/>
          </w:rPr>
          <w:t>218</w:t>
        </w:r>
        <w:r w:rsidR="002E4523" w:rsidRPr="002E4523">
          <w:rPr>
            <w:rFonts w:cs="Times New Roman"/>
            <w:noProof/>
            <w:webHidden/>
            <w:sz w:val="20"/>
            <w:szCs w:val="20"/>
          </w:rPr>
          <w:fldChar w:fldCharType="end"/>
        </w:r>
      </w:hyperlink>
    </w:p>
    <w:p w14:paraId="2E44B668" w14:textId="06CD99C0" w:rsidR="00307F93" w:rsidRPr="00D546D5" w:rsidRDefault="00EC227E" w:rsidP="00481C07">
      <w:pPr>
        <w:pStyle w:val="27"/>
        <w:spacing w:after="0" w:line="240" w:lineRule="auto"/>
        <w:rPr>
          <w:rFonts w:cs="Times New Roman"/>
          <w:sz w:val="20"/>
          <w:szCs w:val="20"/>
          <w:lang w:eastAsia="ru-RU"/>
        </w:rPr>
      </w:pPr>
      <w:r w:rsidRPr="002E4523">
        <w:rPr>
          <w:rFonts w:eastAsia="Times New Roman" w:cs="Times New Roman"/>
          <w:bCs/>
          <w:color w:val="000000"/>
          <w:sz w:val="20"/>
          <w:szCs w:val="20"/>
          <w:lang w:eastAsia="ru-RU"/>
        </w:rPr>
        <w:fldChar w:fldCharType="end"/>
      </w:r>
      <w:r w:rsidR="00307F93" w:rsidRPr="00D546D5">
        <w:rPr>
          <w:rFonts w:cs="Times New Roman"/>
          <w:sz w:val="20"/>
          <w:szCs w:val="20"/>
          <w:lang w:eastAsia="ru-RU"/>
        </w:rPr>
        <w:br w:type="page"/>
      </w:r>
    </w:p>
    <w:p w14:paraId="208BB1AF" w14:textId="77777777" w:rsidR="00814148" w:rsidRPr="00D546D5" w:rsidRDefault="00814148" w:rsidP="00481C07">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bookmarkStart w:id="2" w:name="_Toc100154432"/>
      <w:r w:rsidRPr="00D546D5">
        <w:rPr>
          <w:rFonts w:eastAsia="Times New Roman" w:cs="Times New Roman"/>
          <w:b/>
          <w:bCs/>
          <w:sz w:val="20"/>
          <w:szCs w:val="20"/>
          <w:lang w:eastAsia="ru-RU"/>
        </w:rPr>
        <w:lastRenderedPageBreak/>
        <w:t>ПРАВИЛА ЗЕМЛЕПОЛЬЗОВАНИЯ И ЗАСТРОЙКИ</w:t>
      </w:r>
    </w:p>
    <w:p w14:paraId="2A2C4F8E" w14:textId="7858139F" w:rsidR="00814148" w:rsidRPr="00D546D5" w:rsidRDefault="00302E2B" w:rsidP="00481C07">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D546D5">
        <w:rPr>
          <w:rFonts w:eastAsia="Times New Roman" w:cs="Times New Roman"/>
          <w:b/>
          <w:bCs/>
          <w:sz w:val="20"/>
          <w:szCs w:val="20"/>
          <w:lang w:eastAsia="ru-RU"/>
        </w:rPr>
        <w:t>МЕРЧАНСКОГО</w:t>
      </w:r>
      <w:r w:rsidR="00814148" w:rsidRPr="00D546D5">
        <w:rPr>
          <w:rFonts w:eastAsia="Times New Roman" w:cs="Times New Roman"/>
          <w:b/>
          <w:bCs/>
          <w:sz w:val="20"/>
          <w:szCs w:val="20"/>
          <w:lang w:eastAsia="ru-RU"/>
        </w:rPr>
        <w:t xml:space="preserve"> СЕЛЬСКОГО ПОСЕЛЕНИЯ</w:t>
      </w:r>
    </w:p>
    <w:p w14:paraId="00F4D148" w14:textId="77777777" w:rsidR="00814148" w:rsidRPr="00D546D5" w:rsidRDefault="00814148" w:rsidP="00481C07">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D546D5">
        <w:rPr>
          <w:rFonts w:eastAsia="Times New Roman" w:cs="Times New Roman"/>
          <w:b/>
          <w:bCs/>
          <w:sz w:val="20"/>
          <w:szCs w:val="20"/>
          <w:lang w:eastAsia="ru-RU"/>
        </w:rPr>
        <w:t>КРЫМСКОГО РАЙОНА КРАСНОДАРСКОГО КРАЯ</w:t>
      </w:r>
    </w:p>
    <w:p w14:paraId="4B0D70B3" w14:textId="77777777" w:rsidR="00814148" w:rsidRPr="00D546D5" w:rsidRDefault="00814148" w:rsidP="00481C07">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1FC1864E" w:rsidR="00814148" w:rsidRPr="00D546D5" w:rsidRDefault="00814148" w:rsidP="00481C07">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D546D5">
        <w:rPr>
          <w:rFonts w:eastAsia="Times New Roman" w:cs="Times New Roman"/>
          <w:sz w:val="20"/>
          <w:szCs w:val="20"/>
          <w:lang w:eastAsia="ru-RU"/>
        </w:rPr>
        <w:t xml:space="preserve">Правила землепользования и застройки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w:t>
      </w:r>
      <w:r w:rsidRPr="00D546D5">
        <w:rPr>
          <w:rFonts w:eastAsia="Times New Roman" w:cs="Times New Roman"/>
          <w:color w:val="FF0000"/>
          <w:sz w:val="20"/>
          <w:szCs w:val="20"/>
          <w:lang w:eastAsia="ru-RU"/>
        </w:rPr>
        <w:t xml:space="preserve"> </w:t>
      </w:r>
      <w:r w:rsidRPr="00D546D5">
        <w:rPr>
          <w:rFonts w:eastAsia="Times New Roman" w:cs="Times New Roman"/>
          <w:sz w:val="20"/>
          <w:szCs w:val="20"/>
          <w:lang w:eastAsia="ru-RU"/>
        </w:rPr>
        <w:t xml:space="preserve">применительно к территории муниципального образования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сельское поселение (далее –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генеральным планом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D546D5" w:rsidRDefault="003D369E" w:rsidP="00481C07">
      <w:pPr>
        <w:pStyle w:val="1"/>
        <w:rPr>
          <w:sz w:val="20"/>
          <w:szCs w:val="20"/>
        </w:rPr>
      </w:pPr>
      <w:bookmarkStart w:id="3" w:name="_Toc63410750"/>
      <w:bookmarkStart w:id="4" w:name="_Toc148689029"/>
    </w:p>
    <w:p w14:paraId="242663CB" w14:textId="397EA081" w:rsidR="00524629" w:rsidRPr="00D546D5" w:rsidRDefault="00524629" w:rsidP="00481C07">
      <w:pPr>
        <w:pStyle w:val="1"/>
        <w:rPr>
          <w:sz w:val="20"/>
          <w:szCs w:val="20"/>
        </w:rPr>
      </w:pPr>
      <w:bookmarkStart w:id="5" w:name="_Toc160108132"/>
      <w:r w:rsidRPr="00D546D5">
        <w:rPr>
          <w:sz w:val="20"/>
          <w:szCs w:val="20"/>
        </w:rPr>
        <w:t xml:space="preserve">ЧАСТЬ </w:t>
      </w:r>
      <w:r w:rsidRPr="00D546D5">
        <w:rPr>
          <w:sz w:val="20"/>
          <w:szCs w:val="20"/>
          <w:lang w:val="en-US"/>
        </w:rPr>
        <w:t>I</w:t>
      </w:r>
      <w:r w:rsidRPr="00D546D5">
        <w:rPr>
          <w:sz w:val="20"/>
          <w:szCs w:val="20"/>
        </w:rPr>
        <w:t>. ПОРЯДОК ПРИМЕНЕНИЯ ПРАВИЛ ЗЕМЛЕПОЛЬЗОВАНИЯ И ЗАСТРОЙКИ И ВНЕСЕНИЯ В НИХ ИЗМЕНЕНИЙ.</w:t>
      </w:r>
      <w:bookmarkEnd w:id="3"/>
      <w:bookmarkEnd w:id="4"/>
      <w:bookmarkEnd w:id="5"/>
    </w:p>
    <w:p w14:paraId="51220D67" w14:textId="77777777" w:rsidR="00814148" w:rsidRPr="00D546D5" w:rsidRDefault="00814148" w:rsidP="00481C07">
      <w:pPr>
        <w:pStyle w:val="aff6"/>
        <w:ind w:firstLine="680"/>
        <w:rPr>
          <w:rFonts w:ascii="Times New Roman" w:hAnsi="Times New Roman"/>
          <w:b/>
          <w:sz w:val="20"/>
          <w:szCs w:val="20"/>
        </w:rPr>
      </w:pPr>
    </w:p>
    <w:p w14:paraId="41BF2CC5" w14:textId="77777777" w:rsidR="00263D42" w:rsidRPr="00D546D5" w:rsidRDefault="00263D42" w:rsidP="00481C07">
      <w:pPr>
        <w:pStyle w:val="2"/>
        <w:ind w:firstLine="680"/>
        <w:rPr>
          <w:sz w:val="20"/>
          <w:szCs w:val="20"/>
        </w:rPr>
      </w:pPr>
      <w:bookmarkStart w:id="6" w:name="_Toc24209009"/>
      <w:bookmarkStart w:id="7" w:name="_Toc30164410"/>
      <w:bookmarkStart w:id="8" w:name="_Toc50654355"/>
      <w:bookmarkStart w:id="9" w:name="_Toc63406177"/>
      <w:bookmarkStart w:id="10" w:name="_Toc63406642"/>
      <w:bookmarkStart w:id="11" w:name="_Toc63410751"/>
      <w:bookmarkStart w:id="12" w:name="_Toc160108133"/>
      <w:r w:rsidRPr="00D546D5">
        <w:rPr>
          <w:sz w:val="20"/>
          <w:szCs w:val="20"/>
        </w:rPr>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D546D5">
        <w:rPr>
          <w:sz w:val="20"/>
          <w:szCs w:val="20"/>
        </w:rPr>
        <w:t xml:space="preserve"> </w:t>
      </w:r>
    </w:p>
    <w:p w14:paraId="5E256658" w14:textId="77777777" w:rsidR="00263D42" w:rsidRPr="00D546D5" w:rsidRDefault="00263D42" w:rsidP="00481C07">
      <w:pPr>
        <w:spacing w:after="0" w:line="240" w:lineRule="auto"/>
        <w:rPr>
          <w:rFonts w:cs="Times New Roman"/>
          <w:sz w:val="20"/>
          <w:szCs w:val="20"/>
        </w:rPr>
      </w:pPr>
    </w:p>
    <w:p w14:paraId="5BD42392" w14:textId="77777777" w:rsidR="00263D42" w:rsidRPr="00D546D5" w:rsidRDefault="00263D42" w:rsidP="00481C07">
      <w:pPr>
        <w:pStyle w:val="3"/>
        <w:spacing w:before="0"/>
        <w:ind w:firstLine="680"/>
        <w:rPr>
          <w:rFonts w:cs="Times New Roman"/>
          <w:sz w:val="20"/>
          <w:szCs w:val="20"/>
        </w:rPr>
      </w:pPr>
      <w:bookmarkStart w:id="13" w:name="_Toc24209010"/>
      <w:bookmarkStart w:id="14" w:name="_Toc30164411"/>
      <w:bookmarkStart w:id="15" w:name="_Toc50654356"/>
      <w:bookmarkStart w:id="16" w:name="_Toc63406178"/>
      <w:bookmarkStart w:id="17" w:name="_Toc63406643"/>
      <w:bookmarkStart w:id="18" w:name="_Toc63410752"/>
      <w:bookmarkStart w:id="19" w:name="_Toc160108134"/>
      <w:r w:rsidRPr="00D546D5">
        <w:rPr>
          <w:rFonts w:cs="Times New Roman"/>
          <w:sz w:val="20"/>
          <w:szCs w:val="20"/>
        </w:rPr>
        <w:t>Раздел 1. Общие положения</w:t>
      </w:r>
      <w:bookmarkEnd w:id="13"/>
      <w:bookmarkEnd w:id="14"/>
      <w:bookmarkEnd w:id="15"/>
      <w:bookmarkEnd w:id="16"/>
      <w:bookmarkEnd w:id="17"/>
      <w:bookmarkEnd w:id="18"/>
      <w:bookmarkEnd w:id="19"/>
    </w:p>
    <w:p w14:paraId="74657D90" w14:textId="77777777" w:rsidR="00263D42" w:rsidRPr="00D546D5" w:rsidRDefault="00263D42" w:rsidP="00481C07">
      <w:pPr>
        <w:spacing w:after="0" w:line="240" w:lineRule="auto"/>
        <w:rPr>
          <w:rFonts w:cs="Times New Roman"/>
          <w:sz w:val="20"/>
          <w:szCs w:val="20"/>
        </w:rPr>
      </w:pPr>
    </w:p>
    <w:p w14:paraId="748F023B" w14:textId="77777777" w:rsidR="00263D42" w:rsidRPr="00D546D5" w:rsidRDefault="00263D42" w:rsidP="00481C07">
      <w:pPr>
        <w:pStyle w:val="4"/>
        <w:numPr>
          <w:ilvl w:val="0"/>
          <w:numId w:val="0"/>
        </w:numPr>
        <w:rPr>
          <w:b w:val="0"/>
          <w:sz w:val="20"/>
          <w:szCs w:val="20"/>
        </w:rPr>
      </w:pPr>
      <w:bookmarkStart w:id="20" w:name="_Toc63410753"/>
      <w:bookmarkStart w:id="21" w:name="_Toc160108135"/>
      <w:r w:rsidRPr="00D546D5">
        <w:rPr>
          <w:sz w:val="20"/>
          <w:szCs w:val="20"/>
        </w:rPr>
        <w:t>Статья 1. Основные понятия, используемые в Правилах.</w:t>
      </w:r>
      <w:bookmarkEnd w:id="20"/>
      <w:bookmarkEnd w:id="21"/>
    </w:p>
    <w:p w14:paraId="2D559AA1" w14:textId="77777777" w:rsidR="00263D42" w:rsidRPr="00D546D5" w:rsidRDefault="00263D42" w:rsidP="00481C07">
      <w:pPr>
        <w:spacing w:after="0" w:line="240" w:lineRule="auto"/>
        <w:ind w:firstLine="680"/>
        <w:jc w:val="both"/>
        <w:rPr>
          <w:rFonts w:cs="Times New Roman"/>
          <w:b/>
          <w:i/>
          <w:sz w:val="20"/>
          <w:szCs w:val="20"/>
        </w:rPr>
      </w:pPr>
    </w:p>
    <w:p w14:paraId="4819DC71"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sz w:val="20"/>
          <w:szCs w:val="20"/>
        </w:rPr>
        <w:t>В целях настоящего Кодекса используются следующие основные понятия:</w:t>
      </w:r>
    </w:p>
    <w:p w14:paraId="232ABF9B"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Градостроительная деятельность</w:t>
      </w:r>
      <w:r w:rsidRPr="00D546D5">
        <w:rPr>
          <w:rFonts w:eastAsia="Times New Roman" w:cs="Times New Roman"/>
          <w:sz w:val="20"/>
          <w:szCs w:val="2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Территориальное планирование</w:t>
      </w:r>
      <w:r w:rsidRPr="00D546D5">
        <w:rPr>
          <w:rFonts w:eastAsia="Times New Roman" w:cs="Times New Roman"/>
          <w:sz w:val="20"/>
          <w:szCs w:val="20"/>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Устойчивое развитие территорий</w:t>
      </w:r>
      <w:r w:rsidRPr="00D546D5">
        <w:rPr>
          <w:rFonts w:eastAsia="Times New Roman" w:cs="Times New Roman"/>
          <w:sz w:val="20"/>
          <w:szCs w:val="20"/>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Зоны с особыми условиями использования территорий</w:t>
      </w:r>
      <w:r w:rsidRPr="00D546D5">
        <w:rPr>
          <w:rFonts w:eastAsia="Times New Roman" w:cs="Times New Roman"/>
          <w:sz w:val="20"/>
          <w:szCs w:val="20"/>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D546D5">
          <w:rPr>
            <w:rFonts w:eastAsia="Times New Roman" w:cs="Times New Roman"/>
            <w:sz w:val="20"/>
            <w:szCs w:val="20"/>
          </w:rPr>
          <w:t>законодательством</w:t>
        </w:r>
      </w:hyperlink>
      <w:r w:rsidRPr="00D546D5">
        <w:rPr>
          <w:rFonts w:eastAsia="Times New Roman" w:cs="Times New Roman"/>
          <w:sz w:val="20"/>
          <w:szCs w:val="20"/>
        </w:rPr>
        <w:t> Российской Федерации;</w:t>
      </w:r>
    </w:p>
    <w:p w14:paraId="275206A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Функциональные зоны</w:t>
      </w:r>
      <w:r w:rsidRPr="00D546D5">
        <w:rPr>
          <w:rFonts w:eastAsia="Times New Roman" w:cs="Times New Roman"/>
          <w:sz w:val="20"/>
          <w:szCs w:val="20"/>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Градостроительное зонирование</w:t>
      </w:r>
      <w:r w:rsidRPr="00D546D5">
        <w:rPr>
          <w:rFonts w:eastAsia="Times New Roman" w:cs="Times New Roman"/>
          <w:sz w:val="20"/>
          <w:szCs w:val="2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Территориальные зоны</w:t>
      </w:r>
      <w:r w:rsidRPr="00D546D5">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Правила землепользования и застройки </w:t>
      </w:r>
      <w:r w:rsidRPr="00D546D5">
        <w:rPr>
          <w:rFonts w:eastAsia="Times New Roman" w:cs="Times New Roman"/>
          <w:sz w:val="20"/>
          <w:szCs w:val="20"/>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Градостроительный регламент </w:t>
      </w:r>
      <w:r w:rsidRPr="00D546D5">
        <w:rPr>
          <w:rFonts w:eastAsia="Times New Roman" w:cs="Times New Roman"/>
          <w:sz w:val="20"/>
          <w:szCs w:val="20"/>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w:t>
      </w:r>
      <w:r w:rsidRPr="00D546D5">
        <w:rPr>
          <w:rFonts w:eastAsia="Times New Roman" w:cs="Times New Roman"/>
          <w:sz w:val="20"/>
          <w:szCs w:val="20"/>
        </w:rPr>
        <w:lastRenderedPageBreak/>
        <w:t>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 капитального строительства</w:t>
      </w:r>
      <w:r w:rsidRPr="00D546D5">
        <w:rPr>
          <w:rFonts w:eastAsia="Times New Roman" w:cs="Times New Roman"/>
          <w:sz w:val="20"/>
          <w:szCs w:val="2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Линейные объекты</w:t>
      </w:r>
      <w:r w:rsidRPr="00D546D5">
        <w:rPr>
          <w:rFonts w:eastAsia="Times New Roman" w:cs="Times New Roman"/>
          <w:sz w:val="20"/>
          <w:szCs w:val="2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Некапитальные строения, сооружения</w:t>
      </w:r>
      <w:r w:rsidRPr="00D546D5">
        <w:rPr>
          <w:rFonts w:eastAsia="Times New Roman" w:cs="Times New Roman"/>
          <w:sz w:val="20"/>
          <w:szCs w:val="2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Информационная модель объекта капитального строительства (далее - информационная модель)</w:t>
      </w:r>
      <w:r w:rsidRPr="00D546D5">
        <w:rPr>
          <w:rFonts w:eastAsia="Times New Roman" w:cs="Times New Roman"/>
          <w:sz w:val="20"/>
          <w:szCs w:val="20"/>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Красные линии</w:t>
      </w:r>
      <w:r w:rsidRPr="00D546D5">
        <w:rPr>
          <w:rFonts w:eastAsia="Times New Roman" w:cs="Times New Roman"/>
          <w:sz w:val="20"/>
          <w:szCs w:val="2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Территории общего пользования </w:t>
      </w:r>
      <w:r w:rsidRPr="00D546D5">
        <w:rPr>
          <w:rFonts w:eastAsia="Times New Roman" w:cs="Times New Roman"/>
          <w:sz w:val="20"/>
          <w:szCs w:val="2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Строительство</w:t>
      </w:r>
      <w:r w:rsidRPr="00D546D5">
        <w:rPr>
          <w:rFonts w:eastAsia="Times New Roman"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Реконструкция объектов капитального строительства (за исключением линейных объектов)</w:t>
      </w:r>
      <w:r w:rsidRPr="00D546D5">
        <w:rPr>
          <w:rFonts w:eastAsia="Times New Roman" w:cs="Times New Roman"/>
          <w:sz w:val="20"/>
          <w:szCs w:val="2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Реконструкция линейных объектов</w:t>
      </w:r>
      <w:r w:rsidRPr="00D546D5">
        <w:rPr>
          <w:rFonts w:eastAsia="Times New Roman" w:cs="Times New Roman"/>
          <w:sz w:val="20"/>
          <w:szCs w:val="2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Капитальный ремонт объектов капитального строительства (за исключением линейных объектов</w:t>
      </w:r>
      <w:r w:rsidRPr="00D546D5">
        <w:rPr>
          <w:rFonts w:eastAsia="Times New Roman" w:cs="Times New Roman"/>
          <w:sz w:val="20"/>
          <w:szCs w:val="20"/>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Капитальный ремонт линейных объектов</w:t>
      </w:r>
      <w:r w:rsidRPr="00D546D5">
        <w:rPr>
          <w:rFonts w:eastAsia="Times New Roman" w:cs="Times New Roman"/>
          <w:sz w:val="20"/>
          <w:szCs w:val="20"/>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Снос объекта капитального строительства</w:t>
      </w:r>
      <w:r w:rsidRPr="00D546D5">
        <w:rPr>
          <w:rFonts w:eastAsia="Times New Roman" w:cs="Times New Roman"/>
          <w:sz w:val="20"/>
          <w:szCs w:val="20"/>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Инженерные изыскания</w:t>
      </w:r>
      <w:r w:rsidRPr="00D546D5">
        <w:rPr>
          <w:rFonts w:eastAsia="Times New Roman" w:cs="Times New Roman"/>
          <w:sz w:val="20"/>
          <w:szCs w:val="20"/>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D546D5" w:rsidRDefault="00263D42" w:rsidP="00481C07">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Застройщик</w:t>
      </w:r>
      <w:r w:rsidRPr="00D546D5">
        <w:rPr>
          <w:rFonts w:eastAsia="Times New Roman" w:cs="Times New Roman"/>
          <w:sz w:val="20"/>
          <w:szCs w:val="20"/>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D546D5">
          <w:rPr>
            <w:rFonts w:eastAsia="Times New Roman" w:cs="Times New Roman"/>
            <w:sz w:val="20"/>
            <w:szCs w:val="20"/>
          </w:rPr>
          <w:t>статьей 13.3</w:t>
        </w:r>
      </w:hyperlink>
      <w:r w:rsidRPr="00D546D5">
        <w:rPr>
          <w:rFonts w:eastAsia="Times New Roman" w:cs="Times New Roman"/>
          <w:sz w:val="20"/>
          <w:szCs w:val="20"/>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w:t>
      </w:r>
      <w:r w:rsidRPr="00D546D5">
        <w:rPr>
          <w:rFonts w:eastAsia="Times New Roman" w:cs="Times New Roman"/>
          <w:sz w:val="20"/>
          <w:szCs w:val="20"/>
        </w:rPr>
        <w:lastRenderedPageBreak/>
        <w:t>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Саморегулируемая организация в области инженерных изысканий, архитектурно</w:t>
      </w:r>
      <w:r w:rsidRPr="00D546D5">
        <w:rPr>
          <w:rFonts w:eastAsia="Times New Roman" w:cs="Times New Roman"/>
          <w:sz w:val="20"/>
          <w:szCs w:val="20"/>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Объекты федерального значения </w:t>
      </w:r>
      <w:r w:rsidRPr="00D546D5">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D546D5">
          <w:rPr>
            <w:rFonts w:eastAsia="Times New Roman" w:cs="Times New Roman"/>
            <w:sz w:val="20"/>
            <w:szCs w:val="20"/>
          </w:rPr>
          <w:t>Конституцией</w:t>
        </w:r>
      </w:hyperlink>
      <w:r w:rsidRPr="00D546D5">
        <w:rPr>
          <w:rFonts w:eastAsia="Times New Roman" w:cs="Times New Roman"/>
          <w:sz w:val="20"/>
          <w:szCs w:val="20"/>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1" w:anchor="dst100003" w:history="1">
        <w:r w:rsidRPr="00D546D5">
          <w:rPr>
            <w:rFonts w:eastAsia="Times New Roman" w:cs="Times New Roman"/>
            <w:sz w:val="20"/>
            <w:szCs w:val="20"/>
          </w:rPr>
          <w:t>Виды</w:t>
        </w:r>
      </w:hyperlink>
      <w:r w:rsidRPr="00D546D5">
        <w:rPr>
          <w:rFonts w:eastAsia="Times New Roman" w:cs="Times New Roman"/>
          <w:sz w:val="20"/>
          <w:szCs w:val="20"/>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D546D5">
          <w:rPr>
            <w:rFonts w:eastAsia="Times New Roman" w:cs="Times New Roman"/>
            <w:sz w:val="20"/>
            <w:szCs w:val="20"/>
          </w:rPr>
          <w:t>части 1 статьи 10</w:t>
        </w:r>
      </w:hyperlink>
      <w:r w:rsidRPr="00D546D5">
        <w:rPr>
          <w:rFonts w:eastAsia="Times New Roman" w:cs="Times New Roman"/>
          <w:sz w:val="20"/>
          <w:szCs w:val="20"/>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cs="Times New Roman"/>
          <w:b/>
          <w:sz w:val="20"/>
          <w:szCs w:val="20"/>
          <w:shd w:val="clear" w:color="auto" w:fill="FFFFFF"/>
        </w:rPr>
        <w:t>Объекты регионального значения</w:t>
      </w:r>
      <w:r w:rsidRPr="00D546D5">
        <w:rPr>
          <w:rFonts w:cs="Times New Roman"/>
          <w:sz w:val="20"/>
          <w:szCs w:val="20"/>
          <w:shd w:val="clear" w:color="auto" w:fill="FFFFFF"/>
        </w:rPr>
        <w:t xml:space="preserve"> </w:t>
      </w:r>
      <w:r w:rsidRPr="00D546D5">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D546D5">
          <w:rPr>
            <w:rFonts w:eastAsia="Times New Roman" w:cs="Times New Roman"/>
            <w:sz w:val="20"/>
            <w:szCs w:val="20"/>
          </w:rPr>
          <w:t>Конституцией</w:t>
        </w:r>
      </w:hyperlink>
      <w:r w:rsidRPr="00D546D5">
        <w:rPr>
          <w:rFonts w:eastAsia="Times New Roman" w:cs="Times New Roman"/>
          <w:sz w:val="20"/>
          <w:szCs w:val="20"/>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4" w:anchor="dst2274" w:history="1">
        <w:r w:rsidRPr="00D546D5">
          <w:rPr>
            <w:rFonts w:eastAsia="Times New Roman" w:cs="Times New Roman"/>
            <w:sz w:val="20"/>
            <w:szCs w:val="20"/>
          </w:rPr>
          <w:t>части 3 статьи 14</w:t>
        </w:r>
      </w:hyperlink>
      <w:r w:rsidRPr="00D546D5">
        <w:rPr>
          <w:rFonts w:eastAsia="Times New Roman" w:cs="Times New Roman"/>
          <w:sz w:val="20"/>
          <w:szCs w:val="20"/>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Объекты местного значения</w:t>
      </w:r>
      <w:r w:rsidRPr="00D546D5">
        <w:rPr>
          <w:rFonts w:eastAsia="Times New Roman" w:cs="Times New Roman"/>
          <w:sz w:val="20"/>
          <w:szCs w:val="20"/>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5" w:anchor="dst101625" w:history="1">
        <w:r w:rsidRPr="00D546D5">
          <w:rPr>
            <w:rFonts w:eastAsia="Times New Roman" w:cs="Times New Roman"/>
            <w:sz w:val="20"/>
            <w:szCs w:val="20"/>
          </w:rPr>
          <w:t>пункте 1 части 3 статьи 19</w:t>
        </w:r>
      </w:hyperlink>
      <w:r w:rsidRPr="00D546D5">
        <w:rPr>
          <w:rFonts w:eastAsia="Times New Roman" w:cs="Times New Roman"/>
          <w:sz w:val="20"/>
          <w:szCs w:val="20"/>
        </w:rPr>
        <w:t> и </w:t>
      </w:r>
      <w:hyperlink r:id="rId16" w:anchor="dst101686" w:history="1">
        <w:r w:rsidRPr="00D546D5">
          <w:rPr>
            <w:rFonts w:eastAsia="Times New Roman" w:cs="Times New Roman"/>
            <w:sz w:val="20"/>
            <w:szCs w:val="20"/>
          </w:rPr>
          <w:t>пункте 1 части 5 статьи 23</w:t>
        </w:r>
      </w:hyperlink>
      <w:r w:rsidRPr="00D546D5">
        <w:rPr>
          <w:rFonts w:eastAsia="Times New Roman" w:cs="Times New Roman"/>
          <w:sz w:val="20"/>
          <w:szCs w:val="20"/>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Парковка (парковочное место)</w:t>
      </w:r>
      <w:r w:rsidRPr="00D546D5">
        <w:rPr>
          <w:rFonts w:eastAsia="Times New Roman" w:cs="Times New Roman"/>
          <w:sz w:val="20"/>
          <w:szCs w:val="20"/>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D546D5" w:rsidRDefault="00263D42" w:rsidP="00481C07">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Технический заказчик</w:t>
      </w:r>
      <w:r w:rsidRPr="00D546D5">
        <w:rPr>
          <w:rFonts w:eastAsia="Times New Roman" w:cs="Times New Roman"/>
          <w:sz w:val="20"/>
          <w:szCs w:val="20"/>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D546D5">
          <w:rPr>
            <w:rFonts w:eastAsia="Times New Roman" w:cs="Times New Roman"/>
            <w:sz w:val="20"/>
            <w:szCs w:val="20"/>
          </w:rPr>
          <w:t>функции</w:t>
        </w:r>
      </w:hyperlink>
      <w:r w:rsidRPr="00D546D5">
        <w:rPr>
          <w:rFonts w:eastAsia="Times New Roman" w:cs="Times New Roman"/>
          <w:sz w:val="20"/>
          <w:szCs w:val="20"/>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w:t>
      </w:r>
      <w:r w:rsidRPr="00D546D5">
        <w:rPr>
          <w:rFonts w:eastAsia="Times New Roman" w:cs="Times New Roman"/>
          <w:sz w:val="20"/>
          <w:szCs w:val="20"/>
        </w:rPr>
        <w:lastRenderedPageBreak/>
        <w:t>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8" w:anchor="dst1676" w:history="1">
        <w:r w:rsidRPr="00D546D5">
          <w:rPr>
            <w:rFonts w:eastAsia="Times New Roman" w:cs="Times New Roman"/>
            <w:sz w:val="20"/>
            <w:szCs w:val="20"/>
          </w:rPr>
          <w:t>частью 2.1 статьи 47</w:t>
        </w:r>
      </w:hyperlink>
      <w:r w:rsidRPr="00D546D5">
        <w:rPr>
          <w:rFonts w:eastAsia="Times New Roman" w:cs="Times New Roman"/>
          <w:sz w:val="20"/>
          <w:szCs w:val="20"/>
        </w:rPr>
        <w:t>, </w:t>
      </w:r>
      <w:hyperlink r:id="rId19" w:anchor="dst1683" w:history="1">
        <w:r w:rsidRPr="00D546D5">
          <w:rPr>
            <w:rFonts w:eastAsia="Times New Roman" w:cs="Times New Roman"/>
            <w:sz w:val="20"/>
            <w:szCs w:val="20"/>
          </w:rPr>
          <w:t>частью 4.1 статьи 48</w:t>
        </w:r>
      </w:hyperlink>
      <w:r w:rsidRPr="00D546D5">
        <w:rPr>
          <w:rFonts w:eastAsia="Times New Roman" w:cs="Times New Roman"/>
          <w:sz w:val="20"/>
          <w:szCs w:val="20"/>
        </w:rPr>
        <w:t>, </w:t>
      </w:r>
      <w:hyperlink r:id="rId20" w:anchor="dst1696" w:history="1">
        <w:r w:rsidRPr="00D546D5">
          <w:rPr>
            <w:rFonts w:eastAsia="Times New Roman" w:cs="Times New Roman"/>
            <w:sz w:val="20"/>
            <w:szCs w:val="20"/>
          </w:rPr>
          <w:t>частями 2.1</w:t>
        </w:r>
      </w:hyperlink>
      <w:r w:rsidRPr="00D546D5">
        <w:rPr>
          <w:rFonts w:eastAsia="Times New Roman" w:cs="Times New Roman"/>
          <w:sz w:val="20"/>
          <w:szCs w:val="20"/>
        </w:rPr>
        <w:t> и </w:t>
      </w:r>
      <w:hyperlink r:id="rId21" w:anchor="dst1697" w:history="1">
        <w:r w:rsidRPr="00D546D5">
          <w:rPr>
            <w:rFonts w:eastAsia="Times New Roman" w:cs="Times New Roman"/>
            <w:sz w:val="20"/>
            <w:szCs w:val="20"/>
          </w:rPr>
          <w:t>2.2 статьи 52</w:t>
        </w:r>
      </w:hyperlink>
      <w:r w:rsidRPr="00D546D5">
        <w:rPr>
          <w:rFonts w:eastAsia="Times New Roman" w:cs="Times New Roman"/>
          <w:sz w:val="20"/>
          <w:szCs w:val="20"/>
        </w:rPr>
        <w:t>, </w:t>
      </w:r>
      <w:hyperlink r:id="rId22" w:anchor="dst2757" w:history="1">
        <w:r w:rsidRPr="00D546D5">
          <w:rPr>
            <w:rFonts w:eastAsia="Times New Roman" w:cs="Times New Roman"/>
            <w:sz w:val="20"/>
            <w:szCs w:val="20"/>
          </w:rPr>
          <w:t>частями 5</w:t>
        </w:r>
      </w:hyperlink>
      <w:r w:rsidRPr="00D546D5">
        <w:rPr>
          <w:rFonts w:eastAsia="Times New Roman" w:cs="Times New Roman"/>
          <w:sz w:val="20"/>
          <w:szCs w:val="20"/>
        </w:rPr>
        <w:t> и </w:t>
      </w:r>
      <w:hyperlink r:id="rId23" w:anchor="dst2758" w:history="1">
        <w:r w:rsidRPr="00D546D5">
          <w:rPr>
            <w:rFonts w:eastAsia="Times New Roman" w:cs="Times New Roman"/>
            <w:sz w:val="20"/>
            <w:szCs w:val="20"/>
          </w:rPr>
          <w:t>6 статьи 55.31</w:t>
        </w:r>
      </w:hyperlink>
      <w:r w:rsidRPr="00D546D5">
        <w:rPr>
          <w:rFonts w:eastAsia="Times New Roman" w:cs="Times New Roman"/>
          <w:sz w:val="20"/>
          <w:szCs w:val="20"/>
        </w:rPr>
        <w:t> Градостроительного кодекса.</w:t>
      </w:r>
    </w:p>
    <w:p w14:paraId="7A6EC8AC"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Программы комплексного развития систем коммунальной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Система коммунальной инфраструктуры</w:t>
      </w:r>
      <w:r w:rsidRPr="00D546D5">
        <w:rPr>
          <w:rFonts w:eastAsia="Times New Roman" w:cs="Times New Roman"/>
          <w:sz w:val="20"/>
          <w:szCs w:val="20"/>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Транспортно-пересадочный узел </w:t>
      </w:r>
      <w:r w:rsidRPr="00D546D5">
        <w:rPr>
          <w:rFonts w:eastAsia="Times New Roman" w:cs="Times New Roman"/>
          <w:sz w:val="20"/>
          <w:szCs w:val="20"/>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D546D5" w:rsidRDefault="00263D42" w:rsidP="00481C07">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 xml:space="preserve">Нормативы градостроительного проектирования </w:t>
      </w:r>
      <w:r w:rsidRPr="00D546D5">
        <w:rPr>
          <w:rFonts w:eastAsia="Times New Roman" w:cs="Times New Roman"/>
          <w:sz w:val="20"/>
          <w:szCs w:val="20"/>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D546D5" w:rsidRDefault="00263D42" w:rsidP="00481C07">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Машино-место</w:t>
      </w:r>
      <w:r w:rsidRPr="00D546D5">
        <w:rPr>
          <w:rFonts w:eastAsia="Times New Roman" w:cs="Times New Roman"/>
          <w:sz w:val="20"/>
          <w:szCs w:val="2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w:t>
      </w:r>
      <w:r w:rsidRPr="00D546D5">
        <w:rPr>
          <w:rFonts w:eastAsia="Times New Roman" w:cs="Times New Roman"/>
          <w:sz w:val="20"/>
          <w:szCs w:val="20"/>
        </w:rPr>
        <w:lastRenderedPageBreak/>
        <w:t>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D546D5">
        <w:rPr>
          <w:rFonts w:eastAsia="Times New Roman" w:cs="Times New Roman"/>
          <w:sz w:val="20"/>
          <w:szCs w:val="20"/>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D546D5">
          <w:rPr>
            <w:rFonts w:eastAsia="Times New Roman" w:cs="Times New Roman"/>
            <w:sz w:val="20"/>
            <w:szCs w:val="20"/>
          </w:rPr>
          <w:t>статьей 8.3</w:t>
        </w:r>
      </w:hyperlink>
      <w:r w:rsidRPr="00D546D5">
        <w:rPr>
          <w:rFonts w:eastAsia="Times New Roman" w:cs="Times New Roman"/>
          <w:sz w:val="20"/>
          <w:szCs w:val="20"/>
        </w:rPr>
        <w:t> настоящего Кодекс.</w:t>
      </w:r>
    </w:p>
    <w:p w14:paraId="5716A87B"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Сметные нормы </w:t>
      </w:r>
      <w:r w:rsidRPr="00D546D5">
        <w:rPr>
          <w:rFonts w:eastAsia="Times New Roman" w:cs="Times New Roman"/>
          <w:sz w:val="20"/>
          <w:szCs w:val="20"/>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Сметные цены строительных ресурсов</w:t>
      </w:r>
      <w:r w:rsidRPr="00D546D5">
        <w:rPr>
          <w:rFonts w:eastAsia="Times New Roman" w:cs="Times New Roman"/>
          <w:sz w:val="20"/>
          <w:szCs w:val="20"/>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Сметные нормативы </w:t>
      </w:r>
      <w:r w:rsidRPr="00D546D5">
        <w:rPr>
          <w:rFonts w:eastAsia="Times New Roman" w:cs="Times New Roman"/>
          <w:sz w:val="20"/>
          <w:szCs w:val="20"/>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D546D5">
          <w:rPr>
            <w:rFonts w:eastAsia="Times New Roman" w:cs="Times New Roman"/>
            <w:sz w:val="20"/>
            <w:szCs w:val="20"/>
          </w:rPr>
          <w:t>методики</w:t>
        </w:r>
      </w:hyperlink>
      <w:r w:rsidRPr="00D546D5">
        <w:rPr>
          <w:rFonts w:eastAsia="Times New Roman" w:cs="Times New Roman"/>
          <w:sz w:val="20"/>
          <w:szCs w:val="20"/>
        </w:rPr>
        <w:t> разработки и применения сметных норм.</w:t>
      </w:r>
    </w:p>
    <w:p w14:paraId="15B34466"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Укрупненный норматив цены строительства</w:t>
      </w:r>
      <w:r w:rsidRPr="00D546D5">
        <w:rPr>
          <w:rFonts w:eastAsia="Times New Roman" w:cs="Times New Roman"/>
          <w:sz w:val="20"/>
          <w:szCs w:val="20"/>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Комплексное развитие территорий</w:t>
      </w:r>
      <w:r w:rsidRPr="00D546D5">
        <w:rPr>
          <w:rFonts w:eastAsia="Times New Roman" w:cs="Times New Roman"/>
          <w:sz w:val="20"/>
          <w:szCs w:val="20"/>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3A66060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Элемент планировочной структуры</w:t>
      </w:r>
      <w:r w:rsidRPr="00D546D5">
        <w:rPr>
          <w:rFonts w:eastAsia="Times New Roman" w:cs="Times New Roman"/>
          <w:sz w:val="20"/>
          <w:szCs w:val="20"/>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D546D5">
          <w:rPr>
            <w:rFonts w:eastAsia="Times New Roman" w:cs="Times New Roman"/>
            <w:sz w:val="20"/>
            <w:szCs w:val="20"/>
          </w:rPr>
          <w:t>Виды</w:t>
        </w:r>
      </w:hyperlink>
      <w:r w:rsidRPr="00D546D5">
        <w:rPr>
          <w:rFonts w:eastAsia="Times New Roman" w:cs="Times New Roman"/>
          <w:sz w:val="20"/>
          <w:szCs w:val="20"/>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Благоустройство территории</w:t>
      </w:r>
      <w:r w:rsidRPr="00D546D5">
        <w:rPr>
          <w:rFonts w:eastAsia="Times New Roman" w:cs="Times New Roman"/>
          <w:sz w:val="20"/>
          <w:szCs w:val="20"/>
        </w:rPr>
        <w:t xml:space="preserve"> - деятельность по реализации комплекса мероприятий, установленного </w:t>
      </w:r>
      <w:hyperlink r:id="rId27" w:anchor="dst793" w:history="1">
        <w:r w:rsidRPr="00D546D5">
          <w:rPr>
            <w:rFonts w:eastAsia="Times New Roman" w:cs="Times New Roman"/>
            <w:sz w:val="20"/>
            <w:szCs w:val="20"/>
          </w:rPr>
          <w:t>правилами</w:t>
        </w:r>
      </w:hyperlink>
      <w:r w:rsidRPr="00D546D5">
        <w:rPr>
          <w:rFonts w:eastAsia="Times New Roman" w:cs="Times New Roman"/>
          <w:sz w:val="20"/>
          <w:szCs w:val="20"/>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Прилегающая территория</w:t>
      </w:r>
      <w:r w:rsidRPr="00D546D5">
        <w:rPr>
          <w:rFonts w:eastAsia="Times New Roman" w:cs="Times New Roman"/>
          <w:sz w:val="20"/>
          <w:szCs w:val="20"/>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Элементы благоустройства</w:t>
      </w:r>
      <w:r w:rsidRPr="00D546D5">
        <w:rPr>
          <w:rFonts w:eastAsia="Times New Roman" w:cs="Times New Roman"/>
          <w:sz w:val="20"/>
          <w:szCs w:val="20"/>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 индивидуального жилищного строительства</w:t>
      </w:r>
      <w:r w:rsidRPr="00D546D5">
        <w:rPr>
          <w:rFonts w:eastAsia="Times New Roman" w:cs="Times New Roman"/>
          <w:sz w:val="20"/>
          <w:szCs w:val="20"/>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D546D5" w:rsidRDefault="00263D42" w:rsidP="00481C07">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Дом блокированной застройки </w:t>
      </w:r>
      <w:r w:rsidRPr="00D546D5">
        <w:rPr>
          <w:rFonts w:eastAsia="Times New Roman" w:cs="Times New Roman"/>
          <w:sz w:val="20"/>
          <w:szCs w:val="20"/>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Муниципальное образование</w:t>
      </w:r>
      <w:r w:rsidRPr="00D546D5">
        <w:rPr>
          <w:rFonts w:cs="Times New Roman"/>
          <w:sz w:val="20"/>
          <w:szCs w:val="20"/>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Муниципальный район</w:t>
      </w:r>
      <w:r w:rsidRPr="00D546D5">
        <w:rPr>
          <w:rFonts w:cs="Times New Roman"/>
          <w:sz w:val="20"/>
          <w:szCs w:val="20"/>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w:t>
      </w:r>
      <w:r w:rsidRPr="00D546D5">
        <w:rPr>
          <w:rFonts w:cs="Times New Roman"/>
          <w:sz w:val="20"/>
          <w:szCs w:val="20"/>
        </w:rPr>
        <w:lastRenderedPageBreak/>
        <w:t>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Поселение</w:t>
      </w:r>
      <w:r w:rsidRPr="00D546D5">
        <w:rPr>
          <w:rFonts w:cs="Times New Roman"/>
          <w:sz w:val="20"/>
          <w:szCs w:val="20"/>
        </w:rPr>
        <w:t xml:space="preserve"> - городское или сельское поселение.</w:t>
      </w:r>
    </w:p>
    <w:p w14:paraId="2EBF8BA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Сельское поселение</w:t>
      </w:r>
      <w:r w:rsidRPr="00D546D5">
        <w:rPr>
          <w:rFonts w:cs="Times New Roman"/>
          <w:sz w:val="20"/>
          <w:szCs w:val="2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055C8DA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Населенный пункт</w:t>
      </w:r>
      <w:r w:rsidRPr="00D546D5">
        <w:rPr>
          <w:rFonts w:cs="Times New Roman"/>
          <w:sz w:val="20"/>
          <w:szCs w:val="20"/>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Вопросы местного значения</w:t>
      </w:r>
      <w:r w:rsidRPr="00D546D5">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Генеральный план</w:t>
      </w:r>
      <w:r w:rsidRPr="00D546D5">
        <w:rPr>
          <w:rFonts w:cs="Times New Roman"/>
          <w:sz w:val="20"/>
          <w:szCs w:val="20"/>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Функциональное зонирование территории</w:t>
      </w:r>
      <w:r w:rsidRPr="00D546D5">
        <w:rPr>
          <w:rFonts w:cs="Times New Roman"/>
          <w:sz w:val="20"/>
          <w:szCs w:val="20"/>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Линии градостроительного регулирования</w:t>
      </w:r>
      <w:r w:rsidRPr="00D546D5">
        <w:rPr>
          <w:rFonts w:cs="Times New Roman"/>
          <w:sz w:val="20"/>
          <w:szCs w:val="20"/>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Линии застройки</w:t>
      </w:r>
      <w:r w:rsidRPr="00D546D5">
        <w:rPr>
          <w:rFonts w:cs="Times New Roman"/>
          <w:sz w:val="20"/>
          <w:szCs w:val="20"/>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Отступ застройки</w:t>
      </w:r>
      <w:r w:rsidRPr="00D546D5">
        <w:rPr>
          <w:rFonts w:cs="Times New Roman"/>
          <w:sz w:val="20"/>
          <w:szCs w:val="20"/>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полосы отвода железных дорог</w:t>
      </w:r>
      <w:r w:rsidRPr="00D546D5">
        <w:rPr>
          <w:rFonts w:cs="Times New Roman"/>
          <w:sz w:val="20"/>
          <w:szCs w:val="20"/>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полосы отвода автомобильных дорог</w:t>
      </w:r>
      <w:r w:rsidRPr="00D546D5">
        <w:rPr>
          <w:rFonts w:cs="Times New Roman"/>
          <w:sz w:val="20"/>
          <w:szCs w:val="20"/>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 xml:space="preserve">Границы технических (охранных) зон инженерных сооружений и коммуникаций </w:t>
      </w:r>
      <w:r w:rsidRPr="00D546D5">
        <w:rPr>
          <w:rFonts w:cs="Times New Roman"/>
          <w:sz w:val="20"/>
          <w:szCs w:val="20"/>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 xml:space="preserve">Границы территорий памятников и ансамблей </w:t>
      </w:r>
      <w:r w:rsidRPr="00D546D5">
        <w:rPr>
          <w:rFonts w:cs="Times New Roman"/>
          <w:sz w:val="20"/>
          <w:szCs w:val="20"/>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D546D5" w:rsidRDefault="00263D42" w:rsidP="00481C07">
      <w:pPr>
        <w:spacing w:after="0" w:line="240" w:lineRule="auto"/>
        <w:ind w:firstLine="680"/>
        <w:jc w:val="both"/>
        <w:rPr>
          <w:rFonts w:cs="Times New Roman"/>
          <w:color w:val="000000"/>
          <w:sz w:val="20"/>
          <w:szCs w:val="20"/>
          <w:shd w:val="clear" w:color="auto" w:fill="FFFFFF"/>
        </w:rPr>
      </w:pPr>
      <w:r w:rsidRPr="00D546D5">
        <w:rPr>
          <w:rFonts w:cs="Times New Roman"/>
          <w:b/>
          <w:color w:val="000000"/>
          <w:sz w:val="20"/>
          <w:szCs w:val="20"/>
          <w:shd w:val="clear" w:color="auto" w:fill="FFFFFF"/>
        </w:rPr>
        <w:t>Границами зон охраны объекта культурного наследия</w:t>
      </w:r>
      <w:r w:rsidRPr="00D546D5">
        <w:rPr>
          <w:rFonts w:cs="Times New Roman"/>
          <w:color w:val="000000"/>
          <w:sz w:val="20"/>
          <w:szCs w:val="20"/>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Защитные зоны объектов культурного наследия</w:t>
      </w:r>
      <w:r w:rsidRPr="00D546D5">
        <w:rPr>
          <w:rFonts w:cs="Times New Roman"/>
          <w:sz w:val="20"/>
          <w:szCs w:val="20"/>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w:t>
      </w:r>
      <w:r w:rsidRPr="00D546D5">
        <w:rPr>
          <w:rFonts w:cs="Times New Roman"/>
          <w:sz w:val="20"/>
          <w:szCs w:val="20"/>
        </w:rPr>
        <w:lastRenderedPageBreak/>
        <w:t xml:space="preserve">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D546D5">
          <w:rPr>
            <w:rFonts w:cs="Times New Roman"/>
            <w:sz w:val="20"/>
            <w:szCs w:val="20"/>
          </w:rPr>
          <w:t>статьей 56.4</w:t>
        </w:r>
      </w:hyperlink>
      <w:r w:rsidRPr="00D546D5">
        <w:rPr>
          <w:rFonts w:cs="Times New Roman"/>
          <w:sz w:val="20"/>
          <w:szCs w:val="20"/>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Охранная зона объекта культурного наследия</w:t>
      </w:r>
      <w:r w:rsidRPr="00D546D5">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охранных зон особо охраняемых природных территорий</w:t>
      </w:r>
      <w:r w:rsidRPr="00D546D5">
        <w:rPr>
          <w:rFonts w:cs="Times New Roman"/>
          <w:sz w:val="20"/>
          <w:szCs w:val="20"/>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 xml:space="preserve">Границы территорий природного комплекса Краснодарского края, не являющихся особо охраняемыми </w:t>
      </w:r>
      <w:r w:rsidRPr="00D546D5">
        <w:rPr>
          <w:rFonts w:cs="Times New Roman"/>
          <w:sz w:val="20"/>
          <w:szCs w:val="20"/>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D546D5">
        <w:rPr>
          <w:rFonts w:cs="Times New Roman"/>
          <w:sz w:val="20"/>
          <w:szCs w:val="20"/>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D546D5" w:rsidRDefault="00263D42" w:rsidP="00481C07">
      <w:pPr>
        <w:spacing w:after="0" w:line="240" w:lineRule="auto"/>
        <w:ind w:firstLine="680"/>
        <w:jc w:val="both"/>
        <w:rPr>
          <w:rFonts w:cs="Times New Roman"/>
          <w:b/>
          <w:sz w:val="20"/>
          <w:szCs w:val="20"/>
        </w:rPr>
      </w:pPr>
      <w:r w:rsidRPr="00D546D5">
        <w:rPr>
          <w:rFonts w:cs="Times New Roman"/>
          <w:b/>
          <w:sz w:val="20"/>
          <w:szCs w:val="20"/>
        </w:rPr>
        <w:t>Границы водоохранных зон</w:t>
      </w:r>
      <w:r w:rsidRPr="00D546D5">
        <w:rPr>
          <w:rFonts w:cs="Times New Roman"/>
          <w:sz w:val="20"/>
          <w:szCs w:val="20"/>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прибрежных зон (полос)</w:t>
      </w:r>
      <w:r w:rsidRPr="00D546D5">
        <w:rPr>
          <w:rFonts w:cs="Times New Roman"/>
          <w:sz w:val="20"/>
          <w:szCs w:val="20"/>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Водоохранная зона</w:t>
      </w:r>
      <w:r w:rsidRPr="00D546D5">
        <w:rPr>
          <w:rFonts w:cs="Times New Roman"/>
          <w:sz w:val="20"/>
          <w:szCs w:val="20"/>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D546D5">
        <w:rPr>
          <w:rFonts w:cs="Times New Roman"/>
          <w:sz w:val="20"/>
          <w:szCs w:val="20"/>
        </w:rPr>
        <w:t>:</w:t>
      </w:r>
    </w:p>
    <w:p w14:paraId="40AAB11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Границы санитарно-защитных зон</w:t>
      </w:r>
      <w:r w:rsidRPr="00D546D5">
        <w:rPr>
          <w:rFonts w:cs="Times New Roman"/>
          <w:sz w:val="20"/>
          <w:szCs w:val="20"/>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Земельный участок</w:t>
      </w:r>
      <w:r w:rsidRPr="00D546D5">
        <w:rPr>
          <w:rFonts w:cs="Times New Roman"/>
          <w:sz w:val="20"/>
          <w:szCs w:val="20"/>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Градостроительный план земельного участка</w:t>
      </w:r>
      <w:r w:rsidRPr="00D546D5">
        <w:rPr>
          <w:rFonts w:cs="Times New Roman"/>
          <w:sz w:val="20"/>
          <w:szCs w:val="20"/>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w:t>
      </w:r>
      <w:r w:rsidRPr="00D546D5">
        <w:rPr>
          <w:rFonts w:cs="Times New Roman"/>
          <w:sz w:val="20"/>
          <w:szCs w:val="20"/>
        </w:rPr>
        <w:lastRenderedPageBreak/>
        <w:t>строительства, реконструкции объектам капитального строительства (за исключением линейных объектов), земельным участкам.</w:t>
      </w:r>
      <w:r w:rsidRPr="00D546D5">
        <w:rPr>
          <w:rFonts w:cs="Times New Roman"/>
          <w:b/>
          <w:sz w:val="20"/>
          <w:szCs w:val="20"/>
        </w:rPr>
        <w:t xml:space="preserve"> </w:t>
      </w:r>
    </w:p>
    <w:p w14:paraId="4B5481E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Коэффициент плотности жилой застройки</w:t>
      </w:r>
      <w:r w:rsidRPr="00D546D5">
        <w:rPr>
          <w:rFonts w:cs="Times New Roman"/>
          <w:sz w:val="20"/>
          <w:szCs w:val="20"/>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Плотность застройки</w:t>
      </w:r>
      <w:r w:rsidRPr="00D546D5">
        <w:rPr>
          <w:rFonts w:cs="Times New Roman"/>
          <w:sz w:val="20"/>
          <w:szCs w:val="20"/>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Суммарная поэтажная площадь</w:t>
      </w:r>
      <w:r w:rsidRPr="00D546D5">
        <w:rPr>
          <w:rFonts w:cs="Times New Roman"/>
          <w:sz w:val="20"/>
          <w:szCs w:val="20"/>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Высота здания, строения, сооружения</w:t>
      </w:r>
      <w:r w:rsidRPr="00D546D5">
        <w:rPr>
          <w:rFonts w:cs="Times New Roman"/>
          <w:sz w:val="20"/>
          <w:szCs w:val="20"/>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Высота здания (архитектурная)</w:t>
      </w:r>
      <w:r w:rsidRPr="00D546D5">
        <w:rPr>
          <w:rFonts w:cs="Times New Roman"/>
          <w:sz w:val="20"/>
          <w:szCs w:val="20"/>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Строительство</w:t>
      </w:r>
      <w:r w:rsidRPr="00D546D5">
        <w:rPr>
          <w:rFonts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Деятельность по комплексному и устойчивому развитию территории</w:t>
      </w:r>
      <w:r w:rsidRPr="00D546D5">
        <w:rPr>
          <w:rFonts w:cs="Times New Roman"/>
          <w:sz w:val="20"/>
          <w:szCs w:val="20"/>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Микрорайон (квартал)</w:t>
      </w:r>
      <w:r w:rsidRPr="00D546D5">
        <w:rPr>
          <w:rFonts w:cs="Times New Roman"/>
          <w:sz w:val="20"/>
          <w:szCs w:val="20"/>
        </w:rPr>
        <w:t xml:space="preserve"> - структурный элемент жилой застройки.</w:t>
      </w:r>
    </w:p>
    <w:p w14:paraId="4DB0DBA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Жилой район</w:t>
      </w:r>
      <w:r w:rsidRPr="00D546D5">
        <w:rPr>
          <w:rFonts w:cs="Times New Roman"/>
          <w:sz w:val="20"/>
          <w:szCs w:val="20"/>
        </w:rPr>
        <w:t xml:space="preserve"> - структурный элемент селитебной территории.</w:t>
      </w:r>
    </w:p>
    <w:p w14:paraId="14E874A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Улица</w:t>
      </w:r>
      <w:r w:rsidRPr="00D546D5">
        <w:rPr>
          <w:rFonts w:cs="Times New Roman"/>
          <w:sz w:val="20"/>
          <w:szCs w:val="20"/>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 xml:space="preserve">Дорога </w:t>
      </w:r>
      <w:r w:rsidRPr="00D546D5">
        <w:rPr>
          <w:rFonts w:cs="Times New Roman"/>
          <w:sz w:val="20"/>
          <w:szCs w:val="20"/>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Пешеходная зона</w:t>
      </w:r>
      <w:r w:rsidRPr="00D546D5">
        <w:rPr>
          <w:rFonts w:cs="Times New Roman"/>
          <w:sz w:val="20"/>
          <w:szCs w:val="20"/>
        </w:rPr>
        <w:t xml:space="preserve"> - территория, предназначенная для передвижения пешеходов.</w:t>
      </w:r>
    </w:p>
    <w:p w14:paraId="73D5CB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Одноквартирный жилой дом</w:t>
      </w:r>
      <w:r w:rsidRPr="00D546D5">
        <w:rPr>
          <w:rFonts w:cs="Times New Roman"/>
          <w:sz w:val="20"/>
          <w:szCs w:val="20"/>
        </w:rPr>
        <w:t xml:space="preserve"> – жилой дом, предназначенный для проживания одной семьи и имеющий приквартирный участок.</w:t>
      </w:r>
    </w:p>
    <w:p w14:paraId="6BF786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Приквартирный участок</w:t>
      </w:r>
      <w:r w:rsidRPr="00D546D5">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Индивидуальный жилой дом</w:t>
      </w:r>
      <w:r w:rsidRPr="00D546D5">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надземный</w:t>
      </w:r>
      <w:r w:rsidRPr="00D546D5">
        <w:rPr>
          <w:rFonts w:cs="Times New Roman"/>
          <w:sz w:val="20"/>
          <w:szCs w:val="20"/>
        </w:rPr>
        <w:t xml:space="preserve"> - этаж с отметкой пола помещений не ниже планировочной отметки земли.</w:t>
      </w:r>
    </w:p>
    <w:p w14:paraId="63BD5DF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подземный</w:t>
      </w:r>
      <w:r w:rsidRPr="00D546D5">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первый</w:t>
      </w:r>
      <w:r w:rsidRPr="00D546D5">
        <w:rPr>
          <w:rFonts w:cs="Times New Roman"/>
          <w:sz w:val="20"/>
          <w:szCs w:val="20"/>
        </w:rPr>
        <w:t xml:space="preserve"> - нижний надземный этаж здания.</w:t>
      </w:r>
    </w:p>
    <w:p w14:paraId="55E5DC2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цокольный</w:t>
      </w:r>
      <w:r w:rsidRPr="00D546D5">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подвальный</w:t>
      </w:r>
      <w:r w:rsidRPr="00D546D5">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мансардный</w:t>
      </w:r>
      <w:r w:rsidRPr="00D546D5">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Этаж технический</w:t>
      </w:r>
      <w:r w:rsidRPr="00D546D5">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Планировочная отметка земли</w:t>
      </w:r>
      <w:r w:rsidRPr="00D546D5">
        <w:rPr>
          <w:rFonts w:cs="Times New Roman"/>
          <w:sz w:val="20"/>
          <w:szCs w:val="20"/>
        </w:rPr>
        <w:t xml:space="preserve"> - уровень земли на границе земли и отмостки здания.</w:t>
      </w:r>
    </w:p>
    <w:p w14:paraId="5FEC86A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Подрядчик</w:t>
      </w:r>
      <w:r w:rsidRPr="00D546D5">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lastRenderedPageBreak/>
        <w:t>Прибрежная защитная полоса</w:t>
      </w:r>
      <w:r w:rsidRPr="00D546D5">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Процент застройки участка</w:t>
      </w:r>
      <w:r w:rsidRPr="00D546D5">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Максимальный процент застройки в границах земельного участка</w:t>
      </w:r>
      <w:r w:rsidRPr="00D546D5">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Публичный сервитут</w:t>
      </w:r>
      <w:r w:rsidRPr="00D546D5">
        <w:rPr>
          <w:rFonts w:cs="Times New Roman"/>
          <w:sz w:val="20"/>
          <w:szCs w:val="20"/>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Разрешенное использование земельных участков и иных объектов недвижимости</w:t>
      </w:r>
      <w:r w:rsidRPr="00D546D5">
        <w:rPr>
          <w:rFonts w:cs="Times New Roman"/>
          <w:sz w:val="20"/>
          <w:szCs w:val="20"/>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Частный сервитут</w:t>
      </w:r>
      <w:r w:rsidRPr="00D546D5">
        <w:rPr>
          <w:rFonts w:cs="Times New Roman"/>
          <w:sz w:val="20"/>
          <w:szCs w:val="20"/>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D546D5" w:rsidRDefault="00263D42" w:rsidP="00481C07">
      <w:pPr>
        <w:spacing w:after="0" w:line="240" w:lineRule="auto"/>
        <w:ind w:firstLine="680"/>
        <w:jc w:val="both"/>
        <w:rPr>
          <w:rFonts w:cs="Times New Roman"/>
          <w:sz w:val="20"/>
          <w:szCs w:val="20"/>
          <w:shd w:val="clear" w:color="auto" w:fill="FFFFFF"/>
        </w:rPr>
      </w:pPr>
      <w:r w:rsidRPr="00D546D5">
        <w:rPr>
          <w:rStyle w:val="s10"/>
          <w:rFonts w:cs="Times New Roman"/>
          <w:b/>
          <w:bCs/>
          <w:sz w:val="20"/>
          <w:szCs w:val="20"/>
          <w:shd w:val="clear" w:color="auto" w:fill="FFFFFF"/>
        </w:rPr>
        <w:t>Процент озеленения земельного участка</w:t>
      </w:r>
      <w:r w:rsidRPr="00D546D5">
        <w:rPr>
          <w:rFonts w:cs="Times New Roman"/>
          <w:sz w:val="20"/>
          <w:szCs w:val="20"/>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shd w:val="clear" w:color="auto" w:fill="FFFFFF"/>
        </w:rPr>
        <w:t> </w:t>
      </w:r>
      <w:r w:rsidRPr="00D546D5">
        <w:rPr>
          <w:rStyle w:val="s10"/>
          <w:rFonts w:cs="Times New Roman"/>
          <w:b/>
          <w:bCs/>
          <w:sz w:val="20"/>
          <w:szCs w:val="20"/>
          <w:shd w:val="clear" w:color="auto" w:fill="FFFFFF"/>
        </w:rPr>
        <w:t>Озеленение земельного участка</w:t>
      </w:r>
      <w:r w:rsidRPr="00D546D5">
        <w:rPr>
          <w:rFonts w:cs="Times New Roman"/>
          <w:sz w:val="20"/>
          <w:szCs w:val="20"/>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Коэффициент озеленения</w:t>
      </w:r>
      <w:r w:rsidRPr="00D546D5">
        <w:rPr>
          <w:rFonts w:cs="Times New Roman"/>
          <w:sz w:val="20"/>
          <w:szCs w:val="20"/>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Минимальный процент озеленения</w:t>
      </w:r>
      <w:r w:rsidRPr="00D546D5">
        <w:rPr>
          <w:rFonts w:cs="Times New Roman"/>
          <w:sz w:val="20"/>
          <w:szCs w:val="20"/>
        </w:rPr>
        <w:t xml:space="preserve"> – отношение площади озеленения (зеленых зон) ко всей площади земельного участка.</w:t>
      </w:r>
    </w:p>
    <w:p w14:paraId="20BDCF8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Квартал сохраняемой застройки</w:t>
      </w:r>
      <w:r w:rsidRPr="00D546D5">
        <w:rPr>
          <w:rFonts w:cs="Times New Roman"/>
          <w:sz w:val="20"/>
          <w:szCs w:val="20"/>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Малые архитектурные формы</w:t>
      </w:r>
      <w:r w:rsidRPr="00D546D5">
        <w:rPr>
          <w:rFonts w:cs="Times New Roman"/>
          <w:sz w:val="20"/>
          <w:szCs w:val="20"/>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Защитные дорожные сооружения</w:t>
      </w:r>
      <w:r w:rsidRPr="00D546D5">
        <w:rPr>
          <w:rFonts w:cs="Times New Roman"/>
          <w:sz w:val="20"/>
          <w:szCs w:val="20"/>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Стоянка для автомобилей (автостоянка)</w:t>
      </w:r>
      <w:r w:rsidRPr="00D546D5">
        <w:rPr>
          <w:rFonts w:cs="Times New Roman"/>
          <w:sz w:val="20"/>
          <w:szCs w:val="20"/>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Надземная автостоянка закрытого типа</w:t>
      </w:r>
      <w:r w:rsidRPr="00D546D5">
        <w:rPr>
          <w:rFonts w:cs="Times New Roman"/>
          <w:sz w:val="20"/>
          <w:szCs w:val="20"/>
        </w:rPr>
        <w:t xml:space="preserve"> - автостоянка с наружными стеновыми ограждениями (гаражи, гаражи-стоянки, гаражные комплексы).</w:t>
      </w:r>
    </w:p>
    <w:p w14:paraId="742D45E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Автостоянка открытого типа</w:t>
      </w:r>
      <w:r w:rsidRPr="00D546D5">
        <w:rPr>
          <w:rFonts w:cs="Times New Roman"/>
          <w:sz w:val="20"/>
          <w:szCs w:val="20"/>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Гостевые стоянки автомобилей</w:t>
      </w:r>
      <w:r w:rsidRPr="00D546D5">
        <w:rPr>
          <w:rFonts w:cs="Times New Roman"/>
          <w:sz w:val="20"/>
          <w:szCs w:val="20"/>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Магазин</w:t>
      </w:r>
      <w:r w:rsidRPr="00D546D5">
        <w:rPr>
          <w:rFonts w:cs="Times New Roman"/>
          <w:sz w:val="20"/>
          <w:szCs w:val="20"/>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Киоск</w:t>
      </w:r>
      <w:r w:rsidRPr="00D546D5">
        <w:rPr>
          <w:rFonts w:cs="Times New Roman"/>
          <w:sz w:val="20"/>
          <w:szCs w:val="20"/>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Торговый павильон</w:t>
      </w:r>
      <w:r w:rsidRPr="00D546D5">
        <w:rPr>
          <w:rFonts w:cs="Times New Roman"/>
          <w:sz w:val="20"/>
          <w:szCs w:val="20"/>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lastRenderedPageBreak/>
        <w:t>Пандус</w:t>
      </w:r>
      <w:r w:rsidRPr="00D546D5">
        <w:rPr>
          <w:rFonts w:cs="Times New Roman"/>
          <w:sz w:val="20"/>
          <w:szCs w:val="20"/>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Маломобильные граждане</w:t>
      </w:r>
      <w:r w:rsidRPr="00D546D5">
        <w:rPr>
          <w:rFonts w:cs="Times New Roman"/>
          <w:sz w:val="20"/>
          <w:szCs w:val="20"/>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Контейнер</w:t>
      </w:r>
      <w:r w:rsidRPr="00D546D5">
        <w:rPr>
          <w:rFonts w:cs="Times New Roman"/>
          <w:sz w:val="20"/>
          <w:szCs w:val="20"/>
        </w:rPr>
        <w:t xml:space="preserve"> – стандартная емкость для сбора ТБО объемом 0,6 - 1,5 кубических метров;</w:t>
      </w:r>
    </w:p>
    <w:p w14:paraId="2CB1231F" w14:textId="5ACC4D11" w:rsidR="00263D42" w:rsidRPr="00D546D5" w:rsidRDefault="00263D42" w:rsidP="00481C07">
      <w:pPr>
        <w:spacing w:after="0" w:line="240" w:lineRule="auto"/>
        <w:ind w:firstLine="680"/>
        <w:jc w:val="both"/>
        <w:rPr>
          <w:rFonts w:cs="Times New Roman"/>
          <w:sz w:val="20"/>
          <w:szCs w:val="20"/>
        </w:rPr>
      </w:pPr>
      <w:r w:rsidRPr="00D546D5">
        <w:rPr>
          <w:rFonts w:cs="Times New Roman"/>
          <w:b/>
          <w:sz w:val="20"/>
          <w:szCs w:val="20"/>
        </w:rPr>
        <w:t>Бункер-накопитель</w:t>
      </w:r>
      <w:r w:rsidRPr="00D546D5">
        <w:rPr>
          <w:rFonts w:cs="Times New Roman"/>
          <w:sz w:val="20"/>
          <w:szCs w:val="20"/>
        </w:rPr>
        <w:t xml:space="preserve"> – стандартная емкость для сбора КГМ объемом более 2,0 кубических метров</w:t>
      </w:r>
      <w:r w:rsidR="003565A9" w:rsidRPr="00D546D5">
        <w:rPr>
          <w:rFonts w:cs="Times New Roman"/>
          <w:sz w:val="20"/>
          <w:szCs w:val="20"/>
        </w:rPr>
        <w:t>.</w:t>
      </w:r>
    </w:p>
    <w:p w14:paraId="6AB571AB" w14:textId="77777777" w:rsidR="003565A9" w:rsidRPr="00D546D5" w:rsidRDefault="003565A9" w:rsidP="00481C07">
      <w:pPr>
        <w:spacing w:after="0" w:line="240" w:lineRule="auto"/>
        <w:ind w:firstLine="680"/>
        <w:jc w:val="both"/>
        <w:rPr>
          <w:rFonts w:cs="Times New Roman"/>
          <w:sz w:val="20"/>
          <w:szCs w:val="20"/>
        </w:rPr>
      </w:pPr>
    </w:p>
    <w:p w14:paraId="0C69C2BC" w14:textId="575C41C0"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D546D5" w:rsidRDefault="003565A9" w:rsidP="00481C07">
      <w:pPr>
        <w:spacing w:after="0" w:line="240" w:lineRule="auto"/>
        <w:ind w:firstLine="680"/>
        <w:jc w:val="both"/>
        <w:rPr>
          <w:rFonts w:eastAsia="Roboto Light" w:cs="Times New Roman"/>
          <w:color w:val="3F3F3F"/>
          <w:sz w:val="20"/>
          <w:szCs w:val="20"/>
        </w:rPr>
      </w:pPr>
      <w:r w:rsidRPr="00D546D5">
        <w:rPr>
          <w:rFonts w:eastAsia="Roboto" w:cs="Times New Roman"/>
          <w:b/>
          <w:sz w:val="20"/>
          <w:szCs w:val="20"/>
        </w:rPr>
        <w:t>Блок-секция</w:t>
      </w:r>
      <w:r w:rsidRPr="00D546D5">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Второстепенный фасад</w:t>
      </w:r>
      <w:r w:rsidRPr="00D546D5">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D546D5" w:rsidRDefault="003565A9" w:rsidP="00481C07">
      <w:pPr>
        <w:spacing w:after="0" w:line="240" w:lineRule="auto"/>
        <w:ind w:firstLine="680"/>
        <w:jc w:val="both"/>
        <w:rPr>
          <w:rFonts w:eastAsia="Roboto Light" w:cs="Times New Roman"/>
          <w:color w:val="3F3F3F"/>
          <w:sz w:val="20"/>
          <w:szCs w:val="20"/>
        </w:rPr>
      </w:pPr>
      <w:r w:rsidRPr="00D546D5">
        <w:rPr>
          <w:rFonts w:eastAsia="Roboto" w:cs="Times New Roman"/>
          <w:b/>
          <w:sz w:val="20"/>
          <w:szCs w:val="20"/>
        </w:rPr>
        <w:t>Высота здания</w:t>
      </w:r>
      <w:r w:rsidRPr="00D546D5">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Высота этажа</w:t>
      </w:r>
      <w:r w:rsidRPr="00D546D5">
        <w:rPr>
          <w:rFonts w:eastAsia="Roboto" w:cs="Times New Roman"/>
          <w:sz w:val="20"/>
          <w:szCs w:val="20"/>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Главный фасад</w:t>
      </w:r>
      <w:r w:rsidRPr="00D546D5">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Колер элемента здания</w:t>
      </w:r>
      <w:r w:rsidRPr="00D546D5">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Непросматриваемая часть ограждения</w:t>
      </w:r>
      <w:r w:rsidRPr="00D546D5">
        <w:rPr>
          <w:rFonts w:eastAsia="Roboto" w:cs="Times New Roman"/>
          <w:sz w:val="20"/>
          <w:szCs w:val="20"/>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Отметка входной группы</w:t>
      </w:r>
      <w:r w:rsidRPr="00D546D5">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Первый этаж</w:t>
      </w:r>
      <w:r w:rsidRPr="00D546D5">
        <w:rPr>
          <w:rFonts w:eastAsia="Roboto" w:cs="Times New Roman"/>
          <w:sz w:val="20"/>
          <w:szCs w:val="20"/>
        </w:rPr>
        <w:t xml:space="preserve"> - нижний надземный этаж, доступный для входа с прилегающей территории.</w:t>
      </w:r>
    </w:p>
    <w:p w14:paraId="4358444A" w14:textId="77777777" w:rsidR="003565A9" w:rsidRPr="00D546D5" w:rsidRDefault="003565A9" w:rsidP="00481C07">
      <w:pPr>
        <w:spacing w:after="0" w:line="240" w:lineRule="auto"/>
        <w:ind w:firstLine="680"/>
        <w:jc w:val="both"/>
        <w:rPr>
          <w:rFonts w:eastAsia="Roboto" w:cs="Times New Roman"/>
          <w:b/>
          <w:sz w:val="20"/>
          <w:szCs w:val="20"/>
        </w:rPr>
      </w:pPr>
      <w:r w:rsidRPr="00D546D5">
        <w:rPr>
          <w:rFonts w:eastAsia="Roboto" w:cs="Times New Roman"/>
          <w:b/>
          <w:sz w:val="20"/>
          <w:szCs w:val="20"/>
        </w:rPr>
        <w:t>Процент остекления первого этажа</w:t>
      </w:r>
      <w:r w:rsidRPr="00D546D5">
        <w:rPr>
          <w:rFonts w:eastAsia="Roboto" w:cs="Times New Roman"/>
          <w:sz w:val="20"/>
          <w:szCs w:val="20"/>
        </w:rPr>
        <w:t xml:space="preserve"> - доля светопрозрачных конструкций от общей площади фасада первого этажа, выходящего на </w:t>
      </w:r>
      <w:r w:rsidRPr="00D546D5">
        <w:rPr>
          <w:rFonts w:eastAsia="Roboto" w:cs="Times New Roman"/>
          <w:b/>
          <w:sz w:val="20"/>
          <w:szCs w:val="20"/>
        </w:rPr>
        <w:t xml:space="preserve">границу участка, примыкающею к Второстепенный фасад территориям общего пользования. </w:t>
      </w:r>
    </w:p>
    <w:p w14:paraId="2C40AE50"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 xml:space="preserve">Текстура </w:t>
      </w:r>
      <w:r w:rsidRPr="00D546D5">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Типовой этаж</w:t>
      </w:r>
      <w:r w:rsidRPr="00D546D5">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D546D5" w:rsidRDefault="003565A9" w:rsidP="00481C07">
      <w:pPr>
        <w:spacing w:after="0" w:line="240" w:lineRule="auto"/>
        <w:ind w:firstLine="680"/>
        <w:jc w:val="both"/>
        <w:rPr>
          <w:rFonts w:eastAsia="Roboto" w:cs="Times New Roman"/>
          <w:b/>
          <w:sz w:val="20"/>
          <w:szCs w:val="20"/>
        </w:rPr>
      </w:pPr>
      <w:r w:rsidRPr="00D546D5">
        <w:rPr>
          <w:rFonts w:eastAsia="Roboto" w:cs="Times New Roman"/>
          <w:b/>
          <w:sz w:val="20"/>
          <w:szCs w:val="20"/>
        </w:rPr>
        <w:t xml:space="preserve">Уличный фронт - </w:t>
      </w:r>
      <w:r w:rsidRPr="00D546D5">
        <w:rPr>
          <w:rFonts w:eastAsia="Roboto" w:cs="Times New Roman"/>
          <w:sz w:val="20"/>
          <w:szCs w:val="20"/>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D546D5" w:rsidRDefault="003565A9" w:rsidP="00481C07">
      <w:pPr>
        <w:pBdr>
          <w:top w:val="nil"/>
          <w:left w:val="nil"/>
          <w:bottom w:val="nil"/>
          <w:right w:val="nil"/>
          <w:between w:val="nil"/>
        </w:pBdr>
        <w:spacing w:after="0" w:line="240" w:lineRule="auto"/>
        <w:ind w:firstLine="680"/>
        <w:jc w:val="both"/>
        <w:rPr>
          <w:rFonts w:eastAsia="Roboto" w:cs="Times New Roman"/>
          <w:sz w:val="20"/>
          <w:szCs w:val="20"/>
        </w:rPr>
      </w:pPr>
      <w:r w:rsidRPr="00D546D5">
        <w:rPr>
          <w:rFonts w:eastAsia="Roboto" w:cs="Times New Roman"/>
          <w:sz w:val="20"/>
          <w:szCs w:val="20"/>
        </w:rPr>
        <w:t>Фактура - внешнее строение поверхности материала с ее характерным рельефом.</w:t>
      </w:r>
    </w:p>
    <w:p w14:paraId="5F6CE7F6" w14:textId="77777777" w:rsidR="003565A9" w:rsidRPr="00D546D5" w:rsidRDefault="003565A9" w:rsidP="00481C07">
      <w:pPr>
        <w:spacing w:after="0" w:line="240" w:lineRule="auto"/>
        <w:ind w:firstLine="680"/>
        <w:jc w:val="both"/>
        <w:rPr>
          <w:rFonts w:eastAsia="Roboto" w:cs="Times New Roman"/>
          <w:sz w:val="20"/>
          <w:szCs w:val="20"/>
        </w:rPr>
      </w:pPr>
      <w:r w:rsidRPr="00D546D5">
        <w:rPr>
          <w:rFonts w:eastAsia="Roboto" w:cs="Times New Roman"/>
          <w:b/>
          <w:sz w:val="20"/>
          <w:szCs w:val="20"/>
        </w:rPr>
        <w:t>Элементы входных групп</w:t>
      </w:r>
      <w:r w:rsidRPr="00D546D5">
        <w:rPr>
          <w:rFonts w:eastAsia="Roboto" w:cs="Times New Roman"/>
          <w:sz w:val="20"/>
          <w:szCs w:val="20"/>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D546D5" w:rsidRDefault="00263D42" w:rsidP="00481C07">
      <w:pPr>
        <w:pStyle w:val="aff6"/>
        <w:ind w:firstLine="680"/>
        <w:jc w:val="both"/>
        <w:rPr>
          <w:rFonts w:ascii="Times New Roman" w:hAnsi="Times New Roman"/>
          <w:b/>
          <w:sz w:val="20"/>
          <w:szCs w:val="20"/>
        </w:rPr>
      </w:pPr>
    </w:p>
    <w:p w14:paraId="1FBCFA60" w14:textId="77777777" w:rsidR="00263D42" w:rsidRPr="00D546D5" w:rsidRDefault="00263D42" w:rsidP="00481C07">
      <w:pPr>
        <w:pStyle w:val="4"/>
        <w:numPr>
          <w:ilvl w:val="0"/>
          <w:numId w:val="0"/>
        </w:numPr>
        <w:jc w:val="both"/>
        <w:rPr>
          <w:b w:val="0"/>
          <w:bCs/>
          <w:sz w:val="20"/>
          <w:szCs w:val="20"/>
        </w:rPr>
      </w:pPr>
      <w:bookmarkStart w:id="22" w:name="_Toc160108136"/>
      <w:r w:rsidRPr="00D546D5">
        <w:rPr>
          <w:bCs/>
          <w:sz w:val="20"/>
          <w:szCs w:val="20"/>
        </w:rPr>
        <w:t xml:space="preserve">Статья 2. </w:t>
      </w:r>
      <w:r w:rsidRPr="00D546D5">
        <w:rPr>
          <w:sz w:val="20"/>
          <w:szCs w:val="20"/>
        </w:rPr>
        <w:t>Основания разработки, и назначение правил землепользования и застройки.</w:t>
      </w:r>
      <w:bookmarkEnd w:id="22"/>
    </w:p>
    <w:p w14:paraId="2FDE06EC" w14:textId="77777777" w:rsidR="00263D42" w:rsidRPr="00D546D5" w:rsidRDefault="00263D42" w:rsidP="00481C07">
      <w:pPr>
        <w:pStyle w:val="aff6"/>
        <w:ind w:firstLine="680"/>
        <w:jc w:val="both"/>
        <w:rPr>
          <w:rFonts w:ascii="Times New Roman" w:hAnsi="Times New Roman"/>
          <w:b/>
          <w:sz w:val="20"/>
          <w:szCs w:val="20"/>
        </w:rPr>
      </w:pPr>
    </w:p>
    <w:p w14:paraId="73BC6199" w14:textId="69104D95"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2A3E82" w:rsidRPr="00D546D5">
        <w:rPr>
          <w:rFonts w:cs="Times New Roman"/>
          <w:sz w:val="20"/>
          <w:szCs w:val="20"/>
        </w:rPr>
        <w:t> </w:t>
      </w:r>
      <w:r w:rsidRPr="00D546D5">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302E2B" w:rsidRPr="00D546D5">
        <w:rPr>
          <w:rFonts w:cs="Times New Roman"/>
          <w:sz w:val="20"/>
          <w:szCs w:val="20"/>
        </w:rPr>
        <w:t>Мерчанского</w:t>
      </w:r>
      <w:r w:rsidRPr="00D546D5">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2. Правила землепользования и застройки разрабатываются в целях:</w:t>
      </w:r>
    </w:p>
    <w:p w14:paraId="1ED6E82A" w14:textId="1CAD80BF"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lastRenderedPageBreak/>
        <w:t>1)</w:t>
      </w:r>
      <w:r w:rsidR="002A3E82" w:rsidRPr="00D546D5">
        <w:rPr>
          <w:rFonts w:cs="Times New Roman"/>
          <w:sz w:val="20"/>
          <w:szCs w:val="20"/>
        </w:rPr>
        <w:t> </w:t>
      </w:r>
      <w:r w:rsidRPr="00D546D5">
        <w:rPr>
          <w:rFonts w:cs="Times New Roman"/>
          <w:sz w:val="20"/>
          <w:szCs w:val="20"/>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2) создания условий для планировки территорий муниципальных образований;</w:t>
      </w:r>
    </w:p>
    <w:p w14:paraId="3CDB340B" w14:textId="77777777"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A5DCCF3" w:rsidR="00263D42" w:rsidRPr="00D546D5" w:rsidRDefault="00263D42" w:rsidP="00481C07">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D546D5" w:rsidRDefault="00263D42" w:rsidP="00481C07">
      <w:pPr>
        <w:spacing w:after="0" w:line="240" w:lineRule="auto"/>
        <w:rPr>
          <w:rFonts w:cs="Times New Roman"/>
          <w:sz w:val="20"/>
          <w:szCs w:val="20"/>
        </w:rPr>
      </w:pPr>
    </w:p>
    <w:p w14:paraId="3A2EDABF" w14:textId="77777777" w:rsidR="00263D42" w:rsidRPr="00D546D5" w:rsidRDefault="00263D42" w:rsidP="00481C07">
      <w:pPr>
        <w:pStyle w:val="4"/>
        <w:numPr>
          <w:ilvl w:val="0"/>
          <w:numId w:val="0"/>
        </w:numPr>
        <w:jc w:val="both"/>
        <w:rPr>
          <w:b w:val="0"/>
          <w:sz w:val="20"/>
          <w:szCs w:val="20"/>
        </w:rPr>
      </w:pPr>
      <w:bookmarkStart w:id="23" w:name="_Toc160108137"/>
      <w:r w:rsidRPr="00D546D5">
        <w:rPr>
          <w:sz w:val="20"/>
          <w:szCs w:val="20"/>
        </w:rPr>
        <w:t>Статья 3. Содержание настоящих Правил.</w:t>
      </w:r>
      <w:bookmarkEnd w:id="23"/>
    </w:p>
    <w:p w14:paraId="328A98AF" w14:textId="77777777" w:rsidR="00263D42" w:rsidRPr="00D546D5" w:rsidRDefault="00263D42" w:rsidP="00481C07">
      <w:pPr>
        <w:spacing w:after="0" w:line="240" w:lineRule="auto"/>
        <w:jc w:val="both"/>
        <w:rPr>
          <w:rFonts w:cs="Times New Roman"/>
          <w:b/>
          <w:bCs/>
          <w:sz w:val="20"/>
          <w:szCs w:val="20"/>
        </w:rPr>
      </w:pPr>
    </w:p>
    <w:p w14:paraId="0A1031B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Настоящие Правила содержат:</w:t>
      </w:r>
    </w:p>
    <w:p w14:paraId="2A4FFF8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порядок их применения и внесения изменений в указанные Правила;</w:t>
      </w:r>
    </w:p>
    <w:p w14:paraId="5A0B249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карту градостроительного зонирования;</w:t>
      </w:r>
    </w:p>
    <w:p w14:paraId="78880F1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градостроительные регламенты.</w:t>
      </w:r>
    </w:p>
    <w:p w14:paraId="16B8F6A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о регулировании землепользования и застройки органами местного самоуправления;</w:t>
      </w:r>
    </w:p>
    <w:p w14:paraId="21F5109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о подготовке документации по планировке территории органами местного самоуправления;</w:t>
      </w:r>
    </w:p>
    <w:p w14:paraId="6B4DBD6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о проведении публичных слушаний по вопросам землепользования и застройки;</w:t>
      </w:r>
    </w:p>
    <w:p w14:paraId="2069205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о внесении изменений в правила землепользования и застройки;</w:t>
      </w:r>
    </w:p>
    <w:p w14:paraId="7C0B964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о регулировании иных вопросов землепользования и застройки.</w:t>
      </w:r>
    </w:p>
    <w:p w14:paraId="639123B7" w14:textId="584D7CD5"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w:t>
      </w:r>
      <w:r w:rsidR="002A3E82" w:rsidRPr="00D546D5">
        <w:rPr>
          <w:rFonts w:cs="Times New Roman"/>
          <w:sz w:val="20"/>
          <w:szCs w:val="20"/>
        </w:rPr>
        <w:t> </w:t>
      </w:r>
      <w:r w:rsidRPr="00D546D5">
        <w:rPr>
          <w:rStyle w:val="blk"/>
          <w:rFonts w:cs="Times New Roman"/>
          <w:sz w:val="20"/>
          <w:szCs w:val="20"/>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D546D5">
          <w:rPr>
            <w:rStyle w:val="ad"/>
            <w:rFonts w:cs="Times New Roman"/>
            <w:color w:val="auto"/>
            <w:sz w:val="20"/>
            <w:szCs w:val="20"/>
            <w:u w:val="none"/>
          </w:rPr>
          <w:t>законодательством</w:t>
        </w:r>
      </w:hyperlink>
      <w:r w:rsidRPr="00D546D5">
        <w:rPr>
          <w:rStyle w:val="blk"/>
          <w:rFonts w:cs="Times New Roman"/>
          <w:sz w:val="20"/>
          <w:szCs w:val="20"/>
        </w:rPr>
        <w:t xml:space="preserve"> могут пересекать границы территориальных зон.</w:t>
      </w:r>
    </w:p>
    <w:p w14:paraId="5214227C" w14:textId="2D1BA177" w:rsidR="00263D42" w:rsidRPr="00D546D5" w:rsidRDefault="00263D42" w:rsidP="00481C07">
      <w:pPr>
        <w:spacing w:after="0" w:line="240" w:lineRule="auto"/>
        <w:ind w:firstLine="680"/>
        <w:jc w:val="both"/>
        <w:rPr>
          <w:rStyle w:val="blk"/>
          <w:rFonts w:cs="Times New Roman"/>
          <w:sz w:val="20"/>
          <w:szCs w:val="20"/>
        </w:rPr>
      </w:pPr>
      <w:r w:rsidRPr="00D546D5">
        <w:rPr>
          <w:rFonts w:cs="Times New Roman"/>
          <w:sz w:val="20"/>
          <w:szCs w:val="20"/>
        </w:rPr>
        <w:t>4.</w:t>
      </w:r>
      <w:r w:rsidR="002A3E82" w:rsidRPr="00D546D5">
        <w:rPr>
          <w:rFonts w:cs="Times New Roman"/>
          <w:sz w:val="20"/>
          <w:szCs w:val="20"/>
        </w:rPr>
        <w:t> </w:t>
      </w:r>
      <w:r w:rsidRPr="00D546D5">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w:t>
      </w:r>
      <w:hyperlink r:id="rId30" w:anchor="dst100606" w:history="1">
        <w:r w:rsidRPr="00D546D5">
          <w:rPr>
            <w:rStyle w:val="ad"/>
            <w:rFonts w:cs="Times New Roman"/>
            <w:color w:val="auto"/>
            <w:sz w:val="20"/>
            <w:szCs w:val="20"/>
            <w:u w:val="none"/>
          </w:rPr>
          <w:t>предельные</w:t>
        </w:r>
      </w:hyperlink>
      <w:r w:rsidRPr="00D546D5">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31" w:anchor="dst100220" w:history="1">
        <w:r w:rsidRPr="00D546D5">
          <w:rPr>
            <w:rStyle w:val="ad"/>
            <w:rFonts w:cs="Times New Roman"/>
            <w:color w:val="auto"/>
            <w:sz w:val="20"/>
            <w:szCs w:val="20"/>
            <w:u w:val="none"/>
          </w:rPr>
          <w:t>законодательством</w:t>
        </w:r>
      </w:hyperlink>
      <w:r w:rsidRPr="00D546D5">
        <w:rPr>
          <w:rStyle w:val="blk"/>
          <w:rFonts w:cs="Times New Roman"/>
          <w:sz w:val="20"/>
          <w:szCs w:val="20"/>
        </w:rPr>
        <w:t xml:space="preserve"> Российской Федерации;</w:t>
      </w:r>
    </w:p>
    <w:p w14:paraId="7A1F4CF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2" w:anchor="dst100145" w:history="1">
        <w:r w:rsidRPr="00D546D5">
          <w:rPr>
            <w:rStyle w:val="ad"/>
            <w:rFonts w:cs="Times New Roman"/>
            <w:color w:val="auto"/>
            <w:sz w:val="20"/>
            <w:szCs w:val="20"/>
            <w:u w:val="none"/>
          </w:rPr>
          <w:t>требования</w:t>
        </w:r>
      </w:hyperlink>
      <w:r w:rsidRPr="00D546D5">
        <w:rPr>
          <w:rStyle w:val="blk"/>
          <w:rFonts w:cs="Times New Roman"/>
          <w:sz w:val="20"/>
          <w:szCs w:val="20"/>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Pr="00D546D5" w:rsidRDefault="00263D42" w:rsidP="00481C07">
      <w:pPr>
        <w:pStyle w:val="aff6"/>
        <w:ind w:firstLine="680"/>
        <w:jc w:val="both"/>
        <w:rPr>
          <w:rFonts w:ascii="Times New Roman" w:hAnsi="Times New Roman"/>
          <w:sz w:val="20"/>
          <w:szCs w:val="20"/>
        </w:rPr>
      </w:pPr>
      <w:r w:rsidRPr="00D546D5">
        <w:rPr>
          <w:rFonts w:ascii="Times New Roman" w:hAnsi="Times New Roman"/>
          <w:sz w:val="20"/>
          <w:szCs w:val="20"/>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D546D5" w:rsidRDefault="00263D42" w:rsidP="00481C07">
      <w:pPr>
        <w:spacing w:after="0" w:line="240" w:lineRule="auto"/>
        <w:ind w:firstLine="680"/>
        <w:jc w:val="both"/>
        <w:rPr>
          <w:rFonts w:cs="Times New Roman"/>
          <w:sz w:val="20"/>
          <w:szCs w:val="20"/>
        </w:rPr>
      </w:pPr>
    </w:p>
    <w:p w14:paraId="6CD14FD3" w14:textId="77777777" w:rsidR="00263D42" w:rsidRPr="00D546D5" w:rsidRDefault="00263D42" w:rsidP="00481C07">
      <w:pPr>
        <w:pStyle w:val="4"/>
        <w:numPr>
          <w:ilvl w:val="0"/>
          <w:numId w:val="0"/>
        </w:numPr>
        <w:jc w:val="both"/>
        <w:rPr>
          <w:b w:val="0"/>
          <w:bCs/>
          <w:sz w:val="20"/>
          <w:szCs w:val="20"/>
        </w:rPr>
      </w:pPr>
      <w:bookmarkStart w:id="24" w:name="_Toc160108138"/>
      <w:r w:rsidRPr="00D546D5">
        <w:rPr>
          <w:bCs/>
          <w:sz w:val="20"/>
          <w:szCs w:val="20"/>
        </w:rPr>
        <w:t>Статья 3.1. Объекты и субъекты градостроительных отношений</w:t>
      </w:r>
      <w:bookmarkEnd w:id="24"/>
    </w:p>
    <w:p w14:paraId="34F052C1" w14:textId="77777777" w:rsidR="00263D42" w:rsidRPr="00D546D5" w:rsidRDefault="00263D42" w:rsidP="00481C07">
      <w:pPr>
        <w:spacing w:after="0" w:line="240" w:lineRule="auto"/>
        <w:ind w:firstLine="680"/>
        <w:jc w:val="both"/>
        <w:rPr>
          <w:rFonts w:cs="Times New Roman"/>
          <w:sz w:val="20"/>
          <w:szCs w:val="20"/>
        </w:rPr>
      </w:pPr>
    </w:p>
    <w:p w14:paraId="02A38EC2" w14:textId="35111176"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Объектами градостроительных отношений в </w:t>
      </w:r>
      <w:r w:rsidR="00302E2B" w:rsidRPr="00D546D5">
        <w:rPr>
          <w:rFonts w:cs="Times New Roman"/>
          <w:sz w:val="20"/>
          <w:szCs w:val="20"/>
        </w:rPr>
        <w:t>Мерчанском</w:t>
      </w:r>
      <w:r w:rsidRPr="00D546D5">
        <w:rPr>
          <w:rFonts w:cs="Times New Roman"/>
          <w:sz w:val="20"/>
          <w:szCs w:val="20"/>
        </w:rPr>
        <w:t xml:space="preserve"> сельском поселении является:</w:t>
      </w:r>
    </w:p>
    <w:p w14:paraId="57A8576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территория поселения;</w:t>
      </w:r>
    </w:p>
    <w:p w14:paraId="702D193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земельно – имущественные комплексы;</w:t>
      </w:r>
    </w:p>
    <w:p w14:paraId="0D2CBF2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земельные участки;</w:t>
      </w:r>
    </w:p>
    <w:p w14:paraId="08AD035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объекты капитального строительства.</w:t>
      </w:r>
    </w:p>
    <w:p w14:paraId="706717B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D546D5" w:rsidRDefault="00263D42" w:rsidP="00481C07">
      <w:pPr>
        <w:spacing w:after="0" w:line="240" w:lineRule="auto"/>
        <w:ind w:firstLine="680"/>
        <w:jc w:val="both"/>
        <w:rPr>
          <w:rFonts w:cs="Times New Roman"/>
          <w:sz w:val="20"/>
          <w:szCs w:val="20"/>
        </w:rPr>
      </w:pPr>
    </w:p>
    <w:p w14:paraId="03A9C3A2" w14:textId="77777777" w:rsidR="00263D42" w:rsidRPr="00D546D5" w:rsidRDefault="00263D42" w:rsidP="00481C07">
      <w:pPr>
        <w:pStyle w:val="4"/>
        <w:numPr>
          <w:ilvl w:val="0"/>
          <w:numId w:val="0"/>
        </w:numPr>
        <w:jc w:val="both"/>
        <w:rPr>
          <w:sz w:val="20"/>
          <w:szCs w:val="20"/>
        </w:rPr>
      </w:pPr>
      <w:bookmarkStart w:id="25" w:name="_Toc160108139"/>
      <w:r w:rsidRPr="00D546D5">
        <w:rPr>
          <w:sz w:val="20"/>
          <w:szCs w:val="20"/>
        </w:rPr>
        <w:t>Статья 4. Открытость и доступность информации о землепользовании и застройке.</w:t>
      </w:r>
      <w:bookmarkEnd w:id="25"/>
    </w:p>
    <w:p w14:paraId="22C2D36D" w14:textId="77777777" w:rsidR="00263D42" w:rsidRPr="00D546D5" w:rsidRDefault="00263D42" w:rsidP="00481C07">
      <w:pPr>
        <w:spacing w:after="0" w:line="240" w:lineRule="auto"/>
        <w:jc w:val="both"/>
        <w:rPr>
          <w:rFonts w:cs="Times New Roman"/>
          <w:sz w:val="20"/>
          <w:szCs w:val="20"/>
        </w:rPr>
      </w:pPr>
      <w:r w:rsidRPr="00D546D5">
        <w:rPr>
          <w:rFonts w:cs="Times New Roman"/>
          <w:sz w:val="20"/>
          <w:szCs w:val="20"/>
        </w:rPr>
        <w:t xml:space="preserve"> </w:t>
      </w:r>
    </w:p>
    <w:p w14:paraId="2735D19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Администрация муниципального образования</w:t>
      </w:r>
      <w:r w:rsidRPr="00D546D5">
        <w:rPr>
          <w:rFonts w:cs="Times New Roman"/>
          <w:i/>
          <w:sz w:val="20"/>
          <w:szCs w:val="20"/>
        </w:rPr>
        <w:t xml:space="preserve"> </w:t>
      </w:r>
      <w:r w:rsidRPr="00D546D5">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D546D5" w:rsidRDefault="00263D42" w:rsidP="00481C07">
      <w:pPr>
        <w:spacing w:after="0" w:line="240" w:lineRule="auto"/>
        <w:ind w:firstLine="680"/>
        <w:jc w:val="both"/>
        <w:rPr>
          <w:rFonts w:cs="Times New Roman"/>
          <w:sz w:val="20"/>
          <w:szCs w:val="20"/>
        </w:rPr>
      </w:pPr>
    </w:p>
    <w:p w14:paraId="51B18E9B" w14:textId="77777777" w:rsidR="00263D42" w:rsidRPr="00D546D5" w:rsidRDefault="00263D42" w:rsidP="00481C07">
      <w:pPr>
        <w:pStyle w:val="3"/>
        <w:jc w:val="both"/>
        <w:rPr>
          <w:rFonts w:cs="Times New Roman"/>
          <w:sz w:val="20"/>
          <w:szCs w:val="20"/>
        </w:rPr>
      </w:pPr>
      <w:bookmarkStart w:id="26" w:name="_Toc160108140"/>
      <w:r w:rsidRPr="00D546D5">
        <w:rPr>
          <w:rFonts w:cs="Times New Roman"/>
          <w:sz w:val="20"/>
          <w:szCs w:val="20"/>
        </w:rPr>
        <w:t>Раздел 2. Права использования недвижимости, возникшие до вступления в силу Правил</w:t>
      </w:r>
      <w:bookmarkEnd w:id="26"/>
    </w:p>
    <w:p w14:paraId="23B8C127" w14:textId="77777777" w:rsidR="00263D42" w:rsidRPr="00D546D5" w:rsidRDefault="00263D42" w:rsidP="00481C07">
      <w:pPr>
        <w:spacing w:after="0" w:line="240" w:lineRule="auto"/>
        <w:jc w:val="both"/>
        <w:rPr>
          <w:rFonts w:cs="Times New Roman"/>
          <w:sz w:val="20"/>
          <w:szCs w:val="20"/>
          <w:lang w:eastAsia="zh-CN"/>
        </w:rPr>
      </w:pPr>
    </w:p>
    <w:p w14:paraId="01D6BDC7" w14:textId="77777777" w:rsidR="00263D42" w:rsidRPr="00D546D5" w:rsidRDefault="00263D42" w:rsidP="00481C07">
      <w:pPr>
        <w:pStyle w:val="4"/>
        <w:jc w:val="both"/>
        <w:rPr>
          <w:b w:val="0"/>
          <w:sz w:val="20"/>
          <w:szCs w:val="20"/>
        </w:rPr>
      </w:pPr>
      <w:bookmarkStart w:id="27" w:name="_Toc160108141"/>
      <w:r w:rsidRPr="00D546D5">
        <w:rPr>
          <w:sz w:val="20"/>
          <w:szCs w:val="20"/>
        </w:rPr>
        <w:t>Статья 5. Общие положения, относящиеся к ранее возникшим правам.</w:t>
      </w:r>
      <w:bookmarkEnd w:id="27"/>
    </w:p>
    <w:p w14:paraId="263B2F25" w14:textId="77777777" w:rsidR="00263D42" w:rsidRPr="00D546D5" w:rsidRDefault="00263D42" w:rsidP="00481C07">
      <w:pPr>
        <w:spacing w:after="0" w:line="240" w:lineRule="auto"/>
        <w:ind w:firstLine="680"/>
        <w:jc w:val="both"/>
        <w:rPr>
          <w:rFonts w:cs="Times New Roman"/>
          <w:sz w:val="20"/>
          <w:szCs w:val="20"/>
        </w:rPr>
      </w:pPr>
    </w:p>
    <w:p w14:paraId="478C6C98" w14:textId="2ACB1891"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Принятые до введения в действие настоящих Правил нормативные правовые акты </w:t>
      </w:r>
      <w:r w:rsidR="00302E2B" w:rsidRPr="00D546D5">
        <w:rPr>
          <w:rFonts w:cs="Times New Roman"/>
          <w:sz w:val="20"/>
          <w:szCs w:val="20"/>
        </w:rPr>
        <w:t>Мерчанского</w:t>
      </w:r>
      <w:r w:rsidRPr="00D546D5">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D546D5" w:rsidRDefault="00263D42" w:rsidP="00481C07">
      <w:pPr>
        <w:spacing w:after="0" w:line="240" w:lineRule="auto"/>
        <w:ind w:firstLine="680"/>
        <w:jc w:val="both"/>
        <w:rPr>
          <w:rFonts w:cs="Times New Roman"/>
          <w:sz w:val="20"/>
          <w:szCs w:val="20"/>
        </w:rPr>
      </w:pPr>
    </w:p>
    <w:p w14:paraId="271780B7" w14:textId="77777777" w:rsidR="00263D42" w:rsidRPr="00D546D5" w:rsidRDefault="00263D42" w:rsidP="00481C07">
      <w:pPr>
        <w:pStyle w:val="4"/>
        <w:jc w:val="both"/>
        <w:rPr>
          <w:b w:val="0"/>
          <w:sz w:val="20"/>
          <w:szCs w:val="20"/>
        </w:rPr>
      </w:pPr>
      <w:bookmarkStart w:id="28" w:name="_Toc160108142"/>
      <w:r w:rsidRPr="00D546D5">
        <w:rPr>
          <w:sz w:val="20"/>
          <w:szCs w:val="20"/>
        </w:rPr>
        <w:t>Статья 6. Использование и строительные изменения объектов недвижимости, несоответствующих Правилам.</w:t>
      </w:r>
      <w:bookmarkEnd w:id="28"/>
    </w:p>
    <w:p w14:paraId="4BB1A979" w14:textId="77777777" w:rsidR="00263D42" w:rsidRPr="00D546D5" w:rsidRDefault="00263D42" w:rsidP="00481C07">
      <w:pPr>
        <w:spacing w:after="0" w:line="240" w:lineRule="auto"/>
        <w:ind w:firstLine="680"/>
        <w:jc w:val="both"/>
        <w:rPr>
          <w:rFonts w:cs="Times New Roman"/>
          <w:sz w:val="20"/>
          <w:szCs w:val="20"/>
        </w:rPr>
      </w:pPr>
    </w:p>
    <w:p w14:paraId="79BF5B4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D546D5" w:rsidRDefault="00263D42" w:rsidP="00481C07">
      <w:pPr>
        <w:spacing w:after="0" w:line="240" w:lineRule="auto"/>
        <w:rPr>
          <w:rFonts w:eastAsia="Calibri" w:cs="Times New Roman"/>
          <w:b/>
          <w:sz w:val="20"/>
          <w:szCs w:val="20"/>
        </w:rPr>
      </w:pPr>
      <w:r w:rsidRPr="00D546D5">
        <w:rPr>
          <w:rFonts w:cs="Times New Roman"/>
          <w:b/>
          <w:sz w:val="20"/>
          <w:szCs w:val="20"/>
        </w:rPr>
        <w:br w:type="page"/>
      </w:r>
    </w:p>
    <w:p w14:paraId="44FA15D5" w14:textId="77777777" w:rsidR="00263D42" w:rsidRPr="00D546D5" w:rsidRDefault="00263D42" w:rsidP="00481C07">
      <w:pPr>
        <w:pStyle w:val="2"/>
        <w:jc w:val="both"/>
        <w:rPr>
          <w:sz w:val="20"/>
          <w:szCs w:val="20"/>
        </w:rPr>
      </w:pPr>
      <w:bookmarkStart w:id="29" w:name="_Toc160108143"/>
      <w:r w:rsidRPr="00D546D5">
        <w:rPr>
          <w:sz w:val="20"/>
          <w:szCs w:val="20"/>
        </w:rPr>
        <w:lastRenderedPageBreak/>
        <w:t>Глава 2. Положение о регулирование землепользования и застройки органами местного самоуправления.</w:t>
      </w:r>
      <w:bookmarkEnd w:id="29"/>
    </w:p>
    <w:p w14:paraId="492457AE" w14:textId="77777777" w:rsidR="00263D42" w:rsidRPr="00D546D5" w:rsidRDefault="00263D42" w:rsidP="00481C07">
      <w:pPr>
        <w:spacing w:after="0" w:line="240" w:lineRule="auto"/>
        <w:ind w:firstLine="680"/>
        <w:jc w:val="both"/>
        <w:rPr>
          <w:rFonts w:cs="Times New Roman"/>
          <w:sz w:val="20"/>
          <w:szCs w:val="20"/>
        </w:rPr>
      </w:pPr>
    </w:p>
    <w:p w14:paraId="12449D1C" w14:textId="77777777" w:rsidR="00263D42" w:rsidRPr="00D546D5" w:rsidRDefault="00263D42" w:rsidP="00481C07">
      <w:pPr>
        <w:pStyle w:val="3"/>
        <w:jc w:val="both"/>
        <w:rPr>
          <w:rFonts w:cs="Times New Roman"/>
          <w:sz w:val="20"/>
          <w:szCs w:val="20"/>
        </w:rPr>
      </w:pPr>
      <w:bookmarkStart w:id="30" w:name="_Toc160108144"/>
      <w:r w:rsidRPr="00D546D5">
        <w:rPr>
          <w:rFonts w:cs="Times New Roman"/>
          <w:sz w:val="20"/>
          <w:szCs w:val="20"/>
        </w:rPr>
        <w:t>Раздел 3. Участники отношений, возникающих по поводу землепользования и застройки</w:t>
      </w:r>
      <w:bookmarkEnd w:id="30"/>
    </w:p>
    <w:p w14:paraId="6D4BE80D" w14:textId="77777777" w:rsidR="00263D42" w:rsidRPr="00D546D5" w:rsidRDefault="00263D42" w:rsidP="00481C07">
      <w:pPr>
        <w:spacing w:after="0" w:line="240" w:lineRule="auto"/>
        <w:ind w:firstLine="680"/>
        <w:jc w:val="both"/>
        <w:rPr>
          <w:rFonts w:cs="Times New Roman"/>
          <w:sz w:val="20"/>
          <w:szCs w:val="20"/>
        </w:rPr>
      </w:pPr>
    </w:p>
    <w:p w14:paraId="1412335C" w14:textId="77777777" w:rsidR="00263D42" w:rsidRPr="00D546D5" w:rsidRDefault="00263D42" w:rsidP="00481C07">
      <w:pPr>
        <w:pStyle w:val="4"/>
        <w:jc w:val="both"/>
        <w:rPr>
          <w:b w:val="0"/>
          <w:sz w:val="20"/>
          <w:szCs w:val="20"/>
        </w:rPr>
      </w:pPr>
      <w:bookmarkStart w:id="31" w:name="_Toc160108145"/>
      <w:r w:rsidRPr="00D546D5">
        <w:rPr>
          <w:sz w:val="20"/>
          <w:szCs w:val="20"/>
        </w:rPr>
        <w:t>Статья 7. Общие положения о лицах, осуществляющих землепользование и застройку, и их действиях.</w:t>
      </w:r>
      <w:bookmarkEnd w:id="31"/>
    </w:p>
    <w:p w14:paraId="194914FC" w14:textId="77777777" w:rsidR="00263D42" w:rsidRPr="00D546D5" w:rsidRDefault="00263D42" w:rsidP="00481C07">
      <w:pPr>
        <w:spacing w:after="0" w:line="240" w:lineRule="auto"/>
        <w:ind w:firstLine="680"/>
        <w:jc w:val="both"/>
        <w:rPr>
          <w:rFonts w:cs="Times New Roman"/>
          <w:sz w:val="20"/>
          <w:szCs w:val="20"/>
        </w:rPr>
      </w:pPr>
    </w:p>
    <w:p w14:paraId="23B6C2B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осуществляют иные действия в области землепользования и застройки.</w:t>
      </w:r>
    </w:p>
    <w:p w14:paraId="18177BD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D546D5" w:rsidRDefault="00263D42" w:rsidP="00481C07">
      <w:pPr>
        <w:spacing w:after="0" w:line="240" w:lineRule="auto"/>
        <w:ind w:firstLine="680"/>
        <w:jc w:val="both"/>
        <w:rPr>
          <w:rFonts w:cs="Times New Roman"/>
          <w:sz w:val="20"/>
          <w:szCs w:val="20"/>
        </w:rPr>
      </w:pPr>
    </w:p>
    <w:p w14:paraId="60CCA7CD" w14:textId="091E696A" w:rsidR="00263D42" w:rsidRPr="00D546D5" w:rsidRDefault="00263D42" w:rsidP="00481C07">
      <w:pPr>
        <w:pStyle w:val="4"/>
        <w:jc w:val="both"/>
        <w:rPr>
          <w:b w:val="0"/>
          <w:sz w:val="20"/>
          <w:szCs w:val="20"/>
        </w:rPr>
      </w:pPr>
      <w:bookmarkStart w:id="32" w:name="_Toc160108146"/>
      <w:r w:rsidRPr="00D546D5">
        <w:rPr>
          <w:bCs/>
          <w:sz w:val="20"/>
          <w:szCs w:val="20"/>
        </w:rPr>
        <w:t xml:space="preserve">Статья 7.1. </w:t>
      </w:r>
      <w:r w:rsidRPr="00D546D5">
        <w:rPr>
          <w:sz w:val="20"/>
          <w:szCs w:val="20"/>
        </w:rPr>
        <w:t>Органы, осуществляющие регулирование землепользования</w:t>
      </w:r>
      <w:r w:rsidRPr="00D546D5">
        <w:rPr>
          <w:b w:val="0"/>
          <w:sz w:val="20"/>
          <w:szCs w:val="20"/>
        </w:rPr>
        <w:t xml:space="preserve"> </w:t>
      </w:r>
      <w:r w:rsidRPr="00D546D5">
        <w:rPr>
          <w:sz w:val="20"/>
          <w:szCs w:val="20"/>
        </w:rPr>
        <w:t xml:space="preserve">и застройки на территории </w:t>
      </w:r>
      <w:r w:rsidR="00302E2B" w:rsidRPr="00D546D5">
        <w:rPr>
          <w:sz w:val="20"/>
          <w:szCs w:val="20"/>
        </w:rPr>
        <w:t>Мерчанского</w:t>
      </w:r>
      <w:r w:rsidRPr="00D546D5">
        <w:rPr>
          <w:sz w:val="20"/>
          <w:szCs w:val="20"/>
        </w:rPr>
        <w:t xml:space="preserve"> сельского поселения.</w:t>
      </w:r>
      <w:bookmarkEnd w:id="32"/>
    </w:p>
    <w:p w14:paraId="264E5298" w14:textId="77777777" w:rsidR="00263D42" w:rsidRPr="00D546D5" w:rsidRDefault="00263D42" w:rsidP="00481C07">
      <w:pPr>
        <w:spacing w:after="0" w:line="240" w:lineRule="auto"/>
        <w:ind w:firstLine="680"/>
        <w:jc w:val="both"/>
        <w:rPr>
          <w:rFonts w:cs="Times New Roman"/>
          <w:sz w:val="20"/>
          <w:szCs w:val="20"/>
        </w:rPr>
      </w:pPr>
    </w:p>
    <w:p w14:paraId="25C35302" w14:textId="2887EB28"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D546D5" w:rsidRDefault="00263D42" w:rsidP="00481C07">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Советом Муниципального образования Крымский район;</w:t>
      </w:r>
    </w:p>
    <w:p w14:paraId="2733E7C0" w14:textId="77777777" w:rsidR="00263D42" w:rsidRPr="00D546D5" w:rsidRDefault="00263D42" w:rsidP="00481C07">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главой Муниципального образования Крымский район;</w:t>
      </w:r>
    </w:p>
    <w:p w14:paraId="0D4E79CF" w14:textId="77777777" w:rsidR="00263D42" w:rsidRPr="00D546D5" w:rsidRDefault="00263D42" w:rsidP="00481C07">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D546D5" w:rsidRDefault="00263D42" w:rsidP="00481C07">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 xml:space="preserve">комиссией по подготовке правил землепользования и застройки </w:t>
      </w:r>
      <w:r w:rsidRPr="00D546D5">
        <w:rPr>
          <w:rFonts w:cs="Times New Roman"/>
          <w:sz w:val="20"/>
          <w:szCs w:val="20"/>
        </w:rPr>
        <w:t>муниципального образования Крымский район</w:t>
      </w:r>
      <w:r w:rsidRPr="00D546D5">
        <w:rPr>
          <w:rFonts w:cs="Times New Roman"/>
          <w:sz w:val="20"/>
          <w:szCs w:val="20"/>
          <w:lang w:bidi="en-US"/>
        </w:rPr>
        <w:t xml:space="preserve"> (далее – Комиссия). </w:t>
      </w:r>
    </w:p>
    <w:p w14:paraId="20DD30E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Полномочия органов местного самоуправления </w:t>
      </w:r>
      <w:r w:rsidRPr="00D546D5">
        <w:rPr>
          <w:rFonts w:cs="Times New Roman"/>
          <w:sz w:val="20"/>
          <w:szCs w:val="20"/>
          <w:lang w:bidi="en-US"/>
        </w:rPr>
        <w:t>Муниципального образования Крымский район</w:t>
      </w:r>
      <w:r w:rsidRPr="00D546D5">
        <w:rPr>
          <w:rFonts w:cs="Times New Roman"/>
          <w:sz w:val="20"/>
          <w:szCs w:val="20"/>
        </w:rPr>
        <w:t xml:space="preserve"> в сфере регулирования землепользования и застройки устанавливаются Уставом </w:t>
      </w:r>
      <w:r w:rsidRPr="00D546D5">
        <w:rPr>
          <w:rFonts w:cs="Times New Roman"/>
          <w:sz w:val="20"/>
          <w:szCs w:val="20"/>
          <w:lang w:bidi="en-US"/>
        </w:rPr>
        <w:t>Муниципального образования Крымский район</w:t>
      </w:r>
      <w:r w:rsidRPr="00D546D5">
        <w:rPr>
          <w:rFonts w:cs="Times New Roman"/>
          <w:sz w:val="20"/>
          <w:szCs w:val="20"/>
        </w:rPr>
        <w:t xml:space="preserve"> в соответствии с федеральным и краевым законодательством.</w:t>
      </w:r>
    </w:p>
    <w:p w14:paraId="60AABB21" w14:textId="77777777" w:rsidR="00263D42" w:rsidRPr="00D546D5" w:rsidRDefault="00263D42" w:rsidP="00481C07">
      <w:pPr>
        <w:tabs>
          <w:tab w:val="left" w:pos="1134"/>
        </w:tabs>
        <w:spacing w:after="0" w:line="240" w:lineRule="auto"/>
        <w:ind w:firstLine="680"/>
        <w:contextualSpacing/>
        <w:jc w:val="both"/>
        <w:rPr>
          <w:rFonts w:cs="Times New Roman"/>
          <w:sz w:val="20"/>
          <w:szCs w:val="20"/>
          <w:lang w:bidi="en-US"/>
        </w:rPr>
      </w:pPr>
      <w:r w:rsidRPr="00D546D5">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D546D5" w:rsidRDefault="00263D42" w:rsidP="00481C07">
      <w:pPr>
        <w:tabs>
          <w:tab w:val="left" w:pos="1134"/>
        </w:tabs>
        <w:spacing w:after="0" w:line="240" w:lineRule="auto"/>
        <w:ind w:firstLine="680"/>
        <w:contextualSpacing/>
        <w:jc w:val="both"/>
        <w:rPr>
          <w:rFonts w:cs="Times New Roman"/>
          <w:sz w:val="20"/>
          <w:szCs w:val="20"/>
          <w:lang w:bidi="en-US"/>
        </w:rPr>
      </w:pPr>
      <w:r w:rsidRPr="00D546D5">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D546D5" w:rsidRDefault="00263D42" w:rsidP="00481C07">
      <w:pPr>
        <w:tabs>
          <w:tab w:val="left" w:pos="1134"/>
        </w:tabs>
        <w:spacing w:after="0" w:line="240" w:lineRule="auto"/>
        <w:ind w:firstLine="680"/>
        <w:contextualSpacing/>
        <w:jc w:val="both"/>
        <w:rPr>
          <w:rFonts w:cs="Times New Roman"/>
          <w:i/>
          <w:sz w:val="20"/>
          <w:szCs w:val="20"/>
          <w:lang w:bidi="en-US"/>
        </w:rPr>
      </w:pPr>
    </w:p>
    <w:p w14:paraId="6B641E64" w14:textId="77777777" w:rsidR="00263D42" w:rsidRPr="00D546D5" w:rsidRDefault="00263D42" w:rsidP="00481C07">
      <w:pPr>
        <w:pStyle w:val="4"/>
        <w:jc w:val="both"/>
        <w:rPr>
          <w:b w:val="0"/>
          <w:sz w:val="20"/>
          <w:szCs w:val="20"/>
        </w:rPr>
      </w:pPr>
      <w:bookmarkStart w:id="33" w:name="_Toc160108147"/>
      <w:r w:rsidRPr="00D546D5">
        <w:rPr>
          <w:sz w:val="20"/>
          <w:szCs w:val="20"/>
        </w:rPr>
        <w:t>Статья 7.2. Комиссия по землепользованию и застройке</w:t>
      </w:r>
      <w:bookmarkEnd w:id="33"/>
    </w:p>
    <w:p w14:paraId="7AEED604" w14:textId="77777777" w:rsidR="00263D42" w:rsidRPr="00D546D5" w:rsidRDefault="00263D42" w:rsidP="00481C07">
      <w:pPr>
        <w:spacing w:after="0" w:line="240" w:lineRule="auto"/>
        <w:ind w:firstLine="680"/>
        <w:jc w:val="both"/>
        <w:rPr>
          <w:rFonts w:cs="Times New Roman"/>
          <w:b/>
          <w:sz w:val="20"/>
          <w:szCs w:val="20"/>
        </w:rPr>
      </w:pPr>
      <w:r w:rsidRPr="00D546D5">
        <w:rPr>
          <w:rFonts w:cs="Times New Roman"/>
          <w:b/>
          <w:sz w:val="20"/>
          <w:szCs w:val="20"/>
        </w:rPr>
        <w:t xml:space="preserve"> </w:t>
      </w:r>
    </w:p>
    <w:p w14:paraId="379542A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D546D5" w:rsidRDefault="00263D42" w:rsidP="00481C07">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rPr>
        <w:t>3. Рассмотрение</w:t>
      </w:r>
      <w:r w:rsidRPr="00D546D5">
        <w:rPr>
          <w:rFonts w:cs="Times New Roman"/>
          <w:sz w:val="20"/>
          <w:szCs w:val="20"/>
          <w:shd w:val="clear" w:color="auto" w:fill="FFFFFF"/>
        </w:rPr>
        <w:t xml:space="preserve"> заявлений:</w:t>
      </w:r>
    </w:p>
    <w:p w14:paraId="68AA836B"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D546D5" w:rsidRDefault="00263D42" w:rsidP="00481C07">
      <w:pPr>
        <w:autoSpaceDE w:val="0"/>
        <w:autoSpaceDN w:val="0"/>
        <w:adjustRightInd w:val="0"/>
        <w:spacing w:after="0" w:line="240" w:lineRule="auto"/>
        <w:ind w:firstLine="680"/>
        <w:jc w:val="both"/>
        <w:rPr>
          <w:rFonts w:cs="Times New Roman"/>
          <w:spacing w:val="2"/>
          <w:sz w:val="20"/>
          <w:szCs w:val="20"/>
        </w:rPr>
      </w:pPr>
      <w:r w:rsidRPr="00D546D5">
        <w:rPr>
          <w:rFonts w:cs="Times New Roman"/>
          <w:sz w:val="20"/>
          <w:szCs w:val="20"/>
          <w:shd w:val="clear" w:color="auto" w:fill="FFFFFF"/>
        </w:rPr>
        <w:t>4.</w:t>
      </w:r>
      <w:r w:rsidRPr="00D546D5">
        <w:rPr>
          <w:rFonts w:cs="Times New Roman"/>
          <w:spacing w:val="2"/>
          <w:sz w:val="20"/>
          <w:szCs w:val="20"/>
        </w:rPr>
        <w:t>Рассмотрение:</w:t>
      </w:r>
    </w:p>
    <w:p w14:paraId="1422E4B0"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pacing w:val="2"/>
          <w:sz w:val="20"/>
          <w:szCs w:val="20"/>
        </w:rPr>
        <w:t xml:space="preserve">1) проекта </w:t>
      </w:r>
      <w:r w:rsidRPr="00D546D5">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rPr>
        <w:t xml:space="preserve">7) </w:t>
      </w:r>
      <w:r w:rsidRPr="00D546D5">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D546D5" w:rsidRDefault="00263D42" w:rsidP="00481C07">
      <w:pPr>
        <w:autoSpaceDE w:val="0"/>
        <w:autoSpaceDN w:val="0"/>
        <w:adjustRightInd w:val="0"/>
        <w:spacing w:after="0" w:line="240" w:lineRule="auto"/>
        <w:ind w:firstLine="680"/>
        <w:jc w:val="both"/>
        <w:rPr>
          <w:rFonts w:cs="Times New Roman"/>
          <w:spacing w:val="2"/>
          <w:sz w:val="20"/>
          <w:szCs w:val="20"/>
        </w:rPr>
      </w:pPr>
      <w:r w:rsidRPr="00D546D5">
        <w:rPr>
          <w:rFonts w:cs="Times New Roman"/>
          <w:sz w:val="20"/>
          <w:szCs w:val="20"/>
        </w:rPr>
        <w:t xml:space="preserve">5. </w:t>
      </w:r>
      <w:r w:rsidRPr="00D546D5">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D546D5" w:rsidRDefault="00263D42" w:rsidP="00481C07">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D546D5">
          <w:rPr>
            <w:rFonts w:cs="Times New Roman"/>
            <w:spacing w:val="2"/>
            <w:sz w:val="20"/>
            <w:szCs w:val="20"/>
          </w:rPr>
          <w:t>Градостроительным кодексом Российской Федерации</w:t>
        </w:r>
      </w:hyperlink>
      <w:r w:rsidRPr="00D546D5">
        <w:rPr>
          <w:rFonts w:cs="Times New Roman"/>
          <w:spacing w:val="2"/>
          <w:sz w:val="20"/>
          <w:szCs w:val="20"/>
        </w:rPr>
        <w:t>.</w:t>
      </w:r>
    </w:p>
    <w:p w14:paraId="268E6E6F" w14:textId="77777777" w:rsidR="00263D42" w:rsidRPr="00D546D5" w:rsidRDefault="00263D42" w:rsidP="00481C07">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D546D5">
          <w:rPr>
            <w:rFonts w:cs="Times New Roman"/>
            <w:spacing w:val="2"/>
            <w:sz w:val="20"/>
            <w:szCs w:val="20"/>
          </w:rPr>
          <w:t>Градостроительным кодексом Российской Федерации</w:t>
        </w:r>
      </w:hyperlink>
      <w:r w:rsidRPr="00D546D5">
        <w:rPr>
          <w:rFonts w:cs="Times New Roman"/>
          <w:spacing w:val="2"/>
          <w:sz w:val="20"/>
          <w:szCs w:val="20"/>
        </w:rPr>
        <w:t>.</w:t>
      </w:r>
    </w:p>
    <w:p w14:paraId="412F4CB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D546D5">
        <w:rPr>
          <w:rFonts w:cs="Times New Roman"/>
          <w:i/>
          <w:sz w:val="20"/>
          <w:szCs w:val="20"/>
        </w:rPr>
        <w:t>.</w:t>
      </w:r>
    </w:p>
    <w:p w14:paraId="4E9E4798" w14:textId="1553440F" w:rsidR="00263D42" w:rsidRPr="00D546D5" w:rsidRDefault="00263D42" w:rsidP="00481C07">
      <w:pPr>
        <w:spacing w:after="0" w:line="240" w:lineRule="auto"/>
        <w:rPr>
          <w:rFonts w:eastAsia="Calibri" w:cs="Times New Roman"/>
          <w:sz w:val="20"/>
          <w:szCs w:val="20"/>
        </w:rPr>
      </w:pPr>
      <w:r w:rsidRPr="00D546D5">
        <w:rPr>
          <w:rFonts w:cs="Times New Roman"/>
          <w:sz w:val="20"/>
          <w:szCs w:val="20"/>
        </w:rPr>
        <w:br w:type="page"/>
      </w:r>
    </w:p>
    <w:p w14:paraId="292D6085" w14:textId="77777777" w:rsidR="00263D42" w:rsidRPr="00D546D5" w:rsidRDefault="00263D42" w:rsidP="00481C07">
      <w:pPr>
        <w:pStyle w:val="2"/>
        <w:jc w:val="both"/>
        <w:rPr>
          <w:sz w:val="20"/>
          <w:szCs w:val="20"/>
        </w:rPr>
      </w:pPr>
      <w:bookmarkStart w:id="34" w:name="_Toc160108148"/>
      <w:r w:rsidRPr="00D546D5">
        <w:rPr>
          <w:sz w:val="20"/>
          <w:szCs w:val="20"/>
        </w:rPr>
        <w:lastRenderedPageBreak/>
        <w:t>Глава 3. Предоставление прав на земельные участки.</w:t>
      </w:r>
      <w:bookmarkEnd w:id="34"/>
    </w:p>
    <w:p w14:paraId="4CDCA109" w14:textId="77777777" w:rsidR="00263D42" w:rsidRPr="00D546D5" w:rsidRDefault="00263D42" w:rsidP="00481C07">
      <w:pPr>
        <w:spacing w:after="0" w:line="240" w:lineRule="auto"/>
        <w:ind w:firstLine="680"/>
        <w:jc w:val="both"/>
        <w:rPr>
          <w:rFonts w:cs="Times New Roman"/>
          <w:sz w:val="20"/>
          <w:szCs w:val="20"/>
        </w:rPr>
      </w:pPr>
    </w:p>
    <w:p w14:paraId="471AC47D" w14:textId="77777777" w:rsidR="00263D42" w:rsidRPr="00D546D5" w:rsidRDefault="00263D42" w:rsidP="00481C07">
      <w:pPr>
        <w:pStyle w:val="3"/>
        <w:jc w:val="both"/>
        <w:rPr>
          <w:rFonts w:cs="Times New Roman"/>
          <w:sz w:val="20"/>
          <w:szCs w:val="20"/>
        </w:rPr>
      </w:pPr>
      <w:bookmarkStart w:id="35" w:name="_Toc160108149"/>
      <w:r w:rsidRPr="00D546D5">
        <w:rPr>
          <w:rFonts w:cs="Times New Roman"/>
          <w:sz w:val="20"/>
          <w:szCs w:val="20"/>
        </w:rPr>
        <w:t>Раздел 4. Предоставление прав на земельные участки</w:t>
      </w:r>
      <w:bookmarkEnd w:id="35"/>
    </w:p>
    <w:p w14:paraId="68F0D0AA" w14:textId="77777777" w:rsidR="00263D42" w:rsidRPr="00D546D5" w:rsidRDefault="00263D42" w:rsidP="00481C07">
      <w:pPr>
        <w:spacing w:after="0" w:line="240" w:lineRule="auto"/>
        <w:ind w:firstLine="680"/>
        <w:jc w:val="both"/>
        <w:rPr>
          <w:rFonts w:cs="Times New Roman"/>
          <w:sz w:val="20"/>
          <w:szCs w:val="20"/>
        </w:rPr>
      </w:pPr>
    </w:p>
    <w:p w14:paraId="7982011E" w14:textId="77777777" w:rsidR="00263D42" w:rsidRPr="00D546D5" w:rsidRDefault="00263D42" w:rsidP="00481C07">
      <w:pPr>
        <w:pStyle w:val="4"/>
        <w:jc w:val="both"/>
        <w:rPr>
          <w:b w:val="0"/>
          <w:sz w:val="20"/>
          <w:szCs w:val="20"/>
        </w:rPr>
      </w:pPr>
      <w:bookmarkStart w:id="36" w:name="_Toc160108150"/>
      <w:r w:rsidRPr="00D546D5">
        <w:rPr>
          <w:sz w:val="20"/>
          <w:szCs w:val="20"/>
        </w:rPr>
        <w:t>Статья 8. Общие положения предоставления прав на земельные участки.</w:t>
      </w:r>
      <w:bookmarkEnd w:id="36"/>
    </w:p>
    <w:p w14:paraId="0B71C34E" w14:textId="77777777" w:rsidR="00263D42" w:rsidRPr="00D546D5" w:rsidRDefault="00263D42" w:rsidP="00481C07">
      <w:pPr>
        <w:spacing w:after="0" w:line="240" w:lineRule="auto"/>
        <w:ind w:firstLine="680"/>
        <w:jc w:val="both"/>
        <w:rPr>
          <w:rFonts w:cs="Times New Roman"/>
          <w:b/>
          <w:i/>
          <w:sz w:val="20"/>
          <w:szCs w:val="20"/>
        </w:rPr>
      </w:pPr>
    </w:p>
    <w:p w14:paraId="265E2DED" w14:textId="3B629E65"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договора аренды в случае предоставления земельного участка в аренду;</w:t>
      </w:r>
    </w:p>
    <w:p w14:paraId="3A7433A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проектная документация лесных участков;</w:t>
      </w:r>
    </w:p>
    <w:p w14:paraId="384F2A7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из земельного участка, предоставленного для комплексного развития территории;</w:t>
      </w:r>
    </w:p>
    <w:p w14:paraId="372E008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 из земельного участка, предоставленного садоводческому или огородническому некоммерческому товариществу;</w:t>
      </w:r>
    </w:p>
    <w:p w14:paraId="7AD7D96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D546D5">
          <w:rPr>
            <w:rStyle w:val="ad"/>
            <w:rFonts w:cs="Times New Roman"/>
            <w:color w:val="auto"/>
            <w:sz w:val="20"/>
            <w:szCs w:val="20"/>
            <w:u w:val="none"/>
          </w:rPr>
          <w:t>статьей 13</w:t>
        </w:r>
      </w:hyperlink>
      <w:r w:rsidRPr="00D546D5">
        <w:rPr>
          <w:rStyle w:val="blk"/>
          <w:rFonts w:cs="Times New Roman"/>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для строительства, реконструкции линейных объектов федерального, регионального или местного значения.</w:t>
      </w:r>
    </w:p>
    <w:p w14:paraId="7533C39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6). </w:t>
      </w:r>
      <w:r w:rsidRPr="00D546D5">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D546D5">
          <w:rPr>
            <w:rStyle w:val="ad"/>
            <w:rFonts w:cs="Times New Roman"/>
            <w:color w:val="auto"/>
            <w:sz w:val="20"/>
            <w:szCs w:val="20"/>
            <w:u w:val="none"/>
          </w:rPr>
          <w:t>пунктом 7</w:t>
        </w:r>
      </w:hyperlink>
      <w:r w:rsidRPr="00D546D5">
        <w:rPr>
          <w:rStyle w:val="blk"/>
          <w:rFonts w:cs="Times New Roman"/>
          <w:sz w:val="20"/>
          <w:szCs w:val="20"/>
        </w:rPr>
        <w:t xml:space="preserve"> настоящей статьи.</w:t>
      </w:r>
    </w:p>
    <w:p w14:paraId="5DE3D7B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7). Без проведения торгов осуществляется продажа:</w:t>
      </w:r>
    </w:p>
    <w:p w14:paraId="08D863FA"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24 июля 2008 года N 161-ФЗ "О содействии развитию жилищного строительства";</w:t>
      </w:r>
    </w:p>
    <w:p w14:paraId="70801A0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D546D5">
          <w:rPr>
            <w:rStyle w:val="ad"/>
            <w:rFonts w:cs="Times New Roman"/>
            <w:color w:val="auto"/>
            <w:sz w:val="20"/>
            <w:szCs w:val="20"/>
            <w:u w:val="none"/>
          </w:rPr>
          <w:t>статьей 39.20</w:t>
        </w:r>
      </w:hyperlink>
      <w:r w:rsidRPr="00D546D5">
        <w:rPr>
          <w:rStyle w:val="blk"/>
          <w:rFonts w:cs="Times New Roman"/>
          <w:sz w:val="20"/>
          <w:szCs w:val="20"/>
        </w:rPr>
        <w:t xml:space="preserve"> Земельного Кодекса;</w:t>
      </w:r>
    </w:p>
    <w:p w14:paraId="4E09AE3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D546D5">
          <w:rPr>
            <w:rStyle w:val="ad"/>
            <w:rFonts w:cs="Times New Roman"/>
            <w:color w:val="auto"/>
            <w:sz w:val="20"/>
            <w:szCs w:val="20"/>
            <w:u w:val="none"/>
          </w:rPr>
          <w:t>пункте 2 статьи 39.9</w:t>
        </w:r>
      </w:hyperlink>
      <w:r w:rsidRPr="00D546D5">
        <w:rPr>
          <w:rStyle w:val="blk"/>
          <w:rFonts w:cs="Times New Roman"/>
          <w:sz w:val="20"/>
          <w:szCs w:val="20"/>
        </w:rPr>
        <w:t xml:space="preserve"> Земельного Кодекса;</w:t>
      </w:r>
    </w:p>
    <w:p w14:paraId="646DBE5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обороте земель сельскохозяйственного назначения";</w:t>
      </w:r>
    </w:p>
    <w:p w14:paraId="612CC0B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D546D5">
          <w:rPr>
            <w:rStyle w:val="ad"/>
            <w:rFonts w:cs="Times New Roman"/>
            <w:color w:val="auto"/>
            <w:sz w:val="20"/>
            <w:szCs w:val="20"/>
            <w:u w:val="none"/>
          </w:rPr>
          <w:t>статьей 39.18</w:t>
        </w:r>
      </w:hyperlink>
      <w:r w:rsidRPr="00D546D5">
        <w:rPr>
          <w:rStyle w:val="blk"/>
          <w:rFonts w:cs="Times New Roman"/>
          <w:sz w:val="20"/>
          <w:szCs w:val="20"/>
        </w:rPr>
        <w:t xml:space="preserve"> Земельного Кодекса;</w:t>
      </w:r>
    </w:p>
    <w:p w14:paraId="06F0614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земельных участков гражданам в соответствии с Федеральным </w:t>
      </w:r>
      <w:hyperlink r:id="rId43"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D546D5">
          <w:rPr>
            <w:rStyle w:val="ad"/>
            <w:rFonts w:cs="Times New Roman"/>
            <w:color w:val="auto"/>
            <w:sz w:val="20"/>
            <w:szCs w:val="20"/>
            <w:u w:val="none"/>
          </w:rPr>
          <w:t>исключением</w:t>
        </w:r>
      </w:hyperlink>
      <w:r w:rsidRPr="00D546D5">
        <w:rPr>
          <w:rStyle w:val="blk"/>
          <w:rFonts w:cs="Times New Roman"/>
          <w:sz w:val="20"/>
          <w:szCs w:val="20"/>
        </w:rPr>
        <w:t xml:space="preserve"> случаев, предусмотренных </w:t>
      </w:r>
      <w:hyperlink r:id="rId45" w:anchor="dst467" w:history="1">
        <w:r w:rsidRPr="00D546D5">
          <w:rPr>
            <w:rStyle w:val="ad"/>
            <w:rFonts w:cs="Times New Roman"/>
            <w:color w:val="auto"/>
            <w:sz w:val="20"/>
            <w:szCs w:val="20"/>
            <w:u w:val="none"/>
          </w:rPr>
          <w:t>пунктом 10</w:t>
        </w:r>
      </w:hyperlink>
      <w:r w:rsidRPr="00D546D5">
        <w:rPr>
          <w:rStyle w:val="blk"/>
          <w:rFonts w:cs="Times New Roman"/>
          <w:sz w:val="20"/>
          <w:szCs w:val="20"/>
        </w:rPr>
        <w:t xml:space="preserve"> настоящей статьи.</w:t>
      </w:r>
    </w:p>
    <w:p w14:paraId="3393A9C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D546D5">
          <w:rPr>
            <w:rStyle w:val="ad"/>
            <w:rFonts w:cs="Times New Roman"/>
            <w:color w:val="auto"/>
            <w:sz w:val="20"/>
            <w:szCs w:val="20"/>
            <w:u w:val="none"/>
          </w:rPr>
          <w:t>критериям</w:t>
        </w:r>
      </w:hyperlink>
      <w:r w:rsidRPr="00D546D5">
        <w:rPr>
          <w:rStyle w:val="blk"/>
          <w:rFonts w:cs="Times New Roman"/>
          <w:sz w:val="20"/>
          <w:szCs w:val="20"/>
        </w:rPr>
        <w:t>, установленным Правительством Российской Федерации;</w:t>
      </w:r>
    </w:p>
    <w:p w14:paraId="78D1B64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D546D5">
          <w:rPr>
            <w:rStyle w:val="ad"/>
            <w:rFonts w:cs="Times New Roman"/>
            <w:color w:val="auto"/>
            <w:sz w:val="20"/>
            <w:szCs w:val="20"/>
            <w:u w:val="none"/>
          </w:rPr>
          <w:t>законом</w:t>
        </w:r>
      </w:hyperlink>
      <w:r w:rsidRPr="00D546D5">
        <w:rPr>
          <w:rStyle w:val="blk"/>
          <w:rFonts w:cs="Times New Roman"/>
          <w:sz w:val="20"/>
          <w:szCs w:val="20"/>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D546D5">
          <w:rPr>
            <w:rStyle w:val="ad"/>
            <w:rFonts w:cs="Times New Roman"/>
            <w:color w:val="auto"/>
            <w:sz w:val="20"/>
            <w:szCs w:val="20"/>
            <w:u w:val="none"/>
          </w:rPr>
          <w:t>подпунктом 7</w:t>
        </w:r>
      </w:hyperlink>
      <w:r w:rsidRPr="00D546D5">
        <w:rPr>
          <w:rStyle w:val="blk"/>
          <w:rFonts w:cs="Times New Roman"/>
          <w:sz w:val="20"/>
          <w:szCs w:val="20"/>
        </w:rPr>
        <w:t xml:space="preserve"> настоящего пункта, </w:t>
      </w:r>
      <w:hyperlink r:id="rId50" w:anchor="dst1772" w:history="1">
        <w:r w:rsidRPr="00D546D5">
          <w:rPr>
            <w:rStyle w:val="ad"/>
            <w:rFonts w:cs="Times New Roman"/>
            <w:color w:val="auto"/>
            <w:sz w:val="20"/>
            <w:szCs w:val="20"/>
            <w:u w:val="none"/>
          </w:rPr>
          <w:t>пунктом 5 статьи 46</w:t>
        </w:r>
      </w:hyperlink>
      <w:r w:rsidRPr="00D546D5">
        <w:rPr>
          <w:rStyle w:val="blk"/>
          <w:rFonts w:cs="Times New Roman"/>
          <w:sz w:val="20"/>
          <w:szCs w:val="20"/>
        </w:rPr>
        <w:t xml:space="preserve"> Земельного  Кодекса;</w:t>
      </w:r>
    </w:p>
    <w:p w14:paraId="5B6AAAD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lastRenderedPageBreak/>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D546D5">
          <w:rPr>
            <w:rStyle w:val="ad"/>
            <w:rFonts w:cs="Times New Roman"/>
            <w:color w:val="auto"/>
            <w:sz w:val="20"/>
            <w:szCs w:val="20"/>
            <w:u w:val="none"/>
          </w:rPr>
          <w:t>статьей 39.20</w:t>
        </w:r>
      </w:hyperlink>
      <w:r w:rsidRPr="00D546D5">
        <w:rPr>
          <w:rStyle w:val="blk"/>
          <w:rFonts w:cs="Times New Roman"/>
          <w:sz w:val="20"/>
          <w:szCs w:val="20"/>
        </w:rPr>
        <w:t xml:space="preserve"> Земельного Кодекса, на праве оперативного управления;</w:t>
      </w:r>
    </w:p>
    <w:p w14:paraId="7CCB79D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D546D5">
          <w:rPr>
            <w:rStyle w:val="ad"/>
            <w:rFonts w:cs="Times New Roman"/>
            <w:color w:val="auto"/>
            <w:sz w:val="20"/>
            <w:szCs w:val="20"/>
            <w:u w:val="none"/>
          </w:rPr>
          <w:t>пунктом 13</w:t>
        </w:r>
      </w:hyperlink>
      <w:r w:rsidRPr="00D546D5">
        <w:rPr>
          <w:rStyle w:val="blk"/>
          <w:rFonts w:cs="Times New Roman"/>
          <w:sz w:val="20"/>
          <w:szCs w:val="20"/>
        </w:rPr>
        <w:t xml:space="preserve"> настоящей статьи;</w:t>
      </w:r>
    </w:p>
    <w:p w14:paraId="250D563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D546D5">
          <w:rPr>
            <w:rStyle w:val="ad"/>
            <w:rFonts w:cs="Times New Roman"/>
            <w:color w:val="auto"/>
            <w:sz w:val="20"/>
            <w:szCs w:val="20"/>
            <w:u w:val="none"/>
          </w:rPr>
          <w:t>пункте 2 статьи 39.9</w:t>
        </w:r>
      </w:hyperlink>
      <w:r w:rsidRPr="00D546D5">
        <w:rPr>
          <w:rStyle w:val="blk"/>
          <w:rFonts w:cs="Times New Roman"/>
          <w:sz w:val="20"/>
          <w:szCs w:val="20"/>
        </w:rPr>
        <w:t xml:space="preserve"> Земельного Кодекса;</w:t>
      </w:r>
    </w:p>
    <w:p w14:paraId="0BB054A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обороте земель сельскохозяйственного назначения";</w:t>
      </w:r>
    </w:p>
    <w:p w14:paraId="06ACE6D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реализацию решения о комплексном развитии территории;</w:t>
      </w:r>
    </w:p>
    <w:p w14:paraId="321F600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D546D5">
          <w:rPr>
            <w:rStyle w:val="ad"/>
            <w:rFonts w:cs="Times New Roman"/>
            <w:color w:val="auto"/>
            <w:sz w:val="20"/>
            <w:szCs w:val="20"/>
            <w:u w:val="none"/>
          </w:rPr>
          <w:t>статьей 39.18</w:t>
        </w:r>
      </w:hyperlink>
      <w:r w:rsidRPr="00D546D5">
        <w:rPr>
          <w:rStyle w:val="blk"/>
          <w:rFonts w:cs="Times New Roman"/>
          <w:sz w:val="20"/>
          <w:szCs w:val="20"/>
        </w:rPr>
        <w:t xml:space="preserve"> Земельного Кодекса;</w:t>
      </w:r>
    </w:p>
    <w:p w14:paraId="7C9B92B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D546D5">
          <w:rPr>
            <w:rStyle w:val="ad"/>
            <w:rFonts w:cs="Times New Roman"/>
            <w:color w:val="auto"/>
            <w:sz w:val="20"/>
            <w:szCs w:val="20"/>
            <w:u w:val="none"/>
          </w:rPr>
          <w:t>форма</w:t>
        </w:r>
      </w:hyperlink>
      <w:r w:rsidRPr="00D546D5">
        <w:rPr>
          <w:rStyle w:val="blk"/>
          <w:rFonts w:cs="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w:t>
      </w:r>
      <w:r w:rsidRPr="00D546D5">
        <w:rPr>
          <w:rStyle w:val="blk"/>
          <w:rFonts w:cs="Times New Roman"/>
          <w:sz w:val="20"/>
          <w:szCs w:val="20"/>
        </w:rPr>
        <w:lastRenderedPageBreak/>
        <w:t>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31. земельного участка арендатору (за исключением арендаторов земельных участков, указанных в </w:t>
      </w:r>
      <w:hyperlink r:id="rId59" w:anchor="dst1581" w:history="1">
        <w:r w:rsidRPr="00D546D5">
          <w:rPr>
            <w:rStyle w:val="ad"/>
            <w:rFonts w:cs="Times New Roman"/>
            <w:color w:val="auto"/>
            <w:sz w:val="20"/>
            <w:szCs w:val="20"/>
            <w:u w:val="none"/>
          </w:rPr>
          <w:t>подпункте 30</w:t>
        </w:r>
      </w:hyperlink>
      <w:r w:rsidRPr="00D546D5">
        <w:rPr>
          <w:rStyle w:val="blk"/>
          <w:rFonts w:cs="Times New Roman"/>
          <w:sz w:val="20"/>
          <w:szCs w:val="20"/>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D546D5">
          <w:rPr>
            <w:rStyle w:val="ad"/>
            <w:rFonts w:cs="Times New Roman"/>
            <w:color w:val="auto"/>
            <w:sz w:val="20"/>
            <w:szCs w:val="20"/>
            <w:u w:val="none"/>
          </w:rPr>
          <w:t>пунктами 3</w:t>
        </w:r>
      </w:hyperlink>
      <w:r w:rsidRPr="00D546D5">
        <w:rPr>
          <w:rStyle w:val="blk"/>
          <w:rFonts w:cs="Times New Roman"/>
          <w:sz w:val="20"/>
          <w:szCs w:val="20"/>
        </w:rPr>
        <w:t xml:space="preserve"> и </w:t>
      </w:r>
      <w:hyperlink r:id="rId61" w:anchor="dst503" w:history="1">
        <w:r w:rsidRPr="00D546D5">
          <w:rPr>
            <w:rStyle w:val="ad"/>
            <w:rFonts w:cs="Times New Roman"/>
            <w:color w:val="auto"/>
            <w:sz w:val="20"/>
            <w:szCs w:val="20"/>
            <w:u w:val="none"/>
          </w:rPr>
          <w:t>4</w:t>
        </w:r>
      </w:hyperlink>
      <w:r w:rsidRPr="00D546D5">
        <w:rPr>
          <w:rStyle w:val="blk"/>
          <w:rFonts w:cs="Times New Roman"/>
          <w:sz w:val="20"/>
          <w:szCs w:val="20"/>
        </w:rPr>
        <w:t xml:space="preserve"> настоящей статьи;</w:t>
      </w:r>
    </w:p>
    <w:p w14:paraId="0E284F9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32. земельного участка гражданину в соответствии с Федеральным </w:t>
      </w:r>
      <w:hyperlink r:id="rId62"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33. земельного участка в соответствии с Федеральным </w:t>
      </w:r>
      <w:hyperlink r:id="rId63"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24 июля 2008 года N 161-ФЗ "О содействии развитию жилищного строительства";</w:t>
      </w:r>
    </w:p>
    <w:p w14:paraId="213064B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D546D5">
          <w:rPr>
            <w:rStyle w:val="ad"/>
            <w:rFonts w:cs="Times New Roman"/>
            <w:color w:val="auto"/>
            <w:sz w:val="20"/>
            <w:szCs w:val="20"/>
            <w:u w:val="none"/>
          </w:rPr>
          <w:t>пунктом 13</w:t>
        </w:r>
      </w:hyperlink>
      <w:r w:rsidRPr="00D546D5">
        <w:rPr>
          <w:rStyle w:val="blk"/>
          <w:rFonts w:cs="Times New Roman"/>
          <w:sz w:val="20"/>
          <w:szCs w:val="20"/>
        </w:rPr>
        <w:t xml:space="preserve">, </w:t>
      </w:r>
      <w:hyperlink r:id="rId67" w:anchor="dst690" w:history="1">
        <w:r w:rsidRPr="00D546D5">
          <w:rPr>
            <w:rStyle w:val="ad"/>
            <w:rFonts w:cs="Times New Roman"/>
            <w:color w:val="auto"/>
            <w:sz w:val="20"/>
            <w:szCs w:val="20"/>
            <w:u w:val="none"/>
          </w:rPr>
          <w:t>14</w:t>
        </w:r>
      </w:hyperlink>
      <w:r w:rsidRPr="00D546D5">
        <w:rPr>
          <w:rStyle w:val="blk"/>
          <w:rFonts w:cs="Times New Roman"/>
          <w:sz w:val="20"/>
          <w:szCs w:val="20"/>
        </w:rPr>
        <w:t xml:space="preserve"> или </w:t>
      </w:r>
      <w:hyperlink r:id="rId68" w:anchor="dst702" w:history="1">
        <w:r w:rsidRPr="00D546D5">
          <w:rPr>
            <w:rStyle w:val="ad"/>
            <w:rFonts w:cs="Times New Roman"/>
            <w:color w:val="auto"/>
            <w:sz w:val="20"/>
            <w:szCs w:val="20"/>
            <w:u w:val="none"/>
          </w:rPr>
          <w:t>20 статьи 39.12</w:t>
        </w:r>
      </w:hyperlink>
      <w:r w:rsidRPr="00D546D5">
        <w:rPr>
          <w:rStyle w:val="blk"/>
          <w:rFonts w:cs="Times New Roman"/>
          <w:sz w:val="20"/>
          <w:szCs w:val="20"/>
        </w:rPr>
        <w:t xml:space="preserve"> настоящего Кодекса);</w:t>
      </w:r>
    </w:p>
    <w:p w14:paraId="5CCD474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 земельный участок предоставлен гражданину на аукционе для ведения садоводства.</w:t>
      </w:r>
    </w:p>
    <w:p w14:paraId="4A34406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D546D5">
          <w:rPr>
            <w:rStyle w:val="ad"/>
            <w:rFonts w:cs="Times New Roman"/>
            <w:color w:val="auto"/>
            <w:sz w:val="20"/>
            <w:szCs w:val="20"/>
            <w:u w:val="none"/>
          </w:rPr>
          <w:t>пункте 3</w:t>
        </w:r>
      </w:hyperlink>
      <w:r w:rsidRPr="00D546D5">
        <w:rPr>
          <w:rStyle w:val="blk"/>
          <w:rFonts w:cs="Times New Roman"/>
          <w:sz w:val="20"/>
          <w:szCs w:val="20"/>
        </w:rPr>
        <w:t xml:space="preserve"> настоящей статьи случаях при наличии в совокупности следующих условий:</w:t>
      </w:r>
    </w:p>
    <w:p w14:paraId="51970EC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D546D5">
          <w:rPr>
            <w:rStyle w:val="ad"/>
            <w:rFonts w:cs="Times New Roman"/>
            <w:color w:val="auto"/>
            <w:sz w:val="20"/>
            <w:szCs w:val="20"/>
            <w:u w:val="none"/>
          </w:rPr>
          <w:t>пунктами 1</w:t>
        </w:r>
      </w:hyperlink>
      <w:r w:rsidRPr="00D546D5">
        <w:rPr>
          <w:rStyle w:val="blk"/>
          <w:rFonts w:cs="Times New Roman"/>
          <w:sz w:val="20"/>
          <w:szCs w:val="20"/>
        </w:rPr>
        <w:t xml:space="preserve"> и </w:t>
      </w:r>
      <w:hyperlink r:id="rId71" w:anchor="dst278" w:history="1">
        <w:r w:rsidRPr="00D546D5">
          <w:rPr>
            <w:rStyle w:val="ad"/>
            <w:rFonts w:cs="Times New Roman"/>
            <w:color w:val="auto"/>
            <w:sz w:val="20"/>
            <w:szCs w:val="20"/>
            <w:u w:val="none"/>
          </w:rPr>
          <w:t>2 статьи 46</w:t>
        </w:r>
      </w:hyperlink>
      <w:r w:rsidRPr="00D546D5">
        <w:rPr>
          <w:rStyle w:val="blk"/>
          <w:rFonts w:cs="Times New Roman"/>
          <w:sz w:val="20"/>
          <w:szCs w:val="20"/>
        </w:rPr>
        <w:t xml:space="preserve"> настоящего Кодекса;</w:t>
      </w:r>
    </w:p>
    <w:p w14:paraId="7A603E5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4) на момент заключения нового договора аренды такого земельного участка имеются предусмотренные </w:t>
      </w:r>
      <w:hyperlink r:id="rId72" w:anchor="dst468" w:history="1">
        <w:r w:rsidRPr="00D546D5">
          <w:rPr>
            <w:rStyle w:val="ad"/>
            <w:rFonts w:cs="Times New Roman"/>
            <w:color w:val="auto"/>
            <w:sz w:val="20"/>
            <w:szCs w:val="20"/>
            <w:u w:val="none"/>
          </w:rPr>
          <w:t>подпунктами 1</w:t>
        </w:r>
      </w:hyperlink>
      <w:r w:rsidRPr="00D546D5">
        <w:rPr>
          <w:rStyle w:val="blk"/>
          <w:rFonts w:cs="Times New Roman"/>
          <w:sz w:val="20"/>
          <w:szCs w:val="20"/>
        </w:rPr>
        <w:t xml:space="preserve"> - </w:t>
      </w:r>
      <w:hyperlink r:id="rId73" w:anchor="dst497" w:history="1">
        <w:r w:rsidRPr="00D546D5">
          <w:rPr>
            <w:rStyle w:val="ad"/>
            <w:rFonts w:cs="Times New Roman"/>
            <w:color w:val="auto"/>
            <w:sz w:val="20"/>
            <w:szCs w:val="20"/>
            <w:u w:val="none"/>
          </w:rPr>
          <w:t>30 пункта 2</w:t>
        </w:r>
      </w:hyperlink>
      <w:r w:rsidRPr="00D546D5">
        <w:rPr>
          <w:rStyle w:val="blk"/>
          <w:rFonts w:cs="Times New Roman"/>
          <w:sz w:val="20"/>
          <w:szCs w:val="20"/>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собственнику объекта незавершенного строительства, за исключением указанного в </w:t>
      </w:r>
      <w:hyperlink r:id="rId74" w:anchor="dst509" w:history="1">
        <w:r w:rsidRPr="00D546D5">
          <w:rPr>
            <w:rStyle w:val="ad"/>
            <w:rFonts w:cs="Times New Roman"/>
            <w:color w:val="auto"/>
            <w:sz w:val="20"/>
            <w:szCs w:val="20"/>
            <w:u w:val="none"/>
          </w:rPr>
          <w:t>подпункте 1</w:t>
        </w:r>
      </w:hyperlink>
      <w:r w:rsidRPr="00D546D5">
        <w:rPr>
          <w:rStyle w:val="blk"/>
          <w:rFonts w:cs="Times New Roman"/>
          <w:sz w:val="20"/>
          <w:szCs w:val="20"/>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D546D5" w:rsidRDefault="001D669B" w:rsidP="00481C07">
      <w:pPr>
        <w:spacing w:after="0" w:line="240" w:lineRule="auto"/>
        <w:ind w:firstLine="680"/>
        <w:jc w:val="both"/>
        <w:rPr>
          <w:rFonts w:cs="Times New Roman"/>
          <w:sz w:val="20"/>
          <w:szCs w:val="20"/>
        </w:rPr>
      </w:pPr>
    </w:p>
    <w:p w14:paraId="11E5B39E" w14:textId="77777777" w:rsidR="00263D42" w:rsidRPr="00D546D5" w:rsidRDefault="00263D42" w:rsidP="00481C07">
      <w:pPr>
        <w:pStyle w:val="4"/>
        <w:jc w:val="both"/>
        <w:rPr>
          <w:b w:val="0"/>
          <w:sz w:val="20"/>
          <w:szCs w:val="20"/>
        </w:rPr>
      </w:pPr>
      <w:bookmarkStart w:id="37" w:name="_Toc160108151"/>
      <w:r w:rsidRPr="00D546D5">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D546D5" w:rsidRDefault="00263D42" w:rsidP="00481C07">
      <w:pPr>
        <w:spacing w:after="0" w:line="240" w:lineRule="auto"/>
        <w:ind w:firstLine="680"/>
        <w:jc w:val="both"/>
        <w:rPr>
          <w:rFonts w:cs="Times New Roman"/>
          <w:b/>
          <w:i/>
          <w:sz w:val="20"/>
          <w:szCs w:val="20"/>
        </w:rPr>
      </w:pPr>
    </w:p>
    <w:p w14:paraId="0B8DB76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D546D5" w:rsidRDefault="00263D42" w:rsidP="00481C07">
      <w:pPr>
        <w:spacing w:after="0" w:line="240" w:lineRule="auto"/>
        <w:ind w:firstLine="680"/>
        <w:jc w:val="both"/>
        <w:rPr>
          <w:rFonts w:cs="Times New Roman"/>
          <w:sz w:val="20"/>
          <w:szCs w:val="20"/>
        </w:rPr>
      </w:pPr>
    </w:p>
    <w:p w14:paraId="73DAC29D" w14:textId="77777777" w:rsidR="00263D42" w:rsidRPr="00D546D5" w:rsidRDefault="00263D42" w:rsidP="00481C07">
      <w:pPr>
        <w:pStyle w:val="4"/>
        <w:jc w:val="both"/>
        <w:rPr>
          <w:b w:val="0"/>
          <w:sz w:val="20"/>
          <w:szCs w:val="20"/>
        </w:rPr>
      </w:pPr>
      <w:bookmarkStart w:id="38" w:name="_Toc160108152"/>
      <w:r w:rsidRPr="00D546D5">
        <w:rPr>
          <w:sz w:val="20"/>
          <w:szCs w:val="20"/>
        </w:rPr>
        <w:t>Статья 10. Приобретение прав на земельные участки, на которых расположены объекты недвижимости.</w:t>
      </w:r>
      <w:bookmarkEnd w:id="38"/>
    </w:p>
    <w:p w14:paraId="2A68F46D" w14:textId="77777777" w:rsidR="00263D42" w:rsidRPr="00D546D5" w:rsidRDefault="00263D42" w:rsidP="00481C07">
      <w:pPr>
        <w:spacing w:after="0" w:line="240" w:lineRule="auto"/>
        <w:ind w:firstLine="680"/>
        <w:jc w:val="both"/>
        <w:rPr>
          <w:rFonts w:cs="Times New Roman"/>
          <w:b/>
          <w:i/>
          <w:sz w:val="20"/>
          <w:szCs w:val="20"/>
        </w:rPr>
      </w:pPr>
    </w:p>
    <w:p w14:paraId="1775C8F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w:t>
      </w:r>
      <w:r w:rsidRPr="00D546D5">
        <w:rPr>
          <w:rFonts w:cs="Times New Roman"/>
          <w:sz w:val="20"/>
          <w:szCs w:val="20"/>
        </w:rPr>
        <w:lastRenderedPageBreak/>
        <w:t>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D546D5" w:rsidRDefault="00263D42" w:rsidP="00481C07">
      <w:pPr>
        <w:spacing w:after="0" w:line="240" w:lineRule="auto"/>
        <w:ind w:firstLine="680"/>
        <w:jc w:val="both"/>
        <w:rPr>
          <w:rFonts w:cs="Times New Roman"/>
          <w:sz w:val="20"/>
          <w:szCs w:val="20"/>
        </w:rPr>
      </w:pPr>
    </w:p>
    <w:p w14:paraId="6A084877" w14:textId="77777777" w:rsidR="00263D42" w:rsidRPr="00D546D5" w:rsidRDefault="00263D42" w:rsidP="00481C07">
      <w:pPr>
        <w:pStyle w:val="3"/>
        <w:jc w:val="both"/>
        <w:rPr>
          <w:rFonts w:cs="Times New Roman"/>
          <w:sz w:val="20"/>
          <w:szCs w:val="20"/>
        </w:rPr>
      </w:pPr>
      <w:bookmarkStart w:id="39" w:name="_Toc160108153"/>
      <w:r w:rsidRPr="00D546D5">
        <w:rPr>
          <w:rFonts w:cs="Times New Roman"/>
          <w:sz w:val="20"/>
          <w:szCs w:val="20"/>
        </w:rPr>
        <w:lastRenderedPageBreak/>
        <w:t>Раздел 5. Прекращение и ограничение прав на земельные участки. Сервитуты</w:t>
      </w:r>
      <w:bookmarkEnd w:id="39"/>
    </w:p>
    <w:p w14:paraId="5AD0F8A3" w14:textId="77777777" w:rsidR="00263D42" w:rsidRPr="00D546D5" w:rsidRDefault="00263D42" w:rsidP="00481C07">
      <w:pPr>
        <w:spacing w:after="0" w:line="240" w:lineRule="auto"/>
        <w:ind w:firstLine="680"/>
        <w:jc w:val="both"/>
        <w:rPr>
          <w:rFonts w:cs="Times New Roman"/>
          <w:sz w:val="20"/>
          <w:szCs w:val="20"/>
        </w:rPr>
      </w:pPr>
    </w:p>
    <w:p w14:paraId="1DDF6546" w14:textId="77777777" w:rsidR="00263D42" w:rsidRPr="00D546D5" w:rsidRDefault="00263D42" w:rsidP="00481C07">
      <w:pPr>
        <w:pStyle w:val="4"/>
        <w:jc w:val="both"/>
        <w:rPr>
          <w:b w:val="0"/>
          <w:sz w:val="20"/>
          <w:szCs w:val="20"/>
        </w:rPr>
      </w:pPr>
      <w:bookmarkStart w:id="40" w:name="_Toc160108154"/>
      <w:r w:rsidRPr="00D546D5">
        <w:rPr>
          <w:sz w:val="20"/>
          <w:szCs w:val="20"/>
        </w:rPr>
        <w:t>Статья 11. Прекращение прав на земельные участки.</w:t>
      </w:r>
      <w:bookmarkEnd w:id="40"/>
    </w:p>
    <w:p w14:paraId="1E3D0307" w14:textId="77777777" w:rsidR="00263D42" w:rsidRPr="00D546D5" w:rsidRDefault="00263D42" w:rsidP="00481C07">
      <w:pPr>
        <w:pStyle w:val="aff6"/>
        <w:ind w:firstLine="680"/>
        <w:jc w:val="both"/>
        <w:rPr>
          <w:rFonts w:ascii="Times New Roman" w:hAnsi="Times New Roman"/>
          <w:b/>
          <w:sz w:val="20"/>
          <w:szCs w:val="20"/>
        </w:rPr>
      </w:pPr>
    </w:p>
    <w:p w14:paraId="25A9D9C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D546D5" w:rsidRDefault="00263D42" w:rsidP="00481C07">
      <w:pPr>
        <w:spacing w:after="0" w:line="240" w:lineRule="auto"/>
        <w:ind w:firstLine="680"/>
        <w:jc w:val="both"/>
        <w:rPr>
          <w:rFonts w:cs="Times New Roman"/>
          <w:sz w:val="20"/>
          <w:szCs w:val="20"/>
        </w:rPr>
      </w:pPr>
    </w:p>
    <w:p w14:paraId="31A0EE34" w14:textId="77777777" w:rsidR="00263D42" w:rsidRPr="00D546D5" w:rsidRDefault="00263D42" w:rsidP="00481C07">
      <w:pPr>
        <w:pStyle w:val="4"/>
        <w:jc w:val="both"/>
        <w:rPr>
          <w:b w:val="0"/>
          <w:sz w:val="20"/>
          <w:szCs w:val="20"/>
        </w:rPr>
      </w:pPr>
      <w:bookmarkStart w:id="41" w:name="_Toc160108155"/>
      <w:r w:rsidRPr="00D546D5">
        <w:rPr>
          <w:sz w:val="20"/>
          <w:szCs w:val="20"/>
        </w:rPr>
        <w:t>Статья 12. Право ограниченного пользования чужим земельным участком (сервитут).</w:t>
      </w:r>
      <w:bookmarkEnd w:id="41"/>
    </w:p>
    <w:p w14:paraId="05DF0B13" w14:textId="77777777" w:rsidR="00263D42" w:rsidRPr="00D546D5" w:rsidRDefault="00263D42" w:rsidP="00481C07">
      <w:pPr>
        <w:spacing w:after="0" w:line="240" w:lineRule="auto"/>
        <w:ind w:firstLine="680"/>
        <w:jc w:val="both"/>
        <w:rPr>
          <w:rFonts w:cs="Times New Roman"/>
          <w:sz w:val="20"/>
          <w:szCs w:val="20"/>
        </w:rPr>
      </w:pPr>
    </w:p>
    <w:p w14:paraId="58B884A2" w14:textId="77777777" w:rsidR="00263D42" w:rsidRPr="00D546D5" w:rsidRDefault="00263D42" w:rsidP="00481C07">
      <w:pPr>
        <w:spacing w:after="0" w:line="240" w:lineRule="auto"/>
        <w:ind w:firstLine="680"/>
        <w:jc w:val="both"/>
        <w:rPr>
          <w:rFonts w:cs="Times New Roman"/>
          <w:b/>
          <w:i/>
          <w:sz w:val="20"/>
          <w:szCs w:val="20"/>
        </w:rPr>
      </w:pPr>
    </w:p>
    <w:p w14:paraId="39C5258D"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размещение автомобильных дорог и железнодорожных путей в туннелях;</w:t>
      </w:r>
    </w:p>
    <w:p w14:paraId="3730FDD2"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D546D5">
          <w:rPr>
            <w:rStyle w:val="ad"/>
            <w:rFonts w:cs="Times New Roman"/>
            <w:color w:val="auto"/>
            <w:sz w:val="20"/>
            <w:szCs w:val="20"/>
            <w:u w:val="none"/>
          </w:rPr>
          <w:t>главой V.3</w:t>
        </w:r>
      </w:hyperlink>
      <w:r w:rsidRPr="00D546D5">
        <w:rPr>
          <w:rStyle w:val="blk"/>
          <w:rFonts w:cs="Times New Roman"/>
          <w:sz w:val="20"/>
          <w:szCs w:val="20"/>
        </w:rPr>
        <w:t xml:space="preserve"> Земельного Кодекса.</w:t>
      </w:r>
    </w:p>
    <w:p w14:paraId="513B36C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D546D5">
          <w:rPr>
            <w:rStyle w:val="ad"/>
            <w:rFonts w:cs="Times New Roman"/>
            <w:color w:val="auto"/>
            <w:sz w:val="20"/>
            <w:szCs w:val="20"/>
            <w:u w:val="none"/>
          </w:rPr>
          <w:t>кодекса</w:t>
        </w:r>
      </w:hyperlink>
      <w:r w:rsidRPr="00D546D5">
        <w:rPr>
          <w:rStyle w:val="blk"/>
          <w:rFonts w:cs="Times New Roman"/>
          <w:sz w:val="20"/>
          <w:szCs w:val="20"/>
        </w:rPr>
        <w:t xml:space="preserve"> Российской Федерации о сервитуте и положения </w:t>
      </w:r>
      <w:hyperlink r:id="rId77" w:anchor="dst913" w:history="1">
        <w:r w:rsidRPr="00D546D5">
          <w:rPr>
            <w:rStyle w:val="ad"/>
            <w:rFonts w:cs="Times New Roman"/>
            <w:color w:val="auto"/>
            <w:sz w:val="20"/>
            <w:szCs w:val="20"/>
            <w:u w:val="none"/>
          </w:rPr>
          <w:t>главы V.3</w:t>
        </w:r>
      </w:hyperlink>
      <w:r w:rsidRPr="00D546D5">
        <w:rPr>
          <w:rStyle w:val="blk"/>
          <w:rFonts w:cs="Times New Roman"/>
          <w:sz w:val="20"/>
          <w:szCs w:val="20"/>
        </w:rPr>
        <w:t xml:space="preserve"> Земельного Кодекса не применяются.</w:t>
      </w:r>
    </w:p>
    <w:p w14:paraId="36ACE48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5. Публичный сервитут может устанавливаться для:</w:t>
      </w:r>
    </w:p>
    <w:p w14:paraId="21C6C39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 проведения дренажных и мелиоративных работ на земельном участке;</w:t>
      </w:r>
    </w:p>
    <w:p w14:paraId="4A891E6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забора (изъятия) водных ресурсов из водных объектов и водопоя;</w:t>
      </w:r>
    </w:p>
    <w:p w14:paraId="095F92F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5) прогона сельскохозяйственных животных через земельный участок;</w:t>
      </w:r>
    </w:p>
    <w:p w14:paraId="3295966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7) использования земельного участка в целях охоты, рыболовства, аквакультуры (рыбоводства);</w:t>
      </w:r>
    </w:p>
    <w:p w14:paraId="558A30E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использования земельного участка в целях, предусмотренных </w:t>
      </w:r>
      <w:hyperlink r:id="rId78" w:anchor="dst2014" w:history="1">
        <w:r w:rsidRPr="00D546D5">
          <w:rPr>
            <w:rStyle w:val="ad"/>
            <w:rFonts w:cs="Times New Roman"/>
            <w:color w:val="auto"/>
            <w:sz w:val="20"/>
            <w:szCs w:val="20"/>
            <w:u w:val="none"/>
          </w:rPr>
          <w:t>частью</w:t>
        </w:r>
      </w:hyperlink>
      <w:r w:rsidRPr="00D546D5">
        <w:rPr>
          <w:rStyle w:val="blk"/>
          <w:rFonts w:cs="Times New Roman"/>
          <w:sz w:val="20"/>
          <w:szCs w:val="20"/>
        </w:rPr>
        <w:t xml:space="preserve"> 1 настоящей статьи.</w:t>
      </w:r>
    </w:p>
    <w:p w14:paraId="318385DB"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Сервитут может быть срочным или постоянным.</w:t>
      </w:r>
    </w:p>
    <w:p w14:paraId="1DB2FE46"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 xml:space="preserve">1) от десяти до сорока девяти лет в случае установления публичного сервитута в целях, </w:t>
      </w:r>
      <w:r w:rsidRPr="00D546D5">
        <w:rPr>
          <w:rFonts w:cs="Times New Roman"/>
          <w:kern w:val="1"/>
          <w:sz w:val="20"/>
          <w:szCs w:val="20"/>
          <w:lang w:eastAsia="hi-IN" w:bidi="hi-IN"/>
        </w:rPr>
        <w:lastRenderedPageBreak/>
        <w:t>предусмотренных подпунктами 1, 3 и 4 статьи 39.37 Земельного Кодекса РФ;</w:t>
      </w:r>
    </w:p>
    <w:p w14:paraId="5EAE5E3A"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D546D5" w:rsidRDefault="00263D42" w:rsidP="00481C07">
      <w:pPr>
        <w:widowControl w:val="0"/>
        <w:suppressAutoHyphens/>
        <w:autoSpaceDE w:val="0"/>
        <w:spacing w:after="0" w:line="240" w:lineRule="auto"/>
        <w:ind w:firstLine="680"/>
        <w:jc w:val="both"/>
        <w:rPr>
          <w:rFonts w:cs="Times New Roman"/>
          <w:b/>
          <w:i/>
          <w:kern w:val="1"/>
          <w:sz w:val="20"/>
          <w:szCs w:val="20"/>
          <w:lang w:eastAsia="hi-IN" w:bidi="hi-IN"/>
        </w:rPr>
      </w:pPr>
      <w:r w:rsidRPr="00D546D5">
        <w:rPr>
          <w:rFonts w:cs="Times New Roman"/>
          <w:kern w:val="1"/>
          <w:sz w:val="20"/>
          <w:szCs w:val="20"/>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ab/>
      </w:r>
    </w:p>
    <w:p w14:paraId="45E57A9F" w14:textId="77777777" w:rsidR="00263D42" w:rsidRPr="00D546D5" w:rsidRDefault="00263D42" w:rsidP="00481C07">
      <w:pPr>
        <w:pStyle w:val="4"/>
        <w:jc w:val="both"/>
        <w:rPr>
          <w:b w:val="0"/>
          <w:sz w:val="20"/>
          <w:szCs w:val="20"/>
        </w:rPr>
      </w:pPr>
      <w:bookmarkStart w:id="42" w:name="_Toc160108156"/>
      <w:r w:rsidRPr="00D546D5">
        <w:rPr>
          <w:sz w:val="20"/>
          <w:szCs w:val="20"/>
        </w:rPr>
        <w:t>Статья 13. Ограничение прав на землю.</w:t>
      </w:r>
      <w:bookmarkEnd w:id="42"/>
    </w:p>
    <w:p w14:paraId="0F9DF770" w14:textId="77777777" w:rsidR="00263D42" w:rsidRPr="00D546D5" w:rsidRDefault="00263D42" w:rsidP="00481C07">
      <w:pPr>
        <w:spacing w:after="0" w:line="240" w:lineRule="auto"/>
        <w:ind w:firstLine="680"/>
        <w:jc w:val="both"/>
        <w:rPr>
          <w:rFonts w:cs="Times New Roman"/>
          <w:b/>
          <w:i/>
          <w:sz w:val="20"/>
          <w:szCs w:val="20"/>
        </w:rPr>
      </w:pPr>
    </w:p>
    <w:p w14:paraId="3A2A36B7"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Зоны с особыми условиями использования территорий устанавливаются в следующих целях:</w:t>
      </w:r>
    </w:p>
    <w:p w14:paraId="1063638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защита жизни и здоровья граждан;</w:t>
      </w:r>
    </w:p>
    <w:p w14:paraId="4FED3E3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обеспечение сохранности объектов культурного наследия;</w:t>
      </w:r>
    </w:p>
    <w:p w14:paraId="2ED389A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обеспечение обороны страны и безопасности государства.</w:t>
      </w:r>
    </w:p>
    <w:p w14:paraId="2473E86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3.Могут быть установлены следующие виды зон с особыми условиями использования территорий:</w:t>
      </w:r>
    </w:p>
    <w:p w14:paraId="0DA6CE4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зоны охраны объектов культурного наследия;</w:t>
      </w:r>
    </w:p>
    <w:p w14:paraId="5344F32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защитная </w:t>
      </w:r>
      <w:hyperlink r:id="rId79" w:anchor="dst852"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объекта культурного наследия;</w:t>
      </w:r>
    </w:p>
    <w:p w14:paraId="17310C3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охранная зона железных дорог;</w:t>
      </w:r>
    </w:p>
    <w:p w14:paraId="4C066D7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5) придорожные </w:t>
      </w:r>
      <w:hyperlink r:id="rId80" w:anchor="dst100285" w:history="1">
        <w:r w:rsidRPr="00D546D5">
          <w:rPr>
            <w:rStyle w:val="ad"/>
            <w:rFonts w:cs="Times New Roman"/>
            <w:color w:val="auto"/>
            <w:sz w:val="20"/>
            <w:szCs w:val="20"/>
            <w:u w:val="none"/>
          </w:rPr>
          <w:t>полосы</w:t>
        </w:r>
      </w:hyperlink>
      <w:r w:rsidRPr="00D546D5">
        <w:rPr>
          <w:rStyle w:val="blk"/>
          <w:rFonts w:cs="Times New Roman"/>
          <w:sz w:val="20"/>
          <w:szCs w:val="20"/>
        </w:rPr>
        <w:t xml:space="preserve"> автомобильных дорог;</w:t>
      </w:r>
    </w:p>
    <w:p w14:paraId="2DA1DC8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6) охранная </w:t>
      </w:r>
      <w:hyperlink r:id="rId81" w:anchor="dst91" w:history="1">
        <w:r w:rsidRPr="00D546D5">
          <w:rPr>
            <w:rStyle w:val="ad"/>
            <w:rFonts w:cs="Times New Roman"/>
            <w:color w:val="auto"/>
            <w:sz w:val="20"/>
            <w:szCs w:val="20"/>
            <w:u w:val="none"/>
          </w:rPr>
          <w:t>зона</w:t>
        </w:r>
      </w:hyperlink>
      <w:r w:rsidRPr="00D546D5">
        <w:rPr>
          <w:rStyle w:val="blk"/>
          <w:rFonts w:cs="Times New Roman"/>
          <w:sz w:val="20"/>
          <w:szCs w:val="20"/>
        </w:rPr>
        <w:t xml:space="preserve"> трубопроводов (газопроводов, нефтепроводов и нефтепродуктопроводов, аммиакопроводов);</w:t>
      </w:r>
    </w:p>
    <w:p w14:paraId="3596C5C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7) охранная </w:t>
      </w:r>
      <w:hyperlink r:id="rId82" w:anchor="dst100015"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линий и сооружений связи;</w:t>
      </w:r>
    </w:p>
    <w:p w14:paraId="742EDBE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8) приаэродромная территория;</w:t>
      </w:r>
    </w:p>
    <w:p w14:paraId="44B720F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9) </w:t>
      </w:r>
      <w:hyperlink r:id="rId83" w:anchor="dst100012"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охраняемого объекта;</w:t>
      </w:r>
    </w:p>
    <w:p w14:paraId="407924F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10) </w:t>
      </w:r>
      <w:hyperlink r:id="rId84" w:anchor="dst100014"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13) водоохранная (рыбоохранная) зона;</w:t>
      </w:r>
    </w:p>
    <w:p w14:paraId="4010163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14) прибрежная защитная полоса;</w:t>
      </w:r>
    </w:p>
    <w:p w14:paraId="4431C27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16) </w:t>
      </w:r>
      <w:hyperlink r:id="rId85" w:anchor="dst276" w:history="1">
        <w:r w:rsidRPr="00D546D5">
          <w:rPr>
            <w:rStyle w:val="ad"/>
            <w:rFonts w:cs="Times New Roman"/>
            <w:color w:val="auto"/>
            <w:sz w:val="20"/>
            <w:szCs w:val="20"/>
            <w:u w:val="none"/>
          </w:rPr>
          <w:t>зоны</w:t>
        </w:r>
      </w:hyperlink>
      <w:r w:rsidRPr="00D546D5">
        <w:rPr>
          <w:rStyle w:val="blk"/>
          <w:rFonts w:cs="Times New Roman"/>
          <w:sz w:val="20"/>
          <w:szCs w:val="20"/>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в отношении подземных водных объектов зоны специальной охраны;</w:t>
      </w:r>
    </w:p>
    <w:p w14:paraId="78E1BCD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17) </w:t>
      </w:r>
      <w:hyperlink r:id="rId87" w:anchor="dst226" w:history="1">
        <w:r w:rsidRPr="00D546D5">
          <w:rPr>
            <w:rStyle w:val="ad"/>
            <w:rFonts w:cs="Times New Roman"/>
            <w:color w:val="auto"/>
            <w:sz w:val="20"/>
            <w:szCs w:val="20"/>
            <w:u w:val="none"/>
          </w:rPr>
          <w:t>зоны</w:t>
        </w:r>
      </w:hyperlink>
      <w:r w:rsidRPr="00D546D5">
        <w:rPr>
          <w:rStyle w:val="blk"/>
          <w:rFonts w:cs="Times New Roman"/>
          <w:sz w:val="20"/>
          <w:szCs w:val="20"/>
        </w:rPr>
        <w:t xml:space="preserve"> затопления и подтопления;</w:t>
      </w:r>
    </w:p>
    <w:p w14:paraId="07168BE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18) санитарно-защитная зона;</w:t>
      </w:r>
    </w:p>
    <w:p w14:paraId="0700EF5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20) охранная </w:t>
      </w:r>
      <w:hyperlink r:id="rId88" w:anchor="dst100010"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21) </w:t>
      </w:r>
      <w:hyperlink r:id="rId89" w:anchor="dst198"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наблюдения;</w:t>
      </w:r>
    </w:p>
    <w:p w14:paraId="2FC7147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22) зона безопасности с особым правовым режимом;</w:t>
      </w:r>
    </w:p>
    <w:p w14:paraId="0368DBB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23) рыбоохранная </w:t>
      </w:r>
      <w:hyperlink r:id="rId90" w:anchor="dst27"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озера Байкал;</w:t>
      </w:r>
    </w:p>
    <w:p w14:paraId="68C0F38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24) рыбохозяйственная заповедная зона;</w:t>
      </w:r>
    </w:p>
    <w:p w14:paraId="4D4CA21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25) </w:t>
      </w:r>
      <w:hyperlink r:id="rId91" w:anchor="dst88"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26) охранная зона гидроэнергетического объекта;</w:t>
      </w:r>
    </w:p>
    <w:p w14:paraId="2A08834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27) охранная зона объектов инфраструктуры метрополитена;</w:t>
      </w:r>
    </w:p>
    <w:p w14:paraId="23A0A9D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28) охранная </w:t>
      </w:r>
      <w:hyperlink r:id="rId92" w:anchor="dst100019" w:history="1">
        <w:r w:rsidRPr="00D546D5">
          <w:rPr>
            <w:rStyle w:val="ad"/>
            <w:rFonts w:cs="Times New Roman"/>
            <w:color w:val="auto"/>
            <w:sz w:val="20"/>
            <w:szCs w:val="20"/>
            <w:u w:val="none"/>
          </w:rPr>
          <w:t>зона</w:t>
        </w:r>
      </w:hyperlink>
      <w:r w:rsidRPr="00D546D5">
        <w:rPr>
          <w:rStyle w:val="blk"/>
          <w:rFonts w:cs="Times New Roman"/>
          <w:sz w:val="20"/>
          <w:szCs w:val="20"/>
        </w:rPr>
        <w:t xml:space="preserve"> тепловых сетей.</w:t>
      </w:r>
    </w:p>
    <w:p w14:paraId="65A134D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Ограничения прав на землю устанавливаются бессрочно или на определенный срок.</w:t>
      </w:r>
    </w:p>
    <w:p w14:paraId="36148036"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В целях, предусмотренных </w:t>
      </w:r>
      <w:hyperlink r:id="rId93" w:anchor="dst1855" w:history="1">
        <w:r w:rsidRPr="00D546D5">
          <w:rPr>
            <w:rStyle w:val="ad"/>
            <w:rFonts w:cs="Times New Roman"/>
            <w:color w:val="auto"/>
            <w:sz w:val="20"/>
            <w:szCs w:val="20"/>
            <w:u w:val="none"/>
          </w:rPr>
          <w:t>пунктом 2</w:t>
        </w:r>
      </w:hyperlink>
      <w:r w:rsidRPr="00D546D5">
        <w:rPr>
          <w:rStyle w:val="blk"/>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D546D5" w:rsidRDefault="00263D42" w:rsidP="00481C07">
      <w:pPr>
        <w:spacing w:after="0" w:line="240" w:lineRule="auto"/>
        <w:rPr>
          <w:rFonts w:cs="Times New Roman"/>
          <w:sz w:val="20"/>
          <w:szCs w:val="20"/>
        </w:rPr>
      </w:pPr>
      <w:r w:rsidRPr="00D546D5">
        <w:rPr>
          <w:rFonts w:cs="Times New Roman"/>
          <w:sz w:val="20"/>
          <w:szCs w:val="20"/>
        </w:rPr>
        <w:br w:type="page"/>
      </w:r>
    </w:p>
    <w:p w14:paraId="34BFB5A2" w14:textId="77777777" w:rsidR="00263D42" w:rsidRPr="00D546D5" w:rsidRDefault="00263D42" w:rsidP="00481C07">
      <w:pPr>
        <w:pStyle w:val="2"/>
        <w:jc w:val="both"/>
        <w:rPr>
          <w:sz w:val="20"/>
          <w:szCs w:val="20"/>
        </w:rPr>
      </w:pPr>
      <w:bookmarkStart w:id="43" w:name="_Toc160108157"/>
      <w:r w:rsidRPr="00D546D5">
        <w:rPr>
          <w:sz w:val="20"/>
          <w:szCs w:val="20"/>
        </w:rPr>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D546D5" w:rsidRDefault="00263D42" w:rsidP="00481C07">
      <w:pPr>
        <w:spacing w:after="0" w:line="240" w:lineRule="auto"/>
        <w:ind w:firstLine="680"/>
        <w:jc w:val="both"/>
        <w:rPr>
          <w:rFonts w:cs="Times New Roman"/>
          <w:sz w:val="20"/>
          <w:szCs w:val="20"/>
        </w:rPr>
      </w:pPr>
    </w:p>
    <w:p w14:paraId="7470E42C" w14:textId="77777777" w:rsidR="00263D42" w:rsidRPr="00D546D5" w:rsidRDefault="00263D42" w:rsidP="00481C07">
      <w:pPr>
        <w:pStyle w:val="4"/>
        <w:jc w:val="both"/>
        <w:rPr>
          <w:b w:val="0"/>
          <w:sz w:val="20"/>
          <w:szCs w:val="20"/>
        </w:rPr>
      </w:pPr>
      <w:bookmarkStart w:id="44" w:name="_Toc160108158"/>
      <w:r w:rsidRPr="00D546D5">
        <w:rPr>
          <w:sz w:val="20"/>
          <w:szCs w:val="20"/>
        </w:rPr>
        <w:t>Статья 14. Градостроительные регламенты и их применение.</w:t>
      </w:r>
      <w:bookmarkEnd w:id="44"/>
    </w:p>
    <w:p w14:paraId="29EE73C2" w14:textId="77777777" w:rsidR="00263D42" w:rsidRPr="00D546D5" w:rsidRDefault="00263D42" w:rsidP="00481C07">
      <w:pPr>
        <w:spacing w:after="0" w:line="240" w:lineRule="auto"/>
        <w:ind w:firstLine="680"/>
        <w:jc w:val="both"/>
        <w:rPr>
          <w:rFonts w:eastAsia="MS Mincho" w:cs="Times New Roman"/>
          <w:sz w:val="20"/>
          <w:szCs w:val="20"/>
        </w:rPr>
      </w:pPr>
    </w:p>
    <w:p w14:paraId="3BDB920C"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2.Градостроительные регламенты устанавливаются с учетом:</w:t>
      </w:r>
    </w:p>
    <w:p w14:paraId="25067D05"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4)видов территориальных зон;</w:t>
      </w:r>
    </w:p>
    <w:p w14:paraId="465D66C8"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4.Действие градостроительного регламента не распространяется на земельные участки:</w:t>
      </w:r>
    </w:p>
    <w:p w14:paraId="3B82EC15"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D546D5">
          <w:rPr>
            <w:rFonts w:eastAsia="MS Mincho" w:cs="Times New Roman"/>
            <w:sz w:val="20"/>
            <w:szCs w:val="20"/>
          </w:rPr>
          <w:t>законодательством</w:t>
        </w:r>
      </w:hyperlink>
      <w:r w:rsidRPr="00D546D5">
        <w:rPr>
          <w:rFonts w:eastAsia="MS Mincho" w:cs="Times New Roman"/>
          <w:sz w:val="20"/>
          <w:szCs w:val="20"/>
        </w:rPr>
        <w:t xml:space="preserve"> Российской Федерации об охране объектов культурного наследия;</w:t>
      </w:r>
    </w:p>
    <w:p w14:paraId="28A7A8AA"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2)в границах территорий общего пользования;</w:t>
      </w:r>
    </w:p>
    <w:p w14:paraId="42FE3CBA"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3)предназначенные для размещения линейных объектов и (или) занятые линейными объектами;</w:t>
      </w:r>
    </w:p>
    <w:p w14:paraId="2E6C838A" w14:textId="77777777" w:rsidR="00263D42" w:rsidRPr="00D546D5" w:rsidRDefault="00263D42" w:rsidP="00481C07">
      <w:pPr>
        <w:spacing w:after="0" w:line="240" w:lineRule="auto"/>
        <w:ind w:firstLine="680"/>
        <w:jc w:val="both"/>
        <w:rPr>
          <w:rFonts w:eastAsia="MS Mincho" w:cs="Times New Roman"/>
          <w:sz w:val="20"/>
          <w:szCs w:val="20"/>
        </w:rPr>
      </w:pPr>
      <w:r w:rsidRPr="00D546D5">
        <w:rPr>
          <w:rFonts w:eastAsia="MS Mincho" w:cs="Times New Roman"/>
          <w:sz w:val="20"/>
          <w:szCs w:val="20"/>
        </w:rPr>
        <w:t>4)предоставленные для добычи полезных ископаемых.</w:t>
      </w:r>
    </w:p>
    <w:p w14:paraId="13FF020D" w14:textId="77777777" w:rsidR="00263D42" w:rsidRPr="00D546D5" w:rsidRDefault="00263D42" w:rsidP="00481C07">
      <w:pPr>
        <w:spacing w:after="0" w:line="240" w:lineRule="auto"/>
        <w:ind w:firstLine="680"/>
        <w:jc w:val="both"/>
        <w:rPr>
          <w:rFonts w:cs="Times New Roman"/>
          <w:sz w:val="20"/>
          <w:szCs w:val="20"/>
        </w:rPr>
      </w:pPr>
      <w:r w:rsidRPr="00D546D5">
        <w:rPr>
          <w:rFonts w:eastAsia="MS Mincho" w:cs="Times New Roman"/>
          <w:sz w:val="20"/>
          <w:szCs w:val="20"/>
        </w:rPr>
        <w:t>5.</w:t>
      </w:r>
      <w:r w:rsidRPr="00D546D5">
        <w:rPr>
          <w:rFonts w:cs="Times New Roman"/>
          <w:sz w:val="20"/>
          <w:szCs w:val="20"/>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D546D5" w:rsidRDefault="00263D42" w:rsidP="00481C07">
      <w:pPr>
        <w:spacing w:after="0" w:line="240" w:lineRule="auto"/>
        <w:ind w:firstLine="680"/>
        <w:jc w:val="both"/>
        <w:rPr>
          <w:rFonts w:eastAsia="MS Mincho" w:cs="Times New Roman"/>
          <w:sz w:val="20"/>
          <w:szCs w:val="20"/>
        </w:rPr>
      </w:pPr>
    </w:p>
    <w:p w14:paraId="5B1CFCC0" w14:textId="77777777" w:rsidR="00263D42" w:rsidRPr="00D546D5" w:rsidRDefault="00263D42" w:rsidP="00481C07">
      <w:pPr>
        <w:pStyle w:val="4"/>
        <w:jc w:val="both"/>
        <w:rPr>
          <w:b w:val="0"/>
          <w:sz w:val="20"/>
          <w:szCs w:val="20"/>
        </w:rPr>
      </w:pPr>
      <w:bookmarkStart w:id="45" w:name="_Toc160108159"/>
      <w:r w:rsidRPr="00D546D5">
        <w:rPr>
          <w:sz w:val="20"/>
          <w:szCs w:val="20"/>
        </w:rPr>
        <w:t>Статья 15. Виды разрешенного использования земельных участков и объектов капитального строительства.</w:t>
      </w:r>
      <w:bookmarkEnd w:id="45"/>
    </w:p>
    <w:p w14:paraId="02192599" w14:textId="77777777" w:rsidR="00263D42" w:rsidRPr="00D546D5" w:rsidRDefault="00263D42" w:rsidP="00481C07">
      <w:pPr>
        <w:pStyle w:val="aff6"/>
        <w:ind w:firstLine="680"/>
        <w:jc w:val="both"/>
        <w:rPr>
          <w:rFonts w:ascii="Times New Roman" w:hAnsi="Times New Roman"/>
          <w:b/>
          <w:sz w:val="20"/>
          <w:szCs w:val="20"/>
        </w:rPr>
      </w:pPr>
    </w:p>
    <w:p w14:paraId="19C41BE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1)основные виды разрешенного использования;</w:t>
      </w:r>
    </w:p>
    <w:p w14:paraId="0455145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2)условно разрешенные виды использования;</w:t>
      </w:r>
    </w:p>
    <w:p w14:paraId="4EF9D0C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D546D5" w:rsidRDefault="00263D42" w:rsidP="00481C07">
      <w:pPr>
        <w:pStyle w:val="aff6"/>
        <w:ind w:firstLine="680"/>
        <w:jc w:val="both"/>
        <w:rPr>
          <w:rFonts w:ascii="Times New Roman" w:hAnsi="Times New Roman"/>
          <w:b/>
          <w:sz w:val="20"/>
          <w:szCs w:val="20"/>
        </w:rPr>
      </w:pPr>
    </w:p>
    <w:p w14:paraId="5EB2254A" w14:textId="77777777" w:rsidR="00263D42" w:rsidRPr="00D546D5" w:rsidRDefault="00263D42" w:rsidP="00481C07">
      <w:pPr>
        <w:pStyle w:val="4"/>
        <w:jc w:val="both"/>
        <w:rPr>
          <w:b w:val="0"/>
          <w:i w:val="0"/>
          <w:sz w:val="20"/>
          <w:szCs w:val="20"/>
        </w:rPr>
      </w:pPr>
      <w:bookmarkStart w:id="46" w:name="_Toc160108160"/>
      <w:r w:rsidRPr="00D546D5">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D546D5" w:rsidRDefault="00263D42" w:rsidP="00481C07">
      <w:pPr>
        <w:spacing w:after="0" w:line="240" w:lineRule="auto"/>
        <w:ind w:firstLine="680"/>
        <w:jc w:val="both"/>
        <w:rPr>
          <w:rFonts w:cs="Times New Roman"/>
          <w:b/>
          <w:i/>
          <w:sz w:val="20"/>
          <w:szCs w:val="20"/>
        </w:rPr>
      </w:pPr>
    </w:p>
    <w:p w14:paraId="7BFB18B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предельные (минимальные и (или) максимальные) размеры земельных участков, в том числе их площадь;</w:t>
      </w:r>
    </w:p>
    <w:p w14:paraId="446733E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3) предельное количество этажей или предельную высоту зданий, строений, сооружений;</w:t>
      </w:r>
    </w:p>
    <w:p w14:paraId="5CD3774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D546D5" w:rsidRDefault="00263D42" w:rsidP="00481C07">
      <w:pPr>
        <w:pStyle w:val="aff6"/>
        <w:ind w:firstLine="680"/>
        <w:jc w:val="both"/>
        <w:rPr>
          <w:rFonts w:ascii="Times New Roman" w:hAnsi="Times New Roman"/>
          <w:b/>
          <w:sz w:val="20"/>
          <w:szCs w:val="20"/>
        </w:rPr>
      </w:pPr>
    </w:p>
    <w:p w14:paraId="32FCE768" w14:textId="77777777" w:rsidR="00263D42" w:rsidRPr="00D546D5" w:rsidRDefault="00263D42" w:rsidP="00481C07">
      <w:pPr>
        <w:pStyle w:val="4"/>
        <w:jc w:val="both"/>
        <w:rPr>
          <w:b w:val="0"/>
          <w:sz w:val="20"/>
          <w:szCs w:val="20"/>
        </w:rPr>
      </w:pPr>
      <w:bookmarkStart w:id="47" w:name="_Toc160108161"/>
      <w:r w:rsidRPr="00D546D5">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D546D5" w:rsidRDefault="00263D42" w:rsidP="00481C07">
      <w:pPr>
        <w:spacing w:after="0" w:line="240" w:lineRule="auto"/>
        <w:ind w:firstLine="680"/>
        <w:jc w:val="both"/>
        <w:rPr>
          <w:rFonts w:cs="Times New Roman"/>
          <w:bCs/>
          <w:sz w:val="20"/>
          <w:szCs w:val="20"/>
        </w:rPr>
      </w:pPr>
    </w:p>
    <w:p w14:paraId="444060B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D546D5" w:rsidRDefault="00263D42" w:rsidP="00481C07">
      <w:pPr>
        <w:spacing w:after="0" w:line="240" w:lineRule="auto"/>
        <w:ind w:firstLine="680"/>
        <w:jc w:val="both"/>
        <w:rPr>
          <w:rFonts w:cs="Times New Roman"/>
          <w:sz w:val="20"/>
          <w:szCs w:val="20"/>
        </w:rPr>
      </w:pPr>
    </w:p>
    <w:p w14:paraId="62BF704D" w14:textId="77777777" w:rsidR="00263D42" w:rsidRPr="00D546D5" w:rsidRDefault="00263D42" w:rsidP="00481C07">
      <w:pPr>
        <w:pStyle w:val="4"/>
        <w:jc w:val="both"/>
        <w:rPr>
          <w:b w:val="0"/>
          <w:sz w:val="20"/>
          <w:szCs w:val="20"/>
        </w:rPr>
      </w:pPr>
      <w:bookmarkStart w:id="48" w:name="_Toc160108162"/>
      <w:r w:rsidRPr="00D546D5">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D546D5" w:rsidRDefault="00263D42" w:rsidP="00481C07">
      <w:pPr>
        <w:spacing w:after="0" w:line="240" w:lineRule="auto"/>
        <w:ind w:firstLine="680"/>
        <w:jc w:val="both"/>
        <w:rPr>
          <w:rFonts w:cs="Times New Roman"/>
          <w:bCs/>
          <w:sz w:val="20"/>
          <w:szCs w:val="20"/>
        </w:rPr>
      </w:pPr>
    </w:p>
    <w:p w14:paraId="7F9C258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w:t>
      </w:r>
      <w:r w:rsidRPr="00D546D5">
        <w:rPr>
          <w:rFonts w:cs="Times New Roman"/>
          <w:sz w:val="20"/>
          <w:szCs w:val="20"/>
        </w:rPr>
        <w:lastRenderedPageBreak/>
        <w:t>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D546D5" w:rsidRDefault="00263D42" w:rsidP="00481C07">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6A8332AA" w:rsidR="00263D42" w:rsidRPr="00D546D5" w:rsidRDefault="00263D42" w:rsidP="00481C07">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 xml:space="preserve">5. Срок проведения публичных слушаний с момента оповещения жителей </w:t>
      </w:r>
      <w:r w:rsidR="00302E2B" w:rsidRPr="00D546D5">
        <w:rPr>
          <w:rFonts w:cs="Times New Roman"/>
          <w:kern w:val="1"/>
          <w:sz w:val="20"/>
          <w:szCs w:val="20"/>
          <w:lang w:eastAsia="ar-SA"/>
        </w:rPr>
        <w:t>Мерчанского</w:t>
      </w:r>
      <w:r w:rsidRPr="00D546D5">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D546D5" w:rsidRDefault="00263D42" w:rsidP="00481C07">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D546D5" w:rsidRDefault="00263D42" w:rsidP="00481C07">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D546D5" w:rsidRDefault="00263D42" w:rsidP="00481C07">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A10F248" w14:textId="77777777" w:rsidR="00263D42" w:rsidRPr="00D546D5" w:rsidRDefault="00263D42" w:rsidP="00481C07">
      <w:pPr>
        <w:pStyle w:val="aff6"/>
        <w:ind w:firstLine="680"/>
        <w:jc w:val="both"/>
        <w:rPr>
          <w:rFonts w:ascii="Times New Roman" w:hAnsi="Times New Roman"/>
          <w:b/>
          <w:sz w:val="20"/>
          <w:szCs w:val="20"/>
        </w:rPr>
      </w:pPr>
    </w:p>
    <w:p w14:paraId="572B89CC" w14:textId="77777777" w:rsidR="00263D42" w:rsidRPr="00D546D5" w:rsidRDefault="00263D42" w:rsidP="00481C07">
      <w:pPr>
        <w:pStyle w:val="4"/>
        <w:jc w:val="both"/>
        <w:rPr>
          <w:b w:val="0"/>
          <w:sz w:val="20"/>
          <w:szCs w:val="20"/>
        </w:rPr>
      </w:pPr>
      <w:bookmarkStart w:id="49" w:name="_Toc160108163"/>
      <w:r w:rsidRPr="00D546D5">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D546D5" w:rsidRDefault="00263D42" w:rsidP="00481C07">
      <w:pPr>
        <w:pStyle w:val="aff6"/>
        <w:ind w:firstLine="680"/>
        <w:jc w:val="both"/>
        <w:rPr>
          <w:rFonts w:ascii="Times New Roman" w:hAnsi="Times New Roman"/>
          <w:b/>
          <w:sz w:val="20"/>
          <w:szCs w:val="20"/>
        </w:rPr>
      </w:pPr>
    </w:p>
    <w:p w14:paraId="3BB6233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D546D5">
        <w:rPr>
          <w:rFonts w:cs="Times New Roman"/>
          <w:sz w:val="20"/>
          <w:szCs w:val="20"/>
        </w:rPr>
        <w:lastRenderedPageBreak/>
        <w:t>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D546D5" w:rsidRDefault="00263D42" w:rsidP="00481C07">
      <w:pPr>
        <w:spacing w:after="0" w:line="240" w:lineRule="auto"/>
        <w:ind w:firstLine="680"/>
        <w:jc w:val="both"/>
        <w:rPr>
          <w:rFonts w:cs="Times New Roman"/>
          <w:kern w:val="1"/>
          <w:sz w:val="20"/>
          <w:szCs w:val="20"/>
          <w:lang w:eastAsia="ar-SA"/>
        </w:rPr>
      </w:pPr>
      <w:r w:rsidRPr="00D546D5">
        <w:rPr>
          <w:rFonts w:cs="Times New Roman"/>
          <w:sz w:val="20"/>
          <w:szCs w:val="20"/>
        </w:rPr>
        <w:t xml:space="preserve">4. </w:t>
      </w:r>
      <w:r w:rsidRPr="00D546D5">
        <w:rPr>
          <w:rFonts w:cs="Times New Roman"/>
          <w:kern w:val="1"/>
          <w:sz w:val="20"/>
          <w:szCs w:val="20"/>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D546D5" w:rsidRDefault="00263D42" w:rsidP="00481C07">
      <w:pPr>
        <w:widowControl w:val="0"/>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D546D5" w:rsidRDefault="00263D42" w:rsidP="00481C07">
      <w:pPr>
        <w:pStyle w:val="aff6"/>
        <w:ind w:firstLine="680"/>
        <w:jc w:val="both"/>
        <w:rPr>
          <w:rFonts w:ascii="Times New Roman" w:hAnsi="Times New Roman"/>
          <w:b/>
          <w:sz w:val="20"/>
          <w:szCs w:val="20"/>
        </w:rPr>
      </w:pPr>
    </w:p>
    <w:p w14:paraId="15365782" w14:textId="77777777" w:rsidR="00263D42" w:rsidRPr="00D546D5" w:rsidRDefault="00263D42" w:rsidP="00481C07">
      <w:pPr>
        <w:pStyle w:val="4"/>
        <w:jc w:val="both"/>
        <w:rPr>
          <w:b w:val="0"/>
          <w:sz w:val="20"/>
          <w:szCs w:val="20"/>
        </w:rPr>
      </w:pPr>
      <w:bookmarkStart w:id="50" w:name="_Toc160108164"/>
      <w:r w:rsidRPr="00D546D5">
        <w:rPr>
          <w:sz w:val="20"/>
          <w:szCs w:val="20"/>
        </w:rPr>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D546D5" w:rsidRDefault="00263D42" w:rsidP="00481C07">
      <w:pPr>
        <w:pStyle w:val="aff6"/>
        <w:ind w:firstLine="680"/>
        <w:jc w:val="both"/>
        <w:rPr>
          <w:rFonts w:ascii="Times New Roman" w:hAnsi="Times New Roman"/>
          <w:b/>
          <w:sz w:val="20"/>
          <w:szCs w:val="20"/>
        </w:rPr>
      </w:pPr>
    </w:p>
    <w:p w14:paraId="6C18E9F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Pr="00D546D5" w:rsidRDefault="00263D42" w:rsidP="00481C07">
      <w:pPr>
        <w:spacing w:after="0" w:line="240" w:lineRule="auto"/>
        <w:rPr>
          <w:rFonts w:cs="Times New Roman"/>
          <w:sz w:val="20"/>
          <w:szCs w:val="20"/>
        </w:rPr>
      </w:pPr>
      <w:r w:rsidRPr="00D546D5">
        <w:rPr>
          <w:rFonts w:cs="Times New Roman"/>
          <w:sz w:val="20"/>
          <w:szCs w:val="20"/>
        </w:rPr>
        <w:br w:type="page"/>
      </w:r>
    </w:p>
    <w:p w14:paraId="2D66B21F" w14:textId="77777777" w:rsidR="00263D42" w:rsidRPr="00D546D5" w:rsidRDefault="00263D42" w:rsidP="00481C07">
      <w:pPr>
        <w:pStyle w:val="2"/>
        <w:jc w:val="both"/>
        <w:rPr>
          <w:sz w:val="20"/>
          <w:szCs w:val="20"/>
        </w:rPr>
      </w:pPr>
      <w:bookmarkStart w:id="51" w:name="_Toc160108165"/>
      <w:r w:rsidRPr="00D546D5">
        <w:rPr>
          <w:sz w:val="20"/>
          <w:szCs w:val="20"/>
        </w:rPr>
        <w:lastRenderedPageBreak/>
        <w:t>Глава 5. Положение о подготовке документации по планировке территории.</w:t>
      </w:r>
      <w:bookmarkEnd w:id="51"/>
    </w:p>
    <w:p w14:paraId="57CC09C8" w14:textId="77777777" w:rsidR="00263D42" w:rsidRPr="00D546D5" w:rsidRDefault="00263D42" w:rsidP="00481C07">
      <w:pPr>
        <w:spacing w:after="0" w:line="240" w:lineRule="auto"/>
        <w:ind w:firstLine="680"/>
        <w:jc w:val="both"/>
        <w:rPr>
          <w:rFonts w:cs="Times New Roman"/>
          <w:sz w:val="20"/>
          <w:szCs w:val="20"/>
        </w:rPr>
      </w:pPr>
    </w:p>
    <w:p w14:paraId="49A0122D" w14:textId="77777777" w:rsidR="00263D42" w:rsidRPr="00D546D5" w:rsidRDefault="00263D42" w:rsidP="00481C07">
      <w:pPr>
        <w:pStyle w:val="4"/>
        <w:jc w:val="both"/>
        <w:rPr>
          <w:b w:val="0"/>
          <w:sz w:val="20"/>
          <w:szCs w:val="20"/>
        </w:rPr>
      </w:pPr>
      <w:bookmarkStart w:id="52" w:name="_Toc160108166"/>
      <w:r w:rsidRPr="00D546D5">
        <w:rPr>
          <w:sz w:val="20"/>
          <w:szCs w:val="20"/>
        </w:rPr>
        <w:t>Статья 21. Общие положения о планировке территории.</w:t>
      </w:r>
      <w:bookmarkEnd w:id="52"/>
    </w:p>
    <w:p w14:paraId="1CE61DFE" w14:textId="77777777" w:rsidR="00263D42" w:rsidRPr="00D546D5" w:rsidRDefault="00263D42" w:rsidP="00481C07">
      <w:pPr>
        <w:spacing w:after="0" w:line="240" w:lineRule="auto"/>
        <w:ind w:firstLine="680"/>
        <w:jc w:val="both"/>
        <w:rPr>
          <w:rFonts w:cs="Times New Roman"/>
          <w:sz w:val="20"/>
          <w:szCs w:val="20"/>
        </w:rPr>
      </w:pPr>
      <w:r w:rsidRPr="00D546D5">
        <w:rPr>
          <w:rStyle w:val="nobr"/>
          <w:rFonts w:cs="Times New Roman"/>
          <w:sz w:val="20"/>
          <w:szCs w:val="20"/>
        </w:rPr>
        <w:t> </w:t>
      </w:r>
    </w:p>
    <w:p w14:paraId="4319645A" w14:textId="77777777" w:rsidR="00263D42" w:rsidRPr="00D546D5" w:rsidRDefault="00263D42" w:rsidP="00481C07">
      <w:pPr>
        <w:spacing w:after="0" w:line="240" w:lineRule="auto"/>
        <w:ind w:firstLine="680"/>
        <w:jc w:val="both"/>
        <w:rPr>
          <w:rFonts w:cs="Times New Roman"/>
          <w:b/>
          <w:sz w:val="20"/>
          <w:szCs w:val="20"/>
        </w:rPr>
      </w:pPr>
    </w:p>
    <w:p w14:paraId="402BAAA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D546D5" w:rsidRDefault="00263D42" w:rsidP="00481C07">
      <w:pPr>
        <w:widowControl w:val="0"/>
        <w:autoSpaceDE w:val="0"/>
        <w:autoSpaceDN w:val="0"/>
        <w:spacing w:after="0" w:line="240" w:lineRule="auto"/>
        <w:ind w:firstLine="680"/>
        <w:jc w:val="both"/>
        <w:rPr>
          <w:rFonts w:cs="Times New Roman"/>
          <w:sz w:val="20"/>
          <w:szCs w:val="20"/>
        </w:rPr>
      </w:pPr>
      <w:r w:rsidRPr="00D546D5">
        <w:rPr>
          <w:rFonts w:cs="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необходимы установление, изменение или отмена красных линий;</w:t>
      </w:r>
    </w:p>
    <w:p w14:paraId="1079564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планируется осуществление комплексного развития территории;</w:t>
      </w:r>
    </w:p>
    <w:p w14:paraId="740C8A8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3. Видами документации по планировке территории являются:</w:t>
      </w:r>
    </w:p>
    <w:p w14:paraId="2BC736D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проект планировки территории;</w:t>
      </w:r>
    </w:p>
    <w:p w14:paraId="14907EF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2) проект межевания территории.</w:t>
      </w:r>
    </w:p>
    <w:p w14:paraId="0663E34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D546D5">
          <w:rPr>
            <w:rFonts w:cs="Times New Roman"/>
            <w:sz w:val="20"/>
            <w:szCs w:val="20"/>
          </w:rPr>
          <w:t>частью 2 статьи 43</w:t>
        </w:r>
      </w:hyperlink>
      <w:r w:rsidRPr="00D546D5">
        <w:rPr>
          <w:rFonts w:cs="Times New Roman"/>
          <w:sz w:val="20"/>
          <w:szCs w:val="20"/>
        </w:rPr>
        <w:t>Градостроительного  Кодекса.</w:t>
      </w:r>
    </w:p>
    <w:p w14:paraId="41123BC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D546D5">
          <w:rPr>
            <w:rStyle w:val="ad"/>
            <w:rFonts w:cs="Times New Roman"/>
            <w:color w:val="auto"/>
            <w:sz w:val="20"/>
            <w:szCs w:val="20"/>
            <w:u w:val="none"/>
          </w:rPr>
          <w:t>частью 4</w:t>
        </w:r>
      </w:hyperlink>
      <w:r w:rsidRPr="00D546D5">
        <w:rPr>
          <w:rStyle w:val="blk"/>
          <w:rFonts w:cs="Times New Roman"/>
          <w:sz w:val="20"/>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Подготовка графической части документации по планировке территории осуществляется:</w:t>
      </w:r>
    </w:p>
    <w:p w14:paraId="1AC178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 в соответствии с системой координат, используемой для ведения Единого государственного реестра недвижимости;</w:t>
      </w:r>
    </w:p>
    <w:p w14:paraId="0B3B6F6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760E6891"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11. Таким образом, деятельность по устойчивому развитию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D546D5" w:rsidRDefault="00263D42" w:rsidP="00481C07">
      <w:pPr>
        <w:spacing w:after="0" w:line="240" w:lineRule="auto"/>
        <w:ind w:firstLine="680"/>
        <w:jc w:val="both"/>
        <w:rPr>
          <w:rFonts w:cs="Times New Roman"/>
          <w:sz w:val="20"/>
          <w:szCs w:val="20"/>
        </w:rPr>
      </w:pPr>
    </w:p>
    <w:p w14:paraId="6C1C1DFA" w14:textId="77777777" w:rsidR="00263D42" w:rsidRPr="00D546D5" w:rsidRDefault="00263D42" w:rsidP="00481C07">
      <w:pPr>
        <w:pStyle w:val="4"/>
        <w:jc w:val="both"/>
        <w:rPr>
          <w:b w:val="0"/>
          <w:sz w:val="20"/>
          <w:szCs w:val="20"/>
        </w:rPr>
      </w:pPr>
      <w:bookmarkStart w:id="53" w:name="_Toc160108167"/>
      <w:r w:rsidRPr="00D546D5">
        <w:rPr>
          <w:sz w:val="20"/>
          <w:szCs w:val="20"/>
        </w:rPr>
        <w:t>Статья 22. Инженерные изыскания для подготовки документации по</w:t>
      </w:r>
      <w:r w:rsidRPr="00D546D5">
        <w:rPr>
          <w:b w:val="0"/>
          <w:sz w:val="20"/>
          <w:szCs w:val="20"/>
        </w:rPr>
        <w:t xml:space="preserve"> </w:t>
      </w:r>
      <w:r w:rsidRPr="00D546D5">
        <w:rPr>
          <w:sz w:val="20"/>
          <w:szCs w:val="20"/>
        </w:rPr>
        <w:t>планировке территории.</w:t>
      </w:r>
      <w:bookmarkEnd w:id="53"/>
    </w:p>
    <w:p w14:paraId="0DB6F6F6" w14:textId="77777777" w:rsidR="00263D42" w:rsidRPr="00D546D5" w:rsidRDefault="00263D42" w:rsidP="00481C07">
      <w:pPr>
        <w:spacing w:after="0" w:line="240" w:lineRule="auto"/>
        <w:ind w:firstLine="680"/>
        <w:jc w:val="both"/>
        <w:rPr>
          <w:rFonts w:cs="Times New Roman"/>
          <w:b/>
          <w:sz w:val="20"/>
          <w:szCs w:val="20"/>
        </w:rPr>
      </w:pPr>
    </w:p>
    <w:p w14:paraId="3F2CE7A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4.Инженерные изыскания для подготовки документации по планировке территории выполняются в целях получения:</w:t>
      </w:r>
    </w:p>
    <w:p w14:paraId="52CB719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D546D5" w:rsidRDefault="00263D42" w:rsidP="00481C07">
      <w:pPr>
        <w:spacing w:after="0" w:line="240" w:lineRule="auto"/>
        <w:ind w:firstLine="680"/>
        <w:jc w:val="both"/>
        <w:rPr>
          <w:rFonts w:cs="Times New Roman"/>
          <w:sz w:val="20"/>
          <w:szCs w:val="20"/>
        </w:rPr>
      </w:pPr>
    </w:p>
    <w:p w14:paraId="3A2D2BBF" w14:textId="77777777" w:rsidR="00263D42" w:rsidRPr="00D546D5" w:rsidRDefault="00263D42" w:rsidP="00481C07">
      <w:pPr>
        <w:pStyle w:val="4"/>
        <w:jc w:val="both"/>
        <w:rPr>
          <w:b w:val="0"/>
          <w:sz w:val="20"/>
          <w:szCs w:val="20"/>
        </w:rPr>
      </w:pPr>
      <w:bookmarkStart w:id="54" w:name="_Toc160108168"/>
      <w:r w:rsidRPr="00D546D5">
        <w:rPr>
          <w:sz w:val="20"/>
          <w:szCs w:val="20"/>
        </w:rPr>
        <w:t>Статья 23. Проекты планировки территории.</w:t>
      </w:r>
      <w:bookmarkEnd w:id="54"/>
    </w:p>
    <w:p w14:paraId="71F42243" w14:textId="77777777" w:rsidR="00263D42" w:rsidRPr="00D546D5" w:rsidRDefault="00263D42" w:rsidP="00481C07">
      <w:pPr>
        <w:spacing w:after="0" w:line="240" w:lineRule="auto"/>
        <w:ind w:firstLine="680"/>
        <w:jc w:val="both"/>
        <w:rPr>
          <w:rFonts w:cs="Times New Roman"/>
          <w:b/>
          <w:sz w:val="20"/>
          <w:szCs w:val="20"/>
        </w:rPr>
      </w:pPr>
    </w:p>
    <w:p w14:paraId="3DD3696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D546D5" w:rsidRDefault="00263D42" w:rsidP="00481C07">
      <w:pPr>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D546D5" w:rsidRDefault="00263D42" w:rsidP="00481C07">
      <w:pPr>
        <w:spacing w:after="0" w:line="240" w:lineRule="auto"/>
        <w:ind w:firstLine="680"/>
        <w:jc w:val="both"/>
        <w:rPr>
          <w:rFonts w:cs="Times New Roman"/>
          <w:b/>
          <w:i/>
          <w:sz w:val="20"/>
          <w:szCs w:val="20"/>
        </w:rPr>
      </w:pPr>
    </w:p>
    <w:p w14:paraId="37E3EE8A" w14:textId="77777777" w:rsidR="00263D42" w:rsidRPr="00D546D5" w:rsidRDefault="00263D42" w:rsidP="00481C07">
      <w:pPr>
        <w:pStyle w:val="4"/>
        <w:jc w:val="both"/>
        <w:rPr>
          <w:b w:val="0"/>
          <w:sz w:val="20"/>
          <w:szCs w:val="20"/>
        </w:rPr>
      </w:pPr>
      <w:bookmarkStart w:id="55" w:name="_Toc160108169"/>
      <w:r w:rsidRPr="00D546D5">
        <w:rPr>
          <w:sz w:val="20"/>
          <w:szCs w:val="20"/>
        </w:rPr>
        <w:t>Статья 24. Проекты межевания территорий.</w:t>
      </w:r>
      <w:bookmarkEnd w:id="55"/>
    </w:p>
    <w:p w14:paraId="3E42F402" w14:textId="77777777" w:rsidR="00263D42" w:rsidRPr="00D546D5" w:rsidRDefault="00263D42" w:rsidP="00481C07">
      <w:pPr>
        <w:spacing w:after="0" w:line="240" w:lineRule="auto"/>
        <w:ind w:firstLine="680"/>
        <w:jc w:val="both"/>
        <w:rPr>
          <w:rFonts w:cs="Times New Roman"/>
          <w:b/>
          <w:i/>
          <w:sz w:val="20"/>
          <w:szCs w:val="20"/>
        </w:rPr>
      </w:pPr>
    </w:p>
    <w:p w14:paraId="2997BC55"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 xml:space="preserve">1. Подготовка проекта межевания территории осуществляется применительно к территории, </w:t>
      </w:r>
      <w:r w:rsidRPr="00D546D5">
        <w:rPr>
          <w:rFonts w:cs="Times New Roman"/>
          <w:kern w:val="1"/>
          <w:sz w:val="20"/>
          <w:szCs w:val="20"/>
          <w:lang w:eastAsia="ar-SA"/>
        </w:rPr>
        <w:lastRenderedPageBreak/>
        <w:t>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Подготовка проекта межевания территории осуществляется для:</w:t>
      </w:r>
    </w:p>
    <w:p w14:paraId="2D7C0E7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определения местоположения границ образуемых и изменяемых земельных участков;</w:t>
      </w:r>
    </w:p>
    <w:p w14:paraId="0B44F1E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Текстовая часть проекта межевания территории включает в себя:</w:t>
      </w:r>
    </w:p>
    <w:p w14:paraId="66C432E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На чертежах межевания территории отображаются:</w:t>
      </w:r>
    </w:p>
    <w:p w14:paraId="7721ABB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границы публичных сервитутов.</w:t>
      </w:r>
    </w:p>
    <w:p w14:paraId="5050F55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границы существующих земельных участков;</w:t>
      </w:r>
    </w:p>
    <w:p w14:paraId="388048D5"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границы зон с особыми условиями использования территорий;</w:t>
      </w:r>
    </w:p>
    <w:p w14:paraId="2C76DB2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местоположение существующих объектов капитального строительства;</w:t>
      </w:r>
    </w:p>
    <w:p w14:paraId="66C28E2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границы особо охраняемых природных территорий;</w:t>
      </w:r>
    </w:p>
    <w:p w14:paraId="50D57631"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границы территорий объектов культурного наследия;</w:t>
      </w:r>
    </w:p>
    <w:p w14:paraId="28241CD4"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w:t>
      </w:r>
      <w:r w:rsidRPr="00D546D5">
        <w:rPr>
          <w:rFonts w:cs="Times New Roman"/>
          <w:kern w:val="1"/>
          <w:sz w:val="20"/>
          <w:szCs w:val="20"/>
          <w:lang w:eastAsia="ar-SA"/>
        </w:rPr>
        <w:lastRenderedPageBreak/>
        <w:t>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767FF452" w14:textId="77777777" w:rsidR="00263D42" w:rsidRPr="00D546D5" w:rsidRDefault="00263D42" w:rsidP="00481C07">
      <w:pPr>
        <w:spacing w:after="0" w:line="240" w:lineRule="auto"/>
        <w:ind w:firstLine="680"/>
        <w:jc w:val="both"/>
        <w:rPr>
          <w:rFonts w:cs="Times New Roman"/>
          <w:b/>
          <w:sz w:val="20"/>
          <w:szCs w:val="20"/>
        </w:rPr>
      </w:pPr>
    </w:p>
    <w:p w14:paraId="25CCF6FC" w14:textId="77777777" w:rsidR="00263D42" w:rsidRPr="00D546D5" w:rsidRDefault="00263D42" w:rsidP="00481C07">
      <w:pPr>
        <w:pStyle w:val="4"/>
        <w:jc w:val="both"/>
        <w:rPr>
          <w:b w:val="0"/>
          <w:sz w:val="20"/>
          <w:szCs w:val="20"/>
        </w:rPr>
      </w:pPr>
      <w:bookmarkStart w:id="56" w:name="_Toc160108170"/>
      <w:r w:rsidRPr="00D546D5">
        <w:rPr>
          <w:sz w:val="20"/>
          <w:szCs w:val="20"/>
        </w:rPr>
        <w:t>Статья 25. Особенности подготовки документации по планировке территории.</w:t>
      </w:r>
      <w:bookmarkEnd w:id="56"/>
      <w:r w:rsidRPr="00D546D5">
        <w:rPr>
          <w:sz w:val="20"/>
          <w:szCs w:val="20"/>
        </w:rPr>
        <w:t xml:space="preserve"> </w:t>
      </w:r>
    </w:p>
    <w:p w14:paraId="432BEB80" w14:textId="77777777" w:rsidR="00263D42" w:rsidRPr="00D546D5" w:rsidRDefault="00263D42" w:rsidP="00481C07">
      <w:pPr>
        <w:spacing w:after="0" w:line="240" w:lineRule="auto"/>
        <w:ind w:firstLine="680"/>
        <w:jc w:val="both"/>
        <w:rPr>
          <w:rFonts w:cs="Times New Roman"/>
          <w:sz w:val="20"/>
          <w:szCs w:val="20"/>
        </w:rPr>
      </w:pPr>
    </w:p>
    <w:p w14:paraId="06F6720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1.1. Решения о подготовке документации по планировке территории принимаются самостоятельно:</w:t>
      </w:r>
    </w:p>
    <w:p w14:paraId="1DD5118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 лицами, с которыми заключены договоры о комплексном развитии территории;</w:t>
      </w:r>
    </w:p>
    <w:p w14:paraId="120F054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D546D5">
          <w:rPr>
            <w:rStyle w:val="ad"/>
            <w:rFonts w:cs="Times New Roman"/>
            <w:color w:val="auto"/>
            <w:sz w:val="20"/>
            <w:szCs w:val="20"/>
            <w:u w:val="none"/>
          </w:rPr>
          <w:t>части 12</w:t>
        </w:r>
      </w:hyperlink>
      <w:r w:rsidRPr="00D546D5">
        <w:rPr>
          <w:rStyle w:val="ad"/>
          <w:rFonts w:cs="Times New Roman"/>
          <w:color w:val="auto"/>
          <w:sz w:val="20"/>
          <w:szCs w:val="20"/>
          <w:u w:val="none"/>
        </w:rPr>
        <w:t>.12</w:t>
      </w:r>
      <w:r w:rsidRPr="00D546D5">
        <w:rPr>
          <w:rStyle w:val="blk"/>
          <w:rFonts w:cs="Times New Roman"/>
          <w:sz w:val="20"/>
          <w:szCs w:val="20"/>
        </w:rPr>
        <w:t xml:space="preserve"> </w:t>
      </w:r>
      <w:r w:rsidRPr="00D546D5">
        <w:rPr>
          <w:rFonts w:cs="Times New Roman"/>
          <w:sz w:val="20"/>
          <w:szCs w:val="20"/>
        </w:rPr>
        <w:t>статьи 45 Градостроительного Кодекса Российской Федерации</w:t>
      </w:r>
      <w:r w:rsidRPr="00D546D5">
        <w:rPr>
          <w:rStyle w:val="blk"/>
          <w:rFonts w:cs="Times New Roman"/>
          <w:sz w:val="20"/>
          <w:szCs w:val="20"/>
        </w:rPr>
        <w:t>);</w:t>
      </w:r>
    </w:p>
    <w:p w14:paraId="654AFB7D"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D546D5">
          <w:rPr>
            <w:rStyle w:val="ad"/>
            <w:rFonts w:cs="Times New Roman"/>
            <w:color w:val="auto"/>
            <w:sz w:val="20"/>
            <w:szCs w:val="20"/>
            <w:u w:val="none"/>
          </w:rPr>
          <w:t>части 12</w:t>
        </w:r>
      </w:hyperlink>
      <w:r w:rsidRPr="00D546D5">
        <w:rPr>
          <w:rStyle w:val="ad"/>
          <w:rFonts w:cs="Times New Roman"/>
          <w:color w:val="auto"/>
          <w:sz w:val="20"/>
          <w:szCs w:val="20"/>
          <w:u w:val="none"/>
        </w:rPr>
        <w:t>.12</w:t>
      </w:r>
      <w:r w:rsidRPr="00D546D5">
        <w:rPr>
          <w:rStyle w:val="blk"/>
          <w:rFonts w:cs="Times New Roman"/>
          <w:sz w:val="20"/>
          <w:szCs w:val="20"/>
        </w:rPr>
        <w:t xml:space="preserve"> </w:t>
      </w:r>
      <w:r w:rsidRPr="00D546D5">
        <w:rPr>
          <w:rFonts w:cs="Times New Roman"/>
          <w:sz w:val="20"/>
          <w:szCs w:val="20"/>
        </w:rPr>
        <w:t>статьи 45 Градостроительного Кодекса Российской Федерации</w:t>
      </w:r>
      <w:r w:rsidRPr="00D546D5">
        <w:rPr>
          <w:rStyle w:val="blk"/>
          <w:rFonts w:cs="Times New Roman"/>
          <w:sz w:val="20"/>
          <w:szCs w:val="20"/>
        </w:rPr>
        <w:t>;</w:t>
      </w:r>
    </w:p>
    <w:p w14:paraId="089EE42C"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w:t>
      </w:r>
      <w:r w:rsidRPr="00D546D5">
        <w:rPr>
          <w:rStyle w:val="blk"/>
          <w:rFonts w:cs="Times New Roman"/>
          <w:sz w:val="20"/>
          <w:szCs w:val="20"/>
        </w:rPr>
        <w:lastRenderedPageBreak/>
        <w:t xml:space="preserve">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w:t>
      </w:r>
      <w:r w:rsidRPr="00D546D5">
        <w:rPr>
          <w:rStyle w:val="blk"/>
          <w:rFonts w:cs="Times New Roman"/>
          <w:sz w:val="20"/>
          <w:szCs w:val="20"/>
        </w:rPr>
        <w:lastRenderedPageBreak/>
        <w:t>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Не допускается осуществлять подготовку документации по планировке территории (за исключением случая, предусмотренного частью 6 статьи 18 статьей 45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статьей 45 Градостроительного Кодекса Российской Федерации, объектов местного значения муниципального района в областях, указанных в пункте 1 части 3 статьи 19 статьей 45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статьей 45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статьей 45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статьей 45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статьей 45 Градостроительного Кодекса Российской Федерации.</w:t>
      </w:r>
    </w:p>
    <w:p w14:paraId="490C20C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w:t>
      </w:r>
      <w:r w:rsidRPr="00D546D5">
        <w:rPr>
          <w:rFonts w:cs="Times New Roman"/>
          <w:sz w:val="20"/>
          <w:szCs w:val="20"/>
        </w:rPr>
        <w:lastRenderedPageBreak/>
        <w:t>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статьей 45 Градостроительного Кодекса Российской Федерации, об утверждении такой документации или о направлении ее на доработку.</w:t>
      </w:r>
    </w:p>
    <w:p w14:paraId="219ACC9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w:t>
      </w:r>
      <w:r w:rsidRPr="00D546D5">
        <w:rPr>
          <w:rFonts w:cs="Times New Roman"/>
          <w:sz w:val="20"/>
          <w:szCs w:val="20"/>
        </w:rPr>
        <w:lastRenderedPageBreak/>
        <w:t>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w:t>
      </w:r>
      <w:r w:rsidRPr="00D546D5">
        <w:rPr>
          <w:rFonts w:cs="Times New Roman"/>
          <w:sz w:val="20"/>
          <w:szCs w:val="20"/>
        </w:rPr>
        <w:lastRenderedPageBreak/>
        <w:t>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4</w:t>
      </w:r>
      <w:r w:rsidRPr="00D546D5">
        <w:rPr>
          <w:rFonts w:cs="Times New Roman"/>
          <w:sz w:val="20"/>
          <w:szCs w:val="20"/>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5</w:t>
      </w:r>
      <w:r w:rsidRPr="00D546D5">
        <w:rPr>
          <w:rFonts w:cs="Times New Roman"/>
          <w:sz w:val="20"/>
          <w:szCs w:val="20"/>
        </w:rPr>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6</w:t>
      </w:r>
      <w:r w:rsidRPr="00D546D5">
        <w:rPr>
          <w:rFonts w:cs="Times New Roman"/>
          <w:sz w:val="20"/>
          <w:szCs w:val="20"/>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7</w:t>
      </w:r>
      <w:r w:rsidRPr="00D546D5">
        <w:rPr>
          <w:rFonts w:cs="Times New Roman"/>
          <w:sz w:val="20"/>
          <w:szCs w:val="20"/>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w:t>
      </w:r>
      <w:r w:rsidRPr="00D546D5">
        <w:rPr>
          <w:rFonts w:cs="Times New Roman"/>
          <w:sz w:val="20"/>
          <w:szCs w:val="20"/>
        </w:rPr>
        <w:lastRenderedPageBreak/>
        <w:t>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8</w:t>
      </w:r>
      <w:r w:rsidRPr="00D546D5">
        <w:rPr>
          <w:rFonts w:cs="Times New Roman"/>
          <w:sz w:val="20"/>
          <w:szCs w:val="20"/>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D546D5" w:rsidRDefault="00906AC5" w:rsidP="00481C07">
      <w:pPr>
        <w:spacing w:after="0" w:line="240" w:lineRule="auto"/>
        <w:ind w:firstLine="680"/>
        <w:jc w:val="both"/>
        <w:rPr>
          <w:rFonts w:cs="Times New Roman"/>
          <w:sz w:val="20"/>
          <w:szCs w:val="20"/>
        </w:rPr>
      </w:pPr>
      <w:r w:rsidRPr="00D546D5">
        <w:rPr>
          <w:rFonts w:cs="Times New Roman"/>
          <w:sz w:val="20"/>
          <w:szCs w:val="20"/>
        </w:rPr>
        <w:t>19</w:t>
      </w:r>
      <w:r w:rsidR="00263D42" w:rsidRPr="00D546D5">
        <w:rPr>
          <w:rFonts w:cs="Times New Roman"/>
          <w:sz w:val="20"/>
          <w:szCs w:val="20"/>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w:t>
      </w:r>
      <w:r w:rsidR="00906AC5" w:rsidRPr="00D546D5">
        <w:rPr>
          <w:rFonts w:cs="Times New Roman"/>
          <w:sz w:val="20"/>
          <w:szCs w:val="20"/>
        </w:rPr>
        <w:t>0</w:t>
      </w:r>
      <w:r w:rsidRPr="00D546D5">
        <w:rPr>
          <w:rFonts w:cs="Times New Roman"/>
          <w:sz w:val="20"/>
          <w:szCs w:val="20"/>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w:t>
      </w:r>
      <w:r w:rsidR="00906AC5" w:rsidRPr="00D546D5">
        <w:rPr>
          <w:rFonts w:cs="Times New Roman"/>
          <w:sz w:val="20"/>
          <w:szCs w:val="20"/>
        </w:rPr>
        <w:t>1</w:t>
      </w:r>
      <w:r w:rsidRPr="00D546D5">
        <w:rPr>
          <w:rFonts w:cs="Times New Roman"/>
          <w:sz w:val="20"/>
          <w:szCs w:val="20"/>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D546D5" w:rsidRDefault="00263D42" w:rsidP="00481C07">
      <w:pPr>
        <w:spacing w:after="0" w:line="240" w:lineRule="auto"/>
        <w:ind w:firstLine="680"/>
        <w:jc w:val="both"/>
        <w:rPr>
          <w:rFonts w:cs="Times New Roman"/>
          <w:sz w:val="20"/>
          <w:szCs w:val="20"/>
        </w:rPr>
      </w:pPr>
    </w:p>
    <w:p w14:paraId="3011D953" w14:textId="77777777" w:rsidR="00263D42" w:rsidRPr="00D546D5" w:rsidRDefault="00263D42" w:rsidP="00481C07">
      <w:pPr>
        <w:pStyle w:val="4"/>
        <w:jc w:val="both"/>
        <w:rPr>
          <w:b w:val="0"/>
          <w:sz w:val="20"/>
          <w:szCs w:val="20"/>
        </w:rPr>
      </w:pPr>
      <w:bookmarkStart w:id="57" w:name="_Toc160108171"/>
      <w:r w:rsidRPr="00D546D5">
        <w:rPr>
          <w:sz w:val="20"/>
          <w:szCs w:val="20"/>
        </w:rPr>
        <w:t>Статья 26. Особенности подготовки документации по планировке территории применительно к территории поселения.</w:t>
      </w:r>
      <w:bookmarkEnd w:id="57"/>
    </w:p>
    <w:p w14:paraId="37CB2177" w14:textId="77777777" w:rsidR="00263D42" w:rsidRPr="00D546D5" w:rsidRDefault="00263D42" w:rsidP="00481C07">
      <w:pPr>
        <w:spacing w:after="0" w:line="240" w:lineRule="auto"/>
        <w:ind w:firstLine="680"/>
        <w:jc w:val="both"/>
        <w:rPr>
          <w:rFonts w:cs="Times New Roman"/>
          <w:b/>
          <w:sz w:val="20"/>
          <w:szCs w:val="20"/>
        </w:rPr>
      </w:pPr>
    </w:p>
    <w:p w14:paraId="06CFA3A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34B78068"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(при наличии официального сайта) в сети "Интернет".</w:t>
      </w:r>
    </w:p>
    <w:p w14:paraId="7D8B9D4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D546D5" w:rsidRDefault="00263D42" w:rsidP="00481C07">
      <w:pPr>
        <w:spacing w:after="0" w:line="240" w:lineRule="auto"/>
        <w:ind w:firstLine="680"/>
        <w:jc w:val="both"/>
        <w:rPr>
          <w:rStyle w:val="blk"/>
          <w:rFonts w:cs="Times New Roman"/>
          <w:sz w:val="20"/>
          <w:szCs w:val="20"/>
        </w:rPr>
      </w:pPr>
      <w:r w:rsidRPr="00D546D5">
        <w:rPr>
          <w:rFonts w:cs="Times New Roman"/>
          <w:sz w:val="20"/>
          <w:szCs w:val="20"/>
        </w:rPr>
        <w:t xml:space="preserve">4. </w:t>
      </w:r>
      <w:r w:rsidRPr="00D546D5">
        <w:rPr>
          <w:rStyle w:val="blk"/>
          <w:rFonts w:cs="Times New Roman"/>
          <w:sz w:val="20"/>
          <w:szCs w:val="20"/>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D546D5">
          <w:rPr>
            <w:rStyle w:val="ad"/>
            <w:rFonts w:cs="Times New Roman"/>
            <w:color w:val="auto"/>
            <w:sz w:val="20"/>
            <w:szCs w:val="20"/>
            <w:u w:val="none"/>
          </w:rPr>
          <w:t>части 3 статьи 27</w:t>
        </w:r>
      </w:hyperlink>
      <w:r w:rsidRPr="00D546D5">
        <w:rPr>
          <w:rStyle w:val="blk"/>
          <w:rFonts w:cs="Times New Roman"/>
          <w:sz w:val="20"/>
          <w:szCs w:val="20"/>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территории для размещения линейных объектов в границах земель лесного фонда.</w:t>
      </w:r>
    </w:p>
    <w:p w14:paraId="1A704B7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07FFB589"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7. Срок проведения публичных слушаний со дня оповещения жителей муниципального образования </w:t>
      </w:r>
      <w:r w:rsidR="00302E2B" w:rsidRPr="00D546D5">
        <w:rPr>
          <w:rFonts w:cs="Times New Roman"/>
          <w:sz w:val="20"/>
          <w:szCs w:val="20"/>
        </w:rPr>
        <w:t>Мерчанское</w:t>
      </w:r>
      <w:r w:rsidRPr="00D546D5">
        <w:rPr>
          <w:rFonts w:cs="Times New Roman"/>
          <w:sz w:val="20"/>
          <w:szCs w:val="20"/>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D546D5" w:rsidRDefault="00263D42" w:rsidP="00481C07">
      <w:pPr>
        <w:spacing w:after="0" w:line="240" w:lineRule="auto"/>
        <w:ind w:firstLine="680"/>
        <w:jc w:val="both"/>
        <w:rPr>
          <w:rStyle w:val="blk"/>
          <w:rFonts w:cs="Times New Roman"/>
          <w:sz w:val="20"/>
          <w:szCs w:val="20"/>
        </w:rPr>
      </w:pPr>
      <w:r w:rsidRPr="00D546D5">
        <w:rPr>
          <w:rFonts w:cs="Times New Roman"/>
          <w:sz w:val="20"/>
          <w:szCs w:val="20"/>
        </w:rPr>
        <w:t>8. О</w:t>
      </w:r>
      <w:r w:rsidRPr="00D546D5">
        <w:rPr>
          <w:rStyle w:val="blk"/>
          <w:rFonts w:cs="Times New Roman"/>
          <w:sz w:val="20"/>
          <w:szCs w:val="20"/>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D546D5">
          <w:rPr>
            <w:rStyle w:val="ad"/>
            <w:rFonts w:cs="Times New Roman"/>
            <w:color w:val="auto"/>
            <w:sz w:val="20"/>
            <w:szCs w:val="20"/>
            <w:u w:val="none"/>
          </w:rPr>
          <w:t>части 4</w:t>
        </w:r>
      </w:hyperlink>
      <w:r w:rsidRPr="00D546D5">
        <w:rPr>
          <w:rStyle w:val="blk"/>
          <w:rFonts w:cs="Times New Roman"/>
          <w:sz w:val="20"/>
          <w:szCs w:val="20"/>
        </w:rPr>
        <w:t xml:space="preserve"> настоящей статьи.</w:t>
      </w:r>
    </w:p>
    <w:p w14:paraId="45D4365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013C83F5"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(при наличии официального сайта муниципального образования) в сети "Интернет".</w:t>
      </w:r>
    </w:p>
    <w:p w14:paraId="166F3573" w14:textId="77777777" w:rsidR="00263D42" w:rsidRPr="00D546D5" w:rsidRDefault="00263D42" w:rsidP="00481C07">
      <w:pPr>
        <w:pStyle w:val="aff6"/>
        <w:ind w:firstLine="680"/>
        <w:jc w:val="both"/>
        <w:rPr>
          <w:rFonts w:ascii="Times New Roman" w:hAnsi="Times New Roman"/>
          <w:sz w:val="20"/>
          <w:szCs w:val="20"/>
        </w:rPr>
      </w:pPr>
    </w:p>
    <w:p w14:paraId="4362405D" w14:textId="77777777" w:rsidR="00263D42" w:rsidRPr="00D546D5" w:rsidRDefault="00263D42" w:rsidP="00481C07">
      <w:pPr>
        <w:pStyle w:val="4"/>
        <w:rPr>
          <w:sz w:val="20"/>
          <w:szCs w:val="20"/>
        </w:rPr>
      </w:pPr>
      <w:bookmarkStart w:id="58" w:name="_Toc160108172"/>
      <w:r w:rsidRPr="00D546D5">
        <w:rPr>
          <w:sz w:val="20"/>
          <w:szCs w:val="20"/>
        </w:rPr>
        <w:t>Статья 27. Архитектурно-градостроительный облик объекта капитального строительства</w:t>
      </w:r>
      <w:bookmarkEnd w:id="58"/>
    </w:p>
    <w:p w14:paraId="2B4C037B" w14:textId="77777777" w:rsidR="00263D42" w:rsidRPr="00D546D5" w:rsidRDefault="00263D42" w:rsidP="00481C07">
      <w:pPr>
        <w:spacing w:after="0" w:line="240" w:lineRule="auto"/>
        <w:rPr>
          <w:rFonts w:cs="Times New Roman"/>
          <w:sz w:val="20"/>
          <w:szCs w:val="20"/>
          <w:lang w:eastAsia="zh-CN"/>
        </w:rPr>
      </w:pPr>
    </w:p>
    <w:p w14:paraId="1E2E5B67"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D546D5" w:rsidRDefault="00263D42" w:rsidP="00481C07">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D546D5" w:rsidRDefault="00263D42" w:rsidP="00481C07">
      <w:pPr>
        <w:widowControl w:val="0"/>
        <w:spacing w:after="0" w:line="240" w:lineRule="auto"/>
        <w:ind w:firstLine="709"/>
        <w:jc w:val="both"/>
        <w:rPr>
          <w:rFonts w:eastAsia="Times New Roman" w:cs="Times New Roman"/>
          <w:sz w:val="20"/>
          <w:szCs w:val="20"/>
          <w:lang w:eastAsia="zh-CN"/>
        </w:rPr>
      </w:pPr>
      <w:r w:rsidRPr="00D546D5">
        <w:rPr>
          <w:rFonts w:eastAsia="Times New Roman" w:cs="Times New Roman"/>
          <w:sz w:val="20"/>
          <w:szCs w:val="20"/>
          <w:lang w:eastAsia="zh-CN"/>
        </w:rPr>
        <w:lastRenderedPageBreak/>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D546D5" w:rsidRDefault="00263D42" w:rsidP="00481C07">
      <w:pPr>
        <w:widowControl w:val="0"/>
        <w:spacing w:after="0" w:line="240" w:lineRule="auto"/>
        <w:ind w:firstLine="709"/>
        <w:jc w:val="both"/>
        <w:rPr>
          <w:rFonts w:eastAsia="Times New Roman" w:cs="Times New Roman"/>
          <w:sz w:val="20"/>
          <w:szCs w:val="20"/>
          <w:lang w:eastAsia="zh-CN"/>
        </w:rPr>
      </w:pPr>
      <w:r w:rsidRPr="00D546D5">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D546D5" w:rsidRDefault="00263D42" w:rsidP="00481C07">
      <w:pPr>
        <w:widowControl w:val="0"/>
        <w:spacing w:after="0" w:line="240" w:lineRule="auto"/>
        <w:ind w:firstLine="709"/>
        <w:jc w:val="both"/>
        <w:rPr>
          <w:rFonts w:eastAsia="Times New Roman" w:cs="Times New Roman"/>
          <w:sz w:val="20"/>
          <w:szCs w:val="20"/>
          <w:lang w:eastAsia="zh-CN"/>
        </w:rPr>
      </w:pPr>
    </w:p>
    <w:p w14:paraId="39BD33F1" w14:textId="77777777" w:rsidR="00263D42" w:rsidRPr="00D546D5" w:rsidRDefault="00263D42" w:rsidP="00481C07">
      <w:pPr>
        <w:pStyle w:val="4"/>
        <w:rPr>
          <w:sz w:val="20"/>
          <w:szCs w:val="20"/>
        </w:rPr>
      </w:pPr>
      <w:bookmarkStart w:id="59" w:name="_Toc160108173"/>
      <w:r w:rsidRPr="00D546D5">
        <w:rPr>
          <w:sz w:val="20"/>
          <w:szCs w:val="20"/>
        </w:rPr>
        <w:t>Статья 28. Правила согласования архитектурно-градостроительного облика объекта капитального строительства</w:t>
      </w:r>
      <w:bookmarkEnd w:id="59"/>
    </w:p>
    <w:p w14:paraId="2A7E7D91" w14:textId="77777777" w:rsidR="00263D42" w:rsidRPr="00D546D5" w:rsidRDefault="00263D42" w:rsidP="00481C07">
      <w:pPr>
        <w:widowControl w:val="0"/>
        <w:spacing w:after="0" w:line="240" w:lineRule="auto"/>
        <w:ind w:firstLine="709"/>
        <w:jc w:val="both"/>
        <w:rPr>
          <w:rFonts w:eastAsia="Times New Roman" w:cs="Times New Roman"/>
          <w:b/>
          <w:sz w:val="20"/>
          <w:szCs w:val="20"/>
          <w:lang w:eastAsia="zh-CN"/>
        </w:rPr>
      </w:pPr>
    </w:p>
    <w:p w14:paraId="51A3F56C" w14:textId="77777777" w:rsidR="00263D42" w:rsidRPr="00D546D5" w:rsidRDefault="00263D42" w:rsidP="00481C07">
      <w:pPr>
        <w:spacing w:after="0" w:line="240" w:lineRule="auto"/>
        <w:jc w:val="center"/>
        <w:rPr>
          <w:rFonts w:cs="Times New Roman"/>
          <w:b/>
          <w:sz w:val="20"/>
          <w:szCs w:val="20"/>
          <w:lang w:eastAsia="ru-RU"/>
        </w:rPr>
      </w:pPr>
      <w:r w:rsidRPr="00D546D5">
        <w:rPr>
          <w:rFonts w:cs="Times New Roman"/>
          <w:b/>
          <w:sz w:val="20"/>
          <w:szCs w:val="20"/>
          <w:lang w:eastAsia="ru-RU"/>
        </w:rPr>
        <w:t>I. Общие положения</w:t>
      </w:r>
    </w:p>
    <w:p w14:paraId="1A0B1098"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D546D5">
          <w:rPr>
            <w:rFonts w:eastAsiaTheme="minorEastAsia" w:cs="Times New Roman"/>
            <w:sz w:val="20"/>
            <w:szCs w:val="20"/>
            <w:lang w:eastAsia="ru-RU"/>
          </w:rPr>
          <w:t>пунктах 1 - 4 части 2 статьи 40</w:t>
        </w:r>
      </w:hyperlink>
      <w:hyperlink r:id="rId101" w:history="1">
        <w:r w:rsidRPr="00D546D5">
          <w:rPr>
            <w:rFonts w:eastAsiaTheme="minorEastAsia" w:cs="Times New Roman"/>
            <w:sz w:val="20"/>
            <w:szCs w:val="20"/>
            <w:vertAlign w:val="superscript"/>
            <w:lang w:eastAsia="ru-RU"/>
          </w:rPr>
          <w:t> 1</w:t>
        </w:r>
      </w:hyperlink>
      <w:hyperlink r:id="rId102" w:history="1"/>
      <w:r w:rsidRPr="00D546D5">
        <w:rPr>
          <w:rFonts w:eastAsiaTheme="minorEastAsia" w:cs="Times New Roman"/>
          <w:sz w:val="20"/>
          <w:szCs w:val="20"/>
          <w:lang w:eastAsia="ru-RU"/>
        </w:rPr>
        <w:t>Градостроительного кодекса Российской Федерации, а также в отношении:</w:t>
      </w:r>
    </w:p>
    <w:p w14:paraId="4C0A7947"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гидротехнических сооружений;</w:t>
      </w:r>
    </w:p>
    <w:p w14:paraId="48DB879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подземных сооружений;</w:t>
      </w:r>
    </w:p>
    <w:p w14:paraId="5BA4F974"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687B74E7"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6340B77B"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к) объектов использования атомной энергии;</w:t>
      </w:r>
    </w:p>
    <w:p w14:paraId="44CBC34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D546D5" w:rsidRDefault="00263D42" w:rsidP="00481C07">
      <w:pPr>
        <w:spacing w:after="0" w:line="240" w:lineRule="auto"/>
        <w:jc w:val="center"/>
        <w:rPr>
          <w:rFonts w:cs="Times New Roman"/>
          <w:b/>
          <w:sz w:val="20"/>
          <w:szCs w:val="20"/>
          <w:lang w:eastAsia="ru-RU"/>
        </w:rPr>
      </w:pPr>
      <w:r w:rsidRPr="00D546D5">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D546D5">
          <w:rPr>
            <w:rFonts w:eastAsiaTheme="minorEastAsia" w:cs="Times New Roman"/>
            <w:color w:val="000000" w:themeColor="text1"/>
            <w:sz w:val="20"/>
            <w:szCs w:val="20"/>
            <w:lang w:eastAsia="ru-RU"/>
          </w:rPr>
          <w:t>частью 1</w:t>
        </w:r>
      </w:hyperlink>
      <w:hyperlink r:id="rId104" w:history="1">
        <w:r w:rsidRPr="00D546D5">
          <w:rPr>
            <w:rFonts w:eastAsiaTheme="minorEastAsia" w:cs="Times New Roman"/>
            <w:color w:val="000000" w:themeColor="text1"/>
            <w:sz w:val="20"/>
            <w:szCs w:val="20"/>
            <w:vertAlign w:val="superscript"/>
            <w:lang w:eastAsia="ru-RU"/>
          </w:rPr>
          <w:t> 1</w:t>
        </w:r>
      </w:hyperlink>
      <w:hyperlink r:id="rId105" w:history="1">
        <w:r w:rsidRPr="00D546D5">
          <w:rPr>
            <w:rFonts w:eastAsiaTheme="minorEastAsia" w:cs="Times New Roman"/>
            <w:color w:val="000000" w:themeColor="text1"/>
            <w:sz w:val="20"/>
            <w:szCs w:val="20"/>
            <w:lang w:eastAsia="ru-RU"/>
          </w:rPr>
          <w:t xml:space="preserve"> статьи 57</w:t>
        </w:r>
      </w:hyperlink>
      <w:hyperlink r:id="rId106" w:history="1">
        <w:r w:rsidRPr="00D546D5">
          <w:rPr>
            <w:rFonts w:eastAsiaTheme="minorEastAsia" w:cs="Times New Roman"/>
            <w:color w:val="000000" w:themeColor="text1"/>
            <w:sz w:val="20"/>
            <w:szCs w:val="20"/>
            <w:vertAlign w:val="superscript"/>
            <w:lang w:eastAsia="ru-RU"/>
          </w:rPr>
          <w:t> 3</w:t>
        </w:r>
      </w:hyperlink>
      <w:r w:rsidRPr="00D546D5">
        <w:rPr>
          <w:rFonts w:eastAsiaTheme="minorEastAsia" w:cs="Times New Roman"/>
          <w:sz w:val="20"/>
          <w:szCs w:val="20"/>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lastRenderedPageBreak/>
        <w:t>в) наименование объекта капитального строительства, архитектурный облик которого согласовывается.</w:t>
      </w:r>
    </w:p>
    <w:p w14:paraId="7FC93A9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5. К заявлению, указанному </w:t>
      </w:r>
      <w:r w:rsidRPr="00D546D5">
        <w:rPr>
          <w:rFonts w:eastAsiaTheme="minorEastAsia" w:cs="Times New Roman"/>
          <w:color w:val="000000" w:themeColor="text1"/>
          <w:sz w:val="20"/>
          <w:szCs w:val="20"/>
          <w:lang w:eastAsia="ru-RU"/>
        </w:rPr>
        <w:t xml:space="preserve">в </w:t>
      </w:r>
      <w:hyperlink w:anchor="sub_2004" w:history="1">
        <w:r w:rsidRPr="00D546D5">
          <w:rPr>
            <w:rFonts w:eastAsiaTheme="minorEastAsia" w:cs="Times New Roman"/>
            <w:color w:val="000000" w:themeColor="text1"/>
            <w:sz w:val="20"/>
            <w:szCs w:val="20"/>
            <w:lang w:eastAsia="ru-RU"/>
          </w:rPr>
          <w:t>пункте 4</w:t>
        </w:r>
      </w:hyperlink>
      <w:r w:rsidRPr="00D546D5">
        <w:rPr>
          <w:rFonts w:eastAsiaTheme="minorEastAsia" w:cs="Times New Roman"/>
          <w:sz w:val="20"/>
          <w:szCs w:val="20"/>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пояснительная записка;</w:t>
      </w:r>
    </w:p>
    <w:p w14:paraId="5FDBA0C3"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схема планировочной организации земельного участка;</w:t>
      </w:r>
    </w:p>
    <w:p w14:paraId="07B349F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объемно-планировочные и архитектурные решения.</w:t>
      </w:r>
    </w:p>
    <w:p w14:paraId="042A06AB"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color w:val="000000" w:themeColor="text1"/>
          <w:sz w:val="20"/>
          <w:szCs w:val="20"/>
          <w:lang w:eastAsia="ru-RU"/>
        </w:rPr>
      </w:pPr>
      <w:r w:rsidRPr="00D546D5">
        <w:rPr>
          <w:rFonts w:eastAsiaTheme="minorEastAsia" w:cs="Times New Roman"/>
          <w:sz w:val="20"/>
          <w:szCs w:val="20"/>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D546D5">
          <w:rPr>
            <w:rFonts w:eastAsiaTheme="minorEastAsia" w:cs="Times New Roman"/>
            <w:color w:val="000000" w:themeColor="text1"/>
            <w:sz w:val="20"/>
            <w:szCs w:val="20"/>
            <w:lang w:eastAsia="ru-RU"/>
          </w:rPr>
          <w:t>пунктом 5</w:t>
        </w:r>
      </w:hyperlink>
      <w:r w:rsidRPr="00D546D5">
        <w:rPr>
          <w:rFonts w:eastAsiaTheme="minorEastAsia" w:cs="Times New Roman"/>
          <w:color w:val="000000" w:themeColor="text1"/>
          <w:sz w:val="20"/>
          <w:szCs w:val="20"/>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color w:val="000000" w:themeColor="text1"/>
          <w:sz w:val="20"/>
          <w:szCs w:val="20"/>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D546D5">
          <w:rPr>
            <w:rFonts w:eastAsiaTheme="minorEastAsia" w:cs="Times New Roman"/>
            <w:color w:val="000000" w:themeColor="text1"/>
            <w:sz w:val="20"/>
            <w:szCs w:val="20"/>
            <w:lang w:eastAsia="ru-RU"/>
          </w:rPr>
          <w:t>Единый портал</w:t>
        </w:r>
      </w:hyperlink>
      <w:r w:rsidRPr="00D546D5">
        <w:rPr>
          <w:rFonts w:eastAsiaTheme="minorEastAsia" w:cs="Times New Roman"/>
          <w:sz w:val="20"/>
          <w:szCs w:val="20"/>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В случае несоответствия заявления требованиям, предусмотренным </w:t>
      </w:r>
      <w:hyperlink w:anchor="sub_2004" w:history="1">
        <w:r w:rsidRPr="00D546D5">
          <w:rPr>
            <w:rFonts w:eastAsiaTheme="minorEastAsia" w:cs="Times New Roman"/>
            <w:sz w:val="20"/>
            <w:szCs w:val="20"/>
            <w:lang w:eastAsia="ru-RU"/>
          </w:rPr>
          <w:t>пунктом 4</w:t>
        </w:r>
      </w:hyperlink>
      <w:r w:rsidRPr="00D546D5">
        <w:rPr>
          <w:rFonts w:eastAsiaTheme="minorEastAsia" w:cs="Times New Roman"/>
          <w:sz w:val="20"/>
          <w:szCs w:val="20"/>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50B2471E"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местонахождение объекта капитального строительства (при реконструкции);</w:t>
      </w:r>
    </w:p>
    <w:p w14:paraId="625F19D8"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кадастровый номер объекта капитального строительства (при его наличии);</w:t>
      </w:r>
    </w:p>
    <w:p w14:paraId="4E9E8BB3"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кадастровый номер земельного участка (при его наличии);</w:t>
      </w:r>
    </w:p>
    <w:p w14:paraId="33623B9A"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функциональное назначение объекта капитального строительства;</w:t>
      </w:r>
    </w:p>
    <w:p w14:paraId="5A955A29"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1A3C7BE2"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lastRenderedPageBreak/>
        <w:t>б) местонахождение объекта капитального строительства (при реконструкции);</w:t>
      </w:r>
    </w:p>
    <w:p w14:paraId="1D69515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кадастровый номер объекта капитального строительства (при его наличии);</w:t>
      </w:r>
    </w:p>
    <w:p w14:paraId="322E2C96"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кадастровый номер земельного участка (при его наличии);</w:t>
      </w:r>
    </w:p>
    <w:p w14:paraId="30714BF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функциональное назначение объекта капитального строительства;</w:t>
      </w:r>
    </w:p>
    <w:p w14:paraId="057CE60E"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основные параметры объекта капитального строительства (площадь, этажность);</w:t>
      </w:r>
    </w:p>
    <w:p w14:paraId="239262F5"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к) предложения (при наличии) по доработке разделов проектной документации.</w:t>
      </w:r>
    </w:p>
    <w:p w14:paraId="34DC9720"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14. Указанные </w:t>
      </w:r>
      <w:r w:rsidRPr="00D546D5">
        <w:rPr>
          <w:rFonts w:eastAsiaTheme="minorEastAsia" w:cs="Times New Roman"/>
          <w:color w:val="000000" w:themeColor="text1"/>
          <w:sz w:val="20"/>
          <w:szCs w:val="20"/>
          <w:lang w:eastAsia="ru-RU"/>
        </w:rPr>
        <w:t xml:space="preserve">в </w:t>
      </w:r>
      <w:hyperlink w:anchor="sub_2010" w:history="1">
        <w:r w:rsidRPr="00D546D5">
          <w:rPr>
            <w:rFonts w:eastAsiaTheme="minorEastAsia" w:cs="Times New Roman"/>
            <w:color w:val="000000" w:themeColor="text1"/>
            <w:sz w:val="20"/>
            <w:szCs w:val="20"/>
            <w:lang w:eastAsia="ru-RU"/>
          </w:rPr>
          <w:t>пункте 10</w:t>
        </w:r>
      </w:hyperlink>
      <w:r w:rsidRPr="00D546D5">
        <w:rPr>
          <w:rFonts w:eastAsiaTheme="minorEastAsia" w:cs="Times New Roman"/>
          <w:sz w:val="20"/>
          <w:szCs w:val="20"/>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D546D5">
          <w:rPr>
            <w:rFonts w:eastAsiaTheme="minorEastAsia" w:cs="Times New Roman"/>
            <w:color w:val="000000" w:themeColor="text1"/>
            <w:sz w:val="20"/>
            <w:szCs w:val="20"/>
            <w:lang w:eastAsia="ru-RU"/>
          </w:rPr>
          <w:t>частями 4 - 6 статьи 51</w:t>
        </w:r>
      </w:hyperlink>
      <w:r w:rsidRPr="00D546D5">
        <w:rPr>
          <w:rFonts w:eastAsiaTheme="minorEastAsia" w:cs="Times New Roman"/>
          <w:sz w:val="20"/>
          <w:szCs w:val="20"/>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D546D5" w:rsidRDefault="00263D42" w:rsidP="00481C07">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D546D5" w:rsidRDefault="00263D42" w:rsidP="00481C07">
      <w:pPr>
        <w:spacing w:after="0" w:line="240" w:lineRule="auto"/>
        <w:rPr>
          <w:rFonts w:eastAsiaTheme="minorEastAsia" w:cs="Times New Roman"/>
          <w:sz w:val="20"/>
          <w:szCs w:val="20"/>
          <w:lang w:eastAsia="ru-RU"/>
        </w:rPr>
      </w:pPr>
      <w:r w:rsidRPr="00D546D5">
        <w:rPr>
          <w:rFonts w:eastAsiaTheme="minorEastAsia" w:cs="Times New Roman"/>
          <w:sz w:val="20"/>
          <w:szCs w:val="20"/>
          <w:lang w:eastAsia="ru-RU"/>
        </w:rPr>
        <w:br w:type="page"/>
      </w:r>
    </w:p>
    <w:p w14:paraId="1B1E59A1" w14:textId="6A841D21" w:rsidR="00263D42" w:rsidRPr="00D546D5" w:rsidRDefault="00263D42" w:rsidP="00481C07">
      <w:pPr>
        <w:pStyle w:val="2"/>
        <w:jc w:val="both"/>
        <w:rPr>
          <w:sz w:val="20"/>
          <w:szCs w:val="20"/>
        </w:rPr>
      </w:pPr>
      <w:bookmarkStart w:id="60" w:name="_Toc160108174"/>
      <w:r w:rsidRPr="00D546D5">
        <w:rPr>
          <w:sz w:val="20"/>
          <w:szCs w:val="20"/>
        </w:rPr>
        <w:lastRenderedPageBreak/>
        <w:t>Глава 6. Положение о проведении</w:t>
      </w:r>
      <w:r w:rsidR="00BA031B" w:rsidRPr="00D546D5">
        <w:rPr>
          <w:sz w:val="20"/>
          <w:szCs w:val="20"/>
        </w:rPr>
        <w:t xml:space="preserve"> общественных обсуждений или </w:t>
      </w:r>
      <w:r w:rsidRPr="00D546D5">
        <w:rPr>
          <w:sz w:val="20"/>
          <w:szCs w:val="20"/>
        </w:rPr>
        <w:t>публичных слушаний по вопросам землепользования и застройки.</w:t>
      </w:r>
      <w:bookmarkEnd w:id="60"/>
    </w:p>
    <w:p w14:paraId="7661468F" w14:textId="77777777" w:rsidR="00263D42" w:rsidRPr="00D546D5" w:rsidRDefault="00263D42" w:rsidP="00481C07">
      <w:pPr>
        <w:spacing w:after="0" w:line="240" w:lineRule="auto"/>
        <w:ind w:firstLine="680"/>
        <w:jc w:val="both"/>
        <w:rPr>
          <w:rFonts w:cs="Times New Roman"/>
          <w:sz w:val="20"/>
          <w:szCs w:val="20"/>
        </w:rPr>
      </w:pPr>
    </w:p>
    <w:p w14:paraId="0CDCCA52" w14:textId="5807720A" w:rsidR="00263D42" w:rsidRPr="00D546D5" w:rsidRDefault="00263D42" w:rsidP="00481C07">
      <w:pPr>
        <w:pStyle w:val="4"/>
        <w:jc w:val="both"/>
        <w:rPr>
          <w:sz w:val="20"/>
          <w:szCs w:val="20"/>
        </w:rPr>
      </w:pPr>
      <w:bookmarkStart w:id="61" w:name="_Toc160108175"/>
      <w:r w:rsidRPr="00D546D5">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D546D5" w:rsidRDefault="001D669B" w:rsidP="00481C07">
      <w:pPr>
        <w:spacing w:after="0" w:line="240" w:lineRule="auto"/>
        <w:rPr>
          <w:rFonts w:cs="Times New Roman"/>
          <w:sz w:val="20"/>
          <w:szCs w:val="20"/>
          <w:lang w:eastAsia="zh-CN"/>
        </w:rPr>
      </w:pPr>
    </w:p>
    <w:p w14:paraId="0D4A74B3"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порядок организации и проведения публичных слушаний по проектам;</w:t>
      </w:r>
    </w:p>
    <w:p w14:paraId="3893EC9E"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организатор публичных слушаний;</w:t>
      </w:r>
    </w:p>
    <w:p w14:paraId="1DE94018"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срок проведения публичных слушаний;</w:t>
      </w:r>
    </w:p>
    <w:p w14:paraId="184C9244"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официальный сайт и (или) информационные системы;</w:t>
      </w:r>
    </w:p>
    <w:p w14:paraId="4C94015C"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Pr="00D546D5" w:rsidRDefault="00263D42" w:rsidP="00481C07">
      <w:pPr>
        <w:spacing w:after="0" w:line="240" w:lineRule="auto"/>
        <w:rPr>
          <w:rFonts w:eastAsia="Times New Roman" w:cs="Times New Roman"/>
          <w:b/>
          <w:bCs/>
          <w:sz w:val="20"/>
          <w:szCs w:val="20"/>
          <w:lang w:eastAsia="zh-CN"/>
        </w:rPr>
      </w:pPr>
      <w:r w:rsidRPr="00D546D5">
        <w:rPr>
          <w:rFonts w:eastAsia="Times New Roman" w:cs="Times New Roman"/>
          <w:b/>
          <w:bCs/>
          <w:sz w:val="20"/>
          <w:szCs w:val="20"/>
          <w:lang w:eastAsia="zh-CN"/>
        </w:rPr>
        <w:br w:type="page"/>
      </w:r>
    </w:p>
    <w:p w14:paraId="7785A2B6" w14:textId="77777777" w:rsidR="00263D42" w:rsidRPr="00D546D5" w:rsidRDefault="00263D42" w:rsidP="00481C07">
      <w:pPr>
        <w:pStyle w:val="2"/>
        <w:jc w:val="both"/>
        <w:rPr>
          <w:sz w:val="20"/>
          <w:szCs w:val="20"/>
        </w:rPr>
      </w:pPr>
      <w:bookmarkStart w:id="62" w:name="_Toc160108176"/>
      <w:r w:rsidRPr="00D546D5">
        <w:rPr>
          <w:sz w:val="20"/>
          <w:szCs w:val="20"/>
        </w:rPr>
        <w:lastRenderedPageBreak/>
        <w:t>Глава 7. Внесение изменений в правила землепользования и застройки</w:t>
      </w:r>
      <w:bookmarkEnd w:id="62"/>
    </w:p>
    <w:p w14:paraId="5CC025A3" w14:textId="77777777" w:rsidR="00263D42" w:rsidRPr="00D546D5" w:rsidRDefault="00263D42" w:rsidP="00481C07">
      <w:pPr>
        <w:spacing w:after="0" w:line="240" w:lineRule="auto"/>
        <w:ind w:firstLine="680"/>
        <w:jc w:val="both"/>
        <w:rPr>
          <w:rFonts w:cs="Times New Roman"/>
          <w:sz w:val="20"/>
          <w:szCs w:val="20"/>
        </w:rPr>
      </w:pPr>
    </w:p>
    <w:p w14:paraId="5270D26E" w14:textId="77777777" w:rsidR="00263D42" w:rsidRPr="00D546D5" w:rsidRDefault="00263D42" w:rsidP="00481C07">
      <w:pPr>
        <w:pStyle w:val="4"/>
        <w:jc w:val="both"/>
        <w:rPr>
          <w:b w:val="0"/>
          <w:sz w:val="20"/>
          <w:szCs w:val="20"/>
        </w:rPr>
      </w:pPr>
      <w:bookmarkStart w:id="63" w:name="_Toc160108177"/>
      <w:r w:rsidRPr="00D546D5">
        <w:rPr>
          <w:sz w:val="20"/>
          <w:szCs w:val="20"/>
        </w:rPr>
        <w:t>Статья 30. Порядок и основания для внесения изменений в правила землепользования и застройки</w:t>
      </w:r>
      <w:bookmarkEnd w:id="63"/>
    </w:p>
    <w:p w14:paraId="4D45953C" w14:textId="77777777" w:rsidR="00263D42" w:rsidRPr="00D546D5" w:rsidRDefault="00263D42" w:rsidP="00481C07">
      <w:pPr>
        <w:spacing w:after="0" w:line="240" w:lineRule="auto"/>
        <w:ind w:firstLine="680"/>
        <w:jc w:val="both"/>
        <w:rPr>
          <w:rFonts w:cs="Times New Roman"/>
          <w:sz w:val="20"/>
          <w:szCs w:val="20"/>
        </w:rPr>
      </w:pPr>
    </w:p>
    <w:p w14:paraId="017AFF6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0899F96B"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302E2B" w:rsidRPr="00D546D5">
        <w:rPr>
          <w:rFonts w:cs="Times New Roman"/>
          <w:sz w:val="20"/>
          <w:szCs w:val="20"/>
        </w:rPr>
        <w:t>Мерчанского</w:t>
      </w:r>
      <w:r w:rsidRPr="00D546D5">
        <w:rPr>
          <w:rFonts w:cs="Times New Roman"/>
          <w:sz w:val="20"/>
          <w:szCs w:val="20"/>
        </w:rPr>
        <w:t xml:space="preserve"> сельского поселения являются:</w:t>
      </w:r>
    </w:p>
    <w:p w14:paraId="3E50560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6) принятие решения о комплексном развитии территории;</w:t>
      </w:r>
    </w:p>
    <w:p w14:paraId="09B83EB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Предложения о внесении изменений в правила землепользования и застройки в комиссию направляются:</w:t>
      </w:r>
    </w:p>
    <w:p w14:paraId="2FEB198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6)</w:t>
      </w:r>
      <w:r w:rsidRPr="00D546D5">
        <w:rPr>
          <w:rFonts w:cs="Times New Roman"/>
          <w:sz w:val="20"/>
          <w:szCs w:val="20"/>
        </w:rPr>
        <w:t xml:space="preserve"> </w:t>
      </w:r>
      <w:r w:rsidRPr="00D546D5">
        <w:rPr>
          <w:rStyle w:val="blk"/>
          <w:rFonts w:cs="Times New Roman"/>
          <w:sz w:val="20"/>
          <w:szCs w:val="20"/>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D546D5" w:rsidRDefault="00263D42" w:rsidP="00481C07">
      <w:pPr>
        <w:spacing w:after="0" w:line="240" w:lineRule="auto"/>
        <w:ind w:firstLine="680"/>
        <w:jc w:val="both"/>
        <w:rPr>
          <w:rFonts w:cs="Times New Roman"/>
          <w:sz w:val="20"/>
          <w:szCs w:val="20"/>
        </w:rPr>
      </w:pPr>
    </w:p>
    <w:p w14:paraId="00081EA5" w14:textId="77777777" w:rsidR="00263D42" w:rsidRPr="00D546D5" w:rsidRDefault="00263D42" w:rsidP="00481C07">
      <w:pPr>
        <w:pStyle w:val="4"/>
        <w:jc w:val="both"/>
        <w:rPr>
          <w:b w:val="0"/>
          <w:sz w:val="20"/>
          <w:szCs w:val="20"/>
        </w:rPr>
      </w:pPr>
      <w:bookmarkStart w:id="64" w:name="_Toc160108178"/>
      <w:r w:rsidRPr="00D546D5">
        <w:rPr>
          <w:sz w:val="20"/>
          <w:szCs w:val="20"/>
        </w:rPr>
        <w:t>Статья 31. Внесение изменений в правила землепользования и застройки</w:t>
      </w:r>
      <w:bookmarkEnd w:id="64"/>
    </w:p>
    <w:p w14:paraId="528C52BE" w14:textId="77777777" w:rsidR="00263D42" w:rsidRPr="00D546D5" w:rsidRDefault="00263D42" w:rsidP="00481C07">
      <w:pPr>
        <w:spacing w:after="0" w:line="240" w:lineRule="auto"/>
        <w:ind w:firstLine="680"/>
        <w:jc w:val="both"/>
        <w:rPr>
          <w:rFonts w:cs="Times New Roman"/>
          <w:sz w:val="20"/>
          <w:szCs w:val="20"/>
        </w:rPr>
      </w:pPr>
    </w:p>
    <w:p w14:paraId="6C4F22B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D546D5">
          <w:rPr>
            <w:rFonts w:cs="Times New Roman"/>
            <w:sz w:val="20"/>
            <w:szCs w:val="20"/>
          </w:rPr>
          <w:t>частью 3.1 статьи 31</w:t>
        </w:r>
      </w:hyperlink>
      <w:r w:rsidRPr="00D546D5">
        <w:rPr>
          <w:rFonts w:cs="Times New Roman"/>
          <w:sz w:val="20"/>
          <w:szCs w:val="20"/>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D546D5">
          <w:rPr>
            <w:rFonts w:cs="Times New Roman"/>
            <w:sz w:val="20"/>
            <w:szCs w:val="20"/>
          </w:rPr>
          <w:t>частью 1.1</w:t>
        </w:r>
      </w:hyperlink>
      <w:r w:rsidRPr="00D546D5">
        <w:rPr>
          <w:rFonts w:cs="Times New Roman"/>
          <w:sz w:val="20"/>
          <w:szCs w:val="20"/>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D546D5">
          <w:rPr>
            <w:rFonts w:cs="Times New Roman"/>
            <w:sz w:val="20"/>
            <w:szCs w:val="20"/>
          </w:rPr>
          <w:t>части 1.1</w:t>
        </w:r>
      </w:hyperlink>
      <w:r w:rsidRPr="00D546D5">
        <w:rPr>
          <w:rFonts w:cs="Times New Roman"/>
          <w:sz w:val="20"/>
          <w:szCs w:val="20"/>
        </w:rPr>
        <w:t xml:space="preserve"> настоящей статьи требования.</w:t>
      </w:r>
    </w:p>
    <w:p w14:paraId="4FC1EB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8E71672"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1.4</w:t>
      </w:r>
      <w:r w:rsidRPr="00D546D5">
        <w:rPr>
          <w:rStyle w:val="blk"/>
          <w:rFonts w:cs="Times New Roman"/>
          <w:sz w:val="20"/>
          <w:szCs w:val="20"/>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6. По результатам указанной в </w:t>
      </w:r>
      <w:hyperlink r:id="rId109" w:anchor="dst2899" w:history="1">
        <w:r w:rsidRPr="00D546D5">
          <w:rPr>
            <w:rStyle w:val="ad"/>
            <w:rFonts w:cs="Times New Roman"/>
            <w:color w:val="auto"/>
            <w:sz w:val="20"/>
            <w:szCs w:val="20"/>
            <w:u w:val="none"/>
          </w:rPr>
          <w:t>части 5</w:t>
        </w:r>
      </w:hyperlink>
      <w:r w:rsidRPr="00D546D5">
        <w:rPr>
          <w:rStyle w:val="blk"/>
          <w:rFonts w:cs="Times New Roman"/>
          <w:sz w:val="20"/>
          <w:szCs w:val="20"/>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D546D5">
          <w:rPr>
            <w:rStyle w:val="ad"/>
            <w:rFonts w:cs="Times New Roman"/>
            <w:color w:val="auto"/>
            <w:sz w:val="20"/>
            <w:szCs w:val="20"/>
            <w:u w:val="none"/>
          </w:rPr>
          <w:t>части 5</w:t>
        </w:r>
      </w:hyperlink>
      <w:r w:rsidRPr="00D546D5">
        <w:rPr>
          <w:rStyle w:val="blk"/>
          <w:rFonts w:cs="Times New Roman"/>
          <w:sz w:val="20"/>
          <w:szCs w:val="20"/>
        </w:rPr>
        <w:t xml:space="preserve"> настоящей статьи, в комиссию на доработку.</w:t>
      </w:r>
    </w:p>
    <w:p w14:paraId="20563115"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D546D5">
          <w:rPr>
            <w:rStyle w:val="ad"/>
            <w:rFonts w:cs="Times New Roman"/>
            <w:color w:val="auto"/>
            <w:sz w:val="20"/>
            <w:szCs w:val="20"/>
            <w:u w:val="none"/>
          </w:rPr>
          <w:t>статьями 5.1</w:t>
        </w:r>
      </w:hyperlink>
      <w:r w:rsidRPr="00D546D5">
        <w:rPr>
          <w:rStyle w:val="blk"/>
          <w:rFonts w:cs="Times New Roman"/>
          <w:sz w:val="20"/>
          <w:szCs w:val="20"/>
        </w:rPr>
        <w:t xml:space="preserve"> и </w:t>
      </w:r>
      <w:hyperlink r:id="rId112" w:anchor="dst2175" w:history="1">
        <w:r w:rsidRPr="00D546D5">
          <w:rPr>
            <w:rStyle w:val="ad"/>
            <w:rFonts w:cs="Times New Roman"/>
            <w:color w:val="auto"/>
            <w:sz w:val="20"/>
            <w:szCs w:val="20"/>
            <w:u w:val="none"/>
          </w:rPr>
          <w:t>28</w:t>
        </w:r>
      </w:hyperlink>
      <w:r w:rsidRPr="00D546D5">
        <w:rPr>
          <w:rStyle w:val="blk"/>
          <w:rFonts w:cs="Times New Roman"/>
          <w:sz w:val="20"/>
          <w:szCs w:val="20"/>
        </w:rPr>
        <w:t xml:space="preserve"> настоящего Кодекса и с </w:t>
      </w:r>
      <w:hyperlink r:id="rId113" w:anchor="dst3122" w:history="1">
        <w:r w:rsidRPr="00D546D5">
          <w:rPr>
            <w:rStyle w:val="ad"/>
            <w:rFonts w:cs="Times New Roman"/>
            <w:color w:val="auto"/>
            <w:sz w:val="20"/>
            <w:szCs w:val="20"/>
            <w:u w:val="none"/>
          </w:rPr>
          <w:t>частями 13</w:t>
        </w:r>
      </w:hyperlink>
      <w:r w:rsidRPr="00D546D5">
        <w:rPr>
          <w:rStyle w:val="blk"/>
          <w:rFonts w:cs="Times New Roman"/>
          <w:sz w:val="20"/>
          <w:szCs w:val="20"/>
        </w:rPr>
        <w:t xml:space="preserve"> и </w:t>
      </w:r>
      <w:hyperlink r:id="rId114" w:anchor="dst3336" w:history="1">
        <w:r w:rsidRPr="00D546D5">
          <w:rPr>
            <w:rStyle w:val="ad"/>
            <w:rFonts w:cs="Times New Roman"/>
            <w:color w:val="auto"/>
            <w:sz w:val="20"/>
            <w:szCs w:val="20"/>
            <w:u w:val="none"/>
          </w:rPr>
          <w:t>14</w:t>
        </w:r>
      </w:hyperlink>
      <w:r w:rsidRPr="00D546D5">
        <w:rPr>
          <w:rStyle w:val="blk"/>
          <w:rFonts w:cs="Times New Roman"/>
          <w:sz w:val="20"/>
          <w:szCs w:val="20"/>
        </w:rPr>
        <w:t xml:space="preserve">   статьи 31 Градостроительного Кодекса Российской Федерации.</w:t>
      </w:r>
    </w:p>
    <w:p w14:paraId="625783A5" w14:textId="77777777" w:rsidR="00263D42" w:rsidRPr="00D546D5" w:rsidRDefault="00263D42" w:rsidP="00481C07">
      <w:pPr>
        <w:spacing w:after="0" w:line="240" w:lineRule="auto"/>
        <w:ind w:firstLine="680"/>
        <w:jc w:val="both"/>
        <w:rPr>
          <w:rStyle w:val="blk"/>
          <w:rFonts w:cs="Times New Roman"/>
          <w:sz w:val="20"/>
          <w:szCs w:val="20"/>
        </w:rPr>
      </w:pPr>
      <w:r w:rsidRPr="00D546D5">
        <w:rPr>
          <w:rStyle w:val="blk"/>
          <w:rFonts w:cs="Times New Roman"/>
          <w:sz w:val="20"/>
          <w:szCs w:val="20"/>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D546D5">
        <w:rPr>
          <w:rStyle w:val="blk"/>
          <w:rFonts w:cs="Times New Roman"/>
          <w:sz w:val="20"/>
          <w:szCs w:val="20"/>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2) заключение комиссии;</w:t>
      </w:r>
    </w:p>
    <w:p w14:paraId="33867D2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протоколы публичных слушаний и заключение о результатах публичных слушаний,</w:t>
      </w:r>
      <w:r w:rsidRPr="00D546D5">
        <w:rPr>
          <w:rStyle w:val="blk"/>
          <w:rFonts w:cs="Times New Roman"/>
          <w:sz w:val="20"/>
          <w:szCs w:val="20"/>
        </w:rPr>
        <w:t xml:space="preserve"> за исключением случаев, если их проведение в соответствии с настоящим Кодексом не требуется</w:t>
      </w:r>
      <w:r w:rsidRPr="00D546D5">
        <w:rPr>
          <w:rFonts w:cs="Times New Roman"/>
          <w:sz w:val="20"/>
          <w:szCs w:val="20"/>
        </w:rPr>
        <w:t>.</w:t>
      </w:r>
    </w:p>
    <w:p w14:paraId="497B7A4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Pr="00D546D5" w:rsidRDefault="00EB5603" w:rsidP="00481C07">
      <w:pPr>
        <w:spacing w:after="0" w:line="240" w:lineRule="auto"/>
        <w:rPr>
          <w:rFonts w:cs="Times New Roman"/>
          <w:sz w:val="20"/>
          <w:szCs w:val="20"/>
        </w:rPr>
      </w:pPr>
      <w:r w:rsidRPr="00D546D5">
        <w:rPr>
          <w:rFonts w:cs="Times New Roman"/>
          <w:sz w:val="20"/>
          <w:szCs w:val="20"/>
        </w:rPr>
        <w:br w:type="page"/>
      </w:r>
    </w:p>
    <w:p w14:paraId="6EA8EE4B" w14:textId="53B17F72" w:rsidR="00263D42" w:rsidRPr="00D546D5" w:rsidRDefault="00263D42" w:rsidP="00481C07">
      <w:pPr>
        <w:pStyle w:val="2"/>
        <w:jc w:val="both"/>
        <w:rPr>
          <w:sz w:val="20"/>
          <w:szCs w:val="20"/>
        </w:rPr>
      </w:pPr>
      <w:bookmarkStart w:id="65" w:name="_Toc160108179"/>
      <w:r w:rsidRPr="00D546D5">
        <w:rPr>
          <w:sz w:val="20"/>
          <w:szCs w:val="20"/>
        </w:rPr>
        <w:lastRenderedPageBreak/>
        <w:t>Глава 8. Регулирование иных вопросов землепользования и застройки.</w:t>
      </w:r>
      <w:bookmarkEnd w:id="65"/>
    </w:p>
    <w:p w14:paraId="5B731626" w14:textId="77777777" w:rsidR="00263D42" w:rsidRPr="00D546D5" w:rsidRDefault="00263D42" w:rsidP="00481C07">
      <w:pPr>
        <w:spacing w:after="0" w:line="240" w:lineRule="auto"/>
        <w:rPr>
          <w:rFonts w:cs="Times New Roman"/>
          <w:sz w:val="20"/>
          <w:szCs w:val="20"/>
          <w:lang w:eastAsia="zh-CN"/>
        </w:rPr>
      </w:pPr>
    </w:p>
    <w:p w14:paraId="61CA9CBE" w14:textId="77777777" w:rsidR="00263D42" w:rsidRPr="00D546D5" w:rsidRDefault="00263D42" w:rsidP="00481C07">
      <w:pPr>
        <w:pStyle w:val="4"/>
        <w:jc w:val="both"/>
        <w:rPr>
          <w:b w:val="0"/>
          <w:sz w:val="20"/>
          <w:szCs w:val="20"/>
        </w:rPr>
      </w:pPr>
      <w:bookmarkStart w:id="66" w:name="_Toc160108180"/>
      <w:r w:rsidRPr="00D546D5">
        <w:rPr>
          <w:sz w:val="20"/>
          <w:szCs w:val="20"/>
        </w:rPr>
        <w:t>Статья 32. Градостроительные планы земельных участков.</w:t>
      </w:r>
      <w:bookmarkEnd w:id="66"/>
    </w:p>
    <w:p w14:paraId="34EC1BA3" w14:textId="77777777" w:rsidR="00263D42" w:rsidRPr="00D546D5" w:rsidRDefault="00263D42" w:rsidP="00481C07">
      <w:pPr>
        <w:spacing w:after="0" w:line="240" w:lineRule="auto"/>
        <w:ind w:firstLine="680"/>
        <w:jc w:val="both"/>
        <w:rPr>
          <w:rFonts w:cs="Times New Roman"/>
          <w:b/>
          <w:sz w:val="20"/>
          <w:szCs w:val="20"/>
        </w:rPr>
      </w:pPr>
    </w:p>
    <w:p w14:paraId="60ED044B"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D546D5">
          <w:rPr>
            <w:rStyle w:val="ad"/>
            <w:rFonts w:cs="Times New Roman"/>
            <w:color w:val="auto"/>
            <w:sz w:val="20"/>
            <w:szCs w:val="20"/>
            <w:u w:val="none"/>
          </w:rPr>
          <w:t>частью 2</w:t>
        </w:r>
      </w:hyperlink>
      <w:r w:rsidRPr="00D546D5">
        <w:rPr>
          <w:rStyle w:val="blk"/>
          <w:rFonts w:cs="Times New Roman"/>
          <w:sz w:val="20"/>
          <w:szCs w:val="20"/>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Style w:val="blk"/>
          <w:rFonts w:cs="Times New Roman"/>
          <w:sz w:val="20"/>
          <w:szCs w:val="20"/>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D546D5">
          <w:rPr>
            <w:rStyle w:val="ad"/>
            <w:rFonts w:cs="Times New Roman"/>
            <w:color w:val="auto"/>
            <w:sz w:val="20"/>
            <w:szCs w:val="20"/>
            <w:u w:val="none"/>
          </w:rPr>
          <w:t>части 4</w:t>
        </w:r>
      </w:hyperlink>
      <w:r w:rsidRPr="00D546D5">
        <w:rPr>
          <w:rStyle w:val="blk"/>
          <w:rFonts w:cs="Times New Roman"/>
          <w:sz w:val="20"/>
          <w:szCs w:val="20"/>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w:t>
      </w:r>
      <w:r w:rsidRPr="00D546D5">
        <w:rPr>
          <w:rFonts w:cs="Times New Roman"/>
          <w:i/>
          <w:sz w:val="20"/>
          <w:szCs w:val="20"/>
        </w:rPr>
        <w:t xml:space="preserve"> </w:t>
      </w:r>
      <w:r w:rsidRPr="00D546D5">
        <w:rPr>
          <w:rFonts w:cs="Times New Roman"/>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w:t>
      </w:r>
      <w:r w:rsidRPr="00D546D5">
        <w:rPr>
          <w:rFonts w:cs="Times New Roman"/>
          <w:sz w:val="20"/>
          <w:szCs w:val="20"/>
        </w:rPr>
        <w:t xml:space="preserve"> </w:t>
      </w:r>
      <w:r w:rsidRPr="00D546D5">
        <w:rPr>
          <w:rStyle w:val="blk"/>
          <w:rFonts w:cs="Times New Roman"/>
          <w:sz w:val="20"/>
          <w:szCs w:val="20"/>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D546D5" w:rsidRDefault="00263D42" w:rsidP="00481C07">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ar-SA"/>
        </w:rPr>
        <w:t>12.</w:t>
      </w:r>
      <w:r w:rsidRPr="00D546D5">
        <w:rPr>
          <w:rFonts w:cs="Times New Roman"/>
          <w:sz w:val="20"/>
          <w:szCs w:val="20"/>
        </w:rPr>
        <w:t xml:space="preserve"> </w:t>
      </w:r>
      <w:r w:rsidRPr="00D546D5">
        <w:rPr>
          <w:rStyle w:val="blk"/>
          <w:rFonts w:cs="Times New Roman"/>
          <w:sz w:val="20"/>
          <w:szCs w:val="2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D546D5">
          <w:rPr>
            <w:rStyle w:val="ad"/>
            <w:rFonts w:cs="Times New Roman"/>
            <w:color w:val="auto"/>
            <w:sz w:val="20"/>
            <w:szCs w:val="20"/>
            <w:u w:val="none"/>
          </w:rPr>
          <w:t>частью 10</w:t>
        </w:r>
      </w:hyperlink>
      <w:r w:rsidRPr="00D546D5">
        <w:rPr>
          <w:rStyle w:val="blk"/>
          <w:rFonts w:cs="Times New Roman"/>
          <w:sz w:val="20"/>
          <w:szCs w:val="20"/>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13.</w:t>
      </w:r>
      <w:r w:rsidRPr="00D546D5">
        <w:rPr>
          <w:rFonts w:cs="Times New Roman"/>
          <w:sz w:val="20"/>
          <w:szCs w:val="20"/>
        </w:rPr>
        <w:t xml:space="preserve"> 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D546D5">
        <w:rPr>
          <w:rFonts w:cs="Times New Roman"/>
          <w:sz w:val="20"/>
          <w:szCs w:val="20"/>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w:t>
      </w:r>
      <w:r w:rsidRPr="00D546D5">
        <w:rPr>
          <w:rFonts w:cs="Times New Roman"/>
          <w:sz w:val="20"/>
          <w:szCs w:val="20"/>
        </w:rPr>
        <w:lastRenderedPageBreak/>
        <w:t xml:space="preserve">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D546D5" w:rsidRDefault="00263D42" w:rsidP="00481C07">
      <w:pPr>
        <w:spacing w:after="0" w:line="240" w:lineRule="auto"/>
        <w:ind w:firstLine="680"/>
        <w:jc w:val="both"/>
        <w:rPr>
          <w:rFonts w:cs="Times New Roman"/>
          <w:sz w:val="20"/>
          <w:szCs w:val="20"/>
        </w:rPr>
      </w:pPr>
    </w:p>
    <w:p w14:paraId="4F0417C1" w14:textId="77777777" w:rsidR="00263D42" w:rsidRPr="00D546D5" w:rsidRDefault="00263D42" w:rsidP="00481C07">
      <w:pPr>
        <w:pStyle w:val="4"/>
        <w:jc w:val="both"/>
        <w:rPr>
          <w:b w:val="0"/>
          <w:sz w:val="20"/>
          <w:szCs w:val="20"/>
        </w:rPr>
      </w:pPr>
      <w:bookmarkStart w:id="67" w:name="_Toc160108181"/>
      <w:r w:rsidRPr="00D546D5">
        <w:rPr>
          <w:sz w:val="20"/>
          <w:szCs w:val="20"/>
        </w:rPr>
        <w:t>Статья 33. Выдача разрешений на строительство.</w:t>
      </w:r>
      <w:bookmarkEnd w:id="67"/>
    </w:p>
    <w:p w14:paraId="6B101E7A" w14:textId="77777777" w:rsidR="00263D42" w:rsidRPr="00D546D5" w:rsidRDefault="00263D42" w:rsidP="00481C07">
      <w:pPr>
        <w:spacing w:after="0" w:line="240" w:lineRule="auto"/>
        <w:ind w:firstLine="680"/>
        <w:jc w:val="both"/>
        <w:rPr>
          <w:rFonts w:cs="Times New Roman"/>
          <w:b/>
          <w:i/>
          <w:sz w:val="20"/>
          <w:szCs w:val="20"/>
        </w:rPr>
      </w:pPr>
    </w:p>
    <w:p w14:paraId="646E2694"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D546D5" w:rsidRDefault="00263D42" w:rsidP="00481C07">
      <w:pPr>
        <w:widowControl w:val="0"/>
        <w:spacing w:after="0" w:line="240" w:lineRule="auto"/>
        <w:ind w:firstLine="680"/>
        <w:jc w:val="both"/>
        <w:rPr>
          <w:rFonts w:cs="Times New Roman"/>
          <w:color w:val="000000"/>
          <w:sz w:val="20"/>
          <w:szCs w:val="20"/>
        </w:rPr>
      </w:pPr>
      <w:r w:rsidRPr="00D546D5">
        <w:rPr>
          <w:rFonts w:cs="Times New Roman"/>
          <w:color w:val="000000"/>
          <w:sz w:val="20"/>
          <w:szCs w:val="20"/>
        </w:rPr>
        <w:t xml:space="preserve">1.1.2. </w:t>
      </w:r>
      <w:r w:rsidRPr="00D546D5">
        <w:rPr>
          <w:rFonts w:cs="Times New Roman"/>
          <w:b/>
          <w:color w:val="000000"/>
          <w:sz w:val="20"/>
          <w:szCs w:val="20"/>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D546D5">
        <w:rPr>
          <w:rFonts w:cs="Times New Roman"/>
          <w:color w:val="000000"/>
          <w:sz w:val="20"/>
          <w:szCs w:val="20"/>
        </w:rPr>
        <w:t>:</w:t>
      </w:r>
    </w:p>
    <w:p w14:paraId="11CC089E" w14:textId="77777777" w:rsidR="00263D42" w:rsidRPr="00D546D5" w:rsidRDefault="00263D42" w:rsidP="00481C07">
      <w:pPr>
        <w:widowControl w:val="0"/>
        <w:spacing w:after="0" w:line="240" w:lineRule="auto"/>
        <w:ind w:firstLine="680"/>
        <w:jc w:val="both"/>
        <w:rPr>
          <w:rFonts w:cs="Times New Roman"/>
          <w:color w:val="000000"/>
          <w:sz w:val="20"/>
          <w:szCs w:val="20"/>
        </w:rPr>
      </w:pPr>
      <w:r w:rsidRPr="00D546D5">
        <w:rPr>
          <w:rFonts w:cs="Times New Roman"/>
          <w:color w:val="000000"/>
          <w:sz w:val="20"/>
          <w:szCs w:val="20"/>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D546D5" w:rsidRDefault="00263D42" w:rsidP="00481C07">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1.1.2.2.</w:t>
      </w:r>
      <w:r w:rsidRPr="00D546D5">
        <w:rPr>
          <w:rFonts w:cs="Times New Roman"/>
          <w:b/>
          <w:color w:val="000000"/>
          <w:sz w:val="20"/>
          <w:szCs w:val="20"/>
        </w:rPr>
        <w:t xml:space="preserve"> </w:t>
      </w:r>
      <w:r w:rsidRPr="00D546D5">
        <w:rPr>
          <w:rFonts w:cs="Times New Roman"/>
          <w:color w:val="000000"/>
          <w:sz w:val="20"/>
          <w:szCs w:val="20"/>
        </w:rPr>
        <w:t xml:space="preserve">Градостроительный </w:t>
      </w:r>
      <w:hyperlink r:id="rId118" w:history="1">
        <w:r w:rsidRPr="00D546D5">
          <w:rPr>
            <w:rFonts w:cs="Times New Roman"/>
            <w:color w:val="000000"/>
            <w:sz w:val="20"/>
            <w:szCs w:val="20"/>
          </w:rPr>
          <w:t>кодекс</w:t>
        </w:r>
      </w:hyperlink>
      <w:r w:rsidRPr="00D546D5">
        <w:rPr>
          <w:rFonts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D546D5" w:rsidRDefault="00263D42" w:rsidP="00481C07">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D546D5" w:rsidRDefault="00263D42" w:rsidP="00481C07">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5. Разрешение на строительство выдается в случае осуществления строительства, реконструкции:</w:t>
      </w:r>
    </w:p>
    <w:p w14:paraId="3E944C18"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w:t>
      </w:r>
      <w:r w:rsidRPr="00D546D5">
        <w:rPr>
          <w:rFonts w:eastAsia="Calibri" w:cs="Times New Roman"/>
          <w:color w:val="000000"/>
          <w:sz w:val="20"/>
          <w:szCs w:val="20"/>
        </w:rPr>
        <w:lastRenderedPageBreak/>
        <w:t>пользованием участками недр местного значения), - федеральным органом управления государственным фондом недр;</w:t>
      </w:r>
    </w:p>
    <w:p w14:paraId="5A380CC2"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2) объекта использования атомной энергии - Государственной корпорацией по атомной энергии "Росатом";</w:t>
      </w:r>
    </w:p>
    <w:p w14:paraId="334E58BA"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D546D5" w:rsidRDefault="00263D42" w:rsidP="00481C07">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2955DEDB"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Вопросы регулирования архитектурной среды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w:t>
      </w:r>
    </w:p>
    <w:p w14:paraId="3C425107"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w:t>
      </w:r>
      <w:r w:rsidRPr="00D546D5">
        <w:rPr>
          <w:rFonts w:eastAsia="Calibri" w:cs="Times New Roman"/>
          <w:color w:val="000000"/>
          <w:sz w:val="20"/>
          <w:szCs w:val="20"/>
        </w:rPr>
        <w:lastRenderedPageBreak/>
        <w:t>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3C94B12B"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Границы зон градостроительного регулирования на территории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74702443"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устанавливаются градостроительными регламентами соответствующих территориальных зон, решениями совета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по вопросам градостроительной деятельности.</w:t>
      </w:r>
    </w:p>
    <w:p w14:paraId="59A6932E"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Градостроительный </w:t>
      </w:r>
      <w:hyperlink r:id="rId119" w:history="1">
        <w:r w:rsidRPr="00D546D5">
          <w:rPr>
            <w:rFonts w:eastAsia="Calibri" w:cs="Times New Roman"/>
            <w:color w:val="000000"/>
            <w:sz w:val="20"/>
            <w:szCs w:val="20"/>
          </w:rPr>
          <w:t>кодекс</w:t>
        </w:r>
      </w:hyperlink>
      <w:r w:rsidRPr="00D546D5">
        <w:rPr>
          <w:rFonts w:eastAsia="Calibri"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D546D5">
          <w:rPr>
            <w:rFonts w:eastAsia="Calibri" w:cs="Times New Roman"/>
            <w:color w:val="000000"/>
            <w:sz w:val="20"/>
            <w:szCs w:val="20"/>
          </w:rPr>
          <w:t>статья 30</w:t>
        </w:r>
      </w:hyperlink>
      <w:r w:rsidRPr="00D546D5">
        <w:rPr>
          <w:rFonts w:eastAsia="Calibri" w:cs="Times New Roman"/>
          <w:color w:val="000000"/>
          <w:sz w:val="20"/>
          <w:szCs w:val="20"/>
        </w:rPr>
        <w:t xml:space="preserve"> Градостроительного кодекса РФ).</w:t>
      </w:r>
    </w:p>
    <w:p w14:paraId="69EC6E3D"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D546D5">
          <w:rPr>
            <w:rFonts w:eastAsia="Calibri" w:cs="Times New Roman"/>
            <w:color w:val="000000"/>
            <w:sz w:val="20"/>
            <w:szCs w:val="20"/>
          </w:rPr>
          <w:t>1</w:t>
        </w:r>
      </w:hyperlink>
      <w:r w:rsidRPr="00D546D5">
        <w:rPr>
          <w:rFonts w:eastAsia="Calibri" w:cs="Times New Roman"/>
          <w:color w:val="000000"/>
          <w:sz w:val="20"/>
          <w:szCs w:val="20"/>
        </w:rPr>
        <w:t xml:space="preserve"> Градостроительного кодекса РФ).</w:t>
      </w:r>
    </w:p>
    <w:p w14:paraId="2E4E0A54" w14:textId="77777777"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6E6C0562" w:rsidR="00263D42" w:rsidRPr="00D546D5" w:rsidRDefault="00263D42" w:rsidP="00481C07">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Таким образом, деятельность по устойчивому развитию территории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025F4DAA" w14:textId="77777777" w:rsidR="00263D42" w:rsidRPr="00D546D5" w:rsidRDefault="00263D42" w:rsidP="00481C07">
      <w:pPr>
        <w:spacing w:after="0" w:line="240" w:lineRule="auto"/>
        <w:ind w:firstLine="680"/>
        <w:jc w:val="both"/>
        <w:rPr>
          <w:rFonts w:cs="Times New Roman"/>
          <w:sz w:val="20"/>
          <w:szCs w:val="20"/>
        </w:rPr>
      </w:pPr>
    </w:p>
    <w:p w14:paraId="1D33336C" w14:textId="77777777" w:rsidR="00263D42" w:rsidRPr="00D546D5" w:rsidRDefault="00263D42" w:rsidP="00481C07">
      <w:pPr>
        <w:pStyle w:val="4"/>
        <w:jc w:val="both"/>
        <w:rPr>
          <w:b w:val="0"/>
          <w:sz w:val="20"/>
          <w:szCs w:val="20"/>
        </w:rPr>
      </w:pPr>
      <w:bookmarkStart w:id="68" w:name="_Toc160108182"/>
      <w:r w:rsidRPr="00D546D5">
        <w:rPr>
          <w:sz w:val="20"/>
          <w:szCs w:val="20"/>
        </w:rPr>
        <w:t>Статья 34. Выдача разрешения на ввод объекта в эксплуатацию.</w:t>
      </w:r>
      <w:bookmarkEnd w:id="68"/>
    </w:p>
    <w:p w14:paraId="504886B6" w14:textId="77777777" w:rsidR="00263D42" w:rsidRPr="00D546D5" w:rsidRDefault="00263D42" w:rsidP="00481C07">
      <w:pPr>
        <w:spacing w:after="0" w:line="240" w:lineRule="auto"/>
        <w:ind w:firstLine="680"/>
        <w:jc w:val="both"/>
        <w:rPr>
          <w:rFonts w:cs="Times New Roman"/>
          <w:b/>
          <w:i/>
          <w:sz w:val="20"/>
          <w:szCs w:val="20"/>
        </w:rPr>
      </w:pPr>
    </w:p>
    <w:p w14:paraId="0964C1B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Для принятия решения о выдаче разрешения на ввод объекта в эксплуатацию необходимы следующие документы:</w:t>
      </w:r>
    </w:p>
    <w:p w14:paraId="7361012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разрешение на строительство;</w:t>
      </w:r>
    </w:p>
    <w:p w14:paraId="4509678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w:t>
      </w:r>
      <w:r w:rsidRPr="00D546D5">
        <w:rPr>
          <w:rFonts w:cs="Times New Roman"/>
          <w:sz w:val="20"/>
          <w:szCs w:val="20"/>
        </w:rPr>
        <w:lastRenderedPageBreak/>
        <w:t>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w:t>
      </w:r>
      <w:r w:rsidRPr="00D546D5">
        <w:rPr>
          <w:rFonts w:cs="Times New Roman"/>
          <w:sz w:val="20"/>
          <w:szCs w:val="20"/>
        </w:rPr>
        <w:lastRenderedPageBreak/>
        <w:t>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отсутствие документов, указанных в частях 3 и 4 настоящей статьи;</w:t>
      </w:r>
    </w:p>
    <w:p w14:paraId="3157DF5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Отказ в выдаче разрешения на ввод объекта в эксплуатацию может быть оспорен в судебном порядке.</w:t>
      </w:r>
    </w:p>
    <w:p w14:paraId="26F55AD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w:t>
      </w:r>
      <w:r w:rsidRPr="00D546D5">
        <w:rPr>
          <w:rFonts w:cs="Times New Roman"/>
          <w:sz w:val="20"/>
          <w:szCs w:val="20"/>
        </w:rPr>
        <w:lastRenderedPageBreak/>
        <w:t>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w:t>
      </w:r>
      <w:r w:rsidRPr="00D546D5">
        <w:rPr>
          <w:rFonts w:cs="Times New Roman"/>
          <w:sz w:val="20"/>
          <w:szCs w:val="20"/>
        </w:rPr>
        <w:lastRenderedPageBreak/>
        <w:t>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документы, предусмотренные пунктами 2 и 3 части 3 статьи 51.1 Градостроительного Кодекса Российской Федерации;</w:t>
      </w:r>
    </w:p>
    <w:p w14:paraId="40FE706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технический план объекта индивидуального жилищного строительства или садового дома;</w:t>
      </w:r>
    </w:p>
    <w:p w14:paraId="7C2B515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w:t>
      </w:r>
      <w:r w:rsidRPr="00D546D5">
        <w:rPr>
          <w:rFonts w:cs="Times New Roman"/>
          <w:sz w:val="20"/>
          <w:szCs w:val="20"/>
        </w:rPr>
        <w:lastRenderedPageBreak/>
        <w:t>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w:t>
      </w:r>
      <w:r w:rsidRPr="00D546D5">
        <w:rPr>
          <w:rFonts w:cs="Times New Roman"/>
          <w:sz w:val="20"/>
          <w:szCs w:val="20"/>
        </w:rPr>
        <w:lastRenderedPageBreak/>
        <w:t>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D546D5" w:rsidRDefault="00263D42" w:rsidP="00481C07">
      <w:pPr>
        <w:pStyle w:val="aff6"/>
        <w:ind w:firstLine="680"/>
        <w:jc w:val="both"/>
        <w:rPr>
          <w:rFonts w:ascii="Times New Roman" w:hAnsi="Times New Roman"/>
          <w:b/>
          <w:sz w:val="20"/>
          <w:szCs w:val="20"/>
        </w:rPr>
      </w:pPr>
    </w:p>
    <w:p w14:paraId="72196801" w14:textId="77777777" w:rsidR="00263D42" w:rsidRPr="00D546D5" w:rsidRDefault="00263D42" w:rsidP="00481C07">
      <w:pPr>
        <w:pStyle w:val="4"/>
        <w:jc w:val="both"/>
        <w:rPr>
          <w:b w:val="0"/>
          <w:sz w:val="20"/>
          <w:szCs w:val="20"/>
        </w:rPr>
      </w:pPr>
      <w:bookmarkStart w:id="69" w:name="_Toc160108183"/>
      <w:r w:rsidRPr="00D546D5">
        <w:rPr>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D546D5" w:rsidRDefault="00263D42" w:rsidP="00481C07">
      <w:pPr>
        <w:spacing w:after="0" w:line="240" w:lineRule="auto"/>
        <w:ind w:firstLine="680"/>
        <w:jc w:val="both"/>
        <w:rPr>
          <w:rFonts w:cs="Times New Roman"/>
          <w:sz w:val="20"/>
          <w:szCs w:val="20"/>
        </w:rPr>
      </w:pPr>
    </w:p>
    <w:p w14:paraId="524522A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почтовый адрес и (или) адрес электронной почты для связи с застройщиком;</w:t>
      </w:r>
    </w:p>
    <w:p w14:paraId="3824074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D546D5">
          <w:rPr>
            <w:rFonts w:cs="Times New Roman"/>
            <w:sz w:val="20"/>
            <w:szCs w:val="20"/>
          </w:rPr>
          <w:t>пунктом 2 части 7</w:t>
        </w:r>
      </w:hyperlink>
      <w:r w:rsidRPr="00D546D5">
        <w:rPr>
          <w:rFonts w:cs="Times New Roman"/>
          <w:sz w:val="20"/>
          <w:szCs w:val="20"/>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D546D5">
          <w:rPr>
            <w:rFonts w:cs="Times New Roman"/>
            <w:sz w:val="20"/>
            <w:szCs w:val="20"/>
          </w:rPr>
          <w:t>пунктом 3 части 8</w:t>
        </w:r>
      </w:hyperlink>
      <w:r w:rsidRPr="00D546D5">
        <w:rPr>
          <w:rFonts w:cs="Times New Roman"/>
          <w:sz w:val="20"/>
          <w:szCs w:val="20"/>
        </w:rPr>
        <w:t xml:space="preserve"> настоящей статьи.</w:t>
      </w:r>
    </w:p>
    <w:p w14:paraId="5937220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К уведомлению о планируемом строительстве прилагаются:</w:t>
      </w:r>
    </w:p>
    <w:p w14:paraId="7973C29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w:t>
      </w:r>
      <w:r w:rsidRPr="00D546D5">
        <w:rPr>
          <w:rFonts w:cs="Times New Roman"/>
          <w:sz w:val="20"/>
          <w:szCs w:val="20"/>
        </w:rPr>
        <w:lastRenderedPageBreak/>
        <w:t xml:space="preserve">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D546D5">
          <w:rPr>
            <w:rFonts w:cs="Times New Roman"/>
            <w:sz w:val="20"/>
            <w:szCs w:val="20"/>
          </w:rPr>
          <w:t>частью 5</w:t>
        </w:r>
      </w:hyperlink>
      <w:r w:rsidRPr="00D546D5">
        <w:rPr>
          <w:rFonts w:cs="Times New Roman"/>
          <w:sz w:val="20"/>
          <w:szCs w:val="20"/>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D546D5">
          <w:rPr>
            <w:rFonts w:cs="Times New Roman"/>
            <w:sz w:val="20"/>
            <w:szCs w:val="20"/>
          </w:rPr>
          <w:t>пункте 1 части 3</w:t>
        </w:r>
      </w:hyperlink>
      <w:r w:rsidRPr="00D546D5">
        <w:rPr>
          <w:rFonts w:cs="Times New Roman"/>
          <w:sz w:val="20"/>
          <w:szCs w:val="20"/>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абзаце первом части 1</w:t>
        </w:r>
      </w:hyperlink>
      <w:r w:rsidRPr="00D546D5">
        <w:rPr>
          <w:rFonts w:cs="Times New Roman"/>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абзаце первом части 1</w:t>
        </w:r>
      </w:hyperlink>
      <w:r w:rsidRPr="00D546D5">
        <w:rPr>
          <w:rFonts w:cs="Times New Roman"/>
          <w:sz w:val="20"/>
          <w:szCs w:val="20"/>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D546D5">
          <w:rPr>
            <w:rFonts w:cs="Times New Roman"/>
            <w:sz w:val="20"/>
            <w:szCs w:val="20"/>
          </w:rPr>
          <w:t>пункте 1 части 3</w:t>
        </w:r>
      </w:hyperlink>
      <w:r w:rsidRPr="00D546D5">
        <w:rPr>
          <w:rFonts w:cs="Times New Roman"/>
          <w:sz w:val="20"/>
          <w:szCs w:val="20"/>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частью 1</w:t>
        </w:r>
      </w:hyperlink>
      <w:r w:rsidRPr="00D546D5">
        <w:rPr>
          <w:rFonts w:cs="Times New Roman"/>
          <w:sz w:val="20"/>
          <w:szCs w:val="20"/>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D546D5">
          <w:rPr>
            <w:rFonts w:cs="Times New Roman"/>
            <w:sz w:val="20"/>
            <w:szCs w:val="20"/>
          </w:rPr>
          <w:t>пунктами 2</w:t>
        </w:r>
      </w:hyperlink>
      <w:r w:rsidRPr="00D546D5">
        <w:rPr>
          <w:rFonts w:cs="Times New Roman"/>
          <w:sz w:val="20"/>
          <w:szCs w:val="20"/>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D546D5">
          <w:rPr>
            <w:rFonts w:cs="Times New Roman"/>
            <w:sz w:val="20"/>
            <w:szCs w:val="20"/>
          </w:rPr>
          <w:t>4 части 3</w:t>
        </w:r>
      </w:hyperlink>
      <w:r w:rsidRPr="00D546D5">
        <w:rPr>
          <w:rFonts w:cs="Times New Roman"/>
          <w:sz w:val="20"/>
          <w:szCs w:val="20"/>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w:t>
      </w:r>
      <w:r w:rsidRPr="00D546D5">
        <w:rPr>
          <w:rStyle w:val="blk"/>
          <w:rFonts w:cs="Times New Roman"/>
          <w:sz w:val="20"/>
          <w:szCs w:val="20"/>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D546D5">
          <w:rPr>
            <w:rStyle w:val="ad"/>
            <w:rFonts w:cs="Times New Roman"/>
            <w:color w:val="auto"/>
            <w:sz w:val="20"/>
            <w:szCs w:val="20"/>
            <w:u w:val="none"/>
          </w:rPr>
          <w:t>части 6</w:t>
        </w:r>
      </w:hyperlink>
      <w:r w:rsidRPr="00D546D5">
        <w:rPr>
          <w:rStyle w:val="blk"/>
          <w:rFonts w:cs="Times New Roman"/>
          <w:sz w:val="20"/>
          <w:szCs w:val="20"/>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D546D5">
          <w:rPr>
            <w:rStyle w:val="ad"/>
            <w:rFonts w:cs="Times New Roman"/>
            <w:color w:val="auto"/>
            <w:sz w:val="20"/>
            <w:szCs w:val="20"/>
            <w:u w:val="none"/>
          </w:rPr>
          <w:t>пунктом 1 части 7</w:t>
        </w:r>
      </w:hyperlink>
      <w:r w:rsidRPr="00D546D5">
        <w:rPr>
          <w:rStyle w:val="blk"/>
          <w:rFonts w:cs="Times New Roman"/>
          <w:sz w:val="20"/>
          <w:szCs w:val="20"/>
        </w:rPr>
        <w:t xml:space="preserve"> настоящей статьи;</w:t>
      </w:r>
    </w:p>
    <w:p w14:paraId="7FE1E6C4" w14:textId="77777777" w:rsidR="00263D42" w:rsidRPr="00D546D5" w:rsidRDefault="00263D42" w:rsidP="00481C07">
      <w:pPr>
        <w:spacing w:after="0" w:line="240" w:lineRule="auto"/>
        <w:ind w:firstLine="680"/>
        <w:jc w:val="both"/>
        <w:rPr>
          <w:rFonts w:cs="Times New Roman"/>
          <w:sz w:val="20"/>
          <w:szCs w:val="20"/>
        </w:rPr>
      </w:pPr>
      <w:r w:rsidRPr="00D546D5">
        <w:rPr>
          <w:rStyle w:val="blk"/>
          <w:rFonts w:cs="Times New Roman"/>
          <w:sz w:val="20"/>
          <w:szCs w:val="20"/>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D546D5">
          <w:rPr>
            <w:rStyle w:val="ad"/>
            <w:rFonts w:cs="Times New Roman"/>
            <w:color w:val="auto"/>
            <w:sz w:val="20"/>
            <w:szCs w:val="20"/>
            <w:u w:val="none"/>
          </w:rPr>
          <w:t>пунктом 2</w:t>
        </w:r>
      </w:hyperlink>
      <w:r w:rsidRPr="00D546D5">
        <w:rPr>
          <w:rStyle w:val="blk"/>
          <w:rFonts w:cs="Times New Roman"/>
          <w:sz w:val="20"/>
          <w:szCs w:val="20"/>
        </w:rPr>
        <w:t xml:space="preserve"> или </w:t>
      </w:r>
      <w:hyperlink r:id="rId125" w:anchor="dst2610" w:history="1">
        <w:r w:rsidRPr="00D546D5">
          <w:rPr>
            <w:rStyle w:val="ad"/>
            <w:rFonts w:cs="Times New Roman"/>
            <w:color w:val="auto"/>
            <w:sz w:val="20"/>
            <w:szCs w:val="20"/>
            <w:u w:val="none"/>
          </w:rPr>
          <w:t>3 части 7</w:t>
        </w:r>
      </w:hyperlink>
      <w:r w:rsidRPr="00D546D5">
        <w:rPr>
          <w:rStyle w:val="blk"/>
          <w:rFonts w:cs="Times New Roman"/>
          <w:sz w:val="20"/>
          <w:szCs w:val="20"/>
        </w:rPr>
        <w:t xml:space="preserve"> настоящей статьи.</w:t>
      </w:r>
    </w:p>
    <w:p w14:paraId="0D8FB77B" w14:textId="77777777" w:rsidR="00263D42" w:rsidRPr="00D546D5" w:rsidRDefault="00263D42" w:rsidP="00481C07">
      <w:pPr>
        <w:spacing w:after="0" w:line="240" w:lineRule="auto"/>
        <w:ind w:firstLine="680"/>
        <w:jc w:val="both"/>
        <w:rPr>
          <w:rFonts w:cs="Times New Roman"/>
          <w:sz w:val="20"/>
          <w:szCs w:val="20"/>
        </w:rPr>
      </w:pPr>
    </w:p>
    <w:p w14:paraId="5D7E8FBF" w14:textId="77777777" w:rsidR="00263D42" w:rsidRPr="00D546D5" w:rsidRDefault="00263D42" w:rsidP="00481C07">
      <w:pPr>
        <w:pStyle w:val="4"/>
        <w:jc w:val="both"/>
        <w:rPr>
          <w:b w:val="0"/>
          <w:sz w:val="20"/>
          <w:szCs w:val="20"/>
        </w:rPr>
      </w:pPr>
      <w:bookmarkStart w:id="70" w:name="_Toc160108184"/>
      <w:r w:rsidRPr="00D546D5">
        <w:rPr>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D546D5" w:rsidRDefault="00263D42" w:rsidP="00481C07">
      <w:pPr>
        <w:spacing w:after="0" w:line="240" w:lineRule="auto"/>
        <w:ind w:firstLine="680"/>
        <w:jc w:val="both"/>
        <w:rPr>
          <w:rFonts w:cs="Times New Roman"/>
          <w:sz w:val="20"/>
          <w:szCs w:val="20"/>
        </w:rPr>
      </w:pPr>
    </w:p>
    <w:p w14:paraId="2BA02CA3"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D546D5">
          <w:rPr>
            <w:rFonts w:cs="Times New Roman"/>
            <w:sz w:val="20"/>
            <w:szCs w:val="20"/>
          </w:rPr>
          <w:t>пунктами 1 - 5</w:t>
        </w:r>
      </w:hyperlink>
      <w:r w:rsidRPr="00D546D5">
        <w:rPr>
          <w:rFonts w:cs="Times New Roman"/>
          <w:sz w:val="20"/>
          <w:szCs w:val="20"/>
        </w:rPr>
        <w:t xml:space="preserve">, </w:t>
      </w:r>
      <w:hyperlink w:anchor="sub_51117" w:history="1">
        <w:r w:rsidRPr="00D546D5">
          <w:rPr>
            <w:rFonts w:cs="Times New Roman"/>
            <w:sz w:val="20"/>
            <w:szCs w:val="20"/>
          </w:rPr>
          <w:t>7</w:t>
        </w:r>
      </w:hyperlink>
      <w:r w:rsidRPr="00D546D5">
        <w:rPr>
          <w:rFonts w:cs="Times New Roman"/>
          <w:sz w:val="20"/>
          <w:szCs w:val="20"/>
        </w:rPr>
        <w:t xml:space="preserve"> и </w:t>
      </w:r>
      <w:hyperlink w:anchor="sub_51118" w:history="1">
        <w:r w:rsidRPr="00D546D5">
          <w:rPr>
            <w:rFonts w:cs="Times New Roman"/>
            <w:sz w:val="20"/>
            <w:szCs w:val="20"/>
          </w:rPr>
          <w:t>8 части 1 статьи 51.1</w:t>
        </w:r>
      </w:hyperlink>
      <w:r w:rsidRPr="00D546D5">
        <w:rPr>
          <w:rFonts w:cs="Times New Roman"/>
          <w:sz w:val="20"/>
          <w:szCs w:val="20"/>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D546D5">
          <w:rPr>
            <w:rFonts w:cs="Times New Roman"/>
            <w:sz w:val="20"/>
            <w:szCs w:val="20"/>
          </w:rPr>
          <w:t>пунктом 5 части 19</w:t>
        </w:r>
      </w:hyperlink>
      <w:r w:rsidRPr="00D546D5">
        <w:rPr>
          <w:rFonts w:cs="Times New Roman"/>
          <w:sz w:val="20"/>
          <w:szCs w:val="20"/>
        </w:rPr>
        <w:t xml:space="preserve"> статьи 55 Градостроительного Кодекса РФ. К уведомлению об окончании строительства прилагаются:</w:t>
      </w:r>
    </w:p>
    <w:p w14:paraId="3ADD411B"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 документы, предусмотренные </w:t>
      </w:r>
      <w:hyperlink w:anchor="sub_51132" w:history="1">
        <w:r w:rsidRPr="00D546D5">
          <w:rPr>
            <w:rFonts w:cs="Times New Roman"/>
            <w:sz w:val="20"/>
            <w:szCs w:val="20"/>
          </w:rPr>
          <w:t>пунктами 2</w:t>
        </w:r>
      </w:hyperlink>
      <w:r w:rsidRPr="00D546D5">
        <w:rPr>
          <w:rFonts w:cs="Times New Roman"/>
          <w:sz w:val="20"/>
          <w:szCs w:val="20"/>
        </w:rPr>
        <w:t xml:space="preserve"> и </w:t>
      </w:r>
      <w:hyperlink w:anchor="sub_51133" w:history="1">
        <w:r w:rsidRPr="00D546D5">
          <w:rPr>
            <w:rFonts w:cs="Times New Roman"/>
            <w:sz w:val="20"/>
            <w:szCs w:val="20"/>
          </w:rPr>
          <w:t>3 части 3 статьи 51.1</w:t>
        </w:r>
      </w:hyperlink>
      <w:r w:rsidRPr="00D546D5">
        <w:rPr>
          <w:rFonts w:cs="Times New Roman"/>
          <w:sz w:val="20"/>
          <w:szCs w:val="20"/>
        </w:rPr>
        <w:t xml:space="preserve"> Градостроительного Кодекса РФ;</w:t>
      </w:r>
    </w:p>
    <w:p w14:paraId="5517851F"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технический план объекта индивидуального жилищного строительства или садового дома;</w:t>
      </w:r>
    </w:p>
    <w:p w14:paraId="025AC7B6"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2. </w:t>
      </w:r>
      <w:hyperlink r:id="rId126" w:history="1">
        <w:r w:rsidRPr="00D546D5">
          <w:rPr>
            <w:rFonts w:cs="Times New Roman"/>
            <w:sz w:val="20"/>
            <w:szCs w:val="20"/>
          </w:rPr>
          <w:t>Форма</w:t>
        </w:r>
      </w:hyperlink>
      <w:r w:rsidRPr="00D546D5">
        <w:rPr>
          <w:rFonts w:cs="Times New Roman"/>
          <w:sz w:val="20"/>
          <w:szCs w:val="20"/>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D546D5" w:rsidRDefault="00263D42" w:rsidP="00481C07">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w:t>
      </w:r>
      <w:r w:rsidRPr="00D546D5">
        <w:rPr>
          <w:sz w:val="20"/>
          <w:szCs w:val="20"/>
        </w:rPr>
        <w:lastRenderedPageBreak/>
        <w:t>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D546D5">
          <w:rPr>
            <w:rStyle w:val="ad"/>
            <w:color w:val="auto"/>
            <w:sz w:val="20"/>
            <w:szCs w:val="20"/>
            <w:u w:val="none"/>
          </w:rPr>
          <w:t>пунктом 3 части 8 статьи 51.1</w:t>
        </w:r>
      </w:hyperlink>
      <w:r w:rsidRPr="00D546D5">
        <w:rPr>
          <w:sz w:val="20"/>
          <w:szCs w:val="20"/>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D546D5">
          <w:rPr>
            <w:rStyle w:val="ad"/>
            <w:color w:val="auto"/>
            <w:sz w:val="20"/>
            <w:szCs w:val="20"/>
            <w:u w:val="none"/>
          </w:rPr>
          <w:t>пункте 4 части 10 статьи 51.1</w:t>
        </w:r>
      </w:hyperlink>
      <w:r w:rsidRPr="00D546D5">
        <w:rPr>
          <w:sz w:val="20"/>
          <w:szCs w:val="20"/>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D546D5">
          <w:rPr>
            <w:rStyle w:val="ad"/>
            <w:color w:val="auto"/>
            <w:sz w:val="20"/>
            <w:szCs w:val="20"/>
            <w:u w:val="none"/>
          </w:rPr>
          <w:t>земельным</w:t>
        </w:r>
      </w:hyperlink>
      <w:r w:rsidRPr="00D546D5">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5) направляет застройщику способом, указанным в </w:t>
      </w:r>
      <w:hyperlink r:id="rId130" w:anchor="/document/72063774/entry/5000" w:history="1">
        <w:r w:rsidRPr="00D546D5">
          <w:rPr>
            <w:rStyle w:val="ad"/>
            <w:color w:val="auto"/>
            <w:sz w:val="20"/>
            <w:szCs w:val="20"/>
            <w:u w:val="none"/>
          </w:rPr>
          <w:t>уведомлении</w:t>
        </w:r>
      </w:hyperlink>
      <w:r w:rsidRPr="00D546D5">
        <w:rPr>
          <w:sz w:val="20"/>
          <w:szCs w:val="20"/>
        </w:rPr>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D546D5">
          <w:rPr>
            <w:rStyle w:val="ad"/>
            <w:color w:val="auto"/>
            <w:sz w:val="20"/>
            <w:szCs w:val="20"/>
            <w:u w:val="none"/>
          </w:rPr>
          <w:t>уведомления</w:t>
        </w:r>
      </w:hyperlink>
      <w:r w:rsidRPr="00D546D5">
        <w:rPr>
          <w:sz w:val="20"/>
          <w:szCs w:val="20"/>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D546D5">
          <w:rPr>
            <w:rStyle w:val="ad"/>
            <w:color w:val="auto"/>
            <w:sz w:val="20"/>
            <w:szCs w:val="20"/>
            <w:u w:val="none"/>
          </w:rPr>
          <w:t>уведомления</w:t>
        </w:r>
      </w:hyperlink>
      <w:r w:rsidRPr="00D546D5">
        <w:rPr>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D546D5">
          <w:rPr>
            <w:rStyle w:val="ad"/>
            <w:color w:val="auto"/>
            <w:sz w:val="20"/>
            <w:szCs w:val="20"/>
            <w:u w:val="none"/>
          </w:rPr>
          <w:t>пункте 1 части 19</w:t>
        </w:r>
      </w:hyperlink>
      <w:r w:rsidRPr="00D546D5">
        <w:rPr>
          <w:sz w:val="20"/>
          <w:szCs w:val="20"/>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w:t>
      </w:r>
      <w:r w:rsidRPr="00D546D5">
        <w:rPr>
          <w:sz w:val="20"/>
          <w:szCs w:val="20"/>
        </w:rPr>
        <w:lastRenderedPageBreak/>
        <w:t xml:space="preserve">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D546D5">
          <w:rPr>
            <w:rStyle w:val="ad"/>
            <w:color w:val="auto"/>
            <w:sz w:val="20"/>
            <w:szCs w:val="20"/>
            <w:u w:val="none"/>
          </w:rPr>
          <w:t>пункте 4 части 10 статьи 51.1</w:t>
        </w:r>
      </w:hyperlink>
      <w:r w:rsidRPr="00D546D5">
        <w:rPr>
          <w:sz w:val="20"/>
          <w:szCs w:val="20"/>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D546D5">
          <w:rPr>
            <w:rStyle w:val="ad"/>
            <w:color w:val="auto"/>
            <w:sz w:val="20"/>
            <w:szCs w:val="20"/>
            <w:u w:val="none"/>
          </w:rPr>
          <w:t>земельным</w:t>
        </w:r>
      </w:hyperlink>
      <w:r w:rsidRPr="00D546D5">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D546D5">
          <w:rPr>
            <w:rStyle w:val="ad"/>
            <w:color w:val="auto"/>
            <w:sz w:val="20"/>
            <w:szCs w:val="20"/>
            <w:u w:val="none"/>
          </w:rPr>
          <w:t>части 19</w:t>
        </w:r>
      </w:hyperlink>
      <w:r w:rsidRPr="00D546D5">
        <w:rPr>
          <w:sz w:val="20"/>
          <w:szCs w:val="20"/>
        </w:rPr>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D546D5">
          <w:rPr>
            <w:rStyle w:val="ad"/>
            <w:color w:val="auto"/>
            <w:sz w:val="20"/>
            <w:szCs w:val="20"/>
            <w:u w:val="none"/>
          </w:rPr>
          <w:t>пунктом 1</w:t>
        </w:r>
      </w:hyperlink>
      <w:r w:rsidRPr="00D546D5">
        <w:rPr>
          <w:sz w:val="20"/>
          <w:szCs w:val="20"/>
        </w:rPr>
        <w:t xml:space="preserve"> или </w:t>
      </w:r>
      <w:hyperlink r:id="rId138" w:anchor="/document/12138258/entry/550202" w:history="1">
        <w:r w:rsidRPr="00D546D5">
          <w:rPr>
            <w:rStyle w:val="ad"/>
            <w:color w:val="auto"/>
            <w:sz w:val="20"/>
            <w:szCs w:val="20"/>
            <w:u w:val="none"/>
          </w:rPr>
          <w:t>2 части 20</w:t>
        </w:r>
      </w:hyperlink>
      <w:r w:rsidRPr="00D546D5">
        <w:rPr>
          <w:sz w:val="20"/>
          <w:szCs w:val="20"/>
        </w:rPr>
        <w:t xml:space="preserve"> статьи 55 Градостроительного кодекса Российской Федерации;</w:t>
      </w:r>
    </w:p>
    <w:p w14:paraId="7FF16289" w14:textId="77777777"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D546D5">
          <w:rPr>
            <w:rStyle w:val="ad"/>
            <w:color w:val="auto"/>
            <w:sz w:val="20"/>
            <w:szCs w:val="20"/>
            <w:u w:val="none"/>
          </w:rPr>
          <w:t>пунктом 2 части 20</w:t>
        </w:r>
      </w:hyperlink>
      <w:r w:rsidRPr="00D546D5">
        <w:rPr>
          <w:sz w:val="20"/>
          <w:szCs w:val="20"/>
        </w:rPr>
        <w:t xml:space="preserve"> статьи 55 Градостроительного кодекса Российской Федерации;</w:t>
      </w:r>
    </w:p>
    <w:p w14:paraId="6A5E2FAE" w14:textId="53198BD0" w:rsidR="00263D42" w:rsidRPr="00D546D5" w:rsidRDefault="00263D42" w:rsidP="00481C07">
      <w:pPr>
        <w:pStyle w:val="s1"/>
        <w:spacing w:before="0" w:beforeAutospacing="0" w:after="0" w:afterAutospacing="0"/>
        <w:ind w:firstLine="680"/>
        <w:rPr>
          <w:sz w:val="20"/>
          <w:szCs w:val="20"/>
        </w:rPr>
      </w:pPr>
      <w:r w:rsidRPr="00D546D5">
        <w:rPr>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D546D5">
          <w:rPr>
            <w:rStyle w:val="ad"/>
            <w:color w:val="auto"/>
            <w:sz w:val="20"/>
            <w:szCs w:val="20"/>
            <w:u w:val="none"/>
          </w:rPr>
          <w:t>пунктом 3</w:t>
        </w:r>
      </w:hyperlink>
      <w:r w:rsidRPr="00D546D5">
        <w:rPr>
          <w:sz w:val="20"/>
          <w:szCs w:val="20"/>
        </w:rPr>
        <w:t xml:space="preserve"> или </w:t>
      </w:r>
      <w:hyperlink r:id="rId141" w:anchor="/document/12138258/entry/550204" w:history="1">
        <w:r w:rsidRPr="00D546D5">
          <w:rPr>
            <w:rStyle w:val="ad"/>
            <w:color w:val="auto"/>
            <w:sz w:val="20"/>
            <w:szCs w:val="20"/>
            <w:u w:val="none"/>
          </w:rPr>
          <w:t>4 части 20</w:t>
        </w:r>
      </w:hyperlink>
      <w:r w:rsidRPr="00D546D5">
        <w:rPr>
          <w:sz w:val="20"/>
          <w:szCs w:val="20"/>
        </w:rPr>
        <w:t xml:space="preserve"> статьи 55 Градостроительного кодекса Российской Федерации.</w:t>
      </w:r>
    </w:p>
    <w:p w14:paraId="3A58279D" w14:textId="77777777" w:rsidR="00263D42" w:rsidRPr="00D546D5" w:rsidRDefault="00263D42" w:rsidP="00481C07">
      <w:pPr>
        <w:spacing w:after="0" w:line="240" w:lineRule="auto"/>
        <w:ind w:firstLine="680"/>
        <w:jc w:val="both"/>
        <w:rPr>
          <w:rFonts w:cs="Times New Roman"/>
          <w:sz w:val="20"/>
          <w:szCs w:val="20"/>
        </w:rPr>
      </w:pPr>
    </w:p>
    <w:p w14:paraId="62F4801C" w14:textId="77777777" w:rsidR="00263D42" w:rsidRPr="00D546D5" w:rsidRDefault="00263D42" w:rsidP="00481C07">
      <w:pPr>
        <w:pStyle w:val="4"/>
        <w:jc w:val="both"/>
        <w:rPr>
          <w:b w:val="0"/>
          <w:sz w:val="20"/>
          <w:szCs w:val="20"/>
        </w:rPr>
      </w:pPr>
      <w:bookmarkStart w:id="71" w:name="_Toc160108185"/>
      <w:r w:rsidRPr="00D546D5">
        <w:rPr>
          <w:sz w:val="20"/>
          <w:szCs w:val="20"/>
        </w:rPr>
        <w:t>Статья 37. Снос объекта капитального строительства.</w:t>
      </w:r>
      <w:bookmarkEnd w:id="71"/>
    </w:p>
    <w:p w14:paraId="58E3965A" w14:textId="77777777" w:rsidR="00263D42" w:rsidRPr="00D546D5" w:rsidRDefault="00263D42" w:rsidP="00481C07">
      <w:pPr>
        <w:spacing w:after="0" w:line="240" w:lineRule="auto"/>
        <w:ind w:firstLine="680"/>
        <w:jc w:val="both"/>
        <w:rPr>
          <w:rFonts w:cs="Times New Roman"/>
          <w:sz w:val="20"/>
          <w:szCs w:val="20"/>
        </w:rPr>
      </w:pPr>
    </w:p>
    <w:p w14:paraId="2E0BCEE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D546D5">
          <w:rPr>
            <w:rFonts w:cs="Times New Roman"/>
            <w:sz w:val="20"/>
            <w:szCs w:val="20"/>
          </w:rPr>
          <w:t>частями 3</w:t>
        </w:r>
      </w:hyperlink>
      <w:r w:rsidRPr="00D546D5">
        <w:rPr>
          <w:rFonts w:cs="Times New Roman"/>
          <w:sz w:val="20"/>
          <w:szCs w:val="20"/>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D546D5">
          <w:rPr>
            <w:rFonts w:cs="Times New Roman"/>
            <w:sz w:val="20"/>
            <w:szCs w:val="20"/>
          </w:rPr>
          <w:t>8</w:t>
        </w:r>
      </w:hyperlink>
      <w:r w:rsidRPr="00D546D5">
        <w:rPr>
          <w:rFonts w:cs="Times New Roman"/>
          <w:sz w:val="20"/>
          <w:szCs w:val="20"/>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D546D5">
          <w:rPr>
            <w:rFonts w:cs="Times New Roman"/>
            <w:sz w:val="20"/>
            <w:szCs w:val="20"/>
          </w:rPr>
          <w:t>пунктах 1</w:t>
        </w:r>
      </w:hyperlink>
      <w:r w:rsidRPr="00D546D5">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D546D5">
          <w:rPr>
            <w:rFonts w:cs="Times New Roman"/>
            <w:sz w:val="20"/>
            <w:szCs w:val="20"/>
          </w:rPr>
          <w:t>3 части 17 статьи 51</w:t>
        </w:r>
      </w:hyperlink>
      <w:r w:rsidRPr="00D546D5">
        <w:rPr>
          <w:rFonts w:cs="Times New Roman"/>
          <w:sz w:val="20"/>
          <w:szCs w:val="20"/>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D546D5">
          <w:rPr>
            <w:rFonts w:cs="Times New Roman"/>
            <w:sz w:val="20"/>
            <w:szCs w:val="20"/>
          </w:rPr>
          <w:t>части 2 статьи 8.3</w:t>
        </w:r>
      </w:hyperlink>
      <w:r w:rsidRPr="00D546D5">
        <w:rPr>
          <w:rFonts w:cs="Times New Roman"/>
          <w:sz w:val="20"/>
          <w:szCs w:val="20"/>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695E6682"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D546D5">
          <w:rPr>
            <w:rFonts w:cs="Times New Roman"/>
            <w:sz w:val="20"/>
            <w:szCs w:val="20"/>
          </w:rPr>
          <w:t>главой 6</w:t>
        </w:r>
      </w:hyperlink>
      <w:r w:rsidRPr="00D546D5">
        <w:rPr>
          <w:rFonts w:cs="Times New Roman"/>
          <w:sz w:val="20"/>
          <w:szCs w:val="20"/>
        </w:rPr>
        <w:t xml:space="preserve"> Градостроительного Кодекса РФ для строительства объектов капитального строительства.</w:t>
      </w:r>
    </w:p>
    <w:p w14:paraId="3638B3C0" w14:textId="77777777" w:rsidR="00263D42" w:rsidRPr="00D546D5" w:rsidRDefault="00263D42" w:rsidP="00481C07">
      <w:pPr>
        <w:spacing w:after="0" w:line="240" w:lineRule="auto"/>
        <w:ind w:firstLine="680"/>
        <w:jc w:val="both"/>
        <w:rPr>
          <w:rFonts w:cs="Times New Roman"/>
          <w:sz w:val="20"/>
          <w:szCs w:val="20"/>
        </w:rPr>
      </w:pPr>
    </w:p>
    <w:p w14:paraId="38548BEA" w14:textId="77777777" w:rsidR="00263D42" w:rsidRPr="00D546D5" w:rsidRDefault="00263D42" w:rsidP="00481C07">
      <w:pPr>
        <w:pStyle w:val="4"/>
        <w:jc w:val="both"/>
        <w:rPr>
          <w:b w:val="0"/>
          <w:sz w:val="20"/>
          <w:szCs w:val="20"/>
        </w:rPr>
      </w:pPr>
      <w:bookmarkStart w:id="72" w:name="_Toc160108186"/>
      <w:r w:rsidRPr="00D546D5">
        <w:rPr>
          <w:sz w:val="20"/>
          <w:szCs w:val="20"/>
        </w:rPr>
        <w:t>Статья 38. Осуществление сноса объекта капитального строительства</w:t>
      </w:r>
      <w:bookmarkEnd w:id="72"/>
    </w:p>
    <w:p w14:paraId="1E886E92"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p>
    <w:p w14:paraId="7306935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w:t>
      </w:r>
      <w:r w:rsidRPr="00D546D5">
        <w:rPr>
          <w:rFonts w:cs="Times New Roman"/>
          <w:sz w:val="20"/>
          <w:szCs w:val="20"/>
        </w:rPr>
        <w:lastRenderedPageBreak/>
        <w:t>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кадастровый номер земельного участка (при наличии), адрес или описание местоположения земельного участка;</w:t>
      </w:r>
    </w:p>
    <w:p w14:paraId="68F55FF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почтовый адрес и (или) адрес электронной почты для связи с застройщиком или техническим заказчиком.</w:t>
      </w:r>
    </w:p>
    <w:p w14:paraId="005FBF8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D546D5">
          <w:rPr>
            <w:rFonts w:cs="Times New Roman"/>
            <w:sz w:val="20"/>
            <w:szCs w:val="20"/>
          </w:rPr>
          <w:t>пунктах 1</w:t>
        </w:r>
      </w:hyperlink>
      <w:r w:rsidRPr="00D546D5">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D546D5">
          <w:rPr>
            <w:rFonts w:cs="Times New Roman"/>
            <w:sz w:val="20"/>
            <w:szCs w:val="20"/>
          </w:rPr>
          <w:t>3 части 17 статьи 51</w:t>
        </w:r>
      </w:hyperlink>
      <w:r w:rsidRPr="00D546D5">
        <w:rPr>
          <w:rFonts w:cs="Times New Roman"/>
          <w:sz w:val="20"/>
          <w:szCs w:val="20"/>
        </w:rPr>
        <w:t xml:space="preserve"> Градостроительного Кодекса РФ, прилагаются следующие документы:</w:t>
      </w:r>
    </w:p>
    <w:p w14:paraId="7444765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результаты и материалы обследования объекта капитального строительства;</w:t>
      </w:r>
    </w:p>
    <w:p w14:paraId="017CB39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проект организации работ по сносу объекта капитального строительства.</w:t>
      </w:r>
    </w:p>
    <w:p w14:paraId="28024A6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D546D5">
          <w:rPr>
            <w:rFonts w:cs="Times New Roman"/>
            <w:sz w:val="20"/>
            <w:szCs w:val="20"/>
          </w:rPr>
          <w:t>части 9</w:t>
        </w:r>
      </w:hyperlink>
      <w:r w:rsidRPr="00D546D5">
        <w:rPr>
          <w:rFonts w:cs="Times New Roman"/>
          <w:sz w:val="20"/>
          <w:szCs w:val="20"/>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D546D5">
          <w:rPr>
            <w:rFonts w:cs="Times New Roman"/>
            <w:sz w:val="20"/>
            <w:szCs w:val="20"/>
          </w:rPr>
          <w:t>части 9</w:t>
        </w:r>
      </w:hyperlink>
      <w:r w:rsidRPr="00D546D5">
        <w:rPr>
          <w:rFonts w:cs="Times New Roman"/>
          <w:sz w:val="20"/>
          <w:szCs w:val="20"/>
        </w:rPr>
        <w:t xml:space="preserve"> настоящей статьи, данный орган местного самоуправления запрашивает их у заявителя.</w:t>
      </w:r>
    </w:p>
    <w:p w14:paraId="7AECFAC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D546D5" w:rsidRDefault="00263D42" w:rsidP="00481C07">
      <w:pPr>
        <w:spacing w:after="0" w:line="240" w:lineRule="auto"/>
        <w:ind w:firstLine="680"/>
        <w:jc w:val="both"/>
        <w:rPr>
          <w:rFonts w:cs="Times New Roman"/>
          <w:sz w:val="20"/>
          <w:szCs w:val="20"/>
        </w:rPr>
      </w:pPr>
    </w:p>
    <w:p w14:paraId="40CA73AC" w14:textId="77777777" w:rsidR="00263D42" w:rsidRPr="00D546D5" w:rsidRDefault="00263D42" w:rsidP="00481C07">
      <w:pPr>
        <w:pStyle w:val="4"/>
        <w:jc w:val="both"/>
        <w:rPr>
          <w:b w:val="0"/>
          <w:sz w:val="20"/>
          <w:szCs w:val="20"/>
        </w:rPr>
      </w:pPr>
      <w:bookmarkStart w:id="73" w:name="_Toc160108187"/>
      <w:r w:rsidRPr="00D546D5">
        <w:rPr>
          <w:sz w:val="20"/>
          <w:szCs w:val="20"/>
        </w:rPr>
        <w:t>Статья 39.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p>
    <w:p w14:paraId="5688EF2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w:t>
      </w:r>
      <w:r w:rsidRPr="00D546D5">
        <w:rPr>
          <w:rFonts w:cs="Times New Roman"/>
          <w:sz w:val="20"/>
          <w:szCs w:val="20"/>
        </w:rPr>
        <w:lastRenderedPageBreak/>
        <w:t>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D546D5">
          <w:rPr>
            <w:rFonts w:cs="Times New Roman"/>
            <w:sz w:val="20"/>
            <w:szCs w:val="20"/>
          </w:rPr>
          <w:t>статьями 55.30</w:t>
        </w:r>
      </w:hyperlink>
      <w:r w:rsidRPr="00D546D5">
        <w:rPr>
          <w:rFonts w:cs="Times New Roman"/>
          <w:sz w:val="20"/>
          <w:szCs w:val="20"/>
        </w:rPr>
        <w:t xml:space="preserve"> и </w:t>
      </w:r>
      <w:hyperlink w:anchor="Par4222" w:tooltip="Статья 55.31. Осуществление сноса объекта капитального строительства" w:history="1">
        <w:r w:rsidRPr="00D546D5">
          <w:rPr>
            <w:rFonts w:cs="Times New Roman"/>
            <w:sz w:val="20"/>
            <w:szCs w:val="20"/>
          </w:rPr>
          <w:t>55.31</w:t>
        </w:r>
      </w:hyperlink>
      <w:r w:rsidRPr="00D546D5">
        <w:rPr>
          <w:rFonts w:cs="Times New Roman"/>
          <w:sz w:val="20"/>
          <w:szCs w:val="20"/>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D546D5">
          <w:rPr>
            <w:rFonts w:cs="Times New Roman"/>
            <w:sz w:val="20"/>
            <w:szCs w:val="20"/>
          </w:rPr>
          <w:t>главой 6</w:t>
        </w:r>
      </w:hyperlink>
      <w:r w:rsidRPr="00D546D5">
        <w:rPr>
          <w:rFonts w:cs="Times New Roman"/>
          <w:sz w:val="20"/>
          <w:szCs w:val="20"/>
        </w:rPr>
        <w:t xml:space="preserve"> Градостроительного Кодекса РФ.</w:t>
      </w:r>
    </w:p>
    <w:p w14:paraId="34109F43"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p>
    <w:p w14:paraId="7CBAAFA4" w14:textId="77777777" w:rsidR="00263D42" w:rsidRPr="00D546D5" w:rsidRDefault="00263D42" w:rsidP="00481C07">
      <w:pPr>
        <w:pStyle w:val="4"/>
        <w:jc w:val="both"/>
        <w:rPr>
          <w:b w:val="0"/>
          <w:sz w:val="20"/>
          <w:szCs w:val="20"/>
        </w:rPr>
      </w:pPr>
      <w:bookmarkStart w:id="74" w:name="_Toc160108188"/>
      <w:r w:rsidRPr="00D546D5">
        <w:rPr>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D546D5" w:rsidRDefault="00263D42" w:rsidP="00481C07">
      <w:pPr>
        <w:autoSpaceDE w:val="0"/>
        <w:autoSpaceDN w:val="0"/>
        <w:adjustRightInd w:val="0"/>
        <w:spacing w:after="0" w:line="240" w:lineRule="auto"/>
        <w:ind w:firstLine="680"/>
        <w:jc w:val="both"/>
        <w:rPr>
          <w:rFonts w:cs="Times New Roman"/>
          <w:sz w:val="20"/>
          <w:szCs w:val="20"/>
        </w:rPr>
      </w:pPr>
    </w:p>
    <w:p w14:paraId="603583B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D546D5">
          <w:rPr>
            <w:rFonts w:cs="Times New Roman"/>
            <w:sz w:val="20"/>
            <w:szCs w:val="20"/>
          </w:rPr>
          <w:t>частью 1</w:t>
        </w:r>
      </w:hyperlink>
      <w:r w:rsidRPr="00D546D5">
        <w:rPr>
          <w:rFonts w:cs="Times New Roman"/>
          <w:sz w:val="20"/>
          <w:szCs w:val="20"/>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w:t>
      </w:r>
      <w:r w:rsidRPr="00D546D5">
        <w:rPr>
          <w:rFonts w:cs="Times New Roman"/>
          <w:sz w:val="20"/>
          <w:szCs w:val="20"/>
        </w:rPr>
        <w:lastRenderedPageBreak/>
        <w:t>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D546D5">
          <w:rPr>
            <w:rFonts w:cs="Times New Roman"/>
            <w:sz w:val="20"/>
            <w:szCs w:val="20"/>
          </w:rPr>
          <w:t>части 2</w:t>
        </w:r>
      </w:hyperlink>
      <w:r w:rsidRPr="00D546D5">
        <w:rPr>
          <w:rFonts w:cs="Times New Roman"/>
          <w:sz w:val="20"/>
          <w:szCs w:val="20"/>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D546D5">
          <w:rPr>
            <w:rFonts w:cs="Times New Roman"/>
            <w:sz w:val="20"/>
            <w:szCs w:val="20"/>
          </w:rPr>
          <w:t>части 2</w:t>
        </w:r>
      </w:hyperlink>
      <w:r w:rsidRPr="00D546D5">
        <w:rPr>
          <w:rFonts w:cs="Times New Roman"/>
          <w:sz w:val="20"/>
          <w:szCs w:val="20"/>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D546D5" w:rsidRDefault="00263D42" w:rsidP="00481C07">
      <w:pPr>
        <w:spacing w:after="0" w:line="240" w:lineRule="auto"/>
        <w:ind w:firstLine="680"/>
        <w:jc w:val="both"/>
        <w:rPr>
          <w:rFonts w:cs="Times New Roman"/>
          <w:sz w:val="20"/>
          <w:szCs w:val="20"/>
        </w:rPr>
      </w:pPr>
    </w:p>
    <w:p w14:paraId="1033D5DD" w14:textId="77777777" w:rsidR="00263D42" w:rsidRPr="00D546D5" w:rsidRDefault="00263D42" w:rsidP="00481C07">
      <w:pPr>
        <w:pStyle w:val="4"/>
        <w:jc w:val="both"/>
        <w:rPr>
          <w:b w:val="0"/>
          <w:sz w:val="20"/>
          <w:szCs w:val="20"/>
        </w:rPr>
      </w:pPr>
      <w:bookmarkStart w:id="75" w:name="_Toc160108189"/>
      <w:r w:rsidRPr="00D546D5">
        <w:rPr>
          <w:sz w:val="20"/>
          <w:szCs w:val="20"/>
        </w:rPr>
        <w:t>Статья 41.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D546D5" w:rsidRDefault="00263D42" w:rsidP="00481C07">
      <w:pPr>
        <w:pStyle w:val="aff6"/>
        <w:ind w:firstLine="680"/>
        <w:jc w:val="both"/>
        <w:rPr>
          <w:rFonts w:ascii="Times New Roman" w:hAnsi="Times New Roman"/>
          <w:b/>
          <w:sz w:val="20"/>
          <w:szCs w:val="20"/>
        </w:rPr>
      </w:pPr>
    </w:p>
    <w:p w14:paraId="2F5539B0" w14:textId="77777777" w:rsidR="00263D42" w:rsidRPr="00D546D5" w:rsidRDefault="00263D42" w:rsidP="00481C07">
      <w:pPr>
        <w:pStyle w:val="af0"/>
        <w:ind w:firstLine="680"/>
        <w:jc w:val="both"/>
        <w:rPr>
          <w:sz w:val="20"/>
          <w:szCs w:val="20"/>
        </w:rPr>
      </w:pPr>
      <w:r w:rsidRPr="00D546D5">
        <w:rPr>
          <w:bCs/>
          <w:iCs/>
          <w:sz w:val="20"/>
          <w:szCs w:val="20"/>
        </w:rPr>
        <w:t>Границы зон охраны объектов культурного наследия</w:t>
      </w:r>
      <w:r w:rsidRPr="00D546D5">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D546D5" w:rsidRDefault="00263D42" w:rsidP="00481C07">
      <w:pPr>
        <w:pStyle w:val="af0"/>
        <w:ind w:firstLine="680"/>
        <w:jc w:val="both"/>
        <w:rPr>
          <w:sz w:val="20"/>
          <w:szCs w:val="20"/>
        </w:rPr>
      </w:pPr>
      <w:r w:rsidRPr="00D546D5">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D546D5">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D546D5">
        <w:rPr>
          <w:rFonts w:cs="Times New Roman"/>
          <w:sz w:val="20"/>
          <w:szCs w:val="20"/>
          <w:lang w:eastAsia="ar-SA"/>
        </w:rPr>
        <w:t>.</w:t>
      </w:r>
    </w:p>
    <w:p w14:paraId="6F488E22"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D546D5" w:rsidRDefault="00263D42" w:rsidP="00481C07">
      <w:pPr>
        <w:pStyle w:val="af0"/>
        <w:ind w:firstLine="680"/>
        <w:jc w:val="both"/>
        <w:rPr>
          <w:sz w:val="20"/>
          <w:szCs w:val="20"/>
        </w:rPr>
      </w:pPr>
      <w:r w:rsidRPr="00D546D5">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1) для объектов археологического наследия:</w:t>
      </w:r>
    </w:p>
    <w:p w14:paraId="5D7324ED"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lastRenderedPageBreak/>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в) курганы высотой:</w:t>
      </w:r>
    </w:p>
    <w:p w14:paraId="4DFE43A8"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 до 1 метра - 50 метров от границ памятника по всему его периметру;</w:t>
      </w:r>
    </w:p>
    <w:p w14:paraId="2E765FAC"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 до 2 метров - 75 метров от границ памятника по всему его периметру;</w:t>
      </w:r>
    </w:p>
    <w:p w14:paraId="0E410295"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 до 3 метров - 125 метров от границ памятника по всему его периметру;</w:t>
      </w:r>
    </w:p>
    <w:p w14:paraId="6F0CD156"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rPr>
        <w:t xml:space="preserve">В соответствии со ст. 34.1 </w:t>
      </w:r>
      <w:r w:rsidRPr="00D546D5">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D546D5">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xml:space="preserve"> требования и ограничения.</w:t>
      </w:r>
    </w:p>
    <w:p w14:paraId="4A58AB7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Границы защитной зоны объекта культурного наследия устанавливаются:</w:t>
      </w:r>
    </w:p>
    <w:p w14:paraId="46B774D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D546D5">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D546D5">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проекта зон охраны такого объекта культурного наследия.</w:t>
      </w:r>
    </w:p>
    <w:p w14:paraId="3F5BB968"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D546D5" w:rsidRDefault="00263D42" w:rsidP="00481C07">
      <w:pPr>
        <w:spacing w:after="0" w:line="240" w:lineRule="auto"/>
        <w:ind w:firstLine="680"/>
        <w:jc w:val="both"/>
        <w:rPr>
          <w:rFonts w:cs="Times New Roman"/>
          <w:sz w:val="20"/>
          <w:szCs w:val="20"/>
          <w:lang w:eastAsia="ar-SA"/>
        </w:rPr>
      </w:pPr>
      <w:r w:rsidRPr="00D546D5">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D546D5" w:rsidRDefault="00263D42" w:rsidP="00481C07">
      <w:pPr>
        <w:spacing w:after="0" w:line="240" w:lineRule="auto"/>
        <w:ind w:firstLine="680"/>
        <w:jc w:val="both"/>
        <w:rPr>
          <w:rFonts w:cs="Times New Roman"/>
          <w:i/>
          <w:sz w:val="20"/>
          <w:szCs w:val="20"/>
        </w:rPr>
      </w:pPr>
      <w:r w:rsidRPr="00D546D5">
        <w:rPr>
          <w:rFonts w:cs="Times New Roman"/>
          <w:i/>
          <w:sz w:val="20"/>
          <w:szCs w:val="20"/>
        </w:rPr>
        <w:t>Рекомендации по эксплуатации и сохранению объекта культурного наследия:</w:t>
      </w:r>
    </w:p>
    <w:p w14:paraId="4F6E6644" w14:textId="77777777" w:rsidR="00263D42" w:rsidRPr="00D546D5" w:rsidRDefault="00263D42" w:rsidP="00481C07">
      <w:pPr>
        <w:pStyle w:val="212"/>
        <w:numPr>
          <w:ilvl w:val="0"/>
          <w:numId w:val="11"/>
        </w:numPr>
        <w:tabs>
          <w:tab w:val="left" w:pos="720"/>
        </w:tabs>
        <w:spacing w:after="0" w:line="240" w:lineRule="auto"/>
        <w:rPr>
          <w:sz w:val="20"/>
        </w:rPr>
      </w:pPr>
      <w:r w:rsidRPr="00D546D5">
        <w:rPr>
          <w:sz w:val="20"/>
        </w:rPr>
        <w:t>экскурсионный показ;</w:t>
      </w:r>
    </w:p>
    <w:p w14:paraId="595621D5" w14:textId="77777777" w:rsidR="00263D42" w:rsidRPr="00D546D5" w:rsidRDefault="00263D42" w:rsidP="00481C07">
      <w:pPr>
        <w:pStyle w:val="212"/>
        <w:numPr>
          <w:ilvl w:val="0"/>
          <w:numId w:val="11"/>
        </w:numPr>
        <w:tabs>
          <w:tab w:val="left" w:pos="720"/>
        </w:tabs>
        <w:spacing w:after="0" w:line="240" w:lineRule="auto"/>
        <w:rPr>
          <w:sz w:val="20"/>
        </w:rPr>
      </w:pPr>
      <w:r w:rsidRPr="00D546D5">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D546D5" w:rsidRDefault="00263D42" w:rsidP="00481C07">
      <w:pPr>
        <w:pStyle w:val="212"/>
        <w:numPr>
          <w:ilvl w:val="0"/>
          <w:numId w:val="11"/>
        </w:numPr>
        <w:tabs>
          <w:tab w:val="left" w:pos="720"/>
        </w:tabs>
        <w:spacing w:after="0" w:line="240" w:lineRule="auto"/>
        <w:rPr>
          <w:sz w:val="20"/>
        </w:rPr>
      </w:pPr>
      <w:r w:rsidRPr="00D546D5">
        <w:rPr>
          <w:sz w:val="20"/>
        </w:rPr>
        <w:t>благоустройство и озеленение территории, не противоречащее сохранности памятника;</w:t>
      </w:r>
    </w:p>
    <w:p w14:paraId="7B5CBB73" w14:textId="77777777" w:rsidR="00263D42" w:rsidRPr="00D546D5" w:rsidRDefault="00263D42" w:rsidP="00481C07">
      <w:pPr>
        <w:pStyle w:val="WW-20"/>
        <w:numPr>
          <w:ilvl w:val="0"/>
          <w:numId w:val="11"/>
        </w:numPr>
        <w:tabs>
          <w:tab w:val="left" w:pos="720"/>
        </w:tabs>
        <w:spacing w:after="0" w:line="240" w:lineRule="auto"/>
        <w:rPr>
          <w:sz w:val="20"/>
        </w:rPr>
      </w:pPr>
      <w:r w:rsidRPr="00D546D5">
        <w:rPr>
          <w:sz w:val="20"/>
        </w:rPr>
        <w:t>использовать преимущественно по первоначальному назначению;</w:t>
      </w:r>
    </w:p>
    <w:p w14:paraId="2F902776" w14:textId="77777777" w:rsidR="00263D42" w:rsidRPr="00D546D5" w:rsidRDefault="00263D42" w:rsidP="00481C07">
      <w:pPr>
        <w:pStyle w:val="212"/>
        <w:numPr>
          <w:ilvl w:val="0"/>
          <w:numId w:val="11"/>
        </w:numPr>
        <w:tabs>
          <w:tab w:val="left" w:pos="720"/>
        </w:tabs>
        <w:spacing w:after="0" w:line="240" w:lineRule="auto"/>
        <w:rPr>
          <w:sz w:val="20"/>
        </w:rPr>
      </w:pPr>
      <w:r w:rsidRPr="00D546D5">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D546D5" w:rsidRDefault="00263D42" w:rsidP="00481C07">
      <w:pPr>
        <w:spacing w:after="0" w:line="240" w:lineRule="auto"/>
        <w:rPr>
          <w:rFonts w:eastAsia="Calibri" w:cs="Times New Roman"/>
          <w:b/>
          <w:sz w:val="20"/>
          <w:szCs w:val="20"/>
        </w:rPr>
      </w:pPr>
      <w:r w:rsidRPr="00D546D5">
        <w:rPr>
          <w:rFonts w:cs="Times New Roman"/>
          <w:b/>
          <w:sz w:val="20"/>
          <w:szCs w:val="20"/>
        </w:rPr>
        <w:br w:type="page"/>
      </w:r>
    </w:p>
    <w:p w14:paraId="29648DE1" w14:textId="77777777" w:rsidR="00263D42" w:rsidRPr="00D546D5" w:rsidRDefault="00263D42" w:rsidP="00481C07">
      <w:pPr>
        <w:pStyle w:val="2"/>
        <w:jc w:val="both"/>
        <w:rPr>
          <w:sz w:val="20"/>
          <w:szCs w:val="20"/>
        </w:rPr>
      </w:pPr>
      <w:bookmarkStart w:id="76" w:name="_Toc160108190"/>
      <w:r w:rsidRPr="00D546D5">
        <w:rPr>
          <w:sz w:val="20"/>
          <w:szCs w:val="20"/>
        </w:rPr>
        <w:lastRenderedPageBreak/>
        <w:t>Глава 9. Комплексное развитие территории.</w:t>
      </w:r>
      <w:bookmarkEnd w:id="76"/>
    </w:p>
    <w:p w14:paraId="11A3AC76" w14:textId="77777777" w:rsidR="00263D42" w:rsidRPr="00D546D5" w:rsidRDefault="00263D42" w:rsidP="00481C07">
      <w:pPr>
        <w:spacing w:after="0" w:line="240" w:lineRule="auto"/>
        <w:jc w:val="both"/>
        <w:rPr>
          <w:rFonts w:cs="Times New Roman"/>
          <w:sz w:val="20"/>
          <w:szCs w:val="20"/>
          <w:lang w:eastAsia="zh-CN"/>
        </w:rPr>
      </w:pPr>
    </w:p>
    <w:p w14:paraId="4F1BD56D" w14:textId="77777777" w:rsidR="00263D42" w:rsidRPr="00D546D5" w:rsidRDefault="00263D42" w:rsidP="00481C07">
      <w:pPr>
        <w:pStyle w:val="4"/>
        <w:jc w:val="both"/>
        <w:rPr>
          <w:sz w:val="20"/>
          <w:szCs w:val="20"/>
        </w:rPr>
      </w:pPr>
      <w:bookmarkStart w:id="77" w:name="_Toc160108191"/>
      <w:r w:rsidRPr="00D546D5">
        <w:rPr>
          <w:sz w:val="20"/>
          <w:szCs w:val="20"/>
        </w:rPr>
        <w:t>Статья 42. Цели комплексного развития территории.</w:t>
      </w:r>
      <w:bookmarkEnd w:id="77"/>
    </w:p>
    <w:p w14:paraId="79D79707" w14:textId="77777777" w:rsidR="00263D42" w:rsidRPr="00D546D5" w:rsidRDefault="00263D42" w:rsidP="00481C07">
      <w:pPr>
        <w:spacing w:after="0" w:line="240" w:lineRule="auto"/>
        <w:jc w:val="both"/>
        <w:rPr>
          <w:rFonts w:cs="Times New Roman"/>
          <w:sz w:val="20"/>
          <w:szCs w:val="20"/>
          <w:lang w:eastAsia="zh-CN"/>
        </w:rPr>
      </w:pPr>
    </w:p>
    <w:p w14:paraId="5EC9DEFA"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Целями комплексного развития территории являются:</w:t>
      </w:r>
    </w:p>
    <w:p w14:paraId="017C0B58"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D546D5" w:rsidRDefault="00263D42" w:rsidP="00481C07">
      <w:pPr>
        <w:spacing w:after="0" w:line="240" w:lineRule="auto"/>
        <w:ind w:firstLine="680"/>
        <w:jc w:val="both"/>
        <w:rPr>
          <w:rFonts w:cs="Times New Roman"/>
          <w:sz w:val="20"/>
          <w:szCs w:val="20"/>
        </w:rPr>
      </w:pPr>
    </w:p>
    <w:p w14:paraId="20F7CDDE" w14:textId="77777777" w:rsidR="00263D42" w:rsidRPr="00D546D5" w:rsidRDefault="00263D42" w:rsidP="00481C07">
      <w:pPr>
        <w:pStyle w:val="4"/>
        <w:jc w:val="both"/>
        <w:rPr>
          <w:sz w:val="20"/>
          <w:szCs w:val="20"/>
        </w:rPr>
      </w:pPr>
      <w:bookmarkStart w:id="78" w:name="_Toc160108192"/>
      <w:r w:rsidRPr="00D546D5">
        <w:rPr>
          <w:sz w:val="20"/>
          <w:szCs w:val="20"/>
        </w:rPr>
        <w:t>Статья 43. Виды комплексного развития территории.</w:t>
      </w:r>
      <w:bookmarkEnd w:id="78"/>
      <w:r w:rsidRPr="00D546D5">
        <w:rPr>
          <w:sz w:val="20"/>
          <w:szCs w:val="20"/>
        </w:rPr>
        <w:t xml:space="preserve"> </w:t>
      </w:r>
    </w:p>
    <w:p w14:paraId="5DA18FC5" w14:textId="77777777" w:rsidR="00263D42" w:rsidRPr="00D546D5" w:rsidRDefault="00263D42" w:rsidP="00481C07">
      <w:pPr>
        <w:spacing w:after="0" w:line="240" w:lineRule="auto"/>
        <w:jc w:val="both"/>
        <w:rPr>
          <w:rFonts w:cs="Times New Roman"/>
          <w:sz w:val="20"/>
          <w:szCs w:val="20"/>
          <w:lang w:eastAsia="zh-CN"/>
        </w:rPr>
      </w:pPr>
    </w:p>
    <w:p w14:paraId="1A155568"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Виды комплексного развития территории:</w:t>
      </w:r>
    </w:p>
    <w:p w14:paraId="3F7A2C48"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многоквартирные дома, признанные аварийными и подлежащими сносу или реконструкции;</w:t>
      </w:r>
    </w:p>
    <w:p w14:paraId="28910CDD"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lastRenderedPageBreak/>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D546D5">
        <w:rPr>
          <w:rFonts w:cs="Times New Roman"/>
          <w:sz w:val="20"/>
          <w:szCs w:val="20"/>
        </w:rPr>
        <w:t>Градостроительного Кодекса РФ</w:t>
      </w:r>
      <w:r w:rsidRPr="00D546D5">
        <w:rPr>
          <w:rFonts w:cs="Times New Roman"/>
          <w:sz w:val="20"/>
          <w:szCs w:val="20"/>
          <w:lang w:eastAsia="zh-CN"/>
        </w:rPr>
        <w:t>.</w:t>
      </w:r>
    </w:p>
    <w:p w14:paraId="2A23A2C4"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w:t>
      </w:r>
      <w:r w:rsidRPr="00D546D5">
        <w:rPr>
          <w:rFonts w:cs="Times New Roman"/>
          <w:sz w:val="20"/>
          <w:szCs w:val="20"/>
          <w:lang w:eastAsia="zh-CN"/>
        </w:rPr>
        <w:lastRenderedPageBreak/>
        <w:t>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D546D5">
        <w:rPr>
          <w:rFonts w:cs="Times New Roman"/>
          <w:sz w:val="20"/>
          <w:szCs w:val="20"/>
        </w:rPr>
        <w:t>Градостроительного Кодекса РФ</w:t>
      </w:r>
      <w:r w:rsidRPr="00D546D5">
        <w:rPr>
          <w:rFonts w:cs="Times New Roman"/>
          <w:sz w:val="20"/>
          <w:szCs w:val="20"/>
          <w:lang w:eastAsia="zh-CN"/>
        </w:rPr>
        <w:t>.</w:t>
      </w:r>
    </w:p>
    <w:p w14:paraId="31FB9322" w14:textId="77777777" w:rsidR="00263D42" w:rsidRPr="00D546D5" w:rsidRDefault="00263D42" w:rsidP="00481C07">
      <w:pPr>
        <w:spacing w:after="0" w:line="240" w:lineRule="auto"/>
        <w:ind w:firstLine="680"/>
        <w:jc w:val="both"/>
        <w:rPr>
          <w:rFonts w:cs="Times New Roman"/>
          <w:sz w:val="20"/>
          <w:szCs w:val="20"/>
          <w:lang w:eastAsia="zh-CN"/>
        </w:rPr>
      </w:pPr>
    </w:p>
    <w:p w14:paraId="1B48499C" w14:textId="77777777" w:rsidR="00263D42" w:rsidRPr="00D546D5" w:rsidRDefault="00263D42" w:rsidP="00481C07">
      <w:pPr>
        <w:pStyle w:val="4"/>
        <w:jc w:val="both"/>
        <w:rPr>
          <w:sz w:val="20"/>
          <w:szCs w:val="20"/>
        </w:rPr>
      </w:pPr>
      <w:bookmarkStart w:id="79" w:name="_Toc160108193"/>
      <w:r w:rsidRPr="00D546D5">
        <w:rPr>
          <w:sz w:val="20"/>
          <w:szCs w:val="20"/>
        </w:rPr>
        <w:t>Статья 44. Порядок принятия и реализации решения о комплексном развитии территории</w:t>
      </w:r>
      <w:bookmarkEnd w:id="79"/>
    </w:p>
    <w:p w14:paraId="3F3C995F" w14:textId="77777777" w:rsidR="00263D42" w:rsidRPr="00D546D5" w:rsidRDefault="00263D42" w:rsidP="00481C07">
      <w:pPr>
        <w:spacing w:after="0" w:line="240" w:lineRule="auto"/>
        <w:ind w:firstLine="680"/>
        <w:jc w:val="both"/>
        <w:rPr>
          <w:rFonts w:cs="Times New Roman"/>
          <w:sz w:val="20"/>
          <w:szCs w:val="20"/>
          <w:lang w:eastAsia="zh-CN"/>
        </w:rPr>
      </w:pPr>
    </w:p>
    <w:p w14:paraId="12D4B81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Решение о комплексном развитии территории принимается:</w:t>
      </w:r>
    </w:p>
    <w:p w14:paraId="7638D9F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Правительством Российской Федерации в установленном им порядке в одном из следующих случаев:</w:t>
      </w:r>
    </w:p>
    <w:p w14:paraId="7E0E26D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главой местной администрации в случаях, не предусмотренных пунктами 1 и 2 настоящей части.</w:t>
      </w:r>
    </w:p>
    <w:p w14:paraId="3B8A824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Кодекса РФ, жилищного законодательства, земельного законодательства устанавливаются:</w:t>
      </w:r>
    </w:p>
    <w:p w14:paraId="3CFA643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порядок реализации решения о комплексном развитии территории;</w:t>
      </w:r>
    </w:p>
    <w:p w14:paraId="6CE431E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порядок определения границ территории, подлежащей комплексному развитию;</w:t>
      </w:r>
    </w:p>
    <w:p w14:paraId="095C530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иные требования к комплексному развитию территории, устанавливаемые в соответствии с настоящим Кодексом.</w:t>
      </w:r>
    </w:p>
    <w:p w14:paraId="35E9E5D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РФ;</w:t>
      </w:r>
    </w:p>
    <w:p w14:paraId="6B5E028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РФ;</w:t>
      </w:r>
    </w:p>
    <w:p w14:paraId="4B2A69A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Градостроительного Кодекса РФ;</w:t>
      </w:r>
    </w:p>
    <w:p w14:paraId="6677BE7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D546D5" w:rsidRDefault="00263D42" w:rsidP="00481C07">
      <w:pPr>
        <w:spacing w:after="0" w:line="240" w:lineRule="auto"/>
        <w:ind w:firstLine="680"/>
        <w:jc w:val="both"/>
        <w:rPr>
          <w:rFonts w:cs="Times New Roman"/>
          <w:sz w:val="20"/>
          <w:szCs w:val="20"/>
        </w:rPr>
      </w:pPr>
    </w:p>
    <w:p w14:paraId="048B4CEF" w14:textId="77777777" w:rsidR="00263D42" w:rsidRPr="00D546D5" w:rsidRDefault="00263D42" w:rsidP="00481C07">
      <w:pPr>
        <w:pStyle w:val="4"/>
        <w:jc w:val="both"/>
        <w:rPr>
          <w:sz w:val="20"/>
          <w:szCs w:val="20"/>
        </w:rPr>
      </w:pPr>
      <w:bookmarkStart w:id="80" w:name="_Toc160108194"/>
      <w:r w:rsidRPr="00D546D5">
        <w:rPr>
          <w:sz w:val="20"/>
          <w:szCs w:val="20"/>
        </w:rPr>
        <w:t>Статья 45. Решение о комплексном развитии территории.</w:t>
      </w:r>
      <w:bookmarkEnd w:id="80"/>
    </w:p>
    <w:p w14:paraId="6F132F95" w14:textId="77777777" w:rsidR="00263D42" w:rsidRPr="00D546D5" w:rsidRDefault="00263D42" w:rsidP="00481C07">
      <w:pPr>
        <w:spacing w:after="0" w:line="240" w:lineRule="auto"/>
        <w:jc w:val="both"/>
        <w:rPr>
          <w:rFonts w:cs="Times New Roman"/>
          <w:sz w:val="20"/>
          <w:szCs w:val="20"/>
          <w:lang w:eastAsia="zh-CN"/>
        </w:rPr>
      </w:pPr>
    </w:p>
    <w:p w14:paraId="4E15614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В решение о комплексном развитии территории включаются:</w:t>
      </w:r>
    </w:p>
    <w:p w14:paraId="2541242E"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сведения о местоположении, площади и границах территории, подлежащей комплексному развитию;</w:t>
      </w:r>
    </w:p>
    <w:p w14:paraId="4F15AE3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предельный срок реализации решения о комплексном развитии территории;</w:t>
      </w:r>
    </w:p>
    <w:p w14:paraId="7735599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14:paraId="3A43E8EC"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lastRenderedPageBreak/>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Проект решения о комплексном развитии территории жилой застройки подлежит размещению:</w:t>
      </w:r>
    </w:p>
    <w:p w14:paraId="3911A286"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14:paraId="2DFDFBCD"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D546D5" w:rsidRDefault="00263D42" w:rsidP="00481C07">
      <w:pPr>
        <w:spacing w:after="0" w:line="240" w:lineRule="auto"/>
        <w:ind w:firstLine="680"/>
        <w:jc w:val="both"/>
        <w:rPr>
          <w:rFonts w:cs="Times New Roman"/>
          <w:sz w:val="20"/>
          <w:szCs w:val="20"/>
        </w:rPr>
      </w:pPr>
    </w:p>
    <w:p w14:paraId="604DAA7F" w14:textId="77777777" w:rsidR="00263D42" w:rsidRPr="00D546D5" w:rsidRDefault="00263D42" w:rsidP="00481C07">
      <w:pPr>
        <w:pStyle w:val="4"/>
        <w:numPr>
          <w:ilvl w:val="0"/>
          <w:numId w:val="0"/>
        </w:numPr>
        <w:jc w:val="both"/>
        <w:rPr>
          <w:sz w:val="20"/>
          <w:szCs w:val="20"/>
        </w:rPr>
      </w:pPr>
      <w:bookmarkStart w:id="81" w:name="_Toc160108195"/>
      <w:r w:rsidRPr="00D546D5">
        <w:rPr>
          <w:sz w:val="20"/>
          <w:szCs w:val="20"/>
        </w:rPr>
        <w:t>Статья 46. Комплексное развитие территории по инициативе правообладателей.</w:t>
      </w:r>
      <w:bookmarkEnd w:id="81"/>
    </w:p>
    <w:p w14:paraId="1E92C638" w14:textId="77777777" w:rsidR="00263D42" w:rsidRPr="00D546D5" w:rsidRDefault="00263D42" w:rsidP="00481C07">
      <w:pPr>
        <w:spacing w:after="0" w:line="240" w:lineRule="auto"/>
        <w:jc w:val="both"/>
        <w:rPr>
          <w:rFonts w:cs="Times New Roman"/>
          <w:sz w:val="20"/>
          <w:szCs w:val="20"/>
          <w:lang w:eastAsia="zh-CN"/>
        </w:rPr>
      </w:pPr>
    </w:p>
    <w:p w14:paraId="7FCB246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w:t>
      </w:r>
      <w:r w:rsidRPr="00D546D5">
        <w:rPr>
          <w:rFonts w:cs="Times New Roman"/>
          <w:sz w:val="20"/>
          <w:szCs w:val="20"/>
          <w:lang w:eastAsia="zh-CN"/>
        </w:rPr>
        <w:lastRenderedPageBreak/>
        <w:t>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D546D5">
        <w:rPr>
          <w:rFonts w:cs="Times New Roman"/>
          <w:sz w:val="20"/>
          <w:szCs w:val="20"/>
        </w:rPr>
        <w:t>Градостроительного Кодекса РФ</w:t>
      </w:r>
      <w:r w:rsidRPr="00D546D5">
        <w:rPr>
          <w:rFonts w:cs="Times New Roman"/>
          <w:sz w:val="20"/>
          <w:szCs w:val="20"/>
          <w:lang w:eastAsia="zh-CN"/>
        </w:rPr>
        <w:t>, с учетом положений настоящей статьи.</w:t>
      </w:r>
    </w:p>
    <w:p w14:paraId="576BFB2C"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6. Условиями соглашения являются:</w:t>
      </w:r>
    </w:p>
    <w:p w14:paraId="2FCF278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4) ответственность сторон за неисполнение или ненадлежащее исполнение соглашения;</w:t>
      </w:r>
    </w:p>
    <w:p w14:paraId="3DFAFA46"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10. Односторонний отказ от исполнения договора одной из сторон допускается в случаях, предусмотренных статьей 68 </w:t>
      </w:r>
      <w:r w:rsidRPr="00D546D5">
        <w:rPr>
          <w:rFonts w:cs="Times New Roman"/>
          <w:sz w:val="20"/>
          <w:szCs w:val="20"/>
        </w:rPr>
        <w:t>Градостроительного Кодекса РФ</w:t>
      </w:r>
      <w:r w:rsidRPr="00D546D5">
        <w:rPr>
          <w:rFonts w:cs="Times New Roman"/>
          <w:sz w:val="20"/>
          <w:szCs w:val="20"/>
          <w:lang w:eastAsia="zh-CN"/>
        </w:rPr>
        <w:t>, а также в случае, предусмотренном частью 13 настоящей статьи.</w:t>
      </w:r>
    </w:p>
    <w:p w14:paraId="2C9E38EF"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D546D5" w:rsidRDefault="00263D42" w:rsidP="00481C07">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w:t>
      </w:r>
      <w:r w:rsidRPr="00D546D5">
        <w:rPr>
          <w:rFonts w:cs="Times New Roman"/>
          <w:sz w:val="20"/>
          <w:szCs w:val="20"/>
          <w:lang w:eastAsia="zh-CN"/>
        </w:rPr>
        <w:lastRenderedPageBreak/>
        <w:t xml:space="preserve">правообладателем (правообладателями) в соответствии с пунктами 2 и 3 части 7 статьи 66 </w:t>
      </w:r>
      <w:r w:rsidRPr="00D546D5">
        <w:rPr>
          <w:rFonts w:cs="Times New Roman"/>
          <w:sz w:val="20"/>
          <w:szCs w:val="20"/>
        </w:rPr>
        <w:t>Градостроительного Кодекса РФ</w:t>
      </w:r>
      <w:r w:rsidRPr="00D546D5">
        <w:rPr>
          <w:rFonts w:cs="Times New Roman"/>
          <w:sz w:val="20"/>
          <w:szCs w:val="20"/>
          <w:lang w:eastAsia="zh-CN"/>
        </w:rPr>
        <w:t>.</w:t>
      </w:r>
    </w:p>
    <w:p w14:paraId="2A073AFA" w14:textId="77777777" w:rsidR="00263D42" w:rsidRPr="00D546D5" w:rsidRDefault="00263D42" w:rsidP="00481C07">
      <w:pPr>
        <w:spacing w:after="0" w:line="240" w:lineRule="auto"/>
        <w:rPr>
          <w:rFonts w:eastAsia="Times New Roman" w:cs="Times New Roman"/>
          <w:b/>
          <w:sz w:val="20"/>
          <w:szCs w:val="20"/>
          <w:lang w:eastAsia="zh-CN"/>
        </w:rPr>
      </w:pPr>
    </w:p>
    <w:p w14:paraId="726E473C" w14:textId="77777777" w:rsidR="00263D42" w:rsidRPr="00D546D5" w:rsidRDefault="00263D42" w:rsidP="00481C07">
      <w:pPr>
        <w:pStyle w:val="4"/>
        <w:jc w:val="both"/>
        <w:rPr>
          <w:b w:val="0"/>
          <w:sz w:val="20"/>
          <w:szCs w:val="20"/>
        </w:rPr>
      </w:pPr>
      <w:bookmarkStart w:id="82" w:name="_Toc160108196"/>
      <w:r w:rsidRPr="00D546D5">
        <w:rPr>
          <w:sz w:val="20"/>
          <w:szCs w:val="20"/>
        </w:rPr>
        <w:t>Статья 47. Ответственность за нарушения Правил.</w:t>
      </w:r>
      <w:bookmarkEnd w:id="82"/>
    </w:p>
    <w:p w14:paraId="0BAFAE67" w14:textId="77777777" w:rsidR="00263D42" w:rsidRPr="00D546D5" w:rsidRDefault="00263D42" w:rsidP="00481C07">
      <w:pPr>
        <w:pStyle w:val="aff6"/>
        <w:ind w:firstLine="680"/>
        <w:jc w:val="both"/>
        <w:rPr>
          <w:rFonts w:ascii="Times New Roman" w:hAnsi="Times New Roman"/>
          <w:sz w:val="20"/>
          <w:szCs w:val="20"/>
        </w:rPr>
      </w:pPr>
    </w:p>
    <w:p w14:paraId="6DC26494" w14:textId="0068515B" w:rsidR="000B217C" w:rsidRPr="00D546D5" w:rsidRDefault="00263D42" w:rsidP="00481C07">
      <w:pPr>
        <w:spacing w:after="0" w:line="240" w:lineRule="auto"/>
        <w:ind w:firstLine="680"/>
        <w:jc w:val="both"/>
        <w:rPr>
          <w:rFonts w:cs="Times New Roman"/>
          <w:sz w:val="20"/>
          <w:szCs w:val="20"/>
        </w:rPr>
      </w:pPr>
      <w:r w:rsidRPr="00D546D5">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D546D5" w:rsidRDefault="000B217C" w:rsidP="00481C07">
      <w:pPr>
        <w:spacing w:after="0" w:line="240" w:lineRule="auto"/>
        <w:rPr>
          <w:rFonts w:cs="Times New Roman"/>
          <w:sz w:val="20"/>
          <w:szCs w:val="20"/>
        </w:rPr>
      </w:pPr>
      <w:r w:rsidRPr="00D546D5">
        <w:rPr>
          <w:rFonts w:cs="Times New Roman"/>
          <w:sz w:val="20"/>
          <w:szCs w:val="20"/>
        </w:rPr>
        <w:br w:type="page"/>
      </w:r>
    </w:p>
    <w:p w14:paraId="0C444927" w14:textId="1F9E824B" w:rsidR="000B217C" w:rsidRPr="00D546D5" w:rsidRDefault="000B217C" w:rsidP="00481C07">
      <w:pPr>
        <w:pStyle w:val="2"/>
        <w:jc w:val="both"/>
        <w:rPr>
          <w:sz w:val="20"/>
          <w:szCs w:val="20"/>
        </w:rPr>
      </w:pPr>
      <w:bookmarkStart w:id="83" w:name="_Toc160108197"/>
      <w:bookmarkStart w:id="84" w:name="_Toc434596301"/>
      <w:bookmarkStart w:id="85" w:name="_Toc63410754"/>
      <w:r w:rsidRPr="00D546D5">
        <w:rPr>
          <w:sz w:val="20"/>
          <w:szCs w:val="20"/>
        </w:rPr>
        <w:lastRenderedPageBreak/>
        <w:t>Глава 10. Архитектурно градостроительный облик.</w:t>
      </w:r>
      <w:bookmarkEnd w:id="83"/>
    </w:p>
    <w:p w14:paraId="1EF931EB" w14:textId="77777777" w:rsidR="000B217C" w:rsidRPr="00D546D5" w:rsidRDefault="000B217C" w:rsidP="00481C07">
      <w:pPr>
        <w:spacing w:after="0" w:line="240" w:lineRule="auto"/>
        <w:rPr>
          <w:rFonts w:cs="Times New Roman"/>
          <w:sz w:val="20"/>
          <w:szCs w:val="20"/>
          <w:lang w:eastAsia="zh-CN"/>
        </w:rPr>
      </w:pPr>
    </w:p>
    <w:p w14:paraId="1EDB521A" w14:textId="31E16228" w:rsidR="000B217C" w:rsidRPr="00D546D5" w:rsidRDefault="000B217C" w:rsidP="00481C07">
      <w:pPr>
        <w:pStyle w:val="4"/>
        <w:rPr>
          <w:sz w:val="20"/>
          <w:szCs w:val="20"/>
        </w:rPr>
      </w:pPr>
      <w:bookmarkStart w:id="86" w:name="_Toc160108198"/>
      <w:r w:rsidRPr="00D546D5">
        <w:rPr>
          <w:sz w:val="20"/>
          <w:szCs w:val="20"/>
        </w:rPr>
        <w:t>Статья 48.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D546D5" w:rsidRDefault="000B217C" w:rsidP="00481C07">
      <w:pPr>
        <w:spacing w:after="0" w:line="240" w:lineRule="auto"/>
        <w:rPr>
          <w:rFonts w:cs="Times New Roman"/>
          <w:sz w:val="20"/>
          <w:szCs w:val="20"/>
          <w:lang w:eastAsia="zh-CN"/>
        </w:rPr>
      </w:pPr>
    </w:p>
    <w:p w14:paraId="3B81BE07"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D546D5" w:rsidRDefault="000B217C" w:rsidP="00481C07">
      <w:pPr>
        <w:spacing w:after="0" w:line="240" w:lineRule="auto"/>
        <w:ind w:firstLine="680"/>
        <w:contextualSpacing/>
        <w:jc w:val="both"/>
        <w:rPr>
          <w:rFonts w:cs="Times New Roman"/>
          <w:sz w:val="20"/>
          <w:szCs w:val="20"/>
        </w:rPr>
      </w:pPr>
      <w:r w:rsidRPr="00D546D5">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5"/>
        <w:gridCol w:w="2862"/>
      </w:tblGrid>
      <w:tr w:rsidR="000B217C" w:rsidRPr="00D546D5" w14:paraId="48738592" w14:textId="77777777" w:rsidTr="000B217C">
        <w:tc>
          <w:tcPr>
            <w:tcW w:w="912" w:type="pct"/>
          </w:tcPr>
          <w:p w14:paraId="69820BBE" w14:textId="77777777" w:rsidR="000B217C" w:rsidRPr="00D546D5" w:rsidRDefault="000B217C" w:rsidP="00481C07">
            <w:pPr>
              <w:contextualSpacing/>
              <w:jc w:val="center"/>
              <w:rPr>
                <w:sz w:val="20"/>
                <w:szCs w:val="20"/>
              </w:rPr>
            </w:pPr>
            <w:r w:rsidRPr="00D546D5">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D546D5" w:rsidRDefault="000B217C" w:rsidP="00481C07">
            <w:pPr>
              <w:contextualSpacing/>
              <w:jc w:val="center"/>
              <w:rPr>
                <w:sz w:val="20"/>
                <w:szCs w:val="20"/>
              </w:rPr>
            </w:pPr>
            <w:r w:rsidRPr="00D546D5">
              <w:rPr>
                <w:sz w:val="20"/>
                <w:szCs w:val="20"/>
              </w:rPr>
              <w:t>Наименование вида разрешённого использования земельного участка </w:t>
            </w:r>
          </w:p>
        </w:tc>
        <w:tc>
          <w:tcPr>
            <w:tcW w:w="1452" w:type="pct"/>
          </w:tcPr>
          <w:p w14:paraId="2FA0D762" w14:textId="77777777" w:rsidR="000B217C" w:rsidRPr="00D546D5" w:rsidRDefault="000B217C" w:rsidP="00481C07">
            <w:pPr>
              <w:contextualSpacing/>
              <w:jc w:val="center"/>
              <w:rPr>
                <w:sz w:val="20"/>
                <w:szCs w:val="20"/>
              </w:rPr>
            </w:pPr>
            <w:r w:rsidRPr="00D546D5">
              <w:rPr>
                <w:sz w:val="20"/>
                <w:szCs w:val="20"/>
              </w:rPr>
              <w:t>Группа вида разрешенного использования земельного участка</w:t>
            </w:r>
          </w:p>
        </w:tc>
      </w:tr>
      <w:tr w:rsidR="000B217C" w:rsidRPr="00D546D5" w14:paraId="01AC69EE" w14:textId="77777777" w:rsidTr="000B217C">
        <w:tc>
          <w:tcPr>
            <w:tcW w:w="912" w:type="pct"/>
          </w:tcPr>
          <w:p w14:paraId="12D80A02" w14:textId="77777777" w:rsidR="000B217C" w:rsidRPr="00D546D5" w:rsidRDefault="000B217C" w:rsidP="00481C07">
            <w:pPr>
              <w:contextualSpacing/>
              <w:jc w:val="center"/>
              <w:rPr>
                <w:sz w:val="20"/>
                <w:szCs w:val="20"/>
              </w:rPr>
            </w:pPr>
            <w:r w:rsidRPr="00D546D5">
              <w:rPr>
                <w:sz w:val="20"/>
                <w:szCs w:val="20"/>
              </w:rPr>
              <w:t>2.1.1</w:t>
            </w:r>
          </w:p>
        </w:tc>
        <w:tc>
          <w:tcPr>
            <w:tcW w:w="2636" w:type="pct"/>
            <w:vAlign w:val="center"/>
          </w:tcPr>
          <w:p w14:paraId="0504ABA6" w14:textId="77777777" w:rsidR="000B217C" w:rsidRPr="00D546D5" w:rsidRDefault="000B217C" w:rsidP="00481C07">
            <w:pPr>
              <w:contextualSpacing/>
              <w:rPr>
                <w:sz w:val="20"/>
                <w:szCs w:val="20"/>
              </w:rPr>
            </w:pPr>
            <w:r w:rsidRPr="00D546D5">
              <w:rPr>
                <w:sz w:val="20"/>
                <w:szCs w:val="20"/>
              </w:rPr>
              <w:t>Малоэтажная многоквартирная жилая застройка</w:t>
            </w:r>
          </w:p>
        </w:tc>
        <w:tc>
          <w:tcPr>
            <w:tcW w:w="1452" w:type="pct"/>
          </w:tcPr>
          <w:p w14:paraId="1F39A645" w14:textId="77777777" w:rsidR="000B217C" w:rsidRPr="00D546D5" w:rsidRDefault="000B217C" w:rsidP="00481C07">
            <w:pPr>
              <w:contextualSpacing/>
              <w:jc w:val="center"/>
              <w:rPr>
                <w:sz w:val="20"/>
                <w:szCs w:val="20"/>
              </w:rPr>
            </w:pPr>
            <w:r w:rsidRPr="00D546D5">
              <w:rPr>
                <w:sz w:val="20"/>
                <w:szCs w:val="20"/>
              </w:rPr>
              <w:t>Многоквартирные жилые</w:t>
            </w:r>
          </w:p>
        </w:tc>
      </w:tr>
      <w:tr w:rsidR="000B217C" w:rsidRPr="00D546D5" w14:paraId="39BE2B15" w14:textId="77777777" w:rsidTr="000B217C">
        <w:tc>
          <w:tcPr>
            <w:tcW w:w="912" w:type="pct"/>
          </w:tcPr>
          <w:p w14:paraId="4E68802A" w14:textId="77777777" w:rsidR="000B217C" w:rsidRPr="00D546D5" w:rsidRDefault="000B217C" w:rsidP="00481C07">
            <w:pPr>
              <w:contextualSpacing/>
              <w:jc w:val="center"/>
              <w:rPr>
                <w:sz w:val="20"/>
                <w:szCs w:val="20"/>
              </w:rPr>
            </w:pPr>
            <w:r w:rsidRPr="00D546D5">
              <w:rPr>
                <w:sz w:val="20"/>
                <w:szCs w:val="20"/>
              </w:rPr>
              <w:t>2.2</w:t>
            </w:r>
          </w:p>
        </w:tc>
        <w:tc>
          <w:tcPr>
            <w:tcW w:w="2636" w:type="pct"/>
            <w:vAlign w:val="center"/>
          </w:tcPr>
          <w:p w14:paraId="1A09A7A6" w14:textId="77777777" w:rsidR="000B217C" w:rsidRPr="00D546D5" w:rsidRDefault="000B217C" w:rsidP="00481C07">
            <w:pPr>
              <w:contextualSpacing/>
              <w:rPr>
                <w:sz w:val="20"/>
                <w:szCs w:val="20"/>
              </w:rPr>
            </w:pPr>
            <w:r w:rsidRPr="00D546D5">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D546D5" w:rsidRDefault="000B217C" w:rsidP="00481C07">
            <w:pPr>
              <w:contextualSpacing/>
              <w:jc w:val="center"/>
              <w:rPr>
                <w:sz w:val="20"/>
                <w:szCs w:val="20"/>
              </w:rPr>
            </w:pPr>
            <w:r w:rsidRPr="00D546D5">
              <w:rPr>
                <w:sz w:val="20"/>
                <w:szCs w:val="20"/>
              </w:rPr>
              <w:t>Индивидуальные жилые</w:t>
            </w:r>
          </w:p>
        </w:tc>
      </w:tr>
      <w:tr w:rsidR="000B217C" w:rsidRPr="00D546D5" w14:paraId="70E1D99E" w14:textId="77777777" w:rsidTr="000B217C">
        <w:tc>
          <w:tcPr>
            <w:tcW w:w="912" w:type="pct"/>
          </w:tcPr>
          <w:p w14:paraId="4F87A091" w14:textId="77777777" w:rsidR="000B217C" w:rsidRPr="00D546D5" w:rsidRDefault="000B217C" w:rsidP="00481C07">
            <w:pPr>
              <w:contextualSpacing/>
              <w:jc w:val="center"/>
              <w:rPr>
                <w:sz w:val="20"/>
                <w:szCs w:val="20"/>
              </w:rPr>
            </w:pPr>
            <w:r w:rsidRPr="00D546D5">
              <w:rPr>
                <w:sz w:val="20"/>
                <w:szCs w:val="20"/>
              </w:rPr>
              <w:t>2.3</w:t>
            </w:r>
          </w:p>
        </w:tc>
        <w:tc>
          <w:tcPr>
            <w:tcW w:w="2636" w:type="pct"/>
            <w:vAlign w:val="center"/>
          </w:tcPr>
          <w:p w14:paraId="2127AFA6" w14:textId="77777777" w:rsidR="000B217C" w:rsidRPr="00D546D5" w:rsidRDefault="000B217C" w:rsidP="00481C07">
            <w:pPr>
              <w:contextualSpacing/>
              <w:rPr>
                <w:sz w:val="20"/>
                <w:szCs w:val="20"/>
              </w:rPr>
            </w:pPr>
            <w:r w:rsidRPr="00D546D5">
              <w:rPr>
                <w:sz w:val="20"/>
                <w:szCs w:val="20"/>
              </w:rPr>
              <w:t>Блокированная жилая застройка</w:t>
            </w:r>
          </w:p>
        </w:tc>
        <w:tc>
          <w:tcPr>
            <w:tcW w:w="1452" w:type="pct"/>
          </w:tcPr>
          <w:p w14:paraId="0A8A2609" w14:textId="77777777" w:rsidR="000B217C" w:rsidRPr="00D546D5" w:rsidRDefault="000B217C" w:rsidP="00481C07">
            <w:pPr>
              <w:contextualSpacing/>
              <w:jc w:val="center"/>
              <w:rPr>
                <w:sz w:val="20"/>
                <w:szCs w:val="20"/>
              </w:rPr>
            </w:pPr>
            <w:r w:rsidRPr="00D546D5">
              <w:rPr>
                <w:sz w:val="20"/>
                <w:szCs w:val="20"/>
              </w:rPr>
              <w:t>Многоквартирные жилые</w:t>
            </w:r>
          </w:p>
        </w:tc>
      </w:tr>
      <w:tr w:rsidR="000B217C" w:rsidRPr="00D546D5" w14:paraId="51F488FD" w14:textId="77777777" w:rsidTr="000B217C">
        <w:tc>
          <w:tcPr>
            <w:tcW w:w="912" w:type="pct"/>
          </w:tcPr>
          <w:p w14:paraId="23668500" w14:textId="77777777" w:rsidR="000B217C" w:rsidRPr="00D546D5" w:rsidRDefault="000B217C" w:rsidP="00481C07">
            <w:pPr>
              <w:contextualSpacing/>
              <w:jc w:val="center"/>
              <w:rPr>
                <w:sz w:val="20"/>
                <w:szCs w:val="20"/>
              </w:rPr>
            </w:pPr>
            <w:r w:rsidRPr="00D546D5">
              <w:rPr>
                <w:sz w:val="20"/>
                <w:szCs w:val="20"/>
              </w:rPr>
              <w:t>2.5</w:t>
            </w:r>
          </w:p>
        </w:tc>
        <w:tc>
          <w:tcPr>
            <w:tcW w:w="2636" w:type="pct"/>
            <w:vAlign w:val="center"/>
          </w:tcPr>
          <w:p w14:paraId="2F091B8E" w14:textId="77777777" w:rsidR="000B217C" w:rsidRPr="00D546D5" w:rsidRDefault="000B217C" w:rsidP="00481C07">
            <w:pPr>
              <w:contextualSpacing/>
              <w:rPr>
                <w:sz w:val="20"/>
                <w:szCs w:val="20"/>
              </w:rPr>
            </w:pPr>
            <w:r w:rsidRPr="00D546D5">
              <w:rPr>
                <w:sz w:val="20"/>
                <w:szCs w:val="20"/>
              </w:rPr>
              <w:t>Среднеэтажная жилая застройка</w:t>
            </w:r>
          </w:p>
        </w:tc>
        <w:tc>
          <w:tcPr>
            <w:tcW w:w="1452" w:type="pct"/>
          </w:tcPr>
          <w:p w14:paraId="0B72E62A" w14:textId="77777777" w:rsidR="000B217C" w:rsidRPr="00D546D5" w:rsidRDefault="000B217C" w:rsidP="00481C07">
            <w:pPr>
              <w:contextualSpacing/>
              <w:jc w:val="center"/>
              <w:rPr>
                <w:sz w:val="20"/>
                <w:szCs w:val="20"/>
              </w:rPr>
            </w:pPr>
            <w:r w:rsidRPr="00D546D5">
              <w:rPr>
                <w:sz w:val="20"/>
                <w:szCs w:val="20"/>
              </w:rPr>
              <w:t>Многоквартирные жилые</w:t>
            </w:r>
          </w:p>
        </w:tc>
      </w:tr>
      <w:tr w:rsidR="000B217C" w:rsidRPr="00D546D5" w14:paraId="37B0C7BC" w14:textId="77777777" w:rsidTr="000B217C">
        <w:tc>
          <w:tcPr>
            <w:tcW w:w="912" w:type="pct"/>
          </w:tcPr>
          <w:p w14:paraId="2D382070" w14:textId="77777777" w:rsidR="000B217C" w:rsidRPr="00D546D5" w:rsidRDefault="000B217C" w:rsidP="00481C07">
            <w:pPr>
              <w:contextualSpacing/>
              <w:jc w:val="center"/>
              <w:rPr>
                <w:sz w:val="20"/>
                <w:szCs w:val="20"/>
              </w:rPr>
            </w:pPr>
            <w:r w:rsidRPr="00D546D5">
              <w:rPr>
                <w:sz w:val="20"/>
                <w:szCs w:val="20"/>
              </w:rPr>
              <w:t>2.6</w:t>
            </w:r>
          </w:p>
        </w:tc>
        <w:tc>
          <w:tcPr>
            <w:tcW w:w="2636" w:type="pct"/>
            <w:vAlign w:val="center"/>
          </w:tcPr>
          <w:p w14:paraId="5D4129F3" w14:textId="77777777" w:rsidR="000B217C" w:rsidRPr="00D546D5" w:rsidRDefault="000B217C" w:rsidP="00481C07">
            <w:pPr>
              <w:contextualSpacing/>
              <w:rPr>
                <w:sz w:val="20"/>
                <w:szCs w:val="20"/>
              </w:rPr>
            </w:pPr>
            <w:r w:rsidRPr="00D546D5">
              <w:rPr>
                <w:sz w:val="20"/>
                <w:szCs w:val="20"/>
              </w:rPr>
              <w:t>Многоэтажная жилая застройка (высотная застройка)</w:t>
            </w:r>
          </w:p>
        </w:tc>
        <w:tc>
          <w:tcPr>
            <w:tcW w:w="1452" w:type="pct"/>
          </w:tcPr>
          <w:p w14:paraId="27F33123" w14:textId="77777777" w:rsidR="000B217C" w:rsidRPr="00D546D5" w:rsidRDefault="000B217C" w:rsidP="00481C07">
            <w:pPr>
              <w:contextualSpacing/>
              <w:jc w:val="center"/>
              <w:rPr>
                <w:sz w:val="20"/>
                <w:szCs w:val="20"/>
              </w:rPr>
            </w:pPr>
            <w:r w:rsidRPr="00D546D5">
              <w:rPr>
                <w:sz w:val="20"/>
                <w:szCs w:val="20"/>
              </w:rPr>
              <w:t>Многоквартирные жилые</w:t>
            </w:r>
          </w:p>
        </w:tc>
      </w:tr>
      <w:tr w:rsidR="000B217C" w:rsidRPr="00D546D5" w14:paraId="3ECD04C5" w14:textId="77777777" w:rsidTr="000B217C">
        <w:tc>
          <w:tcPr>
            <w:tcW w:w="912" w:type="pct"/>
          </w:tcPr>
          <w:p w14:paraId="13EB3DBC" w14:textId="77777777" w:rsidR="000B217C" w:rsidRPr="00D546D5" w:rsidRDefault="000B217C" w:rsidP="00481C07">
            <w:pPr>
              <w:contextualSpacing/>
              <w:jc w:val="center"/>
              <w:rPr>
                <w:sz w:val="20"/>
                <w:szCs w:val="20"/>
              </w:rPr>
            </w:pPr>
            <w:r w:rsidRPr="00D546D5">
              <w:rPr>
                <w:sz w:val="20"/>
                <w:szCs w:val="20"/>
              </w:rPr>
              <w:t>2.7</w:t>
            </w:r>
          </w:p>
        </w:tc>
        <w:tc>
          <w:tcPr>
            <w:tcW w:w="2636" w:type="pct"/>
            <w:vAlign w:val="center"/>
          </w:tcPr>
          <w:p w14:paraId="42ABFEE2" w14:textId="77777777" w:rsidR="000B217C" w:rsidRPr="00D546D5" w:rsidRDefault="000B217C" w:rsidP="00481C07">
            <w:pPr>
              <w:contextualSpacing/>
              <w:rPr>
                <w:sz w:val="20"/>
                <w:szCs w:val="20"/>
              </w:rPr>
            </w:pPr>
            <w:r w:rsidRPr="00D546D5">
              <w:rPr>
                <w:sz w:val="20"/>
                <w:szCs w:val="20"/>
              </w:rPr>
              <w:t>Обслуживание жилой застройки</w:t>
            </w:r>
          </w:p>
        </w:tc>
        <w:tc>
          <w:tcPr>
            <w:tcW w:w="1452" w:type="pct"/>
          </w:tcPr>
          <w:p w14:paraId="5B5DF6AC"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55EBAF31" w14:textId="77777777" w:rsidTr="000B217C">
        <w:tc>
          <w:tcPr>
            <w:tcW w:w="912" w:type="pct"/>
          </w:tcPr>
          <w:p w14:paraId="5A3CBCB3" w14:textId="77777777" w:rsidR="000B217C" w:rsidRPr="00D546D5" w:rsidRDefault="000B217C" w:rsidP="00481C07">
            <w:pPr>
              <w:contextualSpacing/>
              <w:jc w:val="center"/>
              <w:rPr>
                <w:sz w:val="20"/>
                <w:szCs w:val="20"/>
              </w:rPr>
            </w:pPr>
            <w:r w:rsidRPr="00D546D5">
              <w:rPr>
                <w:sz w:val="20"/>
                <w:szCs w:val="20"/>
              </w:rPr>
              <w:t>2.7.1</w:t>
            </w:r>
          </w:p>
        </w:tc>
        <w:tc>
          <w:tcPr>
            <w:tcW w:w="2636" w:type="pct"/>
            <w:vAlign w:val="center"/>
          </w:tcPr>
          <w:p w14:paraId="672015A3" w14:textId="77777777" w:rsidR="000B217C" w:rsidRPr="00D546D5" w:rsidRDefault="000B217C" w:rsidP="00481C07">
            <w:pPr>
              <w:contextualSpacing/>
              <w:rPr>
                <w:sz w:val="20"/>
                <w:szCs w:val="20"/>
              </w:rPr>
            </w:pPr>
            <w:r w:rsidRPr="00D546D5">
              <w:rPr>
                <w:sz w:val="20"/>
                <w:szCs w:val="20"/>
              </w:rPr>
              <w:t>Хранение автотранспорта</w:t>
            </w:r>
          </w:p>
        </w:tc>
        <w:tc>
          <w:tcPr>
            <w:tcW w:w="1452" w:type="pct"/>
          </w:tcPr>
          <w:p w14:paraId="54EAFCA8"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0A9CF164" w14:textId="77777777" w:rsidTr="000B217C">
        <w:tc>
          <w:tcPr>
            <w:tcW w:w="912" w:type="pct"/>
          </w:tcPr>
          <w:p w14:paraId="4DACD5CC" w14:textId="77777777" w:rsidR="000B217C" w:rsidRPr="00D546D5" w:rsidRDefault="000B217C" w:rsidP="00481C07">
            <w:pPr>
              <w:contextualSpacing/>
              <w:jc w:val="center"/>
              <w:rPr>
                <w:sz w:val="20"/>
                <w:szCs w:val="20"/>
              </w:rPr>
            </w:pPr>
            <w:r w:rsidRPr="00D546D5">
              <w:rPr>
                <w:sz w:val="20"/>
                <w:szCs w:val="20"/>
              </w:rPr>
              <w:t>3.1.1</w:t>
            </w:r>
          </w:p>
        </w:tc>
        <w:tc>
          <w:tcPr>
            <w:tcW w:w="2636" w:type="pct"/>
            <w:vAlign w:val="center"/>
          </w:tcPr>
          <w:p w14:paraId="7A92DBA2" w14:textId="77777777" w:rsidR="000B217C" w:rsidRPr="00D546D5" w:rsidRDefault="000B217C" w:rsidP="00481C07">
            <w:pPr>
              <w:contextualSpacing/>
              <w:rPr>
                <w:sz w:val="20"/>
                <w:szCs w:val="20"/>
              </w:rPr>
            </w:pPr>
            <w:r w:rsidRPr="00D546D5">
              <w:rPr>
                <w:sz w:val="20"/>
                <w:szCs w:val="20"/>
              </w:rPr>
              <w:t>Предоставление коммунальных услуг</w:t>
            </w:r>
          </w:p>
        </w:tc>
        <w:tc>
          <w:tcPr>
            <w:tcW w:w="1452" w:type="pct"/>
          </w:tcPr>
          <w:p w14:paraId="6F00BE99"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555E9930" w14:textId="77777777" w:rsidTr="000B217C">
        <w:tc>
          <w:tcPr>
            <w:tcW w:w="912" w:type="pct"/>
          </w:tcPr>
          <w:p w14:paraId="41E53BE8" w14:textId="77777777" w:rsidR="000B217C" w:rsidRPr="00D546D5" w:rsidRDefault="000B217C" w:rsidP="00481C07">
            <w:pPr>
              <w:contextualSpacing/>
              <w:jc w:val="center"/>
              <w:rPr>
                <w:sz w:val="20"/>
                <w:szCs w:val="20"/>
              </w:rPr>
            </w:pPr>
            <w:r w:rsidRPr="00D546D5">
              <w:rPr>
                <w:sz w:val="20"/>
                <w:szCs w:val="20"/>
              </w:rPr>
              <w:t>3.1.2</w:t>
            </w:r>
          </w:p>
        </w:tc>
        <w:tc>
          <w:tcPr>
            <w:tcW w:w="2636" w:type="pct"/>
            <w:vAlign w:val="center"/>
          </w:tcPr>
          <w:p w14:paraId="1237FE10" w14:textId="77777777" w:rsidR="000B217C" w:rsidRPr="00D546D5" w:rsidRDefault="000B217C" w:rsidP="00481C07">
            <w:pPr>
              <w:contextualSpacing/>
              <w:rPr>
                <w:sz w:val="20"/>
                <w:szCs w:val="20"/>
              </w:rPr>
            </w:pPr>
            <w:r w:rsidRPr="00D546D5">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5FC5A14D" w14:textId="77777777" w:rsidTr="000B217C">
        <w:tc>
          <w:tcPr>
            <w:tcW w:w="912" w:type="pct"/>
          </w:tcPr>
          <w:p w14:paraId="2927BC74" w14:textId="77777777" w:rsidR="000B217C" w:rsidRPr="00D546D5" w:rsidRDefault="000B217C" w:rsidP="00481C07">
            <w:pPr>
              <w:contextualSpacing/>
              <w:jc w:val="center"/>
              <w:rPr>
                <w:sz w:val="20"/>
                <w:szCs w:val="20"/>
              </w:rPr>
            </w:pPr>
            <w:r w:rsidRPr="00D546D5">
              <w:rPr>
                <w:sz w:val="20"/>
                <w:szCs w:val="20"/>
              </w:rPr>
              <w:t>3.2.1</w:t>
            </w:r>
          </w:p>
        </w:tc>
        <w:tc>
          <w:tcPr>
            <w:tcW w:w="2636" w:type="pct"/>
            <w:vAlign w:val="center"/>
          </w:tcPr>
          <w:p w14:paraId="747564D6" w14:textId="77777777" w:rsidR="000B217C" w:rsidRPr="00D546D5" w:rsidRDefault="000B217C" w:rsidP="00481C07">
            <w:pPr>
              <w:contextualSpacing/>
              <w:rPr>
                <w:sz w:val="20"/>
                <w:szCs w:val="20"/>
              </w:rPr>
            </w:pPr>
            <w:r w:rsidRPr="00D546D5">
              <w:rPr>
                <w:sz w:val="20"/>
                <w:szCs w:val="20"/>
              </w:rPr>
              <w:t>Дома социального обслуживания</w:t>
            </w:r>
          </w:p>
        </w:tc>
        <w:tc>
          <w:tcPr>
            <w:tcW w:w="1452" w:type="pct"/>
          </w:tcPr>
          <w:p w14:paraId="56AA5682"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3CCD0EB0" w14:textId="77777777" w:rsidTr="000B217C">
        <w:tc>
          <w:tcPr>
            <w:tcW w:w="912" w:type="pct"/>
          </w:tcPr>
          <w:p w14:paraId="3BC9EC47" w14:textId="77777777" w:rsidR="000B217C" w:rsidRPr="00D546D5" w:rsidRDefault="000B217C" w:rsidP="00481C07">
            <w:pPr>
              <w:contextualSpacing/>
              <w:jc w:val="center"/>
              <w:rPr>
                <w:sz w:val="20"/>
                <w:szCs w:val="20"/>
              </w:rPr>
            </w:pPr>
            <w:r w:rsidRPr="00D546D5">
              <w:rPr>
                <w:sz w:val="20"/>
                <w:szCs w:val="20"/>
              </w:rPr>
              <w:t>3.2.2</w:t>
            </w:r>
          </w:p>
        </w:tc>
        <w:tc>
          <w:tcPr>
            <w:tcW w:w="2636" w:type="pct"/>
            <w:vAlign w:val="center"/>
          </w:tcPr>
          <w:p w14:paraId="4C7A2972" w14:textId="77777777" w:rsidR="000B217C" w:rsidRPr="00D546D5" w:rsidRDefault="000B217C" w:rsidP="00481C07">
            <w:pPr>
              <w:contextualSpacing/>
              <w:rPr>
                <w:sz w:val="20"/>
                <w:szCs w:val="20"/>
              </w:rPr>
            </w:pPr>
            <w:r w:rsidRPr="00D546D5">
              <w:rPr>
                <w:sz w:val="20"/>
                <w:szCs w:val="20"/>
              </w:rPr>
              <w:t>Оказание социальной помощи населению</w:t>
            </w:r>
          </w:p>
        </w:tc>
        <w:tc>
          <w:tcPr>
            <w:tcW w:w="1452" w:type="pct"/>
          </w:tcPr>
          <w:p w14:paraId="0594E976"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223E27B5" w14:textId="77777777" w:rsidTr="000B217C">
        <w:tc>
          <w:tcPr>
            <w:tcW w:w="912" w:type="pct"/>
          </w:tcPr>
          <w:p w14:paraId="21B93FF8" w14:textId="77777777" w:rsidR="000B217C" w:rsidRPr="00D546D5" w:rsidRDefault="000B217C" w:rsidP="00481C07">
            <w:pPr>
              <w:contextualSpacing/>
              <w:jc w:val="center"/>
              <w:rPr>
                <w:sz w:val="20"/>
                <w:szCs w:val="20"/>
              </w:rPr>
            </w:pPr>
            <w:r w:rsidRPr="00D546D5">
              <w:rPr>
                <w:sz w:val="20"/>
                <w:szCs w:val="20"/>
              </w:rPr>
              <w:t>3.2.3</w:t>
            </w:r>
          </w:p>
        </w:tc>
        <w:tc>
          <w:tcPr>
            <w:tcW w:w="2636" w:type="pct"/>
            <w:vAlign w:val="center"/>
          </w:tcPr>
          <w:p w14:paraId="5AD7D240" w14:textId="77777777" w:rsidR="000B217C" w:rsidRPr="00D546D5" w:rsidRDefault="000B217C" w:rsidP="00481C07">
            <w:pPr>
              <w:contextualSpacing/>
              <w:rPr>
                <w:sz w:val="20"/>
                <w:szCs w:val="20"/>
              </w:rPr>
            </w:pPr>
            <w:r w:rsidRPr="00D546D5">
              <w:rPr>
                <w:sz w:val="20"/>
                <w:szCs w:val="20"/>
              </w:rPr>
              <w:t>Оказание услуг связи</w:t>
            </w:r>
          </w:p>
        </w:tc>
        <w:tc>
          <w:tcPr>
            <w:tcW w:w="1452" w:type="pct"/>
          </w:tcPr>
          <w:p w14:paraId="24A9D431"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32569AF5" w14:textId="77777777" w:rsidTr="000B217C">
        <w:tc>
          <w:tcPr>
            <w:tcW w:w="912" w:type="pct"/>
          </w:tcPr>
          <w:p w14:paraId="4585FE4E" w14:textId="77777777" w:rsidR="000B217C" w:rsidRPr="00D546D5" w:rsidRDefault="000B217C" w:rsidP="00481C07">
            <w:pPr>
              <w:contextualSpacing/>
              <w:jc w:val="center"/>
              <w:rPr>
                <w:sz w:val="20"/>
                <w:szCs w:val="20"/>
              </w:rPr>
            </w:pPr>
            <w:r w:rsidRPr="00D546D5">
              <w:rPr>
                <w:sz w:val="20"/>
                <w:szCs w:val="20"/>
              </w:rPr>
              <w:t>3.2.4</w:t>
            </w:r>
          </w:p>
        </w:tc>
        <w:tc>
          <w:tcPr>
            <w:tcW w:w="2636" w:type="pct"/>
            <w:vAlign w:val="center"/>
          </w:tcPr>
          <w:p w14:paraId="4079CEFA" w14:textId="77777777" w:rsidR="000B217C" w:rsidRPr="00D546D5" w:rsidRDefault="000B217C" w:rsidP="00481C07">
            <w:pPr>
              <w:contextualSpacing/>
              <w:rPr>
                <w:sz w:val="20"/>
                <w:szCs w:val="20"/>
              </w:rPr>
            </w:pPr>
            <w:r w:rsidRPr="00D546D5">
              <w:rPr>
                <w:sz w:val="20"/>
                <w:szCs w:val="20"/>
              </w:rPr>
              <w:t>Общежития</w:t>
            </w:r>
          </w:p>
        </w:tc>
        <w:tc>
          <w:tcPr>
            <w:tcW w:w="1452" w:type="pct"/>
          </w:tcPr>
          <w:p w14:paraId="1C062217"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42F1EA2B" w14:textId="77777777" w:rsidTr="000B217C">
        <w:tc>
          <w:tcPr>
            <w:tcW w:w="912" w:type="pct"/>
          </w:tcPr>
          <w:p w14:paraId="3F83713C" w14:textId="77777777" w:rsidR="000B217C" w:rsidRPr="00D546D5" w:rsidRDefault="000B217C" w:rsidP="00481C07">
            <w:pPr>
              <w:contextualSpacing/>
              <w:jc w:val="center"/>
              <w:rPr>
                <w:sz w:val="20"/>
                <w:szCs w:val="20"/>
              </w:rPr>
            </w:pPr>
            <w:r w:rsidRPr="00D546D5">
              <w:rPr>
                <w:sz w:val="20"/>
                <w:szCs w:val="20"/>
              </w:rPr>
              <w:t>3.3</w:t>
            </w:r>
          </w:p>
        </w:tc>
        <w:tc>
          <w:tcPr>
            <w:tcW w:w="2636" w:type="pct"/>
            <w:vAlign w:val="center"/>
          </w:tcPr>
          <w:p w14:paraId="309BE889" w14:textId="77777777" w:rsidR="000B217C" w:rsidRPr="00D546D5" w:rsidRDefault="000B217C" w:rsidP="00481C07">
            <w:pPr>
              <w:contextualSpacing/>
              <w:rPr>
                <w:sz w:val="20"/>
                <w:szCs w:val="20"/>
              </w:rPr>
            </w:pPr>
            <w:r w:rsidRPr="00D546D5">
              <w:rPr>
                <w:sz w:val="20"/>
                <w:szCs w:val="20"/>
              </w:rPr>
              <w:t>Бытовое обслуживание</w:t>
            </w:r>
          </w:p>
        </w:tc>
        <w:tc>
          <w:tcPr>
            <w:tcW w:w="1452" w:type="pct"/>
          </w:tcPr>
          <w:p w14:paraId="68348C29"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41B6D432" w14:textId="77777777" w:rsidTr="000B217C">
        <w:tc>
          <w:tcPr>
            <w:tcW w:w="912" w:type="pct"/>
          </w:tcPr>
          <w:p w14:paraId="55B15554" w14:textId="77777777" w:rsidR="000B217C" w:rsidRPr="00D546D5" w:rsidRDefault="000B217C" w:rsidP="00481C07">
            <w:pPr>
              <w:contextualSpacing/>
              <w:jc w:val="center"/>
              <w:rPr>
                <w:sz w:val="20"/>
                <w:szCs w:val="20"/>
              </w:rPr>
            </w:pPr>
            <w:r w:rsidRPr="00D546D5">
              <w:rPr>
                <w:sz w:val="20"/>
                <w:szCs w:val="20"/>
              </w:rPr>
              <w:t>3.4.1</w:t>
            </w:r>
          </w:p>
        </w:tc>
        <w:tc>
          <w:tcPr>
            <w:tcW w:w="2636" w:type="pct"/>
            <w:vAlign w:val="center"/>
          </w:tcPr>
          <w:p w14:paraId="0F234BF7" w14:textId="77777777" w:rsidR="000B217C" w:rsidRPr="00D546D5" w:rsidRDefault="000B217C" w:rsidP="00481C07">
            <w:pPr>
              <w:contextualSpacing/>
              <w:rPr>
                <w:sz w:val="20"/>
                <w:szCs w:val="20"/>
              </w:rPr>
            </w:pPr>
            <w:r w:rsidRPr="00D546D5">
              <w:rPr>
                <w:sz w:val="20"/>
                <w:szCs w:val="20"/>
              </w:rPr>
              <w:t>Амбулаторно-поликлиническое обслуживание</w:t>
            </w:r>
          </w:p>
        </w:tc>
        <w:tc>
          <w:tcPr>
            <w:tcW w:w="1452" w:type="pct"/>
          </w:tcPr>
          <w:p w14:paraId="5825EB0A"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02D0DF04" w14:textId="77777777" w:rsidTr="000B217C">
        <w:tc>
          <w:tcPr>
            <w:tcW w:w="912" w:type="pct"/>
          </w:tcPr>
          <w:p w14:paraId="1DF75BC8" w14:textId="77777777" w:rsidR="000B217C" w:rsidRPr="00D546D5" w:rsidRDefault="000B217C" w:rsidP="00481C07">
            <w:pPr>
              <w:contextualSpacing/>
              <w:jc w:val="center"/>
              <w:rPr>
                <w:sz w:val="20"/>
                <w:szCs w:val="20"/>
              </w:rPr>
            </w:pPr>
            <w:r w:rsidRPr="00D546D5">
              <w:rPr>
                <w:sz w:val="20"/>
                <w:szCs w:val="20"/>
              </w:rPr>
              <w:t>3.4.2</w:t>
            </w:r>
          </w:p>
        </w:tc>
        <w:tc>
          <w:tcPr>
            <w:tcW w:w="2636" w:type="pct"/>
            <w:vAlign w:val="center"/>
          </w:tcPr>
          <w:p w14:paraId="3588C46D" w14:textId="77777777" w:rsidR="000B217C" w:rsidRPr="00D546D5" w:rsidRDefault="000B217C" w:rsidP="00481C07">
            <w:pPr>
              <w:contextualSpacing/>
              <w:rPr>
                <w:sz w:val="20"/>
                <w:szCs w:val="20"/>
              </w:rPr>
            </w:pPr>
            <w:r w:rsidRPr="00D546D5">
              <w:rPr>
                <w:sz w:val="20"/>
                <w:szCs w:val="20"/>
              </w:rPr>
              <w:t>Стационарное медицинское обслуживание</w:t>
            </w:r>
          </w:p>
        </w:tc>
        <w:tc>
          <w:tcPr>
            <w:tcW w:w="1452" w:type="pct"/>
          </w:tcPr>
          <w:p w14:paraId="5AE448FC"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70627A03" w14:textId="77777777" w:rsidTr="000B217C">
        <w:tc>
          <w:tcPr>
            <w:tcW w:w="912" w:type="pct"/>
          </w:tcPr>
          <w:p w14:paraId="22084C69" w14:textId="77777777" w:rsidR="000B217C" w:rsidRPr="00D546D5" w:rsidRDefault="000B217C" w:rsidP="00481C07">
            <w:pPr>
              <w:contextualSpacing/>
              <w:jc w:val="center"/>
              <w:rPr>
                <w:sz w:val="20"/>
                <w:szCs w:val="20"/>
              </w:rPr>
            </w:pPr>
            <w:r w:rsidRPr="00D546D5">
              <w:rPr>
                <w:sz w:val="20"/>
                <w:szCs w:val="20"/>
              </w:rPr>
              <w:t>3.4.3</w:t>
            </w:r>
          </w:p>
        </w:tc>
        <w:tc>
          <w:tcPr>
            <w:tcW w:w="2636" w:type="pct"/>
            <w:vAlign w:val="center"/>
          </w:tcPr>
          <w:p w14:paraId="33681537" w14:textId="77777777" w:rsidR="000B217C" w:rsidRPr="00D546D5" w:rsidRDefault="000B217C" w:rsidP="00481C07">
            <w:pPr>
              <w:contextualSpacing/>
              <w:rPr>
                <w:sz w:val="20"/>
                <w:szCs w:val="20"/>
              </w:rPr>
            </w:pPr>
            <w:r w:rsidRPr="00D546D5">
              <w:rPr>
                <w:sz w:val="20"/>
                <w:szCs w:val="20"/>
              </w:rPr>
              <w:t>Медицинские организации особого назначения</w:t>
            </w:r>
          </w:p>
        </w:tc>
        <w:tc>
          <w:tcPr>
            <w:tcW w:w="1452" w:type="pct"/>
          </w:tcPr>
          <w:p w14:paraId="3B02AAE2"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435114B6" w14:textId="77777777" w:rsidTr="000B217C">
        <w:tc>
          <w:tcPr>
            <w:tcW w:w="912" w:type="pct"/>
          </w:tcPr>
          <w:p w14:paraId="0CEFC419" w14:textId="77777777" w:rsidR="000B217C" w:rsidRPr="00D546D5" w:rsidRDefault="000B217C" w:rsidP="00481C07">
            <w:pPr>
              <w:contextualSpacing/>
              <w:jc w:val="center"/>
              <w:rPr>
                <w:sz w:val="20"/>
                <w:szCs w:val="20"/>
              </w:rPr>
            </w:pPr>
            <w:r w:rsidRPr="00D546D5">
              <w:rPr>
                <w:sz w:val="20"/>
                <w:szCs w:val="20"/>
              </w:rPr>
              <w:t>3.5.1</w:t>
            </w:r>
          </w:p>
        </w:tc>
        <w:tc>
          <w:tcPr>
            <w:tcW w:w="2636" w:type="pct"/>
            <w:vAlign w:val="center"/>
          </w:tcPr>
          <w:p w14:paraId="6542A20F" w14:textId="77777777" w:rsidR="000B217C" w:rsidRPr="00D546D5" w:rsidRDefault="000B217C" w:rsidP="00481C07">
            <w:pPr>
              <w:contextualSpacing/>
              <w:rPr>
                <w:sz w:val="20"/>
                <w:szCs w:val="20"/>
              </w:rPr>
            </w:pPr>
            <w:r w:rsidRPr="00D546D5">
              <w:rPr>
                <w:sz w:val="20"/>
                <w:szCs w:val="20"/>
              </w:rPr>
              <w:t>Дошкольное, начальное и среднее общее образование</w:t>
            </w:r>
          </w:p>
        </w:tc>
        <w:tc>
          <w:tcPr>
            <w:tcW w:w="1452" w:type="pct"/>
          </w:tcPr>
          <w:p w14:paraId="48501561"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5A1772F1" w14:textId="77777777" w:rsidTr="000B217C">
        <w:tc>
          <w:tcPr>
            <w:tcW w:w="912" w:type="pct"/>
          </w:tcPr>
          <w:p w14:paraId="1894683B" w14:textId="77777777" w:rsidR="000B217C" w:rsidRPr="00D546D5" w:rsidRDefault="000B217C" w:rsidP="00481C07">
            <w:pPr>
              <w:contextualSpacing/>
              <w:jc w:val="center"/>
              <w:rPr>
                <w:sz w:val="20"/>
                <w:szCs w:val="20"/>
              </w:rPr>
            </w:pPr>
            <w:r w:rsidRPr="00D546D5">
              <w:rPr>
                <w:sz w:val="20"/>
                <w:szCs w:val="20"/>
              </w:rPr>
              <w:t>3.5.2</w:t>
            </w:r>
          </w:p>
        </w:tc>
        <w:tc>
          <w:tcPr>
            <w:tcW w:w="2636" w:type="pct"/>
            <w:vAlign w:val="center"/>
          </w:tcPr>
          <w:p w14:paraId="106F584F" w14:textId="77777777" w:rsidR="000B217C" w:rsidRPr="00D546D5" w:rsidRDefault="000B217C" w:rsidP="00481C07">
            <w:pPr>
              <w:contextualSpacing/>
              <w:rPr>
                <w:sz w:val="20"/>
                <w:szCs w:val="20"/>
              </w:rPr>
            </w:pPr>
            <w:r w:rsidRPr="00D546D5">
              <w:rPr>
                <w:sz w:val="20"/>
                <w:szCs w:val="20"/>
              </w:rPr>
              <w:t>Среднее и высшее профессиональное образование</w:t>
            </w:r>
          </w:p>
        </w:tc>
        <w:tc>
          <w:tcPr>
            <w:tcW w:w="1452" w:type="pct"/>
          </w:tcPr>
          <w:p w14:paraId="1A9B7D02" w14:textId="77777777" w:rsidR="000B217C" w:rsidRPr="00D546D5" w:rsidRDefault="000B217C" w:rsidP="00481C07">
            <w:pPr>
              <w:contextualSpacing/>
              <w:jc w:val="center"/>
              <w:rPr>
                <w:sz w:val="20"/>
                <w:szCs w:val="20"/>
              </w:rPr>
            </w:pPr>
            <w:r w:rsidRPr="00D546D5">
              <w:rPr>
                <w:sz w:val="20"/>
                <w:szCs w:val="20"/>
              </w:rPr>
              <w:t>Социальные</w:t>
            </w:r>
          </w:p>
        </w:tc>
      </w:tr>
      <w:tr w:rsidR="000B217C" w:rsidRPr="00D546D5" w14:paraId="16F27C20" w14:textId="77777777" w:rsidTr="000B217C">
        <w:tc>
          <w:tcPr>
            <w:tcW w:w="912" w:type="pct"/>
          </w:tcPr>
          <w:p w14:paraId="50A170C0" w14:textId="77777777" w:rsidR="000B217C" w:rsidRPr="00D546D5" w:rsidRDefault="000B217C" w:rsidP="00481C07">
            <w:pPr>
              <w:contextualSpacing/>
              <w:jc w:val="center"/>
              <w:rPr>
                <w:sz w:val="20"/>
                <w:szCs w:val="20"/>
              </w:rPr>
            </w:pPr>
            <w:r w:rsidRPr="00D546D5">
              <w:rPr>
                <w:sz w:val="20"/>
                <w:szCs w:val="20"/>
              </w:rPr>
              <w:t>3.6.1</w:t>
            </w:r>
          </w:p>
        </w:tc>
        <w:tc>
          <w:tcPr>
            <w:tcW w:w="2636" w:type="pct"/>
            <w:vAlign w:val="center"/>
          </w:tcPr>
          <w:p w14:paraId="5C6F507D" w14:textId="77777777" w:rsidR="000B217C" w:rsidRPr="00D546D5" w:rsidRDefault="000B217C" w:rsidP="00481C07">
            <w:pPr>
              <w:contextualSpacing/>
              <w:rPr>
                <w:sz w:val="20"/>
                <w:szCs w:val="20"/>
              </w:rPr>
            </w:pPr>
            <w:r w:rsidRPr="00D546D5">
              <w:rPr>
                <w:sz w:val="20"/>
                <w:szCs w:val="20"/>
              </w:rPr>
              <w:t>Объекты культурно-досуговой деятельности</w:t>
            </w:r>
          </w:p>
        </w:tc>
        <w:tc>
          <w:tcPr>
            <w:tcW w:w="1452" w:type="pct"/>
          </w:tcPr>
          <w:p w14:paraId="356FA3FA"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15CB5FB8" w14:textId="77777777" w:rsidTr="000B217C">
        <w:tc>
          <w:tcPr>
            <w:tcW w:w="912" w:type="pct"/>
          </w:tcPr>
          <w:p w14:paraId="6F9083FB" w14:textId="77777777" w:rsidR="000B217C" w:rsidRPr="00D546D5" w:rsidRDefault="000B217C" w:rsidP="00481C07">
            <w:pPr>
              <w:contextualSpacing/>
              <w:jc w:val="center"/>
              <w:rPr>
                <w:sz w:val="20"/>
                <w:szCs w:val="20"/>
              </w:rPr>
            </w:pPr>
            <w:r w:rsidRPr="00D546D5">
              <w:rPr>
                <w:sz w:val="20"/>
                <w:szCs w:val="20"/>
              </w:rPr>
              <w:t>3.8.1</w:t>
            </w:r>
          </w:p>
        </w:tc>
        <w:tc>
          <w:tcPr>
            <w:tcW w:w="2636" w:type="pct"/>
            <w:vAlign w:val="center"/>
          </w:tcPr>
          <w:p w14:paraId="16242268" w14:textId="77777777" w:rsidR="000B217C" w:rsidRPr="00D546D5" w:rsidRDefault="000B217C" w:rsidP="00481C07">
            <w:pPr>
              <w:contextualSpacing/>
              <w:rPr>
                <w:sz w:val="20"/>
                <w:szCs w:val="20"/>
              </w:rPr>
            </w:pPr>
            <w:r w:rsidRPr="00D546D5">
              <w:rPr>
                <w:sz w:val="20"/>
                <w:szCs w:val="20"/>
              </w:rPr>
              <w:t>Государственное управление</w:t>
            </w:r>
          </w:p>
        </w:tc>
        <w:tc>
          <w:tcPr>
            <w:tcW w:w="1452" w:type="pct"/>
          </w:tcPr>
          <w:p w14:paraId="0348AAC1"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7EBEB02E" w14:textId="77777777" w:rsidTr="000B217C">
        <w:tc>
          <w:tcPr>
            <w:tcW w:w="912" w:type="pct"/>
          </w:tcPr>
          <w:p w14:paraId="3623D2C4" w14:textId="77777777" w:rsidR="000B217C" w:rsidRPr="00D546D5" w:rsidRDefault="000B217C" w:rsidP="00481C07">
            <w:pPr>
              <w:contextualSpacing/>
              <w:jc w:val="center"/>
              <w:rPr>
                <w:sz w:val="20"/>
                <w:szCs w:val="20"/>
              </w:rPr>
            </w:pPr>
            <w:r w:rsidRPr="00D546D5">
              <w:rPr>
                <w:sz w:val="20"/>
                <w:szCs w:val="20"/>
              </w:rPr>
              <w:lastRenderedPageBreak/>
              <w:t>3.8.2</w:t>
            </w:r>
          </w:p>
        </w:tc>
        <w:tc>
          <w:tcPr>
            <w:tcW w:w="2636" w:type="pct"/>
            <w:vAlign w:val="center"/>
          </w:tcPr>
          <w:p w14:paraId="1759672C" w14:textId="77777777" w:rsidR="000B217C" w:rsidRPr="00D546D5" w:rsidRDefault="000B217C" w:rsidP="00481C07">
            <w:pPr>
              <w:contextualSpacing/>
              <w:rPr>
                <w:sz w:val="20"/>
                <w:szCs w:val="20"/>
              </w:rPr>
            </w:pPr>
            <w:r w:rsidRPr="00D546D5">
              <w:rPr>
                <w:sz w:val="20"/>
                <w:szCs w:val="20"/>
              </w:rPr>
              <w:t>Представительская деятельность</w:t>
            </w:r>
          </w:p>
        </w:tc>
        <w:tc>
          <w:tcPr>
            <w:tcW w:w="1452" w:type="pct"/>
          </w:tcPr>
          <w:p w14:paraId="5BD7BEC7"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2C9C6ABC" w14:textId="77777777" w:rsidTr="000B217C">
        <w:tc>
          <w:tcPr>
            <w:tcW w:w="912" w:type="pct"/>
          </w:tcPr>
          <w:p w14:paraId="7479D762" w14:textId="77777777" w:rsidR="000B217C" w:rsidRPr="00D546D5" w:rsidRDefault="000B217C" w:rsidP="00481C07">
            <w:pPr>
              <w:contextualSpacing/>
              <w:jc w:val="center"/>
              <w:rPr>
                <w:sz w:val="20"/>
                <w:szCs w:val="20"/>
              </w:rPr>
            </w:pPr>
            <w:r w:rsidRPr="00D546D5">
              <w:rPr>
                <w:sz w:val="20"/>
                <w:szCs w:val="20"/>
              </w:rPr>
              <w:t>3.9.2</w:t>
            </w:r>
          </w:p>
        </w:tc>
        <w:tc>
          <w:tcPr>
            <w:tcW w:w="2636" w:type="pct"/>
            <w:vAlign w:val="center"/>
          </w:tcPr>
          <w:p w14:paraId="0148C26B" w14:textId="77777777" w:rsidR="000B217C" w:rsidRPr="00D546D5" w:rsidRDefault="000B217C" w:rsidP="00481C07">
            <w:pPr>
              <w:contextualSpacing/>
              <w:rPr>
                <w:sz w:val="20"/>
                <w:szCs w:val="20"/>
              </w:rPr>
            </w:pPr>
            <w:r w:rsidRPr="00D546D5">
              <w:rPr>
                <w:sz w:val="20"/>
                <w:szCs w:val="20"/>
              </w:rPr>
              <w:t xml:space="preserve">Проведение научных исследований </w:t>
            </w:r>
          </w:p>
        </w:tc>
        <w:tc>
          <w:tcPr>
            <w:tcW w:w="1452" w:type="pct"/>
          </w:tcPr>
          <w:p w14:paraId="5F572111"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5DAA56FE" w14:textId="77777777" w:rsidTr="000B217C">
        <w:tc>
          <w:tcPr>
            <w:tcW w:w="912" w:type="pct"/>
          </w:tcPr>
          <w:p w14:paraId="07B78046" w14:textId="77777777" w:rsidR="000B217C" w:rsidRPr="00D546D5" w:rsidRDefault="000B217C" w:rsidP="00481C07">
            <w:pPr>
              <w:contextualSpacing/>
              <w:jc w:val="center"/>
              <w:rPr>
                <w:sz w:val="20"/>
                <w:szCs w:val="20"/>
              </w:rPr>
            </w:pPr>
            <w:r w:rsidRPr="00D546D5">
              <w:rPr>
                <w:sz w:val="20"/>
                <w:szCs w:val="20"/>
              </w:rPr>
              <w:t>3.9.3</w:t>
            </w:r>
          </w:p>
        </w:tc>
        <w:tc>
          <w:tcPr>
            <w:tcW w:w="2636" w:type="pct"/>
            <w:vAlign w:val="center"/>
          </w:tcPr>
          <w:p w14:paraId="25C0A5F8" w14:textId="77777777" w:rsidR="000B217C" w:rsidRPr="00D546D5" w:rsidRDefault="000B217C" w:rsidP="00481C07">
            <w:pPr>
              <w:contextualSpacing/>
              <w:rPr>
                <w:sz w:val="20"/>
                <w:szCs w:val="20"/>
              </w:rPr>
            </w:pPr>
            <w:r w:rsidRPr="00D546D5">
              <w:rPr>
                <w:sz w:val="20"/>
                <w:szCs w:val="20"/>
              </w:rPr>
              <w:t xml:space="preserve">Проведение научных испытаний </w:t>
            </w:r>
          </w:p>
        </w:tc>
        <w:tc>
          <w:tcPr>
            <w:tcW w:w="1452" w:type="pct"/>
          </w:tcPr>
          <w:p w14:paraId="6AABD8D5"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0216183A" w14:textId="77777777" w:rsidTr="000B217C">
        <w:tc>
          <w:tcPr>
            <w:tcW w:w="912" w:type="pct"/>
          </w:tcPr>
          <w:p w14:paraId="6AD83286" w14:textId="77777777" w:rsidR="000B217C" w:rsidRPr="00D546D5" w:rsidRDefault="000B217C" w:rsidP="00481C07">
            <w:pPr>
              <w:contextualSpacing/>
              <w:jc w:val="center"/>
              <w:rPr>
                <w:sz w:val="20"/>
                <w:szCs w:val="20"/>
              </w:rPr>
            </w:pPr>
            <w:r w:rsidRPr="00D546D5">
              <w:rPr>
                <w:sz w:val="20"/>
                <w:szCs w:val="20"/>
              </w:rPr>
              <w:t>3.10.1</w:t>
            </w:r>
          </w:p>
        </w:tc>
        <w:tc>
          <w:tcPr>
            <w:tcW w:w="2636" w:type="pct"/>
            <w:vAlign w:val="center"/>
          </w:tcPr>
          <w:p w14:paraId="0317403C" w14:textId="77777777" w:rsidR="000B217C" w:rsidRPr="00D546D5" w:rsidRDefault="000B217C" w:rsidP="00481C07">
            <w:pPr>
              <w:contextualSpacing/>
              <w:rPr>
                <w:sz w:val="20"/>
                <w:szCs w:val="20"/>
              </w:rPr>
            </w:pPr>
            <w:r w:rsidRPr="00D546D5">
              <w:rPr>
                <w:sz w:val="20"/>
                <w:szCs w:val="20"/>
              </w:rPr>
              <w:t>Амбулаторное ветеринарное обслуживание</w:t>
            </w:r>
          </w:p>
        </w:tc>
        <w:tc>
          <w:tcPr>
            <w:tcW w:w="1452" w:type="pct"/>
          </w:tcPr>
          <w:p w14:paraId="2E07F386"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076C38A1" w14:textId="77777777" w:rsidTr="000B217C">
        <w:tc>
          <w:tcPr>
            <w:tcW w:w="912" w:type="pct"/>
          </w:tcPr>
          <w:p w14:paraId="24AC2A8F" w14:textId="77777777" w:rsidR="000B217C" w:rsidRPr="00D546D5" w:rsidRDefault="000B217C" w:rsidP="00481C07">
            <w:pPr>
              <w:contextualSpacing/>
              <w:jc w:val="center"/>
              <w:rPr>
                <w:sz w:val="20"/>
                <w:szCs w:val="20"/>
              </w:rPr>
            </w:pPr>
            <w:r w:rsidRPr="00D546D5">
              <w:rPr>
                <w:sz w:val="20"/>
                <w:szCs w:val="20"/>
              </w:rPr>
              <w:t>3.10.2</w:t>
            </w:r>
          </w:p>
        </w:tc>
        <w:tc>
          <w:tcPr>
            <w:tcW w:w="2636" w:type="pct"/>
            <w:vAlign w:val="center"/>
          </w:tcPr>
          <w:p w14:paraId="7BE98059" w14:textId="77777777" w:rsidR="000B217C" w:rsidRPr="00D546D5" w:rsidRDefault="000B217C" w:rsidP="00481C07">
            <w:pPr>
              <w:contextualSpacing/>
              <w:rPr>
                <w:sz w:val="20"/>
                <w:szCs w:val="20"/>
              </w:rPr>
            </w:pPr>
            <w:r w:rsidRPr="00D546D5">
              <w:rPr>
                <w:sz w:val="20"/>
                <w:szCs w:val="20"/>
              </w:rPr>
              <w:t>Приюты для животных</w:t>
            </w:r>
          </w:p>
        </w:tc>
        <w:tc>
          <w:tcPr>
            <w:tcW w:w="1452" w:type="pct"/>
          </w:tcPr>
          <w:p w14:paraId="47EDC35A"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58941D28" w14:textId="77777777" w:rsidTr="000B217C">
        <w:tc>
          <w:tcPr>
            <w:tcW w:w="912" w:type="pct"/>
          </w:tcPr>
          <w:p w14:paraId="5DC51F4D" w14:textId="77777777" w:rsidR="000B217C" w:rsidRPr="00D546D5" w:rsidRDefault="000B217C" w:rsidP="00481C07">
            <w:pPr>
              <w:contextualSpacing/>
              <w:jc w:val="center"/>
              <w:rPr>
                <w:sz w:val="20"/>
                <w:szCs w:val="20"/>
              </w:rPr>
            </w:pPr>
            <w:r w:rsidRPr="00D546D5">
              <w:rPr>
                <w:sz w:val="20"/>
                <w:szCs w:val="20"/>
              </w:rPr>
              <w:t>4.1</w:t>
            </w:r>
          </w:p>
        </w:tc>
        <w:tc>
          <w:tcPr>
            <w:tcW w:w="2636" w:type="pct"/>
            <w:vAlign w:val="center"/>
          </w:tcPr>
          <w:p w14:paraId="6E4EAA42" w14:textId="77777777" w:rsidR="000B217C" w:rsidRPr="00D546D5" w:rsidRDefault="000B217C" w:rsidP="00481C07">
            <w:pPr>
              <w:contextualSpacing/>
              <w:rPr>
                <w:sz w:val="20"/>
                <w:szCs w:val="20"/>
              </w:rPr>
            </w:pPr>
            <w:r w:rsidRPr="00D546D5">
              <w:rPr>
                <w:sz w:val="20"/>
                <w:szCs w:val="20"/>
              </w:rPr>
              <w:t>Деловое управление</w:t>
            </w:r>
          </w:p>
        </w:tc>
        <w:tc>
          <w:tcPr>
            <w:tcW w:w="1452" w:type="pct"/>
          </w:tcPr>
          <w:p w14:paraId="5AE68549"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60D4D9A9" w14:textId="77777777" w:rsidTr="000B217C">
        <w:tc>
          <w:tcPr>
            <w:tcW w:w="912" w:type="pct"/>
          </w:tcPr>
          <w:p w14:paraId="452F66FD" w14:textId="77777777" w:rsidR="000B217C" w:rsidRPr="00D546D5" w:rsidRDefault="000B217C" w:rsidP="00481C07">
            <w:pPr>
              <w:contextualSpacing/>
              <w:jc w:val="center"/>
              <w:rPr>
                <w:sz w:val="20"/>
                <w:szCs w:val="20"/>
              </w:rPr>
            </w:pPr>
            <w:r w:rsidRPr="00D546D5">
              <w:rPr>
                <w:sz w:val="20"/>
                <w:szCs w:val="20"/>
              </w:rPr>
              <w:t>4.2</w:t>
            </w:r>
          </w:p>
        </w:tc>
        <w:tc>
          <w:tcPr>
            <w:tcW w:w="2636" w:type="pct"/>
            <w:vAlign w:val="center"/>
          </w:tcPr>
          <w:p w14:paraId="468EE17C" w14:textId="77777777" w:rsidR="000B217C" w:rsidRPr="00D546D5" w:rsidRDefault="000B217C" w:rsidP="00481C07">
            <w:pPr>
              <w:contextualSpacing/>
              <w:rPr>
                <w:sz w:val="20"/>
                <w:szCs w:val="20"/>
              </w:rPr>
            </w:pPr>
            <w:r w:rsidRPr="00D546D5">
              <w:rPr>
                <w:sz w:val="20"/>
                <w:szCs w:val="20"/>
              </w:rPr>
              <w:t>Объекты торговли (торговые центры, ТРЦ и др.)</w:t>
            </w:r>
          </w:p>
        </w:tc>
        <w:tc>
          <w:tcPr>
            <w:tcW w:w="1452" w:type="pct"/>
          </w:tcPr>
          <w:p w14:paraId="726D2943"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0D4374A3" w14:textId="77777777" w:rsidTr="000B217C">
        <w:tc>
          <w:tcPr>
            <w:tcW w:w="912" w:type="pct"/>
          </w:tcPr>
          <w:p w14:paraId="60AF1F01" w14:textId="77777777" w:rsidR="000B217C" w:rsidRPr="00D546D5" w:rsidRDefault="000B217C" w:rsidP="00481C07">
            <w:pPr>
              <w:contextualSpacing/>
              <w:jc w:val="center"/>
              <w:rPr>
                <w:sz w:val="20"/>
                <w:szCs w:val="20"/>
              </w:rPr>
            </w:pPr>
            <w:r w:rsidRPr="00D546D5">
              <w:rPr>
                <w:sz w:val="20"/>
                <w:szCs w:val="20"/>
              </w:rPr>
              <w:t>4.3</w:t>
            </w:r>
          </w:p>
        </w:tc>
        <w:tc>
          <w:tcPr>
            <w:tcW w:w="2636" w:type="pct"/>
            <w:vAlign w:val="center"/>
          </w:tcPr>
          <w:p w14:paraId="394557CF" w14:textId="77777777" w:rsidR="000B217C" w:rsidRPr="00D546D5" w:rsidRDefault="000B217C" w:rsidP="00481C07">
            <w:pPr>
              <w:contextualSpacing/>
              <w:rPr>
                <w:sz w:val="20"/>
                <w:szCs w:val="20"/>
              </w:rPr>
            </w:pPr>
            <w:r w:rsidRPr="00D546D5">
              <w:rPr>
                <w:sz w:val="20"/>
                <w:szCs w:val="20"/>
              </w:rPr>
              <w:t>Рынки</w:t>
            </w:r>
          </w:p>
        </w:tc>
        <w:tc>
          <w:tcPr>
            <w:tcW w:w="1452" w:type="pct"/>
          </w:tcPr>
          <w:p w14:paraId="34467000"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1B85028B" w14:textId="77777777" w:rsidTr="000B217C">
        <w:tc>
          <w:tcPr>
            <w:tcW w:w="912" w:type="pct"/>
          </w:tcPr>
          <w:p w14:paraId="6FDE5360" w14:textId="77777777" w:rsidR="000B217C" w:rsidRPr="00D546D5" w:rsidRDefault="000B217C" w:rsidP="00481C07">
            <w:pPr>
              <w:contextualSpacing/>
              <w:jc w:val="center"/>
              <w:rPr>
                <w:sz w:val="20"/>
                <w:szCs w:val="20"/>
              </w:rPr>
            </w:pPr>
            <w:r w:rsidRPr="00D546D5">
              <w:rPr>
                <w:sz w:val="20"/>
                <w:szCs w:val="20"/>
              </w:rPr>
              <w:t>4.4</w:t>
            </w:r>
          </w:p>
        </w:tc>
        <w:tc>
          <w:tcPr>
            <w:tcW w:w="2636" w:type="pct"/>
            <w:vAlign w:val="center"/>
          </w:tcPr>
          <w:p w14:paraId="3F3172A0" w14:textId="77777777" w:rsidR="000B217C" w:rsidRPr="00D546D5" w:rsidRDefault="000B217C" w:rsidP="00481C07">
            <w:pPr>
              <w:contextualSpacing/>
              <w:rPr>
                <w:sz w:val="20"/>
                <w:szCs w:val="20"/>
              </w:rPr>
            </w:pPr>
            <w:r w:rsidRPr="00D546D5">
              <w:rPr>
                <w:sz w:val="20"/>
                <w:szCs w:val="20"/>
              </w:rPr>
              <w:t>Магазины</w:t>
            </w:r>
          </w:p>
        </w:tc>
        <w:tc>
          <w:tcPr>
            <w:tcW w:w="1452" w:type="pct"/>
          </w:tcPr>
          <w:p w14:paraId="67073B90"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58AB59AA" w14:textId="77777777" w:rsidTr="000B217C">
        <w:tc>
          <w:tcPr>
            <w:tcW w:w="912" w:type="pct"/>
          </w:tcPr>
          <w:p w14:paraId="58BF524E" w14:textId="77777777" w:rsidR="000B217C" w:rsidRPr="00D546D5" w:rsidRDefault="000B217C" w:rsidP="00481C07">
            <w:pPr>
              <w:contextualSpacing/>
              <w:jc w:val="center"/>
              <w:rPr>
                <w:sz w:val="20"/>
                <w:szCs w:val="20"/>
              </w:rPr>
            </w:pPr>
            <w:r w:rsidRPr="00D546D5">
              <w:rPr>
                <w:sz w:val="20"/>
                <w:szCs w:val="20"/>
              </w:rPr>
              <w:t>4.5</w:t>
            </w:r>
          </w:p>
        </w:tc>
        <w:tc>
          <w:tcPr>
            <w:tcW w:w="2636" w:type="pct"/>
            <w:vAlign w:val="center"/>
          </w:tcPr>
          <w:p w14:paraId="3EC562F0" w14:textId="77777777" w:rsidR="000B217C" w:rsidRPr="00D546D5" w:rsidRDefault="000B217C" w:rsidP="00481C07">
            <w:pPr>
              <w:contextualSpacing/>
              <w:rPr>
                <w:sz w:val="20"/>
                <w:szCs w:val="20"/>
              </w:rPr>
            </w:pPr>
            <w:r w:rsidRPr="00D546D5">
              <w:rPr>
                <w:sz w:val="20"/>
                <w:szCs w:val="20"/>
              </w:rPr>
              <w:t>Банковская и страховая деятельность</w:t>
            </w:r>
          </w:p>
        </w:tc>
        <w:tc>
          <w:tcPr>
            <w:tcW w:w="1452" w:type="pct"/>
          </w:tcPr>
          <w:p w14:paraId="35715A8B"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6FD5AF11" w14:textId="77777777" w:rsidTr="000B217C">
        <w:tc>
          <w:tcPr>
            <w:tcW w:w="912" w:type="pct"/>
          </w:tcPr>
          <w:p w14:paraId="409BC06D" w14:textId="77777777" w:rsidR="000B217C" w:rsidRPr="00D546D5" w:rsidRDefault="000B217C" w:rsidP="00481C07">
            <w:pPr>
              <w:contextualSpacing/>
              <w:jc w:val="center"/>
              <w:rPr>
                <w:sz w:val="20"/>
                <w:szCs w:val="20"/>
              </w:rPr>
            </w:pPr>
            <w:r w:rsidRPr="00D546D5">
              <w:rPr>
                <w:sz w:val="20"/>
                <w:szCs w:val="20"/>
              </w:rPr>
              <w:t>4.6</w:t>
            </w:r>
          </w:p>
        </w:tc>
        <w:tc>
          <w:tcPr>
            <w:tcW w:w="2636" w:type="pct"/>
            <w:vAlign w:val="center"/>
          </w:tcPr>
          <w:p w14:paraId="3231DE21" w14:textId="77777777" w:rsidR="000B217C" w:rsidRPr="00D546D5" w:rsidRDefault="000B217C" w:rsidP="00481C07">
            <w:pPr>
              <w:contextualSpacing/>
              <w:rPr>
                <w:sz w:val="20"/>
                <w:szCs w:val="20"/>
              </w:rPr>
            </w:pPr>
            <w:r w:rsidRPr="00D546D5">
              <w:rPr>
                <w:sz w:val="20"/>
                <w:szCs w:val="20"/>
              </w:rPr>
              <w:t>Общественное питание</w:t>
            </w:r>
          </w:p>
        </w:tc>
        <w:tc>
          <w:tcPr>
            <w:tcW w:w="1452" w:type="pct"/>
          </w:tcPr>
          <w:p w14:paraId="3E236B3C"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28FE5044" w14:textId="77777777" w:rsidTr="000B217C">
        <w:tc>
          <w:tcPr>
            <w:tcW w:w="912" w:type="pct"/>
          </w:tcPr>
          <w:p w14:paraId="73AA09F2" w14:textId="77777777" w:rsidR="000B217C" w:rsidRPr="00D546D5" w:rsidRDefault="000B217C" w:rsidP="00481C07">
            <w:pPr>
              <w:contextualSpacing/>
              <w:jc w:val="center"/>
              <w:rPr>
                <w:sz w:val="20"/>
                <w:szCs w:val="20"/>
              </w:rPr>
            </w:pPr>
            <w:r w:rsidRPr="00D546D5">
              <w:rPr>
                <w:sz w:val="20"/>
                <w:szCs w:val="20"/>
              </w:rPr>
              <w:t>4.7</w:t>
            </w:r>
          </w:p>
        </w:tc>
        <w:tc>
          <w:tcPr>
            <w:tcW w:w="2636" w:type="pct"/>
            <w:vAlign w:val="center"/>
          </w:tcPr>
          <w:p w14:paraId="5D4C82F9" w14:textId="77777777" w:rsidR="000B217C" w:rsidRPr="00D546D5" w:rsidRDefault="000B217C" w:rsidP="00481C07">
            <w:pPr>
              <w:contextualSpacing/>
              <w:rPr>
                <w:sz w:val="20"/>
                <w:szCs w:val="20"/>
              </w:rPr>
            </w:pPr>
            <w:r w:rsidRPr="00D546D5">
              <w:rPr>
                <w:sz w:val="20"/>
                <w:szCs w:val="20"/>
              </w:rPr>
              <w:t xml:space="preserve">Гостиничное обслуживание </w:t>
            </w:r>
          </w:p>
        </w:tc>
        <w:tc>
          <w:tcPr>
            <w:tcW w:w="1452" w:type="pct"/>
          </w:tcPr>
          <w:p w14:paraId="5B496040"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780B827D" w14:textId="77777777" w:rsidTr="000B217C">
        <w:tc>
          <w:tcPr>
            <w:tcW w:w="912" w:type="pct"/>
          </w:tcPr>
          <w:p w14:paraId="3F5A1273" w14:textId="77777777" w:rsidR="000B217C" w:rsidRPr="00D546D5" w:rsidRDefault="000B217C" w:rsidP="00481C07">
            <w:pPr>
              <w:contextualSpacing/>
              <w:jc w:val="center"/>
              <w:rPr>
                <w:sz w:val="20"/>
                <w:szCs w:val="20"/>
              </w:rPr>
            </w:pPr>
            <w:r w:rsidRPr="00D546D5">
              <w:rPr>
                <w:sz w:val="20"/>
                <w:szCs w:val="20"/>
              </w:rPr>
              <w:t>4.8.2</w:t>
            </w:r>
          </w:p>
        </w:tc>
        <w:tc>
          <w:tcPr>
            <w:tcW w:w="2636" w:type="pct"/>
            <w:vAlign w:val="center"/>
          </w:tcPr>
          <w:p w14:paraId="7D82A622" w14:textId="77777777" w:rsidR="000B217C" w:rsidRPr="00D546D5" w:rsidRDefault="000B217C" w:rsidP="00481C07">
            <w:pPr>
              <w:contextualSpacing/>
              <w:rPr>
                <w:sz w:val="20"/>
                <w:szCs w:val="20"/>
              </w:rPr>
            </w:pPr>
            <w:r w:rsidRPr="00D546D5">
              <w:rPr>
                <w:sz w:val="20"/>
                <w:szCs w:val="20"/>
              </w:rPr>
              <w:t>Проведение азартных игр</w:t>
            </w:r>
          </w:p>
        </w:tc>
        <w:tc>
          <w:tcPr>
            <w:tcW w:w="1452" w:type="pct"/>
          </w:tcPr>
          <w:p w14:paraId="182C56D2"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3F0C035A" w14:textId="77777777" w:rsidTr="000B217C">
        <w:tc>
          <w:tcPr>
            <w:tcW w:w="912" w:type="pct"/>
          </w:tcPr>
          <w:p w14:paraId="6C99EB32" w14:textId="77777777" w:rsidR="000B217C" w:rsidRPr="00D546D5" w:rsidRDefault="000B217C" w:rsidP="00481C07">
            <w:pPr>
              <w:contextualSpacing/>
              <w:jc w:val="center"/>
              <w:rPr>
                <w:sz w:val="20"/>
                <w:szCs w:val="20"/>
              </w:rPr>
            </w:pPr>
            <w:r w:rsidRPr="00D546D5">
              <w:rPr>
                <w:sz w:val="20"/>
                <w:szCs w:val="20"/>
              </w:rPr>
              <w:t>4.9.1.2</w:t>
            </w:r>
          </w:p>
        </w:tc>
        <w:tc>
          <w:tcPr>
            <w:tcW w:w="2636" w:type="pct"/>
            <w:vAlign w:val="center"/>
          </w:tcPr>
          <w:p w14:paraId="67E0CBAE" w14:textId="77777777" w:rsidR="000B217C" w:rsidRPr="00D546D5" w:rsidRDefault="000B217C" w:rsidP="00481C07">
            <w:pPr>
              <w:contextualSpacing/>
              <w:rPr>
                <w:sz w:val="20"/>
                <w:szCs w:val="20"/>
              </w:rPr>
            </w:pPr>
            <w:r w:rsidRPr="00D546D5">
              <w:rPr>
                <w:sz w:val="20"/>
                <w:szCs w:val="20"/>
              </w:rPr>
              <w:t>Обеспечение дорожного отдыха</w:t>
            </w:r>
          </w:p>
        </w:tc>
        <w:tc>
          <w:tcPr>
            <w:tcW w:w="1452" w:type="pct"/>
          </w:tcPr>
          <w:p w14:paraId="35F2CF6B"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3FC024F5" w14:textId="77777777" w:rsidTr="000B217C">
        <w:tc>
          <w:tcPr>
            <w:tcW w:w="912" w:type="pct"/>
          </w:tcPr>
          <w:p w14:paraId="4AE97879" w14:textId="77777777" w:rsidR="000B217C" w:rsidRPr="00D546D5" w:rsidRDefault="000B217C" w:rsidP="00481C07">
            <w:pPr>
              <w:contextualSpacing/>
              <w:jc w:val="center"/>
              <w:rPr>
                <w:sz w:val="20"/>
                <w:szCs w:val="20"/>
              </w:rPr>
            </w:pPr>
            <w:r w:rsidRPr="00D546D5">
              <w:rPr>
                <w:sz w:val="20"/>
                <w:szCs w:val="20"/>
              </w:rPr>
              <w:t>4.9.1.3</w:t>
            </w:r>
          </w:p>
        </w:tc>
        <w:tc>
          <w:tcPr>
            <w:tcW w:w="2636" w:type="pct"/>
            <w:vAlign w:val="center"/>
          </w:tcPr>
          <w:p w14:paraId="79BF9F8E" w14:textId="77777777" w:rsidR="000B217C" w:rsidRPr="00D546D5" w:rsidRDefault="000B217C" w:rsidP="00481C07">
            <w:pPr>
              <w:contextualSpacing/>
              <w:rPr>
                <w:sz w:val="20"/>
                <w:szCs w:val="20"/>
              </w:rPr>
            </w:pPr>
            <w:r w:rsidRPr="00D546D5">
              <w:rPr>
                <w:sz w:val="20"/>
                <w:szCs w:val="20"/>
              </w:rPr>
              <w:t>Автомобильные мойки</w:t>
            </w:r>
          </w:p>
        </w:tc>
        <w:tc>
          <w:tcPr>
            <w:tcW w:w="1452" w:type="pct"/>
          </w:tcPr>
          <w:p w14:paraId="4759167A"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12F4E6CA" w14:textId="77777777" w:rsidTr="000B217C">
        <w:tc>
          <w:tcPr>
            <w:tcW w:w="912" w:type="pct"/>
          </w:tcPr>
          <w:p w14:paraId="49568E4A" w14:textId="77777777" w:rsidR="000B217C" w:rsidRPr="00D546D5" w:rsidRDefault="000B217C" w:rsidP="00481C07">
            <w:pPr>
              <w:contextualSpacing/>
              <w:jc w:val="center"/>
              <w:rPr>
                <w:sz w:val="20"/>
                <w:szCs w:val="20"/>
              </w:rPr>
            </w:pPr>
            <w:r w:rsidRPr="00D546D5">
              <w:rPr>
                <w:sz w:val="20"/>
                <w:szCs w:val="20"/>
              </w:rPr>
              <w:t>4.9.1.4</w:t>
            </w:r>
          </w:p>
        </w:tc>
        <w:tc>
          <w:tcPr>
            <w:tcW w:w="2636" w:type="pct"/>
            <w:vAlign w:val="center"/>
          </w:tcPr>
          <w:p w14:paraId="189D8B12" w14:textId="77777777" w:rsidR="000B217C" w:rsidRPr="00D546D5" w:rsidRDefault="000B217C" w:rsidP="00481C07">
            <w:pPr>
              <w:contextualSpacing/>
              <w:rPr>
                <w:sz w:val="20"/>
                <w:szCs w:val="20"/>
              </w:rPr>
            </w:pPr>
            <w:r w:rsidRPr="00D546D5">
              <w:rPr>
                <w:sz w:val="20"/>
                <w:szCs w:val="20"/>
              </w:rPr>
              <w:t>Ремонт автомобилей</w:t>
            </w:r>
          </w:p>
        </w:tc>
        <w:tc>
          <w:tcPr>
            <w:tcW w:w="1452" w:type="pct"/>
          </w:tcPr>
          <w:p w14:paraId="6EECF160"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60C85979" w14:textId="77777777" w:rsidTr="000B217C">
        <w:tc>
          <w:tcPr>
            <w:tcW w:w="912" w:type="pct"/>
          </w:tcPr>
          <w:p w14:paraId="5846910C" w14:textId="77777777" w:rsidR="000B217C" w:rsidRPr="00D546D5" w:rsidRDefault="000B217C" w:rsidP="00481C07">
            <w:pPr>
              <w:contextualSpacing/>
              <w:jc w:val="center"/>
              <w:rPr>
                <w:sz w:val="20"/>
                <w:szCs w:val="20"/>
              </w:rPr>
            </w:pPr>
            <w:r w:rsidRPr="00D546D5">
              <w:rPr>
                <w:sz w:val="20"/>
                <w:szCs w:val="20"/>
              </w:rPr>
              <w:t>4.10</w:t>
            </w:r>
          </w:p>
        </w:tc>
        <w:tc>
          <w:tcPr>
            <w:tcW w:w="2636" w:type="pct"/>
            <w:vAlign w:val="center"/>
          </w:tcPr>
          <w:p w14:paraId="26376602" w14:textId="77777777" w:rsidR="000B217C" w:rsidRPr="00D546D5" w:rsidRDefault="000B217C" w:rsidP="00481C07">
            <w:pPr>
              <w:contextualSpacing/>
              <w:rPr>
                <w:sz w:val="20"/>
                <w:szCs w:val="20"/>
              </w:rPr>
            </w:pPr>
            <w:r w:rsidRPr="00D546D5">
              <w:rPr>
                <w:sz w:val="20"/>
                <w:szCs w:val="20"/>
              </w:rPr>
              <w:t>Выставочно-ярмарочная деятельность</w:t>
            </w:r>
          </w:p>
        </w:tc>
        <w:tc>
          <w:tcPr>
            <w:tcW w:w="1452" w:type="pct"/>
          </w:tcPr>
          <w:p w14:paraId="36511CBD"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65AB0A75" w14:textId="77777777" w:rsidTr="000B217C">
        <w:tc>
          <w:tcPr>
            <w:tcW w:w="912" w:type="pct"/>
          </w:tcPr>
          <w:p w14:paraId="011D567F" w14:textId="77777777" w:rsidR="000B217C" w:rsidRPr="00D546D5" w:rsidRDefault="000B217C" w:rsidP="00481C07">
            <w:pPr>
              <w:contextualSpacing/>
              <w:jc w:val="center"/>
              <w:rPr>
                <w:sz w:val="20"/>
                <w:szCs w:val="20"/>
              </w:rPr>
            </w:pPr>
            <w:r w:rsidRPr="00D546D5">
              <w:rPr>
                <w:sz w:val="20"/>
                <w:szCs w:val="20"/>
              </w:rPr>
              <w:t>5.1.2</w:t>
            </w:r>
          </w:p>
        </w:tc>
        <w:tc>
          <w:tcPr>
            <w:tcW w:w="2636" w:type="pct"/>
            <w:vAlign w:val="center"/>
          </w:tcPr>
          <w:p w14:paraId="5D8BE9F3" w14:textId="77777777" w:rsidR="000B217C" w:rsidRPr="00D546D5" w:rsidRDefault="000B217C" w:rsidP="00481C07">
            <w:pPr>
              <w:contextualSpacing/>
              <w:rPr>
                <w:sz w:val="20"/>
                <w:szCs w:val="20"/>
              </w:rPr>
            </w:pPr>
            <w:r w:rsidRPr="00D546D5">
              <w:rPr>
                <w:sz w:val="20"/>
                <w:szCs w:val="20"/>
              </w:rPr>
              <w:t>Обеспечение занятий спортом в помещениях</w:t>
            </w:r>
          </w:p>
        </w:tc>
        <w:tc>
          <w:tcPr>
            <w:tcW w:w="1452" w:type="pct"/>
          </w:tcPr>
          <w:p w14:paraId="5B9B08BC"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4E11AF9F" w14:textId="77777777" w:rsidTr="000B217C">
        <w:tc>
          <w:tcPr>
            <w:tcW w:w="912" w:type="pct"/>
          </w:tcPr>
          <w:p w14:paraId="6DBD1580" w14:textId="77777777" w:rsidR="000B217C" w:rsidRPr="00D546D5" w:rsidRDefault="000B217C" w:rsidP="00481C07">
            <w:pPr>
              <w:contextualSpacing/>
              <w:jc w:val="center"/>
              <w:rPr>
                <w:sz w:val="20"/>
                <w:szCs w:val="20"/>
              </w:rPr>
            </w:pPr>
            <w:r w:rsidRPr="00D546D5">
              <w:rPr>
                <w:sz w:val="20"/>
                <w:szCs w:val="20"/>
              </w:rPr>
              <w:t>5.2.1</w:t>
            </w:r>
          </w:p>
        </w:tc>
        <w:tc>
          <w:tcPr>
            <w:tcW w:w="2636" w:type="pct"/>
            <w:vAlign w:val="center"/>
          </w:tcPr>
          <w:p w14:paraId="09EEB807" w14:textId="77777777" w:rsidR="000B217C" w:rsidRPr="00D546D5" w:rsidRDefault="000B217C" w:rsidP="00481C07">
            <w:pPr>
              <w:contextualSpacing/>
              <w:rPr>
                <w:sz w:val="20"/>
                <w:szCs w:val="20"/>
              </w:rPr>
            </w:pPr>
            <w:r w:rsidRPr="00D546D5">
              <w:rPr>
                <w:sz w:val="20"/>
                <w:szCs w:val="20"/>
              </w:rPr>
              <w:t>Туристическое обслуживание</w:t>
            </w:r>
          </w:p>
        </w:tc>
        <w:tc>
          <w:tcPr>
            <w:tcW w:w="1452" w:type="pct"/>
          </w:tcPr>
          <w:p w14:paraId="2616A702"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6034A2EC" w14:textId="77777777" w:rsidTr="000B217C">
        <w:tc>
          <w:tcPr>
            <w:tcW w:w="912" w:type="pct"/>
          </w:tcPr>
          <w:p w14:paraId="178B53EF" w14:textId="77777777" w:rsidR="000B217C" w:rsidRPr="00D546D5" w:rsidRDefault="000B217C" w:rsidP="00481C07">
            <w:pPr>
              <w:contextualSpacing/>
              <w:jc w:val="center"/>
              <w:rPr>
                <w:sz w:val="20"/>
                <w:szCs w:val="20"/>
              </w:rPr>
            </w:pPr>
            <w:r w:rsidRPr="00D546D5">
              <w:rPr>
                <w:sz w:val="20"/>
                <w:szCs w:val="20"/>
              </w:rPr>
              <w:t>6.9</w:t>
            </w:r>
          </w:p>
        </w:tc>
        <w:tc>
          <w:tcPr>
            <w:tcW w:w="2636" w:type="pct"/>
            <w:vAlign w:val="center"/>
          </w:tcPr>
          <w:p w14:paraId="571FC440" w14:textId="77777777" w:rsidR="000B217C" w:rsidRPr="00D546D5" w:rsidRDefault="000B217C" w:rsidP="00481C07">
            <w:pPr>
              <w:contextualSpacing/>
              <w:rPr>
                <w:sz w:val="20"/>
                <w:szCs w:val="20"/>
              </w:rPr>
            </w:pPr>
            <w:r w:rsidRPr="00D546D5">
              <w:rPr>
                <w:sz w:val="20"/>
                <w:szCs w:val="20"/>
              </w:rPr>
              <w:t>Склад</w:t>
            </w:r>
          </w:p>
        </w:tc>
        <w:tc>
          <w:tcPr>
            <w:tcW w:w="1452" w:type="pct"/>
          </w:tcPr>
          <w:p w14:paraId="78B8AF93" w14:textId="77777777" w:rsidR="000B217C" w:rsidRPr="00D546D5" w:rsidRDefault="000B217C" w:rsidP="00481C07">
            <w:pPr>
              <w:contextualSpacing/>
              <w:jc w:val="center"/>
              <w:rPr>
                <w:sz w:val="20"/>
                <w:szCs w:val="20"/>
              </w:rPr>
            </w:pPr>
            <w:r w:rsidRPr="00D546D5">
              <w:rPr>
                <w:sz w:val="20"/>
                <w:szCs w:val="20"/>
              </w:rPr>
              <w:t>Обслуживающие</w:t>
            </w:r>
          </w:p>
        </w:tc>
      </w:tr>
      <w:tr w:rsidR="000B217C" w:rsidRPr="00D546D5" w14:paraId="64B0E69A" w14:textId="77777777" w:rsidTr="000B217C">
        <w:tc>
          <w:tcPr>
            <w:tcW w:w="912" w:type="pct"/>
          </w:tcPr>
          <w:p w14:paraId="5E5B0FC6" w14:textId="77777777" w:rsidR="000B217C" w:rsidRPr="00D546D5" w:rsidRDefault="000B217C" w:rsidP="00481C07">
            <w:pPr>
              <w:contextualSpacing/>
              <w:jc w:val="center"/>
              <w:rPr>
                <w:sz w:val="20"/>
                <w:szCs w:val="20"/>
              </w:rPr>
            </w:pPr>
            <w:r w:rsidRPr="00D546D5">
              <w:rPr>
                <w:sz w:val="20"/>
                <w:szCs w:val="20"/>
              </w:rPr>
              <w:t>6.12</w:t>
            </w:r>
          </w:p>
        </w:tc>
        <w:tc>
          <w:tcPr>
            <w:tcW w:w="2636" w:type="pct"/>
            <w:vAlign w:val="center"/>
          </w:tcPr>
          <w:p w14:paraId="6679092D" w14:textId="77777777" w:rsidR="000B217C" w:rsidRPr="00D546D5" w:rsidRDefault="000B217C" w:rsidP="00481C07">
            <w:pPr>
              <w:contextualSpacing/>
              <w:rPr>
                <w:sz w:val="20"/>
                <w:szCs w:val="20"/>
              </w:rPr>
            </w:pPr>
            <w:r w:rsidRPr="00D546D5">
              <w:rPr>
                <w:sz w:val="20"/>
                <w:szCs w:val="20"/>
              </w:rPr>
              <w:t xml:space="preserve">Научно-производственная деятельность </w:t>
            </w:r>
          </w:p>
        </w:tc>
        <w:tc>
          <w:tcPr>
            <w:tcW w:w="1452" w:type="pct"/>
          </w:tcPr>
          <w:p w14:paraId="4C61F2EA"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7CE2850C" w14:textId="77777777" w:rsidTr="000B217C">
        <w:tc>
          <w:tcPr>
            <w:tcW w:w="912" w:type="pct"/>
          </w:tcPr>
          <w:p w14:paraId="718B9BDA" w14:textId="77777777" w:rsidR="000B217C" w:rsidRPr="00D546D5" w:rsidRDefault="000B217C" w:rsidP="00481C07">
            <w:pPr>
              <w:contextualSpacing/>
              <w:jc w:val="center"/>
              <w:rPr>
                <w:sz w:val="20"/>
                <w:szCs w:val="20"/>
              </w:rPr>
            </w:pPr>
            <w:r w:rsidRPr="00D546D5">
              <w:rPr>
                <w:sz w:val="20"/>
                <w:szCs w:val="20"/>
              </w:rPr>
              <w:t>8.3</w:t>
            </w:r>
          </w:p>
        </w:tc>
        <w:tc>
          <w:tcPr>
            <w:tcW w:w="2636" w:type="pct"/>
            <w:vAlign w:val="center"/>
          </w:tcPr>
          <w:p w14:paraId="13E6E858" w14:textId="77777777" w:rsidR="000B217C" w:rsidRPr="00D546D5" w:rsidRDefault="000B217C" w:rsidP="00481C07">
            <w:pPr>
              <w:contextualSpacing/>
              <w:rPr>
                <w:sz w:val="20"/>
                <w:szCs w:val="20"/>
              </w:rPr>
            </w:pPr>
            <w:r w:rsidRPr="00D546D5">
              <w:rPr>
                <w:sz w:val="20"/>
                <w:szCs w:val="20"/>
              </w:rPr>
              <w:t xml:space="preserve">Обеспечение внутреннего правопорядка </w:t>
            </w:r>
          </w:p>
        </w:tc>
        <w:tc>
          <w:tcPr>
            <w:tcW w:w="1452" w:type="pct"/>
          </w:tcPr>
          <w:p w14:paraId="1C6C2C0C"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485C66B0" w14:textId="77777777" w:rsidTr="000B217C">
        <w:tc>
          <w:tcPr>
            <w:tcW w:w="912" w:type="pct"/>
          </w:tcPr>
          <w:p w14:paraId="19172282" w14:textId="77777777" w:rsidR="000B217C" w:rsidRPr="00D546D5" w:rsidRDefault="000B217C" w:rsidP="00481C07">
            <w:pPr>
              <w:contextualSpacing/>
              <w:jc w:val="center"/>
              <w:rPr>
                <w:sz w:val="20"/>
                <w:szCs w:val="20"/>
              </w:rPr>
            </w:pPr>
            <w:r w:rsidRPr="00D546D5">
              <w:rPr>
                <w:sz w:val="20"/>
                <w:szCs w:val="20"/>
              </w:rPr>
              <w:t>9.2</w:t>
            </w:r>
          </w:p>
        </w:tc>
        <w:tc>
          <w:tcPr>
            <w:tcW w:w="2636" w:type="pct"/>
            <w:vAlign w:val="center"/>
          </w:tcPr>
          <w:p w14:paraId="2793A687" w14:textId="77777777" w:rsidR="000B217C" w:rsidRPr="00D546D5" w:rsidRDefault="000B217C" w:rsidP="00481C07">
            <w:pPr>
              <w:contextualSpacing/>
              <w:rPr>
                <w:sz w:val="20"/>
                <w:szCs w:val="20"/>
              </w:rPr>
            </w:pPr>
            <w:r w:rsidRPr="00D546D5">
              <w:rPr>
                <w:sz w:val="20"/>
                <w:szCs w:val="20"/>
              </w:rPr>
              <w:t>Курортная деятельность</w:t>
            </w:r>
          </w:p>
        </w:tc>
        <w:tc>
          <w:tcPr>
            <w:tcW w:w="1452" w:type="pct"/>
          </w:tcPr>
          <w:p w14:paraId="66683F97" w14:textId="77777777" w:rsidR="000B217C" w:rsidRPr="00D546D5" w:rsidRDefault="000B217C" w:rsidP="00481C07">
            <w:pPr>
              <w:contextualSpacing/>
              <w:jc w:val="center"/>
              <w:rPr>
                <w:sz w:val="20"/>
                <w:szCs w:val="20"/>
              </w:rPr>
            </w:pPr>
            <w:r w:rsidRPr="00D546D5">
              <w:rPr>
                <w:sz w:val="20"/>
                <w:szCs w:val="20"/>
              </w:rPr>
              <w:t>Общественные</w:t>
            </w:r>
          </w:p>
        </w:tc>
      </w:tr>
      <w:tr w:rsidR="000B217C" w:rsidRPr="00D546D5" w14:paraId="38145F4C" w14:textId="77777777" w:rsidTr="000B217C">
        <w:tc>
          <w:tcPr>
            <w:tcW w:w="912" w:type="pct"/>
          </w:tcPr>
          <w:p w14:paraId="1BDC37D2" w14:textId="77777777" w:rsidR="000B217C" w:rsidRPr="00D546D5" w:rsidRDefault="000B217C" w:rsidP="00481C07">
            <w:pPr>
              <w:contextualSpacing/>
              <w:jc w:val="center"/>
              <w:rPr>
                <w:sz w:val="20"/>
                <w:szCs w:val="20"/>
              </w:rPr>
            </w:pPr>
            <w:r w:rsidRPr="00D546D5">
              <w:rPr>
                <w:sz w:val="20"/>
                <w:szCs w:val="20"/>
              </w:rPr>
              <w:t>9.2.1</w:t>
            </w:r>
          </w:p>
        </w:tc>
        <w:tc>
          <w:tcPr>
            <w:tcW w:w="2636" w:type="pct"/>
            <w:vAlign w:val="center"/>
          </w:tcPr>
          <w:p w14:paraId="6A562A82" w14:textId="77777777" w:rsidR="000B217C" w:rsidRPr="00D546D5" w:rsidRDefault="000B217C" w:rsidP="00481C07">
            <w:pPr>
              <w:contextualSpacing/>
              <w:rPr>
                <w:sz w:val="20"/>
                <w:szCs w:val="20"/>
              </w:rPr>
            </w:pPr>
            <w:r w:rsidRPr="00D546D5">
              <w:rPr>
                <w:sz w:val="20"/>
                <w:szCs w:val="20"/>
              </w:rPr>
              <w:t>Санаторная деятельность</w:t>
            </w:r>
          </w:p>
        </w:tc>
        <w:tc>
          <w:tcPr>
            <w:tcW w:w="1452" w:type="pct"/>
          </w:tcPr>
          <w:p w14:paraId="06A9B86A" w14:textId="77777777" w:rsidR="000B217C" w:rsidRPr="00D546D5" w:rsidRDefault="000B217C" w:rsidP="00481C07">
            <w:pPr>
              <w:contextualSpacing/>
              <w:jc w:val="center"/>
              <w:rPr>
                <w:sz w:val="20"/>
                <w:szCs w:val="20"/>
              </w:rPr>
            </w:pPr>
            <w:r w:rsidRPr="00D546D5">
              <w:rPr>
                <w:sz w:val="20"/>
                <w:szCs w:val="20"/>
              </w:rPr>
              <w:t>Общественные</w:t>
            </w:r>
          </w:p>
        </w:tc>
      </w:tr>
    </w:tbl>
    <w:p w14:paraId="0098C792" w14:textId="77777777" w:rsidR="000B217C" w:rsidRPr="00D546D5" w:rsidRDefault="000B217C" w:rsidP="00481C07">
      <w:pPr>
        <w:pStyle w:val="aff"/>
        <w:spacing w:before="0" w:after="0"/>
        <w:ind w:firstLine="680"/>
        <w:rPr>
          <w:rFonts w:eastAsia="Calibri"/>
          <w:sz w:val="20"/>
          <w:szCs w:val="20"/>
        </w:rPr>
      </w:pPr>
    </w:p>
    <w:p w14:paraId="002CE12B" w14:textId="77777777" w:rsidR="000B217C" w:rsidRPr="00D546D5" w:rsidRDefault="000B217C" w:rsidP="00481C07">
      <w:pPr>
        <w:widowControl w:val="0"/>
        <w:overflowPunct w:val="0"/>
        <w:autoSpaceDE w:val="0"/>
        <w:autoSpaceDN w:val="0"/>
        <w:adjustRightInd w:val="0"/>
        <w:spacing w:after="0" w:line="240" w:lineRule="auto"/>
        <w:ind w:firstLine="680"/>
        <w:jc w:val="both"/>
        <w:rPr>
          <w:rFonts w:eastAsia="Calibri" w:cs="Times New Roman"/>
          <w:color w:val="000000"/>
          <w:sz w:val="20"/>
          <w:szCs w:val="20"/>
        </w:rPr>
      </w:pPr>
    </w:p>
    <w:p w14:paraId="54C6D9C8" w14:textId="77777777" w:rsidR="000B217C" w:rsidRPr="00D546D5" w:rsidRDefault="000B217C" w:rsidP="00481C07">
      <w:pPr>
        <w:spacing w:after="0" w:line="240" w:lineRule="auto"/>
        <w:rPr>
          <w:rFonts w:cs="Times New Roman"/>
          <w:sz w:val="20"/>
          <w:szCs w:val="20"/>
        </w:rPr>
        <w:sectPr w:rsidR="000B217C" w:rsidRPr="00D546D5" w:rsidSect="00481C07">
          <w:headerReference w:type="default" r:id="rId145"/>
          <w:pgSz w:w="11906" w:h="16798"/>
          <w:pgMar w:top="1134" w:right="567" w:bottom="993" w:left="1701" w:header="720" w:footer="720" w:gutter="0"/>
          <w:pgNumType w:start="1"/>
          <w:cols w:space="720"/>
          <w:titlePg/>
          <w:docGrid w:linePitch="360"/>
        </w:sectPr>
      </w:pPr>
    </w:p>
    <w:p w14:paraId="6B9DA49B" w14:textId="77777777" w:rsidR="000B217C" w:rsidRPr="00D546D5" w:rsidRDefault="000B217C" w:rsidP="00481C07">
      <w:pPr>
        <w:spacing w:after="0" w:line="240" w:lineRule="auto"/>
        <w:contextualSpacing/>
        <w:rPr>
          <w:rFonts w:cs="Times New Roman"/>
          <w:sz w:val="20"/>
          <w:szCs w:val="20"/>
        </w:rPr>
      </w:pPr>
      <w:r w:rsidRPr="00D546D5">
        <w:rPr>
          <w:rFonts w:cs="Times New Roman"/>
          <w:sz w:val="20"/>
          <w:szCs w:val="20"/>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D546D5"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D546D5" w:rsidRDefault="000B217C" w:rsidP="00481C07">
            <w:pPr>
              <w:widowControl w:val="0"/>
              <w:spacing w:after="0" w:line="240" w:lineRule="auto"/>
              <w:jc w:val="center"/>
              <w:rPr>
                <w:rFonts w:eastAsia="Roboto" w:cs="Times New Roman"/>
                <w:sz w:val="20"/>
                <w:szCs w:val="20"/>
                <w:lang w:val="ru" w:eastAsia="ja-JP"/>
              </w:rPr>
            </w:pPr>
            <w:r w:rsidRPr="00D546D5">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D546D5" w:rsidRDefault="000B217C" w:rsidP="00481C07">
            <w:pPr>
              <w:widowControl w:val="0"/>
              <w:spacing w:after="0" w:line="240" w:lineRule="auto"/>
              <w:jc w:val="center"/>
              <w:rPr>
                <w:rFonts w:eastAsia="Roboto" w:cs="Times New Roman"/>
                <w:sz w:val="20"/>
                <w:szCs w:val="20"/>
                <w:lang w:eastAsia="ja-JP"/>
              </w:rPr>
            </w:pPr>
            <w:r w:rsidRPr="00D546D5">
              <w:rPr>
                <w:rFonts w:eastAsia="Roboto" w:cs="Times New Roman"/>
                <w:sz w:val="20"/>
                <w:szCs w:val="20"/>
                <w:lang w:val="ru" w:eastAsia="ja-JP"/>
              </w:rPr>
              <w:t xml:space="preserve">Код и наименование </w:t>
            </w:r>
            <w:r w:rsidRPr="00D546D5">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здания вдоль улично-дорожной с</w:t>
            </w:r>
            <w:r w:rsidRPr="00D546D5">
              <w:rPr>
                <w:rFonts w:eastAsia="Roboto" w:cs="Times New Roman"/>
                <w:sz w:val="20"/>
                <w:szCs w:val="20"/>
                <w:lang w:eastAsia="ja-JP"/>
              </w:rPr>
              <w:t>ети</w:t>
            </w:r>
            <w:r w:rsidRPr="00D546D5">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D546D5" w:rsidRDefault="000B217C" w:rsidP="00481C07">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высота непросматриваемой части ограждений земельного участка***, м</w:t>
            </w:r>
          </w:p>
        </w:tc>
      </w:tr>
      <w:tr w:rsidR="000B217C" w:rsidRPr="00D546D5"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D546D5" w:rsidRDefault="000B217C" w:rsidP="00481C07">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D546D5" w:rsidRDefault="000B217C" w:rsidP="00481C07">
            <w:pPr>
              <w:widowControl w:val="0"/>
              <w:spacing w:after="0" w:line="240" w:lineRule="auto"/>
              <w:rPr>
                <w:rFonts w:eastAsia="Roboto" w:cs="Times New Roman"/>
                <w:sz w:val="20"/>
                <w:szCs w:val="20"/>
                <w:lang w:val="ru" w:eastAsia="ja-JP"/>
              </w:rPr>
            </w:pPr>
          </w:p>
        </w:tc>
      </w:tr>
      <w:tr w:rsidR="000B217C" w:rsidRPr="00D546D5"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2.1</w:t>
            </w:r>
            <w:r w:rsidRPr="00D546D5">
              <w:rPr>
                <w:rFonts w:eastAsia="Roboto" w:cs="Times New Roman"/>
                <w:sz w:val="20"/>
                <w:szCs w:val="20"/>
                <w:lang w:eastAsia="ja-JP"/>
              </w:rPr>
              <w:t xml:space="preserve"> </w:t>
            </w:r>
            <w:r w:rsidRPr="00D546D5">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D546D5" w:rsidRDefault="000B217C" w:rsidP="00481C07">
            <w:pPr>
              <w:spacing w:after="0" w:line="240" w:lineRule="auto"/>
              <w:rPr>
                <w:rFonts w:eastAsia="Arial" w:cs="Times New Roman"/>
                <w:sz w:val="20"/>
                <w:szCs w:val="20"/>
                <w:lang w:val="ru" w:eastAsia="ja-JP"/>
              </w:rPr>
            </w:pPr>
            <w:r w:rsidRPr="00D546D5">
              <w:rPr>
                <w:rFonts w:eastAsia="Roboto" w:cs="Times New Roman"/>
                <w:sz w:val="20"/>
                <w:szCs w:val="20"/>
                <w:lang w:val="ru" w:eastAsia="ja-JP"/>
              </w:rPr>
              <w:t>2.2</w:t>
            </w:r>
            <w:r w:rsidRPr="00D546D5">
              <w:rPr>
                <w:rFonts w:eastAsia="Roboto" w:cs="Times New Roman"/>
                <w:sz w:val="20"/>
                <w:szCs w:val="20"/>
                <w:lang w:eastAsia="ja-JP"/>
              </w:rPr>
              <w:t xml:space="preserve"> </w:t>
            </w:r>
            <w:r w:rsidRPr="00D546D5">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w:t>
            </w:r>
            <w:r w:rsidRPr="00D546D5">
              <w:rPr>
                <w:rFonts w:eastAsia="Roboto" w:cs="Times New Roman"/>
                <w:sz w:val="20"/>
                <w:szCs w:val="20"/>
                <w:lang w:eastAsia="ja-JP"/>
              </w:rPr>
              <w:lastRenderedPageBreak/>
              <w:t>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lastRenderedPageBreak/>
              <w:t xml:space="preserve">5.2.1 </w:t>
            </w:r>
            <w:r w:rsidRPr="00D546D5">
              <w:rPr>
                <w:rFonts w:eastAsia="Roboto" w:cs="Times New Roman"/>
                <w:sz w:val="20"/>
                <w:szCs w:val="20"/>
                <w:lang w:val="ru" w:eastAsia="ja-JP"/>
              </w:rPr>
              <w:lastRenderedPageBreak/>
              <w:t>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D546D5" w:rsidRDefault="000B217C" w:rsidP="00481C07">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D546D5" w:rsidRDefault="000B217C" w:rsidP="00481C07">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D546D5" w:rsidRDefault="000B217C" w:rsidP="00481C07">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bl>
    <w:p w14:paraId="75A0155A" w14:textId="77777777" w:rsidR="000B217C" w:rsidRPr="00D546D5" w:rsidRDefault="000B217C" w:rsidP="00481C07">
      <w:pPr>
        <w:spacing w:after="0" w:line="240" w:lineRule="auto"/>
        <w:ind w:right="-316"/>
        <w:rPr>
          <w:rFonts w:eastAsia="Roboto" w:cs="Times New Roman"/>
          <w:sz w:val="16"/>
          <w:szCs w:val="20"/>
        </w:rPr>
      </w:pPr>
      <w:r w:rsidRPr="00D546D5">
        <w:rPr>
          <w:rFonts w:eastAsia="Roboto" w:cs="Times New Roman"/>
          <w:sz w:val="16"/>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D546D5">
        <w:rPr>
          <w:rFonts w:eastAsia="Roboto" w:cs="Times New Roman"/>
          <w:sz w:val="16"/>
          <w:szCs w:val="20"/>
        </w:rPr>
        <w:br/>
        <w:t>** не регламентируется:</w:t>
      </w:r>
      <w:r w:rsidRPr="00D546D5">
        <w:rPr>
          <w:rFonts w:eastAsia="Roboto" w:cs="Times New Roman"/>
          <w:sz w:val="16"/>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D546D5">
        <w:rPr>
          <w:rFonts w:eastAsia="Roboto" w:cs="Times New Roman"/>
          <w:sz w:val="16"/>
          <w:szCs w:val="20"/>
        </w:rPr>
        <w:br/>
        <w:t xml:space="preserve">    - в случае разработки проекта планировки на территорию;</w:t>
      </w:r>
      <w:r w:rsidRPr="00D546D5">
        <w:rPr>
          <w:rFonts w:eastAsia="Roboto" w:cs="Times New Roman"/>
          <w:sz w:val="16"/>
          <w:szCs w:val="20"/>
        </w:rPr>
        <w:br/>
        <w:t xml:space="preserve">    - для зданий высотой более 18 м, выходящих на границу участка, примыкающую к существующей УДС;</w:t>
      </w:r>
      <w:r w:rsidRPr="00D546D5">
        <w:rPr>
          <w:rFonts w:eastAsia="Roboto" w:cs="Times New Roman"/>
          <w:sz w:val="16"/>
          <w:szCs w:val="20"/>
        </w:rPr>
        <w:br/>
        <w:t xml:space="preserve">    - при длине границы участка вдоль красной линии менее 25 м;</w:t>
      </w:r>
      <w:r w:rsidRPr="00D546D5">
        <w:rPr>
          <w:rFonts w:eastAsia="Roboto" w:cs="Times New Roman"/>
          <w:sz w:val="16"/>
          <w:szCs w:val="20"/>
        </w:rPr>
        <w:br/>
        <w:t>*** параметр действует на фасады и ограждения, выходящие на границу участка, примыкающую к территориям общего пользования;</w:t>
      </w:r>
      <w:r w:rsidRPr="00D546D5">
        <w:rPr>
          <w:rFonts w:eastAsia="Roboto" w:cs="Times New Roman"/>
          <w:sz w:val="16"/>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Default="000B217C" w:rsidP="00481C07">
      <w:pPr>
        <w:spacing w:after="0" w:line="240" w:lineRule="auto"/>
        <w:ind w:right="-316"/>
        <w:rPr>
          <w:rFonts w:eastAsia="Roboto" w:cs="Times New Roman"/>
          <w:sz w:val="16"/>
          <w:szCs w:val="20"/>
        </w:rPr>
      </w:pPr>
      <w:r w:rsidRPr="00D546D5">
        <w:rPr>
          <w:rFonts w:eastAsia="Roboto" w:cs="Times New Roman"/>
          <w:sz w:val="16"/>
          <w:szCs w:val="20"/>
        </w:rPr>
        <w:t xml:space="preserve">Примечания: </w:t>
      </w:r>
      <w:r w:rsidRPr="00D546D5">
        <w:rPr>
          <w:rFonts w:eastAsia="Roboto" w:cs="Times New Roman"/>
          <w:sz w:val="16"/>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D546D5">
        <w:rPr>
          <w:rFonts w:eastAsia="Roboto" w:cs="Times New Roman"/>
          <w:sz w:val="16"/>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2A2C9C6B" w14:textId="77777777" w:rsidR="00D546D5" w:rsidRDefault="00D546D5" w:rsidP="00481C07">
      <w:pPr>
        <w:spacing w:after="0" w:line="240" w:lineRule="auto"/>
        <w:ind w:right="-316"/>
        <w:rPr>
          <w:rFonts w:eastAsia="Roboto" w:cs="Times New Roman"/>
          <w:sz w:val="16"/>
          <w:szCs w:val="20"/>
        </w:rPr>
      </w:pPr>
    </w:p>
    <w:p w14:paraId="0C7986FF" w14:textId="77777777" w:rsidR="00D546D5" w:rsidRDefault="00D546D5" w:rsidP="00481C07">
      <w:pPr>
        <w:spacing w:after="0" w:line="240" w:lineRule="auto"/>
        <w:ind w:right="-316"/>
        <w:rPr>
          <w:rFonts w:eastAsia="Roboto" w:cs="Times New Roman"/>
          <w:sz w:val="16"/>
          <w:szCs w:val="20"/>
        </w:rPr>
      </w:pPr>
    </w:p>
    <w:p w14:paraId="2D3C9B1C" w14:textId="77777777" w:rsidR="00D546D5" w:rsidRDefault="00D546D5" w:rsidP="00481C07">
      <w:pPr>
        <w:spacing w:after="0" w:line="240" w:lineRule="auto"/>
        <w:ind w:right="-316"/>
        <w:rPr>
          <w:rFonts w:eastAsia="Roboto" w:cs="Times New Roman"/>
          <w:sz w:val="16"/>
          <w:szCs w:val="20"/>
        </w:rPr>
      </w:pPr>
    </w:p>
    <w:p w14:paraId="09175D0A" w14:textId="77777777" w:rsidR="00D546D5" w:rsidRDefault="00D546D5" w:rsidP="00481C07">
      <w:pPr>
        <w:spacing w:after="0" w:line="240" w:lineRule="auto"/>
        <w:ind w:right="-316"/>
        <w:rPr>
          <w:rFonts w:eastAsia="Roboto" w:cs="Times New Roman"/>
          <w:sz w:val="16"/>
          <w:szCs w:val="20"/>
        </w:rPr>
      </w:pPr>
    </w:p>
    <w:p w14:paraId="6058F045" w14:textId="77777777" w:rsidR="00D546D5" w:rsidRDefault="00D546D5" w:rsidP="00481C07">
      <w:pPr>
        <w:spacing w:after="0" w:line="240" w:lineRule="auto"/>
        <w:ind w:right="-316"/>
        <w:rPr>
          <w:rFonts w:eastAsia="Roboto" w:cs="Times New Roman"/>
          <w:sz w:val="16"/>
          <w:szCs w:val="20"/>
        </w:rPr>
      </w:pPr>
    </w:p>
    <w:p w14:paraId="4F066447" w14:textId="77777777" w:rsidR="00D546D5" w:rsidRPr="00D546D5" w:rsidRDefault="00D546D5" w:rsidP="00481C07">
      <w:pPr>
        <w:spacing w:after="0" w:line="240" w:lineRule="auto"/>
        <w:ind w:right="-316"/>
        <w:rPr>
          <w:rFonts w:eastAsia="Roboto" w:cs="Times New Roman"/>
          <w:sz w:val="16"/>
          <w:szCs w:val="20"/>
        </w:rPr>
      </w:pPr>
    </w:p>
    <w:p w14:paraId="134601E5" w14:textId="77777777" w:rsidR="000B217C" w:rsidRPr="00D546D5" w:rsidRDefault="000B217C" w:rsidP="00481C07">
      <w:pPr>
        <w:spacing w:after="0" w:line="240" w:lineRule="auto"/>
        <w:ind w:right="-316"/>
        <w:rPr>
          <w:rFonts w:cs="Times New Roman"/>
          <w:sz w:val="20"/>
          <w:szCs w:val="20"/>
        </w:rPr>
      </w:pPr>
      <w:r w:rsidRPr="00D546D5">
        <w:rPr>
          <w:rFonts w:cs="Times New Roman"/>
          <w:sz w:val="20"/>
          <w:szCs w:val="20"/>
        </w:rPr>
        <w:lastRenderedPageBreak/>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D546D5"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D546D5" w:rsidRDefault="000B217C" w:rsidP="00481C07">
            <w:pPr>
              <w:spacing w:after="0" w:line="240" w:lineRule="auto"/>
              <w:rPr>
                <w:rFonts w:eastAsia="Roboto" w:cs="Times New Roman"/>
                <w:sz w:val="20"/>
                <w:szCs w:val="20"/>
              </w:rPr>
            </w:pPr>
            <w:r w:rsidRPr="00D546D5">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1.1</w:t>
            </w:r>
          </w:p>
          <w:p w14:paraId="71245A6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30F93EAE" w14:textId="77777777" w:rsidR="000B217C" w:rsidRPr="00D546D5" w:rsidRDefault="000B217C" w:rsidP="00481C07">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D546D5" w:rsidRDefault="000B217C" w:rsidP="00481C07">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D546D5" w:rsidRDefault="000B217C" w:rsidP="00481C07">
            <w:pPr>
              <w:numPr>
                <w:ilvl w:val="0"/>
                <w:numId w:val="32"/>
              </w:numPr>
              <w:spacing w:after="0" w:line="240" w:lineRule="auto"/>
              <w:ind w:left="261"/>
              <w:contextualSpacing/>
              <w:jc w:val="both"/>
              <w:rPr>
                <w:rFonts w:eastAsia="Roboto" w:cs="Times New Roman"/>
                <w:sz w:val="20"/>
                <w:szCs w:val="20"/>
                <w:lang w:val="ru"/>
              </w:rPr>
            </w:pPr>
            <w:r w:rsidRPr="00D546D5">
              <w:rPr>
                <w:rFonts w:eastAsia="Roboto" w:cs="Times New Roman"/>
                <w:sz w:val="20"/>
                <w:szCs w:val="20"/>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D546D5" w:rsidRDefault="000B217C" w:rsidP="00481C07">
            <w:pPr>
              <w:numPr>
                <w:ilvl w:val="0"/>
                <w:numId w:val="32"/>
              </w:numPr>
              <w:spacing w:after="0" w:line="240" w:lineRule="auto"/>
              <w:ind w:left="261"/>
              <w:contextualSpacing/>
              <w:jc w:val="both"/>
              <w:rPr>
                <w:rFonts w:eastAsia="Roboto" w:cs="Times New Roman"/>
                <w:sz w:val="20"/>
                <w:szCs w:val="20"/>
                <w:lang w:val="ru"/>
              </w:rPr>
            </w:pPr>
            <w:r w:rsidRPr="00D546D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1.2</w:t>
            </w:r>
          </w:p>
          <w:p w14:paraId="71EEB70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D546D5" w:rsidRDefault="000B217C" w:rsidP="00481C07">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D546D5"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D546D5" w:rsidRDefault="000B217C" w:rsidP="00481C07">
            <w:pPr>
              <w:spacing w:after="0" w:line="240" w:lineRule="auto"/>
              <w:rPr>
                <w:rFonts w:eastAsia="Roboto" w:cs="Times New Roman"/>
                <w:sz w:val="20"/>
                <w:szCs w:val="20"/>
                <w:lang w:val="ru"/>
              </w:rPr>
            </w:pPr>
          </w:p>
          <w:p w14:paraId="44A8CE4A" w14:textId="77777777" w:rsidR="000B217C" w:rsidRPr="00D546D5" w:rsidRDefault="000B217C" w:rsidP="00481C07">
            <w:pPr>
              <w:spacing w:after="0" w:line="240" w:lineRule="auto"/>
              <w:ind w:left="425"/>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D546D5" w:rsidRDefault="000B217C" w:rsidP="00481C07">
            <w:pPr>
              <w:spacing w:after="0" w:line="240" w:lineRule="auto"/>
              <w:ind w:left="425"/>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1.4</w:t>
            </w:r>
          </w:p>
          <w:p w14:paraId="2CA50FC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D546D5" w:rsidRDefault="000B217C" w:rsidP="00481C07">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D546D5" w:rsidRDefault="000B217C" w:rsidP="00481C07">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1.5</w:t>
            </w:r>
          </w:p>
          <w:p w14:paraId="5DD23B3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D546D5" w:rsidRDefault="000B217C" w:rsidP="00481C07">
            <w:pPr>
              <w:numPr>
                <w:ilvl w:val="0"/>
                <w:numId w:val="2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D546D5" w:rsidRDefault="000B217C" w:rsidP="00481C07">
            <w:pPr>
              <w:numPr>
                <w:ilvl w:val="0"/>
                <w:numId w:val="2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1.6</w:t>
            </w:r>
          </w:p>
          <w:p w14:paraId="7FDD2AA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D546D5" w:rsidRDefault="000B217C" w:rsidP="00481C07">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D546D5" w:rsidRDefault="000B217C" w:rsidP="00481C07">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546D5"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1.7</w:t>
            </w:r>
          </w:p>
          <w:p w14:paraId="478B309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1.7.2 В ограждении земельного участка цветовое решение </w:t>
            </w:r>
            <w:r w:rsidRPr="00D546D5">
              <w:rPr>
                <w:rFonts w:eastAsia="Roboto" w:cs="Times New Roman"/>
                <w:sz w:val="20"/>
                <w:szCs w:val="20"/>
                <w:lang w:val="ru"/>
              </w:rPr>
              <w:lastRenderedPageBreak/>
              <w:t xml:space="preserve">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1.7.4 Цветовое решение ограждений, выполненных из стекла, должно </w:t>
            </w:r>
            <w:r w:rsidRPr="00D546D5">
              <w:rPr>
                <w:rFonts w:eastAsia="Roboto" w:cs="Times New Roman"/>
                <w:sz w:val="20"/>
                <w:szCs w:val="20"/>
                <w:lang w:val="ru"/>
              </w:rPr>
              <w:lastRenderedPageBreak/>
              <w:t xml:space="preserve">осуществляться в нейтральных* и серых оттенках.** </w:t>
            </w:r>
          </w:p>
          <w:p w14:paraId="013255CD"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D546D5" w:rsidRDefault="000B217C" w:rsidP="00481C07">
            <w:pPr>
              <w:spacing w:after="0" w:line="240" w:lineRule="auto"/>
              <w:rPr>
                <w:rFonts w:eastAsia="Roboto" w:cs="Times New Roman"/>
                <w:sz w:val="20"/>
                <w:szCs w:val="20"/>
              </w:rPr>
            </w:pPr>
            <w:r w:rsidRPr="00D546D5">
              <w:rPr>
                <w:rFonts w:eastAsia="Roboto" w:cs="Times New Roman"/>
                <w:sz w:val="20"/>
                <w:szCs w:val="20"/>
              </w:rPr>
              <w:lastRenderedPageBreak/>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2.1</w:t>
            </w:r>
          </w:p>
          <w:p w14:paraId="66B527B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w:t>
            </w:r>
            <w:r w:rsidRPr="00D546D5">
              <w:rPr>
                <w:rFonts w:eastAsia="Roboto" w:cs="Times New Roman"/>
                <w:i/>
                <w:sz w:val="20"/>
                <w:szCs w:val="20"/>
                <w:lang w:val="ru"/>
              </w:rPr>
              <w:t xml:space="preserve"> </w:t>
            </w:r>
            <w:r w:rsidRPr="00D546D5">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14DDADA4"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546D5"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2.2</w:t>
            </w:r>
          </w:p>
          <w:p w14:paraId="7C20B27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D546D5" w:rsidRDefault="000B217C" w:rsidP="00481C07">
            <w:pPr>
              <w:numPr>
                <w:ilvl w:val="0"/>
                <w:numId w:val="3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D546D5" w:rsidRDefault="000B217C" w:rsidP="00481C07">
            <w:pPr>
              <w:numPr>
                <w:ilvl w:val="0"/>
                <w:numId w:val="3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D546D5"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D546D5" w:rsidRDefault="000B217C" w:rsidP="00481C07">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D546D5" w:rsidRDefault="000B217C" w:rsidP="00481C07">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D546D5" w:rsidRDefault="000B217C" w:rsidP="00481C07">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2.3.3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а также непросматриваемого зеркального остекления. </w:t>
            </w:r>
          </w:p>
          <w:p w14:paraId="30AABF56"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2.4</w:t>
            </w:r>
          </w:p>
          <w:p w14:paraId="3EC6578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546D5"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2.5</w:t>
            </w:r>
          </w:p>
          <w:p w14:paraId="673DB83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2.6</w:t>
            </w:r>
          </w:p>
          <w:p w14:paraId="64DAD4D7"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2.6.1 Для навесов и козырьков не допускается использовать: </w:t>
            </w:r>
            <w:r w:rsidRPr="00D546D5">
              <w:rPr>
                <w:rFonts w:eastAsia="Roboto" w:cs="Times New Roman"/>
                <w:sz w:val="20"/>
                <w:szCs w:val="20"/>
                <w:lang w:val="ru"/>
              </w:rPr>
              <w:lastRenderedPageBreak/>
              <w:t>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Не допускается устройство радиальных козырьков и навесов.</w:t>
            </w:r>
          </w:p>
          <w:p w14:paraId="6E3E6875"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2.6.4 Материалы, имитирующие натуральные, должны соответствовать </w:t>
            </w:r>
            <w:r w:rsidRPr="00D546D5">
              <w:rPr>
                <w:rFonts w:eastAsia="Roboto" w:cs="Times New Roman"/>
                <w:sz w:val="20"/>
                <w:szCs w:val="20"/>
                <w:lang w:val="ru"/>
              </w:rPr>
              <w:lastRenderedPageBreak/>
              <w:t>им по фактуре</w:t>
            </w:r>
          </w:p>
          <w:p w14:paraId="37DADA0E"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D546D5" w:rsidRDefault="000B217C" w:rsidP="00481C07">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D546D5" w:rsidRDefault="000B217C" w:rsidP="00481C07">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2.7</w:t>
            </w:r>
          </w:p>
          <w:p w14:paraId="7B046AC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D546D5" w:rsidRDefault="000B217C" w:rsidP="00481C07">
            <w:pPr>
              <w:spacing w:after="0" w:line="240" w:lineRule="auto"/>
              <w:rPr>
                <w:rFonts w:eastAsia="Roboto" w:cs="Times New Roman"/>
                <w:sz w:val="20"/>
                <w:szCs w:val="20"/>
              </w:rPr>
            </w:pPr>
            <w:r w:rsidRPr="00D546D5">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1ACDC1E4"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629413E1"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4BF71F41"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всех фасадах, брандмауэрах;</w:t>
            </w:r>
          </w:p>
          <w:p w14:paraId="6276D6A1"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D546D5" w:rsidRDefault="000B217C" w:rsidP="00481C07">
            <w:pPr>
              <w:numPr>
                <w:ilvl w:val="0"/>
                <w:numId w:val="29"/>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72922586" w14:textId="77777777" w:rsidR="000B217C" w:rsidRPr="00D546D5" w:rsidRDefault="000B217C" w:rsidP="00481C07">
            <w:pPr>
              <w:numPr>
                <w:ilvl w:val="0"/>
                <w:numId w:val="29"/>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6BB66B94"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D546D5" w:rsidRDefault="000B217C" w:rsidP="00481C07">
            <w:pPr>
              <w:spacing w:after="0" w:line="240" w:lineRule="auto"/>
              <w:rPr>
                <w:rFonts w:eastAsia="Roboto" w:cs="Times New Roman"/>
                <w:sz w:val="20"/>
                <w:szCs w:val="20"/>
              </w:rPr>
            </w:pPr>
            <w:r w:rsidRPr="00D546D5">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Требования к подсветке фасадов зданий, строений и </w:t>
            </w:r>
            <w:r w:rsidRPr="00D546D5">
              <w:rPr>
                <w:rFonts w:eastAsia="Roboto" w:cs="Times New Roman"/>
                <w:sz w:val="20"/>
                <w:szCs w:val="20"/>
                <w:lang w:val="ru"/>
              </w:rPr>
              <w:lastRenderedPageBreak/>
              <w:t>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D546D5" w:rsidRDefault="000B217C" w:rsidP="00481C07">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4.1 Входные группы жилой и общественной части должны иметь освещение. </w:t>
            </w:r>
          </w:p>
          <w:p w14:paraId="6907FC57" w14:textId="77777777" w:rsidR="000B217C" w:rsidRPr="00D546D5" w:rsidRDefault="000B217C" w:rsidP="00481C07">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4.2 Запрещается использовать в подсветке фасадов пиксельную, </w:t>
            </w:r>
            <w:r w:rsidRPr="00D546D5">
              <w:rPr>
                <w:rFonts w:eastAsia="Roboto" w:cs="Times New Roman"/>
                <w:sz w:val="20"/>
                <w:szCs w:val="20"/>
                <w:lang w:val="ru"/>
              </w:rPr>
              <w:lastRenderedPageBreak/>
              <w:t>мигающую подсветку</w:t>
            </w:r>
          </w:p>
          <w:p w14:paraId="72687BBB" w14:textId="77777777" w:rsidR="000B217C" w:rsidRPr="00D546D5" w:rsidRDefault="000B217C" w:rsidP="00481C07">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D546D5" w:rsidRDefault="000B217C" w:rsidP="00481C07">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4.4 Подсветка осуществляется с цветовой температурой (Тц) в диапазоне 2000-2700 К.</w:t>
            </w:r>
          </w:p>
          <w:p w14:paraId="49450D9A" w14:textId="77777777" w:rsidR="000B217C" w:rsidRPr="00D546D5" w:rsidRDefault="000B217C" w:rsidP="00481C07">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w:t>
            </w:r>
            <w:r w:rsidRPr="00D546D5">
              <w:rPr>
                <w:rFonts w:eastAsia="Roboto" w:cs="Times New Roman"/>
                <w:sz w:val="20"/>
                <w:szCs w:val="20"/>
                <w:lang w:val="ru"/>
              </w:rPr>
              <w:lastRenderedPageBreak/>
              <w:t xml:space="preserve">вблизи зданий, а также камер видеонаблюдения. </w:t>
            </w:r>
          </w:p>
        </w:tc>
      </w:tr>
    </w:tbl>
    <w:p w14:paraId="7F44F510" w14:textId="77777777" w:rsidR="000B217C" w:rsidRPr="00D546D5" w:rsidRDefault="000B217C" w:rsidP="00481C07">
      <w:pPr>
        <w:spacing w:before="240" w:after="0" w:line="240" w:lineRule="auto"/>
        <w:ind w:right="-316"/>
        <w:rPr>
          <w:rFonts w:cs="Times New Roman"/>
          <w:sz w:val="20"/>
          <w:szCs w:val="20"/>
        </w:rPr>
      </w:pPr>
      <w:r w:rsidRPr="00D546D5">
        <w:rPr>
          <w:rFonts w:cs="Times New Roman"/>
          <w:sz w:val="20"/>
          <w:szCs w:val="20"/>
        </w:rPr>
        <w:lastRenderedPageBreak/>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B217C" w:rsidRPr="00D546D5" w14:paraId="6789EEB9" w14:textId="77777777" w:rsidTr="000B217C">
        <w:trPr>
          <w:trHeight w:val="240"/>
          <w:jc w:val="center"/>
        </w:trPr>
        <w:tc>
          <w:tcPr>
            <w:tcW w:w="421" w:type="dxa"/>
            <w:shd w:val="clear" w:color="auto" w:fill="auto"/>
            <w:vAlign w:val="center"/>
          </w:tcPr>
          <w:p w14:paraId="137A56AF"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24" w:type="dxa"/>
            <w:shd w:val="clear" w:color="auto" w:fill="auto"/>
            <w:vAlign w:val="center"/>
          </w:tcPr>
          <w:p w14:paraId="575C3264"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75" w:type="dxa"/>
            <w:shd w:val="clear" w:color="auto" w:fill="auto"/>
            <w:vAlign w:val="center"/>
          </w:tcPr>
          <w:p w14:paraId="070616B9"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534E64D1" w14:textId="77777777" w:rsidTr="000B217C">
        <w:trPr>
          <w:trHeight w:val="392"/>
          <w:jc w:val="center"/>
        </w:trPr>
        <w:tc>
          <w:tcPr>
            <w:tcW w:w="421" w:type="dxa"/>
            <w:vMerge w:val="restart"/>
            <w:shd w:val="clear" w:color="auto" w:fill="auto"/>
          </w:tcPr>
          <w:p w14:paraId="3198217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124" w:type="dxa"/>
            <w:vMerge w:val="restart"/>
            <w:shd w:val="clear" w:color="auto" w:fill="auto"/>
          </w:tcPr>
          <w:p w14:paraId="3448F8D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1.1</w:t>
            </w:r>
          </w:p>
          <w:p w14:paraId="4D48EAF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40" w:type="dxa"/>
          </w:tcPr>
          <w:p w14:paraId="0169C7F1" w14:textId="77777777" w:rsidR="000B217C" w:rsidRPr="00D546D5" w:rsidRDefault="000B217C" w:rsidP="00481C07">
            <w:pPr>
              <w:numPr>
                <w:ilvl w:val="0"/>
                <w:numId w:val="4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D546D5" w:rsidRDefault="000B217C" w:rsidP="00481C07">
            <w:pPr>
              <w:numPr>
                <w:ilvl w:val="0"/>
                <w:numId w:val="4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D546D5" w:rsidRDefault="000B217C" w:rsidP="00481C07">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D546D5" w:rsidRDefault="000B217C" w:rsidP="00481C07">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546D5">
              <w:rPr>
                <w:rFonts w:eastAsia="Roboto" w:cs="Times New Roman"/>
                <w:color w:val="E06666"/>
                <w:sz w:val="20"/>
                <w:szCs w:val="20"/>
                <w:lang w:val="ru"/>
              </w:rPr>
              <w:t xml:space="preserve"> </w:t>
            </w:r>
            <w:r w:rsidRPr="00D546D5">
              <w:rPr>
                <w:rFonts w:eastAsia="Roboto" w:cs="Times New Roman"/>
                <w:sz w:val="20"/>
                <w:szCs w:val="20"/>
                <w:lang w:val="ru"/>
              </w:rPr>
              <w:t>1036, 7036, 7039, 150 60 10, 7002, 100 50 05, 100 50 10, 040 50 20, 8002;</w:t>
            </w:r>
          </w:p>
        </w:tc>
        <w:tc>
          <w:tcPr>
            <w:tcW w:w="6840" w:type="dxa"/>
          </w:tcPr>
          <w:p w14:paraId="14BCB204" w14:textId="77777777" w:rsidR="000B217C" w:rsidRPr="00D546D5" w:rsidRDefault="000B217C" w:rsidP="00481C07">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D546D5" w:rsidRDefault="000B217C" w:rsidP="00481C07">
            <w:pPr>
              <w:numPr>
                <w:ilvl w:val="0"/>
                <w:numId w:val="4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D546D5" w:rsidRDefault="000B217C" w:rsidP="00481C07">
            <w:pPr>
              <w:numPr>
                <w:ilvl w:val="0"/>
                <w:numId w:val="4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546D5" w14:paraId="6FEFCF5B" w14:textId="77777777" w:rsidTr="000B217C">
        <w:trPr>
          <w:trHeight w:val="300"/>
          <w:jc w:val="center"/>
        </w:trPr>
        <w:tc>
          <w:tcPr>
            <w:tcW w:w="421" w:type="dxa"/>
            <w:vMerge/>
            <w:shd w:val="clear" w:color="auto" w:fill="auto"/>
          </w:tcPr>
          <w:p w14:paraId="017E8670"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DF8285D"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6431620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1.2</w:t>
            </w:r>
          </w:p>
          <w:p w14:paraId="558AC80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40" w:type="dxa"/>
          </w:tcPr>
          <w:p w14:paraId="482805A3" w14:textId="77777777" w:rsidR="000B217C" w:rsidRPr="00D546D5" w:rsidRDefault="000B217C" w:rsidP="00481C07">
            <w:pPr>
              <w:numPr>
                <w:ilvl w:val="0"/>
                <w:numId w:val="3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26D234B" w14:textId="77777777" w:rsidR="000B217C" w:rsidRPr="00D546D5" w:rsidRDefault="000B217C" w:rsidP="00481C07">
            <w:pPr>
              <w:numPr>
                <w:ilvl w:val="0"/>
                <w:numId w:val="3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D546D5" w14:paraId="3D4E1DCB" w14:textId="77777777" w:rsidTr="000B217C">
        <w:trPr>
          <w:trHeight w:val="140"/>
          <w:jc w:val="center"/>
        </w:trPr>
        <w:tc>
          <w:tcPr>
            <w:tcW w:w="421" w:type="dxa"/>
            <w:vMerge/>
            <w:shd w:val="clear" w:color="auto" w:fill="auto"/>
          </w:tcPr>
          <w:p w14:paraId="5DF2D177"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475AA25D"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7B13A55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1.3 Остекле</w:t>
            </w:r>
            <w:r w:rsidRPr="00D546D5">
              <w:rPr>
                <w:rFonts w:eastAsia="Roboto" w:cs="Times New Roman"/>
                <w:sz w:val="20"/>
                <w:szCs w:val="20"/>
                <w:lang w:val="ru"/>
              </w:rPr>
              <w:lastRenderedPageBreak/>
              <w:t>ние</w:t>
            </w:r>
          </w:p>
        </w:tc>
        <w:tc>
          <w:tcPr>
            <w:tcW w:w="5940" w:type="dxa"/>
          </w:tcPr>
          <w:p w14:paraId="3BBB1FD3" w14:textId="77777777" w:rsidR="000B217C" w:rsidRPr="00D546D5" w:rsidRDefault="000B217C" w:rsidP="00481C07">
            <w:pPr>
              <w:numPr>
                <w:ilvl w:val="0"/>
                <w:numId w:val="4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D546D5" w:rsidRDefault="000B217C" w:rsidP="00481C07">
            <w:pPr>
              <w:numPr>
                <w:ilvl w:val="0"/>
                <w:numId w:val="4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1.3.2 Цветовое решение должно осуществляться в нейтральных* и серых оттенках.** </w:t>
            </w:r>
          </w:p>
        </w:tc>
        <w:tc>
          <w:tcPr>
            <w:tcW w:w="6840" w:type="dxa"/>
          </w:tcPr>
          <w:p w14:paraId="3E228243" w14:textId="77777777" w:rsidR="000B217C" w:rsidRPr="00D546D5" w:rsidRDefault="000B217C" w:rsidP="00481C07">
            <w:pPr>
              <w:spacing w:after="0" w:line="240" w:lineRule="auto"/>
              <w:ind w:left="283"/>
              <w:rPr>
                <w:rFonts w:eastAsia="Roboto" w:cs="Times New Roman"/>
                <w:sz w:val="20"/>
                <w:szCs w:val="20"/>
                <w:lang w:val="ru"/>
              </w:rPr>
            </w:pPr>
          </w:p>
          <w:p w14:paraId="4CEC07B3"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w:t>
            </w:r>
            <w:r w:rsidRPr="00D546D5">
              <w:rPr>
                <w:rFonts w:eastAsia="Roboto" w:cs="Times New Roman"/>
                <w:sz w:val="20"/>
                <w:szCs w:val="20"/>
                <w:lang w:val="ru"/>
              </w:rPr>
              <w:lastRenderedPageBreak/>
              <w:t xml:space="preserve">прозрачностью, без искажения цвета. </w:t>
            </w:r>
          </w:p>
          <w:p w14:paraId="15F0432F"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59602EF9" w14:textId="77777777" w:rsidTr="000B217C">
        <w:trPr>
          <w:trHeight w:val="1464"/>
          <w:jc w:val="center"/>
        </w:trPr>
        <w:tc>
          <w:tcPr>
            <w:tcW w:w="421" w:type="dxa"/>
            <w:vMerge/>
            <w:shd w:val="clear" w:color="auto" w:fill="auto"/>
          </w:tcPr>
          <w:p w14:paraId="78D9C5AA"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5581118E"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538B45B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1.4</w:t>
            </w:r>
          </w:p>
          <w:p w14:paraId="20FF0C4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40" w:type="dxa"/>
          </w:tcPr>
          <w:p w14:paraId="73869E23" w14:textId="77777777" w:rsidR="000B217C" w:rsidRPr="00D546D5" w:rsidRDefault="000B217C" w:rsidP="00481C07">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D546D5" w:rsidRDefault="000B217C" w:rsidP="00481C07">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546D5">
              <w:rPr>
                <w:rFonts w:eastAsia="Roboto" w:cs="Times New Roman"/>
                <w:color w:val="E06666"/>
                <w:sz w:val="20"/>
                <w:szCs w:val="20"/>
                <w:lang w:val="ru"/>
              </w:rPr>
              <w:t xml:space="preserve"> </w:t>
            </w:r>
            <w:r w:rsidRPr="00D546D5">
              <w:rPr>
                <w:rFonts w:eastAsia="Roboto" w:cs="Times New Roman"/>
                <w:sz w:val="20"/>
                <w:szCs w:val="20"/>
                <w:lang w:val="ru"/>
              </w:rPr>
              <w:t>1036, 7036, 7039, 150 60 10, 7002, 100 50 05, 100 50 10, 040 50 20, 8002.</w:t>
            </w:r>
          </w:p>
        </w:tc>
        <w:tc>
          <w:tcPr>
            <w:tcW w:w="6840" w:type="dxa"/>
          </w:tcPr>
          <w:p w14:paraId="1CDB99E3" w14:textId="77777777" w:rsidR="000B217C" w:rsidRPr="00D546D5" w:rsidRDefault="000B217C" w:rsidP="00481C07">
            <w:pPr>
              <w:numPr>
                <w:ilvl w:val="0"/>
                <w:numId w:val="3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D546D5" w:rsidRDefault="000B217C" w:rsidP="00481C07">
            <w:pPr>
              <w:numPr>
                <w:ilvl w:val="0"/>
                <w:numId w:val="3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248D1843" w14:textId="77777777" w:rsidTr="000B217C">
        <w:trPr>
          <w:trHeight w:val="296"/>
          <w:jc w:val="center"/>
        </w:trPr>
        <w:tc>
          <w:tcPr>
            <w:tcW w:w="421" w:type="dxa"/>
            <w:vMerge/>
            <w:shd w:val="clear" w:color="auto" w:fill="auto"/>
          </w:tcPr>
          <w:p w14:paraId="59F6E444"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F9FEE6D"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658AB0C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1.5</w:t>
            </w:r>
          </w:p>
          <w:p w14:paraId="14AB97F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40" w:type="dxa"/>
          </w:tcPr>
          <w:p w14:paraId="15F2570C" w14:textId="77777777" w:rsidR="000B217C" w:rsidRPr="00D546D5" w:rsidRDefault="000B217C" w:rsidP="00481C07">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0D021931" w14:textId="77777777" w:rsidR="000B217C" w:rsidRPr="00D546D5" w:rsidRDefault="000B217C" w:rsidP="00481C07">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0E2ECB6" w14:textId="77777777" w:rsidTr="000B217C">
        <w:trPr>
          <w:trHeight w:val="546"/>
          <w:jc w:val="center"/>
        </w:trPr>
        <w:tc>
          <w:tcPr>
            <w:tcW w:w="421" w:type="dxa"/>
            <w:vMerge/>
            <w:shd w:val="clear" w:color="auto" w:fill="auto"/>
          </w:tcPr>
          <w:p w14:paraId="53E8834D"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1A020D52"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5BC5CF4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1.6</w:t>
            </w:r>
          </w:p>
          <w:p w14:paraId="4EAE352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40" w:type="dxa"/>
          </w:tcPr>
          <w:p w14:paraId="0C3B03C0" w14:textId="77777777" w:rsidR="000B217C" w:rsidRPr="00D546D5" w:rsidRDefault="000B217C" w:rsidP="00481C07">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D546D5" w:rsidRDefault="000B217C" w:rsidP="00481C07">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w:t>
            </w:r>
            <w:r w:rsidRPr="00D546D5">
              <w:rPr>
                <w:rFonts w:eastAsia="Roboto" w:cs="Times New Roman"/>
                <w:sz w:val="20"/>
                <w:szCs w:val="20"/>
                <w:lang w:val="ru"/>
              </w:rPr>
              <w:lastRenderedPageBreak/>
              <w:t xml:space="preserve">50 30, 8004, 4001, 5018, 5007, 180 50 15, 8001, 8025, 230 50 10, 8024. </w:t>
            </w:r>
          </w:p>
        </w:tc>
        <w:tc>
          <w:tcPr>
            <w:tcW w:w="6840" w:type="dxa"/>
          </w:tcPr>
          <w:p w14:paraId="096C7576" w14:textId="77777777" w:rsidR="000B217C" w:rsidRPr="00D546D5" w:rsidRDefault="000B217C" w:rsidP="00481C07">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D546D5" w14:paraId="3FD187B3" w14:textId="77777777" w:rsidTr="000B217C">
        <w:trPr>
          <w:trHeight w:val="854"/>
          <w:jc w:val="center"/>
        </w:trPr>
        <w:tc>
          <w:tcPr>
            <w:tcW w:w="421" w:type="dxa"/>
            <w:vMerge/>
            <w:shd w:val="clear" w:color="auto" w:fill="auto"/>
          </w:tcPr>
          <w:p w14:paraId="3C9FC87A"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58DAB94D"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5A0395A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1.7</w:t>
            </w:r>
          </w:p>
          <w:p w14:paraId="56917AA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40" w:type="dxa"/>
          </w:tcPr>
          <w:p w14:paraId="261BB8C8"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Pr>
          <w:p w14:paraId="7B5C6B02"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4955ECF" w14:textId="77777777" w:rsidTr="000B217C">
        <w:trPr>
          <w:trHeight w:val="966"/>
          <w:jc w:val="center"/>
        </w:trPr>
        <w:tc>
          <w:tcPr>
            <w:tcW w:w="421" w:type="dxa"/>
            <w:vMerge w:val="restart"/>
            <w:shd w:val="clear" w:color="auto" w:fill="auto"/>
          </w:tcPr>
          <w:p w14:paraId="644FABB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124" w:type="dxa"/>
            <w:vMerge w:val="restart"/>
            <w:shd w:val="clear" w:color="auto" w:fill="auto"/>
          </w:tcPr>
          <w:p w14:paraId="5F7BE645"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2.1</w:t>
            </w:r>
          </w:p>
          <w:p w14:paraId="7110821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40" w:type="dxa"/>
            <w:shd w:val="clear" w:color="auto" w:fill="auto"/>
          </w:tcPr>
          <w:p w14:paraId="215B732A"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w:t>
            </w:r>
            <w:r w:rsidRPr="00D546D5">
              <w:rPr>
                <w:rFonts w:eastAsia="Roboto" w:cs="Times New Roman"/>
                <w:i/>
                <w:sz w:val="20"/>
                <w:szCs w:val="20"/>
                <w:lang w:val="ru"/>
              </w:rPr>
              <w:t xml:space="preserve"> </w:t>
            </w:r>
            <w:r w:rsidRPr="00D546D5">
              <w:rPr>
                <w:rFonts w:eastAsia="Roboto" w:cs="Times New Roman"/>
                <w:sz w:val="20"/>
                <w:szCs w:val="20"/>
                <w:lang w:val="ru"/>
              </w:rPr>
              <w:t>должны применяться на меньшей части площади фасада</w:t>
            </w:r>
            <w:r w:rsidRPr="00D546D5">
              <w:rPr>
                <w:rFonts w:eastAsia="Roboto" w:cs="Times New Roman"/>
                <w:sz w:val="20"/>
                <w:szCs w:val="20"/>
              </w:rPr>
              <w:t>.</w:t>
            </w:r>
          </w:p>
        </w:tc>
        <w:tc>
          <w:tcPr>
            <w:tcW w:w="6840" w:type="dxa"/>
            <w:shd w:val="clear" w:color="auto" w:fill="auto"/>
          </w:tcPr>
          <w:p w14:paraId="1992C0F8"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D546D5" w:rsidRDefault="000B217C" w:rsidP="00481C07">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EC32E00" w14:textId="77777777" w:rsidTr="000B217C">
        <w:trPr>
          <w:trHeight w:val="312"/>
          <w:jc w:val="center"/>
        </w:trPr>
        <w:tc>
          <w:tcPr>
            <w:tcW w:w="421" w:type="dxa"/>
            <w:vMerge/>
            <w:shd w:val="clear" w:color="auto" w:fill="auto"/>
          </w:tcPr>
          <w:p w14:paraId="7162CB31"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761A0624"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5F6A904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2.2</w:t>
            </w:r>
          </w:p>
          <w:p w14:paraId="162E081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40" w:type="dxa"/>
            <w:shd w:val="clear" w:color="auto" w:fill="auto"/>
          </w:tcPr>
          <w:p w14:paraId="7EF8ACA5" w14:textId="77777777" w:rsidR="000B217C" w:rsidRPr="00D546D5" w:rsidRDefault="000B217C" w:rsidP="00481C07">
            <w:pPr>
              <w:numPr>
                <w:ilvl w:val="0"/>
                <w:numId w:val="3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25043DCA" w14:textId="77777777" w:rsidR="000B217C" w:rsidRPr="00D546D5" w:rsidRDefault="000B217C" w:rsidP="00481C07">
            <w:pPr>
              <w:numPr>
                <w:ilvl w:val="0"/>
                <w:numId w:val="3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D546D5" w14:paraId="6F5E8EFF" w14:textId="77777777" w:rsidTr="000B217C">
        <w:trPr>
          <w:trHeight w:val="211"/>
          <w:jc w:val="center"/>
        </w:trPr>
        <w:tc>
          <w:tcPr>
            <w:tcW w:w="421" w:type="dxa"/>
            <w:vMerge/>
            <w:shd w:val="clear" w:color="auto" w:fill="auto"/>
          </w:tcPr>
          <w:p w14:paraId="10C871A5"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74BC90E5"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010F85C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2.3 Остекление</w:t>
            </w:r>
          </w:p>
        </w:tc>
        <w:tc>
          <w:tcPr>
            <w:tcW w:w="5940" w:type="dxa"/>
            <w:shd w:val="clear" w:color="auto" w:fill="auto"/>
          </w:tcPr>
          <w:p w14:paraId="4B8AC13C" w14:textId="77777777" w:rsidR="000B217C" w:rsidRPr="00D546D5" w:rsidRDefault="000B217C" w:rsidP="00481C07">
            <w:pPr>
              <w:numPr>
                <w:ilvl w:val="0"/>
                <w:numId w:val="3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23F444" w14:textId="77777777" w:rsidR="000B217C" w:rsidRPr="00D546D5" w:rsidRDefault="000B217C" w:rsidP="00481C07">
            <w:pPr>
              <w:numPr>
                <w:ilvl w:val="0"/>
                <w:numId w:val="3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в массе, а также непросматриваемого зеркального остекления.</w:t>
            </w:r>
          </w:p>
        </w:tc>
      </w:tr>
      <w:tr w:rsidR="000B217C" w:rsidRPr="00D546D5" w14:paraId="0FEC16E0" w14:textId="77777777" w:rsidTr="000B217C">
        <w:trPr>
          <w:trHeight w:val="952"/>
          <w:jc w:val="center"/>
        </w:trPr>
        <w:tc>
          <w:tcPr>
            <w:tcW w:w="421" w:type="dxa"/>
            <w:vMerge/>
            <w:shd w:val="clear" w:color="auto" w:fill="auto"/>
          </w:tcPr>
          <w:p w14:paraId="19A0B29E"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44F1131E"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6F7736D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2.4</w:t>
            </w:r>
          </w:p>
          <w:p w14:paraId="4B7EF6B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40" w:type="dxa"/>
            <w:shd w:val="clear" w:color="auto" w:fill="auto"/>
          </w:tcPr>
          <w:p w14:paraId="60CBE85A"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2.4.5 Не допускается окраска поверхностей, облицованных </w:t>
            </w:r>
            <w:r w:rsidRPr="00D546D5">
              <w:rPr>
                <w:rFonts w:eastAsia="Roboto" w:cs="Times New Roman"/>
                <w:sz w:val="20"/>
                <w:szCs w:val="20"/>
                <w:lang w:val="ru"/>
              </w:rPr>
              <w:lastRenderedPageBreak/>
              <w:t xml:space="preserve">натуральным камнем. </w:t>
            </w:r>
          </w:p>
          <w:p w14:paraId="5300B2F8"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CDEB8DF"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D546D5" w:rsidRDefault="000B217C" w:rsidP="00481C07">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50AE70CF" w14:textId="77777777" w:rsidTr="000B217C">
        <w:trPr>
          <w:trHeight w:val="323"/>
          <w:jc w:val="center"/>
        </w:trPr>
        <w:tc>
          <w:tcPr>
            <w:tcW w:w="421" w:type="dxa"/>
            <w:vMerge/>
            <w:shd w:val="clear" w:color="auto" w:fill="auto"/>
          </w:tcPr>
          <w:p w14:paraId="6F364BD7"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1108675A"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0A719F1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2.5</w:t>
            </w:r>
          </w:p>
          <w:p w14:paraId="43F031E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40" w:type="dxa"/>
            <w:shd w:val="clear" w:color="auto" w:fill="auto"/>
          </w:tcPr>
          <w:p w14:paraId="70B860BC" w14:textId="77777777" w:rsidR="000B217C" w:rsidRPr="00D546D5" w:rsidRDefault="000B217C" w:rsidP="00481C07">
            <w:pPr>
              <w:numPr>
                <w:ilvl w:val="0"/>
                <w:numId w:val="4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w:t>
            </w:r>
            <w:r w:rsidRPr="00D546D5">
              <w:rPr>
                <w:rFonts w:eastAsia="Roboto" w:cs="Times New Roman"/>
                <w:color w:val="93C47D"/>
                <w:sz w:val="20"/>
                <w:szCs w:val="20"/>
                <w:lang w:val="ru"/>
              </w:rPr>
              <w:t xml:space="preserve"> </w:t>
            </w:r>
            <w:r w:rsidRPr="00D546D5">
              <w:rPr>
                <w:rFonts w:eastAsia="Roboto" w:cs="Times New Roman"/>
                <w:sz w:val="20"/>
                <w:szCs w:val="20"/>
                <w:lang w:val="ru"/>
              </w:rPr>
              <w:t>поликарбонат, ПВХ-панели,</w:t>
            </w:r>
            <w:r w:rsidRPr="00D546D5">
              <w:rPr>
                <w:rFonts w:eastAsia="Roboto" w:cs="Times New Roman"/>
                <w:color w:val="93C47D"/>
                <w:sz w:val="20"/>
                <w:szCs w:val="20"/>
                <w:lang w:val="ru"/>
              </w:rPr>
              <w:t xml:space="preserve"> </w:t>
            </w:r>
            <w:r w:rsidRPr="00D546D5">
              <w:rPr>
                <w:rFonts w:eastAsia="Roboto" w:cs="Times New Roman"/>
                <w:sz w:val="20"/>
                <w:szCs w:val="20"/>
                <w:lang w:val="ru"/>
              </w:rPr>
              <w:t>шифер, фанеру, вагонку</w:t>
            </w:r>
            <w:r w:rsidRPr="00D546D5">
              <w:rPr>
                <w:rFonts w:eastAsia="Roboto" w:cs="Times New Roman"/>
                <w:sz w:val="20"/>
                <w:szCs w:val="20"/>
              </w:rPr>
              <w:t>.</w:t>
            </w:r>
          </w:p>
        </w:tc>
        <w:tc>
          <w:tcPr>
            <w:tcW w:w="6840" w:type="dxa"/>
            <w:shd w:val="clear" w:color="auto" w:fill="auto"/>
          </w:tcPr>
          <w:p w14:paraId="6C63EE00"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251EFF2E" w14:textId="77777777" w:rsidTr="000B217C">
        <w:trPr>
          <w:trHeight w:val="315"/>
          <w:jc w:val="center"/>
        </w:trPr>
        <w:tc>
          <w:tcPr>
            <w:tcW w:w="421" w:type="dxa"/>
            <w:vMerge/>
            <w:shd w:val="clear" w:color="auto" w:fill="auto"/>
          </w:tcPr>
          <w:p w14:paraId="4F2A83F3"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2D14D772"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139A05E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2.6</w:t>
            </w:r>
          </w:p>
          <w:p w14:paraId="16E178C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40" w:type="dxa"/>
            <w:shd w:val="clear" w:color="auto" w:fill="auto"/>
          </w:tcPr>
          <w:p w14:paraId="62E39940"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1B66095D"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2.6.3 Не допускается устройство радиальных козырьков и навесов.</w:t>
            </w:r>
          </w:p>
          <w:p w14:paraId="3482069C"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1C8650A7" w14:textId="77777777" w:rsidTr="000B217C">
        <w:trPr>
          <w:trHeight w:val="315"/>
          <w:jc w:val="center"/>
        </w:trPr>
        <w:tc>
          <w:tcPr>
            <w:tcW w:w="421" w:type="dxa"/>
            <w:vMerge/>
            <w:shd w:val="clear" w:color="auto" w:fill="auto"/>
          </w:tcPr>
          <w:p w14:paraId="31305A95"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270FDBEC" w14:textId="77777777" w:rsidR="000B217C" w:rsidRPr="00D546D5" w:rsidRDefault="000B217C" w:rsidP="00481C07">
            <w:pPr>
              <w:spacing w:after="0" w:line="240" w:lineRule="auto"/>
              <w:rPr>
                <w:rFonts w:eastAsia="Roboto" w:cs="Times New Roman"/>
                <w:sz w:val="20"/>
                <w:szCs w:val="20"/>
                <w:lang w:val="ru"/>
              </w:rPr>
            </w:pPr>
          </w:p>
        </w:tc>
        <w:tc>
          <w:tcPr>
            <w:tcW w:w="975" w:type="dxa"/>
            <w:shd w:val="clear" w:color="auto" w:fill="auto"/>
            <w:vAlign w:val="center"/>
          </w:tcPr>
          <w:p w14:paraId="2674C5C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2.7</w:t>
            </w:r>
          </w:p>
          <w:p w14:paraId="68D3287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40" w:type="dxa"/>
            <w:shd w:val="clear" w:color="auto" w:fill="auto"/>
          </w:tcPr>
          <w:p w14:paraId="07C57080"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D546D5">
              <w:rPr>
                <w:rFonts w:eastAsia="Roboto" w:cs="Times New Roman"/>
                <w:sz w:val="20"/>
                <w:szCs w:val="20"/>
              </w:rPr>
              <w:t>,</w:t>
            </w:r>
            <w:r w:rsidRPr="00D546D5">
              <w:rPr>
                <w:rFonts w:eastAsia="Roboto" w:cs="Times New Roman"/>
                <w:sz w:val="20"/>
                <w:szCs w:val="20"/>
                <w:lang w:val="ru"/>
              </w:rPr>
              <w:t xml:space="preserve"> стекломагнезитовые листы. </w:t>
            </w:r>
          </w:p>
        </w:tc>
        <w:tc>
          <w:tcPr>
            <w:tcW w:w="6840" w:type="dxa"/>
            <w:shd w:val="clear" w:color="auto" w:fill="auto"/>
          </w:tcPr>
          <w:p w14:paraId="3C79823E"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2.7.2 Материалы, имитирующие натуральные, должны соответствовать им по фактуре.</w:t>
            </w:r>
          </w:p>
        </w:tc>
      </w:tr>
      <w:tr w:rsidR="000B217C" w:rsidRPr="00D546D5" w14:paraId="6D23F554" w14:textId="77777777" w:rsidTr="000B217C">
        <w:trPr>
          <w:trHeight w:val="579"/>
          <w:jc w:val="center"/>
        </w:trPr>
        <w:tc>
          <w:tcPr>
            <w:tcW w:w="421" w:type="dxa"/>
            <w:shd w:val="clear" w:color="auto" w:fill="auto"/>
          </w:tcPr>
          <w:p w14:paraId="67D0DF1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3</w:t>
            </w:r>
          </w:p>
        </w:tc>
        <w:tc>
          <w:tcPr>
            <w:tcW w:w="2099" w:type="dxa"/>
            <w:gridSpan w:val="2"/>
            <w:shd w:val="clear" w:color="auto" w:fill="auto"/>
          </w:tcPr>
          <w:p w14:paraId="530C9AE7"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259F6650"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3BF42F2E"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кровле объекта (крышные кондиционеры с </w:t>
            </w:r>
            <w:r w:rsidRPr="00D546D5">
              <w:rPr>
                <w:rFonts w:eastAsia="Roboto" w:cs="Times New Roman"/>
                <w:sz w:val="20"/>
                <w:szCs w:val="20"/>
                <w:lang w:val="ru"/>
              </w:rPr>
              <w:lastRenderedPageBreak/>
              <w:t>внутренними воздуховодными каналами);</w:t>
            </w:r>
          </w:p>
          <w:p w14:paraId="21C2CD6E"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14926D99"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50834034"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5642D884" w14:textId="77777777" w:rsidR="000B217C" w:rsidRPr="00D546D5" w:rsidRDefault="000B217C" w:rsidP="00481C07">
            <w:pPr>
              <w:numPr>
                <w:ilvl w:val="0"/>
                <w:numId w:val="3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3.4 Размещение элементов систем кондиционирования не допускается:</w:t>
            </w:r>
          </w:p>
          <w:p w14:paraId="5D7920AF"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0AE7C686"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78B7BA33"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3B6F2738"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D546D5" w:rsidRDefault="000B217C" w:rsidP="00481C07">
            <w:pPr>
              <w:numPr>
                <w:ilvl w:val="0"/>
                <w:numId w:val="4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42CC066B" w14:textId="77777777" w:rsidTr="000B217C">
        <w:trPr>
          <w:trHeight w:val="160"/>
          <w:jc w:val="center"/>
        </w:trPr>
        <w:tc>
          <w:tcPr>
            <w:tcW w:w="421" w:type="dxa"/>
            <w:shd w:val="clear" w:color="auto" w:fill="auto"/>
          </w:tcPr>
          <w:p w14:paraId="17878B4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4</w:t>
            </w:r>
          </w:p>
        </w:tc>
        <w:tc>
          <w:tcPr>
            <w:tcW w:w="2099" w:type="dxa"/>
            <w:gridSpan w:val="2"/>
            <w:shd w:val="clear" w:color="auto" w:fill="auto"/>
          </w:tcPr>
          <w:p w14:paraId="45F7150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w:t>
            </w:r>
            <w:r w:rsidRPr="00D546D5">
              <w:rPr>
                <w:rFonts w:eastAsia="Roboto" w:cs="Times New Roman"/>
                <w:sz w:val="20"/>
                <w:szCs w:val="20"/>
              </w:rPr>
              <w:t xml:space="preserve"> </w:t>
            </w:r>
            <w:r w:rsidRPr="00D546D5">
              <w:rPr>
                <w:rFonts w:eastAsia="Roboto" w:cs="Times New Roman"/>
                <w:sz w:val="20"/>
                <w:szCs w:val="20"/>
                <w:lang w:val="ru"/>
              </w:rPr>
              <w:t>строений и сооружений</w:t>
            </w:r>
          </w:p>
        </w:tc>
        <w:tc>
          <w:tcPr>
            <w:tcW w:w="5940" w:type="dxa"/>
            <w:shd w:val="clear" w:color="auto" w:fill="auto"/>
          </w:tcPr>
          <w:p w14:paraId="32EFBA5D" w14:textId="77777777" w:rsidR="000B217C" w:rsidRPr="00D546D5" w:rsidRDefault="000B217C" w:rsidP="00481C07">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4.1 Входные группы, эвакуационные выходы, указатели и информационные элементы должны иметь освещение.</w:t>
            </w:r>
          </w:p>
          <w:p w14:paraId="31CD5A6D" w14:textId="77777777" w:rsidR="000B217C" w:rsidRPr="00D546D5" w:rsidRDefault="000B217C" w:rsidP="00481C07">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2E12DCDE" w14:textId="77777777" w:rsidR="000B217C" w:rsidRPr="00D546D5" w:rsidRDefault="000B217C" w:rsidP="00481C07">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24AFFF40" w14:textId="77777777" w:rsidR="000B217C" w:rsidRPr="00D546D5" w:rsidRDefault="000B217C" w:rsidP="00481C07">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4.4 Подсветка осуществляется с цветовой температурой (Тц) в диапазоне 2000-2700 К.</w:t>
            </w:r>
          </w:p>
          <w:p w14:paraId="0EE0027C" w14:textId="77777777" w:rsidR="000B217C" w:rsidRPr="00D546D5" w:rsidRDefault="000B217C" w:rsidP="00481C07">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Pr="00D546D5" w:rsidRDefault="000B217C" w:rsidP="00481C07">
      <w:pPr>
        <w:spacing w:before="240" w:after="0" w:line="240" w:lineRule="auto"/>
        <w:ind w:right="-316"/>
        <w:rPr>
          <w:rFonts w:cs="Times New Roman"/>
          <w:sz w:val="20"/>
          <w:szCs w:val="20"/>
        </w:rPr>
      </w:pPr>
      <w:r w:rsidRPr="00D546D5">
        <w:rPr>
          <w:rFonts w:cs="Times New Roman"/>
          <w:sz w:val="20"/>
          <w:szCs w:val="20"/>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D546D5" w14:paraId="0BA12F5E" w14:textId="77777777" w:rsidTr="000B217C">
        <w:trPr>
          <w:trHeight w:val="240"/>
          <w:jc w:val="center"/>
        </w:trPr>
        <w:tc>
          <w:tcPr>
            <w:tcW w:w="421" w:type="dxa"/>
            <w:shd w:val="clear" w:color="auto" w:fill="auto"/>
            <w:vAlign w:val="center"/>
          </w:tcPr>
          <w:p w14:paraId="4C26F866"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24" w:type="dxa"/>
            <w:shd w:val="clear" w:color="auto" w:fill="auto"/>
            <w:vAlign w:val="center"/>
          </w:tcPr>
          <w:p w14:paraId="0E1442C4"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45" w:type="dxa"/>
            <w:shd w:val="clear" w:color="auto" w:fill="auto"/>
            <w:vAlign w:val="center"/>
          </w:tcPr>
          <w:p w14:paraId="3A520749"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683ECDAF" w14:textId="77777777" w:rsidTr="000B217C">
        <w:trPr>
          <w:trHeight w:val="392"/>
          <w:jc w:val="center"/>
        </w:trPr>
        <w:tc>
          <w:tcPr>
            <w:tcW w:w="421" w:type="dxa"/>
            <w:vMerge w:val="restart"/>
            <w:shd w:val="clear" w:color="auto" w:fill="auto"/>
          </w:tcPr>
          <w:p w14:paraId="41A2DC7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124" w:type="dxa"/>
            <w:vMerge w:val="restart"/>
            <w:shd w:val="clear" w:color="auto" w:fill="auto"/>
          </w:tcPr>
          <w:p w14:paraId="1FF0F80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1.1</w:t>
            </w:r>
          </w:p>
          <w:p w14:paraId="2BFFEA5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tcPr>
          <w:p w14:paraId="13CD1EBD" w14:textId="77777777" w:rsidR="000B217C" w:rsidRPr="00D546D5" w:rsidRDefault="000B217C" w:rsidP="00481C07">
            <w:pPr>
              <w:numPr>
                <w:ilvl w:val="0"/>
                <w:numId w:val="5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D546D5" w:rsidRDefault="000B217C" w:rsidP="00481C07">
            <w:pPr>
              <w:numPr>
                <w:ilvl w:val="0"/>
                <w:numId w:val="5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D546D5" w:rsidRDefault="000B217C" w:rsidP="00481C07">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 xml:space="preserve">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w:t>
            </w:r>
            <w:r w:rsidRPr="00D546D5">
              <w:rPr>
                <w:rFonts w:eastAsia="Roboto" w:cs="Times New Roman"/>
                <w:sz w:val="20"/>
                <w:szCs w:val="20"/>
                <w:lang w:val="ru"/>
              </w:rPr>
              <w:lastRenderedPageBreak/>
              <w:t>1019, 050 60 10;</w:t>
            </w:r>
          </w:p>
          <w:p w14:paraId="5EDAED17" w14:textId="77777777" w:rsidR="000B217C" w:rsidRPr="00D546D5" w:rsidRDefault="000B217C" w:rsidP="00481C07">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D546D5" w:rsidRDefault="000B217C" w:rsidP="00481C07">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акцентные оттенки -</w:t>
            </w:r>
            <w:r w:rsidRPr="00D546D5">
              <w:rPr>
                <w:rFonts w:eastAsia="Roboto" w:cs="Times New Roman"/>
                <w:i/>
                <w:sz w:val="20"/>
                <w:szCs w:val="20"/>
                <w:lang w:val="ru"/>
              </w:rPr>
              <w:t xml:space="preserve"> </w:t>
            </w:r>
            <w:r w:rsidRPr="00D546D5">
              <w:rPr>
                <w:rFonts w:eastAsia="Roboto" w:cs="Times New Roman"/>
                <w:sz w:val="20"/>
                <w:szCs w:val="20"/>
                <w:lang w:val="ru"/>
              </w:rPr>
              <w:t>9010, 1002, 070 70 30, 060 70 40, 050 70 30, 280 70 10, 1020, 040 50 30, 6011, 5014, 030 40 30, 8002, 050 40 30.</w:t>
            </w:r>
          </w:p>
        </w:tc>
        <w:tc>
          <w:tcPr>
            <w:tcW w:w="6840" w:type="dxa"/>
          </w:tcPr>
          <w:p w14:paraId="4997FBAA" w14:textId="77777777" w:rsidR="000B217C" w:rsidRPr="00D546D5" w:rsidRDefault="000B217C" w:rsidP="00481C07">
            <w:pPr>
              <w:numPr>
                <w:ilvl w:val="0"/>
                <w:numId w:val="6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D546D5" w:rsidRDefault="000B217C" w:rsidP="00481C07">
            <w:pPr>
              <w:numPr>
                <w:ilvl w:val="0"/>
                <w:numId w:val="5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D546D5" w14:paraId="1E137ACC" w14:textId="77777777" w:rsidTr="000B217C">
        <w:trPr>
          <w:trHeight w:val="300"/>
          <w:jc w:val="center"/>
        </w:trPr>
        <w:tc>
          <w:tcPr>
            <w:tcW w:w="421" w:type="dxa"/>
            <w:vMerge/>
            <w:shd w:val="clear" w:color="auto" w:fill="auto"/>
          </w:tcPr>
          <w:p w14:paraId="4C65B147"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744ED08C"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0EA3904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1.2</w:t>
            </w:r>
          </w:p>
          <w:p w14:paraId="33E3ED8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tcPr>
          <w:p w14:paraId="4A1B60A7" w14:textId="77777777" w:rsidR="000B217C" w:rsidRPr="00D546D5" w:rsidRDefault="000B217C" w:rsidP="00481C07">
            <w:pPr>
              <w:numPr>
                <w:ilvl w:val="0"/>
                <w:numId w:val="6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D546D5" w:rsidRDefault="000B217C" w:rsidP="00481C07">
            <w:pPr>
              <w:numPr>
                <w:ilvl w:val="0"/>
                <w:numId w:val="6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546D5" w14:paraId="44410E73" w14:textId="77777777" w:rsidTr="000B217C">
        <w:trPr>
          <w:trHeight w:val="150"/>
          <w:jc w:val="center"/>
        </w:trPr>
        <w:tc>
          <w:tcPr>
            <w:tcW w:w="421" w:type="dxa"/>
            <w:vMerge/>
            <w:shd w:val="clear" w:color="auto" w:fill="auto"/>
          </w:tcPr>
          <w:p w14:paraId="6C5A95A2"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A2B6A86"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1EA28E7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1.3</w:t>
            </w:r>
          </w:p>
          <w:p w14:paraId="5D413C4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tcPr>
          <w:p w14:paraId="2AB18A91" w14:textId="77777777" w:rsidR="000B217C" w:rsidRPr="00D546D5" w:rsidRDefault="000B217C" w:rsidP="00481C07">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D546D5" w:rsidRDefault="000B217C" w:rsidP="00481C07">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D546D5" w:rsidRDefault="000B217C" w:rsidP="00481C07">
            <w:pPr>
              <w:spacing w:after="0" w:line="240" w:lineRule="auto"/>
              <w:ind w:left="283"/>
              <w:rPr>
                <w:rFonts w:eastAsia="Roboto" w:cs="Times New Roman"/>
                <w:sz w:val="20"/>
                <w:szCs w:val="20"/>
                <w:lang w:val="ru"/>
              </w:rPr>
            </w:pPr>
          </w:p>
          <w:p w14:paraId="638E56C8"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E250153" w14:textId="77777777" w:rsidTr="000B217C">
        <w:trPr>
          <w:trHeight w:val="258"/>
          <w:jc w:val="center"/>
        </w:trPr>
        <w:tc>
          <w:tcPr>
            <w:tcW w:w="421" w:type="dxa"/>
            <w:vMerge/>
            <w:shd w:val="clear" w:color="auto" w:fill="auto"/>
          </w:tcPr>
          <w:p w14:paraId="0ED41F68"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7AC59326"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08AB05C1"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1.4</w:t>
            </w:r>
          </w:p>
          <w:p w14:paraId="240874C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tcPr>
          <w:p w14:paraId="73751B48" w14:textId="77777777" w:rsidR="000B217C" w:rsidRPr="00D546D5" w:rsidRDefault="000B217C" w:rsidP="00481C07">
            <w:pPr>
              <w:numPr>
                <w:ilvl w:val="0"/>
                <w:numId w:val="4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D546D5" w:rsidRDefault="000B217C" w:rsidP="00481C07">
            <w:pPr>
              <w:numPr>
                <w:ilvl w:val="0"/>
                <w:numId w:val="4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D546D5" w:rsidRDefault="000B217C" w:rsidP="00481C07">
            <w:pPr>
              <w:numPr>
                <w:ilvl w:val="0"/>
                <w:numId w:val="5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D546D5" w:rsidRDefault="000B217C" w:rsidP="00481C07">
            <w:pPr>
              <w:numPr>
                <w:ilvl w:val="0"/>
                <w:numId w:val="5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65C259C2" w14:textId="77777777" w:rsidTr="000B217C">
        <w:trPr>
          <w:trHeight w:val="330"/>
          <w:jc w:val="center"/>
        </w:trPr>
        <w:tc>
          <w:tcPr>
            <w:tcW w:w="421" w:type="dxa"/>
            <w:vMerge/>
            <w:shd w:val="clear" w:color="auto" w:fill="auto"/>
          </w:tcPr>
          <w:p w14:paraId="3CB079BC"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593AFE0F"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47315A5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1.5</w:t>
            </w:r>
          </w:p>
          <w:p w14:paraId="4B63B417"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tcPr>
          <w:p w14:paraId="4B00B331" w14:textId="77777777" w:rsidR="000B217C" w:rsidRPr="00D546D5" w:rsidRDefault="000B217C" w:rsidP="00481C07">
            <w:pPr>
              <w:numPr>
                <w:ilvl w:val="0"/>
                <w:numId w:val="5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D546D5" w:rsidRDefault="000B217C" w:rsidP="00481C07">
            <w:pPr>
              <w:numPr>
                <w:ilvl w:val="0"/>
                <w:numId w:val="5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A2A4C9D" w14:textId="77777777" w:rsidTr="000B217C">
        <w:trPr>
          <w:trHeight w:val="330"/>
          <w:jc w:val="center"/>
        </w:trPr>
        <w:tc>
          <w:tcPr>
            <w:tcW w:w="421" w:type="dxa"/>
            <w:vMerge/>
            <w:shd w:val="clear" w:color="auto" w:fill="auto"/>
          </w:tcPr>
          <w:p w14:paraId="6BFA44C3"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7B2CCC25"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00A0A97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1.6</w:t>
            </w:r>
          </w:p>
          <w:p w14:paraId="2E91339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Элементы входных групп</w:t>
            </w:r>
          </w:p>
        </w:tc>
        <w:tc>
          <w:tcPr>
            <w:tcW w:w="5970" w:type="dxa"/>
          </w:tcPr>
          <w:p w14:paraId="1374CBAD" w14:textId="77777777" w:rsidR="000B217C" w:rsidRPr="00D546D5" w:rsidRDefault="000B217C" w:rsidP="00481C07">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1.6.1.  Цветовое решение должно осуществляться в </w:t>
            </w:r>
            <w:r w:rsidRPr="00D546D5">
              <w:rPr>
                <w:rFonts w:eastAsia="Roboto" w:cs="Times New Roman"/>
                <w:sz w:val="20"/>
                <w:szCs w:val="20"/>
                <w:lang w:val="ru"/>
              </w:rPr>
              <w:lastRenderedPageBreak/>
              <w:t>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D546D5" w:rsidRDefault="000B217C" w:rsidP="00481C07">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1.6.2 При подборе материалов неоднородной текстуры (натуральных - </w:t>
            </w:r>
            <w:r w:rsidRPr="00D546D5">
              <w:rPr>
                <w:rFonts w:eastAsia="Roboto" w:cs="Times New Roman"/>
                <w:sz w:val="20"/>
                <w:szCs w:val="20"/>
                <w:lang w:val="ru"/>
              </w:rPr>
              <w:lastRenderedPageBreak/>
              <w:t>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546D5" w14:paraId="19E03AA8" w14:textId="77777777" w:rsidTr="000B217C">
        <w:trPr>
          <w:trHeight w:val="330"/>
          <w:jc w:val="center"/>
        </w:trPr>
        <w:tc>
          <w:tcPr>
            <w:tcW w:w="421" w:type="dxa"/>
            <w:vMerge/>
            <w:shd w:val="clear" w:color="auto" w:fill="auto"/>
          </w:tcPr>
          <w:p w14:paraId="33C9F01A"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50CEC19"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3BCA6AB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1.7</w:t>
            </w:r>
          </w:p>
          <w:p w14:paraId="5F6BBDC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tcPr>
          <w:p w14:paraId="435D2F79"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D546D5" w:rsidRDefault="000B217C" w:rsidP="00481C07">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56D1703" w14:textId="77777777" w:rsidTr="000B217C">
        <w:trPr>
          <w:trHeight w:val="1123"/>
          <w:jc w:val="center"/>
        </w:trPr>
        <w:tc>
          <w:tcPr>
            <w:tcW w:w="421" w:type="dxa"/>
            <w:vMerge w:val="restart"/>
            <w:shd w:val="clear" w:color="auto" w:fill="auto"/>
          </w:tcPr>
          <w:p w14:paraId="4A37011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124" w:type="dxa"/>
            <w:vMerge w:val="restart"/>
            <w:shd w:val="clear" w:color="auto" w:fill="auto"/>
          </w:tcPr>
          <w:p w14:paraId="3B32BDA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2.1</w:t>
            </w:r>
          </w:p>
          <w:p w14:paraId="32FC9FA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shd w:val="clear" w:color="auto" w:fill="auto"/>
          </w:tcPr>
          <w:p w14:paraId="2086A5C9"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D546D5" w:rsidRDefault="000B217C" w:rsidP="00481C07">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580E7A2" w14:textId="77777777" w:rsidTr="000B217C">
        <w:trPr>
          <w:trHeight w:val="375"/>
          <w:jc w:val="center"/>
        </w:trPr>
        <w:tc>
          <w:tcPr>
            <w:tcW w:w="421" w:type="dxa"/>
            <w:vMerge/>
            <w:shd w:val="clear" w:color="auto" w:fill="auto"/>
          </w:tcPr>
          <w:p w14:paraId="45187A4C"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571895E4"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653B355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2.2</w:t>
            </w:r>
          </w:p>
          <w:p w14:paraId="2B79A7C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shd w:val="clear" w:color="auto" w:fill="auto"/>
          </w:tcPr>
          <w:p w14:paraId="7525D248" w14:textId="77777777" w:rsidR="000B217C" w:rsidRPr="00D546D5" w:rsidRDefault="000B217C" w:rsidP="00481C07">
            <w:pPr>
              <w:numPr>
                <w:ilvl w:val="0"/>
                <w:numId w:val="5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w:t>
            </w:r>
            <w:r w:rsidRPr="00D546D5">
              <w:rPr>
                <w:rFonts w:eastAsia="Roboto" w:cs="Times New Roman"/>
                <w:sz w:val="20"/>
                <w:szCs w:val="20"/>
                <w:lang w:val="ru"/>
              </w:rPr>
              <w:lastRenderedPageBreak/>
              <w:t xml:space="preserve">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D546D5" w:rsidRDefault="000B217C" w:rsidP="00481C07">
            <w:pPr>
              <w:numPr>
                <w:ilvl w:val="0"/>
                <w:numId w:val="5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2.2.2 Все элементы окон (за исключением стекла) должны выполняться в едином материале. </w:t>
            </w:r>
          </w:p>
          <w:p w14:paraId="0DF5B080"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754C13E4" w14:textId="77777777" w:rsidTr="000B217C">
        <w:trPr>
          <w:trHeight w:val="101"/>
          <w:jc w:val="center"/>
        </w:trPr>
        <w:tc>
          <w:tcPr>
            <w:tcW w:w="421" w:type="dxa"/>
            <w:vMerge/>
            <w:shd w:val="clear" w:color="auto" w:fill="auto"/>
          </w:tcPr>
          <w:p w14:paraId="5D42F01E"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C028690"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37F13015"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2.3</w:t>
            </w:r>
          </w:p>
          <w:p w14:paraId="3ACE738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shd w:val="clear" w:color="auto" w:fill="auto"/>
          </w:tcPr>
          <w:p w14:paraId="1D325949" w14:textId="77777777" w:rsidR="000B217C" w:rsidRPr="00D546D5" w:rsidRDefault="000B217C" w:rsidP="00481C07">
            <w:pPr>
              <w:numPr>
                <w:ilvl w:val="0"/>
                <w:numId w:val="6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D546D5" w:rsidRDefault="000B217C" w:rsidP="00481C07">
            <w:pPr>
              <w:numPr>
                <w:ilvl w:val="0"/>
                <w:numId w:val="6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а также непросматриваемого зеркального остекления. </w:t>
            </w:r>
          </w:p>
        </w:tc>
      </w:tr>
      <w:tr w:rsidR="000B217C" w:rsidRPr="00D546D5" w14:paraId="1BFFF250" w14:textId="77777777" w:rsidTr="000B217C">
        <w:trPr>
          <w:trHeight w:val="952"/>
          <w:jc w:val="center"/>
        </w:trPr>
        <w:tc>
          <w:tcPr>
            <w:tcW w:w="421" w:type="dxa"/>
            <w:vMerge/>
            <w:shd w:val="clear" w:color="auto" w:fill="auto"/>
          </w:tcPr>
          <w:p w14:paraId="02A40599"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6977641E"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2448D32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2.4</w:t>
            </w:r>
          </w:p>
          <w:p w14:paraId="18DA54F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shd w:val="clear" w:color="auto" w:fill="auto"/>
          </w:tcPr>
          <w:p w14:paraId="0AFB607B"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устройство радиальных козырьков и навесов к приямкам.</w:t>
            </w:r>
          </w:p>
          <w:p w14:paraId="741D1D74" w14:textId="77777777" w:rsidR="000B217C" w:rsidRPr="00D546D5" w:rsidRDefault="000B217C" w:rsidP="00481C07">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840757A" w14:textId="77777777" w:rsidTr="000B217C">
        <w:trPr>
          <w:trHeight w:val="340"/>
          <w:jc w:val="center"/>
        </w:trPr>
        <w:tc>
          <w:tcPr>
            <w:tcW w:w="421" w:type="dxa"/>
            <w:vMerge/>
            <w:shd w:val="clear" w:color="auto" w:fill="auto"/>
          </w:tcPr>
          <w:p w14:paraId="44FFB49D"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20C0C4CD"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1E4AB72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2.5</w:t>
            </w:r>
          </w:p>
          <w:p w14:paraId="336216DC"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shd w:val="clear" w:color="auto" w:fill="auto"/>
          </w:tcPr>
          <w:p w14:paraId="5513C3C5" w14:textId="77777777" w:rsidR="000B217C" w:rsidRPr="00D546D5" w:rsidRDefault="000B217C" w:rsidP="00481C07">
            <w:pPr>
              <w:numPr>
                <w:ilvl w:val="0"/>
                <w:numId w:val="5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279BB7D9" w14:textId="77777777" w:rsidTr="000B217C">
        <w:trPr>
          <w:trHeight w:val="378"/>
          <w:jc w:val="center"/>
        </w:trPr>
        <w:tc>
          <w:tcPr>
            <w:tcW w:w="421" w:type="dxa"/>
            <w:vMerge/>
            <w:shd w:val="clear" w:color="auto" w:fill="auto"/>
          </w:tcPr>
          <w:p w14:paraId="4BE7820A"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0B74A6BB"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152D1965"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2.6</w:t>
            </w:r>
          </w:p>
          <w:p w14:paraId="7E33F9C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D546D5" w:rsidRDefault="000B217C" w:rsidP="00481C07">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D546D5" w:rsidRDefault="000B217C" w:rsidP="00481C07">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09FACF81" w14:textId="77777777" w:rsidTr="000B217C">
        <w:trPr>
          <w:trHeight w:val="315"/>
          <w:jc w:val="center"/>
        </w:trPr>
        <w:tc>
          <w:tcPr>
            <w:tcW w:w="421" w:type="dxa"/>
            <w:vMerge/>
            <w:shd w:val="clear" w:color="auto" w:fill="auto"/>
          </w:tcPr>
          <w:p w14:paraId="1BE8BD33" w14:textId="77777777" w:rsidR="000B217C" w:rsidRPr="00D546D5" w:rsidRDefault="000B217C" w:rsidP="00481C07">
            <w:pPr>
              <w:spacing w:after="0" w:line="240" w:lineRule="auto"/>
              <w:jc w:val="center"/>
              <w:rPr>
                <w:rFonts w:eastAsia="Roboto" w:cs="Times New Roman"/>
                <w:sz w:val="20"/>
                <w:szCs w:val="20"/>
                <w:lang w:val="ru"/>
              </w:rPr>
            </w:pPr>
          </w:p>
        </w:tc>
        <w:tc>
          <w:tcPr>
            <w:tcW w:w="1124" w:type="dxa"/>
            <w:vMerge/>
            <w:shd w:val="clear" w:color="auto" w:fill="auto"/>
          </w:tcPr>
          <w:p w14:paraId="4AAF1E4D" w14:textId="77777777" w:rsidR="000B217C" w:rsidRPr="00D546D5" w:rsidRDefault="000B217C" w:rsidP="00481C07">
            <w:pPr>
              <w:spacing w:after="0" w:line="240" w:lineRule="auto"/>
              <w:rPr>
                <w:rFonts w:eastAsia="Roboto" w:cs="Times New Roman"/>
                <w:sz w:val="20"/>
                <w:szCs w:val="20"/>
                <w:lang w:val="ru"/>
              </w:rPr>
            </w:pPr>
          </w:p>
        </w:tc>
        <w:tc>
          <w:tcPr>
            <w:tcW w:w="945" w:type="dxa"/>
            <w:shd w:val="clear" w:color="auto" w:fill="auto"/>
            <w:vAlign w:val="center"/>
          </w:tcPr>
          <w:p w14:paraId="3B2A427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2.7</w:t>
            </w:r>
          </w:p>
          <w:p w14:paraId="5F44CEE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shd w:val="clear" w:color="auto" w:fill="auto"/>
          </w:tcPr>
          <w:p w14:paraId="6DC287E6" w14:textId="77777777" w:rsidR="000B217C" w:rsidRPr="00D546D5" w:rsidRDefault="000B217C" w:rsidP="00481C07">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D546D5">
              <w:rPr>
                <w:rFonts w:eastAsia="Roboto" w:cs="Times New Roman"/>
                <w:sz w:val="20"/>
                <w:szCs w:val="20"/>
              </w:rPr>
              <w:t xml:space="preserve">, </w:t>
            </w:r>
            <w:r w:rsidRPr="00D546D5">
              <w:rPr>
                <w:rFonts w:eastAsia="Roboto" w:cs="Times New Roman"/>
                <w:sz w:val="20"/>
                <w:szCs w:val="20"/>
                <w:lang w:val="ru"/>
              </w:rPr>
              <w:t xml:space="preserve">стекломагнезитовые листы. </w:t>
            </w:r>
          </w:p>
        </w:tc>
        <w:tc>
          <w:tcPr>
            <w:tcW w:w="6840" w:type="dxa"/>
            <w:shd w:val="clear" w:color="auto" w:fill="auto"/>
          </w:tcPr>
          <w:p w14:paraId="5AE478CA"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4B1005B9" w14:textId="77777777" w:rsidTr="000B217C">
        <w:trPr>
          <w:trHeight w:val="579"/>
          <w:jc w:val="center"/>
        </w:trPr>
        <w:tc>
          <w:tcPr>
            <w:tcW w:w="421" w:type="dxa"/>
            <w:shd w:val="clear" w:color="auto" w:fill="auto"/>
          </w:tcPr>
          <w:p w14:paraId="75F72D7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3</w:t>
            </w:r>
          </w:p>
        </w:tc>
        <w:tc>
          <w:tcPr>
            <w:tcW w:w="2069" w:type="dxa"/>
            <w:gridSpan w:val="2"/>
            <w:shd w:val="clear" w:color="auto" w:fill="auto"/>
          </w:tcPr>
          <w:p w14:paraId="2698823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D546D5" w:rsidRDefault="000B217C" w:rsidP="00481C07">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D546D5" w:rsidRDefault="000B217C" w:rsidP="00481C07">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42CA2DB2"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6147DF34"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1D4AAA0E"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546A9E98"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19532050"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D546D5" w:rsidRDefault="000B217C" w:rsidP="00481C07">
            <w:pPr>
              <w:numPr>
                <w:ilvl w:val="0"/>
                <w:numId w:val="3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3.4 Размещение элементов систем кондиционирования не допускается:</w:t>
            </w:r>
          </w:p>
          <w:p w14:paraId="3E1D8FCE"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0F22AB3B"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400F9E4C" w14:textId="77777777" w:rsidR="000B217C" w:rsidRPr="00D546D5" w:rsidRDefault="000B217C" w:rsidP="00481C07">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3238955D" w14:textId="77777777" w:rsidR="000B217C" w:rsidRPr="00D546D5" w:rsidRDefault="000B217C" w:rsidP="00481C07">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D546D5" w:rsidRDefault="000B217C" w:rsidP="00481C07">
            <w:pPr>
              <w:numPr>
                <w:ilvl w:val="0"/>
                <w:numId w:val="4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3DDBAF76" w14:textId="77777777" w:rsidTr="000B217C">
        <w:trPr>
          <w:trHeight w:val="160"/>
          <w:jc w:val="center"/>
        </w:trPr>
        <w:tc>
          <w:tcPr>
            <w:tcW w:w="421" w:type="dxa"/>
            <w:shd w:val="clear" w:color="auto" w:fill="auto"/>
          </w:tcPr>
          <w:p w14:paraId="40B85EBA"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4</w:t>
            </w:r>
          </w:p>
        </w:tc>
        <w:tc>
          <w:tcPr>
            <w:tcW w:w="2069" w:type="dxa"/>
            <w:gridSpan w:val="2"/>
            <w:shd w:val="clear" w:color="auto" w:fill="auto"/>
          </w:tcPr>
          <w:p w14:paraId="7C16DB3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D546D5" w:rsidRDefault="000B217C" w:rsidP="00481C07">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4.1 Входные группы должны иметь освещение. </w:t>
            </w:r>
          </w:p>
          <w:p w14:paraId="43AA5197" w14:textId="77777777" w:rsidR="000B217C" w:rsidRPr="00D546D5" w:rsidRDefault="000B217C" w:rsidP="00481C07">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D546D5" w:rsidRDefault="000B217C" w:rsidP="00481C07">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D546D5" w:rsidRDefault="000B217C" w:rsidP="00481C07">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4.4 Подсветка осуществляется с цветовой температурой (Тц) в диапазоне 2000-2700 К.</w:t>
            </w:r>
          </w:p>
          <w:p w14:paraId="3D31E2EF" w14:textId="77777777" w:rsidR="000B217C" w:rsidRPr="00D546D5" w:rsidRDefault="000B217C" w:rsidP="00481C07">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4C92694B" w14:textId="77777777" w:rsidR="000B217C" w:rsidRPr="00D546D5" w:rsidRDefault="000B217C" w:rsidP="00481C07">
      <w:pPr>
        <w:spacing w:before="240" w:after="0" w:line="240" w:lineRule="auto"/>
        <w:ind w:right="-316"/>
        <w:rPr>
          <w:rFonts w:cs="Times New Roman"/>
          <w:sz w:val="20"/>
          <w:szCs w:val="20"/>
        </w:rPr>
      </w:pPr>
      <w:r w:rsidRPr="00D546D5">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B217C" w:rsidRPr="00D546D5" w14:paraId="53539C1D" w14:textId="77777777" w:rsidTr="000B217C">
        <w:trPr>
          <w:trHeight w:val="240"/>
          <w:jc w:val="center"/>
        </w:trPr>
        <w:tc>
          <w:tcPr>
            <w:tcW w:w="421" w:type="dxa"/>
            <w:shd w:val="clear" w:color="auto" w:fill="auto"/>
            <w:vAlign w:val="center"/>
          </w:tcPr>
          <w:p w14:paraId="27DE398A"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094" w:type="dxa"/>
            <w:shd w:val="clear" w:color="auto" w:fill="auto"/>
            <w:vAlign w:val="center"/>
          </w:tcPr>
          <w:p w14:paraId="13522E10"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90" w:type="dxa"/>
            <w:shd w:val="clear" w:color="auto" w:fill="auto"/>
            <w:vAlign w:val="center"/>
          </w:tcPr>
          <w:p w14:paraId="52BDE7DD"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D546D5" w:rsidRDefault="000B217C" w:rsidP="00481C07">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0130E4E7" w14:textId="77777777" w:rsidTr="000B217C">
        <w:trPr>
          <w:trHeight w:val="392"/>
          <w:jc w:val="center"/>
        </w:trPr>
        <w:tc>
          <w:tcPr>
            <w:tcW w:w="421" w:type="dxa"/>
            <w:vMerge w:val="restart"/>
            <w:shd w:val="clear" w:color="auto" w:fill="auto"/>
          </w:tcPr>
          <w:p w14:paraId="4998DA8D"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094" w:type="dxa"/>
            <w:vMerge w:val="restart"/>
            <w:shd w:val="clear" w:color="auto" w:fill="auto"/>
          </w:tcPr>
          <w:p w14:paraId="08054125"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Требования к цветовым </w:t>
            </w:r>
            <w:r w:rsidRPr="00D546D5">
              <w:rPr>
                <w:rFonts w:eastAsia="Roboto" w:cs="Times New Roman"/>
                <w:sz w:val="20"/>
                <w:szCs w:val="20"/>
                <w:lang w:val="ru"/>
              </w:rPr>
              <w:lastRenderedPageBreak/>
              <w:t>характеристикам зданий, строений и сооружений</w:t>
            </w:r>
          </w:p>
        </w:tc>
        <w:tc>
          <w:tcPr>
            <w:tcW w:w="990" w:type="dxa"/>
            <w:shd w:val="clear" w:color="auto" w:fill="auto"/>
            <w:vAlign w:val="center"/>
          </w:tcPr>
          <w:p w14:paraId="4CA0EDD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1.1</w:t>
            </w:r>
          </w:p>
          <w:p w14:paraId="54D0992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tcPr>
          <w:p w14:paraId="618F9341" w14:textId="77777777" w:rsidR="000B217C" w:rsidRPr="00D546D5" w:rsidRDefault="000B217C" w:rsidP="00481C07">
            <w:pPr>
              <w:numPr>
                <w:ilvl w:val="0"/>
                <w:numId w:val="76"/>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w:t>
            </w:r>
            <w:r w:rsidRPr="00D546D5">
              <w:rPr>
                <w:rFonts w:eastAsia="Roboto" w:cs="Times New Roman"/>
                <w:sz w:val="20"/>
                <w:szCs w:val="20"/>
                <w:lang w:val="ru"/>
              </w:rPr>
              <w:lastRenderedPageBreak/>
              <w:t>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D546D5" w:rsidRDefault="000B217C" w:rsidP="00481C07">
            <w:pPr>
              <w:numPr>
                <w:ilvl w:val="0"/>
                <w:numId w:val="76"/>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132C77BF" w14:textId="77777777" w:rsidR="000B217C" w:rsidRPr="00D546D5" w:rsidRDefault="000B217C" w:rsidP="00481C07">
            <w:pPr>
              <w:numPr>
                <w:ilvl w:val="0"/>
                <w:numId w:val="56"/>
              </w:numPr>
              <w:spacing w:after="0" w:line="240" w:lineRule="auto"/>
              <w:ind w:left="425" w:hanging="141"/>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D546D5" w:rsidRDefault="000B217C" w:rsidP="00481C07">
            <w:pPr>
              <w:numPr>
                <w:ilvl w:val="0"/>
                <w:numId w:val="56"/>
              </w:numPr>
              <w:spacing w:after="0" w:line="240" w:lineRule="auto"/>
              <w:ind w:left="425" w:hanging="141"/>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47ADD71C" w14:textId="77777777" w:rsidR="000B217C" w:rsidRPr="00D546D5" w:rsidRDefault="000B217C" w:rsidP="00481C07">
            <w:pPr>
              <w:numPr>
                <w:ilvl w:val="0"/>
                <w:numId w:val="73"/>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w:t>
            </w:r>
            <w:r w:rsidRPr="00D546D5">
              <w:rPr>
                <w:rFonts w:eastAsia="Roboto" w:cs="Times New Roman"/>
                <w:sz w:val="20"/>
                <w:szCs w:val="20"/>
                <w:lang w:val="ru"/>
              </w:rPr>
              <w:lastRenderedPageBreak/>
              <w:t>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D546D5" w:rsidRDefault="000B217C" w:rsidP="00481C07">
            <w:pPr>
              <w:numPr>
                <w:ilvl w:val="0"/>
                <w:numId w:val="73"/>
              </w:numPr>
              <w:spacing w:after="0" w:line="240" w:lineRule="auto"/>
              <w:ind w:left="283"/>
              <w:rPr>
                <w:rFonts w:eastAsia="Roboto" w:cs="Times New Roman"/>
                <w:sz w:val="20"/>
                <w:szCs w:val="20"/>
                <w:lang w:val="ru"/>
              </w:rPr>
            </w:pPr>
            <w:r w:rsidRPr="00D546D5">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546D5" w14:paraId="7F407417" w14:textId="77777777" w:rsidTr="000B217C">
        <w:trPr>
          <w:trHeight w:val="300"/>
          <w:jc w:val="center"/>
        </w:trPr>
        <w:tc>
          <w:tcPr>
            <w:tcW w:w="421" w:type="dxa"/>
            <w:vMerge/>
            <w:shd w:val="clear" w:color="auto" w:fill="auto"/>
          </w:tcPr>
          <w:p w14:paraId="4BCA2432"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24DB6770"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101BE76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1.2</w:t>
            </w:r>
          </w:p>
          <w:p w14:paraId="1988A78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tcPr>
          <w:p w14:paraId="2A904C86" w14:textId="77777777" w:rsidR="000B217C" w:rsidRPr="00D546D5" w:rsidRDefault="000B217C" w:rsidP="00481C07">
            <w:pPr>
              <w:numPr>
                <w:ilvl w:val="0"/>
                <w:numId w:val="65"/>
              </w:numPr>
              <w:spacing w:after="0" w:line="240" w:lineRule="auto"/>
              <w:ind w:left="283"/>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7CD48006" w14:textId="77777777" w:rsidR="000B217C" w:rsidRPr="00D546D5" w:rsidRDefault="000B217C" w:rsidP="00481C07">
            <w:pPr>
              <w:numPr>
                <w:ilvl w:val="0"/>
                <w:numId w:val="65"/>
              </w:numPr>
              <w:spacing w:after="0" w:line="240" w:lineRule="auto"/>
              <w:ind w:left="283"/>
              <w:rPr>
                <w:rFonts w:eastAsia="Roboto" w:cs="Times New Roman"/>
                <w:sz w:val="20"/>
                <w:szCs w:val="20"/>
                <w:lang w:val="ru"/>
              </w:rPr>
            </w:pPr>
            <w:r w:rsidRPr="00D546D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546D5" w14:paraId="6361CE15" w14:textId="77777777" w:rsidTr="000B217C">
        <w:trPr>
          <w:trHeight w:val="150"/>
          <w:jc w:val="center"/>
        </w:trPr>
        <w:tc>
          <w:tcPr>
            <w:tcW w:w="421" w:type="dxa"/>
            <w:vMerge/>
            <w:shd w:val="clear" w:color="auto" w:fill="auto"/>
          </w:tcPr>
          <w:p w14:paraId="66B297C1"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6C74BBA0"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554ED44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1.3</w:t>
            </w:r>
          </w:p>
          <w:p w14:paraId="4C3251AD"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tcPr>
          <w:p w14:paraId="4174484B" w14:textId="77777777" w:rsidR="000B217C" w:rsidRPr="00D546D5" w:rsidRDefault="000B217C" w:rsidP="00481C07">
            <w:pPr>
              <w:numPr>
                <w:ilvl w:val="0"/>
                <w:numId w:val="75"/>
              </w:numPr>
              <w:spacing w:after="0" w:line="240" w:lineRule="auto"/>
              <w:ind w:left="283"/>
              <w:rPr>
                <w:rFonts w:eastAsia="Roboto" w:cs="Times New Roman"/>
                <w:sz w:val="20"/>
                <w:szCs w:val="20"/>
                <w:lang w:val="ru"/>
              </w:rPr>
            </w:pPr>
            <w:r w:rsidRPr="00D546D5">
              <w:rPr>
                <w:rFonts w:eastAsia="Roboto" w:cs="Times New Roman"/>
                <w:sz w:val="20"/>
                <w:szCs w:val="20"/>
                <w:lang w:val="ru"/>
              </w:rPr>
              <w:t>1.3.1 Не допускается использование цветного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непросматриваемого зеркального остекления.  </w:t>
            </w:r>
          </w:p>
          <w:p w14:paraId="2506350C" w14:textId="77777777" w:rsidR="000B217C" w:rsidRPr="00D546D5" w:rsidRDefault="000B217C" w:rsidP="00481C07">
            <w:pPr>
              <w:numPr>
                <w:ilvl w:val="0"/>
                <w:numId w:val="75"/>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825" w:type="dxa"/>
          </w:tcPr>
          <w:p w14:paraId="7A2DD1FE" w14:textId="77777777" w:rsidR="000B217C" w:rsidRPr="00D546D5" w:rsidRDefault="000B217C" w:rsidP="00481C07">
            <w:pPr>
              <w:spacing w:after="0" w:line="240" w:lineRule="auto"/>
              <w:rPr>
                <w:rFonts w:eastAsia="Roboto" w:cs="Times New Roman"/>
                <w:sz w:val="20"/>
                <w:szCs w:val="20"/>
                <w:lang w:val="ru"/>
              </w:rPr>
            </w:pPr>
          </w:p>
          <w:p w14:paraId="4ADDE5CC"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D546D5" w:rsidRDefault="000B217C" w:rsidP="00481C07">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4C13BC9A" w14:textId="77777777" w:rsidTr="000B217C">
        <w:trPr>
          <w:trHeight w:val="258"/>
          <w:jc w:val="center"/>
        </w:trPr>
        <w:tc>
          <w:tcPr>
            <w:tcW w:w="421" w:type="dxa"/>
            <w:vMerge/>
            <w:shd w:val="clear" w:color="auto" w:fill="auto"/>
          </w:tcPr>
          <w:p w14:paraId="3A2BE8CD"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418ECCE6"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1E5777E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1.4</w:t>
            </w:r>
          </w:p>
          <w:p w14:paraId="1C9EFB4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tcPr>
          <w:p w14:paraId="1A19EADF" w14:textId="77777777" w:rsidR="000B217C" w:rsidRPr="00D546D5" w:rsidRDefault="000B217C" w:rsidP="00481C07">
            <w:pPr>
              <w:numPr>
                <w:ilvl w:val="0"/>
                <w:numId w:val="74"/>
              </w:numPr>
              <w:spacing w:after="0" w:line="240" w:lineRule="auto"/>
              <w:ind w:left="283"/>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D546D5" w:rsidRDefault="000B217C" w:rsidP="00481C07">
            <w:pPr>
              <w:numPr>
                <w:ilvl w:val="0"/>
                <w:numId w:val="7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w:t>
            </w:r>
            <w:r w:rsidRPr="00D546D5">
              <w:rPr>
                <w:rFonts w:eastAsia="Roboto" w:cs="Times New Roman"/>
                <w:sz w:val="20"/>
                <w:szCs w:val="20"/>
                <w:lang w:val="ru"/>
              </w:rPr>
              <w:lastRenderedPageBreak/>
              <w:t>50 05, 100 50 10, 090 50 20, 1036, 7036, 7002, 7003, 8025, 070 40 10, 7005, 7015, 7024, 8028.</w:t>
            </w:r>
          </w:p>
        </w:tc>
        <w:tc>
          <w:tcPr>
            <w:tcW w:w="6825" w:type="dxa"/>
          </w:tcPr>
          <w:p w14:paraId="09CE08D1" w14:textId="77777777" w:rsidR="000B217C" w:rsidRPr="00D546D5" w:rsidRDefault="000B217C" w:rsidP="00481C07">
            <w:pPr>
              <w:numPr>
                <w:ilvl w:val="0"/>
                <w:numId w:val="68"/>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546D5">
              <w:rPr>
                <w:rFonts w:eastAsia="Roboto" w:cs="Times New Roman"/>
                <w:sz w:val="20"/>
                <w:szCs w:val="20"/>
              </w:rPr>
              <w:t>.</w:t>
            </w:r>
          </w:p>
          <w:p w14:paraId="4034FE7C" w14:textId="77777777" w:rsidR="000B217C" w:rsidRPr="00D546D5" w:rsidRDefault="000B217C" w:rsidP="00481C07">
            <w:pPr>
              <w:numPr>
                <w:ilvl w:val="0"/>
                <w:numId w:val="68"/>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D546D5" w14:paraId="2C2EA41C" w14:textId="77777777" w:rsidTr="000B217C">
        <w:trPr>
          <w:trHeight w:val="330"/>
          <w:jc w:val="center"/>
        </w:trPr>
        <w:tc>
          <w:tcPr>
            <w:tcW w:w="421" w:type="dxa"/>
            <w:vMerge/>
            <w:shd w:val="clear" w:color="auto" w:fill="auto"/>
          </w:tcPr>
          <w:p w14:paraId="2C374CD1"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608AC4D7"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46AE60E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1.5</w:t>
            </w:r>
          </w:p>
          <w:p w14:paraId="2AC8F80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tcPr>
          <w:p w14:paraId="7AE00A84" w14:textId="77777777" w:rsidR="000B217C" w:rsidRPr="00D546D5" w:rsidRDefault="000B217C" w:rsidP="00481C07">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825" w:type="dxa"/>
          </w:tcPr>
          <w:p w14:paraId="00007254" w14:textId="77777777" w:rsidR="000B217C" w:rsidRPr="00D546D5" w:rsidRDefault="000B217C" w:rsidP="00481C07">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70D53654" w14:textId="77777777" w:rsidTr="000B217C">
        <w:trPr>
          <w:trHeight w:val="330"/>
          <w:jc w:val="center"/>
        </w:trPr>
        <w:tc>
          <w:tcPr>
            <w:tcW w:w="421" w:type="dxa"/>
            <w:vMerge/>
            <w:shd w:val="clear" w:color="auto" w:fill="auto"/>
          </w:tcPr>
          <w:p w14:paraId="145A845E"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6F94C244"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38EDACC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1.6</w:t>
            </w:r>
          </w:p>
          <w:p w14:paraId="110A34B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tcPr>
          <w:p w14:paraId="4F955C4C" w14:textId="77777777" w:rsidR="000B217C" w:rsidRPr="00D546D5" w:rsidRDefault="000B217C" w:rsidP="00481C07">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002A734" w14:textId="77777777" w:rsidR="000B217C" w:rsidRPr="00D546D5" w:rsidRDefault="000B217C" w:rsidP="00481C07">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546D5">
              <w:rPr>
                <w:rFonts w:eastAsia="Roboto" w:cs="Times New Roman"/>
                <w:sz w:val="20"/>
                <w:szCs w:val="20"/>
              </w:rPr>
              <w:t>.</w:t>
            </w:r>
          </w:p>
        </w:tc>
      </w:tr>
      <w:tr w:rsidR="000B217C" w:rsidRPr="00D546D5" w14:paraId="18EBF27D" w14:textId="77777777" w:rsidTr="000B217C">
        <w:trPr>
          <w:trHeight w:val="330"/>
          <w:jc w:val="center"/>
        </w:trPr>
        <w:tc>
          <w:tcPr>
            <w:tcW w:w="421" w:type="dxa"/>
            <w:vMerge/>
            <w:shd w:val="clear" w:color="auto" w:fill="auto"/>
          </w:tcPr>
          <w:p w14:paraId="3E921673"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0573FCD8"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4DB78D6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1.7</w:t>
            </w:r>
          </w:p>
          <w:p w14:paraId="15B7DB2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tcPr>
          <w:p w14:paraId="495FD00B" w14:textId="77777777" w:rsidR="000B217C" w:rsidRPr="00D546D5" w:rsidRDefault="000B217C" w:rsidP="00481C07">
            <w:pPr>
              <w:numPr>
                <w:ilvl w:val="0"/>
                <w:numId w:val="28"/>
              </w:numPr>
              <w:spacing w:after="0" w:line="240" w:lineRule="auto"/>
              <w:ind w:left="283"/>
              <w:rPr>
                <w:rFonts w:eastAsia="Roboto" w:cs="Times New Roman"/>
                <w:sz w:val="20"/>
                <w:szCs w:val="20"/>
                <w:lang w:val="ru"/>
              </w:rPr>
            </w:pPr>
            <w:r w:rsidRPr="00D546D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7BBD2483" w14:textId="77777777" w:rsidR="000B217C" w:rsidRPr="00D546D5" w:rsidRDefault="000B217C" w:rsidP="00481C07">
            <w:pPr>
              <w:numPr>
                <w:ilvl w:val="0"/>
                <w:numId w:val="28"/>
              </w:numPr>
              <w:spacing w:after="0" w:line="240" w:lineRule="auto"/>
              <w:ind w:left="283"/>
              <w:rPr>
                <w:rFonts w:eastAsia="Roboto" w:cs="Times New Roman"/>
                <w:sz w:val="20"/>
                <w:szCs w:val="20"/>
                <w:lang w:val="ru"/>
              </w:rPr>
            </w:pPr>
            <w:r w:rsidRPr="00D546D5">
              <w:rPr>
                <w:rFonts w:eastAsia="Roboto" w:cs="Times New Roman"/>
                <w:sz w:val="20"/>
                <w:szCs w:val="20"/>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6E3AAF4" w14:textId="77777777" w:rsidTr="000B217C">
        <w:trPr>
          <w:trHeight w:val="1231"/>
          <w:jc w:val="center"/>
        </w:trPr>
        <w:tc>
          <w:tcPr>
            <w:tcW w:w="421" w:type="dxa"/>
            <w:vMerge w:val="restart"/>
            <w:shd w:val="clear" w:color="auto" w:fill="auto"/>
          </w:tcPr>
          <w:p w14:paraId="2EC25C2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094" w:type="dxa"/>
            <w:vMerge w:val="restart"/>
            <w:shd w:val="clear" w:color="auto" w:fill="auto"/>
          </w:tcPr>
          <w:p w14:paraId="7157487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0DA1190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2.1</w:t>
            </w:r>
          </w:p>
          <w:p w14:paraId="784A1920"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shd w:val="clear" w:color="auto" w:fill="auto"/>
          </w:tcPr>
          <w:p w14:paraId="4DB2DCEE"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tc>
        <w:tc>
          <w:tcPr>
            <w:tcW w:w="6825" w:type="dxa"/>
            <w:shd w:val="clear" w:color="auto" w:fill="auto"/>
          </w:tcPr>
          <w:p w14:paraId="16F3B8CB"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D546D5" w:rsidRDefault="000B217C" w:rsidP="00481C07">
            <w:pPr>
              <w:numPr>
                <w:ilvl w:val="0"/>
                <w:numId w:val="54"/>
              </w:numPr>
              <w:spacing w:after="0" w:line="240" w:lineRule="auto"/>
              <w:ind w:left="283"/>
              <w:rPr>
                <w:rFonts w:eastAsia="Roboto" w:cs="Times New Roman"/>
                <w:sz w:val="20"/>
                <w:szCs w:val="20"/>
                <w:lang w:val="ru"/>
              </w:rPr>
            </w:pPr>
            <w:r w:rsidRPr="00D546D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D546D5" w:rsidRDefault="000B217C" w:rsidP="00481C07">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F06C782" w14:textId="77777777" w:rsidTr="000B217C">
        <w:trPr>
          <w:trHeight w:val="375"/>
          <w:jc w:val="center"/>
        </w:trPr>
        <w:tc>
          <w:tcPr>
            <w:tcW w:w="421" w:type="dxa"/>
            <w:vMerge/>
            <w:shd w:val="clear" w:color="auto" w:fill="auto"/>
          </w:tcPr>
          <w:p w14:paraId="67220930"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1FC75945"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3DB875F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2.2</w:t>
            </w:r>
          </w:p>
          <w:p w14:paraId="6891A27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shd w:val="clear" w:color="auto" w:fill="auto"/>
          </w:tcPr>
          <w:p w14:paraId="3613DD52" w14:textId="77777777" w:rsidR="000B217C" w:rsidRPr="00D546D5" w:rsidRDefault="000B217C" w:rsidP="00481C07">
            <w:pPr>
              <w:numPr>
                <w:ilvl w:val="0"/>
                <w:numId w:val="69"/>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w:t>
            </w:r>
            <w:r w:rsidRPr="00D546D5">
              <w:rPr>
                <w:rFonts w:eastAsia="Roboto" w:cs="Times New Roman"/>
                <w:sz w:val="20"/>
                <w:szCs w:val="20"/>
                <w:lang w:val="ru"/>
              </w:rPr>
              <w:lastRenderedPageBreak/>
              <w:t>имитирующих натуральные материалы).</w:t>
            </w:r>
          </w:p>
        </w:tc>
        <w:tc>
          <w:tcPr>
            <w:tcW w:w="6825" w:type="dxa"/>
            <w:shd w:val="clear" w:color="auto" w:fill="auto"/>
          </w:tcPr>
          <w:p w14:paraId="331E5DF1" w14:textId="77777777" w:rsidR="000B217C" w:rsidRPr="00D546D5" w:rsidRDefault="000B217C" w:rsidP="00481C07">
            <w:pPr>
              <w:numPr>
                <w:ilvl w:val="0"/>
                <w:numId w:val="69"/>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2.2.2 Все элементы окон (за исключением стекла) должны выполняться в едином материале.</w:t>
            </w:r>
          </w:p>
        </w:tc>
      </w:tr>
      <w:tr w:rsidR="000B217C" w:rsidRPr="00D546D5" w14:paraId="5BADFD4D" w14:textId="77777777" w:rsidTr="000B217C">
        <w:trPr>
          <w:trHeight w:val="273"/>
          <w:jc w:val="center"/>
        </w:trPr>
        <w:tc>
          <w:tcPr>
            <w:tcW w:w="421" w:type="dxa"/>
            <w:vMerge/>
            <w:shd w:val="clear" w:color="auto" w:fill="auto"/>
          </w:tcPr>
          <w:p w14:paraId="3220A1B7"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28E8BB01"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035AE0D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2.3</w:t>
            </w:r>
          </w:p>
          <w:p w14:paraId="506F886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shd w:val="clear" w:color="auto" w:fill="auto"/>
          </w:tcPr>
          <w:p w14:paraId="61D055B1" w14:textId="77777777" w:rsidR="000B217C" w:rsidRPr="00D546D5" w:rsidRDefault="000B217C" w:rsidP="00481C07">
            <w:pPr>
              <w:numPr>
                <w:ilvl w:val="0"/>
                <w:numId w:val="67"/>
              </w:numPr>
              <w:spacing w:after="0" w:line="240" w:lineRule="auto"/>
              <w:ind w:left="283"/>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07460B0" w14:textId="77777777" w:rsidR="000B217C" w:rsidRPr="00D546D5" w:rsidRDefault="000B217C" w:rsidP="00481C07">
            <w:pPr>
              <w:numPr>
                <w:ilvl w:val="0"/>
                <w:numId w:val="67"/>
              </w:numPr>
              <w:spacing w:after="0" w:line="240" w:lineRule="auto"/>
              <w:ind w:left="283"/>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в массе, а также непросматриваемого зеркального остекления.</w:t>
            </w:r>
          </w:p>
        </w:tc>
      </w:tr>
      <w:tr w:rsidR="000B217C" w:rsidRPr="00D546D5" w14:paraId="267F1D41" w14:textId="77777777" w:rsidTr="000B217C">
        <w:trPr>
          <w:trHeight w:val="952"/>
          <w:jc w:val="center"/>
        </w:trPr>
        <w:tc>
          <w:tcPr>
            <w:tcW w:w="421" w:type="dxa"/>
            <w:vMerge/>
            <w:shd w:val="clear" w:color="auto" w:fill="auto"/>
          </w:tcPr>
          <w:p w14:paraId="3CDB6A1C"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488286AB"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5275276F"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2.4</w:t>
            </w:r>
          </w:p>
          <w:p w14:paraId="7376BAF1"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shd w:val="clear" w:color="auto" w:fill="auto"/>
          </w:tcPr>
          <w:p w14:paraId="2CEEA5CA"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3E1F9B2F"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5D912EAB"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D546D5" w:rsidRDefault="000B217C" w:rsidP="00481C07">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42951735" w14:textId="77777777" w:rsidTr="000B217C">
        <w:trPr>
          <w:trHeight w:val="315"/>
          <w:jc w:val="center"/>
        </w:trPr>
        <w:tc>
          <w:tcPr>
            <w:tcW w:w="421" w:type="dxa"/>
            <w:vMerge/>
            <w:shd w:val="clear" w:color="auto" w:fill="auto"/>
          </w:tcPr>
          <w:p w14:paraId="759220F9"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0207F2E9"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05FE9144"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2.5</w:t>
            </w:r>
          </w:p>
          <w:p w14:paraId="12178F2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shd w:val="clear" w:color="auto" w:fill="auto"/>
          </w:tcPr>
          <w:p w14:paraId="2CDBDDDF" w14:textId="77777777" w:rsidR="000B217C" w:rsidRPr="00D546D5" w:rsidRDefault="000B217C" w:rsidP="00481C07">
            <w:pPr>
              <w:numPr>
                <w:ilvl w:val="0"/>
                <w:numId w:val="70"/>
              </w:numPr>
              <w:spacing w:after="0" w:line="240" w:lineRule="auto"/>
              <w:ind w:left="283"/>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shd w:val="clear" w:color="auto" w:fill="auto"/>
          </w:tcPr>
          <w:p w14:paraId="09DB7145"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6B23C725" w14:textId="77777777" w:rsidTr="000B217C">
        <w:trPr>
          <w:trHeight w:val="315"/>
          <w:jc w:val="center"/>
        </w:trPr>
        <w:tc>
          <w:tcPr>
            <w:tcW w:w="421" w:type="dxa"/>
            <w:vMerge/>
            <w:shd w:val="clear" w:color="auto" w:fill="auto"/>
          </w:tcPr>
          <w:p w14:paraId="6CA811BF"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06BDCB78"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3A33707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2.6</w:t>
            </w:r>
          </w:p>
          <w:p w14:paraId="626E7612"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shd w:val="clear" w:color="auto" w:fill="auto"/>
          </w:tcPr>
          <w:p w14:paraId="42B47F82" w14:textId="77777777" w:rsidR="000B217C" w:rsidRPr="00D546D5" w:rsidRDefault="000B217C" w:rsidP="00481C07">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D546D5" w:rsidRDefault="000B217C" w:rsidP="00481C07">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D546D5" w:rsidRDefault="000B217C" w:rsidP="00481C07">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2.6.3 Не допускается устройство радиальных козырьков и навесов. </w:t>
            </w:r>
          </w:p>
        </w:tc>
        <w:tc>
          <w:tcPr>
            <w:tcW w:w="6825" w:type="dxa"/>
            <w:shd w:val="clear" w:color="auto" w:fill="auto"/>
          </w:tcPr>
          <w:p w14:paraId="72D270AC" w14:textId="77777777" w:rsidR="000B217C" w:rsidRPr="00D546D5" w:rsidRDefault="000B217C" w:rsidP="00481C07">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D546D5" w:rsidRDefault="000B217C" w:rsidP="00481C07">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D546D5" w:rsidRDefault="000B217C" w:rsidP="00481C07">
            <w:pPr>
              <w:numPr>
                <w:ilvl w:val="0"/>
                <w:numId w:val="26"/>
              </w:numPr>
              <w:spacing w:after="0" w:line="240" w:lineRule="auto"/>
              <w:ind w:left="283"/>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375B1B84" w14:textId="77777777" w:rsidTr="000B217C">
        <w:trPr>
          <w:trHeight w:val="315"/>
          <w:jc w:val="center"/>
        </w:trPr>
        <w:tc>
          <w:tcPr>
            <w:tcW w:w="421" w:type="dxa"/>
            <w:vMerge/>
            <w:shd w:val="clear" w:color="auto" w:fill="auto"/>
          </w:tcPr>
          <w:p w14:paraId="569BBC91" w14:textId="77777777" w:rsidR="000B217C" w:rsidRPr="00D546D5" w:rsidRDefault="000B217C" w:rsidP="00481C07">
            <w:pPr>
              <w:spacing w:after="0" w:line="240" w:lineRule="auto"/>
              <w:jc w:val="center"/>
              <w:rPr>
                <w:rFonts w:eastAsia="Roboto" w:cs="Times New Roman"/>
                <w:sz w:val="20"/>
                <w:szCs w:val="20"/>
                <w:lang w:val="ru"/>
              </w:rPr>
            </w:pPr>
          </w:p>
        </w:tc>
        <w:tc>
          <w:tcPr>
            <w:tcW w:w="1094" w:type="dxa"/>
            <w:vMerge/>
            <w:shd w:val="clear" w:color="auto" w:fill="auto"/>
          </w:tcPr>
          <w:p w14:paraId="2F9DF6B2" w14:textId="77777777" w:rsidR="000B217C" w:rsidRPr="00D546D5" w:rsidRDefault="000B217C" w:rsidP="00481C07">
            <w:pPr>
              <w:spacing w:after="0" w:line="240" w:lineRule="auto"/>
              <w:rPr>
                <w:rFonts w:eastAsia="Roboto" w:cs="Times New Roman"/>
                <w:sz w:val="20"/>
                <w:szCs w:val="20"/>
                <w:lang w:val="ru"/>
              </w:rPr>
            </w:pPr>
          </w:p>
        </w:tc>
        <w:tc>
          <w:tcPr>
            <w:tcW w:w="990" w:type="dxa"/>
            <w:shd w:val="clear" w:color="auto" w:fill="auto"/>
            <w:vAlign w:val="center"/>
          </w:tcPr>
          <w:p w14:paraId="5A0DD358"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2.7</w:t>
            </w:r>
          </w:p>
          <w:p w14:paraId="5F71B826"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shd w:val="clear" w:color="auto" w:fill="auto"/>
          </w:tcPr>
          <w:p w14:paraId="28B27A33" w14:textId="77777777" w:rsidR="000B217C" w:rsidRPr="00D546D5" w:rsidRDefault="000B217C" w:rsidP="00481C07">
            <w:pPr>
              <w:numPr>
                <w:ilvl w:val="0"/>
                <w:numId w:val="18"/>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shd w:val="clear" w:color="auto" w:fill="auto"/>
          </w:tcPr>
          <w:p w14:paraId="6206BBAF" w14:textId="77777777" w:rsidR="000B217C" w:rsidRPr="00D546D5" w:rsidRDefault="000B217C" w:rsidP="00481C07">
            <w:pPr>
              <w:spacing w:after="0" w:line="240" w:lineRule="auto"/>
              <w:ind w:left="283" w:hanging="360"/>
              <w:rPr>
                <w:rFonts w:eastAsia="Roboto" w:cs="Times New Roman"/>
                <w:sz w:val="20"/>
                <w:szCs w:val="20"/>
                <w:lang w:val="ru"/>
              </w:rPr>
            </w:pPr>
          </w:p>
        </w:tc>
      </w:tr>
      <w:tr w:rsidR="000B217C" w:rsidRPr="00D546D5" w14:paraId="530EC96F" w14:textId="77777777" w:rsidTr="000B217C">
        <w:trPr>
          <w:trHeight w:val="579"/>
          <w:jc w:val="center"/>
        </w:trPr>
        <w:tc>
          <w:tcPr>
            <w:tcW w:w="421" w:type="dxa"/>
            <w:shd w:val="clear" w:color="auto" w:fill="auto"/>
          </w:tcPr>
          <w:p w14:paraId="3D3B62D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3</w:t>
            </w:r>
          </w:p>
        </w:tc>
        <w:tc>
          <w:tcPr>
            <w:tcW w:w="2084" w:type="dxa"/>
            <w:gridSpan w:val="2"/>
            <w:shd w:val="clear" w:color="auto" w:fill="auto"/>
          </w:tcPr>
          <w:p w14:paraId="2A4C4579"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B120B99" w14:textId="77777777" w:rsidR="000B217C" w:rsidRPr="00D546D5" w:rsidRDefault="000B217C" w:rsidP="00481C07">
            <w:pPr>
              <w:numPr>
                <w:ilvl w:val="0"/>
                <w:numId w:val="45"/>
              </w:numPr>
              <w:spacing w:after="0" w:line="240" w:lineRule="auto"/>
              <w:ind w:left="283"/>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D546D5" w:rsidRDefault="000B217C" w:rsidP="00481C07">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D546D5" w:rsidRDefault="000B217C" w:rsidP="00481C07">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 xml:space="preserve">размещаться с использованием стандартных конструкций крепления и с использованием маскирующих ограждений </w:t>
            </w:r>
            <w:r w:rsidRPr="00D546D5">
              <w:rPr>
                <w:rFonts w:eastAsia="Roboto" w:cs="Times New Roman"/>
                <w:sz w:val="20"/>
                <w:szCs w:val="20"/>
                <w:lang w:val="ru"/>
              </w:rPr>
              <w:lastRenderedPageBreak/>
              <w:t>(решеток, жалюзи, корзин);</w:t>
            </w:r>
          </w:p>
          <w:p w14:paraId="4EE5D857" w14:textId="77777777" w:rsidR="000B217C" w:rsidRPr="00D546D5" w:rsidRDefault="000B217C" w:rsidP="00481C07">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D546D5" w:rsidRDefault="000B217C" w:rsidP="00481C07">
            <w:pPr>
              <w:numPr>
                <w:ilvl w:val="0"/>
                <w:numId w:val="45"/>
              </w:numPr>
              <w:spacing w:after="0" w:line="240" w:lineRule="auto"/>
              <w:ind w:left="283"/>
              <w:rPr>
                <w:rFonts w:eastAsia="Roboto" w:cs="Times New Roman"/>
                <w:sz w:val="20"/>
                <w:szCs w:val="20"/>
                <w:lang w:val="ru"/>
              </w:rPr>
            </w:pPr>
            <w:r w:rsidRPr="00D546D5">
              <w:rPr>
                <w:rFonts w:eastAsia="Roboto" w:cs="Times New Roman"/>
                <w:sz w:val="20"/>
                <w:szCs w:val="20"/>
                <w:lang w:val="ru"/>
              </w:rPr>
              <w:t>3.2 Размещение элементов систем кондиционирования допускается:</w:t>
            </w:r>
          </w:p>
          <w:p w14:paraId="16BB6F5D"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2FAC05B3"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75635F5E"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004E93F6"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618EECC0"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25" w:type="dxa"/>
            <w:shd w:val="clear" w:color="auto" w:fill="auto"/>
          </w:tcPr>
          <w:p w14:paraId="431D7E48" w14:textId="77777777" w:rsidR="000B217C" w:rsidRPr="00D546D5" w:rsidRDefault="000B217C" w:rsidP="00481C07">
            <w:pPr>
              <w:numPr>
                <w:ilvl w:val="0"/>
                <w:numId w:val="37"/>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3.3 Размещение элементов систем кондиционирования не допускается:</w:t>
            </w:r>
          </w:p>
          <w:p w14:paraId="5D827409"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70AA5BFA"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52977670" w14:textId="77777777" w:rsidR="000B217C" w:rsidRPr="00D546D5" w:rsidRDefault="000B217C" w:rsidP="00481C07">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над пешеходными тротуарами.</w:t>
            </w:r>
          </w:p>
          <w:p w14:paraId="17A780D4" w14:textId="77777777" w:rsidR="000B217C" w:rsidRPr="00D546D5" w:rsidRDefault="000B217C" w:rsidP="00481C07">
            <w:pPr>
              <w:numPr>
                <w:ilvl w:val="0"/>
                <w:numId w:val="20"/>
              </w:numPr>
              <w:spacing w:after="0" w:line="240" w:lineRule="auto"/>
              <w:ind w:left="283"/>
              <w:rPr>
                <w:rFonts w:eastAsia="Roboto" w:cs="Times New Roman"/>
                <w:sz w:val="20"/>
                <w:szCs w:val="20"/>
                <w:lang w:val="ru"/>
              </w:rPr>
            </w:pPr>
            <w:r w:rsidRPr="00D546D5">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D546D5" w:rsidRDefault="000B217C" w:rsidP="00481C07">
            <w:pPr>
              <w:numPr>
                <w:ilvl w:val="0"/>
                <w:numId w:val="40"/>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3.5 Цветовое решение элементов системы наружного водоотведения (водосточные трубы, желоба) должно осуществляться в тон </w:t>
            </w:r>
            <w:r w:rsidRPr="00D546D5">
              <w:rPr>
                <w:rFonts w:eastAsia="Roboto" w:cs="Times New Roman"/>
                <w:sz w:val="20"/>
                <w:szCs w:val="20"/>
                <w:lang w:val="ru"/>
              </w:rPr>
              <w:lastRenderedPageBreak/>
              <w:t>соответствующей плоскости стены.</w:t>
            </w:r>
          </w:p>
        </w:tc>
      </w:tr>
      <w:tr w:rsidR="000B217C" w:rsidRPr="00D546D5" w14:paraId="4C568574" w14:textId="77777777" w:rsidTr="000B217C">
        <w:trPr>
          <w:trHeight w:val="564"/>
          <w:jc w:val="center"/>
        </w:trPr>
        <w:tc>
          <w:tcPr>
            <w:tcW w:w="421" w:type="dxa"/>
            <w:shd w:val="clear" w:color="auto" w:fill="auto"/>
          </w:tcPr>
          <w:p w14:paraId="7952770B"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lastRenderedPageBreak/>
              <w:t>4</w:t>
            </w:r>
          </w:p>
        </w:tc>
        <w:tc>
          <w:tcPr>
            <w:tcW w:w="2084" w:type="dxa"/>
            <w:gridSpan w:val="2"/>
            <w:shd w:val="clear" w:color="auto" w:fill="auto"/>
          </w:tcPr>
          <w:p w14:paraId="6BADEB63" w14:textId="77777777" w:rsidR="000B217C" w:rsidRPr="00D546D5" w:rsidRDefault="000B217C" w:rsidP="00481C07">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0A2C21B0" w14:textId="77777777" w:rsidR="000B217C" w:rsidRPr="00D546D5" w:rsidRDefault="000B217C" w:rsidP="00481C07">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4.1 Входные группы должны иметь освещение. </w:t>
            </w:r>
          </w:p>
          <w:p w14:paraId="5A1525FE" w14:textId="77777777" w:rsidR="000B217C" w:rsidRPr="00D546D5" w:rsidRDefault="000B217C" w:rsidP="00481C07">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D546D5" w:rsidRDefault="000B217C" w:rsidP="00481C07">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7DC9D29C" w14:textId="77777777" w:rsidR="000B217C" w:rsidRPr="00D546D5" w:rsidRDefault="000B217C" w:rsidP="00481C07">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4.4 Подсветка осуществляется белым с цветовой температурой (Тц) в диапазоне 2000-2700 К.</w:t>
            </w:r>
          </w:p>
          <w:p w14:paraId="42A19824" w14:textId="77777777" w:rsidR="000B217C" w:rsidRPr="00D546D5" w:rsidRDefault="000B217C" w:rsidP="00481C07">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D546D5" w:rsidRDefault="000B217C" w:rsidP="00481C07">
      <w:pPr>
        <w:spacing w:after="0" w:line="240" w:lineRule="auto"/>
        <w:rPr>
          <w:rFonts w:cs="Times New Roman"/>
          <w:sz w:val="20"/>
          <w:szCs w:val="20"/>
          <w:lang w:val="ru"/>
        </w:rPr>
        <w:sectPr w:rsidR="000B217C" w:rsidRPr="00D546D5" w:rsidSect="00D546D5">
          <w:pgSz w:w="16838" w:h="11906" w:orient="landscape"/>
          <w:pgMar w:top="1702" w:right="1134" w:bottom="567" w:left="1134" w:header="709" w:footer="709" w:gutter="0"/>
          <w:cols w:space="708"/>
          <w:docGrid w:linePitch="360"/>
        </w:sectPr>
      </w:pPr>
    </w:p>
    <w:p w14:paraId="3A6D1127" w14:textId="1DE9E6CE" w:rsidR="003D1838" w:rsidRPr="00D546D5" w:rsidRDefault="003D1838" w:rsidP="00481C07">
      <w:pPr>
        <w:pStyle w:val="1"/>
        <w:rPr>
          <w:sz w:val="20"/>
          <w:szCs w:val="20"/>
        </w:rPr>
      </w:pPr>
      <w:bookmarkStart w:id="87" w:name="_Toc160108199"/>
      <w:bookmarkEnd w:id="84"/>
      <w:bookmarkEnd w:id="85"/>
      <w:r w:rsidRPr="00D546D5">
        <w:rPr>
          <w:sz w:val="20"/>
          <w:szCs w:val="20"/>
        </w:rPr>
        <w:lastRenderedPageBreak/>
        <w:t xml:space="preserve">ЧАСТЬ </w:t>
      </w:r>
      <w:r w:rsidRPr="00D546D5">
        <w:rPr>
          <w:sz w:val="20"/>
          <w:szCs w:val="20"/>
          <w:lang w:val="en-US"/>
        </w:rPr>
        <w:t>II</w:t>
      </w:r>
      <w:r w:rsidRPr="00D546D5">
        <w:rPr>
          <w:sz w:val="20"/>
          <w:szCs w:val="20"/>
        </w:rPr>
        <w:t xml:space="preserve">. </w:t>
      </w:r>
      <w:bookmarkEnd w:id="1"/>
      <w:bookmarkEnd w:id="2"/>
      <w:r w:rsidR="000231BB" w:rsidRPr="00D546D5">
        <w:rPr>
          <w:sz w:val="20"/>
          <w:szCs w:val="20"/>
        </w:rPr>
        <w:t>КАРТА ГРАДОСТРОИТЕЛЬНОГО ЗОНИРОВАНИЯ</w:t>
      </w:r>
      <w:bookmarkEnd w:id="87"/>
    </w:p>
    <w:p w14:paraId="1B0DCD56" w14:textId="77777777" w:rsidR="000231BB" w:rsidRPr="00D546D5" w:rsidRDefault="000231BB" w:rsidP="00481C07">
      <w:pPr>
        <w:spacing w:after="0" w:line="240" w:lineRule="auto"/>
        <w:rPr>
          <w:rFonts w:cs="Times New Roman"/>
          <w:color w:val="C00000"/>
          <w:sz w:val="20"/>
          <w:szCs w:val="20"/>
          <w:lang w:eastAsia="zh-CN"/>
        </w:rPr>
      </w:pPr>
    </w:p>
    <w:p w14:paraId="0537D98B" w14:textId="3D5654ED" w:rsidR="003D1838" w:rsidRPr="00D546D5" w:rsidRDefault="003D1838" w:rsidP="00481C07">
      <w:pPr>
        <w:pStyle w:val="4"/>
        <w:jc w:val="both"/>
        <w:rPr>
          <w:sz w:val="20"/>
          <w:szCs w:val="20"/>
        </w:rPr>
      </w:pPr>
      <w:bookmarkStart w:id="88" w:name="_Toc80690802"/>
      <w:bookmarkStart w:id="89" w:name="_Toc100154433"/>
      <w:bookmarkStart w:id="90" w:name="_Toc160108200"/>
      <w:r w:rsidRPr="00D546D5">
        <w:rPr>
          <w:sz w:val="20"/>
          <w:szCs w:val="20"/>
        </w:rPr>
        <w:t xml:space="preserve">Статья </w:t>
      </w:r>
      <w:r w:rsidR="00373C0C" w:rsidRPr="00D546D5">
        <w:rPr>
          <w:sz w:val="20"/>
          <w:szCs w:val="20"/>
        </w:rPr>
        <w:t>4</w:t>
      </w:r>
      <w:r w:rsidR="000B217C" w:rsidRPr="00D546D5">
        <w:rPr>
          <w:sz w:val="20"/>
          <w:szCs w:val="20"/>
        </w:rPr>
        <w:t>9</w:t>
      </w:r>
      <w:r w:rsidRPr="00D546D5">
        <w:rPr>
          <w:sz w:val="20"/>
          <w:szCs w:val="20"/>
        </w:rPr>
        <w:t xml:space="preserve">. Карта(ы) градостроительного зонирования территории </w:t>
      </w:r>
      <w:r w:rsidR="00302E2B" w:rsidRPr="00D546D5">
        <w:rPr>
          <w:sz w:val="20"/>
          <w:szCs w:val="20"/>
        </w:rPr>
        <w:t>Мерчанского</w:t>
      </w:r>
      <w:r w:rsidR="005A0DF2" w:rsidRPr="00D546D5">
        <w:rPr>
          <w:sz w:val="20"/>
          <w:szCs w:val="20"/>
        </w:rPr>
        <w:t xml:space="preserve"> сельского поселения </w:t>
      </w:r>
      <w:r w:rsidR="0049472C" w:rsidRPr="00D546D5">
        <w:rPr>
          <w:sz w:val="20"/>
          <w:szCs w:val="20"/>
        </w:rPr>
        <w:t>Крымского</w:t>
      </w:r>
      <w:r w:rsidR="005A0DF2" w:rsidRPr="00D546D5">
        <w:rPr>
          <w:sz w:val="20"/>
          <w:szCs w:val="20"/>
        </w:rPr>
        <w:t xml:space="preserve"> района</w:t>
      </w:r>
      <w:r w:rsidRPr="00D546D5">
        <w:rPr>
          <w:sz w:val="20"/>
          <w:szCs w:val="20"/>
        </w:rPr>
        <w:t>, карта(ы) зон с особыми условиями использования территории (совмещено на одной карте)</w:t>
      </w:r>
      <w:bookmarkEnd w:id="88"/>
      <w:bookmarkEnd w:id="89"/>
      <w:bookmarkEnd w:id="90"/>
    </w:p>
    <w:p w14:paraId="506A2B46" w14:textId="59465D71" w:rsidR="00294B08" w:rsidRPr="00D546D5" w:rsidRDefault="00302E2B" w:rsidP="00481C07">
      <w:pPr>
        <w:spacing w:after="0" w:line="240" w:lineRule="auto"/>
        <w:rPr>
          <w:rFonts w:cs="Times New Roman"/>
          <w:sz w:val="20"/>
          <w:szCs w:val="20"/>
        </w:rPr>
      </w:pPr>
      <w:r w:rsidRPr="00D546D5">
        <w:rPr>
          <w:rFonts w:cs="Times New Roman"/>
          <w:noProof/>
          <w:sz w:val="20"/>
          <w:szCs w:val="20"/>
          <w:lang w:eastAsia="ru-RU"/>
        </w:rPr>
        <w:drawing>
          <wp:inline distT="0" distB="0" distL="0" distR="0" wp14:anchorId="7B7B8F1D" wp14:editId="2F706F14">
            <wp:extent cx="6120130" cy="5019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6120130" cy="5019040"/>
                    </a:xfrm>
                    <a:prstGeom prst="rect">
                      <a:avLst/>
                    </a:prstGeom>
                  </pic:spPr>
                </pic:pic>
              </a:graphicData>
            </a:graphic>
          </wp:inline>
        </w:drawing>
      </w:r>
      <w:r w:rsidR="00294B08" w:rsidRPr="00D546D5">
        <w:rPr>
          <w:rFonts w:cs="Times New Roman"/>
          <w:sz w:val="20"/>
          <w:szCs w:val="20"/>
        </w:rPr>
        <w:br w:type="page"/>
      </w:r>
    </w:p>
    <w:p w14:paraId="2495029D" w14:textId="77777777" w:rsidR="003258E7" w:rsidRPr="00D546D5" w:rsidRDefault="003258E7" w:rsidP="00481C07">
      <w:pPr>
        <w:spacing w:after="0" w:line="240" w:lineRule="auto"/>
        <w:ind w:firstLine="680"/>
        <w:rPr>
          <w:rFonts w:cs="Times New Roman"/>
          <w:b/>
          <w:sz w:val="20"/>
          <w:szCs w:val="20"/>
        </w:rPr>
      </w:pPr>
      <w:bookmarkStart w:id="91" w:name="_Toc339439003"/>
      <w:bookmarkStart w:id="92" w:name="_Toc344035045"/>
      <w:bookmarkStart w:id="93" w:name="_Toc344077864"/>
      <w:r w:rsidRPr="00D546D5">
        <w:rPr>
          <w:rFonts w:cs="Times New Roman"/>
          <w:b/>
          <w:sz w:val="20"/>
          <w:szCs w:val="20"/>
        </w:rPr>
        <w:lastRenderedPageBreak/>
        <w:t>1. Границы зон охраны объектов культурного наследия:</w:t>
      </w:r>
      <w:bookmarkEnd w:id="91"/>
      <w:bookmarkEnd w:id="92"/>
      <w:bookmarkEnd w:id="93"/>
    </w:p>
    <w:p w14:paraId="0391FAA9"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 xml:space="preserve">На карте градостроительного зонирования (далее - КГЗ) территории,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w:t>
      </w:r>
      <w:r w:rsidRPr="00D546D5">
        <w:rPr>
          <w:rFonts w:cs="Times New Roman"/>
          <w:sz w:val="20"/>
          <w:szCs w:val="20"/>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D546D5">
        <w:rPr>
          <w:rFonts w:cs="Times New Roman"/>
          <w:sz w:val="20"/>
          <w:szCs w:val="20"/>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982992A"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 xml:space="preserve">После утверждения в установленном порядке проектов зон охраны объектов культурного наследия </w:t>
      </w:r>
      <w:r w:rsidR="00302E2B" w:rsidRPr="00D546D5">
        <w:rPr>
          <w:rFonts w:cs="Times New Roman"/>
          <w:sz w:val="20"/>
          <w:szCs w:val="20"/>
        </w:rPr>
        <w:t>Мерчанского</w:t>
      </w:r>
      <w:r w:rsidRPr="00D546D5">
        <w:rPr>
          <w:rFonts w:cs="Times New Roman"/>
          <w:sz w:val="20"/>
          <w:szCs w:val="20"/>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D546D5" w:rsidRDefault="003258E7" w:rsidP="00481C07">
      <w:pPr>
        <w:spacing w:after="0" w:line="240" w:lineRule="auto"/>
        <w:ind w:firstLine="680"/>
        <w:rPr>
          <w:rFonts w:cs="Times New Roman"/>
          <w:b/>
          <w:sz w:val="20"/>
          <w:szCs w:val="20"/>
        </w:rPr>
      </w:pPr>
      <w:bookmarkStart w:id="94" w:name="_Toc339439004"/>
      <w:bookmarkStart w:id="95" w:name="_Toc344035046"/>
      <w:bookmarkStart w:id="96" w:name="_Toc344077865"/>
      <w:r w:rsidRPr="00D546D5">
        <w:rPr>
          <w:rFonts w:cs="Times New Roman"/>
          <w:b/>
          <w:sz w:val="20"/>
          <w:szCs w:val="20"/>
        </w:rPr>
        <w:t>2. Границы санитарно-защитных зон:</w:t>
      </w:r>
      <w:bookmarkEnd w:id="94"/>
      <w:bookmarkEnd w:id="95"/>
      <w:bookmarkEnd w:id="96"/>
    </w:p>
    <w:p w14:paraId="7D429EE7"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D546D5" w:rsidRDefault="003258E7" w:rsidP="00481C07">
      <w:pPr>
        <w:spacing w:after="0" w:line="240" w:lineRule="auto"/>
        <w:ind w:firstLine="680"/>
        <w:jc w:val="both"/>
        <w:rPr>
          <w:rFonts w:cs="Times New Roman"/>
          <w:sz w:val="20"/>
          <w:szCs w:val="20"/>
        </w:rPr>
      </w:pPr>
      <w:bookmarkStart w:id="97" w:name="_Toc344077866"/>
      <w:bookmarkStart w:id="98" w:name="_Toc339439005"/>
      <w:bookmarkStart w:id="99" w:name="_Toc344035047"/>
      <w:r w:rsidRPr="00D546D5">
        <w:rPr>
          <w:rFonts w:cs="Times New Roman"/>
          <w:sz w:val="20"/>
          <w:szCs w:val="20"/>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7"/>
    </w:p>
    <w:p w14:paraId="7F738E2D" w14:textId="77777777" w:rsidR="003258E7" w:rsidRPr="00D546D5" w:rsidRDefault="003258E7" w:rsidP="00481C07">
      <w:pPr>
        <w:spacing w:after="0" w:line="240" w:lineRule="auto"/>
        <w:ind w:firstLine="680"/>
        <w:rPr>
          <w:rFonts w:cs="Times New Roman"/>
          <w:sz w:val="20"/>
          <w:szCs w:val="20"/>
        </w:rPr>
      </w:pPr>
      <w:bookmarkStart w:id="100" w:name="_Toc344077867"/>
      <w:r w:rsidRPr="00D546D5">
        <w:rPr>
          <w:rFonts w:cs="Times New Roman"/>
          <w:b/>
          <w:sz w:val="20"/>
          <w:szCs w:val="20"/>
        </w:rPr>
        <w:t>3. Границы водоохранных зон и прибрежных защитных полос</w:t>
      </w:r>
      <w:r w:rsidRPr="00D546D5">
        <w:rPr>
          <w:rFonts w:cs="Times New Roman"/>
          <w:sz w:val="20"/>
          <w:szCs w:val="20"/>
        </w:rPr>
        <w:t>:</w:t>
      </w:r>
      <w:bookmarkEnd w:id="98"/>
      <w:bookmarkEnd w:id="99"/>
      <w:bookmarkEnd w:id="100"/>
    </w:p>
    <w:p w14:paraId="0F224977"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D546D5" w:rsidRDefault="003258E7" w:rsidP="00481C07">
      <w:pPr>
        <w:spacing w:after="0" w:line="240" w:lineRule="auto"/>
        <w:ind w:firstLine="680"/>
        <w:rPr>
          <w:rFonts w:cs="Times New Roman"/>
          <w:sz w:val="20"/>
          <w:szCs w:val="20"/>
        </w:rPr>
      </w:pPr>
      <w:r w:rsidRPr="00D546D5">
        <w:rPr>
          <w:rFonts w:cs="Times New Roman"/>
          <w:b/>
          <w:sz w:val="20"/>
          <w:szCs w:val="20"/>
        </w:rPr>
        <w:t>4. Границы зон санитарной охраны источников питьевого водоснабжения</w:t>
      </w:r>
      <w:r w:rsidRPr="00D546D5">
        <w:rPr>
          <w:rFonts w:cs="Times New Roman"/>
          <w:sz w:val="20"/>
          <w:szCs w:val="20"/>
        </w:rPr>
        <w:t>.</w:t>
      </w:r>
    </w:p>
    <w:p w14:paraId="25B5B0A3"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D546D5" w:rsidRDefault="003258E7" w:rsidP="00481C07">
      <w:pPr>
        <w:spacing w:after="0" w:line="240" w:lineRule="auto"/>
        <w:ind w:firstLine="680"/>
        <w:rPr>
          <w:rFonts w:cs="Times New Roman"/>
          <w:sz w:val="20"/>
          <w:szCs w:val="20"/>
        </w:rPr>
      </w:pPr>
      <w:r w:rsidRPr="00D546D5">
        <w:rPr>
          <w:rFonts w:cs="Times New Roman"/>
          <w:b/>
          <w:sz w:val="20"/>
          <w:szCs w:val="20"/>
        </w:rPr>
        <w:t>5. Охранные зоны инженерных коммуникаций</w:t>
      </w:r>
      <w:r w:rsidRPr="00D546D5">
        <w:rPr>
          <w:rFonts w:cs="Times New Roman"/>
          <w:sz w:val="20"/>
          <w:szCs w:val="20"/>
        </w:rPr>
        <w:t>:</w:t>
      </w:r>
    </w:p>
    <w:p w14:paraId="7488060F"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D546D5" w:rsidRDefault="003258E7" w:rsidP="00481C07">
      <w:pPr>
        <w:spacing w:after="0" w:line="240" w:lineRule="auto"/>
        <w:ind w:firstLine="680"/>
        <w:rPr>
          <w:rFonts w:cs="Times New Roman"/>
          <w:b/>
          <w:sz w:val="20"/>
          <w:szCs w:val="20"/>
        </w:rPr>
      </w:pPr>
      <w:r w:rsidRPr="00D546D5">
        <w:rPr>
          <w:rFonts w:cs="Times New Roman"/>
          <w:b/>
          <w:sz w:val="20"/>
          <w:szCs w:val="20"/>
        </w:rPr>
        <w:t>6. Санитарные разрывы (санитарно-защитные зоны) транспортных коммуникаций:</w:t>
      </w:r>
    </w:p>
    <w:p w14:paraId="0F249121" w14:textId="7777777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Принимаются согласно СП 42.13330.2011 «Градостроительство. Планировка и застройка городских и сельских поселений».</w:t>
      </w:r>
    </w:p>
    <w:p w14:paraId="08E058FD" w14:textId="302FD8E7" w:rsidR="003258E7" w:rsidRPr="00D546D5" w:rsidRDefault="003258E7" w:rsidP="00481C07">
      <w:pPr>
        <w:spacing w:after="0" w:line="240" w:lineRule="auto"/>
        <w:ind w:firstLine="680"/>
        <w:jc w:val="both"/>
        <w:rPr>
          <w:rFonts w:cs="Times New Roman"/>
          <w:sz w:val="20"/>
          <w:szCs w:val="20"/>
        </w:rPr>
      </w:pPr>
      <w:r w:rsidRPr="00D546D5">
        <w:rPr>
          <w:rFonts w:cs="Times New Roman"/>
          <w:sz w:val="20"/>
          <w:szCs w:val="20"/>
        </w:rPr>
        <w:t xml:space="preserve">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w:t>
      </w:r>
      <w:r w:rsidRPr="00D546D5">
        <w:rPr>
          <w:rFonts w:cs="Times New Roman"/>
          <w:sz w:val="20"/>
          <w:szCs w:val="20"/>
        </w:rPr>
        <w:lastRenderedPageBreak/>
        <w:t>местного транспорта, а также по выполнению экологических и санитарно-гигиенических требован</w:t>
      </w:r>
      <w:r w:rsidR="001D2528" w:rsidRPr="00D546D5">
        <w:rPr>
          <w:rFonts w:cs="Times New Roman"/>
          <w:sz w:val="20"/>
          <w:szCs w:val="20"/>
        </w:rPr>
        <w:t>и</w:t>
      </w:r>
      <w:r w:rsidRPr="00D546D5">
        <w:rPr>
          <w:rFonts w:cs="Times New Roman"/>
          <w:sz w:val="20"/>
          <w:szCs w:val="20"/>
        </w:rPr>
        <w:t xml:space="preserve">й к застройке. </w:t>
      </w:r>
    </w:p>
    <w:p w14:paraId="5E490AB0" w14:textId="77777777" w:rsidR="00753DA4" w:rsidRPr="00D546D5" w:rsidRDefault="00753DA4" w:rsidP="00481C07">
      <w:pPr>
        <w:spacing w:after="0" w:line="240" w:lineRule="auto"/>
        <w:rPr>
          <w:rFonts w:cs="Times New Roman"/>
          <w:sz w:val="20"/>
          <w:szCs w:val="20"/>
        </w:rPr>
      </w:pPr>
      <w:r w:rsidRPr="00D546D5">
        <w:rPr>
          <w:rFonts w:cs="Times New Roman"/>
          <w:sz w:val="20"/>
          <w:szCs w:val="20"/>
        </w:rPr>
        <w:br w:type="page"/>
      </w:r>
    </w:p>
    <w:p w14:paraId="621BCA6E" w14:textId="77777777" w:rsidR="00214D5E" w:rsidRPr="00D546D5" w:rsidRDefault="00214D5E" w:rsidP="00481C07">
      <w:pPr>
        <w:pStyle w:val="1ff4"/>
        <w:spacing w:after="0"/>
        <w:rPr>
          <w:sz w:val="20"/>
          <w:szCs w:val="20"/>
        </w:rPr>
      </w:pPr>
      <w:bookmarkStart w:id="101" w:name="_Toc160108201"/>
      <w:r w:rsidRPr="00D546D5">
        <w:rPr>
          <w:sz w:val="20"/>
          <w:szCs w:val="20"/>
        </w:rPr>
        <w:lastRenderedPageBreak/>
        <w:t>ЧАСТЬ III. ГРАДОСТРОИТЕЛЬНЫЕ РЕГЛАМЕНТЫ</w:t>
      </w:r>
      <w:bookmarkEnd w:id="101"/>
    </w:p>
    <w:p w14:paraId="6B8335D4" w14:textId="23C56E74" w:rsidR="00214D5E" w:rsidRPr="00D546D5" w:rsidRDefault="00214D5E" w:rsidP="00481C07">
      <w:pPr>
        <w:pStyle w:val="4"/>
        <w:rPr>
          <w:rStyle w:val="affff6"/>
          <w:i/>
          <w:sz w:val="20"/>
          <w:szCs w:val="20"/>
        </w:rPr>
      </w:pPr>
      <w:bookmarkStart w:id="102" w:name="_Toc160108202"/>
      <w:r w:rsidRPr="00D546D5">
        <w:rPr>
          <w:rStyle w:val="affff6"/>
          <w:i/>
          <w:sz w:val="20"/>
          <w:szCs w:val="20"/>
        </w:rPr>
        <w:t xml:space="preserve">Статья </w:t>
      </w:r>
      <w:r w:rsidR="000E6F6D" w:rsidRPr="00D546D5">
        <w:rPr>
          <w:rStyle w:val="affff6"/>
          <w:i/>
          <w:sz w:val="20"/>
          <w:szCs w:val="20"/>
        </w:rPr>
        <w:t>50</w:t>
      </w:r>
      <w:r w:rsidRPr="00D546D5">
        <w:rPr>
          <w:rStyle w:val="affff6"/>
          <w:i/>
          <w:sz w:val="20"/>
          <w:szCs w:val="20"/>
        </w:rPr>
        <w:t xml:space="preserve">. Виды территориальных зон, выделенных на карте градостроительного зонирования территории </w:t>
      </w:r>
      <w:r w:rsidR="00302E2B" w:rsidRPr="00D546D5">
        <w:rPr>
          <w:rStyle w:val="affff6"/>
          <w:i/>
          <w:sz w:val="20"/>
          <w:szCs w:val="20"/>
        </w:rPr>
        <w:t>Мерчанского</w:t>
      </w:r>
      <w:r w:rsidRPr="00D546D5">
        <w:rPr>
          <w:rStyle w:val="affff6"/>
          <w:i/>
          <w:sz w:val="20"/>
          <w:szCs w:val="20"/>
        </w:rPr>
        <w:t xml:space="preserve"> сельского поселения</w:t>
      </w:r>
      <w:bookmarkEnd w:id="102"/>
      <w:r w:rsidRPr="00D546D5">
        <w:rPr>
          <w:rStyle w:val="affff6"/>
          <w:i/>
          <w:sz w:val="20"/>
          <w:szCs w:val="20"/>
        </w:rPr>
        <w:t xml:space="preserve"> </w:t>
      </w:r>
    </w:p>
    <w:p w14:paraId="23B4FA9B" w14:textId="77777777" w:rsidR="00214D5E" w:rsidRPr="00D546D5" w:rsidRDefault="00214D5E" w:rsidP="00481C07">
      <w:pPr>
        <w:spacing w:after="0" w:line="240" w:lineRule="auto"/>
        <w:jc w:val="both"/>
        <w:rPr>
          <w:rFonts w:cs="Times New Roman"/>
          <w:sz w:val="20"/>
          <w:szCs w:val="20"/>
        </w:rPr>
      </w:pPr>
    </w:p>
    <w:p w14:paraId="105758EE" w14:textId="77777777" w:rsidR="00302E2B" w:rsidRPr="00D546D5" w:rsidRDefault="00214D5E" w:rsidP="00481C07">
      <w:pPr>
        <w:spacing w:after="0" w:line="240" w:lineRule="auto"/>
        <w:jc w:val="both"/>
        <w:rPr>
          <w:rFonts w:cs="Times New Roman"/>
          <w:sz w:val="20"/>
          <w:szCs w:val="20"/>
        </w:rPr>
      </w:pPr>
      <w:r w:rsidRPr="00D546D5">
        <w:rPr>
          <w:rFonts w:cs="Times New Roman"/>
          <w:sz w:val="20"/>
          <w:szCs w:val="20"/>
        </w:rPr>
        <w:t xml:space="preserve">Настоящими Правилами устанавливаются следующие виды территориальных зон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302E2B" w:rsidRPr="00D546D5" w14:paraId="52A506A3" w14:textId="77777777" w:rsidTr="006B4D0B">
        <w:trPr>
          <w:cantSplit/>
        </w:trPr>
        <w:tc>
          <w:tcPr>
            <w:tcW w:w="1701" w:type="dxa"/>
            <w:tcBorders>
              <w:top w:val="single" w:sz="4" w:space="0" w:color="000000"/>
              <w:left w:val="single" w:sz="4" w:space="0" w:color="000000"/>
              <w:bottom w:val="single" w:sz="4" w:space="0" w:color="000000"/>
            </w:tcBorders>
            <w:shd w:val="clear" w:color="auto" w:fill="auto"/>
          </w:tcPr>
          <w:p w14:paraId="01FB4C20"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41ACE"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Наименование территориальных зон</w:t>
            </w:r>
          </w:p>
        </w:tc>
      </w:tr>
      <w:tr w:rsidR="00302E2B" w:rsidRPr="00D546D5" w14:paraId="516383E2" w14:textId="77777777" w:rsidTr="006B4D0B">
        <w:trPr>
          <w:cantSplit/>
        </w:trPr>
        <w:tc>
          <w:tcPr>
            <w:tcW w:w="1701" w:type="dxa"/>
            <w:tcBorders>
              <w:left w:val="single" w:sz="4" w:space="0" w:color="000000"/>
              <w:bottom w:val="single" w:sz="4" w:space="0" w:color="000000"/>
            </w:tcBorders>
            <w:shd w:val="clear" w:color="auto" w:fill="auto"/>
            <w:vAlign w:val="center"/>
          </w:tcPr>
          <w:p w14:paraId="1FFC75BB" w14:textId="77777777" w:rsidR="00302E2B" w:rsidRPr="00D546D5" w:rsidRDefault="00302E2B" w:rsidP="00481C07">
            <w:pPr>
              <w:spacing w:after="0" w:line="240" w:lineRule="auto"/>
              <w:jc w:val="both"/>
              <w:rPr>
                <w:rFonts w:cs="Times New Roman"/>
                <w:sz w:val="20"/>
                <w:szCs w:val="20"/>
              </w:rPr>
            </w:pPr>
          </w:p>
        </w:tc>
        <w:tc>
          <w:tcPr>
            <w:tcW w:w="7938" w:type="dxa"/>
            <w:tcBorders>
              <w:left w:val="single" w:sz="4" w:space="0" w:color="000000"/>
              <w:bottom w:val="single" w:sz="4" w:space="0" w:color="000000"/>
              <w:right w:val="single" w:sz="4" w:space="0" w:color="000000"/>
            </w:tcBorders>
            <w:shd w:val="clear" w:color="auto" w:fill="auto"/>
            <w:vAlign w:val="center"/>
          </w:tcPr>
          <w:p w14:paraId="333D4A98" w14:textId="77777777" w:rsidR="00302E2B" w:rsidRPr="00D546D5" w:rsidRDefault="00302E2B" w:rsidP="00481C07">
            <w:pPr>
              <w:spacing w:after="0" w:line="240" w:lineRule="auto"/>
              <w:jc w:val="both"/>
              <w:rPr>
                <w:rFonts w:cs="Times New Roman"/>
                <w:b/>
                <w:sz w:val="20"/>
                <w:szCs w:val="20"/>
              </w:rPr>
            </w:pPr>
            <w:r w:rsidRPr="00D546D5">
              <w:rPr>
                <w:rFonts w:cs="Times New Roman"/>
                <w:b/>
                <w:sz w:val="20"/>
                <w:szCs w:val="20"/>
              </w:rPr>
              <w:t>Жилые зоны:</w:t>
            </w:r>
          </w:p>
        </w:tc>
      </w:tr>
      <w:tr w:rsidR="00302E2B" w:rsidRPr="00D546D5" w14:paraId="0926F521" w14:textId="77777777" w:rsidTr="006B4D0B">
        <w:trPr>
          <w:cantSplit/>
        </w:trPr>
        <w:tc>
          <w:tcPr>
            <w:tcW w:w="1701" w:type="dxa"/>
            <w:tcBorders>
              <w:left w:val="single" w:sz="4" w:space="0" w:color="000000"/>
              <w:bottom w:val="single" w:sz="4" w:space="0" w:color="000000"/>
            </w:tcBorders>
            <w:shd w:val="clear" w:color="auto" w:fill="auto"/>
            <w:vAlign w:val="center"/>
          </w:tcPr>
          <w:p w14:paraId="71C746B2"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04F01374" w14:textId="77777777" w:rsidR="00302E2B" w:rsidRPr="00D546D5" w:rsidRDefault="00302E2B" w:rsidP="00481C07">
            <w:pPr>
              <w:spacing w:after="0" w:line="240" w:lineRule="auto"/>
              <w:jc w:val="both"/>
              <w:rPr>
                <w:rFonts w:cs="Times New Roman"/>
                <w:bCs/>
                <w:sz w:val="20"/>
                <w:szCs w:val="20"/>
              </w:rPr>
            </w:pPr>
            <w:r w:rsidRPr="00D546D5">
              <w:rPr>
                <w:rFonts w:cs="Times New Roman"/>
                <w:sz w:val="20"/>
                <w:szCs w:val="20"/>
              </w:rPr>
              <w:t>Зона индивидуальной усадебной жилой застройки</w:t>
            </w:r>
            <w:r w:rsidRPr="00D546D5">
              <w:rPr>
                <w:rFonts w:cs="Times New Roman"/>
                <w:bCs/>
                <w:sz w:val="20"/>
                <w:szCs w:val="20"/>
              </w:rPr>
              <w:t>;</w:t>
            </w:r>
          </w:p>
        </w:tc>
      </w:tr>
      <w:tr w:rsidR="00302E2B" w:rsidRPr="00D546D5" w14:paraId="4DB64669"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6969801"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2DDD"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застройки индивидуальными жилыми домами с содержанием домашнего скота  и птицы;</w:t>
            </w:r>
          </w:p>
        </w:tc>
      </w:tr>
      <w:tr w:rsidR="00302E2B" w:rsidRPr="00D546D5" w14:paraId="4FDD043B"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4B7FCCA" w14:textId="77777777" w:rsidR="00302E2B" w:rsidRPr="00D546D5" w:rsidRDefault="00302E2B" w:rsidP="00481C07">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9B8A3" w14:textId="77777777" w:rsidR="00302E2B" w:rsidRPr="00D546D5" w:rsidRDefault="00302E2B" w:rsidP="00481C07">
            <w:pPr>
              <w:spacing w:after="0" w:line="240" w:lineRule="auto"/>
              <w:jc w:val="both"/>
              <w:rPr>
                <w:rFonts w:cs="Times New Roman"/>
                <w:b/>
                <w:sz w:val="20"/>
                <w:szCs w:val="20"/>
              </w:rPr>
            </w:pPr>
          </w:p>
        </w:tc>
      </w:tr>
      <w:tr w:rsidR="00302E2B" w:rsidRPr="00D546D5" w14:paraId="4B4B6A7F"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CF81C0E"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5593B7A" w14:textId="77777777" w:rsidR="00302E2B" w:rsidRPr="00D546D5" w:rsidRDefault="00302E2B" w:rsidP="00481C07">
            <w:pPr>
              <w:spacing w:after="0" w:line="240" w:lineRule="auto"/>
              <w:jc w:val="both"/>
              <w:rPr>
                <w:rFonts w:cs="Times New Roman"/>
                <w:b/>
                <w:sz w:val="20"/>
                <w:szCs w:val="20"/>
              </w:rPr>
            </w:pPr>
            <w:r w:rsidRPr="00D546D5">
              <w:rPr>
                <w:rFonts w:cs="Times New Roman"/>
                <w:b/>
                <w:sz w:val="20"/>
                <w:szCs w:val="20"/>
              </w:rPr>
              <w:t>ОБЩЕСТВЕННО - ДЕЛОВЫЕ ЗОНЫ:</w:t>
            </w:r>
          </w:p>
        </w:tc>
      </w:tr>
      <w:tr w:rsidR="00302E2B" w:rsidRPr="00D546D5" w14:paraId="35DB35C5"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2741664D"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5B7C"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Центральная зона делового, общественного и коммерческого</w:t>
            </w:r>
          </w:p>
          <w:p w14:paraId="430870C6"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назначения;</w:t>
            </w:r>
          </w:p>
        </w:tc>
      </w:tr>
      <w:tr w:rsidR="00302E2B" w:rsidRPr="00D546D5" w14:paraId="5E0D7787"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5AA983D"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358C"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делового, общественного и коммерческого назначения</w:t>
            </w:r>
          </w:p>
          <w:p w14:paraId="32D63073"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местного значения;</w:t>
            </w:r>
          </w:p>
        </w:tc>
      </w:tr>
      <w:tr w:rsidR="00302E2B" w:rsidRPr="00D546D5" w14:paraId="5A036191" w14:textId="77777777" w:rsidTr="006B4D0B">
        <w:tc>
          <w:tcPr>
            <w:tcW w:w="1701" w:type="dxa"/>
            <w:tcBorders>
              <w:top w:val="single" w:sz="4" w:space="0" w:color="000000"/>
              <w:left w:val="single" w:sz="4" w:space="0" w:color="000000"/>
              <w:bottom w:val="single" w:sz="4" w:space="0" w:color="000000"/>
            </w:tcBorders>
            <w:shd w:val="clear" w:color="auto" w:fill="auto"/>
          </w:tcPr>
          <w:p w14:paraId="45AF6862" w14:textId="77777777" w:rsidR="00302E2B" w:rsidRPr="00D546D5" w:rsidRDefault="00302E2B" w:rsidP="00481C07">
            <w:pPr>
              <w:spacing w:after="0" w:line="240" w:lineRule="auto"/>
              <w:jc w:val="both"/>
              <w:rPr>
                <w:rFonts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544587B" w14:textId="77777777" w:rsidR="00302E2B" w:rsidRPr="00D546D5" w:rsidRDefault="00302E2B" w:rsidP="00481C07">
            <w:pPr>
              <w:spacing w:after="0" w:line="240" w:lineRule="auto"/>
              <w:jc w:val="both"/>
              <w:rPr>
                <w:rFonts w:cs="Times New Roman"/>
                <w:sz w:val="20"/>
                <w:szCs w:val="20"/>
                <w:lang w:bidi="ru-RU"/>
              </w:rPr>
            </w:pPr>
          </w:p>
        </w:tc>
      </w:tr>
      <w:tr w:rsidR="00302E2B" w:rsidRPr="00D546D5" w14:paraId="3AC4E7D3" w14:textId="77777777" w:rsidTr="006B4D0B">
        <w:tc>
          <w:tcPr>
            <w:tcW w:w="1701" w:type="dxa"/>
            <w:tcBorders>
              <w:top w:val="single" w:sz="4" w:space="0" w:color="000000"/>
              <w:left w:val="single" w:sz="4" w:space="0" w:color="000000"/>
              <w:bottom w:val="single" w:sz="4" w:space="0" w:color="000000"/>
            </w:tcBorders>
            <w:shd w:val="clear" w:color="auto" w:fill="auto"/>
          </w:tcPr>
          <w:p w14:paraId="4EC2CD51" w14:textId="77777777" w:rsidR="00302E2B" w:rsidRPr="00D546D5" w:rsidRDefault="00302E2B" w:rsidP="00481C07">
            <w:pPr>
              <w:spacing w:after="0" w:line="240" w:lineRule="auto"/>
              <w:jc w:val="both"/>
              <w:rPr>
                <w:rFonts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24B8DDF" w14:textId="77777777" w:rsidR="00302E2B" w:rsidRPr="00D546D5" w:rsidRDefault="00302E2B" w:rsidP="00481C07">
            <w:pPr>
              <w:spacing w:after="0" w:line="240" w:lineRule="auto"/>
              <w:jc w:val="both"/>
              <w:rPr>
                <w:rFonts w:cs="Times New Roman"/>
                <w:b/>
                <w:sz w:val="20"/>
                <w:szCs w:val="20"/>
                <w:lang w:bidi="ru-RU"/>
              </w:rPr>
            </w:pPr>
            <w:r w:rsidRPr="00D546D5">
              <w:rPr>
                <w:rFonts w:cs="Times New Roman"/>
                <w:b/>
                <w:sz w:val="20"/>
                <w:szCs w:val="20"/>
                <w:lang w:bidi="ru-RU"/>
              </w:rPr>
              <w:t>СПЕЦИАЛЬНЫЕ ОБСЛУЖИВАЮЩИЕ И ДЕЛОВЫЕ ЗОНЫ ДЛЯ</w:t>
            </w:r>
          </w:p>
          <w:p w14:paraId="478E57A3" w14:textId="77777777" w:rsidR="00302E2B" w:rsidRPr="00D546D5" w:rsidRDefault="00302E2B" w:rsidP="00481C07">
            <w:pPr>
              <w:spacing w:after="0" w:line="240" w:lineRule="auto"/>
              <w:jc w:val="both"/>
              <w:rPr>
                <w:rFonts w:cs="Times New Roman"/>
                <w:sz w:val="20"/>
                <w:szCs w:val="20"/>
                <w:lang w:bidi="ru-RU"/>
              </w:rPr>
            </w:pPr>
            <w:r w:rsidRPr="00D546D5">
              <w:rPr>
                <w:rFonts w:cs="Times New Roman"/>
                <w:b/>
                <w:sz w:val="20"/>
                <w:szCs w:val="20"/>
                <w:lang w:bidi="ru-RU"/>
              </w:rPr>
              <w:t>ОБЪЕКТОВ С БОЛЬШИМИ ЗЕМЕЛЬНЫМИ УЧАСТКАМИ</w:t>
            </w:r>
          </w:p>
        </w:tc>
      </w:tr>
      <w:tr w:rsidR="00302E2B" w:rsidRPr="00D546D5" w14:paraId="441EB57D" w14:textId="77777777" w:rsidTr="006B4D0B">
        <w:tc>
          <w:tcPr>
            <w:tcW w:w="1701" w:type="dxa"/>
            <w:tcBorders>
              <w:top w:val="single" w:sz="4" w:space="0" w:color="000000"/>
              <w:left w:val="single" w:sz="4" w:space="0" w:color="000000"/>
              <w:bottom w:val="single" w:sz="4" w:space="0" w:color="000000"/>
            </w:tcBorders>
            <w:shd w:val="clear" w:color="auto" w:fill="auto"/>
          </w:tcPr>
          <w:p w14:paraId="2EFE5ACD" w14:textId="77777777" w:rsidR="00302E2B" w:rsidRPr="00D546D5" w:rsidRDefault="00302E2B" w:rsidP="00481C07">
            <w:pPr>
              <w:spacing w:after="0" w:line="240" w:lineRule="auto"/>
              <w:jc w:val="both"/>
              <w:rPr>
                <w:rFonts w:cs="Times New Roman"/>
                <w:sz w:val="20"/>
                <w:szCs w:val="20"/>
                <w:lang w:bidi="ru-RU"/>
              </w:rPr>
            </w:pPr>
            <w:r w:rsidRPr="00D546D5">
              <w:rPr>
                <w:rFonts w:cs="Times New Roman"/>
                <w:sz w:val="20"/>
                <w:szCs w:val="20"/>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EEE3972" w14:textId="77777777" w:rsidR="00302E2B" w:rsidRPr="00D546D5" w:rsidRDefault="00302E2B" w:rsidP="00481C07">
            <w:pPr>
              <w:spacing w:after="0" w:line="240" w:lineRule="auto"/>
              <w:jc w:val="both"/>
              <w:rPr>
                <w:rFonts w:cs="Times New Roman"/>
                <w:sz w:val="20"/>
                <w:szCs w:val="20"/>
                <w:lang w:bidi="ru-RU"/>
              </w:rPr>
            </w:pPr>
            <w:r w:rsidRPr="00D546D5">
              <w:rPr>
                <w:rFonts w:cs="Times New Roman"/>
                <w:sz w:val="20"/>
                <w:szCs w:val="20"/>
                <w:lang w:bidi="ru-RU"/>
              </w:rPr>
              <w:t>Зона объектов здравоохранения;</w:t>
            </w:r>
          </w:p>
        </w:tc>
      </w:tr>
      <w:tr w:rsidR="00302E2B" w:rsidRPr="00D546D5" w14:paraId="6D82B165" w14:textId="77777777" w:rsidTr="006B4D0B">
        <w:tc>
          <w:tcPr>
            <w:tcW w:w="1701" w:type="dxa"/>
            <w:tcBorders>
              <w:top w:val="single" w:sz="4" w:space="0" w:color="000000"/>
              <w:left w:val="single" w:sz="4" w:space="0" w:color="000000"/>
              <w:bottom w:val="single" w:sz="4" w:space="0" w:color="000000"/>
            </w:tcBorders>
            <w:shd w:val="clear" w:color="auto" w:fill="auto"/>
          </w:tcPr>
          <w:p w14:paraId="6925459D" w14:textId="77777777" w:rsidR="00302E2B" w:rsidRPr="00D546D5" w:rsidRDefault="00302E2B" w:rsidP="00481C07">
            <w:pPr>
              <w:spacing w:after="0" w:line="240" w:lineRule="auto"/>
              <w:jc w:val="both"/>
              <w:rPr>
                <w:rFonts w:cs="Times New Roman"/>
                <w:sz w:val="20"/>
                <w:szCs w:val="20"/>
                <w:lang w:bidi="ru-RU"/>
              </w:rPr>
            </w:pPr>
            <w:r w:rsidRPr="00D546D5">
              <w:rPr>
                <w:rFonts w:cs="Times New Roman"/>
                <w:sz w:val="20"/>
                <w:szCs w:val="20"/>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5EC83A2" w14:textId="77777777" w:rsidR="00302E2B" w:rsidRPr="00D546D5" w:rsidRDefault="00302E2B" w:rsidP="00481C07">
            <w:pPr>
              <w:spacing w:after="0" w:line="240" w:lineRule="auto"/>
              <w:jc w:val="both"/>
              <w:rPr>
                <w:rFonts w:cs="Times New Roman"/>
                <w:sz w:val="20"/>
                <w:szCs w:val="20"/>
                <w:lang w:bidi="ru-RU"/>
              </w:rPr>
            </w:pPr>
            <w:r w:rsidRPr="00D546D5">
              <w:rPr>
                <w:rFonts w:cs="Times New Roman"/>
                <w:sz w:val="20"/>
                <w:szCs w:val="20"/>
                <w:lang w:bidi="ru-RU"/>
              </w:rPr>
              <w:t>Зона объектов образования и научных комплексов;</w:t>
            </w:r>
          </w:p>
        </w:tc>
      </w:tr>
      <w:tr w:rsidR="00302E2B" w:rsidRPr="00D546D5" w14:paraId="371B88C4"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49DC5DD6"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8B52F" w14:textId="4341D022"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объектов религиозного назначения и мемориальных комплексов</w:t>
            </w:r>
          </w:p>
        </w:tc>
      </w:tr>
      <w:tr w:rsidR="00302E2B" w:rsidRPr="00D546D5" w14:paraId="383E6A4C"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5AA5FD"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4E9EAC22" w14:textId="77777777" w:rsidR="00302E2B" w:rsidRPr="00D546D5" w:rsidRDefault="00302E2B" w:rsidP="00481C07">
            <w:pPr>
              <w:spacing w:after="0" w:line="240" w:lineRule="auto"/>
              <w:jc w:val="both"/>
              <w:rPr>
                <w:rFonts w:cs="Times New Roman"/>
                <w:sz w:val="20"/>
                <w:szCs w:val="20"/>
              </w:rPr>
            </w:pPr>
          </w:p>
        </w:tc>
      </w:tr>
      <w:tr w:rsidR="00302E2B" w:rsidRPr="00D546D5" w14:paraId="285E600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D80A632"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B74BC08" w14:textId="77777777" w:rsidR="00302E2B" w:rsidRPr="00D546D5" w:rsidRDefault="00302E2B" w:rsidP="00481C07">
            <w:pPr>
              <w:spacing w:after="0" w:line="240" w:lineRule="auto"/>
              <w:jc w:val="both"/>
              <w:rPr>
                <w:rFonts w:cs="Times New Roman"/>
                <w:b/>
                <w:bCs/>
                <w:sz w:val="20"/>
                <w:szCs w:val="20"/>
              </w:rPr>
            </w:pPr>
            <w:r w:rsidRPr="00D546D5">
              <w:rPr>
                <w:rFonts w:cs="Times New Roman"/>
                <w:b/>
                <w:bCs/>
                <w:sz w:val="20"/>
                <w:szCs w:val="20"/>
              </w:rPr>
              <w:t xml:space="preserve">Производственные зоны: </w:t>
            </w:r>
          </w:p>
        </w:tc>
      </w:tr>
      <w:tr w:rsidR="00302E2B" w:rsidRPr="00D546D5" w14:paraId="2EB1930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963C84"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C5D3B" w14:textId="77777777" w:rsidR="00302E2B" w:rsidRPr="00D546D5" w:rsidRDefault="00302E2B" w:rsidP="00481C07">
            <w:pPr>
              <w:spacing w:after="0" w:line="240" w:lineRule="auto"/>
              <w:jc w:val="both"/>
              <w:rPr>
                <w:rFonts w:cs="Times New Roman"/>
                <w:sz w:val="20"/>
                <w:szCs w:val="20"/>
              </w:rPr>
            </w:pPr>
            <w:r w:rsidRPr="00D546D5">
              <w:rPr>
                <w:rFonts w:cs="Times New Roman"/>
                <w:bCs/>
                <w:sz w:val="20"/>
                <w:szCs w:val="20"/>
              </w:rPr>
              <w:t xml:space="preserve">Зона предприятий, производств и объектов </w:t>
            </w:r>
            <w:r w:rsidRPr="00D546D5">
              <w:rPr>
                <w:rFonts w:cs="Times New Roman"/>
                <w:bCs/>
                <w:sz w:val="20"/>
                <w:szCs w:val="20"/>
                <w:lang w:val="en-US"/>
              </w:rPr>
              <w:t>I</w:t>
            </w:r>
            <w:r w:rsidRPr="00D546D5">
              <w:rPr>
                <w:rFonts w:cs="Times New Roman"/>
                <w:sz w:val="20"/>
                <w:szCs w:val="20"/>
                <w:lang w:val="en-US"/>
              </w:rPr>
              <w:t>V</w:t>
            </w:r>
            <w:r w:rsidRPr="00D546D5">
              <w:rPr>
                <w:rFonts w:cs="Times New Roman"/>
                <w:sz w:val="20"/>
                <w:szCs w:val="20"/>
              </w:rPr>
              <w:t xml:space="preserve"> класса </w:t>
            </w:r>
            <w:r w:rsidRPr="00D546D5">
              <w:rPr>
                <w:rFonts w:cs="Times New Roman"/>
                <w:bCs/>
                <w:sz w:val="20"/>
                <w:szCs w:val="20"/>
              </w:rPr>
              <w:t>опасности</w:t>
            </w:r>
            <w:r w:rsidRPr="00D546D5">
              <w:rPr>
                <w:rFonts w:cs="Times New Roman"/>
                <w:sz w:val="20"/>
                <w:szCs w:val="20"/>
              </w:rPr>
              <w:t xml:space="preserve"> СЗЗ-</w:t>
            </w:r>
            <w:smartTag w:uri="urn:schemas-microsoft-com:office:smarttags" w:element="metricconverter">
              <w:smartTagPr>
                <w:attr w:name="ProductID" w:val="100 м"/>
              </w:smartTagPr>
              <w:r w:rsidRPr="00D546D5">
                <w:rPr>
                  <w:rFonts w:cs="Times New Roman"/>
                  <w:sz w:val="20"/>
                  <w:szCs w:val="20"/>
                </w:rPr>
                <w:t>100 м</w:t>
              </w:r>
            </w:smartTag>
            <w:r w:rsidRPr="00D546D5">
              <w:rPr>
                <w:rFonts w:cs="Times New Roman"/>
                <w:sz w:val="20"/>
                <w:szCs w:val="20"/>
              </w:rPr>
              <w:t>;</w:t>
            </w:r>
          </w:p>
        </w:tc>
      </w:tr>
      <w:tr w:rsidR="00302E2B" w:rsidRPr="00D546D5" w14:paraId="373CB1F5"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D61366C"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BBC1" w14:textId="77777777" w:rsidR="00302E2B" w:rsidRPr="00D546D5" w:rsidRDefault="00302E2B" w:rsidP="00481C07">
            <w:pPr>
              <w:spacing w:after="0" w:line="240" w:lineRule="auto"/>
              <w:jc w:val="both"/>
              <w:rPr>
                <w:rFonts w:cs="Times New Roman"/>
                <w:sz w:val="20"/>
                <w:szCs w:val="20"/>
              </w:rPr>
            </w:pPr>
            <w:r w:rsidRPr="00D546D5">
              <w:rPr>
                <w:rFonts w:cs="Times New Roman"/>
                <w:bCs/>
                <w:sz w:val="20"/>
                <w:szCs w:val="20"/>
              </w:rPr>
              <w:t xml:space="preserve">Зона предприятий, производств и объектов </w:t>
            </w:r>
            <w:r w:rsidRPr="00D546D5">
              <w:rPr>
                <w:rFonts w:cs="Times New Roman"/>
                <w:sz w:val="20"/>
                <w:szCs w:val="20"/>
                <w:lang w:val="en-US"/>
              </w:rPr>
              <w:t>V</w:t>
            </w:r>
            <w:r w:rsidRPr="00D546D5">
              <w:rPr>
                <w:rFonts w:cs="Times New Roman"/>
                <w:sz w:val="20"/>
                <w:szCs w:val="20"/>
              </w:rPr>
              <w:t xml:space="preserve"> класса </w:t>
            </w:r>
            <w:r w:rsidRPr="00D546D5">
              <w:rPr>
                <w:rFonts w:cs="Times New Roman"/>
                <w:bCs/>
                <w:sz w:val="20"/>
                <w:szCs w:val="20"/>
              </w:rPr>
              <w:t>опасности</w:t>
            </w:r>
            <w:r w:rsidRPr="00D546D5">
              <w:rPr>
                <w:rFonts w:cs="Times New Roman"/>
                <w:sz w:val="20"/>
                <w:szCs w:val="20"/>
              </w:rPr>
              <w:t xml:space="preserve"> СЗЗ-</w:t>
            </w:r>
            <w:smartTag w:uri="urn:schemas-microsoft-com:office:smarttags" w:element="metricconverter">
              <w:smartTagPr>
                <w:attr w:name="ProductID" w:val="50 м"/>
              </w:smartTagPr>
              <w:r w:rsidRPr="00D546D5">
                <w:rPr>
                  <w:rFonts w:cs="Times New Roman"/>
                  <w:sz w:val="20"/>
                  <w:szCs w:val="20"/>
                </w:rPr>
                <w:t>50 м</w:t>
              </w:r>
            </w:smartTag>
            <w:r w:rsidRPr="00D546D5">
              <w:rPr>
                <w:rFonts w:cs="Times New Roman"/>
                <w:sz w:val="20"/>
                <w:szCs w:val="20"/>
              </w:rPr>
              <w:t>;</w:t>
            </w:r>
          </w:p>
        </w:tc>
      </w:tr>
      <w:tr w:rsidR="00302E2B" w:rsidRPr="00D546D5" w14:paraId="68EADC4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E83CB7D" w14:textId="77777777" w:rsidR="00302E2B" w:rsidRPr="00D546D5" w:rsidRDefault="00302E2B" w:rsidP="00481C07">
            <w:pPr>
              <w:spacing w:after="0" w:line="240" w:lineRule="auto"/>
              <w:jc w:val="both"/>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38D4" w14:textId="77777777" w:rsidR="00302E2B" w:rsidRPr="00D546D5" w:rsidRDefault="00302E2B" w:rsidP="00481C07">
            <w:pPr>
              <w:spacing w:after="0" w:line="240" w:lineRule="auto"/>
              <w:jc w:val="both"/>
              <w:rPr>
                <w:rFonts w:cs="Times New Roman"/>
                <w:b/>
                <w:sz w:val="20"/>
                <w:szCs w:val="20"/>
              </w:rPr>
            </w:pPr>
          </w:p>
        </w:tc>
      </w:tr>
      <w:tr w:rsidR="00302E2B" w:rsidRPr="00D546D5" w14:paraId="1B4CEDE6"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5108F25" w14:textId="77777777" w:rsidR="00302E2B" w:rsidRPr="00D546D5" w:rsidRDefault="00302E2B" w:rsidP="00481C07">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5036A3" w14:textId="77777777" w:rsidR="00302E2B" w:rsidRPr="00D546D5" w:rsidRDefault="00302E2B" w:rsidP="00481C07">
            <w:pPr>
              <w:spacing w:after="0" w:line="240" w:lineRule="auto"/>
              <w:jc w:val="both"/>
              <w:rPr>
                <w:rFonts w:cs="Times New Roman"/>
                <w:b/>
                <w:bCs/>
                <w:sz w:val="20"/>
                <w:szCs w:val="20"/>
              </w:rPr>
            </w:pPr>
            <w:r w:rsidRPr="00D546D5">
              <w:rPr>
                <w:rFonts w:cs="Times New Roman"/>
                <w:b/>
                <w:bCs/>
                <w:sz w:val="20"/>
                <w:szCs w:val="20"/>
              </w:rPr>
              <w:t>Зоны инженерной и транспортной инфраструктур:</w:t>
            </w:r>
          </w:p>
        </w:tc>
      </w:tr>
      <w:tr w:rsidR="00302E2B" w:rsidRPr="00D546D5" w14:paraId="69579CDF"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14F4C7F"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A3689F8"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Зона инженерной инфраструктуры;</w:t>
            </w:r>
          </w:p>
        </w:tc>
      </w:tr>
      <w:tr w:rsidR="00302E2B" w:rsidRPr="00D546D5" w14:paraId="3793A90B"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12A168A"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AF8BD1"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Зона транспортной инфраструктуры.</w:t>
            </w:r>
          </w:p>
        </w:tc>
      </w:tr>
      <w:tr w:rsidR="00302E2B" w:rsidRPr="00D546D5" w14:paraId="6D297CC3"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C8D5DA" w14:textId="77777777" w:rsidR="00302E2B" w:rsidRPr="00D546D5" w:rsidRDefault="00302E2B" w:rsidP="00481C07">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C0D147" w14:textId="77777777" w:rsidR="00302E2B" w:rsidRPr="00D546D5" w:rsidRDefault="00302E2B" w:rsidP="00481C07">
            <w:pPr>
              <w:spacing w:after="0" w:line="240" w:lineRule="auto"/>
              <w:jc w:val="both"/>
              <w:rPr>
                <w:rFonts w:cs="Times New Roman"/>
                <w:b/>
                <w:sz w:val="20"/>
                <w:szCs w:val="20"/>
              </w:rPr>
            </w:pPr>
          </w:p>
        </w:tc>
      </w:tr>
      <w:tr w:rsidR="00302E2B" w:rsidRPr="00D546D5" w14:paraId="6CF4B1E8"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BA43B39" w14:textId="77777777" w:rsidR="00302E2B" w:rsidRPr="00D546D5" w:rsidRDefault="00302E2B" w:rsidP="00481C07">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680F99D" w14:textId="77777777" w:rsidR="00302E2B" w:rsidRPr="00D546D5" w:rsidRDefault="00302E2B" w:rsidP="00481C07">
            <w:pPr>
              <w:spacing w:after="0" w:line="240" w:lineRule="auto"/>
              <w:jc w:val="both"/>
              <w:rPr>
                <w:rFonts w:cs="Times New Roman"/>
                <w:b/>
                <w:bCs/>
                <w:sz w:val="20"/>
                <w:szCs w:val="20"/>
              </w:rPr>
            </w:pPr>
            <w:r w:rsidRPr="00D546D5">
              <w:rPr>
                <w:rFonts w:cs="Times New Roman"/>
                <w:b/>
                <w:bCs/>
                <w:sz w:val="20"/>
                <w:szCs w:val="20"/>
              </w:rPr>
              <w:t>Зоны сельскохозяйственного использования:</w:t>
            </w:r>
          </w:p>
        </w:tc>
      </w:tr>
      <w:tr w:rsidR="00302E2B" w:rsidRPr="00D546D5" w14:paraId="569BC76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25A0221"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2104E61"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 xml:space="preserve">Зона сельскохозяйственных угодий; </w:t>
            </w:r>
          </w:p>
        </w:tc>
      </w:tr>
      <w:tr w:rsidR="00302E2B" w:rsidRPr="00D546D5" w14:paraId="5FAC4C27"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13D243E"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1A41AFE"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объектов сельскохозяйственного назначения.</w:t>
            </w:r>
          </w:p>
        </w:tc>
      </w:tr>
      <w:tr w:rsidR="00302E2B" w:rsidRPr="00D546D5" w14:paraId="65E9F4F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FF251C0"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E372DEF" w14:textId="77777777" w:rsidR="00302E2B" w:rsidRPr="00D546D5" w:rsidRDefault="00302E2B" w:rsidP="00481C07">
            <w:pPr>
              <w:spacing w:after="0" w:line="240" w:lineRule="auto"/>
              <w:jc w:val="both"/>
              <w:rPr>
                <w:rFonts w:cs="Times New Roman"/>
                <w:sz w:val="20"/>
                <w:szCs w:val="20"/>
              </w:rPr>
            </w:pPr>
          </w:p>
        </w:tc>
      </w:tr>
      <w:tr w:rsidR="00302E2B" w:rsidRPr="00D546D5" w14:paraId="1D4CB62E"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B67FBC7" w14:textId="77777777" w:rsidR="00302E2B" w:rsidRPr="00D546D5" w:rsidRDefault="00302E2B" w:rsidP="00481C07">
            <w:pPr>
              <w:spacing w:after="0" w:line="240" w:lineRule="auto"/>
              <w:jc w:val="both"/>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F32DCC8" w14:textId="77777777" w:rsidR="00302E2B" w:rsidRPr="00D546D5" w:rsidRDefault="00302E2B" w:rsidP="00481C07">
            <w:pPr>
              <w:spacing w:after="0" w:line="240" w:lineRule="auto"/>
              <w:jc w:val="both"/>
              <w:rPr>
                <w:rFonts w:cs="Times New Roman"/>
                <w:b/>
                <w:bCs/>
                <w:sz w:val="20"/>
                <w:szCs w:val="20"/>
              </w:rPr>
            </w:pPr>
            <w:r w:rsidRPr="00D546D5">
              <w:rPr>
                <w:rFonts w:cs="Times New Roman"/>
                <w:b/>
                <w:bCs/>
                <w:sz w:val="20"/>
                <w:szCs w:val="20"/>
              </w:rPr>
              <w:t>Зоны рекреационного назначения:</w:t>
            </w:r>
          </w:p>
        </w:tc>
      </w:tr>
      <w:tr w:rsidR="00302E2B" w:rsidRPr="00D546D5" w14:paraId="66166592"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2F5CE2A"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Р-К</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2F7BA"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объектов санаторно-курортного и туристического назначения;</w:t>
            </w:r>
          </w:p>
        </w:tc>
      </w:tr>
      <w:tr w:rsidR="00302E2B" w:rsidRPr="00D546D5" w14:paraId="3114818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4438B6D"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Р-ТОС</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91F7"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объектов туризма, отдыха и спорта.</w:t>
            </w:r>
          </w:p>
        </w:tc>
      </w:tr>
      <w:tr w:rsidR="00302E2B" w:rsidRPr="00D546D5" w14:paraId="571A17E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AB9045B"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E916BD" w14:textId="77777777" w:rsidR="00302E2B" w:rsidRPr="00D546D5" w:rsidRDefault="00302E2B" w:rsidP="00481C07">
            <w:pPr>
              <w:spacing w:after="0" w:line="240" w:lineRule="auto"/>
              <w:jc w:val="both"/>
              <w:rPr>
                <w:rFonts w:cs="Times New Roman"/>
                <w:sz w:val="20"/>
                <w:szCs w:val="20"/>
              </w:rPr>
            </w:pPr>
          </w:p>
        </w:tc>
      </w:tr>
      <w:tr w:rsidR="00302E2B" w:rsidRPr="00D546D5" w14:paraId="50765DD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F14623F" w14:textId="77777777" w:rsidR="00302E2B" w:rsidRPr="00D546D5" w:rsidRDefault="00302E2B" w:rsidP="00481C07">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C09D67D" w14:textId="77777777" w:rsidR="00302E2B" w:rsidRPr="00D546D5" w:rsidRDefault="00302E2B" w:rsidP="00481C07">
            <w:pPr>
              <w:spacing w:after="0" w:line="240" w:lineRule="auto"/>
              <w:jc w:val="both"/>
              <w:rPr>
                <w:rFonts w:cs="Times New Roman"/>
                <w:b/>
                <w:sz w:val="20"/>
                <w:szCs w:val="20"/>
              </w:rPr>
            </w:pPr>
            <w:r w:rsidRPr="00D546D5">
              <w:rPr>
                <w:rFonts w:cs="Times New Roman"/>
                <w:b/>
                <w:sz w:val="20"/>
                <w:szCs w:val="20"/>
              </w:rPr>
              <w:t>Зоны специального назначения:</w:t>
            </w:r>
          </w:p>
        </w:tc>
      </w:tr>
      <w:tr w:rsidR="00302E2B" w:rsidRPr="00D546D5" w14:paraId="484F087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7F9DDAF"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7BA7CB4" w14:textId="77777777" w:rsidR="00302E2B" w:rsidRPr="00D546D5" w:rsidRDefault="00302E2B" w:rsidP="00481C07">
            <w:pPr>
              <w:spacing w:after="0" w:line="240" w:lineRule="auto"/>
              <w:jc w:val="both"/>
              <w:rPr>
                <w:rFonts w:cs="Times New Roman"/>
                <w:sz w:val="20"/>
                <w:szCs w:val="20"/>
              </w:rPr>
            </w:pPr>
            <w:r w:rsidRPr="00D546D5">
              <w:rPr>
                <w:rFonts w:cs="Times New Roman"/>
                <w:sz w:val="20"/>
                <w:szCs w:val="20"/>
              </w:rPr>
              <w:t>Зона кладбищ;</w:t>
            </w:r>
          </w:p>
        </w:tc>
      </w:tr>
      <w:tr w:rsidR="00302E2B" w:rsidRPr="00D546D5" w14:paraId="23F9692B"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1B03A50E" w14:textId="77777777" w:rsidR="00302E2B" w:rsidRPr="00D546D5" w:rsidRDefault="00302E2B" w:rsidP="00481C07">
            <w:pPr>
              <w:spacing w:after="0" w:line="240" w:lineRule="auto"/>
              <w:jc w:val="both"/>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75DFC0EE" w14:textId="77777777" w:rsidR="00302E2B" w:rsidRPr="00D546D5" w:rsidRDefault="00302E2B" w:rsidP="00481C07">
            <w:pPr>
              <w:spacing w:after="0" w:line="240" w:lineRule="auto"/>
              <w:jc w:val="both"/>
              <w:rPr>
                <w:rFonts w:cs="Times New Roman"/>
                <w:b/>
                <w:bCs/>
                <w:sz w:val="20"/>
                <w:szCs w:val="20"/>
              </w:rPr>
            </w:pPr>
          </w:p>
        </w:tc>
      </w:tr>
      <w:tr w:rsidR="00302E2B" w:rsidRPr="00D546D5" w14:paraId="73CF46C1"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32445018" w14:textId="77777777" w:rsidR="00302E2B" w:rsidRPr="00D546D5" w:rsidRDefault="00302E2B" w:rsidP="00481C07">
            <w:pPr>
              <w:spacing w:after="0" w:line="240" w:lineRule="auto"/>
              <w:jc w:val="both"/>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01C16869" w14:textId="77777777" w:rsidR="00302E2B" w:rsidRPr="00D546D5" w:rsidRDefault="00302E2B" w:rsidP="00481C07">
            <w:pPr>
              <w:spacing w:after="0" w:line="240" w:lineRule="auto"/>
              <w:jc w:val="both"/>
              <w:rPr>
                <w:rFonts w:cs="Times New Roman"/>
                <w:b/>
                <w:bCs/>
                <w:sz w:val="20"/>
                <w:szCs w:val="20"/>
              </w:rPr>
            </w:pPr>
            <w:r w:rsidRPr="00D546D5">
              <w:rPr>
                <w:rFonts w:cs="Times New Roman"/>
                <w:b/>
                <w:bCs/>
                <w:sz w:val="20"/>
                <w:szCs w:val="20"/>
              </w:rPr>
              <w:t>иные виды территориальных зон:</w:t>
            </w:r>
          </w:p>
        </w:tc>
      </w:tr>
      <w:tr w:rsidR="00302E2B" w:rsidRPr="00D546D5" w14:paraId="66672AE8"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71DA464F" w14:textId="77777777" w:rsidR="00302E2B" w:rsidRPr="00D546D5" w:rsidRDefault="00302E2B" w:rsidP="00481C07">
            <w:pPr>
              <w:spacing w:after="0" w:line="240" w:lineRule="auto"/>
              <w:jc w:val="both"/>
              <w:rPr>
                <w:rFonts w:cs="Times New Roman"/>
                <w:bCs/>
                <w:sz w:val="20"/>
                <w:szCs w:val="20"/>
              </w:rPr>
            </w:pPr>
            <w:r w:rsidRPr="00D546D5">
              <w:rPr>
                <w:rFonts w:cs="Times New Roman"/>
                <w:bCs/>
                <w:sz w:val="20"/>
                <w:szCs w:val="20"/>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DC840B4" w14:textId="77777777" w:rsidR="00302E2B" w:rsidRPr="00D546D5" w:rsidRDefault="00302E2B" w:rsidP="00481C07">
            <w:pPr>
              <w:spacing w:after="0" w:line="240" w:lineRule="auto"/>
              <w:jc w:val="both"/>
              <w:rPr>
                <w:rFonts w:cs="Times New Roman"/>
                <w:bCs/>
                <w:sz w:val="20"/>
                <w:szCs w:val="20"/>
                <w:lang w:val="en-US"/>
              </w:rPr>
            </w:pPr>
            <w:r w:rsidRPr="00D546D5">
              <w:rPr>
                <w:rFonts w:cs="Times New Roman"/>
                <w:bCs/>
                <w:sz w:val="20"/>
                <w:szCs w:val="20"/>
              </w:rPr>
              <w:t>Зона озеленения специального назначения</w:t>
            </w:r>
            <w:r w:rsidRPr="00D546D5">
              <w:rPr>
                <w:rFonts w:cs="Times New Roman"/>
                <w:bCs/>
                <w:sz w:val="20"/>
                <w:szCs w:val="20"/>
                <w:lang w:val="en-US"/>
              </w:rPr>
              <w:t>.</w:t>
            </w:r>
          </w:p>
        </w:tc>
      </w:tr>
    </w:tbl>
    <w:p w14:paraId="70FED80F" w14:textId="5EBCE984" w:rsidR="00214D5E" w:rsidRPr="00D546D5" w:rsidRDefault="00214D5E" w:rsidP="00481C07">
      <w:pPr>
        <w:spacing w:after="0" w:line="240" w:lineRule="auto"/>
        <w:jc w:val="both"/>
        <w:rPr>
          <w:rFonts w:cs="Times New Roman"/>
          <w:sz w:val="20"/>
          <w:szCs w:val="20"/>
        </w:rPr>
      </w:pPr>
    </w:p>
    <w:p w14:paraId="276B86F1" w14:textId="77777777" w:rsidR="00214D5E" w:rsidRPr="00D546D5" w:rsidRDefault="00214D5E" w:rsidP="00481C07">
      <w:pPr>
        <w:spacing w:after="0" w:line="240" w:lineRule="auto"/>
        <w:rPr>
          <w:rFonts w:cs="Times New Roman"/>
          <w:sz w:val="20"/>
          <w:szCs w:val="20"/>
        </w:rPr>
        <w:sectPr w:rsidR="00214D5E" w:rsidRPr="00D546D5"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D546D5" w:rsidRDefault="00214D5E" w:rsidP="00481C07">
      <w:pPr>
        <w:pStyle w:val="4"/>
        <w:rPr>
          <w:sz w:val="20"/>
          <w:szCs w:val="20"/>
        </w:rPr>
      </w:pPr>
      <w:bookmarkStart w:id="103" w:name="_Toc160108203"/>
      <w:r w:rsidRPr="00D546D5">
        <w:rPr>
          <w:sz w:val="20"/>
          <w:szCs w:val="20"/>
        </w:rPr>
        <w:lastRenderedPageBreak/>
        <w:t xml:space="preserve">Статья </w:t>
      </w:r>
      <w:r w:rsidR="000E6F6D" w:rsidRPr="00D546D5">
        <w:rPr>
          <w:sz w:val="20"/>
          <w:szCs w:val="20"/>
        </w:rPr>
        <w:t>51</w:t>
      </w:r>
      <w:r w:rsidRPr="00D546D5">
        <w:rPr>
          <w:sz w:val="20"/>
          <w:szCs w:val="20"/>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bookmarkEnd w:id="103"/>
    </w:p>
    <w:p w14:paraId="0E3D7246" w14:textId="77777777" w:rsidR="00214D5E" w:rsidRPr="00D546D5" w:rsidRDefault="00214D5E" w:rsidP="00481C07">
      <w:pPr>
        <w:spacing w:after="0" w:line="240" w:lineRule="auto"/>
        <w:jc w:val="both"/>
        <w:rPr>
          <w:rFonts w:cs="Times New Roman"/>
          <w:sz w:val="20"/>
          <w:szCs w:val="20"/>
        </w:rPr>
      </w:pPr>
    </w:p>
    <w:p w14:paraId="66559AAE" w14:textId="77777777" w:rsidR="00214D5E" w:rsidRPr="00D546D5" w:rsidRDefault="00214D5E" w:rsidP="00481C07">
      <w:pPr>
        <w:spacing w:after="0" w:line="240" w:lineRule="auto"/>
        <w:jc w:val="both"/>
        <w:rPr>
          <w:rFonts w:cs="Times New Roman"/>
          <w:sz w:val="20"/>
          <w:szCs w:val="20"/>
        </w:rPr>
      </w:pPr>
      <w:r w:rsidRPr="00D546D5">
        <w:rPr>
          <w:rFonts w:cs="Times New Roman"/>
          <w:sz w:val="20"/>
          <w:szCs w:val="20"/>
        </w:rPr>
        <w:t xml:space="preserve">Примечание: </w:t>
      </w:r>
    </w:p>
    <w:p w14:paraId="7D1BE856" w14:textId="77777777" w:rsidR="00214D5E" w:rsidRPr="00D546D5" w:rsidRDefault="00214D5E" w:rsidP="00481C07">
      <w:pPr>
        <w:spacing w:after="0" w:line="240" w:lineRule="auto"/>
        <w:jc w:val="both"/>
        <w:rPr>
          <w:rFonts w:cs="Times New Roman"/>
          <w:sz w:val="20"/>
          <w:szCs w:val="20"/>
        </w:rPr>
      </w:pPr>
      <w:r w:rsidRPr="00D546D5">
        <w:rPr>
          <w:rFonts w:cs="Times New Roman"/>
          <w:sz w:val="20"/>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3ACBE16F" w:rsidR="00214D5E" w:rsidRPr="00D546D5" w:rsidRDefault="00883C27" w:rsidP="00481C07">
      <w:pPr>
        <w:spacing w:after="0" w:line="240" w:lineRule="auto"/>
        <w:jc w:val="both"/>
        <w:rPr>
          <w:rFonts w:cs="Times New Roman"/>
          <w:sz w:val="20"/>
          <w:szCs w:val="20"/>
        </w:rPr>
      </w:pPr>
      <w:r w:rsidRPr="00D546D5">
        <w:rPr>
          <w:rFonts w:cs="Times New Roman"/>
          <w:sz w:val="20"/>
          <w:szCs w:val="20"/>
        </w:rPr>
        <w:t xml:space="preserve">Указан </w:t>
      </w:r>
      <w:r w:rsidR="00214D5E" w:rsidRPr="00D546D5">
        <w:rPr>
          <w:rFonts w:cs="Times New Roman"/>
          <w:sz w:val="20"/>
          <w:szCs w:val="20"/>
        </w:rPr>
        <w:t xml:space="preserve">код (числовое обозначение) и текстовое наименование вида разрешенного использования земельного участка. </w:t>
      </w:r>
    </w:p>
    <w:p w14:paraId="3A3191AC" w14:textId="77777777" w:rsidR="00214D5E" w:rsidRPr="00D546D5" w:rsidRDefault="00214D5E" w:rsidP="00481C07">
      <w:pPr>
        <w:spacing w:after="0" w:line="240" w:lineRule="auto"/>
        <w:jc w:val="both"/>
        <w:rPr>
          <w:rFonts w:cs="Times New Roman"/>
          <w:sz w:val="20"/>
          <w:szCs w:val="20"/>
        </w:rPr>
      </w:pPr>
      <w:r w:rsidRPr="00D546D5">
        <w:rPr>
          <w:rFonts w:cs="Times New Roman"/>
          <w:sz w:val="20"/>
          <w:szCs w:val="20"/>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D546D5" w:rsidRDefault="00214D5E" w:rsidP="00481C07">
      <w:pPr>
        <w:pStyle w:val="1ff4"/>
        <w:spacing w:after="0"/>
        <w:rPr>
          <w:sz w:val="20"/>
          <w:szCs w:val="20"/>
        </w:rPr>
      </w:pPr>
      <w:bookmarkStart w:id="104" w:name="_Toc160108204"/>
      <w:r w:rsidRPr="00D546D5">
        <w:rPr>
          <w:rStyle w:val="1ff5"/>
          <w:b/>
          <w:bCs/>
          <w:caps/>
          <w:sz w:val="20"/>
          <w:szCs w:val="20"/>
        </w:rPr>
        <w:lastRenderedPageBreak/>
        <w:t>Жилые зоны</w:t>
      </w:r>
      <w:r w:rsidRPr="00D546D5">
        <w:rPr>
          <w:sz w:val="20"/>
          <w:szCs w:val="20"/>
        </w:rPr>
        <w:t>:</w:t>
      </w:r>
      <w:bookmarkEnd w:id="104"/>
    </w:p>
    <w:p w14:paraId="331409A3" w14:textId="77777777" w:rsidR="006D3AD1" w:rsidRPr="00D546D5" w:rsidRDefault="006D3AD1" w:rsidP="00481C07">
      <w:pPr>
        <w:pStyle w:val="6"/>
        <w:rPr>
          <w:rFonts w:cs="Times New Roman"/>
          <w:sz w:val="20"/>
          <w:szCs w:val="20"/>
        </w:rPr>
      </w:pPr>
      <w:bookmarkStart w:id="105" w:name="_Toc124859441"/>
      <w:bookmarkStart w:id="106" w:name="_Toc160108205"/>
      <w:r w:rsidRPr="00D546D5">
        <w:rPr>
          <w:rFonts w:cs="Times New Roman"/>
          <w:sz w:val="20"/>
          <w:szCs w:val="20"/>
        </w:rPr>
        <w:t>Ж – 1А. Зона индивидуальной усадебной жилой застройки.</w:t>
      </w:r>
      <w:bookmarkEnd w:id="105"/>
      <w:bookmarkEnd w:id="106"/>
    </w:p>
    <w:p w14:paraId="22C28756" w14:textId="77777777" w:rsidR="006D3AD1" w:rsidRPr="00D546D5" w:rsidRDefault="006D3AD1" w:rsidP="00481C07">
      <w:pPr>
        <w:widowControl w:val="0"/>
        <w:overflowPunct w:val="0"/>
        <w:autoSpaceDE w:val="0"/>
        <w:autoSpaceDN w:val="0"/>
        <w:adjustRightInd w:val="0"/>
        <w:spacing w:after="0" w:line="240" w:lineRule="auto"/>
        <w:ind w:firstLine="426"/>
        <w:jc w:val="both"/>
        <w:rPr>
          <w:rFonts w:cs="Times New Roman"/>
          <w:i/>
          <w:iCs/>
          <w:sz w:val="20"/>
          <w:szCs w:val="20"/>
        </w:rPr>
      </w:pPr>
      <w:r w:rsidRPr="00D546D5">
        <w:rPr>
          <w:rFonts w:cs="Times New Roman"/>
          <w:i/>
          <w:iCs/>
          <w:sz w:val="20"/>
          <w:szCs w:val="20"/>
        </w:rPr>
        <w:t>Зона индивидуальной усадебной жилой застройки Ж-1 А выделена для обеспечения правовых,</w:t>
      </w:r>
      <w:r w:rsidRPr="00D546D5">
        <w:rPr>
          <w:rFonts w:cs="Times New Roman"/>
          <w:sz w:val="20"/>
          <w:szCs w:val="20"/>
        </w:rPr>
        <w:t xml:space="preserve"> </w:t>
      </w:r>
      <w:r w:rsidRPr="00D546D5">
        <w:rPr>
          <w:rFonts w:cs="Times New Roman"/>
          <w:i/>
          <w:sz w:val="20"/>
          <w:szCs w:val="20"/>
        </w:rPr>
        <w:t>социальных,</w:t>
      </w:r>
      <w:r w:rsidRPr="00D546D5">
        <w:rPr>
          <w:rFonts w:cs="Times New Roman"/>
          <w:i/>
          <w:iCs/>
          <w:sz w:val="20"/>
          <w:szCs w:val="20"/>
        </w:rPr>
        <w:t xml:space="preserve"> </w:t>
      </w:r>
      <w:r w:rsidRPr="00D546D5">
        <w:rPr>
          <w:rFonts w:cs="Times New Roman"/>
          <w:i/>
          <w:sz w:val="20"/>
          <w:szCs w:val="20"/>
        </w:rPr>
        <w:t>культурных</w:t>
      </w:r>
      <w:r w:rsidRPr="00D546D5">
        <w:rPr>
          <w:rFonts w:cs="Times New Roman"/>
          <w:i/>
          <w:iCs/>
          <w:sz w:val="20"/>
          <w:szCs w:val="20"/>
        </w:rPr>
        <w:t>,</w:t>
      </w:r>
      <w:r w:rsidRPr="00D546D5">
        <w:rPr>
          <w:rFonts w:cs="Times New Roman"/>
          <w:sz w:val="20"/>
          <w:szCs w:val="20"/>
        </w:rPr>
        <w:t xml:space="preserve"> </w:t>
      </w:r>
      <w:r w:rsidRPr="00D546D5">
        <w:rPr>
          <w:rFonts w:cs="Times New Roman"/>
          <w:i/>
          <w:sz w:val="20"/>
          <w:szCs w:val="20"/>
        </w:rPr>
        <w:t>бытовых</w:t>
      </w:r>
      <w:r w:rsidRPr="00D546D5">
        <w:rPr>
          <w:rFonts w:cs="Times New Roman"/>
          <w:i/>
          <w:iCs/>
          <w:sz w:val="20"/>
          <w:szCs w:val="20"/>
        </w:rPr>
        <w:t xml:space="preserve"> условий формирования жилых районов из отдельно стоящих</w:t>
      </w:r>
      <w:r w:rsidRPr="00D546D5">
        <w:rPr>
          <w:rFonts w:cs="Times New Roman"/>
          <w:i/>
          <w:sz w:val="20"/>
          <w:szCs w:val="20"/>
        </w:rPr>
        <w:t xml:space="preserve"> индивидуальных</w:t>
      </w:r>
      <w:r w:rsidRPr="00D546D5">
        <w:rPr>
          <w:rFonts w:cs="Times New Roman"/>
          <w:i/>
          <w:iCs/>
          <w:sz w:val="20"/>
          <w:szCs w:val="20"/>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D546D5">
        <w:rPr>
          <w:rFonts w:cs="Times New Roman"/>
          <w:sz w:val="20"/>
          <w:szCs w:val="20"/>
        </w:rPr>
        <w:t xml:space="preserve"> </w:t>
      </w:r>
    </w:p>
    <w:p w14:paraId="1BCEAEE8" w14:textId="77777777" w:rsidR="006D3AD1" w:rsidRPr="00D546D5" w:rsidRDefault="006D3AD1" w:rsidP="00481C07">
      <w:pPr>
        <w:widowControl w:val="0"/>
        <w:overflowPunct w:val="0"/>
        <w:autoSpaceDE w:val="0"/>
        <w:autoSpaceDN w:val="0"/>
        <w:adjustRightInd w:val="0"/>
        <w:spacing w:after="0" w:line="240" w:lineRule="auto"/>
        <w:ind w:firstLine="426"/>
        <w:jc w:val="center"/>
        <w:rPr>
          <w:rFonts w:cs="Times New Roman"/>
          <w:b/>
          <w:sz w:val="20"/>
          <w:szCs w:val="20"/>
        </w:rPr>
      </w:pPr>
    </w:p>
    <w:p w14:paraId="6318CAC1" w14:textId="77777777" w:rsidR="006D3AD1" w:rsidRPr="00D546D5" w:rsidRDefault="006D3AD1" w:rsidP="00481C07">
      <w:pPr>
        <w:widowControl w:val="0"/>
        <w:overflowPunct w:val="0"/>
        <w:autoSpaceDE w:val="0"/>
        <w:autoSpaceDN w:val="0"/>
        <w:adjustRightInd w:val="0"/>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911EC" w:rsidRPr="00D546D5" w14:paraId="749D18BB" w14:textId="77777777" w:rsidTr="006B4D0B">
        <w:trPr>
          <w:trHeight w:val="20"/>
        </w:trPr>
        <w:tc>
          <w:tcPr>
            <w:tcW w:w="3545" w:type="dxa"/>
            <w:vAlign w:val="center"/>
          </w:tcPr>
          <w:p w14:paraId="0549985F"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73672F7A"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589559A6"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D546D5" w14:paraId="66FD91D7" w14:textId="77777777" w:rsidTr="006B4D0B">
        <w:trPr>
          <w:trHeight w:val="20"/>
        </w:trPr>
        <w:tc>
          <w:tcPr>
            <w:tcW w:w="3545" w:type="dxa"/>
            <w:vAlign w:val="center"/>
          </w:tcPr>
          <w:p w14:paraId="49CABF8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 [2.1] - Для индивидуального жилищного строительства</w:t>
            </w:r>
          </w:p>
        </w:tc>
        <w:tc>
          <w:tcPr>
            <w:tcW w:w="5670" w:type="dxa"/>
            <w:vAlign w:val="center"/>
          </w:tcPr>
          <w:p w14:paraId="0223B41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C0490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выращивание иных декоративных или сельскохозяйственных культур;</w:t>
            </w:r>
          </w:p>
          <w:p w14:paraId="21BE11EC"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378" w:type="dxa"/>
          </w:tcPr>
          <w:p w14:paraId="13C251B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400/2000 кв. м;</w:t>
            </w:r>
          </w:p>
          <w:p w14:paraId="20C4CDA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912CED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96176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60B8EB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546F28AC"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477823AD"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0F6DBEA6" w14:textId="77777777" w:rsidTr="006B4D0B">
        <w:trPr>
          <w:trHeight w:val="2208"/>
        </w:trPr>
        <w:tc>
          <w:tcPr>
            <w:tcW w:w="3545" w:type="dxa"/>
            <w:shd w:val="clear" w:color="auto" w:fill="FFFFFF"/>
            <w:vAlign w:val="center"/>
          </w:tcPr>
          <w:p w14:paraId="28D0D7D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[12.0] – Земельные участки (территории) общего пользования</w:t>
            </w:r>
          </w:p>
        </w:tc>
        <w:tc>
          <w:tcPr>
            <w:tcW w:w="5670" w:type="dxa"/>
            <w:shd w:val="clear" w:color="auto" w:fill="FFFFFF"/>
            <w:vAlign w:val="center"/>
          </w:tcPr>
          <w:p w14:paraId="6EF470A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shd w:val="clear" w:color="auto" w:fill="FFFFFF"/>
            <w:vAlign w:val="center"/>
          </w:tcPr>
          <w:p w14:paraId="3292769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Регламенты не устанавливаются.</w:t>
            </w:r>
          </w:p>
          <w:p w14:paraId="37DC09B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037A1E0" w14:textId="77777777" w:rsidR="003911EC" w:rsidRPr="00D546D5" w:rsidRDefault="003911EC" w:rsidP="00481C07">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3911EC" w:rsidRPr="00D546D5" w14:paraId="579DF5DF" w14:textId="77777777" w:rsidTr="006B4D0B">
        <w:trPr>
          <w:trHeight w:val="20"/>
        </w:trPr>
        <w:tc>
          <w:tcPr>
            <w:tcW w:w="3545" w:type="dxa"/>
            <w:tcBorders>
              <w:bottom w:val="single" w:sz="4" w:space="0" w:color="auto"/>
            </w:tcBorders>
            <w:vAlign w:val="center"/>
          </w:tcPr>
          <w:p w14:paraId="7149D15C"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37F19F19"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4B7160DE"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D546D5" w14:paraId="1E285768" w14:textId="77777777" w:rsidTr="006B4D0B">
        <w:trPr>
          <w:trHeight w:val="20"/>
        </w:trPr>
        <w:tc>
          <w:tcPr>
            <w:tcW w:w="3545" w:type="dxa"/>
            <w:tcBorders>
              <w:bottom w:val="single" w:sz="4" w:space="0" w:color="auto"/>
            </w:tcBorders>
            <w:vAlign w:val="center"/>
          </w:tcPr>
          <w:p w14:paraId="61EE41F4"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[2.1.1] - Малоэтажная </w:t>
            </w:r>
            <w:r w:rsidRPr="00D546D5">
              <w:rPr>
                <w:rFonts w:cs="Times New Roman"/>
                <w:sz w:val="20"/>
                <w:szCs w:val="20"/>
              </w:rPr>
              <w:lastRenderedPageBreak/>
              <w:t>многоквартирная жилая застройка</w:t>
            </w:r>
          </w:p>
        </w:tc>
        <w:tc>
          <w:tcPr>
            <w:tcW w:w="5670" w:type="dxa"/>
            <w:tcBorders>
              <w:bottom w:val="single" w:sz="4" w:space="0" w:color="auto"/>
            </w:tcBorders>
            <w:vAlign w:val="center"/>
          </w:tcPr>
          <w:p w14:paraId="0C65149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Многоквартирные жилые дома (блокированного типа) с </w:t>
            </w:r>
            <w:r w:rsidRPr="00D546D5">
              <w:rPr>
                <w:rFonts w:cs="Times New Roman"/>
                <w:sz w:val="20"/>
                <w:szCs w:val="20"/>
              </w:rPr>
              <w:lastRenderedPageBreak/>
              <w:t>минимальной хозяйственной частью (без содержания скота и птицы)</w:t>
            </w:r>
          </w:p>
        </w:tc>
        <w:tc>
          <w:tcPr>
            <w:tcW w:w="6378" w:type="dxa"/>
            <w:tcBorders>
              <w:bottom w:val="single" w:sz="4" w:space="0" w:color="auto"/>
            </w:tcBorders>
            <w:vAlign w:val="center"/>
          </w:tcPr>
          <w:p w14:paraId="1CD3D4B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минимальная/максимальная площадь земельных участков  – </w:t>
            </w:r>
            <w:r w:rsidRPr="00D546D5">
              <w:rPr>
                <w:rFonts w:cs="Times New Roman"/>
                <w:sz w:val="20"/>
                <w:szCs w:val="20"/>
              </w:rPr>
              <w:lastRenderedPageBreak/>
              <w:t>400/10000 кв. м;</w:t>
            </w:r>
          </w:p>
          <w:p w14:paraId="05949E5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18A4C7D"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A520B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56E3F28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1DB0E4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4BBFF50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73FA7808" w14:textId="77777777" w:rsidTr="006B4D0B">
        <w:trPr>
          <w:trHeight w:val="20"/>
        </w:trPr>
        <w:tc>
          <w:tcPr>
            <w:tcW w:w="3545" w:type="dxa"/>
            <w:tcBorders>
              <w:bottom w:val="single" w:sz="4" w:space="0" w:color="auto"/>
            </w:tcBorders>
            <w:vAlign w:val="center"/>
          </w:tcPr>
          <w:p w14:paraId="0CADE1F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[3.5.1] - Дошкольное, начальное и среднее общее образование</w:t>
            </w:r>
          </w:p>
        </w:tc>
        <w:tc>
          <w:tcPr>
            <w:tcW w:w="5670" w:type="dxa"/>
            <w:tcBorders>
              <w:bottom w:val="single" w:sz="4" w:space="0" w:color="auto"/>
            </w:tcBorders>
            <w:vAlign w:val="center"/>
          </w:tcPr>
          <w:p w14:paraId="05C16DA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6898AC1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440E8A9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7CE8222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072A40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790AADF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29C1342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15270E3B" w14:textId="77777777" w:rsidTr="006B4D0B">
        <w:trPr>
          <w:trHeight w:val="20"/>
        </w:trPr>
        <w:tc>
          <w:tcPr>
            <w:tcW w:w="3545" w:type="dxa"/>
            <w:vAlign w:val="center"/>
          </w:tcPr>
          <w:p w14:paraId="6ADBD02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0DCC5A5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73B2285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400/5000 кв. м;</w:t>
            </w:r>
          </w:p>
          <w:p w14:paraId="14C2C46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EF4CCB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05ECF5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3045194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 60%; </w:t>
            </w:r>
          </w:p>
          <w:p w14:paraId="65E8202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4B1D5F3F" w14:textId="77777777" w:rsidTr="006B4D0B">
        <w:trPr>
          <w:trHeight w:val="1032"/>
        </w:trPr>
        <w:tc>
          <w:tcPr>
            <w:tcW w:w="3545" w:type="dxa"/>
            <w:tcBorders>
              <w:top w:val="single" w:sz="4" w:space="0" w:color="auto"/>
              <w:right w:val="single" w:sz="4" w:space="0" w:color="auto"/>
            </w:tcBorders>
            <w:vAlign w:val="center"/>
          </w:tcPr>
          <w:p w14:paraId="1659A38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tcBorders>
              <w:top w:val="single" w:sz="4" w:space="0" w:color="auto"/>
              <w:left w:val="single" w:sz="4" w:space="0" w:color="auto"/>
            </w:tcBorders>
            <w:vAlign w:val="center"/>
          </w:tcPr>
          <w:p w14:paraId="07E377C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Рестораны, кафе, столовые, закусочные, бары - не более 50 посадочных мест и с ограничением по времени работы</w:t>
            </w:r>
          </w:p>
        </w:tc>
        <w:tc>
          <w:tcPr>
            <w:tcW w:w="6378" w:type="dxa"/>
            <w:vMerge/>
            <w:vAlign w:val="center"/>
          </w:tcPr>
          <w:p w14:paraId="3C7762FD" w14:textId="77777777" w:rsidR="003911EC" w:rsidRPr="00D546D5" w:rsidRDefault="003911EC" w:rsidP="00481C07">
            <w:pPr>
              <w:spacing w:after="0" w:line="240" w:lineRule="auto"/>
              <w:ind w:firstLine="567"/>
              <w:jc w:val="both"/>
              <w:rPr>
                <w:rFonts w:cs="Times New Roman"/>
                <w:sz w:val="20"/>
                <w:szCs w:val="20"/>
              </w:rPr>
            </w:pPr>
          </w:p>
        </w:tc>
      </w:tr>
      <w:tr w:rsidR="003911EC" w:rsidRPr="00D546D5" w14:paraId="2F8B14EF" w14:textId="77777777" w:rsidTr="006B4D0B">
        <w:trPr>
          <w:trHeight w:val="20"/>
        </w:trPr>
        <w:tc>
          <w:tcPr>
            <w:tcW w:w="3545" w:type="dxa"/>
            <w:tcBorders>
              <w:top w:val="single" w:sz="4" w:space="0" w:color="auto"/>
            </w:tcBorders>
            <w:vAlign w:val="center"/>
          </w:tcPr>
          <w:p w14:paraId="40DBDDD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[3.10.1] - Амбулаторное ветеринарное обслуживание</w:t>
            </w:r>
          </w:p>
        </w:tc>
        <w:tc>
          <w:tcPr>
            <w:tcW w:w="5670" w:type="dxa"/>
            <w:tcBorders>
              <w:top w:val="single" w:sz="4" w:space="0" w:color="auto"/>
            </w:tcBorders>
            <w:vAlign w:val="center"/>
          </w:tcPr>
          <w:p w14:paraId="4DDA2E7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4634546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6096EBD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18E1F9E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03C331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080A09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19EAE2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3911EC" w:rsidRPr="00D546D5" w14:paraId="7D439FDE" w14:textId="77777777" w:rsidTr="006B4D0B">
        <w:trPr>
          <w:trHeight w:val="20"/>
        </w:trPr>
        <w:tc>
          <w:tcPr>
            <w:tcW w:w="3545" w:type="dxa"/>
            <w:tcBorders>
              <w:top w:val="single" w:sz="4" w:space="0" w:color="auto"/>
            </w:tcBorders>
            <w:vAlign w:val="center"/>
          </w:tcPr>
          <w:p w14:paraId="05AEF2B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[3.3] - Бытовое обслуживание</w:t>
            </w:r>
          </w:p>
        </w:tc>
        <w:tc>
          <w:tcPr>
            <w:tcW w:w="5670" w:type="dxa"/>
            <w:tcBorders>
              <w:top w:val="single" w:sz="4" w:space="0" w:color="auto"/>
            </w:tcBorders>
            <w:vAlign w:val="center"/>
          </w:tcPr>
          <w:p w14:paraId="23A1FA7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1811C873" w14:textId="77777777" w:rsidR="003911EC" w:rsidRPr="00D546D5" w:rsidRDefault="003911EC" w:rsidP="00481C07">
            <w:pPr>
              <w:spacing w:after="0" w:line="240" w:lineRule="auto"/>
              <w:ind w:firstLine="567"/>
              <w:jc w:val="both"/>
              <w:rPr>
                <w:rFonts w:cs="Times New Roman"/>
                <w:sz w:val="20"/>
                <w:szCs w:val="20"/>
              </w:rPr>
            </w:pPr>
          </w:p>
        </w:tc>
      </w:tr>
      <w:tr w:rsidR="003911EC" w:rsidRPr="00D546D5" w14:paraId="506D16A0" w14:textId="77777777" w:rsidTr="006B4D0B">
        <w:trPr>
          <w:trHeight w:val="20"/>
        </w:trPr>
        <w:tc>
          <w:tcPr>
            <w:tcW w:w="3545" w:type="dxa"/>
            <w:vAlign w:val="center"/>
          </w:tcPr>
          <w:p w14:paraId="2658FB6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670" w:type="dxa"/>
            <w:vAlign w:val="center"/>
          </w:tcPr>
          <w:p w14:paraId="3EB1DD6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зданий, предназначенных для служб психологической и бесплатной юридической помощи, </w:t>
            </w:r>
            <w:r w:rsidRPr="00D546D5">
              <w:rPr>
                <w:rFonts w:cs="Times New Roman"/>
                <w:sz w:val="20"/>
                <w:szCs w:val="20"/>
              </w:rPr>
              <w:lastRenderedPageBreak/>
              <w:t>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887DF0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vAlign w:val="center"/>
          </w:tcPr>
          <w:p w14:paraId="1F851B17" w14:textId="77777777" w:rsidR="003911EC" w:rsidRPr="00D546D5" w:rsidRDefault="003911EC" w:rsidP="00481C07">
            <w:pPr>
              <w:spacing w:after="0" w:line="240" w:lineRule="auto"/>
              <w:ind w:firstLine="567"/>
              <w:jc w:val="both"/>
              <w:rPr>
                <w:rFonts w:cs="Times New Roman"/>
                <w:sz w:val="20"/>
                <w:szCs w:val="20"/>
              </w:rPr>
            </w:pPr>
          </w:p>
        </w:tc>
      </w:tr>
      <w:tr w:rsidR="003911EC" w:rsidRPr="00D546D5" w14:paraId="4A454F02" w14:textId="77777777" w:rsidTr="006B4D0B">
        <w:trPr>
          <w:trHeight w:val="20"/>
        </w:trPr>
        <w:tc>
          <w:tcPr>
            <w:tcW w:w="3545" w:type="dxa"/>
            <w:vAlign w:val="center"/>
          </w:tcPr>
          <w:p w14:paraId="0409C6B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[3.2.3] - Оказание услуг связи</w:t>
            </w:r>
          </w:p>
        </w:tc>
        <w:tc>
          <w:tcPr>
            <w:tcW w:w="5670" w:type="dxa"/>
            <w:vAlign w:val="center"/>
          </w:tcPr>
          <w:p w14:paraId="061995CE"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1E94B736" w14:textId="77777777" w:rsidR="003911EC" w:rsidRPr="00D546D5" w:rsidRDefault="003911EC" w:rsidP="00481C07">
            <w:pPr>
              <w:spacing w:after="0" w:line="240" w:lineRule="auto"/>
              <w:ind w:firstLine="567"/>
              <w:jc w:val="both"/>
              <w:rPr>
                <w:rFonts w:cs="Times New Roman"/>
                <w:sz w:val="20"/>
                <w:szCs w:val="20"/>
              </w:rPr>
            </w:pPr>
          </w:p>
        </w:tc>
      </w:tr>
      <w:tr w:rsidR="003911EC" w:rsidRPr="00D546D5" w14:paraId="45DA4D34" w14:textId="77777777" w:rsidTr="006B4D0B">
        <w:trPr>
          <w:trHeight w:val="779"/>
        </w:trPr>
        <w:tc>
          <w:tcPr>
            <w:tcW w:w="3545" w:type="dxa"/>
            <w:tcBorders>
              <w:top w:val="single" w:sz="4" w:space="0" w:color="auto"/>
            </w:tcBorders>
            <w:vAlign w:val="center"/>
          </w:tcPr>
          <w:p w14:paraId="5FF4E90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670" w:type="dxa"/>
            <w:tcBorders>
              <w:top w:val="single" w:sz="4" w:space="0" w:color="auto"/>
            </w:tcBorders>
            <w:vAlign w:val="center"/>
          </w:tcPr>
          <w:p w14:paraId="519B86B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568BA232" w14:textId="77777777" w:rsidR="003911EC" w:rsidRPr="00D546D5" w:rsidRDefault="003911EC" w:rsidP="00481C07">
            <w:pPr>
              <w:spacing w:after="0" w:line="240" w:lineRule="auto"/>
              <w:ind w:firstLine="567"/>
              <w:jc w:val="both"/>
              <w:rPr>
                <w:rFonts w:cs="Times New Roman"/>
                <w:sz w:val="20"/>
                <w:szCs w:val="20"/>
              </w:rPr>
            </w:pPr>
          </w:p>
        </w:tc>
      </w:tr>
      <w:tr w:rsidR="003911EC" w:rsidRPr="00D546D5" w14:paraId="1C86D1F2" w14:textId="77777777" w:rsidTr="006B4D0B">
        <w:trPr>
          <w:trHeight w:val="20"/>
        </w:trPr>
        <w:tc>
          <w:tcPr>
            <w:tcW w:w="3545" w:type="dxa"/>
            <w:tcBorders>
              <w:top w:val="single" w:sz="4" w:space="0" w:color="auto"/>
            </w:tcBorders>
            <w:shd w:val="clear" w:color="auto" w:fill="FFFFFF"/>
            <w:vAlign w:val="center"/>
          </w:tcPr>
          <w:p w14:paraId="62D0931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[5.1.2] - Обеспечение занятий спортом в помещениях</w:t>
            </w:r>
          </w:p>
        </w:tc>
        <w:tc>
          <w:tcPr>
            <w:tcW w:w="5670" w:type="dxa"/>
            <w:tcBorders>
              <w:top w:val="single" w:sz="4" w:space="0" w:color="auto"/>
            </w:tcBorders>
            <w:shd w:val="clear" w:color="auto" w:fill="FFFFFF"/>
            <w:vAlign w:val="center"/>
          </w:tcPr>
          <w:p w14:paraId="76A7B2F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FFFFFF"/>
            <w:vAlign w:val="center"/>
          </w:tcPr>
          <w:p w14:paraId="1A89B73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3046EB8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2BC6BAD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1FA9C4E"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064B19C8" w14:textId="77777777" w:rsidR="003911EC" w:rsidRPr="00D546D5" w:rsidRDefault="003911EC" w:rsidP="00481C07">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0A28BF0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835A1A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5230086" w14:textId="77777777" w:rsidTr="006B4D0B">
        <w:trPr>
          <w:trHeight w:val="20"/>
        </w:trPr>
        <w:tc>
          <w:tcPr>
            <w:tcW w:w="3545" w:type="dxa"/>
            <w:tcBorders>
              <w:top w:val="single" w:sz="4" w:space="0" w:color="auto"/>
            </w:tcBorders>
            <w:shd w:val="clear" w:color="auto" w:fill="FFFFFF"/>
            <w:vAlign w:val="center"/>
          </w:tcPr>
          <w:p w14:paraId="7B30FAC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[5.1.3] - Площадки для занятий спортом</w:t>
            </w:r>
          </w:p>
        </w:tc>
        <w:tc>
          <w:tcPr>
            <w:tcW w:w="5670" w:type="dxa"/>
            <w:tcBorders>
              <w:top w:val="single" w:sz="4" w:space="0" w:color="auto"/>
            </w:tcBorders>
            <w:shd w:val="clear" w:color="auto" w:fill="FFFFFF"/>
            <w:vAlign w:val="center"/>
          </w:tcPr>
          <w:p w14:paraId="21121B5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FFFFFF"/>
            <w:vAlign w:val="center"/>
          </w:tcPr>
          <w:p w14:paraId="4EAF60C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39205E0D"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9C4F58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40D4AD1" w14:textId="77777777" w:rsidR="003911EC" w:rsidRPr="00D546D5" w:rsidRDefault="003911EC" w:rsidP="00481C07">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0CFBDB9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3911EC" w:rsidRPr="00D546D5" w14:paraId="7D9FDDE4" w14:textId="77777777" w:rsidTr="006B4D0B">
        <w:trPr>
          <w:trHeight w:val="20"/>
        </w:trPr>
        <w:tc>
          <w:tcPr>
            <w:tcW w:w="3545" w:type="dxa"/>
            <w:tcBorders>
              <w:top w:val="single" w:sz="4" w:space="0" w:color="auto"/>
            </w:tcBorders>
            <w:vAlign w:val="center"/>
          </w:tcPr>
          <w:p w14:paraId="1AD7ED0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tcBorders>
              <w:top w:val="single" w:sz="4" w:space="0" w:color="auto"/>
            </w:tcBorders>
            <w:vAlign w:val="center"/>
          </w:tcPr>
          <w:p w14:paraId="68ACB89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531BE7D"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2065882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w:t>
            </w:r>
            <w:r w:rsidRPr="00D546D5">
              <w:rPr>
                <w:rFonts w:cs="Times New Roman"/>
                <w:sz w:val="20"/>
                <w:szCs w:val="20"/>
              </w:rPr>
              <w:lastRenderedPageBreak/>
              <w:t>(проезда) – 10 м;</w:t>
            </w:r>
          </w:p>
          <w:p w14:paraId="7224B8E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5D6380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062F604C"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28E069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633368C0" w14:textId="77777777" w:rsidTr="006B4D0B">
        <w:trPr>
          <w:trHeight w:val="20"/>
        </w:trPr>
        <w:tc>
          <w:tcPr>
            <w:tcW w:w="3545" w:type="dxa"/>
            <w:vAlign w:val="center"/>
          </w:tcPr>
          <w:p w14:paraId="79106A8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[2.3] - Блокированная жилая застройка</w:t>
            </w:r>
          </w:p>
        </w:tc>
        <w:tc>
          <w:tcPr>
            <w:tcW w:w="5670" w:type="dxa"/>
            <w:vAlign w:val="center"/>
          </w:tcPr>
          <w:p w14:paraId="05D3190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E73071E"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6DE4D5E0" w14:textId="77777777" w:rsidR="003911EC" w:rsidRPr="00D546D5" w:rsidRDefault="003911EC" w:rsidP="00481C07">
            <w:pPr>
              <w:spacing w:after="0" w:line="240" w:lineRule="auto"/>
              <w:ind w:firstLine="567"/>
              <w:jc w:val="both"/>
              <w:rPr>
                <w:rFonts w:cs="Times New Roman"/>
                <w:sz w:val="20"/>
                <w:szCs w:val="20"/>
              </w:rPr>
            </w:pPr>
          </w:p>
        </w:tc>
        <w:tc>
          <w:tcPr>
            <w:tcW w:w="6378" w:type="dxa"/>
            <w:vAlign w:val="center"/>
          </w:tcPr>
          <w:p w14:paraId="7EEDD34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один блок;</w:t>
            </w:r>
          </w:p>
          <w:p w14:paraId="04CE5F9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7C3540B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2200ED7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8A3F76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655620B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4315269"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D2FBDB1" w14:textId="77777777" w:rsidTr="006B4D0B">
        <w:trPr>
          <w:trHeight w:val="2277"/>
        </w:trPr>
        <w:tc>
          <w:tcPr>
            <w:tcW w:w="3545" w:type="dxa"/>
            <w:vAlign w:val="center"/>
          </w:tcPr>
          <w:p w14:paraId="4646691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163A5AF2" w14:textId="77777777" w:rsidR="003911EC" w:rsidRPr="00D546D5" w:rsidRDefault="003911EC" w:rsidP="00481C07">
            <w:pPr>
              <w:spacing w:after="0" w:line="240" w:lineRule="auto"/>
              <w:ind w:firstLine="567"/>
              <w:jc w:val="both"/>
              <w:rPr>
                <w:rFonts w:cs="Times New Roman"/>
                <w:sz w:val="20"/>
                <w:szCs w:val="20"/>
              </w:rPr>
            </w:pPr>
          </w:p>
        </w:tc>
        <w:tc>
          <w:tcPr>
            <w:tcW w:w="5670" w:type="dxa"/>
            <w:vAlign w:val="center"/>
          </w:tcPr>
          <w:p w14:paraId="57BFA33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DE67D9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 xml:space="preserve"> не подлежит установлению</w:t>
            </w:r>
            <w:r w:rsidRPr="00D546D5">
              <w:rPr>
                <w:rFonts w:cs="Times New Roman"/>
                <w:bCs/>
                <w:sz w:val="20"/>
                <w:szCs w:val="20"/>
              </w:rPr>
              <w:t>;</w:t>
            </w:r>
            <w:r w:rsidRPr="00D546D5">
              <w:rPr>
                <w:rFonts w:cs="Times New Roman"/>
                <w:sz w:val="20"/>
                <w:szCs w:val="20"/>
              </w:rPr>
              <w:t xml:space="preserve"> </w:t>
            </w:r>
          </w:p>
          <w:p w14:paraId="3E6D755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083BFA0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FF2B8F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DAE322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3EC696A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38D4227"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30C781B" w14:textId="77777777" w:rsidTr="006B4D0B">
        <w:trPr>
          <w:trHeight w:val="2277"/>
        </w:trPr>
        <w:tc>
          <w:tcPr>
            <w:tcW w:w="3545" w:type="dxa"/>
          </w:tcPr>
          <w:p w14:paraId="6B8CFBE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1AA7B2A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2E7D179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кв.м/</w:t>
            </w:r>
            <w:r w:rsidRPr="00D546D5">
              <w:rPr>
                <w:rFonts w:cs="Times New Roman"/>
                <w:b/>
                <w:bCs/>
                <w:sz w:val="20"/>
                <w:szCs w:val="20"/>
              </w:rPr>
              <w:t>не подлежит установлению</w:t>
            </w:r>
            <w:r w:rsidRPr="00D546D5">
              <w:rPr>
                <w:rFonts w:cs="Times New Roman"/>
                <w:sz w:val="20"/>
                <w:szCs w:val="20"/>
              </w:rPr>
              <w:t>;</w:t>
            </w:r>
          </w:p>
          <w:p w14:paraId="0FFDF54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CB7C2A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0B3E91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10228C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6AE3BCE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DD1C20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0687230" w14:textId="77777777" w:rsidR="003911EC" w:rsidRPr="00D546D5" w:rsidRDefault="003911EC" w:rsidP="00481C07">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911EC" w:rsidRPr="00D546D5" w14:paraId="59977F34" w14:textId="77777777" w:rsidTr="006B4D0B">
        <w:trPr>
          <w:trHeight w:val="20"/>
        </w:trPr>
        <w:tc>
          <w:tcPr>
            <w:tcW w:w="7655" w:type="dxa"/>
            <w:vAlign w:val="center"/>
          </w:tcPr>
          <w:p w14:paraId="41F14EC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616778F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3911EC" w:rsidRPr="00D546D5" w14:paraId="6E1505A8" w14:textId="77777777" w:rsidTr="006B4D0B">
        <w:trPr>
          <w:trHeight w:val="20"/>
        </w:trPr>
        <w:tc>
          <w:tcPr>
            <w:tcW w:w="7655" w:type="dxa"/>
            <w:vAlign w:val="center"/>
          </w:tcPr>
          <w:p w14:paraId="23F7DCF0"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 </w:t>
            </w:r>
          </w:p>
          <w:p w14:paraId="76E39E0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317CC2"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68BE3A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8B0CA"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659327A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964E53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EBA6DFD"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11A31D1"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 площадки хозяйственные, в том числе площадки для мусоросборников и </w:t>
            </w:r>
            <w:r w:rsidRPr="00D546D5">
              <w:rPr>
                <w:rFonts w:cs="Times New Roman"/>
                <w:sz w:val="20"/>
                <w:szCs w:val="20"/>
              </w:rPr>
              <w:lastRenderedPageBreak/>
              <w:t>выгула собак;</w:t>
            </w:r>
          </w:p>
          <w:p w14:paraId="04F5ED8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69A61C46"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497872B"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64293903"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C7D115E" w14:textId="77777777" w:rsidR="003911EC" w:rsidRPr="00D546D5" w:rsidRDefault="003911EC" w:rsidP="00481C07">
            <w:pPr>
              <w:spacing w:after="0" w:line="240" w:lineRule="auto"/>
              <w:ind w:firstLine="567"/>
              <w:jc w:val="both"/>
              <w:rPr>
                <w:rFonts w:cs="Times New Roman"/>
                <w:sz w:val="20"/>
                <w:szCs w:val="20"/>
              </w:rPr>
            </w:pPr>
          </w:p>
          <w:p w14:paraId="050FFE7F"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51A2FC38"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B2BF04" w14:textId="77777777" w:rsidR="003911EC" w:rsidRPr="00D546D5" w:rsidRDefault="003911EC" w:rsidP="00481C07">
            <w:pPr>
              <w:spacing w:after="0" w:line="240" w:lineRule="auto"/>
              <w:ind w:firstLine="567"/>
              <w:jc w:val="both"/>
              <w:rPr>
                <w:rFonts w:cs="Times New Roman"/>
                <w:sz w:val="20"/>
                <w:szCs w:val="20"/>
              </w:rPr>
            </w:pPr>
          </w:p>
          <w:p w14:paraId="0856F20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8F5D25" w14:textId="77777777"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DAD57FB" w14:textId="53FBED92" w:rsidR="003911EC" w:rsidRPr="00D546D5" w:rsidRDefault="003911EC" w:rsidP="00481C07">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w:t>
            </w:r>
            <w:r w:rsidR="00481C07">
              <w:rPr>
                <w:rFonts w:cs="Times New Roman"/>
                <w:sz w:val="20"/>
                <w:szCs w:val="20"/>
              </w:rPr>
              <w:t xml:space="preserve"> вентиляционные и дымовые трубы</w:t>
            </w:r>
          </w:p>
        </w:tc>
      </w:tr>
    </w:tbl>
    <w:p w14:paraId="3335D3F3" w14:textId="77777777" w:rsidR="00DA6725" w:rsidRPr="00D546D5" w:rsidRDefault="00DA6725" w:rsidP="00481C07">
      <w:pPr>
        <w:spacing w:after="0" w:line="240" w:lineRule="auto"/>
        <w:ind w:firstLine="567"/>
        <w:jc w:val="both"/>
        <w:rPr>
          <w:rFonts w:cs="Times New Roman"/>
          <w:b/>
          <w:sz w:val="16"/>
          <w:szCs w:val="16"/>
        </w:rPr>
      </w:pPr>
      <w:r w:rsidRPr="00D546D5">
        <w:rPr>
          <w:rFonts w:cs="Times New Roman"/>
          <w:b/>
          <w:sz w:val="16"/>
          <w:szCs w:val="16"/>
        </w:rPr>
        <w:lastRenderedPageBreak/>
        <w:t>Ограничения использования земельных участков и объектов капитального строительства:</w:t>
      </w:r>
    </w:p>
    <w:p w14:paraId="3310EC2B" w14:textId="77777777" w:rsidR="00DA6725" w:rsidRPr="00D546D5" w:rsidRDefault="00DA6725" w:rsidP="00481C07">
      <w:pPr>
        <w:spacing w:after="0" w:line="240" w:lineRule="auto"/>
        <w:ind w:firstLine="567"/>
        <w:jc w:val="both"/>
        <w:rPr>
          <w:rFonts w:cs="Times New Roman"/>
          <w:sz w:val="16"/>
          <w:szCs w:val="16"/>
        </w:rPr>
      </w:pPr>
    </w:p>
    <w:p w14:paraId="2B40EDC3"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Минимальный процент озеленения земельного участка для всех типов многоквартирной жилой застройки – 15%.</w:t>
      </w:r>
    </w:p>
    <w:p w14:paraId="74EE17E5"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Расстояние до красной линии:</w:t>
      </w:r>
    </w:p>
    <w:p w14:paraId="72B11048"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1) от Дошкольных образовательных учреждений и общеобразовательных школ (стены здания) -10 м;</w:t>
      </w:r>
    </w:p>
    <w:p w14:paraId="0DCA93FE"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2) от Пожарных депо - 10 м (15 м - для депо I типа);</w:t>
      </w:r>
    </w:p>
    <w:p w14:paraId="2F9C383D"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3) улиц, от жилых и общественных зданий – 5 м;</w:t>
      </w:r>
    </w:p>
    <w:p w14:paraId="17264225"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4) проездов, от жилых и общественных зданий – 3 м;</w:t>
      </w:r>
    </w:p>
    <w:p w14:paraId="31C451F2"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5) от остальных зданий и сооружений - 5 м.</w:t>
      </w:r>
    </w:p>
    <w:p w14:paraId="538875D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56BB93EA"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1,0 м - для одноэтажного жилого дома;</w:t>
      </w:r>
    </w:p>
    <w:p w14:paraId="59F68550"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1,5 м - для двухэтажного жилого дома;</w:t>
      </w:r>
    </w:p>
    <w:p w14:paraId="61653AC8"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от других построек (баня, гараж и другие) - 1 м;</w:t>
      </w:r>
    </w:p>
    <w:p w14:paraId="525FA8B1"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от стволов высокорослых деревьев - 4 м;</w:t>
      </w:r>
    </w:p>
    <w:p w14:paraId="3AD76E36"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от стволов среднерослых деревьев - 2 м;</w:t>
      </w:r>
    </w:p>
    <w:p w14:paraId="75ABD446"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от кустарника - 1 м.</w:t>
      </w:r>
    </w:p>
    <w:p w14:paraId="5BFB6648"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Общая площадь теплиц – до 2000 кв. м.;</w:t>
      </w:r>
    </w:p>
    <w:p w14:paraId="49F639DE"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D546D5" w:rsidRDefault="00DA6725" w:rsidP="00481C07">
      <w:pPr>
        <w:spacing w:after="0" w:line="240" w:lineRule="auto"/>
        <w:ind w:firstLine="567"/>
        <w:jc w:val="both"/>
        <w:rPr>
          <w:rFonts w:cs="Times New Roman"/>
          <w:sz w:val="16"/>
          <w:szCs w:val="16"/>
        </w:rPr>
      </w:pPr>
    </w:p>
    <w:p w14:paraId="3662C112"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89EDFD"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w:t>
      </w:r>
    </w:p>
    <w:p w14:paraId="527BF6F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25FE8B30"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xml:space="preserve">При застройке земельных участков объектами жилищного строительства на территории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5F4B10AF"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D546D5" w:rsidRDefault="00DA6725" w:rsidP="00481C07">
      <w:pPr>
        <w:spacing w:after="0" w:line="240" w:lineRule="auto"/>
        <w:ind w:firstLine="567"/>
        <w:jc w:val="both"/>
        <w:rPr>
          <w:rFonts w:cs="Times New Roman"/>
          <w:sz w:val="16"/>
          <w:szCs w:val="16"/>
        </w:rPr>
      </w:pPr>
    </w:p>
    <w:p w14:paraId="7A980126"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Примечание общее.</w:t>
      </w:r>
    </w:p>
    <w:p w14:paraId="3470FF5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2) использование сточных вод в целях регулирования плодородия почв;</w:t>
      </w:r>
    </w:p>
    <w:p w14:paraId="74BA34ED"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4) осуществление авиационных мер по борьбе с вредными организмами.</w:t>
      </w:r>
    </w:p>
    <w:p w14:paraId="197708B1"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в границах территорий общего пользования;</w:t>
      </w:r>
    </w:p>
    <w:p w14:paraId="23433533"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предназначенные для размещения линейных объектов и (или) занятые линейными объектами.</w:t>
      </w:r>
    </w:p>
    <w:p w14:paraId="645CA12B"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5BC8D813" w:rsidR="00DA6725" w:rsidRPr="00D546D5" w:rsidRDefault="00DA6725" w:rsidP="00481C07">
      <w:pPr>
        <w:spacing w:after="0" w:line="240" w:lineRule="auto"/>
        <w:ind w:firstLine="567"/>
        <w:jc w:val="both"/>
        <w:rPr>
          <w:rFonts w:cs="Times New Roman"/>
          <w:sz w:val="16"/>
          <w:szCs w:val="16"/>
        </w:rPr>
      </w:pPr>
      <w:r w:rsidRPr="00D546D5">
        <w:rPr>
          <w:rFonts w:cs="Times New Roman"/>
          <w:sz w:val="16"/>
          <w:szCs w:val="16"/>
        </w:rPr>
        <w:t xml:space="preserve">Размещение зданий, строений и сооружений возможно </w:t>
      </w:r>
      <w:r w:rsidR="009811AF" w:rsidRPr="00D546D5">
        <w:rPr>
          <w:rFonts w:cs="Times New Roman"/>
          <w:sz w:val="16"/>
          <w:szCs w:val="16"/>
        </w:rPr>
        <w:t xml:space="preserve">при соблюдении требований статей 48 и </w:t>
      </w:r>
      <w:r w:rsidRPr="00D546D5">
        <w:rPr>
          <w:rFonts w:cs="Times New Roman"/>
          <w:sz w:val="16"/>
          <w:szCs w:val="16"/>
        </w:rPr>
        <w:t>52 настоящих Правил.</w:t>
      </w:r>
    </w:p>
    <w:p w14:paraId="71D62267" w14:textId="77777777" w:rsidR="00214D5E" w:rsidRPr="00D546D5" w:rsidRDefault="00214D5E" w:rsidP="00481C07">
      <w:pPr>
        <w:spacing w:after="0" w:line="240" w:lineRule="auto"/>
        <w:jc w:val="both"/>
        <w:rPr>
          <w:rFonts w:cs="Times New Roman"/>
          <w:sz w:val="16"/>
          <w:szCs w:val="16"/>
        </w:rPr>
      </w:pPr>
    </w:p>
    <w:p w14:paraId="3EF2C4C0" w14:textId="77777777" w:rsidR="00214D5E" w:rsidRPr="00D546D5" w:rsidRDefault="00214D5E" w:rsidP="00481C07">
      <w:pPr>
        <w:pStyle w:val="6"/>
        <w:rPr>
          <w:rFonts w:cs="Times New Roman"/>
          <w:sz w:val="20"/>
          <w:szCs w:val="20"/>
        </w:rPr>
      </w:pPr>
      <w:bookmarkStart w:id="107" w:name="_Toc160108206"/>
      <w:r w:rsidRPr="00D546D5">
        <w:rPr>
          <w:rFonts w:cs="Times New Roman"/>
          <w:sz w:val="20"/>
          <w:szCs w:val="20"/>
        </w:rPr>
        <w:lastRenderedPageBreak/>
        <w:t>Ж – 1Б. Зона застройки индивидуальными жилыми домами с содержанием домашнего скота  и птицы.</w:t>
      </w:r>
      <w:bookmarkEnd w:id="107"/>
    </w:p>
    <w:p w14:paraId="2310B465" w14:textId="77777777" w:rsidR="000E6F6D" w:rsidRPr="00D546D5" w:rsidRDefault="000E6F6D" w:rsidP="00481C07">
      <w:pPr>
        <w:spacing w:after="0" w:line="240" w:lineRule="auto"/>
        <w:jc w:val="both"/>
        <w:rPr>
          <w:rFonts w:cs="Times New Roman"/>
          <w:i/>
          <w:sz w:val="20"/>
          <w:szCs w:val="20"/>
        </w:rPr>
      </w:pPr>
    </w:p>
    <w:p w14:paraId="0272D2FE" w14:textId="77777777" w:rsidR="00214D5E" w:rsidRPr="00D546D5" w:rsidRDefault="00214D5E" w:rsidP="00481C07">
      <w:pPr>
        <w:spacing w:after="0" w:line="240" w:lineRule="auto"/>
        <w:jc w:val="both"/>
        <w:rPr>
          <w:rFonts w:cs="Times New Roman"/>
          <w:i/>
          <w:sz w:val="20"/>
          <w:szCs w:val="20"/>
        </w:rPr>
      </w:pPr>
      <w:r w:rsidRPr="00D546D5">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D546D5" w:rsidRDefault="00214D5E" w:rsidP="00481C07">
      <w:pPr>
        <w:spacing w:after="0" w:line="240" w:lineRule="auto"/>
        <w:jc w:val="both"/>
        <w:rPr>
          <w:rFonts w:cs="Times New Roman"/>
          <w:sz w:val="20"/>
          <w:szCs w:val="20"/>
        </w:rPr>
      </w:pPr>
    </w:p>
    <w:p w14:paraId="66A8DA4F" w14:textId="77777777" w:rsidR="00214D5E" w:rsidRPr="00D546D5" w:rsidRDefault="00214D5E"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31348" w:rsidRPr="00D546D5" w14:paraId="48E88A9C" w14:textId="77777777" w:rsidTr="006B4D0B">
        <w:trPr>
          <w:trHeight w:val="20"/>
        </w:trPr>
        <w:tc>
          <w:tcPr>
            <w:tcW w:w="3545" w:type="dxa"/>
            <w:vAlign w:val="center"/>
          </w:tcPr>
          <w:p w14:paraId="6274A00E"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F2D29C8"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72A89853"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D546D5" w14:paraId="28659552" w14:textId="77777777" w:rsidTr="006B4D0B">
        <w:trPr>
          <w:trHeight w:val="20"/>
        </w:trPr>
        <w:tc>
          <w:tcPr>
            <w:tcW w:w="3545" w:type="dxa"/>
            <w:vAlign w:val="center"/>
          </w:tcPr>
          <w:p w14:paraId="1C1A503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[2.2] - Для ведения личного подсобного хозяйства (приусадебный земельный участок)</w:t>
            </w:r>
          </w:p>
        </w:tc>
        <w:tc>
          <w:tcPr>
            <w:tcW w:w="5670" w:type="dxa"/>
            <w:vAlign w:val="center"/>
          </w:tcPr>
          <w:p w14:paraId="3884747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указанного в описании вида разрешенного использования с кодом 2.1 Классификатора;</w:t>
            </w:r>
          </w:p>
          <w:p w14:paraId="4C7510A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производство сельскохозяйственной продукции;</w:t>
            </w:r>
          </w:p>
          <w:p w14:paraId="420D00E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гаража и иных вспомогательных сооружений;</w:t>
            </w:r>
          </w:p>
          <w:p w14:paraId="07E8922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содержание сельскохозяйственных животных</w:t>
            </w:r>
          </w:p>
        </w:tc>
        <w:tc>
          <w:tcPr>
            <w:tcW w:w="6378" w:type="dxa"/>
          </w:tcPr>
          <w:p w14:paraId="003AF1A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1000/5000 кв. м;</w:t>
            </w:r>
          </w:p>
          <w:p w14:paraId="705467B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711B69C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3B5525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E2531EC"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20%;</w:t>
            </w:r>
          </w:p>
          <w:p w14:paraId="13F8DB7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4D07341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255A1C0" w14:textId="77777777" w:rsidTr="006B4D0B">
        <w:trPr>
          <w:trHeight w:val="20"/>
        </w:trPr>
        <w:tc>
          <w:tcPr>
            <w:tcW w:w="3545" w:type="dxa"/>
            <w:vAlign w:val="center"/>
          </w:tcPr>
          <w:p w14:paraId="5C1E2B2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[2.1] - Для индивидуального жилищного строительства</w:t>
            </w:r>
          </w:p>
        </w:tc>
        <w:tc>
          <w:tcPr>
            <w:tcW w:w="5670" w:type="dxa"/>
            <w:vAlign w:val="center"/>
          </w:tcPr>
          <w:p w14:paraId="0C6A522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DDA97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выращивание сельскохозяйственных культур;</w:t>
            </w:r>
          </w:p>
          <w:p w14:paraId="03BAD5C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378" w:type="dxa"/>
          </w:tcPr>
          <w:p w14:paraId="31A913A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400/2000 кв. м;</w:t>
            </w:r>
          </w:p>
          <w:p w14:paraId="3E64DDD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EA0577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847D3C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6693926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4664DDA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26980DC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5DFF3BF7" w14:textId="77777777" w:rsidTr="006B4D0B">
        <w:trPr>
          <w:trHeight w:val="20"/>
        </w:trPr>
        <w:tc>
          <w:tcPr>
            <w:tcW w:w="3545" w:type="dxa"/>
            <w:vAlign w:val="center"/>
          </w:tcPr>
          <w:p w14:paraId="1A2B126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[2.3] - Блокированная жилая застройка</w:t>
            </w:r>
          </w:p>
        </w:tc>
        <w:tc>
          <w:tcPr>
            <w:tcW w:w="5670" w:type="dxa"/>
            <w:vAlign w:val="center"/>
          </w:tcPr>
          <w:p w14:paraId="016DB01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w:t>
            </w:r>
            <w:r w:rsidRPr="00D546D5">
              <w:rPr>
                <w:rFonts w:cs="Times New Roman"/>
                <w:sz w:val="20"/>
                <w:szCs w:val="20"/>
              </w:rPr>
              <w:lastRenderedPageBreak/>
              <w:t>участке и имеет выход на территорию общего пользования (жилые дома блокированной застройки);</w:t>
            </w:r>
          </w:p>
          <w:p w14:paraId="680A394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B4526F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400/8000 кв. м;</w:t>
            </w:r>
          </w:p>
          <w:p w14:paraId="56F5084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1 блок;</w:t>
            </w:r>
          </w:p>
          <w:p w14:paraId="114A91B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74C5B74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6014304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максимальное количество надземных этажей зданий – 3 этажа (включая мансардный этаж);</w:t>
            </w:r>
          </w:p>
          <w:p w14:paraId="018CCA6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113E2E4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1983527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7BE84890" w14:textId="77777777" w:rsidTr="006B4D0B">
        <w:trPr>
          <w:trHeight w:val="2208"/>
        </w:trPr>
        <w:tc>
          <w:tcPr>
            <w:tcW w:w="3545" w:type="dxa"/>
            <w:vAlign w:val="center"/>
          </w:tcPr>
          <w:p w14:paraId="23AC52A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[12.0] – Земельные участки (территории) общего пользования</w:t>
            </w:r>
          </w:p>
        </w:tc>
        <w:tc>
          <w:tcPr>
            <w:tcW w:w="5670" w:type="dxa"/>
            <w:vAlign w:val="center"/>
          </w:tcPr>
          <w:p w14:paraId="24EC943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22FE9B8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Регламенты не устанавливаются.</w:t>
            </w:r>
          </w:p>
          <w:p w14:paraId="1CA187E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934C8BB" w14:textId="77777777" w:rsidR="00731348" w:rsidRPr="00D546D5" w:rsidRDefault="00731348" w:rsidP="00481C07">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403"/>
        <w:gridCol w:w="5528"/>
        <w:gridCol w:w="6662"/>
      </w:tblGrid>
      <w:tr w:rsidR="00731348" w:rsidRPr="00D546D5" w14:paraId="5DBD1404" w14:textId="77777777" w:rsidTr="00182B62">
        <w:trPr>
          <w:trHeight w:val="20"/>
        </w:trPr>
        <w:tc>
          <w:tcPr>
            <w:tcW w:w="3403" w:type="dxa"/>
            <w:tcBorders>
              <w:bottom w:val="single" w:sz="4" w:space="0" w:color="auto"/>
            </w:tcBorders>
            <w:vAlign w:val="center"/>
          </w:tcPr>
          <w:p w14:paraId="190570B3"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528" w:type="dxa"/>
            <w:tcBorders>
              <w:bottom w:val="single" w:sz="4" w:space="0" w:color="auto"/>
            </w:tcBorders>
            <w:vAlign w:val="center"/>
          </w:tcPr>
          <w:p w14:paraId="00C13070"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0E6BEF04"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D546D5" w14:paraId="266AB082" w14:textId="77777777" w:rsidTr="00182B62">
        <w:trPr>
          <w:trHeight w:val="20"/>
        </w:trPr>
        <w:tc>
          <w:tcPr>
            <w:tcW w:w="3403" w:type="dxa"/>
            <w:tcBorders>
              <w:bottom w:val="single" w:sz="4" w:space="0" w:color="auto"/>
            </w:tcBorders>
            <w:vAlign w:val="center"/>
          </w:tcPr>
          <w:p w14:paraId="39B5BF3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[3.5.1] - Дошкольное, начальное и среднее общее образование</w:t>
            </w:r>
          </w:p>
        </w:tc>
        <w:tc>
          <w:tcPr>
            <w:tcW w:w="5528" w:type="dxa"/>
            <w:tcBorders>
              <w:bottom w:val="single" w:sz="4" w:space="0" w:color="auto"/>
            </w:tcBorders>
            <w:vAlign w:val="center"/>
          </w:tcPr>
          <w:p w14:paraId="0C74CC5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Borders>
              <w:bottom w:val="single" w:sz="4" w:space="0" w:color="auto"/>
            </w:tcBorders>
            <w:vAlign w:val="center"/>
          </w:tcPr>
          <w:p w14:paraId="77CEE92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57D3AA6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E3D097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6A0B7C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4EB6307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3E6E3EC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2D418E00" w14:textId="77777777" w:rsidTr="00182B62">
        <w:trPr>
          <w:trHeight w:val="20"/>
        </w:trPr>
        <w:tc>
          <w:tcPr>
            <w:tcW w:w="3403" w:type="dxa"/>
            <w:vAlign w:val="center"/>
          </w:tcPr>
          <w:p w14:paraId="660233C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528" w:type="dxa"/>
            <w:vAlign w:val="center"/>
          </w:tcPr>
          <w:p w14:paraId="7D886CB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75BFC77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D546D5">
                <w:rPr>
                  <w:rFonts w:cs="Times New Roman"/>
                  <w:sz w:val="20"/>
                  <w:szCs w:val="20"/>
                </w:rPr>
                <w:t>5000 кв. м</w:t>
              </w:r>
            </w:smartTag>
            <w:r w:rsidRPr="00D546D5">
              <w:rPr>
                <w:rFonts w:cs="Times New Roman"/>
                <w:sz w:val="20"/>
                <w:szCs w:val="20"/>
              </w:rPr>
              <w:t>;</w:t>
            </w:r>
          </w:p>
          <w:p w14:paraId="59547E3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15м;</w:t>
            </w:r>
          </w:p>
          <w:p w14:paraId="197BF22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305B60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D243D8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2590C8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643AF852" w14:textId="77777777" w:rsidTr="00182B62">
        <w:trPr>
          <w:trHeight w:val="20"/>
        </w:trPr>
        <w:tc>
          <w:tcPr>
            <w:tcW w:w="3403" w:type="dxa"/>
            <w:tcBorders>
              <w:top w:val="single" w:sz="4" w:space="0" w:color="auto"/>
              <w:right w:val="single" w:sz="4" w:space="0" w:color="auto"/>
            </w:tcBorders>
            <w:vAlign w:val="center"/>
          </w:tcPr>
          <w:p w14:paraId="46F16760"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528" w:type="dxa"/>
            <w:tcBorders>
              <w:top w:val="single" w:sz="4" w:space="0" w:color="auto"/>
              <w:left w:val="single" w:sz="4" w:space="0" w:color="auto"/>
            </w:tcBorders>
            <w:vAlign w:val="center"/>
          </w:tcPr>
          <w:p w14:paraId="3617A26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капитального строительства в целях устройства мест общественного питания (рестораны, </w:t>
            </w:r>
            <w:r w:rsidRPr="00D546D5">
              <w:rPr>
                <w:rFonts w:cs="Times New Roman"/>
                <w:sz w:val="20"/>
                <w:szCs w:val="20"/>
              </w:rPr>
              <w:lastRenderedPageBreak/>
              <w:t>кафе, столовые, закусочные, бары)</w:t>
            </w:r>
          </w:p>
        </w:tc>
        <w:tc>
          <w:tcPr>
            <w:tcW w:w="6662" w:type="dxa"/>
            <w:vMerge/>
            <w:vAlign w:val="center"/>
          </w:tcPr>
          <w:p w14:paraId="43BDD256" w14:textId="77777777" w:rsidR="00731348" w:rsidRPr="00D546D5" w:rsidRDefault="00731348" w:rsidP="00481C07">
            <w:pPr>
              <w:spacing w:after="0" w:line="240" w:lineRule="auto"/>
              <w:ind w:firstLine="567"/>
              <w:jc w:val="both"/>
              <w:rPr>
                <w:rFonts w:cs="Times New Roman"/>
                <w:sz w:val="20"/>
                <w:szCs w:val="20"/>
              </w:rPr>
            </w:pPr>
          </w:p>
        </w:tc>
      </w:tr>
      <w:tr w:rsidR="00731348" w:rsidRPr="00D546D5" w14:paraId="1AED35A1" w14:textId="77777777" w:rsidTr="00182B62">
        <w:trPr>
          <w:trHeight w:val="20"/>
        </w:trPr>
        <w:tc>
          <w:tcPr>
            <w:tcW w:w="3403" w:type="dxa"/>
            <w:tcBorders>
              <w:top w:val="single" w:sz="4" w:space="0" w:color="auto"/>
            </w:tcBorders>
            <w:vAlign w:val="center"/>
          </w:tcPr>
          <w:p w14:paraId="45553BC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[3.10.1] - Амбулаторное ветеринарное обслуживание</w:t>
            </w:r>
          </w:p>
        </w:tc>
        <w:tc>
          <w:tcPr>
            <w:tcW w:w="5528" w:type="dxa"/>
            <w:tcBorders>
              <w:top w:val="single" w:sz="4" w:space="0" w:color="auto"/>
            </w:tcBorders>
            <w:vAlign w:val="center"/>
          </w:tcPr>
          <w:p w14:paraId="71E320E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31720F1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300/5000 кв. м;</w:t>
            </w:r>
          </w:p>
          <w:p w14:paraId="7FB8CE3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FCC52B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C8F54E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71B93B4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A24A57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9396FE9" w14:textId="77777777" w:rsidTr="00182B62">
        <w:trPr>
          <w:trHeight w:val="20"/>
        </w:trPr>
        <w:tc>
          <w:tcPr>
            <w:tcW w:w="3403" w:type="dxa"/>
            <w:tcBorders>
              <w:top w:val="single" w:sz="4" w:space="0" w:color="auto"/>
            </w:tcBorders>
            <w:shd w:val="clear" w:color="auto" w:fill="auto"/>
            <w:vAlign w:val="center"/>
          </w:tcPr>
          <w:p w14:paraId="192F221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[3.3] - Бытовое обслуживание</w:t>
            </w:r>
          </w:p>
        </w:tc>
        <w:tc>
          <w:tcPr>
            <w:tcW w:w="5528" w:type="dxa"/>
            <w:tcBorders>
              <w:top w:val="single" w:sz="4" w:space="0" w:color="auto"/>
            </w:tcBorders>
            <w:shd w:val="clear" w:color="auto" w:fill="auto"/>
            <w:vAlign w:val="center"/>
          </w:tcPr>
          <w:p w14:paraId="403B22C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37B1C0AD" w14:textId="77777777" w:rsidR="00731348" w:rsidRPr="00D546D5" w:rsidRDefault="00731348" w:rsidP="00481C07">
            <w:pPr>
              <w:spacing w:after="0" w:line="240" w:lineRule="auto"/>
              <w:ind w:firstLine="567"/>
              <w:jc w:val="both"/>
              <w:rPr>
                <w:rFonts w:cs="Times New Roman"/>
                <w:sz w:val="20"/>
                <w:szCs w:val="20"/>
              </w:rPr>
            </w:pPr>
          </w:p>
        </w:tc>
      </w:tr>
      <w:tr w:rsidR="00731348" w:rsidRPr="00D546D5" w14:paraId="46FDDC46" w14:textId="77777777" w:rsidTr="00182B62">
        <w:trPr>
          <w:trHeight w:val="20"/>
        </w:trPr>
        <w:tc>
          <w:tcPr>
            <w:tcW w:w="3403" w:type="dxa"/>
            <w:vAlign w:val="center"/>
          </w:tcPr>
          <w:p w14:paraId="6B8706EC"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528" w:type="dxa"/>
            <w:vAlign w:val="center"/>
          </w:tcPr>
          <w:p w14:paraId="36217E4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DF71F7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662" w:type="dxa"/>
            <w:vMerge/>
            <w:vAlign w:val="center"/>
          </w:tcPr>
          <w:p w14:paraId="4C7F3415" w14:textId="77777777" w:rsidR="00731348" w:rsidRPr="00D546D5" w:rsidRDefault="00731348" w:rsidP="00481C07">
            <w:pPr>
              <w:spacing w:after="0" w:line="240" w:lineRule="auto"/>
              <w:ind w:firstLine="567"/>
              <w:jc w:val="both"/>
              <w:rPr>
                <w:rFonts w:cs="Times New Roman"/>
                <w:sz w:val="20"/>
                <w:szCs w:val="20"/>
              </w:rPr>
            </w:pPr>
          </w:p>
        </w:tc>
      </w:tr>
      <w:tr w:rsidR="00731348" w:rsidRPr="00D546D5" w14:paraId="2ACF883F" w14:textId="77777777" w:rsidTr="00182B62">
        <w:trPr>
          <w:trHeight w:val="20"/>
        </w:trPr>
        <w:tc>
          <w:tcPr>
            <w:tcW w:w="3403" w:type="dxa"/>
            <w:vAlign w:val="center"/>
          </w:tcPr>
          <w:p w14:paraId="13F850A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[3.2.3] - Оказание услуг связи</w:t>
            </w:r>
          </w:p>
        </w:tc>
        <w:tc>
          <w:tcPr>
            <w:tcW w:w="5528" w:type="dxa"/>
            <w:vAlign w:val="center"/>
          </w:tcPr>
          <w:p w14:paraId="383C089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7222597A" w14:textId="77777777" w:rsidR="00731348" w:rsidRPr="00D546D5" w:rsidRDefault="00731348" w:rsidP="00481C07">
            <w:pPr>
              <w:spacing w:after="0" w:line="240" w:lineRule="auto"/>
              <w:ind w:firstLine="567"/>
              <w:jc w:val="both"/>
              <w:rPr>
                <w:rFonts w:cs="Times New Roman"/>
                <w:sz w:val="20"/>
                <w:szCs w:val="20"/>
              </w:rPr>
            </w:pPr>
          </w:p>
        </w:tc>
      </w:tr>
      <w:tr w:rsidR="00731348" w:rsidRPr="00D546D5" w14:paraId="48D7F63F" w14:textId="77777777" w:rsidTr="00182B62">
        <w:trPr>
          <w:trHeight w:val="20"/>
        </w:trPr>
        <w:tc>
          <w:tcPr>
            <w:tcW w:w="3403" w:type="dxa"/>
            <w:tcBorders>
              <w:top w:val="single" w:sz="4" w:space="0" w:color="auto"/>
            </w:tcBorders>
            <w:vAlign w:val="center"/>
          </w:tcPr>
          <w:p w14:paraId="76AA942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528" w:type="dxa"/>
            <w:tcBorders>
              <w:top w:val="single" w:sz="4" w:space="0" w:color="auto"/>
            </w:tcBorders>
            <w:vAlign w:val="center"/>
          </w:tcPr>
          <w:p w14:paraId="0902900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425B6FAC" w14:textId="77777777" w:rsidR="00731348" w:rsidRPr="00D546D5" w:rsidRDefault="00731348" w:rsidP="00481C07">
            <w:pPr>
              <w:spacing w:after="0" w:line="240" w:lineRule="auto"/>
              <w:ind w:firstLine="567"/>
              <w:jc w:val="both"/>
              <w:rPr>
                <w:rFonts w:cs="Times New Roman"/>
                <w:sz w:val="20"/>
                <w:szCs w:val="20"/>
              </w:rPr>
            </w:pPr>
          </w:p>
        </w:tc>
      </w:tr>
      <w:tr w:rsidR="00731348" w:rsidRPr="00D546D5" w14:paraId="7B5D3045" w14:textId="77777777" w:rsidTr="00182B62">
        <w:trPr>
          <w:trHeight w:val="20"/>
        </w:trPr>
        <w:tc>
          <w:tcPr>
            <w:tcW w:w="3403" w:type="dxa"/>
            <w:tcBorders>
              <w:top w:val="single" w:sz="4" w:space="0" w:color="auto"/>
            </w:tcBorders>
            <w:vAlign w:val="center"/>
          </w:tcPr>
          <w:p w14:paraId="200EA3C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[5.1.2] - Обеспечение занятий спортом в помещениях</w:t>
            </w:r>
          </w:p>
        </w:tc>
        <w:tc>
          <w:tcPr>
            <w:tcW w:w="5528" w:type="dxa"/>
            <w:tcBorders>
              <w:top w:val="single" w:sz="4" w:space="0" w:color="auto"/>
            </w:tcBorders>
            <w:vAlign w:val="center"/>
          </w:tcPr>
          <w:p w14:paraId="6CAE01C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662" w:type="dxa"/>
            <w:vAlign w:val="center"/>
          </w:tcPr>
          <w:p w14:paraId="6A870C20"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59E929E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0FA3E1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B2BEB4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5EED686B" w14:textId="77777777" w:rsidR="00731348" w:rsidRPr="00D546D5" w:rsidRDefault="00731348" w:rsidP="00481C07">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54CBAD1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24BCD5A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53B231AE" w14:textId="77777777" w:rsidTr="00182B62">
        <w:trPr>
          <w:trHeight w:val="20"/>
        </w:trPr>
        <w:tc>
          <w:tcPr>
            <w:tcW w:w="3403" w:type="dxa"/>
            <w:tcBorders>
              <w:top w:val="single" w:sz="4" w:space="0" w:color="auto"/>
            </w:tcBorders>
            <w:vAlign w:val="center"/>
          </w:tcPr>
          <w:p w14:paraId="4111C7A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[5.1.3] - Площадки для занятий спортом</w:t>
            </w:r>
          </w:p>
        </w:tc>
        <w:tc>
          <w:tcPr>
            <w:tcW w:w="5528" w:type="dxa"/>
            <w:tcBorders>
              <w:top w:val="single" w:sz="4" w:space="0" w:color="auto"/>
            </w:tcBorders>
            <w:vAlign w:val="center"/>
          </w:tcPr>
          <w:p w14:paraId="6224D31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vAlign w:val="center"/>
          </w:tcPr>
          <w:p w14:paraId="39C3048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099098F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w:t>
            </w:r>
            <w:r w:rsidRPr="00D546D5">
              <w:rPr>
                <w:rFonts w:cs="Times New Roman"/>
                <w:sz w:val="20"/>
                <w:szCs w:val="20"/>
              </w:rPr>
              <w:lastRenderedPageBreak/>
              <w:t>(проезда) – 5 м;</w:t>
            </w:r>
          </w:p>
          <w:p w14:paraId="0B48F5E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90D6A6B" w14:textId="77777777" w:rsidR="00731348" w:rsidRPr="00D546D5" w:rsidRDefault="00731348" w:rsidP="00481C07">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62B84EC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731348" w:rsidRPr="00D546D5" w14:paraId="68898D0A" w14:textId="77777777" w:rsidTr="00182B62">
        <w:trPr>
          <w:trHeight w:val="20"/>
        </w:trPr>
        <w:tc>
          <w:tcPr>
            <w:tcW w:w="3403" w:type="dxa"/>
            <w:tcBorders>
              <w:top w:val="single" w:sz="4" w:space="0" w:color="auto"/>
            </w:tcBorders>
            <w:shd w:val="clear" w:color="auto" w:fill="auto"/>
            <w:vAlign w:val="center"/>
          </w:tcPr>
          <w:p w14:paraId="7628CBC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[4.4] - Магазины</w:t>
            </w:r>
          </w:p>
        </w:tc>
        <w:tc>
          <w:tcPr>
            <w:tcW w:w="5528" w:type="dxa"/>
            <w:tcBorders>
              <w:top w:val="single" w:sz="4" w:space="0" w:color="auto"/>
            </w:tcBorders>
            <w:shd w:val="clear" w:color="auto" w:fill="auto"/>
            <w:vAlign w:val="center"/>
          </w:tcPr>
          <w:p w14:paraId="161F97B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662" w:type="dxa"/>
            <w:vAlign w:val="center"/>
          </w:tcPr>
          <w:p w14:paraId="550D423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78B325C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BBD3AA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580002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4A925F5C"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C61370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FE5156B" w14:textId="77777777" w:rsidTr="00182B62">
        <w:trPr>
          <w:trHeight w:val="20"/>
        </w:trPr>
        <w:tc>
          <w:tcPr>
            <w:tcW w:w="3403" w:type="dxa"/>
            <w:vAlign w:val="center"/>
          </w:tcPr>
          <w:p w14:paraId="7FF4B62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[2.1.1] - Малоэтажная многоквартирная жилая застройка</w:t>
            </w:r>
          </w:p>
        </w:tc>
        <w:tc>
          <w:tcPr>
            <w:tcW w:w="5528" w:type="dxa"/>
            <w:vAlign w:val="center"/>
          </w:tcPr>
          <w:p w14:paraId="69FC401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малоэтажных многоквартирных домов (многоквартирные дома высотой до 4 этажей, включая мансардный);</w:t>
            </w:r>
            <w:r w:rsidRPr="00D546D5">
              <w:rPr>
                <w:rFonts w:cs="Times New Roman"/>
                <w:sz w:val="20"/>
                <w:szCs w:val="20"/>
              </w:rPr>
              <w:br/>
              <w:t>обустройство спортивных и детских площадок, площадок для отдыха;</w:t>
            </w:r>
            <w:r w:rsidRPr="00D546D5">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vAlign w:val="center"/>
          </w:tcPr>
          <w:p w14:paraId="0D32C6F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 кв.м/</w:t>
            </w:r>
            <w:r w:rsidRPr="00D546D5">
              <w:rPr>
                <w:rFonts w:cs="Times New Roman"/>
                <w:b/>
                <w:bCs/>
                <w:sz w:val="20"/>
                <w:szCs w:val="20"/>
              </w:rPr>
              <w:t>не подлежит установлению</w:t>
            </w:r>
            <w:r w:rsidRPr="00D546D5">
              <w:rPr>
                <w:rFonts w:cs="Times New Roman"/>
                <w:sz w:val="20"/>
                <w:szCs w:val="20"/>
              </w:rPr>
              <w:t>;</w:t>
            </w:r>
          </w:p>
          <w:p w14:paraId="7008803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12BD9E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A5372F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4E6E7E3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7FEBFF6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1BB312C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160161E2" w14:textId="77777777" w:rsidTr="00182B62">
        <w:trPr>
          <w:trHeight w:val="20"/>
        </w:trPr>
        <w:tc>
          <w:tcPr>
            <w:tcW w:w="3403" w:type="dxa"/>
            <w:vAlign w:val="center"/>
          </w:tcPr>
          <w:p w14:paraId="527386A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3500C9BF" w14:textId="77777777" w:rsidR="00731348" w:rsidRPr="00D546D5" w:rsidRDefault="00731348" w:rsidP="00481C07">
            <w:pPr>
              <w:spacing w:after="0" w:line="240" w:lineRule="auto"/>
              <w:ind w:firstLine="567"/>
              <w:jc w:val="both"/>
              <w:rPr>
                <w:rFonts w:cs="Times New Roman"/>
                <w:sz w:val="20"/>
                <w:szCs w:val="20"/>
              </w:rPr>
            </w:pPr>
          </w:p>
        </w:tc>
        <w:tc>
          <w:tcPr>
            <w:tcW w:w="5528" w:type="dxa"/>
            <w:vAlign w:val="center"/>
          </w:tcPr>
          <w:p w14:paraId="7A48768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48F73610"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EE1DFC0"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A519DB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81C74E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6BECD8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50E0035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CEE1DFE"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4EB20C7E" w14:textId="77777777" w:rsidTr="00182B62">
        <w:trPr>
          <w:trHeight w:val="20"/>
        </w:trPr>
        <w:tc>
          <w:tcPr>
            <w:tcW w:w="3403" w:type="dxa"/>
            <w:vAlign w:val="center"/>
          </w:tcPr>
          <w:p w14:paraId="4E14CEF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[13.2] - Ведение садоводства</w:t>
            </w:r>
          </w:p>
        </w:tc>
        <w:tc>
          <w:tcPr>
            <w:tcW w:w="5528" w:type="dxa"/>
            <w:vAlign w:val="center"/>
          </w:tcPr>
          <w:p w14:paraId="0F5434C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w:t>
            </w:r>
            <w:r w:rsidRPr="00D546D5">
              <w:rPr>
                <w:rFonts w:cs="Times New Roman"/>
                <w:sz w:val="20"/>
                <w:szCs w:val="20"/>
              </w:rPr>
              <w:lastRenderedPageBreak/>
              <w:t>использования с кодом 2.1, хозяйственных построек и гаражей для собственных нужд</w:t>
            </w:r>
          </w:p>
        </w:tc>
        <w:tc>
          <w:tcPr>
            <w:tcW w:w="6662" w:type="dxa"/>
            <w:vAlign w:val="center"/>
          </w:tcPr>
          <w:p w14:paraId="2C7A148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земельного участка – 600/1500 кв. м;</w:t>
            </w:r>
          </w:p>
          <w:p w14:paraId="6272758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(проездов)- 12 метров;</w:t>
            </w:r>
          </w:p>
          <w:p w14:paraId="5C12B65F"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минимальные отступы для жилых строений от границ участка - 3 м;</w:t>
            </w:r>
          </w:p>
          <w:p w14:paraId="54EB328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Отступ от красной линии – 5 м.</w:t>
            </w:r>
          </w:p>
          <w:p w14:paraId="5DFF357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2B32C2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40 %;</w:t>
            </w:r>
          </w:p>
        </w:tc>
      </w:tr>
      <w:tr w:rsidR="00731348" w:rsidRPr="00D546D5" w14:paraId="05FAA78F" w14:textId="77777777" w:rsidTr="00182B62">
        <w:trPr>
          <w:trHeight w:val="20"/>
        </w:trPr>
        <w:tc>
          <w:tcPr>
            <w:tcW w:w="3403" w:type="dxa"/>
          </w:tcPr>
          <w:p w14:paraId="1F96115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528" w:type="dxa"/>
          </w:tcPr>
          <w:p w14:paraId="5B233E9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662" w:type="dxa"/>
          </w:tcPr>
          <w:p w14:paraId="7224415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кв.м/</w:t>
            </w:r>
            <w:r w:rsidRPr="00D546D5">
              <w:rPr>
                <w:rFonts w:cs="Times New Roman"/>
                <w:b/>
                <w:bCs/>
                <w:sz w:val="20"/>
                <w:szCs w:val="20"/>
              </w:rPr>
              <w:t>не подлежит установлению</w:t>
            </w:r>
            <w:r w:rsidRPr="00D546D5">
              <w:rPr>
                <w:rFonts w:cs="Times New Roman"/>
                <w:sz w:val="20"/>
                <w:szCs w:val="20"/>
              </w:rPr>
              <w:t>;</w:t>
            </w:r>
          </w:p>
          <w:p w14:paraId="73EB08A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AB715E1"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CCF294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26FB97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32B3CC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2CC7BF1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7BFAC707" w14:textId="77777777" w:rsidR="00731348" w:rsidRPr="00D546D5" w:rsidRDefault="00731348" w:rsidP="00481C07">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731348" w:rsidRPr="00D546D5" w14:paraId="5E2E92DF" w14:textId="77777777" w:rsidTr="00182B62">
        <w:trPr>
          <w:trHeight w:val="20"/>
        </w:trPr>
        <w:tc>
          <w:tcPr>
            <w:tcW w:w="8931" w:type="dxa"/>
            <w:vAlign w:val="center"/>
          </w:tcPr>
          <w:p w14:paraId="5EB24C9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7930BF7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731348" w:rsidRPr="00D546D5" w14:paraId="0A644A6C" w14:textId="77777777" w:rsidTr="00182B62">
        <w:trPr>
          <w:trHeight w:val="20"/>
        </w:trPr>
        <w:tc>
          <w:tcPr>
            <w:tcW w:w="8931" w:type="dxa"/>
            <w:vAlign w:val="center"/>
          </w:tcPr>
          <w:p w14:paraId="3BC5500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9CD0C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A030649"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15191B"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70DA9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17E3B5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2B6DE28"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C7579CD"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1CE7C13"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597AAD2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250CF16"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012561C0"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1223C5AA"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162C61B" w14:textId="77777777" w:rsidR="00731348" w:rsidRPr="00D546D5" w:rsidRDefault="00731348" w:rsidP="00481C07">
            <w:pPr>
              <w:spacing w:after="0" w:line="240" w:lineRule="auto"/>
              <w:ind w:firstLine="567"/>
              <w:jc w:val="both"/>
              <w:rPr>
                <w:rFonts w:cs="Times New Roman"/>
                <w:sz w:val="20"/>
                <w:szCs w:val="20"/>
              </w:rPr>
            </w:pPr>
          </w:p>
          <w:p w14:paraId="4556B364"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2A2CE0A7"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B341C9" w14:textId="77777777" w:rsidR="00731348" w:rsidRPr="00D546D5" w:rsidRDefault="00731348" w:rsidP="00481C07">
            <w:pPr>
              <w:spacing w:after="0" w:line="240" w:lineRule="auto"/>
              <w:ind w:firstLine="567"/>
              <w:jc w:val="both"/>
              <w:rPr>
                <w:rFonts w:cs="Times New Roman"/>
                <w:sz w:val="20"/>
                <w:szCs w:val="20"/>
              </w:rPr>
            </w:pPr>
          </w:p>
          <w:p w14:paraId="75EF6AB2"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w:t>
            </w:r>
            <w:r w:rsidRPr="00D546D5">
              <w:rPr>
                <w:rFonts w:cs="Times New Roman"/>
                <w:sz w:val="20"/>
                <w:szCs w:val="20"/>
              </w:rPr>
              <w:lastRenderedPageBreak/>
              <w:t xml:space="preserve">обязательным условием применения понижающего коэффициента 0,5 </w:t>
            </w:r>
          </w:p>
          <w:p w14:paraId="7CDD3515" w14:textId="77777777" w:rsidR="00731348" w:rsidRPr="00D546D5" w:rsidRDefault="00731348"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99453EC" w14:textId="371113EB" w:rsidR="00731348" w:rsidRPr="00D546D5" w:rsidRDefault="00731348" w:rsidP="00182B62">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5280654" w14:textId="77777777" w:rsidR="00214D5E" w:rsidRPr="00D546D5" w:rsidRDefault="00214D5E" w:rsidP="00481C07">
      <w:pPr>
        <w:spacing w:after="0" w:line="240" w:lineRule="auto"/>
        <w:ind w:firstLine="567"/>
        <w:jc w:val="both"/>
        <w:rPr>
          <w:rFonts w:cs="Times New Roman"/>
          <w:b/>
          <w:sz w:val="16"/>
          <w:szCs w:val="16"/>
        </w:rPr>
      </w:pPr>
      <w:r w:rsidRPr="00D546D5">
        <w:rPr>
          <w:rFonts w:cs="Times New Roman"/>
          <w:b/>
          <w:sz w:val="16"/>
          <w:szCs w:val="16"/>
        </w:rPr>
        <w:lastRenderedPageBreak/>
        <w:t>Ограничения использования земельных участков и объектов капитального строительства:</w:t>
      </w:r>
    </w:p>
    <w:p w14:paraId="0B877E24" w14:textId="77777777" w:rsidR="00214D5E" w:rsidRPr="00D546D5" w:rsidRDefault="00214D5E" w:rsidP="00481C07">
      <w:pPr>
        <w:spacing w:after="0" w:line="240" w:lineRule="auto"/>
        <w:ind w:firstLine="567"/>
        <w:jc w:val="both"/>
        <w:rPr>
          <w:rFonts w:cs="Times New Roman"/>
          <w:sz w:val="16"/>
          <w:szCs w:val="16"/>
        </w:rPr>
      </w:pPr>
    </w:p>
    <w:p w14:paraId="67FED257"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Минимальный процент озеленения земельного участка для всех типов многоквартирной жилой застройки – 15%.</w:t>
      </w:r>
    </w:p>
    <w:p w14:paraId="35D83457"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Расстояние до красной линии:</w:t>
      </w:r>
    </w:p>
    <w:p w14:paraId="434A017B"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1) от Дошкольных образовательных учреждений и общеобразовательных школ (стены здания) -10 м;</w:t>
      </w:r>
    </w:p>
    <w:p w14:paraId="0927ACB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2) от Пожарных депо - 10 м (15 м - для депо I типа);</w:t>
      </w:r>
    </w:p>
    <w:p w14:paraId="5219CAEF"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3) улиц, от жилых и общественных зданий – 5 м;</w:t>
      </w:r>
    </w:p>
    <w:p w14:paraId="428B2697"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4) проездов, от жилых и общественных зданий – 3 м;</w:t>
      </w:r>
    </w:p>
    <w:p w14:paraId="6F543AAE"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5) от остальных зданий и сооружений - 5 м.</w:t>
      </w:r>
    </w:p>
    <w:p w14:paraId="0D5C1E86"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3598010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1,0 м - для одноэтажного жилого дома;</w:t>
      </w:r>
    </w:p>
    <w:p w14:paraId="0F5B6A7F"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1,5 м - для двухэтажного жилого дома;</w:t>
      </w:r>
    </w:p>
    <w:p w14:paraId="41113C1D"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от других построек (баня, гараж и другие) - 1 м;</w:t>
      </w:r>
    </w:p>
    <w:p w14:paraId="127D9055"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от стволов высокорослых деревьев - 4 м;</w:t>
      </w:r>
    </w:p>
    <w:p w14:paraId="7616D39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от стволов среднерослых деревьев - 2 м;</w:t>
      </w:r>
    </w:p>
    <w:p w14:paraId="64C0F37E"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от кустарника - 1 м.</w:t>
      </w:r>
    </w:p>
    <w:p w14:paraId="594A114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Общая площадь теплиц – до 2000 кв. м.;</w:t>
      </w:r>
    </w:p>
    <w:p w14:paraId="72CCE616"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D546D5" w:rsidRDefault="00214D5E" w:rsidP="00481C07">
      <w:pPr>
        <w:spacing w:after="0" w:line="240" w:lineRule="auto"/>
        <w:ind w:firstLine="567"/>
        <w:jc w:val="both"/>
        <w:rPr>
          <w:rFonts w:cs="Times New Roman"/>
          <w:sz w:val="16"/>
          <w:szCs w:val="16"/>
        </w:rPr>
      </w:pPr>
    </w:p>
    <w:p w14:paraId="5D97A641"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383545CA"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rsidRPr="00D546D5">
        <w:rPr>
          <w:rFonts w:cs="Times New Roman"/>
          <w:sz w:val="16"/>
          <w:szCs w:val="16"/>
        </w:rPr>
        <w:t xml:space="preserve"> </w:t>
      </w:r>
      <w:r w:rsidRPr="00D546D5">
        <w:rPr>
          <w:rFonts w:cs="Times New Roman"/>
          <w:sz w:val="16"/>
          <w:szCs w:val="16"/>
        </w:rPr>
        <w:t>при устройстве навесов минимальный отступ от границы участка – 1м.</w:t>
      </w:r>
    </w:p>
    <w:p w14:paraId="57006CBF"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w:t>
      </w:r>
    </w:p>
    <w:p w14:paraId="4658BC1E"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71814F72"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xml:space="preserve">При застройке земельных участков объектами жилищного строительства на территории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705B25FA"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D546D5" w:rsidRDefault="00214D5E" w:rsidP="00481C07">
      <w:pPr>
        <w:spacing w:after="0" w:line="240" w:lineRule="auto"/>
        <w:ind w:firstLine="567"/>
        <w:jc w:val="both"/>
        <w:rPr>
          <w:rFonts w:cs="Times New Roman"/>
          <w:sz w:val="16"/>
          <w:szCs w:val="16"/>
        </w:rPr>
      </w:pPr>
    </w:p>
    <w:p w14:paraId="3260EBEC"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Примечание общее.</w:t>
      </w:r>
    </w:p>
    <w:p w14:paraId="4B479992"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2) использование сточных вод в целях регулирования плодородия почв;</w:t>
      </w:r>
    </w:p>
    <w:p w14:paraId="1C1AC35B"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4) осуществление авиационных мер по борьбе с вредными организмами.</w:t>
      </w:r>
    </w:p>
    <w:p w14:paraId="2D39E964"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в границах территорий общего пользования;</w:t>
      </w:r>
    </w:p>
    <w:p w14:paraId="2D631579"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предназначенные для размещения линейных объектов и (или) занятые линейными объектами.</w:t>
      </w:r>
    </w:p>
    <w:p w14:paraId="4D3B7E60" w14:textId="7777777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C706966" w14:textId="55FFF3FF" w:rsidR="00214D5E" w:rsidRPr="00D546D5" w:rsidRDefault="00214D5E" w:rsidP="00481C07">
      <w:pPr>
        <w:spacing w:after="0" w:line="240" w:lineRule="auto"/>
        <w:ind w:firstLine="567"/>
        <w:jc w:val="both"/>
        <w:rPr>
          <w:rFonts w:cs="Times New Roman"/>
          <w:sz w:val="16"/>
          <w:szCs w:val="16"/>
        </w:rPr>
      </w:pPr>
      <w:r w:rsidRPr="00D546D5">
        <w:rPr>
          <w:rFonts w:cs="Times New Roman"/>
          <w:sz w:val="16"/>
          <w:szCs w:val="16"/>
        </w:rPr>
        <w:t xml:space="preserve">Размещение зданий, строений и сооружений возможно </w:t>
      </w:r>
      <w:r w:rsidR="00004D2E" w:rsidRPr="00D546D5">
        <w:rPr>
          <w:rFonts w:cs="Times New Roman"/>
          <w:sz w:val="16"/>
          <w:szCs w:val="16"/>
        </w:rPr>
        <w:t>п</w:t>
      </w:r>
      <w:r w:rsidR="0057143E" w:rsidRPr="00D546D5">
        <w:rPr>
          <w:rFonts w:cs="Times New Roman"/>
          <w:sz w:val="16"/>
          <w:szCs w:val="16"/>
        </w:rPr>
        <w:t xml:space="preserve">ри соблюдении требований статей 48 и </w:t>
      </w:r>
      <w:r w:rsidR="00004D2E" w:rsidRPr="00D546D5">
        <w:rPr>
          <w:rFonts w:cs="Times New Roman"/>
          <w:sz w:val="16"/>
          <w:szCs w:val="16"/>
        </w:rPr>
        <w:t>52 настоящих Правил</w:t>
      </w:r>
      <w:r w:rsidRPr="00D546D5">
        <w:rPr>
          <w:rFonts w:cs="Times New Roman"/>
          <w:sz w:val="16"/>
          <w:szCs w:val="16"/>
        </w:rPr>
        <w:t>.</w:t>
      </w:r>
    </w:p>
    <w:p w14:paraId="2FD598B5" w14:textId="77777777" w:rsidR="00533947" w:rsidRPr="00D546D5" w:rsidRDefault="00533947" w:rsidP="00481C07">
      <w:pPr>
        <w:spacing w:after="0" w:line="240" w:lineRule="auto"/>
        <w:ind w:firstLine="567"/>
        <w:jc w:val="both"/>
        <w:rPr>
          <w:rFonts w:cs="Times New Roman"/>
          <w:sz w:val="16"/>
          <w:szCs w:val="16"/>
        </w:rPr>
      </w:pPr>
    </w:p>
    <w:p w14:paraId="65367E14" w14:textId="154CCA86" w:rsidR="00897BB5" w:rsidRPr="00D546D5" w:rsidRDefault="00897BB5" w:rsidP="00481C07">
      <w:pPr>
        <w:pStyle w:val="1ff4"/>
        <w:spacing w:after="0"/>
        <w:rPr>
          <w:sz w:val="20"/>
          <w:szCs w:val="20"/>
        </w:rPr>
      </w:pPr>
      <w:bookmarkStart w:id="108" w:name="_Toc160108207"/>
      <w:r w:rsidRPr="00D546D5">
        <w:rPr>
          <w:rStyle w:val="1ff5"/>
          <w:b/>
          <w:bCs/>
          <w:caps/>
          <w:sz w:val="20"/>
          <w:szCs w:val="20"/>
          <w:lang w:val="ru-RU"/>
        </w:rPr>
        <w:lastRenderedPageBreak/>
        <w:t>Общественно-деловые зоны</w:t>
      </w:r>
      <w:r w:rsidRPr="00D546D5">
        <w:rPr>
          <w:sz w:val="20"/>
          <w:szCs w:val="20"/>
        </w:rPr>
        <w:t>:</w:t>
      </w:r>
      <w:bookmarkEnd w:id="108"/>
    </w:p>
    <w:p w14:paraId="4502139F" w14:textId="77777777" w:rsidR="00DB048E" w:rsidRPr="00D546D5" w:rsidRDefault="00DB048E" w:rsidP="00481C07">
      <w:pPr>
        <w:spacing w:after="0" w:line="240" w:lineRule="auto"/>
        <w:jc w:val="both"/>
        <w:rPr>
          <w:rFonts w:cs="Times New Roman"/>
          <w:b/>
          <w:sz w:val="20"/>
          <w:szCs w:val="20"/>
        </w:rPr>
      </w:pPr>
    </w:p>
    <w:p w14:paraId="1FC0FD6E" w14:textId="77777777" w:rsidR="00214D5E" w:rsidRPr="00D546D5" w:rsidRDefault="00214D5E" w:rsidP="00481C07">
      <w:pPr>
        <w:spacing w:after="0" w:line="240" w:lineRule="auto"/>
        <w:jc w:val="both"/>
        <w:rPr>
          <w:rFonts w:cs="Times New Roman"/>
          <w:sz w:val="20"/>
          <w:szCs w:val="20"/>
        </w:rPr>
      </w:pPr>
      <w:r w:rsidRPr="00D546D5">
        <w:rPr>
          <w:rFonts w:cs="Times New Roman"/>
          <w:sz w:val="20"/>
          <w:szCs w:val="20"/>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D546D5" w:rsidRDefault="00214D5E" w:rsidP="00481C07">
      <w:pPr>
        <w:spacing w:after="0" w:line="240" w:lineRule="auto"/>
        <w:jc w:val="both"/>
        <w:rPr>
          <w:rFonts w:cs="Times New Roman"/>
          <w:sz w:val="20"/>
          <w:szCs w:val="20"/>
        </w:rPr>
      </w:pPr>
    </w:p>
    <w:p w14:paraId="79120F0D" w14:textId="77777777" w:rsidR="00214D5E" w:rsidRPr="00D546D5" w:rsidRDefault="00214D5E" w:rsidP="00481C07">
      <w:pPr>
        <w:pStyle w:val="6"/>
        <w:rPr>
          <w:rFonts w:cs="Times New Roman"/>
          <w:sz w:val="20"/>
          <w:szCs w:val="20"/>
        </w:rPr>
      </w:pPr>
      <w:bookmarkStart w:id="109" w:name="_Toc160108208"/>
      <w:r w:rsidRPr="00D546D5">
        <w:rPr>
          <w:rFonts w:cs="Times New Roman"/>
          <w:sz w:val="20"/>
          <w:szCs w:val="20"/>
        </w:rPr>
        <w:t>ОД-1. Центральная зона делового, общественного и коммерческого назначения.</w:t>
      </w:r>
      <w:bookmarkEnd w:id="109"/>
    </w:p>
    <w:p w14:paraId="44D858F6" w14:textId="77777777" w:rsidR="00214D5E" w:rsidRPr="00D546D5" w:rsidRDefault="00214D5E" w:rsidP="00481C07">
      <w:pPr>
        <w:spacing w:after="0" w:line="240" w:lineRule="auto"/>
        <w:jc w:val="both"/>
        <w:rPr>
          <w:rFonts w:cs="Times New Roman"/>
          <w:i/>
          <w:sz w:val="20"/>
          <w:szCs w:val="20"/>
        </w:rPr>
      </w:pPr>
      <w:r w:rsidRPr="00D546D5">
        <w:rPr>
          <w:rFonts w:cs="Times New Roman"/>
          <w:i/>
          <w:sz w:val="20"/>
          <w:szCs w:val="20"/>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D546D5" w:rsidRDefault="00214D5E" w:rsidP="00481C07">
      <w:pPr>
        <w:spacing w:after="0" w:line="240" w:lineRule="auto"/>
        <w:jc w:val="both"/>
        <w:rPr>
          <w:rFonts w:cs="Times New Roman"/>
          <w:i/>
          <w:sz w:val="20"/>
          <w:szCs w:val="20"/>
        </w:rPr>
      </w:pPr>
    </w:p>
    <w:p w14:paraId="4E3FBD9D" w14:textId="77777777" w:rsidR="00214D5E" w:rsidRPr="00D546D5" w:rsidRDefault="00214D5E"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E49D7" w:rsidRPr="00D546D5" w14:paraId="6E2B3631" w14:textId="77777777" w:rsidTr="00F53A26">
        <w:trPr>
          <w:trHeight w:val="20"/>
        </w:trPr>
        <w:tc>
          <w:tcPr>
            <w:tcW w:w="3545" w:type="dxa"/>
            <w:vAlign w:val="center"/>
          </w:tcPr>
          <w:p w14:paraId="23CE5774"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DFDB27D"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8B54BD6"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D546D5" w14:paraId="32F0A970" w14:textId="77777777" w:rsidTr="00F53A26">
        <w:trPr>
          <w:trHeight w:val="20"/>
        </w:trPr>
        <w:tc>
          <w:tcPr>
            <w:tcW w:w="3545" w:type="dxa"/>
            <w:vAlign w:val="center"/>
          </w:tcPr>
          <w:p w14:paraId="0ACAF3C2"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[3.8.1] - Государственное управление</w:t>
            </w:r>
          </w:p>
        </w:tc>
        <w:tc>
          <w:tcPr>
            <w:tcW w:w="5670" w:type="dxa"/>
            <w:shd w:val="clear" w:color="auto" w:fill="auto"/>
            <w:vAlign w:val="center"/>
          </w:tcPr>
          <w:p w14:paraId="26F619FE"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w:t>
            </w:r>
          </w:p>
          <w:p w14:paraId="4A4FE7CF"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67CD56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2E149FA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83D7041"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8085C5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CBFAB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35EB27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1CAD991" w14:textId="77777777" w:rsidTr="00F53A26">
        <w:trPr>
          <w:trHeight w:val="20"/>
        </w:trPr>
        <w:tc>
          <w:tcPr>
            <w:tcW w:w="3545" w:type="dxa"/>
            <w:vAlign w:val="center"/>
          </w:tcPr>
          <w:p w14:paraId="55A1085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1DCA364B"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7191ADA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7CC04B7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81C060B"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620D0E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FAFFF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F3A7C9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45CFEF8C" w14:textId="77777777" w:rsidTr="00F53A26">
        <w:trPr>
          <w:trHeight w:val="838"/>
        </w:trPr>
        <w:tc>
          <w:tcPr>
            <w:tcW w:w="3545" w:type="dxa"/>
            <w:vAlign w:val="center"/>
          </w:tcPr>
          <w:p w14:paraId="7E095D4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[4.5] - Банковская и страховая деятельность</w:t>
            </w:r>
          </w:p>
        </w:tc>
        <w:tc>
          <w:tcPr>
            <w:tcW w:w="5670" w:type="dxa"/>
            <w:shd w:val="clear" w:color="auto" w:fill="auto"/>
            <w:vAlign w:val="center"/>
          </w:tcPr>
          <w:p w14:paraId="484D33B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54C56D6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35033A0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57D4D83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минимальные отступы от границ земельных участков - 3 м;</w:t>
            </w:r>
          </w:p>
          <w:p w14:paraId="1B774AA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A78145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BB0B9A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3347B778" w14:textId="77777777" w:rsidTr="00F53A26">
        <w:trPr>
          <w:trHeight w:val="20"/>
        </w:trPr>
        <w:tc>
          <w:tcPr>
            <w:tcW w:w="3545" w:type="dxa"/>
            <w:vAlign w:val="center"/>
          </w:tcPr>
          <w:p w14:paraId="5525B5A2"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[3.2.2] - Оказание социальной </w:t>
            </w:r>
            <w:r w:rsidRPr="00D546D5">
              <w:rPr>
                <w:rFonts w:cs="Times New Roman"/>
                <w:sz w:val="20"/>
                <w:szCs w:val="20"/>
              </w:rPr>
              <w:lastRenderedPageBreak/>
              <w:t>помощи населению</w:t>
            </w:r>
          </w:p>
        </w:tc>
        <w:tc>
          <w:tcPr>
            <w:tcW w:w="5670" w:type="dxa"/>
            <w:shd w:val="clear" w:color="auto" w:fill="auto"/>
            <w:vAlign w:val="center"/>
          </w:tcPr>
          <w:p w14:paraId="22B5F7A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Размещение зданий, предназначенных для служб </w:t>
            </w:r>
            <w:r w:rsidRPr="00D546D5">
              <w:rPr>
                <w:rFonts w:cs="Times New Roman"/>
                <w:sz w:val="20"/>
                <w:szCs w:val="20"/>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9EA4F1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tcPr>
          <w:p w14:paraId="6CE89FCF" w14:textId="77777777" w:rsidR="00EE49D7" w:rsidRPr="00D546D5" w:rsidRDefault="00EE49D7" w:rsidP="00481C07">
            <w:pPr>
              <w:spacing w:after="0" w:line="240" w:lineRule="auto"/>
              <w:ind w:firstLine="567"/>
              <w:jc w:val="both"/>
              <w:rPr>
                <w:rFonts w:cs="Times New Roman"/>
                <w:sz w:val="20"/>
                <w:szCs w:val="20"/>
              </w:rPr>
            </w:pPr>
          </w:p>
        </w:tc>
      </w:tr>
      <w:tr w:rsidR="00EE49D7" w:rsidRPr="00D546D5" w14:paraId="713E8A98" w14:textId="77777777" w:rsidTr="00F53A26">
        <w:trPr>
          <w:trHeight w:val="20"/>
        </w:trPr>
        <w:tc>
          <w:tcPr>
            <w:tcW w:w="3545" w:type="dxa"/>
            <w:vAlign w:val="center"/>
          </w:tcPr>
          <w:p w14:paraId="6156466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[3.2.3] - Оказание услуг связи</w:t>
            </w:r>
          </w:p>
        </w:tc>
        <w:tc>
          <w:tcPr>
            <w:tcW w:w="5670" w:type="dxa"/>
            <w:shd w:val="clear" w:color="auto" w:fill="auto"/>
            <w:vAlign w:val="center"/>
          </w:tcPr>
          <w:p w14:paraId="45D7555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70F139AD" w14:textId="77777777" w:rsidR="00EE49D7" w:rsidRPr="00D546D5" w:rsidRDefault="00EE49D7" w:rsidP="00481C07">
            <w:pPr>
              <w:spacing w:after="0" w:line="240" w:lineRule="auto"/>
              <w:ind w:firstLine="567"/>
              <w:jc w:val="both"/>
              <w:rPr>
                <w:rFonts w:cs="Times New Roman"/>
                <w:sz w:val="20"/>
                <w:szCs w:val="20"/>
              </w:rPr>
            </w:pPr>
          </w:p>
        </w:tc>
      </w:tr>
      <w:tr w:rsidR="00EE49D7" w:rsidRPr="00D546D5" w14:paraId="39E77C42" w14:textId="77777777" w:rsidTr="00F53A26">
        <w:trPr>
          <w:trHeight w:val="20"/>
        </w:trPr>
        <w:tc>
          <w:tcPr>
            <w:tcW w:w="3545" w:type="dxa"/>
            <w:vAlign w:val="center"/>
          </w:tcPr>
          <w:p w14:paraId="0757E70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[3.6.1] – Объекты культурно-досуговой деятельности</w:t>
            </w:r>
          </w:p>
        </w:tc>
        <w:tc>
          <w:tcPr>
            <w:tcW w:w="5670" w:type="dxa"/>
            <w:vAlign w:val="center"/>
          </w:tcPr>
          <w:p w14:paraId="5246AA1E"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7BF9320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22018E1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0B5B85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66DB83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A413BA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39A1A1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9EC8A8E" w14:textId="77777777" w:rsidTr="00F53A26">
        <w:trPr>
          <w:trHeight w:val="20"/>
        </w:trPr>
        <w:tc>
          <w:tcPr>
            <w:tcW w:w="3545" w:type="dxa"/>
            <w:vAlign w:val="center"/>
          </w:tcPr>
          <w:p w14:paraId="0096C7A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vAlign w:val="center"/>
          </w:tcPr>
          <w:p w14:paraId="3375CC5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92D502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6A686A4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2C2FFD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DDCA15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427154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A66EF0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0C6CD357" w14:textId="77777777" w:rsidTr="00F53A26">
        <w:trPr>
          <w:trHeight w:val="20"/>
        </w:trPr>
        <w:tc>
          <w:tcPr>
            <w:tcW w:w="3545" w:type="dxa"/>
            <w:vAlign w:val="center"/>
          </w:tcPr>
          <w:p w14:paraId="728C271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vAlign w:val="center"/>
          </w:tcPr>
          <w:p w14:paraId="05C4EF2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vAlign w:val="center"/>
          </w:tcPr>
          <w:p w14:paraId="6F179BC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300 кв. м/5000 кв. м;</w:t>
            </w:r>
          </w:p>
          <w:p w14:paraId="77C0481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69A345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4D7621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2 этажа (включая мансардный этаж);</w:t>
            </w:r>
          </w:p>
          <w:p w14:paraId="55DB272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537A0DB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EE49D7" w:rsidRPr="00D546D5" w14:paraId="75F7D4A5" w14:textId="77777777" w:rsidTr="00F53A26">
        <w:trPr>
          <w:trHeight w:val="20"/>
        </w:trPr>
        <w:tc>
          <w:tcPr>
            <w:tcW w:w="3545" w:type="dxa"/>
            <w:vAlign w:val="center"/>
          </w:tcPr>
          <w:p w14:paraId="45F46A6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[4.7] - Гостиничное обслуживание</w:t>
            </w:r>
          </w:p>
        </w:tc>
        <w:tc>
          <w:tcPr>
            <w:tcW w:w="5670" w:type="dxa"/>
            <w:vAlign w:val="center"/>
          </w:tcPr>
          <w:p w14:paraId="4CA1C07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7460612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м/5000 кв. м;</w:t>
            </w:r>
          </w:p>
          <w:p w14:paraId="307CE90B"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30521D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6EFFC9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FB9EB4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A839BA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4FDEE3EF" w14:textId="77777777" w:rsidTr="00F53A26">
        <w:trPr>
          <w:trHeight w:val="20"/>
        </w:trPr>
        <w:tc>
          <w:tcPr>
            <w:tcW w:w="3545" w:type="dxa"/>
            <w:vAlign w:val="center"/>
          </w:tcPr>
          <w:p w14:paraId="3FA5C2D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[3.1.2] - Административные здания организаций, обеспечивающих предоставление коммунальных услуг</w:t>
            </w:r>
          </w:p>
          <w:p w14:paraId="55317B1D" w14:textId="77777777" w:rsidR="00EE49D7" w:rsidRPr="00D546D5" w:rsidRDefault="00EE49D7" w:rsidP="00481C07">
            <w:pPr>
              <w:spacing w:after="0" w:line="240" w:lineRule="auto"/>
              <w:ind w:firstLine="567"/>
              <w:jc w:val="both"/>
              <w:rPr>
                <w:rFonts w:cs="Times New Roman"/>
                <w:sz w:val="20"/>
                <w:szCs w:val="20"/>
              </w:rPr>
            </w:pPr>
          </w:p>
        </w:tc>
        <w:tc>
          <w:tcPr>
            <w:tcW w:w="5670" w:type="dxa"/>
            <w:vAlign w:val="center"/>
          </w:tcPr>
          <w:p w14:paraId="664CF7C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31CA6AE1"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D730E8F"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02024F1B"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DA1796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6BB3FE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788F8FCE"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68CBA9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15DB40C5" w14:textId="77777777" w:rsidTr="00F53A26">
        <w:trPr>
          <w:trHeight w:val="20"/>
        </w:trPr>
        <w:tc>
          <w:tcPr>
            <w:tcW w:w="3545" w:type="dxa"/>
            <w:shd w:val="clear" w:color="auto" w:fill="auto"/>
            <w:vAlign w:val="center"/>
          </w:tcPr>
          <w:p w14:paraId="34DB20B1"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5581EA1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73FF1CC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Регламенты не подлежат установлению.</w:t>
            </w:r>
          </w:p>
          <w:p w14:paraId="1CFFA14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49D7" w:rsidRPr="00D546D5" w14:paraId="24458C56" w14:textId="77777777" w:rsidTr="00F53A26">
        <w:trPr>
          <w:trHeight w:val="2250"/>
        </w:trPr>
        <w:tc>
          <w:tcPr>
            <w:tcW w:w="3545" w:type="dxa"/>
            <w:shd w:val="clear" w:color="auto" w:fill="auto"/>
            <w:vAlign w:val="center"/>
          </w:tcPr>
          <w:p w14:paraId="1750717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[12.0.2] - Благоустройство территории</w:t>
            </w:r>
          </w:p>
        </w:tc>
        <w:tc>
          <w:tcPr>
            <w:tcW w:w="5670" w:type="dxa"/>
            <w:shd w:val="clear" w:color="auto" w:fill="auto"/>
            <w:vAlign w:val="center"/>
          </w:tcPr>
          <w:p w14:paraId="041E19B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1CDEE8F" w14:textId="77777777" w:rsidR="00EE49D7" w:rsidRPr="00D546D5" w:rsidRDefault="00EE49D7" w:rsidP="00481C07">
            <w:pPr>
              <w:spacing w:after="0" w:line="240" w:lineRule="auto"/>
              <w:ind w:firstLine="567"/>
              <w:jc w:val="both"/>
              <w:rPr>
                <w:rFonts w:cs="Times New Roman"/>
                <w:sz w:val="20"/>
                <w:szCs w:val="20"/>
              </w:rPr>
            </w:pPr>
          </w:p>
        </w:tc>
      </w:tr>
      <w:tr w:rsidR="00EE49D7" w:rsidRPr="00D546D5" w14:paraId="214C2AE7" w14:textId="77777777" w:rsidTr="00F53A26">
        <w:trPr>
          <w:trHeight w:val="770"/>
        </w:trPr>
        <w:tc>
          <w:tcPr>
            <w:tcW w:w="3545" w:type="dxa"/>
            <w:tcBorders>
              <w:bottom w:val="single" w:sz="4" w:space="0" w:color="auto"/>
            </w:tcBorders>
            <w:shd w:val="clear" w:color="auto" w:fill="auto"/>
            <w:vAlign w:val="center"/>
          </w:tcPr>
          <w:p w14:paraId="1B25956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[3.6.2] – Парки культуры и отдыха</w:t>
            </w:r>
          </w:p>
        </w:tc>
        <w:tc>
          <w:tcPr>
            <w:tcW w:w="5670" w:type="dxa"/>
            <w:tcBorders>
              <w:bottom w:val="single" w:sz="4" w:space="0" w:color="auto"/>
            </w:tcBorders>
            <w:shd w:val="clear" w:color="auto" w:fill="auto"/>
            <w:vAlign w:val="center"/>
          </w:tcPr>
          <w:p w14:paraId="0BE1B2A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парков культуры и отдыха</w:t>
            </w:r>
          </w:p>
        </w:tc>
        <w:tc>
          <w:tcPr>
            <w:tcW w:w="6378" w:type="dxa"/>
            <w:tcBorders>
              <w:bottom w:val="single" w:sz="4" w:space="0" w:color="auto"/>
            </w:tcBorders>
            <w:vAlign w:val="center"/>
          </w:tcPr>
          <w:p w14:paraId="6C8EFAB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400 кв. м. /</w:t>
            </w:r>
            <w:r w:rsidRPr="00D546D5">
              <w:rPr>
                <w:rFonts w:cs="Times New Roman"/>
                <w:b/>
                <w:bCs/>
                <w:sz w:val="20"/>
                <w:szCs w:val="20"/>
              </w:rPr>
              <w:t>не подлежит установлению</w:t>
            </w:r>
            <w:r w:rsidRPr="00D546D5">
              <w:rPr>
                <w:rFonts w:cs="Times New Roman"/>
                <w:sz w:val="20"/>
                <w:szCs w:val="20"/>
              </w:rPr>
              <w:t>;</w:t>
            </w:r>
          </w:p>
          <w:p w14:paraId="4435471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AF482D6" w14:textId="77777777" w:rsidR="00EE49D7" w:rsidRPr="00D546D5" w:rsidRDefault="00EE49D7" w:rsidP="00481C07">
            <w:pPr>
              <w:spacing w:after="0" w:line="240" w:lineRule="auto"/>
              <w:ind w:firstLine="567"/>
              <w:jc w:val="both"/>
              <w:rPr>
                <w:rFonts w:cs="Times New Roman"/>
                <w:sz w:val="20"/>
                <w:szCs w:val="20"/>
              </w:rPr>
            </w:pPr>
          </w:p>
        </w:tc>
      </w:tr>
    </w:tbl>
    <w:p w14:paraId="0216AD9F"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E49D7" w:rsidRPr="00D546D5" w14:paraId="1489329A" w14:textId="77777777" w:rsidTr="00F53A26">
        <w:trPr>
          <w:trHeight w:val="20"/>
        </w:trPr>
        <w:tc>
          <w:tcPr>
            <w:tcW w:w="3545" w:type="dxa"/>
            <w:tcBorders>
              <w:bottom w:val="single" w:sz="4" w:space="0" w:color="auto"/>
            </w:tcBorders>
            <w:vAlign w:val="center"/>
          </w:tcPr>
          <w:p w14:paraId="3B0F6E1A"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9FF9DE8"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3E59C28B"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D546D5" w14:paraId="678938C2"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vAlign w:val="center"/>
          </w:tcPr>
          <w:p w14:paraId="6E670B32"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[4.9] - Служебные гаражи</w:t>
            </w:r>
          </w:p>
        </w:tc>
        <w:tc>
          <w:tcPr>
            <w:tcW w:w="5670" w:type="dxa"/>
            <w:vAlign w:val="center"/>
          </w:tcPr>
          <w:p w14:paraId="0225616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Align w:val="center"/>
          </w:tcPr>
          <w:p w14:paraId="6F17213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20/5000 кв. м;</w:t>
            </w:r>
          </w:p>
          <w:p w14:paraId="6561D83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75B02DA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2D4A662"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32FFA5F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48FB11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60ADE20"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16536B4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         [8.3] - Обеспечение внутреннего правопорядка</w:t>
            </w:r>
          </w:p>
        </w:tc>
        <w:tc>
          <w:tcPr>
            <w:tcW w:w="5670" w:type="dxa"/>
          </w:tcPr>
          <w:p w14:paraId="194765D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31B149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20F2C29F"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1C2123B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E639758"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DB1D47A"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7A31071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5E8DA3D"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1091F85"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9F83CEE" w14:textId="77777777" w:rsidR="00EE49D7" w:rsidRPr="00D546D5" w:rsidRDefault="00EE49D7" w:rsidP="00481C07">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EE49D7" w:rsidRPr="00D546D5" w14:paraId="4A3BE596" w14:textId="77777777" w:rsidTr="004F261E">
        <w:trPr>
          <w:trHeight w:val="20"/>
        </w:trPr>
        <w:tc>
          <w:tcPr>
            <w:tcW w:w="8931" w:type="dxa"/>
            <w:vAlign w:val="center"/>
          </w:tcPr>
          <w:p w14:paraId="13463EFF"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08EB698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EE49D7" w:rsidRPr="00D546D5" w14:paraId="5FA3AFB7" w14:textId="77777777" w:rsidTr="004F261E">
        <w:trPr>
          <w:trHeight w:val="20"/>
        </w:trPr>
        <w:tc>
          <w:tcPr>
            <w:tcW w:w="8931" w:type="dxa"/>
            <w:vAlign w:val="center"/>
          </w:tcPr>
          <w:p w14:paraId="76E3964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408825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7C78E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3370C1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77D7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22F5E18E"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DDAC074"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C16010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w:t>
            </w:r>
          </w:p>
          <w:p w14:paraId="53313531"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21D26AA0"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0513D17"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7A16156"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520131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A89DE1C" w14:textId="77777777" w:rsidR="00EE49D7" w:rsidRPr="00D546D5" w:rsidRDefault="00EE49D7" w:rsidP="00481C07">
            <w:pPr>
              <w:spacing w:after="0" w:line="240" w:lineRule="auto"/>
              <w:ind w:firstLine="567"/>
              <w:jc w:val="both"/>
              <w:rPr>
                <w:rFonts w:cs="Times New Roman"/>
                <w:sz w:val="20"/>
                <w:szCs w:val="20"/>
              </w:rPr>
            </w:pPr>
          </w:p>
          <w:p w14:paraId="061A8FD9"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440D29BC"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06EA16" w14:textId="77777777" w:rsidR="00EE49D7" w:rsidRPr="00D546D5" w:rsidRDefault="00EE49D7" w:rsidP="00481C07">
            <w:pPr>
              <w:spacing w:after="0" w:line="240" w:lineRule="auto"/>
              <w:ind w:firstLine="567"/>
              <w:jc w:val="both"/>
              <w:rPr>
                <w:rFonts w:cs="Times New Roman"/>
                <w:sz w:val="20"/>
                <w:szCs w:val="20"/>
              </w:rPr>
            </w:pPr>
          </w:p>
          <w:p w14:paraId="4C4F3132"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1F37E3" w14:textId="77777777"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7A9941C" w14:textId="70764789" w:rsidR="00EE49D7" w:rsidRPr="00D546D5" w:rsidRDefault="00EE49D7" w:rsidP="00481C07">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FC79BB" w14:textId="77777777" w:rsidR="00214D5E" w:rsidRPr="004F261E" w:rsidRDefault="00214D5E" w:rsidP="00481C07">
      <w:pPr>
        <w:spacing w:after="0" w:line="240" w:lineRule="auto"/>
        <w:ind w:firstLine="567"/>
        <w:jc w:val="both"/>
        <w:rPr>
          <w:rFonts w:cs="Times New Roman"/>
          <w:b/>
          <w:sz w:val="16"/>
          <w:szCs w:val="20"/>
        </w:rPr>
      </w:pPr>
      <w:r w:rsidRPr="004F261E">
        <w:rPr>
          <w:rFonts w:cs="Times New Roman"/>
          <w:b/>
          <w:sz w:val="16"/>
          <w:szCs w:val="20"/>
        </w:rPr>
        <w:lastRenderedPageBreak/>
        <w:t>Ограничения использования земельных участков и объектов капитального строительства:</w:t>
      </w:r>
    </w:p>
    <w:p w14:paraId="70D6AE42"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4F261E" w:rsidRDefault="00214D5E" w:rsidP="00481C07">
      <w:pPr>
        <w:spacing w:after="0" w:line="240" w:lineRule="auto"/>
        <w:ind w:firstLine="567"/>
        <w:jc w:val="both"/>
        <w:rPr>
          <w:rFonts w:cs="Times New Roman"/>
          <w:sz w:val="16"/>
          <w:szCs w:val="20"/>
        </w:rPr>
      </w:pPr>
    </w:p>
    <w:p w14:paraId="4281D5B7"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Расстояние до красной линии:</w:t>
      </w:r>
    </w:p>
    <w:p w14:paraId="09F0AB85"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 от Пожарных депо - 10 м (15 м - для депо I типа);</w:t>
      </w:r>
    </w:p>
    <w:p w14:paraId="70F0BF37"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2) улиц, от жилых и общественных зданий  – 5 м;</w:t>
      </w:r>
    </w:p>
    <w:p w14:paraId="5EE4A022"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3) проездов, от жилых и общественных зданий – 3 м;</w:t>
      </w:r>
    </w:p>
    <w:p w14:paraId="03E01BA3"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4) от остальных зданий и сооружений - 5 м.</w:t>
      </w:r>
    </w:p>
    <w:p w14:paraId="4790E32D" w14:textId="77777777" w:rsidR="00214D5E" w:rsidRPr="004F261E" w:rsidRDefault="00214D5E" w:rsidP="00481C07">
      <w:pPr>
        <w:spacing w:after="0" w:line="240" w:lineRule="auto"/>
        <w:ind w:firstLine="567"/>
        <w:jc w:val="both"/>
        <w:rPr>
          <w:rFonts w:cs="Times New Roman"/>
          <w:sz w:val="16"/>
          <w:szCs w:val="20"/>
        </w:rPr>
      </w:pPr>
    </w:p>
    <w:p w14:paraId="1C682093"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425E6D0"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4F261E" w:rsidRDefault="00214D5E" w:rsidP="00481C07">
      <w:pPr>
        <w:spacing w:after="0" w:line="240" w:lineRule="auto"/>
        <w:ind w:firstLine="567"/>
        <w:jc w:val="both"/>
        <w:rPr>
          <w:rFonts w:cs="Times New Roman"/>
          <w:sz w:val="16"/>
          <w:szCs w:val="20"/>
        </w:rPr>
      </w:pPr>
    </w:p>
    <w:p w14:paraId="477962E9"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Примечание общее.</w:t>
      </w:r>
    </w:p>
    <w:p w14:paraId="16D464C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2) использование сточных вод в целях регулирования плодородия почв;</w:t>
      </w:r>
    </w:p>
    <w:p w14:paraId="5976DBD5"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4) осуществление авиационных мер по борьбе с вредными организмами.</w:t>
      </w:r>
    </w:p>
    <w:p w14:paraId="0449C67E"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в границах территорий общего пользования;</w:t>
      </w:r>
    </w:p>
    <w:p w14:paraId="3371EF50"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предназначенные для размещения линейных объектов и (или) занятые линейными объектами.</w:t>
      </w:r>
    </w:p>
    <w:p w14:paraId="34F6A123"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56552305"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Размещение зданий, строений и сооружений возможно </w:t>
      </w:r>
      <w:r w:rsidR="00004D2E" w:rsidRPr="004F261E">
        <w:rPr>
          <w:rFonts w:cs="Times New Roman"/>
          <w:sz w:val="16"/>
          <w:szCs w:val="20"/>
        </w:rPr>
        <w:t>при соблюдении требований стат</w:t>
      </w:r>
      <w:r w:rsidR="00F53A26" w:rsidRPr="004F261E">
        <w:rPr>
          <w:rFonts w:cs="Times New Roman"/>
          <w:sz w:val="16"/>
          <w:szCs w:val="20"/>
        </w:rPr>
        <w:t>ей 48 и</w:t>
      </w:r>
      <w:r w:rsidR="00004D2E" w:rsidRPr="004F261E">
        <w:rPr>
          <w:rFonts w:cs="Times New Roman"/>
          <w:sz w:val="16"/>
          <w:szCs w:val="20"/>
        </w:rPr>
        <w:t xml:space="preserve"> 52 настоящих Правил</w:t>
      </w:r>
      <w:r w:rsidRPr="004F261E">
        <w:rPr>
          <w:rFonts w:cs="Times New Roman"/>
          <w:sz w:val="16"/>
          <w:szCs w:val="20"/>
        </w:rPr>
        <w:t>.</w:t>
      </w:r>
    </w:p>
    <w:p w14:paraId="15C24FF6" w14:textId="77777777" w:rsidR="00214D5E" w:rsidRPr="00D546D5" w:rsidRDefault="00214D5E" w:rsidP="00481C07">
      <w:pPr>
        <w:spacing w:after="0" w:line="240" w:lineRule="auto"/>
        <w:jc w:val="both"/>
        <w:rPr>
          <w:rFonts w:cs="Times New Roman"/>
          <w:sz w:val="20"/>
          <w:szCs w:val="20"/>
        </w:rPr>
      </w:pPr>
    </w:p>
    <w:p w14:paraId="206D2B20" w14:textId="77777777" w:rsidR="00961ACD" w:rsidRDefault="00961ACD" w:rsidP="00481C07">
      <w:pPr>
        <w:pStyle w:val="6"/>
        <w:rPr>
          <w:rFonts w:cs="Times New Roman"/>
          <w:sz w:val="20"/>
          <w:szCs w:val="20"/>
        </w:rPr>
      </w:pPr>
      <w:bookmarkStart w:id="110" w:name="_Toc160108209"/>
    </w:p>
    <w:p w14:paraId="171C2EE3" w14:textId="77777777" w:rsidR="00961ACD" w:rsidRPr="00961ACD" w:rsidRDefault="00961ACD" w:rsidP="00961ACD">
      <w:pPr>
        <w:rPr>
          <w:lang w:eastAsia="zh-CN"/>
        </w:rPr>
      </w:pPr>
    </w:p>
    <w:p w14:paraId="5A823D8C" w14:textId="77777777" w:rsidR="00214D5E" w:rsidRPr="00D546D5" w:rsidRDefault="00214D5E" w:rsidP="00481C07">
      <w:pPr>
        <w:pStyle w:val="6"/>
        <w:rPr>
          <w:rFonts w:cs="Times New Roman"/>
          <w:sz w:val="20"/>
          <w:szCs w:val="20"/>
        </w:rPr>
      </w:pPr>
      <w:r w:rsidRPr="00D546D5">
        <w:rPr>
          <w:rFonts w:cs="Times New Roman"/>
          <w:sz w:val="20"/>
          <w:szCs w:val="20"/>
        </w:rPr>
        <w:lastRenderedPageBreak/>
        <w:t>ОД-2. Зона делового, общественного и коммерческого назначения местного значения.</w:t>
      </w:r>
      <w:bookmarkEnd w:id="110"/>
    </w:p>
    <w:p w14:paraId="51801201" w14:textId="77777777" w:rsidR="00214D5E" w:rsidRPr="00D546D5" w:rsidRDefault="00214D5E" w:rsidP="00481C07">
      <w:pPr>
        <w:spacing w:after="0" w:line="240" w:lineRule="auto"/>
        <w:jc w:val="both"/>
        <w:rPr>
          <w:rFonts w:cs="Times New Roman"/>
          <w:i/>
          <w:sz w:val="20"/>
          <w:szCs w:val="20"/>
        </w:rPr>
      </w:pPr>
      <w:r w:rsidRPr="00D546D5">
        <w:rPr>
          <w:rFonts w:cs="Times New Roman"/>
          <w:i/>
          <w:sz w:val="20"/>
          <w:szCs w:val="20"/>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D546D5" w:rsidRDefault="00214D5E" w:rsidP="00481C07">
      <w:pPr>
        <w:spacing w:after="0" w:line="240" w:lineRule="auto"/>
        <w:jc w:val="both"/>
        <w:rPr>
          <w:rFonts w:cs="Times New Roman"/>
          <w:sz w:val="20"/>
          <w:szCs w:val="20"/>
        </w:rPr>
      </w:pPr>
    </w:p>
    <w:p w14:paraId="55B6FDC9" w14:textId="77777777" w:rsidR="00214D5E" w:rsidRPr="00D546D5" w:rsidRDefault="00214D5E"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F3A0B" w:rsidRPr="00D546D5" w14:paraId="4A9B0300" w14:textId="77777777" w:rsidTr="00F53A26">
        <w:trPr>
          <w:trHeight w:val="20"/>
        </w:trPr>
        <w:tc>
          <w:tcPr>
            <w:tcW w:w="3545" w:type="dxa"/>
            <w:vAlign w:val="center"/>
          </w:tcPr>
          <w:p w14:paraId="1D8FF635"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6E50ABF"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0BDA23C5"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D546D5" w14:paraId="0C7ED20E" w14:textId="77777777" w:rsidTr="00F53A26">
        <w:trPr>
          <w:trHeight w:val="20"/>
        </w:trPr>
        <w:tc>
          <w:tcPr>
            <w:tcW w:w="3545" w:type="dxa"/>
            <w:vAlign w:val="center"/>
          </w:tcPr>
          <w:p w14:paraId="37CEE6F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[3.8.1] - Государственное управление</w:t>
            </w:r>
          </w:p>
        </w:tc>
        <w:tc>
          <w:tcPr>
            <w:tcW w:w="5670" w:type="dxa"/>
            <w:shd w:val="clear" w:color="auto" w:fill="auto"/>
            <w:vAlign w:val="center"/>
          </w:tcPr>
          <w:p w14:paraId="177ECAD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w:t>
            </w:r>
          </w:p>
          <w:p w14:paraId="7638C71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B3B8D0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369E628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536507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BA08B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EED883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5990364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1214B16E" w14:textId="77777777" w:rsidTr="00F53A26">
        <w:trPr>
          <w:trHeight w:val="20"/>
        </w:trPr>
        <w:tc>
          <w:tcPr>
            <w:tcW w:w="3545" w:type="dxa"/>
            <w:vAlign w:val="center"/>
          </w:tcPr>
          <w:p w14:paraId="784D268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42CBA87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1A09AEB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0080C77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77145B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F8D939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564000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86266F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AB63A20" w14:textId="77777777" w:rsidTr="00F53A26">
        <w:trPr>
          <w:trHeight w:val="838"/>
        </w:trPr>
        <w:tc>
          <w:tcPr>
            <w:tcW w:w="3545" w:type="dxa"/>
            <w:vAlign w:val="center"/>
          </w:tcPr>
          <w:p w14:paraId="3EE7761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[4.5] - Банковская и страховая деятельность</w:t>
            </w:r>
          </w:p>
        </w:tc>
        <w:tc>
          <w:tcPr>
            <w:tcW w:w="5670" w:type="dxa"/>
            <w:shd w:val="clear" w:color="auto" w:fill="auto"/>
            <w:vAlign w:val="center"/>
          </w:tcPr>
          <w:p w14:paraId="50A9515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0AA2C81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21E3888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0FA73C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33831A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DD5620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2E1F882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65BF9469" w14:textId="77777777" w:rsidTr="00F53A26">
        <w:trPr>
          <w:trHeight w:val="20"/>
        </w:trPr>
        <w:tc>
          <w:tcPr>
            <w:tcW w:w="3545" w:type="dxa"/>
            <w:vAlign w:val="center"/>
          </w:tcPr>
          <w:p w14:paraId="0BE092D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670" w:type="dxa"/>
            <w:shd w:val="clear" w:color="auto" w:fill="auto"/>
            <w:vAlign w:val="center"/>
          </w:tcPr>
          <w:p w14:paraId="416D812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1002FC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некоммерческих фондов, благотворительных организаций, клубов по интересам</w:t>
            </w:r>
          </w:p>
        </w:tc>
        <w:tc>
          <w:tcPr>
            <w:tcW w:w="6378" w:type="dxa"/>
            <w:vMerge/>
          </w:tcPr>
          <w:p w14:paraId="1F3595C6"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2916B221" w14:textId="77777777" w:rsidTr="00F53A26">
        <w:trPr>
          <w:trHeight w:val="20"/>
        </w:trPr>
        <w:tc>
          <w:tcPr>
            <w:tcW w:w="3545" w:type="dxa"/>
            <w:vAlign w:val="center"/>
          </w:tcPr>
          <w:p w14:paraId="01AD64E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[3.2.3] - Оказание услуг связи</w:t>
            </w:r>
          </w:p>
        </w:tc>
        <w:tc>
          <w:tcPr>
            <w:tcW w:w="5670" w:type="dxa"/>
            <w:shd w:val="clear" w:color="auto" w:fill="auto"/>
            <w:vAlign w:val="center"/>
          </w:tcPr>
          <w:p w14:paraId="7405975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158BA3C6"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17C03823" w14:textId="77777777" w:rsidTr="00F53A26">
        <w:trPr>
          <w:trHeight w:val="20"/>
        </w:trPr>
        <w:tc>
          <w:tcPr>
            <w:tcW w:w="3545" w:type="dxa"/>
            <w:vAlign w:val="center"/>
          </w:tcPr>
          <w:p w14:paraId="66BC759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[3.2.4] - Общежития</w:t>
            </w:r>
          </w:p>
        </w:tc>
        <w:tc>
          <w:tcPr>
            <w:tcW w:w="5670" w:type="dxa"/>
            <w:shd w:val="clear" w:color="auto" w:fill="auto"/>
            <w:vAlign w:val="center"/>
          </w:tcPr>
          <w:p w14:paraId="66F8781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652356A7"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7B28BB08" w14:textId="77777777" w:rsidTr="00F53A26">
        <w:trPr>
          <w:trHeight w:val="20"/>
        </w:trPr>
        <w:tc>
          <w:tcPr>
            <w:tcW w:w="3545" w:type="dxa"/>
            <w:vAlign w:val="center"/>
          </w:tcPr>
          <w:p w14:paraId="443646A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[3.6.1] – Объекты культурно-досуговой деятельности</w:t>
            </w:r>
          </w:p>
        </w:tc>
        <w:tc>
          <w:tcPr>
            <w:tcW w:w="5670" w:type="dxa"/>
            <w:vAlign w:val="center"/>
          </w:tcPr>
          <w:p w14:paraId="7141F18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09DC897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6C933D2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79ECD1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22F2BB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6AC2FE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6B7258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34A87592" w14:textId="77777777" w:rsidTr="00F53A26">
        <w:trPr>
          <w:trHeight w:val="20"/>
        </w:trPr>
        <w:tc>
          <w:tcPr>
            <w:tcW w:w="3545" w:type="dxa"/>
            <w:vAlign w:val="center"/>
          </w:tcPr>
          <w:p w14:paraId="649C2B2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[4.2] - Объекты торговли (торговые центры, торгово-развлекательные центры (комплексы)</w:t>
            </w:r>
          </w:p>
        </w:tc>
        <w:tc>
          <w:tcPr>
            <w:tcW w:w="5670" w:type="dxa"/>
            <w:vAlign w:val="center"/>
          </w:tcPr>
          <w:p w14:paraId="56312E3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37C60DA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4405AEA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90B373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E51B89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023EFA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DAE596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FC13F36" w14:textId="77777777" w:rsidTr="00F53A26">
        <w:trPr>
          <w:trHeight w:val="20"/>
        </w:trPr>
        <w:tc>
          <w:tcPr>
            <w:tcW w:w="3545" w:type="dxa"/>
            <w:vAlign w:val="center"/>
          </w:tcPr>
          <w:p w14:paraId="3DB341D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[4.3] - Рынки</w:t>
            </w:r>
          </w:p>
        </w:tc>
        <w:tc>
          <w:tcPr>
            <w:tcW w:w="5670" w:type="dxa"/>
          </w:tcPr>
          <w:p w14:paraId="20F2EE1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22A3C4CA"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15CAF99B" w14:textId="77777777" w:rsidTr="00F53A26">
        <w:trPr>
          <w:trHeight w:val="20"/>
        </w:trPr>
        <w:tc>
          <w:tcPr>
            <w:tcW w:w="3545" w:type="dxa"/>
            <w:vAlign w:val="center"/>
          </w:tcPr>
          <w:p w14:paraId="33A305E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vAlign w:val="center"/>
          </w:tcPr>
          <w:p w14:paraId="102688E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315E9D72"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4CDA4768" w14:textId="77777777" w:rsidTr="00F53A26">
        <w:trPr>
          <w:trHeight w:val="20"/>
        </w:trPr>
        <w:tc>
          <w:tcPr>
            <w:tcW w:w="3545" w:type="dxa"/>
            <w:vAlign w:val="center"/>
          </w:tcPr>
          <w:p w14:paraId="26D664F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[4.10] - Выставочно-ярмарочная деятельность</w:t>
            </w:r>
          </w:p>
        </w:tc>
        <w:tc>
          <w:tcPr>
            <w:tcW w:w="5670" w:type="dxa"/>
          </w:tcPr>
          <w:p w14:paraId="09EBE6F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сооружения, предназначены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3A078085"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03C2139D" w14:textId="77777777" w:rsidTr="00F53A26">
        <w:trPr>
          <w:trHeight w:val="20"/>
        </w:trPr>
        <w:tc>
          <w:tcPr>
            <w:tcW w:w="3545" w:type="dxa"/>
            <w:shd w:val="clear" w:color="auto" w:fill="auto"/>
            <w:vAlign w:val="center"/>
          </w:tcPr>
          <w:p w14:paraId="6CF2397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shd w:val="clear" w:color="auto" w:fill="auto"/>
            <w:vAlign w:val="center"/>
          </w:tcPr>
          <w:p w14:paraId="2394996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Объекты капитального строительства, предназначены для устройства мест общественного питания (рестораны, кафе, </w:t>
            </w:r>
            <w:r w:rsidRPr="00D546D5">
              <w:rPr>
                <w:rFonts w:cs="Times New Roman"/>
                <w:sz w:val="20"/>
                <w:szCs w:val="20"/>
              </w:rPr>
              <w:lastRenderedPageBreak/>
              <w:t>столовые, закусочные, бары)</w:t>
            </w:r>
          </w:p>
        </w:tc>
        <w:tc>
          <w:tcPr>
            <w:tcW w:w="6378" w:type="dxa"/>
            <w:shd w:val="clear" w:color="auto" w:fill="auto"/>
            <w:vAlign w:val="center"/>
          </w:tcPr>
          <w:p w14:paraId="16CCC26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300 кв. м/5000 кв. м;</w:t>
            </w:r>
          </w:p>
          <w:p w14:paraId="484BC58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15 м;</w:t>
            </w:r>
          </w:p>
          <w:p w14:paraId="1DE5EED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90962D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82086D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2E12E8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30124C11" w14:textId="77777777" w:rsidTr="00F53A26">
        <w:trPr>
          <w:trHeight w:val="20"/>
        </w:trPr>
        <w:tc>
          <w:tcPr>
            <w:tcW w:w="3545" w:type="dxa"/>
            <w:shd w:val="clear" w:color="auto" w:fill="auto"/>
            <w:vAlign w:val="center"/>
          </w:tcPr>
          <w:p w14:paraId="47770E1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[3.3] - Бытовое обслуживание</w:t>
            </w:r>
          </w:p>
        </w:tc>
        <w:tc>
          <w:tcPr>
            <w:tcW w:w="5670" w:type="dxa"/>
            <w:shd w:val="clear" w:color="auto" w:fill="auto"/>
            <w:vAlign w:val="center"/>
          </w:tcPr>
          <w:p w14:paraId="3D64F1C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649B720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м/5000 кв. м;</w:t>
            </w:r>
          </w:p>
          <w:p w14:paraId="3A7316A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C387B1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DD67E8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8C0561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5B446F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65653DD0" w14:textId="77777777" w:rsidTr="00F53A26">
        <w:trPr>
          <w:trHeight w:val="20"/>
        </w:trPr>
        <w:tc>
          <w:tcPr>
            <w:tcW w:w="3545" w:type="dxa"/>
            <w:vAlign w:val="center"/>
          </w:tcPr>
          <w:p w14:paraId="48FCEAB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[4.8.1] – Развлекательные мероприятия</w:t>
            </w:r>
          </w:p>
        </w:tc>
        <w:tc>
          <w:tcPr>
            <w:tcW w:w="5670" w:type="dxa"/>
            <w:vAlign w:val="center"/>
          </w:tcPr>
          <w:p w14:paraId="29C52D5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0C69720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4447F69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17CCEC3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8E7AC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40A0A9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604580A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tc>
      </w:tr>
      <w:tr w:rsidR="00FF3A0B" w:rsidRPr="00D546D5" w14:paraId="76A45458" w14:textId="77777777" w:rsidTr="00F53A26">
        <w:trPr>
          <w:trHeight w:val="20"/>
        </w:trPr>
        <w:tc>
          <w:tcPr>
            <w:tcW w:w="3545" w:type="dxa"/>
            <w:vAlign w:val="center"/>
          </w:tcPr>
          <w:p w14:paraId="780148C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[4.7] - Гостиничное обслуживание</w:t>
            </w:r>
          </w:p>
        </w:tc>
        <w:tc>
          <w:tcPr>
            <w:tcW w:w="5670" w:type="dxa"/>
            <w:vAlign w:val="center"/>
          </w:tcPr>
          <w:p w14:paraId="6451C99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30AEA06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м/5000 кв. м;</w:t>
            </w:r>
          </w:p>
          <w:p w14:paraId="364CA2B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50B977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8BE2DD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2F1256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8350F9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29A0A52" w14:textId="77777777" w:rsidTr="00F53A26">
        <w:trPr>
          <w:trHeight w:val="20"/>
        </w:trPr>
        <w:tc>
          <w:tcPr>
            <w:tcW w:w="3545" w:type="dxa"/>
            <w:vAlign w:val="center"/>
          </w:tcPr>
          <w:p w14:paraId="1944A62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[3.1.2] - Административные здания организаций, обеспечивающих </w:t>
            </w:r>
            <w:r w:rsidRPr="00D546D5">
              <w:rPr>
                <w:rFonts w:cs="Times New Roman"/>
                <w:sz w:val="20"/>
                <w:szCs w:val="20"/>
              </w:rPr>
              <w:lastRenderedPageBreak/>
              <w:t>предоставление коммунальных услуг</w:t>
            </w:r>
          </w:p>
          <w:p w14:paraId="79A745D6" w14:textId="77777777" w:rsidR="00FF3A0B" w:rsidRPr="00D546D5" w:rsidRDefault="00FF3A0B" w:rsidP="00481C07">
            <w:pPr>
              <w:spacing w:after="0" w:line="240" w:lineRule="auto"/>
              <w:ind w:firstLine="567"/>
              <w:jc w:val="both"/>
              <w:rPr>
                <w:rFonts w:cs="Times New Roman"/>
                <w:sz w:val="20"/>
                <w:szCs w:val="20"/>
              </w:rPr>
            </w:pPr>
          </w:p>
        </w:tc>
        <w:tc>
          <w:tcPr>
            <w:tcW w:w="5670" w:type="dxa"/>
            <w:vAlign w:val="center"/>
          </w:tcPr>
          <w:p w14:paraId="212F25D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Размещение зданий, предназначенных для приема физических и юридических лиц в связи с предоставлением им </w:t>
            </w:r>
            <w:r w:rsidRPr="00D546D5">
              <w:rPr>
                <w:rFonts w:cs="Times New Roman"/>
                <w:sz w:val="20"/>
                <w:szCs w:val="20"/>
              </w:rPr>
              <w:lastRenderedPageBreak/>
              <w:t>коммунальных услуг</w:t>
            </w:r>
          </w:p>
        </w:tc>
        <w:tc>
          <w:tcPr>
            <w:tcW w:w="6378" w:type="dxa"/>
            <w:vAlign w:val="center"/>
          </w:tcPr>
          <w:p w14:paraId="28CC8AB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9F1885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15 м;</w:t>
            </w:r>
          </w:p>
          <w:p w14:paraId="5209060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38A41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7AFAE72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0681DDB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F2391B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205F09D1" w14:textId="77777777" w:rsidTr="00F53A26">
        <w:trPr>
          <w:trHeight w:val="3312"/>
        </w:trPr>
        <w:tc>
          <w:tcPr>
            <w:tcW w:w="3545" w:type="dxa"/>
            <w:shd w:val="clear" w:color="auto" w:fill="auto"/>
            <w:vAlign w:val="center"/>
          </w:tcPr>
          <w:p w14:paraId="7A8ADAC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[3.9.1] - Обеспечение деятельности в области гидрометеорологии и смежных с ней областях</w:t>
            </w:r>
          </w:p>
        </w:tc>
        <w:tc>
          <w:tcPr>
            <w:tcW w:w="5670" w:type="dxa"/>
            <w:shd w:val="clear" w:color="auto" w:fill="auto"/>
            <w:vAlign w:val="center"/>
          </w:tcPr>
          <w:p w14:paraId="3BF71EB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2613A7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370C38E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6AF0AC3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E0ADAA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7173D08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- 35 м;</w:t>
            </w:r>
          </w:p>
          <w:p w14:paraId="03138EE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FF3A0B" w:rsidRPr="00D546D5" w14:paraId="56B0891F" w14:textId="77777777" w:rsidTr="00F53A26">
        <w:trPr>
          <w:trHeight w:val="20"/>
        </w:trPr>
        <w:tc>
          <w:tcPr>
            <w:tcW w:w="3545" w:type="dxa"/>
            <w:shd w:val="clear" w:color="auto" w:fill="auto"/>
            <w:vAlign w:val="center"/>
          </w:tcPr>
          <w:p w14:paraId="79086A1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52DB236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BE972C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Регламенты не подлежат установлению.</w:t>
            </w:r>
          </w:p>
          <w:p w14:paraId="05E5A9D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F3A0B" w:rsidRPr="00D546D5" w14:paraId="27238B14" w14:textId="77777777" w:rsidTr="00F53A26">
        <w:trPr>
          <w:trHeight w:val="529"/>
        </w:trPr>
        <w:tc>
          <w:tcPr>
            <w:tcW w:w="3545" w:type="dxa"/>
            <w:shd w:val="clear" w:color="auto" w:fill="auto"/>
            <w:vAlign w:val="center"/>
          </w:tcPr>
          <w:p w14:paraId="4D894E1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[12.0.2] - Благоустройство территории</w:t>
            </w:r>
          </w:p>
        </w:tc>
        <w:tc>
          <w:tcPr>
            <w:tcW w:w="5670" w:type="dxa"/>
            <w:shd w:val="clear" w:color="auto" w:fill="auto"/>
            <w:vAlign w:val="center"/>
          </w:tcPr>
          <w:p w14:paraId="2784B9E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D546D5">
              <w:rPr>
                <w:rFonts w:cs="Times New Roman"/>
                <w:sz w:val="20"/>
                <w:szCs w:val="20"/>
              </w:rPr>
              <w:lastRenderedPageBreak/>
              <w:t>территории, общественных туалетов</w:t>
            </w:r>
          </w:p>
        </w:tc>
        <w:tc>
          <w:tcPr>
            <w:tcW w:w="6378" w:type="dxa"/>
            <w:vMerge/>
            <w:vAlign w:val="center"/>
          </w:tcPr>
          <w:p w14:paraId="29DD3ABF"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5F4AC5CC" w14:textId="77777777" w:rsidTr="00F53A26">
        <w:trPr>
          <w:trHeight w:val="20"/>
        </w:trPr>
        <w:tc>
          <w:tcPr>
            <w:tcW w:w="3545" w:type="dxa"/>
            <w:shd w:val="clear" w:color="auto" w:fill="auto"/>
            <w:vAlign w:val="center"/>
          </w:tcPr>
          <w:p w14:paraId="199B420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[3.6.2] – Парки культуры и отдыха</w:t>
            </w:r>
          </w:p>
        </w:tc>
        <w:tc>
          <w:tcPr>
            <w:tcW w:w="5670" w:type="dxa"/>
            <w:shd w:val="clear" w:color="auto" w:fill="auto"/>
            <w:vAlign w:val="center"/>
          </w:tcPr>
          <w:p w14:paraId="743FDBA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парков культуры и отдыха</w:t>
            </w:r>
          </w:p>
        </w:tc>
        <w:tc>
          <w:tcPr>
            <w:tcW w:w="6378" w:type="dxa"/>
            <w:vAlign w:val="center"/>
          </w:tcPr>
          <w:p w14:paraId="50D9A35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400 кв. м. /</w:t>
            </w:r>
            <w:r w:rsidRPr="00D546D5">
              <w:rPr>
                <w:rFonts w:cs="Times New Roman"/>
                <w:b/>
                <w:sz w:val="20"/>
                <w:szCs w:val="20"/>
              </w:rPr>
              <w:t>не подлежит установлению</w:t>
            </w:r>
            <w:r w:rsidRPr="00D546D5">
              <w:rPr>
                <w:rFonts w:cs="Times New Roman"/>
                <w:sz w:val="20"/>
                <w:szCs w:val="20"/>
              </w:rPr>
              <w:t>;</w:t>
            </w:r>
          </w:p>
          <w:p w14:paraId="52F01462" w14:textId="6B1B285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w:t>
            </w:r>
            <w:r w:rsidR="004F261E">
              <w:rPr>
                <w:rFonts w:cs="Times New Roman"/>
                <w:sz w:val="20"/>
                <w:szCs w:val="20"/>
              </w:rPr>
              <w:t>ктов капитального строительства</w:t>
            </w:r>
          </w:p>
        </w:tc>
      </w:tr>
    </w:tbl>
    <w:p w14:paraId="529306EA" w14:textId="77777777" w:rsidR="00FF3A0B" w:rsidRPr="00D546D5" w:rsidRDefault="00FF3A0B" w:rsidP="00481C07">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FF3A0B" w:rsidRPr="00D546D5" w14:paraId="7F9039F9" w14:textId="77777777" w:rsidTr="004F261E">
        <w:trPr>
          <w:trHeight w:val="20"/>
        </w:trPr>
        <w:tc>
          <w:tcPr>
            <w:tcW w:w="3545" w:type="dxa"/>
            <w:vAlign w:val="center"/>
          </w:tcPr>
          <w:p w14:paraId="6D7D16BF"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72DE921F"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5F98AF76"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D546D5" w14:paraId="46598829" w14:textId="77777777" w:rsidTr="004F261E">
        <w:trPr>
          <w:trHeight w:val="20"/>
        </w:trPr>
        <w:tc>
          <w:tcPr>
            <w:tcW w:w="3545" w:type="dxa"/>
            <w:vAlign w:val="center"/>
          </w:tcPr>
          <w:p w14:paraId="5B0D0C2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[2.3] - Блокированная жилая застройка</w:t>
            </w:r>
          </w:p>
        </w:tc>
        <w:tc>
          <w:tcPr>
            <w:tcW w:w="5386" w:type="dxa"/>
            <w:vAlign w:val="center"/>
          </w:tcPr>
          <w:p w14:paraId="1E990AF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0467FC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5BA17552" w14:textId="77777777" w:rsidR="00FF3A0B" w:rsidRPr="00D546D5" w:rsidRDefault="00FF3A0B" w:rsidP="00481C07">
            <w:pPr>
              <w:spacing w:after="0" w:line="240" w:lineRule="auto"/>
              <w:ind w:firstLine="567"/>
              <w:jc w:val="both"/>
              <w:rPr>
                <w:rFonts w:cs="Times New Roman"/>
                <w:sz w:val="20"/>
                <w:szCs w:val="20"/>
              </w:rPr>
            </w:pPr>
          </w:p>
        </w:tc>
        <w:tc>
          <w:tcPr>
            <w:tcW w:w="6662" w:type="dxa"/>
            <w:vAlign w:val="center"/>
          </w:tcPr>
          <w:p w14:paraId="5C1EBE4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400/8000 кв. м;</w:t>
            </w:r>
          </w:p>
          <w:p w14:paraId="227599E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1 блок;</w:t>
            </w:r>
          </w:p>
          <w:p w14:paraId="149F22E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380A601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0115355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5ABFC0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51F1A0C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DB26CD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010560A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FF3A0B" w:rsidRPr="00D546D5" w14:paraId="70C64A51" w14:textId="77777777" w:rsidTr="004F261E">
        <w:trPr>
          <w:trHeight w:val="20"/>
        </w:trPr>
        <w:tc>
          <w:tcPr>
            <w:tcW w:w="3545" w:type="dxa"/>
            <w:vAlign w:val="center"/>
          </w:tcPr>
          <w:p w14:paraId="73C96E2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[2.1.1] - Малоэтажная многоквартирная жилая застройка</w:t>
            </w:r>
          </w:p>
        </w:tc>
        <w:tc>
          <w:tcPr>
            <w:tcW w:w="5386" w:type="dxa"/>
            <w:vAlign w:val="center"/>
          </w:tcPr>
          <w:p w14:paraId="1193AAA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малоэтажных многоквартирных домов (многоквартирные дома высотой до 4 этажей, включая мансардный);</w:t>
            </w:r>
            <w:r w:rsidRPr="00D546D5">
              <w:rPr>
                <w:rFonts w:cs="Times New Roman"/>
                <w:sz w:val="20"/>
                <w:szCs w:val="20"/>
              </w:rPr>
              <w:br/>
              <w:t>обустройство спортивных и детских площадок, площадок для отдыха;</w:t>
            </w:r>
            <w:r w:rsidRPr="00D546D5">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vAlign w:val="center"/>
          </w:tcPr>
          <w:p w14:paraId="6905C20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w:t>
            </w:r>
            <w:r w:rsidRPr="00D546D5">
              <w:rPr>
                <w:rFonts w:cs="Times New Roman"/>
                <w:b/>
                <w:bCs/>
                <w:sz w:val="20"/>
                <w:szCs w:val="20"/>
              </w:rPr>
              <w:t>не подлежит установлению</w:t>
            </w:r>
            <w:r w:rsidRPr="00D546D5">
              <w:rPr>
                <w:rFonts w:cs="Times New Roman"/>
                <w:sz w:val="20"/>
                <w:szCs w:val="20"/>
              </w:rPr>
              <w:t>;</w:t>
            </w:r>
          </w:p>
          <w:p w14:paraId="1CF12A5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6AF2DE8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24F58A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908CB5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216CDBA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6833CF3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26A05AC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Не допускается размещение новых объектов жилого назначения, за </w:t>
            </w:r>
            <w:r w:rsidRPr="00D546D5">
              <w:rPr>
                <w:rFonts w:cs="Times New Roman"/>
                <w:sz w:val="20"/>
                <w:szCs w:val="20"/>
              </w:rPr>
              <w:lastRenderedPageBreak/>
              <w:t>исключением реконструкции существующих жилых объектов, без увеличения их фактической (существующей) этажности.</w:t>
            </w:r>
          </w:p>
        </w:tc>
      </w:tr>
      <w:tr w:rsidR="00FF3A0B" w:rsidRPr="00D546D5" w14:paraId="588C427E" w14:textId="77777777" w:rsidTr="004F261E">
        <w:trPr>
          <w:trHeight w:val="20"/>
        </w:trPr>
        <w:tc>
          <w:tcPr>
            <w:tcW w:w="3545" w:type="dxa"/>
            <w:vAlign w:val="center"/>
          </w:tcPr>
          <w:p w14:paraId="021E0C1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[3.5.1] - Дошкольное, начальное и среднее общее образование</w:t>
            </w:r>
          </w:p>
        </w:tc>
        <w:tc>
          <w:tcPr>
            <w:tcW w:w="5386" w:type="dxa"/>
            <w:vAlign w:val="center"/>
          </w:tcPr>
          <w:p w14:paraId="55C1F81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vAlign w:val="center"/>
          </w:tcPr>
          <w:p w14:paraId="0D5847C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p>
          <w:p w14:paraId="0EC5921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4C81D05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23B4D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13DC636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8DE707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2BF60AB" w14:textId="77777777" w:rsidTr="004F261E">
        <w:trPr>
          <w:trHeight w:val="20"/>
        </w:trPr>
        <w:tc>
          <w:tcPr>
            <w:tcW w:w="3545" w:type="dxa"/>
            <w:vAlign w:val="center"/>
          </w:tcPr>
          <w:p w14:paraId="17DFB26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5386" w:type="dxa"/>
            <w:vAlign w:val="center"/>
          </w:tcPr>
          <w:p w14:paraId="7BCB7F4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vAlign w:val="center"/>
          </w:tcPr>
          <w:p w14:paraId="48DE44D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1203F71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D2B51C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1EBFA2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4E8AE5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D75295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995A4D6" w14:textId="77777777" w:rsidTr="004F261E">
        <w:trPr>
          <w:trHeight w:val="20"/>
        </w:trPr>
        <w:tc>
          <w:tcPr>
            <w:tcW w:w="3545" w:type="dxa"/>
            <w:vAlign w:val="center"/>
          </w:tcPr>
          <w:p w14:paraId="12EC623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386" w:type="dxa"/>
            <w:vAlign w:val="center"/>
          </w:tcPr>
          <w:p w14:paraId="118035D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restart"/>
            <w:vAlign w:val="center"/>
          </w:tcPr>
          <w:p w14:paraId="7E9D4CF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39FA3B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E58454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66654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1247F5E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DB1D06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8910124" w14:textId="77777777" w:rsidTr="004F261E">
        <w:trPr>
          <w:trHeight w:val="20"/>
        </w:trPr>
        <w:tc>
          <w:tcPr>
            <w:tcW w:w="3545" w:type="dxa"/>
            <w:vAlign w:val="center"/>
          </w:tcPr>
          <w:p w14:paraId="5CE18B4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[3.4.2] – Стационарное медицинское обслуживание</w:t>
            </w:r>
          </w:p>
        </w:tc>
        <w:tc>
          <w:tcPr>
            <w:tcW w:w="5386" w:type="dxa"/>
            <w:vAlign w:val="center"/>
          </w:tcPr>
          <w:p w14:paraId="53A8B4A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D546D5">
              <w:rPr>
                <w:rFonts w:cs="Times New Roman"/>
                <w:sz w:val="20"/>
                <w:szCs w:val="20"/>
              </w:rPr>
              <w:br/>
              <w:t>размещение площадок санитарной авиации</w:t>
            </w:r>
          </w:p>
        </w:tc>
        <w:tc>
          <w:tcPr>
            <w:tcW w:w="6662" w:type="dxa"/>
            <w:vMerge/>
            <w:vAlign w:val="center"/>
          </w:tcPr>
          <w:p w14:paraId="0A2640CF" w14:textId="77777777" w:rsidR="00FF3A0B" w:rsidRPr="00D546D5" w:rsidRDefault="00FF3A0B" w:rsidP="00481C07">
            <w:pPr>
              <w:spacing w:after="0" w:line="240" w:lineRule="auto"/>
              <w:ind w:firstLine="567"/>
              <w:jc w:val="both"/>
              <w:rPr>
                <w:rFonts w:cs="Times New Roman"/>
                <w:sz w:val="20"/>
                <w:szCs w:val="20"/>
              </w:rPr>
            </w:pPr>
          </w:p>
        </w:tc>
      </w:tr>
      <w:tr w:rsidR="00FF3A0B" w:rsidRPr="00D546D5" w14:paraId="7E28D6AF" w14:textId="77777777" w:rsidTr="004F261E">
        <w:trPr>
          <w:trHeight w:val="20"/>
        </w:trPr>
        <w:tc>
          <w:tcPr>
            <w:tcW w:w="3545" w:type="dxa"/>
            <w:vAlign w:val="center"/>
          </w:tcPr>
          <w:p w14:paraId="6DE5A7E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[3.7.1] - Осуществление религиозных обрядов</w:t>
            </w:r>
          </w:p>
        </w:tc>
        <w:tc>
          <w:tcPr>
            <w:tcW w:w="5386" w:type="dxa"/>
            <w:vAlign w:val="center"/>
          </w:tcPr>
          <w:p w14:paraId="1E67436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62" w:type="dxa"/>
            <w:vAlign w:val="center"/>
          </w:tcPr>
          <w:p w14:paraId="7A9285D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225496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B7D7BD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80499E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539138F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максимальный процент застройки в границах земельного участка – 60%;</w:t>
            </w:r>
          </w:p>
          <w:p w14:paraId="054333D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CA15BCA" w14:textId="77777777" w:rsidTr="004F261E">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7FC0E30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[4.9] - Служебные гаражи</w:t>
            </w:r>
          </w:p>
        </w:tc>
        <w:tc>
          <w:tcPr>
            <w:tcW w:w="5386" w:type="dxa"/>
            <w:tcBorders>
              <w:top w:val="single" w:sz="4" w:space="0" w:color="auto"/>
              <w:left w:val="single" w:sz="4" w:space="0" w:color="auto"/>
              <w:bottom w:val="single" w:sz="4" w:space="0" w:color="auto"/>
              <w:right w:val="single" w:sz="4" w:space="0" w:color="auto"/>
            </w:tcBorders>
            <w:vAlign w:val="center"/>
          </w:tcPr>
          <w:p w14:paraId="25D222F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662" w:type="dxa"/>
            <w:tcBorders>
              <w:top w:val="single" w:sz="4" w:space="0" w:color="auto"/>
              <w:left w:val="single" w:sz="4" w:space="0" w:color="auto"/>
              <w:bottom w:val="single" w:sz="4" w:space="0" w:color="auto"/>
              <w:right w:val="single" w:sz="4" w:space="0" w:color="auto"/>
            </w:tcBorders>
            <w:vAlign w:val="center"/>
          </w:tcPr>
          <w:p w14:paraId="09932F3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20/5000 кв. м;</w:t>
            </w:r>
          </w:p>
          <w:p w14:paraId="6E8775F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5DC5AA3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321162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75C3CF3"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89AFB2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D0C1888" w14:textId="77777777" w:rsidTr="004F261E">
        <w:trPr>
          <w:trHeight w:val="20"/>
        </w:trPr>
        <w:tc>
          <w:tcPr>
            <w:tcW w:w="3545" w:type="dxa"/>
            <w:vAlign w:val="center"/>
          </w:tcPr>
          <w:p w14:paraId="254B015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497F3FD8" w14:textId="77777777" w:rsidR="00FF3A0B" w:rsidRPr="00D546D5" w:rsidRDefault="00FF3A0B" w:rsidP="00481C07">
            <w:pPr>
              <w:spacing w:after="0" w:line="240" w:lineRule="auto"/>
              <w:ind w:firstLine="567"/>
              <w:jc w:val="both"/>
              <w:rPr>
                <w:rFonts w:cs="Times New Roman"/>
                <w:sz w:val="20"/>
                <w:szCs w:val="20"/>
              </w:rPr>
            </w:pPr>
          </w:p>
        </w:tc>
        <w:tc>
          <w:tcPr>
            <w:tcW w:w="5386" w:type="dxa"/>
            <w:vAlign w:val="center"/>
          </w:tcPr>
          <w:p w14:paraId="31C1281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5A2D014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B960C3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65F0ED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7C83F4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830F22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8C63D5F"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82D4DB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380D7A5" w14:textId="77777777" w:rsidTr="004F261E">
        <w:trPr>
          <w:trHeight w:val="20"/>
        </w:trPr>
        <w:tc>
          <w:tcPr>
            <w:tcW w:w="3545" w:type="dxa"/>
            <w:vAlign w:val="center"/>
          </w:tcPr>
          <w:p w14:paraId="541627B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[4.8.2] – Проведение азартных игр</w:t>
            </w:r>
          </w:p>
        </w:tc>
        <w:tc>
          <w:tcPr>
            <w:tcW w:w="5386" w:type="dxa"/>
            <w:vAlign w:val="center"/>
          </w:tcPr>
          <w:p w14:paraId="70FDAF1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662" w:type="dxa"/>
            <w:vAlign w:val="center"/>
          </w:tcPr>
          <w:p w14:paraId="4F3377A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м/1000 кв. м;</w:t>
            </w:r>
          </w:p>
          <w:p w14:paraId="0482EBD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D9D346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2EF07F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271248D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40%;Процент застройки подземной части не регламентируется.</w:t>
            </w:r>
          </w:p>
        </w:tc>
      </w:tr>
      <w:tr w:rsidR="00FF3A0B" w:rsidRPr="00D546D5" w14:paraId="2992F0B9" w14:textId="77777777" w:rsidTr="004F261E">
        <w:trPr>
          <w:trHeight w:val="20"/>
        </w:trPr>
        <w:tc>
          <w:tcPr>
            <w:tcW w:w="3545" w:type="dxa"/>
            <w:vAlign w:val="center"/>
          </w:tcPr>
          <w:p w14:paraId="00DD8B45"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[4.9.1.2] - Обеспечение дорожного отдыха</w:t>
            </w:r>
          </w:p>
        </w:tc>
        <w:tc>
          <w:tcPr>
            <w:tcW w:w="5386" w:type="dxa"/>
            <w:vAlign w:val="center"/>
          </w:tcPr>
          <w:p w14:paraId="4E347DA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62" w:type="dxa"/>
            <w:vAlign w:val="center"/>
          </w:tcPr>
          <w:p w14:paraId="4EC45FBB"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60/5000 кв. м;</w:t>
            </w:r>
          </w:p>
          <w:p w14:paraId="5E9970D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F8B7F4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59F0BC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193BF9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C29C5B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FF3A0B" w:rsidRPr="00D546D5" w14:paraId="32517221" w14:textId="77777777" w:rsidTr="004F261E">
        <w:trPr>
          <w:trHeight w:val="20"/>
        </w:trPr>
        <w:tc>
          <w:tcPr>
            <w:tcW w:w="3545" w:type="dxa"/>
            <w:vAlign w:val="center"/>
          </w:tcPr>
          <w:p w14:paraId="0529AAA0"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[2.1] - Для индивидуального жилищного строительства</w:t>
            </w:r>
          </w:p>
        </w:tc>
        <w:tc>
          <w:tcPr>
            <w:tcW w:w="5386" w:type="dxa"/>
            <w:vAlign w:val="center"/>
          </w:tcPr>
          <w:p w14:paraId="2A835F3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CE7B4F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выращивание сельскохозяйственных культур;</w:t>
            </w:r>
          </w:p>
          <w:p w14:paraId="301548B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662" w:type="dxa"/>
          </w:tcPr>
          <w:p w14:paraId="3B941D3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400/2000 кв. м;</w:t>
            </w:r>
          </w:p>
          <w:p w14:paraId="3C31239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4430221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597AC76"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6BFECE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2BEF4E8E"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16A556C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5FFE1AA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14:paraId="42A8DCCE" w14:textId="77777777" w:rsidR="00FF3A0B" w:rsidRPr="00D546D5" w:rsidRDefault="00FF3A0B" w:rsidP="00481C07">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804"/>
      </w:tblGrid>
      <w:tr w:rsidR="00FF3A0B" w:rsidRPr="00D546D5" w14:paraId="087183C5" w14:textId="77777777" w:rsidTr="004F261E">
        <w:trPr>
          <w:trHeight w:val="20"/>
        </w:trPr>
        <w:tc>
          <w:tcPr>
            <w:tcW w:w="8789" w:type="dxa"/>
            <w:vAlign w:val="center"/>
          </w:tcPr>
          <w:p w14:paraId="632B9DC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804" w:type="dxa"/>
            <w:vAlign w:val="center"/>
          </w:tcPr>
          <w:p w14:paraId="1B50DE6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F3A0B" w:rsidRPr="00D546D5" w14:paraId="1302E6E8" w14:textId="77777777" w:rsidTr="004F261E">
        <w:trPr>
          <w:trHeight w:val="20"/>
        </w:trPr>
        <w:tc>
          <w:tcPr>
            <w:tcW w:w="8789" w:type="dxa"/>
            <w:vAlign w:val="center"/>
          </w:tcPr>
          <w:p w14:paraId="05D8C85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889F4F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8869C7"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4E9EE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633EDAD"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131B7D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B65F969"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21E103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616E2A"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 площадки хозяйственные, в том числе площадки для мусоросборников и выгула собак;</w:t>
            </w:r>
          </w:p>
          <w:p w14:paraId="42CC2D1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DEA40B8"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vAlign w:val="center"/>
          </w:tcPr>
          <w:p w14:paraId="0EC18E44"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327B7BC1" w14:textId="2C5EF145"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64765AB" w14:textId="77777777" w:rsidR="00FF3A0B" w:rsidRPr="00D546D5" w:rsidRDefault="00FF3A0B" w:rsidP="00481C07">
            <w:pPr>
              <w:spacing w:after="0" w:line="240" w:lineRule="auto"/>
              <w:ind w:firstLine="567"/>
              <w:jc w:val="both"/>
              <w:rPr>
                <w:rFonts w:cs="Times New Roman"/>
                <w:sz w:val="20"/>
                <w:szCs w:val="20"/>
              </w:rPr>
            </w:pPr>
          </w:p>
          <w:p w14:paraId="3C1420B2"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B3722C1"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3D3D3B00" w14:textId="77777777" w:rsidR="00FF3A0B" w:rsidRPr="00D546D5" w:rsidRDefault="00FF3A0B" w:rsidP="00481C07">
            <w:pPr>
              <w:spacing w:after="0" w:line="240" w:lineRule="auto"/>
              <w:ind w:firstLine="567"/>
              <w:jc w:val="both"/>
              <w:rPr>
                <w:rFonts w:cs="Times New Roman"/>
                <w:sz w:val="20"/>
                <w:szCs w:val="20"/>
              </w:rPr>
            </w:pPr>
          </w:p>
          <w:p w14:paraId="710D56A0" w14:textId="1DD02603"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7C119FC" w14:textId="77777777"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86C04D9" w14:textId="37CF5C02" w:rsidR="00FF3A0B" w:rsidRPr="00D546D5" w:rsidRDefault="00FF3A0B" w:rsidP="00481C07">
            <w:pPr>
              <w:spacing w:after="0" w:line="240" w:lineRule="auto"/>
              <w:ind w:firstLine="567"/>
              <w:jc w:val="both"/>
              <w:rPr>
                <w:rFonts w:cs="Times New Roman"/>
                <w:sz w:val="20"/>
                <w:szCs w:val="20"/>
              </w:rPr>
            </w:pPr>
            <w:r w:rsidRPr="00D546D5">
              <w:rPr>
                <w:rFonts w:cs="Times New Roman"/>
                <w:sz w:val="20"/>
                <w:szCs w:val="20"/>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E7B0F7" w14:textId="77777777" w:rsidR="00214D5E" w:rsidRPr="004F261E" w:rsidRDefault="00214D5E" w:rsidP="00481C07">
      <w:pPr>
        <w:spacing w:after="0" w:line="240" w:lineRule="auto"/>
        <w:ind w:firstLine="567"/>
        <w:jc w:val="both"/>
        <w:rPr>
          <w:rFonts w:cs="Times New Roman"/>
          <w:b/>
          <w:sz w:val="16"/>
          <w:szCs w:val="20"/>
        </w:rPr>
      </w:pPr>
      <w:r w:rsidRPr="004F261E">
        <w:rPr>
          <w:rFonts w:cs="Times New Roman"/>
          <w:b/>
          <w:sz w:val="16"/>
          <w:szCs w:val="20"/>
        </w:rPr>
        <w:lastRenderedPageBreak/>
        <w:t>Ограничения использования земельных участков и объектов капитального строительства:</w:t>
      </w:r>
    </w:p>
    <w:p w14:paraId="497CD73C"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всех типов многоквартирной жилой застройки – 15%.</w:t>
      </w:r>
    </w:p>
    <w:p w14:paraId="5559FB07"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4F261E" w:rsidRDefault="00214D5E" w:rsidP="00481C07">
      <w:pPr>
        <w:spacing w:after="0" w:line="240" w:lineRule="auto"/>
        <w:ind w:firstLine="567"/>
        <w:jc w:val="both"/>
        <w:rPr>
          <w:rFonts w:cs="Times New Roman"/>
          <w:sz w:val="16"/>
          <w:szCs w:val="20"/>
        </w:rPr>
      </w:pPr>
    </w:p>
    <w:p w14:paraId="53A413F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Расстояние до красной линии:</w:t>
      </w:r>
    </w:p>
    <w:p w14:paraId="589EF951"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 от Дошкольных образовательных учреждений и общеобразовательных школ (стены здания) -10 м;</w:t>
      </w:r>
    </w:p>
    <w:p w14:paraId="65CF8BAA"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2) от Пожарных депо - 10 м (15 м - для депо I типа);</w:t>
      </w:r>
    </w:p>
    <w:p w14:paraId="662DE08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3) улиц, от жилых и общественных зданий  – 5 м;</w:t>
      </w:r>
    </w:p>
    <w:p w14:paraId="090BB134"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4) проездов, от жилых и общественных зданий – 3 м;</w:t>
      </w:r>
    </w:p>
    <w:p w14:paraId="2099CBAB"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5) от остальных зданий и сооружений - 5 м.</w:t>
      </w:r>
    </w:p>
    <w:p w14:paraId="4727264E" w14:textId="77777777" w:rsidR="00214D5E" w:rsidRPr="004F261E" w:rsidRDefault="00214D5E" w:rsidP="00481C07">
      <w:pPr>
        <w:spacing w:after="0" w:line="240" w:lineRule="auto"/>
        <w:ind w:firstLine="567"/>
        <w:jc w:val="both"/>
        <w:rPr>
          <w:rFonts w:cs="Times New Roman"/>
          <w:sz w:val="16"/>
          <w:szCs w:val="20"/>
        </w:rPr>
      </w:pPr>
    </w:p>
    <w:p w14:paraId="43F5473E"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До границы соседнего приквартирного участка расстояния по санитарно-бытовым условиям должны быть не менее:</w:t>
      </w:r>
    </w:p>
    <w:p w14:paraId="23F985EB"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1,0 м - для одноэтажного жилого дома;</w:t>
      </w:r>
    </w:p>
    <w:p w14:paraId="4C3D450B"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1,5 м - для двухэтажного жилого дома;</w:t>
      </w:r>
    </w:p>
    <w:p w14:paraId="658E91CF"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от других построек (баня, гараж и другие) - 1 м;</w:t>
      </w:r>
    </w:p>
    <w:p w14:paraId="2AEFA37A"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от стволов высокорослых деревьев - 4 м;</w:t>
      </w:r>
    </w:p>
    <w:p w14:paraId="465F526A"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от стволов среднерослых деревьев - 2 м;</w:t>
      </w:r>
    </w:p>
    <w:p w14:paraId="51E99734"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от кустарника - 1 м.</w:t>
      </w:r>
    </w:p>
    <w:p w14:paraId="095A98E9"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4F261E" w:rsidRDefault="00214D5E" w:rsidP="00481C07">
      <w:pPr>
        <w:spacing w:after="0" w:line="240" w:lineRule="auto"/>
        <w:ind w:firstLine="567"/>
        <w:jc w:val="both"/>
        <w:rPr>
          <w:rFonts w:cs="Times New Roman"/>
          <w:sz w:val="16"/>
          <w:szCs w:val="20"/>
        </w:rPr>
      </w:pPr>
    </w:p>
    <w:p w14:paraId="3C89C395"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w:t>
      </w:r>
    </w:p>
    <w:p w14:paraId="72FFDAE0"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4F261E" w:rsidRDefault="00214D5E" w:rsidP="00481C07">
      <w:pPr>
        <w:spacing w:after="0" w:line="240" w:lineRule="auto"/>
        <w:ind w:firstLine="567"/>
        <w:jc w:val="both"/>
        <w:rPr>
          <w:rFonts w:cs="Times New Roman"/>
          <w:sz w:val="16"/>
          <w:szCs w:val="20"/>
        </w:rPr>
      </w:pPr>
    </w:p>
    <w:p w14:paraId="13335E9C"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Примечание общее.</w:t>
      </w:r>
    </w:p>
    <w:p w14:paraId="34C14769"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2) использование сточных вод в целях регулирования плодородия почв;</w:t>
      </w:r>
    </w:p>
    <w:p w14:paraId="3207C86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4) осуществление авиационных мер по борьбе с вредными организмами.</w:t>
      </w:r>
    </w:p>
    <w:p w14:paraId="6AD6CA85"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в границах территорий общего пользования;</w:t>
      </w:r>
    </w:p>
    <w:p w14:paraId="018E79F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предназначенные для размещения линейных объектов и (или) занятые линейными объектами.</w:t>
      </w:r>
    </w:p>
    <w:p w14:paraId="51E9D198" w14:textId="77777777"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4F261E" w:rsidRDefault="00214D5E" w:rsidP="00481C07">
      <w:pPr>
        <w:spacing w:after="0" w:line="240" w:lineRule="auto"/>
        <w:ind w:firstLine="567"/>
        <w:jc w:val="both"/>
        <w:rPr>
          <w:rFonts w:cs="Times New Roman"/>
          <w:sz w:val="16"/>
          <w:szCs w:val="20"/>
        </w:rPr>
      </w:pPr>
      <w:r w:rsidRPr="004F261E">
        <w:rPr>
          <w:rFonts w:cs="Times New Roman"/>
          <w:sz w:val="16"/>
          <w:szCs w:val="20"/>
        </w:rPr>
        <w:t xml:space="preserve">Размещение зданий, строений и сооружений возможно </w:t>
      </w:r>
      <w:r w:rsidR="00004D2E" w:rsidRPr="004F261E">
        <w:rPr>
          <w:rFonts w:cs="Times New Roman"/>
          <w:sz w:val="16"/>
          <w:szCs w:val="20"/>
        </w:rPr>
        <w:t>при соблюдении требований стат</w:t>
      </w:r>
      <w:r w:rsidR="00043809" w:rsidRPr="004F261E">
        <w:rPr>
          <w:rFonts w:cs="Times New Roman"/>
          <w:sz w:val="16"/>
          <w:szCs w:val="20"/>
        </w:rPr>
        <w:t xml:space="preserve">ей 48 и </w:t>
      </w:r>
      <w:r w:rsidR="00004D2E" w:rsidRPr="004F261E">
        <w:rPr>
          <w:rFonts w:cs="Times New Roman"/>
          <w:sz w:val="16"/>
          <w:szCs w:val="20"/>
        </w:rPr>
        <w:t>52 настоящих Правил</w:t>
      </w:r>
      <w:r w:rsidRPr="004F261E">
        <w:rPr>
          <w:rFonts w:cs="Times New Roman"/>
          <w:sz w:val="16"/>
          <w:szCs w:val="20"/>
        </w:rPr>
        <w:t>.</w:t>
      </w:r>
    </w:p>
    <w:p w14:paraId="08137500" w14:textId="77777777" w:rsidR="0066159D" w:rsidRPr="004F261E" w:rsidRDefault="0066159D" w:rsidP="00481C07">
      <w:pPr>
        <w:spacing w:after="0" w:line="240" w:lineRule="auto"/>
        <w:jc w:val="both"/>
        <w:rPr>
          <w:rFonts w:cs="Times New Roman"/>
          <w:sz w:val="16"/>
          <w:szCs w:val="20"/>
        </w:rPr>
      </w:pPr>
    </w:p>
    <w:p w14:paraId="6D7C2F61" w14:textId="77777777" w:rsidR="0066159D" w:rsidRPr="00D546D5" w:rsidRDefault="0066159D" w:rsidP="00481C07">
      <w:pPr>
        <w:pStyle w:val="1ff4"/>
        <w:spacing w:after="0"/>
        <w:rPr>
          <w:sz w:val="20"/>
          <w:szCs w:val="20"/>
        </w:rPr>
      </w:pPr>
      <w:bookmarkStart w:id="111" w:name="_Toc121906774"/>
      <w:bookmarkStart w:id="112" w:name="_Toc160108210"/>
      <w:r w:rsidRPr="00D546D5">
        <w:rPr>
          <w:sz w:val="20"/>
          <w:szCs w:val="20"/>
        </w:rPr>
        <w:lastRenderedPageBreak/>
        <w:t>СПЕЦИАЛЬНЫЕ ОБСЛУЖИВАЮЩИЕ И ДЕЛОВЫЕ ЗОНЫ ДЛЯ ОБЪЕКТОВ С БОЛЬШИМИ ЗЕМЕЛЬНЫМИ УЧАСТКАМИ</w:t>
      </w:r>
      <w:bookmarkEnd w:id="111"/>
      <w:bookmarkEnd w:id="112"/>
    </w:p>
    <w:p w14:paraId="50329DC7" w14:textId="77777777" w:rsidR="0066159D" w:rsidRPr="00D546D5" w:rsidRDefault="0066159D" w:rsidP="00481C07">
      <w:pPr>
        <w:spacing w:after="0" w:line="240" w:lineRule="auto"/>
        <w:jc w:val="both"/>
        <w:rPr>
          <w:rFonts w:cs="Times New Roman"/>
          <w:sz w:val="20"/>
          <w:szCs w:val="20"/>
          <w:u w:val="single"/>
        </w:rPr>
      </w:pPr>
    </w:p>
    <w:p w14:paraId="40DBCE75" w14:textId="77777777" w:rsidR="0066159D" w:rsidRPr="00D546D5" w:rsidRDefault="0066159D" w:rsidP="00481C07">
      <w:pPr>
        <w:pStyle w:val="6"/>
        <w:rPr>
          <w:rFonts w:cs="Times New Roman"/>
          <w:sz w:val="20"/>
          <w:szCs w:val="20"/>
        </w:rPr>
      </w:pPr>
      <w:bookmarkStart w:id="113" w:name="_Toc121906775"/>
      <w:bookmarkStart w:id="114" w:name="_Toc160108211"/>
      <w:r w:rsidRPr="00D546D5">
        <w:rPr>
          <w:rFonts w:cs="Times New Roman"/>
          <w:sz w:val="20"/>
          <w:szCs w:val="20"/>
        </w:rPr>
        <w:t>ТОД-1. Зона объектов здравоохранения.</w:t>
      </w:r>
      <w:bookmarkEnd w:id="113"/>
      <w:bookmarkEnd w:id="114"/>
    </w:p>
    <w:p w14:paraId="4B8C3F50" w14:textId="77777777" w:rsidR="0066159D" w:rsidRPr="00D546D5" w:rsidRDefault="0066159D" w:rsidP="00481C07">
      <w:pPr>
        <w:spacing w:after="0" w:line="240" w:lineRule="auto"/>
        <w:jc w:val="both"/>
        <w:rPr>
          <w:rFonts w:cs="Times New Roman"/>
          <w:sz w:val="20"/>
          <w:szCs w:val="20"/>
        </w:rPr>
      </w:pPr>
    </w:p>
    <w:p w14:paraId="5E65AD9D" w14:textId="77777777" w:rsidR="0066159D" w:rsidRPr="00D546D5" w:rsidRDefault="0066159D" w:rsidP="00481C07">
      <w:pPr>
        <w:spacing w:after="0" w:line="240" w:lineRule="auto"/>
        <w:jc w:val="both"/>
        <w:rPr>
          <w:rFonts w:cs="Times New Roman"/>
          <w:i/>
          <w:iCs/>
          <w:sz w:val="20"/>
          <w:szCs w:val="20"/>
        </w:rPr>
      </w:pPr>
      <w:r w:rsidRPr="00D546D5">
        <w:rPr>
          <w:rFonts w:cs="Times New Roman"/>
          <w:i/>
          <w:iCs/>
          <w:sz w:val="20"/>
          <w:szCs w:val="20"/>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7DC239CC" w14:textId="77777777" w:rsidR="0066159D" w:rsidRPr="00D546D5" w:rsidRDefault="0066159D" w:rsidP="00481C07">
      <w:pPr>
        <w:spacing w:after="0" w:line="240" w:lineRule="auto"/>
        <w:jc w:val="both"/>
        <w:rPr>
          <w:rFonts w:cs="Times New Roman"/>
          <w:i/>
          <w:iCs/>
          <w:sz w:val="20"/>
          <w:szCs w:val="20"/>
        </w:rPr>
      </w:pPr>
    </w:p>
    <w:p w14:paraId="1F30382E" w14:textId="77777777" w:rsidR="0066159D" w:rsidRPr="00D546D5" w:rsidRDefault="0066159D"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94B30" w:rsidRPr="00D546D5" w14:paraId="2BA54157" w14:textId="77777777" w:rsidTr="00F53A26">
        <w:trPr>
          <w:trHeight w:val="20"/>
        </w:trPr>
        <w:tc>
          <w:tcPr>
            <w:tcW w:w="3545" w:type="dxa"/>
            <w:vAlign w:val="center"/>
          </w:tcPr>
          <w:p w14:paraId="0B5B0817"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E521C11"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6F0B9D7A"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D546D5" w14:paraId="7BD44142" w14:textId="77777777" w:rsidTr="00F53A26">
        <w:trPr>
          <w:trHeight w:val="20"/>
        </w:trPr>
        <w:tc>
          <w:tcPr>
            <w:tcW w:w="3545" w:type="dxa"/>
            <w:vAlign w:val="center"/>
          </w:tcPr>
          <w:p w14:paraId="7DC86F5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[3.4.1] – Амбулаторно-поликлиническое обслуживание</w:t>
            </w:r>
          </w:p>
        </w:tc>
        <w:tc>
          <w:tcPr>
            <w:tcW w:w="5670" w:type="dxa"/>
            <w:vAlign w:val="center"/>
          </w:tcPr>
          <w:p w14:paraId="0D650493"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76D4175"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5751F57"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9400D91"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556005"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3B5192AF"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3750882" w14:textId="77777777" w:rsidR="00094B30" w:rsidRPr="00D546D5" w:rsidRDefault="00094B30"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74CB864A" w14:textId="77777777" w:rsidTr="00F53A26">
        <w:trPr>
          <w:trHeight w:val="20"/>
        </w:trPr>
        <w:tc>
          <w:tcPr>
            <w:tcW w:w="3545" w:type="dxa"/>
            <w:vAlign w:val="center"/>
          </w:tcPr>
          <w:p w14:paraId="18D87F9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[3.4.2] – Стационарное медицинское обслуживание</w:t>
            </w:r>
          </w:p>
        </w:tc>
        <w:tc>
          <w:tcPr>
            <w:tcW w:w="5670" w:type="dxa"/>
            <w:vAlign w:val="center"/>
          </w:tcPr>
          <w:p w14:paraId="44A43640"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AC20007"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станций скорой помощи;</w:t>
            </w:r>
          </w:p>
          <w:p w14:paraId="2F87F106"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площадок санитарной авиации</w:t>
            </w:r>
          </w:p>
        </w:tc>
        <w:tc>
          <w:tcPr>
            <w:tcW w:w="6378" w:type="dxa"/>
            <w:vMerge/>
            <w:vAlign w:val="center"/>
          </w:tcPr>
          <w:p w14:paraId="0D363CEA" w14:textId="77777777" w:rsidR="00094B30" w:rsidRPr="00D546D5" w:rsidRDefault="00094B30" w:rsidP="00481C07">
            <w:pPr>
              <w:spacing w:after="0" w:line="240" w:lineRule="auto"/>
              <w:jc w:val="both"/>
              <w:rPr>
                <w:rFonts w:cs="Times New Roman"/>
                <w:b/>
                <w:sz w:val="20"/>
                <w:szCs w:val="20"/>
              </w:rPr>
            </w:pPr>
          </w:p>
        </w:tc>
      </w:tr>
      <w:tr w:rsidR="00094B30" w:rsidRPr="00D546D5" w14:paraId="264191AF" w14:textId="77777777" w:rsidTr="00F53A26">
        <w:trPr>
          <w:trHeight w:val="20"/>
        </w:trPr>
        <w:tc>
          <w:tcPr>
            <w:tcW w:w="3545" w:type="dxa"/>
            <w:vAlign w:val="center"/>
          </w:tcPr>
          <w:p w14:paraId="3EEBC84F"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[3.4.3] – Медицинские организации особого назначения</w:t>
            </w:r>
          </w:p>
        </w:tc>
        <w:tc>
          <w:tcPr>
            <w:tcW w:w="5670" w:type="dxa"/>
            <w:vAlign w:val="center"/>
          </w:tcPr>
          <w:p w14:paraId="76704940"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378" w:type="dxa"/>
            <w:vMerge/>
            <w:vAlign w:val="center"/>
          </w:tcPr>
          <w:p w14:paraId="4CB71230" w14:textId="77777777" w:rsidR="00094B30" w:rsidRPr="00D546D5" w:rsidRDefault="00094B30" w:rsidP="00481C07">
            <w:pPr>
              <w:spacing w:after="0" w:line="240" w:lineRule="auto"/>
              <w:jc w:val="both"/>
              <w:rPr>
                <w:rFonts w:cs="Times New Roman"/>
                <w:b/>
                <w:sz w:val="20"/>
                <w:szCs w:val="20"/>
              </w:rPr>
            </w:pPr>
          </w:p>
        </w:tc>
      </w:tr>
      <w:tr w:rsidR="00094B30" w:rsidRPr="00D546D5" w14:paraId="4875A9EE" w14:textId="77777777" w:rsidTr="00F53A26">
        <w:trPr>
          <w:trHeight w:val="20"/>
        </w:trPr>
        <w:tc>
          <w:tcPr>
            <w:tcW w:w="3545" w:type="dxa"/>
            <w:vAlign w:val="center"/>
          </w:tcPr>
          <w:p w14:paraId="3C7E9CA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[3.10.1] - Амбулаторное ветеринарное обслуживание</w:t>
            </w:r>
          </w:p>
        </w:tc>
        <w:tc>
          <w:tcPr>
            <w:tcW w:w="5670" w:type="dxa"/>
            <w:vAlign w:val="center"/>
          </w:tcPr>
          <w:p w14:paraId="604D51DE"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Align w:val="center"/>
          </w:tcPr>
          <w:p w14:paraId="114A944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75265CF3"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5BC8C039"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8344EA"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29F7A8AA"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D0E4B91" w14:textId="77777777" w:rsidR="00094B30" w:rsidRPr="00D546D5" w:rsidRDefault="00094B30"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38C75A6A" w14:textId="77777777" w:rsidTr="00F53A26">
        <w:trPr>
          <w:trHeight w:val="20"/>
        </w:trPr>
        <w:tc>
          <w:tcPr>
            <w:tcW w:w="3545" w:type="dxa"/>
            <w:shd w:val="clear" w:color="auto" w:fill="auto"/>
            <w:vAlign w:val="center"/>
          </w:tcPr>
          <w:p w14:paraId="6504E866" w14:textId="77777777" w:rsidR="00094B30" w:rsidRPr="00D546D5" w:rsidRDefault="00094B30" w:rsidP="00481C07">
            <w:pPr>
              <w:spacing w:after="0" w:line="240" w:lineRule="auto"/>
              <w:jc w:val="both"/>
              <w:rPr>
                <w:rFonts w:cs="Times New Roman"/>
                <w:sz w:val="20"/>
                <w:szCs w:val="20"/>
              </w:rPr>
            </w:pPr>
          </w:p>
          <w:p w14:paraId="08548233"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2D139CA5"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46D2FA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4BCAA92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94B30" w:rsidRPr="00D546D5" w14:paraId="62CB6191" w14:textId="77777777" w:rsidTr="00F53A26">
        <w:trPr>
          <w:trHeight w:val="20"/>
        </w:trPr>
        <w:tc>
          <w:tcPr>
            <w:tcW w:w="3545" w:type="dxa"/>
            <w:shd w:val="clear" w:color="auto" w:fill="auto"/>
            <w:vAlign w:val="center"/>
          </w:tcPr>
          <w:p w14:paraId="52E45EE9"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670" w:type="dxa"/>
            <w:shd w:val="clear" w:color="auto" w:fill="auto"/>
            <w:vAlign w:val="center"/>
          </w:tcPr>
          <w:p w14:paraId="1E19F8A6"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564B046" w14:textId="77777777" w:rsidR="00094B30" w:rsidRPr="00D546D5" w:rsidRDefault="00094B30" w:rsidP="00481C07">
            <w:pPr>
              <w:spacing w:after="0" w:line="240" w:lineRule="auto"/>
              <w:jc w:val="both"/>
              <w:rPr>
                <w:rFonts w:cs="Times New Roman"/>
                <w:sz w:val="20"/>
                <w:szCs w:val="20"/>
              </w:rPr>
            </w:pPr>
          </w:p>
        </w:tc>
      </w:tr>
    </w:tbl>
    <w:p w14:paraId="2F6AE659"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94B30" w:rsidRPr="00D546D5" w14:paraId="55FF580B" w14:textId="77777777" w:rsidTr="00F53A26">
        <w:trPr>
          <w:trHeight w:val="20"/>
        </w:trPr>
        <w:tc>
          <w:tcPr>
            <w:tcW w:w="3545" w:type="dxa"/>
            <w:tcBorders>
              <w:bottom w:val="single" w:sz="4" w:space="0" w:color="auto"/>
            </w:tcBorders>
            <w:vAlign w:val="center"/>
          </w:tcPr>
          <w:p w14:paraId="3313A2AC"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13547F1F"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2B9D8B8D"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D546D5" w14:paraId="1F39CEA7" w14:textId="77777777" w:rsidTr="00F53A26">
        <w:trPr>
          <w:trHeight w:val="20"/>
        </w:trPr>
        <w:tc>
          <w:tcPr>
            <w:tcW w:w="3545" w:type="dxa"/>
            <w:tcBorders>
              <w:bottom w:val="single" w:sz="4" w:space="0" w:color="auto"/>
            </w:tcBorders>
            <w:vAlign w:val="center"/>
          </w:tcPr>
          <w:p w14:paraId="3FE18433"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[3.7.1] - Осуществление религиозных обрядов</w:t>
            </w:r>
          </w:p>
        </w:tc>
        <w:tc>
          <w:tcPr>
            <w:tcW w:w="5670" w:type="dxa"/>
            <w:tcBorders>
              <w:bottom w:val="single" w:sz="4" w:space="0" w:color="auto"/>
            </w:tcBorders>
            <w:vAlign w:val="center"/>
          </w:tcPr>
          <w:p w14:paraId="49996913"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Borders>
              <w:bottom w:val="single" w:sz="4" w:space="0" w:color="auto"/>
            </w:tcBorders>
            <w:vAlign w:val="center"/>
          </w:tcPr>
          <w:p w14:paraId="1D60E1D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Cs/>
                <w:sz w:val="20"/>
                <w:szCs w:val="20"/>
              </w:rPr>
              <w:t>2000 кв. м;</w:t>
            </w:r>
          </w:p>
          <w:p w14:paraId="28C5743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A090E4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8762DB0"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38C375A1"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D848046"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38353272" w14:textId="77777777" w:rsidTr="00F53A26">
        <w:trPr>
          <w:trHeight w:val="20"/>
        </w:trPr>
        <w:tc>
          <w:tcPr>
            <w:tcW w:w="3545" w:type="dxa"/>
            <w:tcBorders>
              <w:top w:val="single" w:sz="4" w:space="0" w:color="auto"/>
              <w:bottom w:val="single" w:sz="4" w:space="0" w:color="auto"/>
            </w:tcBorders>
            <w:shd w:val="clear" w:color="auto" w:fill="auto"/>
            <w:vAlign w:val="center"/>
          </w:tcPr>
          <w:p w14:paraId="07B9B29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[3.1.1] - Предоставление коммунальных услуг</w:t>
            </w:r>
          </w:p>
          <w:p w14:paraId="7A05F19F" w14:textId="77777777" w:rsidR="00094B30" w:rsidRPr="00D546D5" w:rsidRDefault="00094B30" w:rsidP="00481C07">
            <w:pPr>
              <w:spacing w:after="0" w:line="240" w:lineRule="auto"/>
              <w:jc w:val="both"/>
              <w:rPr>
                <w:rFonts w:cs="Times New Roman"/>
                <w:sz w:val="20"/>
                <w:szCs w:val="20"/>
              </w:rPr>
            </w:pPr>
          </w:p>
        </w:tc>
        <w:tc>
          <w:tcPr>
            <w:tcW w:w="5670" w:type="dxa"/>
            <w:tcBorders>
              <w:top w:val="single" w:sz="4" w:space="0" w:color="auto"/>
              <w:bottom w:val="single" w:sz="4" w:space="0" w:color="auto"/>
            </w:tcBorders>
            <w:shd w:val="clear" w:color="auto" w:fill="auto"/>
            <w:vAlign w:val="center"/>
          </w:tcPr>
          <w:p w14:paraId="511350A1"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shd w:val="clear" w:color="auto" w:fill="auto"/>
            <w:vAlign w:val="center"/>
          </w:tcPr>
          <w:p w14:paraId="6D0911A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FF7BD84"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2E2E361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DDEC31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5EFFB70"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lastRenderedPageBreak/>
              <w:t>максимальная высота строений, сооружений от уровня земли - 20 м;</w:t>
            </w:r>
          </w:p>
          <w:p w14:paraId="028DD19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AED997"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6FDE24C3" w14:textId="77777777" w:rsidR="00094B30" w:rsidRPr="00D546D5" w:rsidRDefault="00094B30" w:rsidP="00481C07">
            <w:pPr>
              <w:spacing w:after="0" w:line="240" w:lineRule="auto"/>
              <w:jc w:val="both"/>
              <w:rPr>
                <w:rFonts w:cs="Times New Roman"/>
                <w:sz w:val="20"/>
                <w:szCs w:val="20"/>
              </w:rPr>
            </w:pPr>
          </w:p>
        </w:tc>
      </w:tr>
      <w:tr w:rsidR="00094B30" w:rsidRPr="00D546D5" w14:paraId="1045BECB" w14:textId="77777777" w:rsidTr="00F53A26">
        <w:trPr>
          <w:trHeight w:val="20"/>
        </w:trPr>
        <w:tc>
          <w:tcPr>
            <w:tcW w:w="3545" w:type="dxa"/>
            <w:tcBorders>
              <w:top w:val="single" w:sz="4" w:space="0" w:color="auto"/>
              <w:bottom w:val="single" w:sz="4" w:space="0" w:color="auto"/>
            </w:tcBorders>
            <w:shd w:val="clear" w:color="auto" w:fill="auto"/>
            <w:vAlign w:val="center"/>
          </w:tcPr>
          <w:p w14:paraId="6BDCFE94"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lastRenderedPageBreak/>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181F5254"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Merge w:val="restart"/>
            <w:shd w:val="clear" w:color="auto" w:fill="auto"/>
            <w:vAlign w:val="center"/>
          </w:tcPr>
          <w:p w14:paraId="04A61CF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p>
          <w:p w14:paraId="73B2B96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2A80682F"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B29A7F8"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81DA738"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4A4C5D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05ACFDAE" w14:textId="77777777" w:rsidTr="00F53A26">
        <w:trPr>
          <w:trHeight w:val="20"/>
        </w:trPr>
        <w:tc>
          <w:tcPr>
            <w:tcW w:w="3545" w:type="dxa"/>
            <w:tcBorders>
              <w:top w:val="single" w:sz="4" w:space="0" w:color="auto"/>
              <w:bottom w:val="single" w:sz="4" w:space="0" w:color="auto"/>
            </w:tcBorders>
            <w:shd w:val="clear" w:color="auto" w:fill="auto"/>
            <w:vAlign w:val="center"/>
          </w:tcPr>
          <w:p w14:paraId="5EB5196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5670" w:type="dxa"/>
            <w:tcBorders>
              <w:top w:val="single" w:sz="4" w:space="0" w:color="auto"/>
              <w:bottom w:val="single" w:sz="4" w:space="0" w:color="auto"/>
            </w:tcBorders>
            <w:shd w:val="clear" w:color="auto" w:fill="auto"/>
            <w:vAlign w:val="center"/>
          </w:tcPr>
          <w:p w14:paraId="649BA1CF"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378" w:type="dxa"/>
            <w:vMerge/>
            <w:shd w:val="clear" w:color="auto" w:fill="auto"/>
            <w:vAlign w:val="center"/>
          </w:tcPr>
          <w:p w14:paraId="419B80E7" w14:textId="77777777" w:rsidR="00094B30" w:rsidRPr="00D546D5" w:rsidRDefault="00094B30" w:rsidP="00481C07">
            <w:pPr>
              <w:spacing w:after="0" w:line="240" w:lineRule="auto"/>
              <w:jc w:val="both"/>
              <w:rPr>
                <w:rFonts w:cs="Times New Roman"/>
                <w:sz w:val="20"/>
                <w:szCs w:val="20"/>
              </w:rPr>
            </w:pPr>
          </w:p>
        </w:tc>
      </w:tr>
      <w:tr w:rsidR="00094B30" w:rsidRPr="00D546D5" w14:paraId="63A4E829" w14:textId="77777777" w:rsidTr="00F53A26">
        <w:trPr>
          <w:trHeight w:val="20"/>
        </w:trPr>
        <w:tc>
          <w:tcPr>
            <w:tcW w:w="3545" w:type="dxa"/>
            <w:tcBorders>
              <w:top w:val="single" w:sz="4" w:space="0" w:color="auto"/>
            </w:tcBorders>
            <w:shd w:val="clear" w:color="auto" w:fill="auto"/>
            <w:vAlign w:val="center"/>
          </w:tcPr>
          <w:p w14:paraId="588CB4EE"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[4.4] – Магазины</w:t>
            </w:r>
          </w:p>
        </w:tc>
        <w:tc>
          <w:tcPr>
            <w:tcW w:w="5670" w:type="dxa"/>
            <w:tcBorders>
              <w:top w:val="single" w:sz="4" w:space="0" w:color="auto"/>
            </w:tcBorders>
            <w:shd w:val="clear" w:color="auto" w:fill="auto"/>
            <w:vAlign w:val="center"/>
          </w:tcPr>
          <w:p w14:paraId="2905FB8F"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65906268"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6F1C183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3DA7138"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E362679"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4E6E9B1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441995B"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486B5E43" w14:textId="77777777" w:rsidR="00094B30" w:rsidRPr="00D546D5" w:rsidRDefault="00094B30"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094B30" w:rsidRPr="00D546D5" w14:paraId="3816DCF1" w14:textId="77777777" w:rsidTr="007B7641">
        <w:trPr>
          <w:trHeight w:val="20"/>
        </w:trPr>
        <w:tc>
          <w:tcPr>
            <w:tcW w:w="8364" w:type="dxa"/>
            <w:vAlign w:val="center"/>
          </w:tcPr>
          <w:p w14:paraId="5A0C035C" w14:textId="77777777" w:rsidR="00094B30" w:rsidRPr="00D546D5" w:rsidRDefault="00094B30"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19E9C427" w14:textId="77777777" w:rsidR="00094B30" w:rsidRPr="00D546D5" w:rsidRDefault="00094B30"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094B30" w:rsidRPr="00D546D5" w14:paraId="25A7C932" w14:textId="77777777" w:rsidTr="007B7641">
        <w:trPr>
          <w:trHeight w:val="20"/>
        </w:trPr>
        <w:tc>
          <w:tcPr>
            <w:tcW w:w="8364" w:type="dxa"/>
            <w:vAlign w:val="center"/>
          </w:tcPr>
          <w:p w14:paraId="6026DC0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DD491AC"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w:t>
            </w:r>
            <w:r w:rsidRPr="00D546D5">
              <w:rPr>
                <w:rFonts w:cs="Times New Roman"/>
                <w:sz w:val="20"/>
                <w:szCs w:val="20"/>
              </w:rPr>
              <w:lastRenderedPageBreak/>
              <w:t>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E5611A"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CB18AE"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3A7EBD54"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B320B9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39F2A187"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2C2B8871"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1D1E2D12"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9B3D319"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72B62B76"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AE55B6"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1B0D19" w14:textId="77777777" w:rsidR="00094B30" w:rsidRPr="00D546D5" w:rsidRDefault="00094B30" w:rsidP="00481C07">
            <w:pPr>
              <w:spacing w:after="0" w:line="240" w:lineRule="auto"/>
              <w:jc w:val="both"/>
              <w:rPr>
                <w:rFonts w:cs="Times New Roman"/>
                <w:sz w:val="20"/>
                <w:szCs w:val="20"/>
              </w:rPr>
            </w:pPr>
          </w:p>
          <w:p w14:paraId="30D233BA"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0B173087" w14:textId="77777777" w:rsidR="00094B30" w:rsidRPr="00D546D5" w:rsidRDefault="00094B30" w:rsidP="00481C07">
            <w:pPr>
              <w:spacing w:after="0" w:line="240" w:lineRule="auto"/>
              <w:jc w:val="both"/>
              <w:rPr>
                <w:rFonts w:cs="Times New Roman"/>
                <w:sz w:val="20"/>
                <w:szCs w:val="20"/>
              </w:rPr>
            </w:pPr>
          </w:p>
          <w:p w14:paraId="13AD693D" w14:textId="77777777" w:rsidR="00094B30" w:rsidRPr="00D546D5" w:rsidRDefault="00094B3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F4C1AA9" w14:textId="3D9BF42B" w:rsidR="00094B30" w:rsidRPr="00D546D5" w:rsidRDefault="00094B30"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6EC4EA6" w14:textId="77777777" w:rsidR="0066159D" w:rsidRPr="007B7641" w:rsidRDefault="0066159D" w:rsidP="00481C07">
      <w:pPr>
        <w:spacing w:after="0" w:line="240" w:lineRule="auto"/>
        <w:jc w:val="both"/>
        <w:rPr>
          <w:rFonts w:cs="Times New Roman"/>
          <w:b/>
          <w:sz w:val="16"/>
          <w:szCs w:val="20"/>
        </w:rPr>
      </w:pPr>
      <w:r w:rsidRPr="007B7641">
        <w:rPr>
          <w:rFonts w:cs="Times New Roman"/>
          <w:b/>
          <w:sz w:val="16"/>
          <w:szCs w:val="20"/>
        </w:rPr>
        <w:lastRenderedPageBreak/>
        <w:t>Ограничения использования земельных участков и объектов капитального строительства:</w:t>
      </w:r>
    </w:p>
    <w:p w14:paraId="5291F04C"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43BC8414"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Расстояние до красной линии:</w:t>
      </w:r>
    </w:p>
    <w:p w14:paraId="3223BF65"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1) от Пожарных депо - 10 м (15 м - для депо </w:t>
      </w:r>
      <w:r w:rsidRPr="007B7641">
        <w:rPr>
          <w:rFonts w:cs="Times New Roman"/>
          <w:sz w:val="16"/>
          <w:szCs w:val="20"/>
          <w:lang w:val="en-US"/>
        </w:rPr>
        <w:t>I</w:t>
      </w:r>
      <w:r w:rsidRPr="007B7641">
        <w:rPr>
          <w:rFonts w:cs="Times New Roman"/>
          <w:sz w:val="16"/>
          <w:szCs w:val="20"/>
        </w:rPr>
        <w:t xml:space="preserve"> типа);</w:t>
      </w:r>
    </w:p>
    <w:p w14:paraId="20724E26"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2) улиц, от жилых и общественных зданий – 5 м;</w:t>
      </w:r>
    </w:p>
    <w:p w14:paraId="5C2CD415"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3) проездов, от жилых и общественных зданий – 3 м;</w:t>
      </w:r>
    </w:p>
    <w:p w14:paraId="3ED10006"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4) от остальных зданий и сооружений - 5 м.</w:t>
      </w:r>
    </w:p>
    <w:p w14:paraId="72FAAA36" w14:textId="77777777" w:rsidR="0066159D" w:rsidRPr="007B7641" w:rsidRDefault="0066159D" w:rsidP="00481C07">
      <w:pPr>
        <w:spacing w:after="0" w:line="240" w:lineRule="auto"/>
        <w:jc w:val="both"/>
        <w:rPr>
          <w:rFonts w:cs="Times New Roman"/>
          <w:sz w:val="16"/>
          <w:szCs w:val="20"/>
        </w:rPr>
      </w:pPr>
    </w:p>
    <w:p w14:paraId="1560D720"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F29A3B1"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B799890"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2DEAF4B"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3F7A80F"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EF74327"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5FD287F"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Примечание общее.</w:t>
      </w:r>
    </w:p>
    <w:p w14:paraId="0C079789"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4D1EF1"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BA8B18F"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1B082A8" w14:textId="6B00233A"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7B7641">
        <w:rPr>
          <w:rFonts w:cs="Times New Roman"/>
          <w:sz w:val="16"/>
          <w:szCs w:val="20"/>
        </w:rPr>
        <w:t>52</w:t>
      </w:r>
      <w:r w:rsidRPr="007B7641">
        <w:rPr>
          <w:rFonts w:cs="Times New Roman"/>
          <w:sz w:val="16"/>
          <w:szCs w:val="20"/>
        </w:rPr>
        <w:t xml:space="preserve"> настоящих Правил):</w:t>
      </w:r>
    </w:p>
    <w:p w14:paraId="5B913A5A"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D7867EF"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2) использование сточных вод в целях повышения почвенного плодородия;</w:t>
      </w:r>
    </w:p>
    <w:p w14:paraId="3F38227A"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78F7676"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4) осуществление авиационных мер по борьбе с вредными организмами.</w:t>
      </w:r>
    </w:p>
    <w:p w14:paraId="05C08C66"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6D6DE60"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в границах территорий общего пользования;</w:t>
      </w:r>
    </w:p>
    <w:p w14:paraId="3C1DE0FE"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предназначенные для размещения линейных объектов и (или) занятые линейными объектами.</w:t>
      </w:r>
    </w:p>
    <w:p w14:paraId="614D3B20"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E22612"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0DB6C84"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Правообладатель земельного участка, а также объекта недвижимости обязан иметь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p w14:paraId="7CDEADAF" w14:textId="77777777" w:rsidR="0066159D" w:rsidRPr="007B7641" w:rsidRDefault="0066159D" w:rsidP="00481C07">
      <w:pPr>
        <w:spacing w:after="0" w:line="240" w:lineRule="auto"/>
        <w:jc w:val="both"/>
        <w:rPr>
          <w:rFonts w:cs="Times New Roman"/>
          <w:b/>
          <w:sz w:val="16"/>
          <w:szCs w:val="20"/>
          <w:u w:val="single"/>
        </w:rPr>
      </w:pPr>
      <w:r w:rsidRPr="007B7641">
        <w:rPr>
          <w:rFonts w:cs="Times New Roman"/>
          <w:b/>
          <w:sz w:val="16"/>
          <w:szCs w:val="20"/>
          <w:u w:val="single"/>
        </w:rPr>
        <w:t xml:space="preserve">Требования к ограждению земельных участков: </w:t>
      </w:r>
    </w:p>
    <w:p w14:paraId="05BA1973"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4F6F0DFE"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278B278"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63A6B3" w14:textId="77777777" w:rsidR="0066159D" w:rsidRPr="007B7641" w:rsidRDefault="0066159D" w:rsidP="00481C07">
      <w:pPr>
        <w:spacing w:after="0" w:line="240" w:lineRule="auto"/>
        <w:jc w:val="both"/>
        <w:rPr>
          <w:rFonts w:cs="Times New Roman"/>
          <w:sz w:val="16"/>
          <w:szCs w:val="20"/>
        </w:rPr>
      </w:pPr>
      <w:r w:rsidRPr="007B7641">
        <w:rPr>
          <w:rFonts w:cs="Times New Roman"/>
          <w:sz w:val="16"/>
          <w:szCs w:val="20"/>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58FED34E" w14:textId="3EAFB8E1" w:rsidR="0066159D" w:rsidRPr="007B7641" w:rsidRDefault="0066159D" w:rsidP="00481C07">
      <w:pPr>
        <w:spacing w:after="0" w:line="240" w:lineRule="auto"/>
        <w:jc w:val="both"/>
        <w:rPr>
          <w:rFonts w:cs="Times New Roman"/>
          <w:sz w:val="16"/>
          <w:szCs w:val="20"/>
        </w:rPr>
      </w:pPr>
      <w:r w:rsidRPr="007B7641">
        <w:rPr>
          <w:rFonts w:cs="Times New Roman"/>
          <w:sz w:val="16"/>
          <w:szCs w:val="20"/>
        </w:rPr>
        <w:t>Размещение зданий, строений и сооружений возможно при соблюдении требований статей 48 и 52 настоящих Правил.</w:t>
      </w:r>
    </w:p>
    <w:p w14:paraId="1037BA64" w14:textId="77777777" w:rsidR="000F4C55" w:rsidRPr="00D546D5" w:rsidRDefault="000F4C55" w:rsidP="00481C07">
      <w:pPr>
        <w:spacing w:after="0" w:line="240" w:lineRule="auto"/>
        <w:jc w:val="both"/>
        <w:rPr>
          <w:rFonts w:cs="Times New Roman"/>
          <w:sz w:val="20"/>
          <w:szCs w:val="20"/>
        </w:rPr>
      </w:pPr>
    </w:p>
    <w:p w14:paraId="771C7BA0" w14:textId="77777777" w:rsidR="0066159D" w:rsidRPr="00D546D5" w:rsidRDefault="0066159D" w:rsidP="00481C07">
      <w:pPr>
        <w:pStyle w:val="6"/>
        <w:rPr>
          <w:rFonts w:cs="Times New Roman"/>
          <w:sz w:val="20"/>
          <w:szCs w:val="20"/>
        </w:rPr>
      </w:pPr>
      <w:bookmarkStart w:id="115" w:name="_Toc121906776"/>
      <w:bookmarkStart w:id="116" w:name="_Toc160108212"/>
      <w:r w:rsidRPr="00D546D5">
        <w:rPr>
          <w:rFonts w:cs="Times New Roman"/>
          <w:sz w:val="20"/>
          <w:szCs w:val="20"/>
        </w:rPr>
        <w:t>ТОД-2. Зона объектов образования и научных комплексов.</w:t>
      </w:r>
      <w:bookmarkEnd w:id="115"/>
      <w:bookmarkEnd w:id="116"/>
    </w:p>
    <w:p w14:paraId="1ABFA582" w14:textId="77777777" w:rsidR="0066159D" w:rsidRPr="00D546D5" w:rsidRDefault="0066159D" w:rsidP="00481C07">
      <w:pPr>
        <w:spacing w:after="0" w:line="240" w:lineRule="auto"/>
        <w:jc w:val="both"/>
        <w:rPr>
          <w:rFonts w:cs="Times New Roman"/>
          <w:i/>
          <w:iCs/>
          <w:sz w:val="20"/>
          <w:szCs w:val="20"/>
        </w:rPr>
      </w:pPr>
      <w:r w:rsidRPr="00D546D5">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453D33C8" w14:textId="77777777" w:rsidR="0066159D" w:rsidRPr="00D546D5" w:rsidRDefault="0066159D" w:rsidP="00481C07">
      <w:pPr>
        <w:spacing w:after="0" w:line="240" w:lineRule="auto"/>
        <w:jc w:val="both"/>
        <w:rPr>
          <w:rFonts w:cs="Times New Roman"/>
          <w:b/>
          <w:sz w:val="20"/>
          <w:szCs w:val="20"/>
        </w:rPr>
      </w:pPr>
    </w:p>
    <w:p w14:paraId="57F86B67" w14:textId="77777777" w:rsidR="0066159D" w:rsidRPr="00D546D5" w:rsidRDefault="0066159D"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095"/>
        <w:gridCol w:w="5953"/>
      </w:tblGrid>
      <w:tr w:rsidR="00C64424" w:rsidRPr="00D546D5" w14:paraId="18896749" w14:textId="77777777" w:rsidTr="007B7641">
        <w:trPr>
          <w:trHeight w:val="20"/>
        </w:trPr>
        <w:tc>
          <w:tcPr>
            <w:tcW w:w="3545" w:type="dxa"/>
            <w:vAlign w:val="center"/>
          </w:tcPr>
          <w:p w14:paraId="30964F09"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095" w:type="dxa"/>
            <w:vAlign w:val="center"/>
          </w:tcPr>
          <w:p w14:paraId="1162C90A"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953" w:type="dxa"/>
            <w:vAlign w:val="center"/>
          </w:tcPr>
          <w:p w14:paraId="15C74406"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D546D5" w14:paraId="06027095" w14:textId="77777777" w:rsidTr="007B7641">
        <w:trPr>
          <w:trHeight w:val="20"/>
        </w:trPr>
        <w:tc>
          <w:tcPr>
            <w:tcW w:w="3545" w:type="dxa"/>
            <w:vAlign w:val="center"/>
          </w:tcPr>
          <w:p w14:paraId="6A4C0B79"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[3.9.3] - Проведение научных испытаний</w:t>
            </w:r>
          </w:p>
        </w:tc>
        <w:tc>
          <w:tcPr>
            <w:tcW w:w="6095" w:type="dxa"/>
            <w:shd w:val="clear" w:color="auto" w:fill="auto"/>
            <w:vAlign w:val="center"/>
          </w:tcPr>
          <w:p w14:paraId="02610464"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5953" w:type="dxa"/>
            <w:vAlign w:val="center"/>
          </w:tcPr>
          <w:p w14:paraId="5EF2253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0A8B050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124DB28B"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9C74AC6"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D8C645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DF18831"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2D6D6F1F" w14:textId="77777777" w:rsidTr="007B7641">
        <w:trPr>
          <w:trHeight w:val="20"/>
        </w:trPr>
        <w:tc>
          <w:tcPr>
            <w:tcW w:w="3545" w:type="dxa"/>
            <w:vAlign w:val="center"/>
          </w:tcPr>
          <w:p w14:paraId="26A5C11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lastRenderedPageBreak/>
              <w:t>[3.5.1] - Дошкольное, начальное и среднее общее образование</w:t>
            </w:r>
          </w:p>
        </w:tc>
        <w:tc>
          <w:tcPr>
            <w:tcW w:w="6095" w:type="dxa"/>
            <w:vAlign w:val="center"/>
          </w:tcPr>
          <w:p w14:paraId="3FEE968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Pr>
          <w:p w14:paraId="3F12ACB0"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w:t>
            </w:r>
            <w:r w:rsidRPr="00D546D5">
              <w:rPr>
                <w:rFonts w:cs="Times New Roman"/>
                <w:b/>
                <w:bCs/>
                <w:sz w:val="20"/>
                <w:szCs w:val="20"/>
              </w:rPr>
              <w:t>не подлежит установлению</w:t>
            </w:r>
            <w:r w:rsidRPr="00D546D5">
              <w:rPr>
                <w:rFonts w:cs="Times New Roman"/>
                <w:sz w:val="20"/>
                <w:szCs w:val="20"/>
              </w:rPr>
              <w:t>;</w:t>
            </w:r>
          </w:p>
          <w:p w14:paraId="4A77B361"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D29691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8B1F49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0E023A14"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67ABB3B"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3E152EFD" w14:textId="77777777" w:rsidTr="007B7641">
        <w:trPr>
          <w:trHeight w:val="20"/>
        </w:trPr>
        <w:tc>
          <w:tcPr>
            <w:tcW w:w="3545" w:type="dxa"/>
            <w:vAlign w:val="center"/>
          </w:tcPr>
          <w:p w14:paraId="5A4CC3F0"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6095" w:type="dxa"/>
            <w:vAlign w:val="center"/>
          </w:tcPr>
          <w:p w14:paraId="4E05B98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Pr>
          <w:p w14:paraId="4CAC87F4"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11E86FC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1D154B30"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4F229C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938CF97"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4380C51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6748CED1" w14:textId="77777777" w:rsidTr="007B7641">
        <w:trPr>
          <w:trHeight w:val="20"/>
        </w:trPr>
        <w:tc>
          <w:tcPr>
            <w:tcW w:w="3545" w:type="dxa"/>
            <w:vAlign w:val="center"/>
          </w:tcPr>
          <w:p w14:paraId="4DB8658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095" w:type="dxa"/>
            <w:vAlign w:val="center"/>
          </w:tcPr>
          <w:p w14:paraId="361B6F57"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val="restart"/>
            <w:vAlign w:val="center"/>
          </w:tcPr>
          <w:p w14:paraId="558B362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58A9059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64424" w:rsidRPr="00D546D5" w14:paraId="5791D8A1" w14:textId="77777777" w:rsidTr="007B7641">
        <w:trPr>
          <w:trHeight w:val="20"/>
        </w:trPr>
        <w:tc>
          <w:tcPr>
            <w:tcW w:w="3545" w:type="dxa"/>
            <w:vAlign w:val="center"/>
          </w:tcPr>
          <w:p w14:paraId="6F331B03"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6095" w:type="dxa"/>
            <w:vAlign w:val="center"/>
          </w:tcPr>
          <w:p w14:paraId="16A0424C"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vAlign w:val="center"/>
          </w:tcPr>
          <w:p w14:paraId="1D1C08FF" w14:textId="77777777" w:rsidR="00C64424" w:rsidRPr="00D546D5" w:rsidRDefault="00C64424" w:rsidP="00481C07">
            <w:pPr>
              <w:spacing w:after="0" w:line="240" w:lineRule="auto"/>
              <w:jc w:val="both"/>
              <w:rPr>
                <w:rFonts w:cs="Times New Roman"/>
                <w:sz w:val="20"/>
                <w:szCs w:val="20"/>
              </w:rPr>
            </w:pPr>
          </w:p>
        </w:tc>
      </w:tr>
    </w:tbl>
    <w:p w14:paraId="113088F5" w14:textId="77777777" w:rsidR="00C64424" w:rsidRPr="00D546D5" w:rsidRDefault="00C64424" w:rsidP="00481C07">
      <w:pPr>
        <w:spacing w:after="0" w:line="240" w:lineRule="auto"/>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64424" w:rsidRPr="00D546D5" w14:paraId="4D1F82B6" w14:textId="77777777" w:rsidTr="00F53A26">
        <w:trPr>
          <w:trHeight w:val="20"/>
        </w:trPr>
        <w:tc>
          <w:tcPr>
            <w:tcW w:w="3545" w:type="dxa"/>
            <w:vAlign w:val="center"/>
          </w:tcPr>
          <w:p w14:paraId="0E02EB22"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1033FCF"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14B3B47B"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D546D5" w14:paraId="7640BC8C" w14:textId="77777777" w:rsidTr="00F53A26">
        <w:trPr>
          <w:trHeight w:val="20"/>
        </w:trPr>
        <w:tc>
          <w:tcPr>
            <w:tcW w:w="3545" w:type="dxa"/>
            <w:vAlign w:val="center"/>
          </w:tcPr>
          <w:p w14:paraId="4CE66A84"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[3.1.1] - Предоставление </w:t>
            </w:r>
            <w:r w:rsidRPr="00D546D5">
              <w:rPr>
                <w:rFonts w:cs="Times New Roman"/>
                <w:sz w:val="20"/>
                <w:szCs w:val="20"/>
              </w:rPr>
              <w:lastRenderedPageBreak/>
              <w:t>коммунальных услуг</w:t>
            </w:r>
          </w:p>
        </w:tc>
        <w:tc>
          <w:tcPr>
            <w:tcW w:w="5670" w:type="dxa"/>
            <w:vAlign w:val="center"/>
          </w:tcPr>
          <w:p w14:paraId="3E912118"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lastRenderedPageBreak/>
              <w:t xml:space="preserve">Размещение зданий и сооружений, обеспечивающих поставку </w:t>
            </w:r>
            <w:r w:rsidRPr="00D546D5">
              <w:rPr>
                <w:rFonts w:cs="Times New Roman"/>
                <w:sz w:val="20"/>
                <w:szCs w:val="20"/>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0AF791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 кв. м/</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r w:rsidRPr="00D546D5">
              <w:rPr>
                <w:rFonts w:cs="Times New Roman"/>
                <w:sz w:val="20"/>
                <w:szCs w:val="20"/>
              </w:rPr>
              <w:t xml:space="preserve"> </w:t>
            </w:r>
          </w:p>
          <w:p w14:paraId="46C4A23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008F3F4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27AEB26"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09BC350"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2A07D03"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21E8ACF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7DC08DE7" w14:textId="77777777" w:rsidTr="007B7641">
        <w:trPr>
          <w:trHeight w:val="2365"/>
        </w:trPr>
        <w:tc>
          <w:tcPr>
            <w:tcW w:w="3545" w:type="dxa"/>
            <w:vAlign w:val="center"/>
          </w:tcPr>
          <w:p w14:paraId="2C8E3CD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lastRenderedPageBreak/>
              <w:t>[3.9.1] - Обеспечение деятельности в области гидрометеорологии и смежных с ней областях</w:t>
            </w:r>
          </w:p>
        </w:tc>
        <w:tc>
          <w:tcPr>
            <w:tcW w:w="5670" w:type="dxa"/>
            <w:vAlign w:val="center"/>
          </w:tcPr>
          <w:p w14:paraId="67C2142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B8BC72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5C64ED3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26EDA8C8"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670CAEA"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02526B6"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- 35 м;</w:t>
            </w:r>
          </w:p>
          <w:p w14:paraId="1C4AD45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C64424" w:rsidRPr="00D546D5" w14:paraId="702D3825" w14:textId="77777777" w:rsidTr="007B7641">
        <w:trPr>
          <w:trHeight w:val="2243"/>
        </w:trPr>
        <w:tc>
          <w:tcPr>
            <w:tcW w:w="3545" w:type="dxa"/>
            <w:vAlign w:val="center"/>
          </w:tcPr>
          <w:p w14:paraId="5F10CCA1"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[3.9.2] - Проведение научных исследований</w:t>
            </w:r>
          </w:p>
        </w:tc>
        <w:tc>
          <w:tcPr>
            <w:tcW w:w="5670" w:type="dxa"/>
            <w:vAlign w:val="center"/>
          </w:tcPr>
          <w:p w14:paraId="2287241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35814E64"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3CA934B6"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4257F08D"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2B4212C"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69678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DB692D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11CFDA0E" w14:textId="77777777" w:rsidR="00C64424" w:rsidRPr="00D546D5" w:rsidRDefault="00C64424"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C64424" w:rsidRPr="00D546D5" w14:paraId="3E32E5E9" w14:textId="77777777" w:rsidTr="005676F7">
        <w:trPr>
          <w:trHeight w:val="20"/>
        </w:trPr>
        <w:tc>
          <w:tcPr>
            <w:tcW w:w="8364" w:type="dxa"/>
            <w:vAlign w:val="center"/>
          </w:tcPr>
          <w:p w14:paraId="6DED133D" w14:textId="77777777" w:rsidR="00C64424" w:rsidRPr="00D546D5" w:rsidRDefault="00C64424"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3B08084B" w14:textId="77777777" w:rsidR="00C64424" w:rsidRPr="00D546D5" w:rsidRDefault="00C64424"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64424" w:rsidRPr="00D546D5" w14:paraId="04D66CC0" w14:textId="77777777" w:rsidTr="005676F7">
        <w:trPr>
          <w:trHeight w:val="20"/>
        </w:trPr>
        <w:tc>
          <w:tcPr>
            <w:tcW w:w="8364" w:type="dxa"/>
            <w:vAlign w:val="center"/>
          </w:tcPr>
          <w:p w14:paraId="41AAEC1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53117E2"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D546D5">
              <w:rPr>
                <w:rFonts w:cs="Times New Roman"/>
                <w:sz w:val="20"/>
                <w:szCs w:val="20"/>
              </w:rPr>
              <w:lastRenderedPageBreak/>
              <w:t>использования или обеспечивающих их безопасность в соответствии с нормативно-техническими документами, в том числе:</w:t>
            </w:r>
          </w:p>
          <w:p w14:paraId="576E22E6"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73DBDAD"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56A273C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1419D7F"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3D43EE0C"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2102530"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706F92AD"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035AFAF3"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5459F8BE"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AA88145"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w:t>
            </w:r>
            <w:r w:rsidRPr="00D546D5">
              <w:rPr>
                <w:rFonts w:cs="Times New Roman"/>
                <w:b/>
                <w:bCs/>
                <w:sz w:val="20"/>
                <w:szCs w:val="20"/>
              </w:rPr>
              <w:lastRenderedPageBreak/>
              <w:t>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D73EB4A" w14:textId="77777777" w:rsidR="00C64424" w:rsidRPr="00D546D5" w:rsidRDefault="00C64424" w:rsidP="00481C07">
            <w:pPr>
              <w:spacing w:after="0" w:line="240" w:lineRule="auto"/>
              <w:jc w:val="both"/>
              <w:rPr>
                <w:rFonts w:cs="Times New Roman"/>
                <w:sz w:val="20"/>
                <w:szCs w:val="20"/>
              </w:rPr>
            </w:pPr>
          </w:p>
          <w:p w14:paraId="73164AB3"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393CA68B" w14:textId="77777777" w:rsidR="00C64424" w:rsidRPr="00D546D5" w:rsidRDefault="00C64424" w:rsidP="00481C07">
            <w:pPr>
              <w:spacing w:after="0" w:line="240" w:lineRule="auto"/>
              <w:jc w:val="both"/>
              <w:rPr>
                <w:rFonts w:cs="Times New Roman"/>
                <w:sz w:val="20"/>
                <w:szCs w:val="20"/>
              </w:rPr>
            </w:pPr>
          </w:p>
          <w:p w14:paraId="66CE0387" w14:textId="77777777" w:rsidR="00C64424" w:rsidRPr="00D546D5" w:rsidRDefault="00C6442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D6CDFE6" w14:textId="74F1CBA5" w:rsidR="00C64424" w:rsidRPr="00D546D5" w:rsidRDefault="00C64424"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1FACC67" w14:textId="77777777" w:rsidR="0066159D" w:rsidRPr="005676F7" w:rsidRDefault="0066159D" w:rsidP="00481C07">
      <w:pPr>
        <w:spacing w:after="0" w:line="240" w:lineRule="auto"/>
        <w:jc w:val="both"/>
        <w:rPr>
          <w:rFonts w:cs="Times New Roman"/>
          <w:b/>
          <w:sz w:val="16"/>
          <w:szCs w:val="20"/>
        </w:rPr>
      </w:pPr>
      <w:r w:rsidRPr="005676F7">
        <w:rPr>
          <w:rFonts w:cs="Times New Roman"/>
          <w:b/>
          <w:sz w:val="16"/>
          <w:szCs w:val="20"/>
        </w:rPr>
        <w:lastRenderedPageBreak/>
        <w:t>Ограничения использования земельных участков и объектов капитального строительства:</w:t>
      </w:r>
    </w:p>
    <w:p w14:paraId="6D808579"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768D6F09"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Расстояние до красной линии:</w:t>
      </w:r>
    </w:p>
    <w:p w14:paraId="2AE9A4AE"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xml:space="preserve">1) от Пожарных депо - 10 м (15 м - для депо </w:t>
      </w:r>
      <w:r w:rsidRPr="005676F7">
        <w:rPr>
          <w:rFonts w:cs="Times New Roman"/>
          <w:sz w:val="16"/>
          <w:szCs w:val="20"/>
          <w:lang w:val="en-US"/>
        </w:rPr>
        <w:t>I</w:t>
      </w:r>
      <w:r w:rsidRPr="005676F7">
        <w:rPr>
          <w:rFonts w:cs="Times New Roman"/>
          <w:sz w:val="16"/>
          <w:szCs w:val="20"/>
        </w:rPr>
        <w:t xml:space="preserve"> типа);</w:t>
      </w:r>
    </w:p>
    <w:p w14:paraId="605F7D2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2) улиц, от жилых и общественных зданий – 5 м;</w:t>
      </w:r>
    </w:p>
    <w:p w14:paraId="4A51281E"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3) проездов, от жилых и общественных зданий – 3 м;</w:t>
      </w:r>
    </w:p>
    <w:p w14:paraId="267CF6C5"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4) от остальных зданий и сооружений - 5 м.</w:t>
      </w:r>
    </w:p>
    <w:p w14:paraId="23139E50" w14:textId="77777777" w:rsidR="0066159D" w:rsidRPr="005676F7" w:rsidRDefault="0066159D" w:rsidP="00481C07">
      <w:pPr>
        <w:spacing w:after="0" w:line="240" w:lineRule="auto"/>
        <w:jc w:val="both"/>
        <w:rPr>
          <w:rFonts w:cs="Times New Roman"/>
          <w:sz w:val="16"/>
          <w:szCs w:val="20"/>
        </w:rPr>
      </w:pPr>
    </w:p>
    <w:p w14:paraId="42AD2620"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79C62E9"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58B2A7C"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6E9A679"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A4381E" w14:textId="77777777" w:rsidR="0066159D" w:rsidRPr="005676F7" w:rsidRDefault="0066159D" w:rsidP="00481C07">
      <w:pPr>
        <w:spacing w:after="0" w:line="240" w:lineRule="auto"/>
        <w:jc w:val="both"/>
        <w:rPr>
          <w:rFonts w:cs="Times New Roman"/>
          <w:sz w:val="16"/>
          <w:szCs w:val="20"/>
          <w:u w:val="single"/>
        </w:rPr>
      </w:pPr>
      <w:r w:rsidRPr="005676F7">
        <w:rPr>
          <w:rFonts w:cs="Times New Roman"/>
          <w:sz w:val="16"/>
          <w:szCs w:val="20"/>
        </w:rPr>
        <w:t xml:space="preserve">Размеры земельного участка </w:t>
      </w:r>
      <w:r w:rsidRPr="005676F7">
        <w:rPr>
          <w:rFonts w:cs="Times New Roman"/>
          <w:sz w:val="16"/>
          <w:szCs w:val="20"/>
          <w:u w:val="single"/>
        </w:rPr>
        <w:t>для отдельно стоящего объекта дошкольного образования:</w:t>
      </w:r>
    </w:p>
    <w:p w14:paraId="6309874D"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при вместимости до 100 мест – 40 кв.м. на 1 чел.;</w:t>
      </w:r>
    </w:p>
    <w:p w14:paraId="7F987BD8"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при вместимости свыше 100 мест – 35 кв.м. на 1 чел.</w:t>
      </w:r>
    </w:p>
    <w:p w14:paraId="17D41CBC"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xml:space="preserve">Размеры земельного участка </w:t>
      </w:r>
      <w:r w:rsidRPr="005676F7">
        <w:rPr>
          <w:rFonts w:cs="Times New Roman"/>
          <w:sz w:val="16"/>
          <w:szCs w:val="20"/>
          <w:u w:val="single"/>
        </w:rPr>
        <w:t>для встроенного объекта дошкольного образования</w:t>
      </w:r>
      <w:r w:rsidRPr="005676F7">
        <w:rPr>
          <w:rFonts w:cs="Times New Roman"/>
          <w:sz w:val="16"/>
          <w:szCs w:val="20"/>
        </w:rPr>
        <w:t>:</w:t>
      </w:r>
    </w:p>
    <w:p w14:paraId="3F5F1729"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при вместимости более 100 мест – 29 кв.м. на 1 чел.;</w:t>
      </w:r>
    </w:p>
    <w:p w14:paraId="3E0868F2"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Предельная высота ограждения – 2 м.;</w:t>
      </w:r>
    </w:p>
    <w:p w14:paraId="63AED8B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Расстояние между зданиями определяются по нормам инсоляции и освещенности.</w:t>
      </w:r>
    </w:p>
    <w:p w14:paraId="45BCC54A"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u w:val="single"/>
        </w:rPr>
        <w:t>Для объекта общеобразовательного назначения</w:t>
      </w:r>
      <w:r w:rsidRPr="005676F7">
        <w:rPr>
          <w:rFonts w:cs="Times New Roman"/>
          <w:sz w:val="16"/>
          <w:szCs w:val="20"/>
        </w:rPr>
        <w:t xml:space="preserve"> размеры земельного участка при вместимости:</w:t>
      </w:r>
    </w:p>
    <w:p w14:paraId="75E9756E"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до 400 мест – 50 кв.м. на 1 чел.;</w:t>
      </w:r>
    </w:p>
    <w:p w14:paraId="184AFD1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от 401 до 500 мест – 60 кв.м. на 1 чел.;</w:t>
      </w:r>
    </w:p>
    <w:p w14:paraId="0FDC2636"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Расстояние между зданиями определяется по нормам инсоляции и освещенности.</w:t>
      </w:r>
    </w:p>
    <w:p w14:paraId="0BB2AAB4"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Отмостка должна располагаться в пределах отведенного (предоставленного) земельного участка.</w:t>
      </w:r>
    </w:p>
    <w:p w14:paraId="604B80FF" w14:textId="77777777" w:rsidR="0066159D" w:rsidRPr="005676F7" w:rsidRDefault="0066159D" w:rsidP="00481C07">
      <w:pPr>
        <w:spacing w:after="0" w:line="240" w:lineRule="auto"/>
        <w:jc w:val="both"/>
        <w:rPr>
          <w:rFonts w:cs="Times New Roman"/>
          <w:sz w:val="16"/>
          <w:szCs w:val="20"/>
        </w:rPr>
      </w:pPr>
    </w:p>
    <w:p w14:paraId="4BA0AD06" w14:textId="77777777" w:rsidR="0066159D" w:rsidRPr="005676F7" w:rsidRDefault="0066159D" w:rsidP="00481C07">
      <w:pPr>
        <w:spacing w:after="0" w:line="240" w:lineRule="auto"/>
        <w:jc w:val="both"/>
        <w:rPr>
          <w:rFonts w:cs="Times New Roman"/>
          <w:b/>
          <w:sz w:val="16"/>
          <w:szCs w:val="20"/>
          <w:u w:val="single"/>
        </w:rPr>
      </w:pPr>
      <w:r w:rsidRPr="005676F7">
        <w:rPr>
          <w:rFonts w:cs="Times New Roman"/>
          <w:b/>
          <w:sz w:val="16"/>
          <w:szCs w:val="20"/>
          <w:u w:val="single"/>
        </w:rPr>
        <w:t xml:space="preserve">Требования к ограждению земельных участков: </w:t>
      </w:r>
    </w:p>
    <w:p w14:paraId="6E1A98B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0D61A702" w14:textId="77777777" w:rsidR="0066159D" w:rsidRPr="005676F7" w:rsidRDefault="0066159D" w:rsidP="00481C07">
      <w:pPr>
        <w:spacing w:after="0" w:line="240" w:lineRule="auto"/>
        <w:jc w:val="both"/>
        <w:rPr>
          <w:rFonts w:cs="Times New Roman"/>
          <w:sz w:val="16"/>
          <w:szCs w:val="20"/>
        </w:rPr>
      </w:pPr>
      <w:bookmarkStart w:id="117" w:name="_Hlk14185293"/>
      <w:r w:rsidRPr="005676F7">
        <w:rPr>
          <w:rFonts w:cs="Times New Roman"/>
          <w:sz w:val="16"/>
          <w:szCs w:val="20"/>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50BB62"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17"/>
    <w:p w14:paraId="12319FA2"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4C5B53D" w14:textId="77777777" w:rsidR="0066159D" w:rsidRPr="005676F7" w:rsidRDefault="0066159D" w:rsidP="00481C07">
      <w:pPr>
        <w:spacing w:after="0" w:line="240" w:lineRule="auto"/>
        <w:jc w:val="both"/>
        <w:rPr>
          <w:rFonts w:cs="Times New Roman"/>
          <w:sz w:val="16"/>
          <w:szCs w:val="20"/>
        </w:rPr>
      </w:pPr>
    </w:p>
    <w:p w14:paraId="7FC69F2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Примечание общее.</w:t>
      </w:r>
    </w:p>
    <w:p w14:paraId="01D48BA4"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1FDB86B"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D98B04D" w14:textId="2FA72B44" w:rsidR="0066159D" w:rsidRPr="005676F7" w:rsidRDefault="0066159D" w:rsidP="00481C07">
      <w:pPr>
        <w:spacing w:after="0" w:line="240" w:lineRule="auto"/>
        <w:jc w:val="both"/>
        <w:rPr>
          <w:rFonts w:cs="Times New Roman"/>
          <w:sz w:val="16"/>
          <w:szCs w:val="20"/>
        </w:rPr>
      </w:pPr>
      <w:r w:rsidRPr="005676F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5676F7">
        <w:rPr>
          <w:rFonts w:cs="Times New Roman"/>
          <w:sz w:val="16"/>
          <w:szCs w:val="20"/>
        </w:rPr>
        <w:t>52</w:t>
      </w:r>
      <w:r w:rsidRPr="005676F7">
        <w:rPr>
          <w:rFonts w:cs="Times New Roman"/>
          <w:sz w:val="16"/>
          <w:szCs w:val="20"/>
        </w:rPr>
        <w:t xml:space="preserve"> настоящих Правил):</w:t>
      </w:r>
    </w:p>
    <w:p w14:paraId="35B032C5"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3987D44"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2) использование сточных вод в целях повышения почвенного плодородия;</w:t>
      </w:r>
    </w:p>
    <w:p w14:paraId="4C0A8167"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A13353E"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4) осуществление авиационных мер по борьбе с вредными организмами.</w:t>
      </w:r>
    </w:p>
    <w:p w14:paraId="5DEE69C8"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E5D0AD4"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в границах территорий общего пользования;</w:t>
      </w:r>
    </w:p>
    <w:p w14:paraId="72753371"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 предназначенные для размещения линейных объектов и (или) занятые линейными объектами.</w:t>
      </w:r>
    </w:p>
    <w:p w14:paraId="15435A62"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3EF1D78" w14:textId="77777777" w:rsidR="0066159D" w:rsidRPr="005676F7" w:rsidRDefault="0066159D" w:rsidP="00481C07">
      <w:pPr>
        <w:spacing w:after="0" w:line="240" w:lineRule="auto"/>
        <w:jc w:val="both"/>
        <w:rPr>
          <w:rFonts w:cs="Times New Roman"/>
          <w:sz w:val="16"/>
          <w:szCs w:val="20"/>
        </w:rPr>
      </w:pPr>
      <w:r w:rsidRPr="005676F7">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74A6375" w14:textId="27D451F0" w:rsidR="0066159D" w:rsidRPr="005676F7" w:rsidRDefault="0066159D" w:rsidP="00481C07">
      <w:pPr>
        <w:spacing w:after="0" w:line="240" w:lineRule="auto"/>
        <w:jc w:val="both"/>
        <w:rPr>
          <w:rFonts w:cs="Times New Roman"/>
          <w:sz w:val="16"/>
          <w:szCs w:val="20"/>
        </w:rPr>
      </w:pPr>
      <w:r w:rsidRPr="005676F7">
        <w:rPr>
          <w:rFonts w:cs="Times New Roman"/>
          <w:sz w:val="16"/>
          <w:szCs w:val="20"/>
        </w:rPr>
        <w:t>Размещение зданий, строений и сооружений возможно при соблюдении требований статей 48 и 52 настоящих Правил.</w:t>
      </w:r>
    </w:p>
    <w:p w14:paraId="39826E0B" w14:textId="77777777" w:rsidR="0066159D" w:rsidRPr="00D546D5" w:rsidRDefault="0066159D" w:rsidP="00481C07">
      <w:pPr>
        <w:pStyle w:val="6"/>
        <w:rPr>
          <w:rFonts w:cs="Times New Roman"/>
          <w:sz w:val="20"/>
          <w:szCs w:val="20"/>
        </w:rPr>
      </w:pPr>
      <w:r w:rsidRPr="00D546D5">
        <w:rPr>
          <w:rFonts w:cs="Times New Roman"/>
          <w:sz w:val="20"/>
          <w:szCs w:val="20"/>
        </w:rPr>
        <w:br w:type="page"/>
      </w:r>
      <w:bookmarkStart w:id="118" w:name="_Toc121906777"/>
      <w:bookmarkStart w:id="119" w:name="_Toc160108213"/>
      <w:r w:rsidRPr="00D546D5">
        <w:rPr>
          <w:rFonts w:cs="Times New Roman"/>
          <w:sz w:val="20"/>
          <w:szCs w:val="20"/>
        </w:rPr>
        <w:lastRenderedPageBreak/>
        <w:t>ТОД-3. Зона религиозных объектов.</w:t>
      </w:r>
      <w:bookmarkEnd w:id="118"/>
      <w:bookmarkEnd w:id="119"/>
    </w:p>
    <w:p w14:paraId="5BC47F80" w14:textId="77777777" w:rsidR="0066159D" w:rsidRPr="00D546D5" w:rsidRDefault="0066159D" w:rsidP="00481C07">
      <w:pPr>
        <w:spacing w:after="0" w:line="240" w:lineRule="auto"/>
        <w:jc w:val="both"/>
        <w:rPr>
          <w:rFonts w:cs="Times New Roman"/>
          <w:sz w:val="20"/>
          <w:szCs w:val="20"/>
        </w:rPr>
      </w:pPr>
    </w:p>
    <w:p w14:paraId="1C5C33BC" w14:textId="77777777" w:rsidR="0066159D" w:rsidRPr="00D546D5" w:rsidRDefault="0066159D" w:rsidP="00481C07">
      <w:pPr>
        <w:spacing w:after="0" w:line="240" w:lineRule="auto"/>
        <w:jc w:val="both"/>
        <w:rPr>
          <w:rFonts w:cs="Times New Roman"/>
          <w:i/>
          <w:iCs/>
          <w:sz w:val="20"/>
          <w:szCs w:val="20"/>
        </w:rPr>
      </w:pPr>
      <w:r w:rsidRPr="00D546D5">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8396BCC" w14:textId="77777777" w:rsidR="0066159D" w:rsidRPr="00D546D5" w:rsidRDefault="0066159D" w:rsidP="00481C07">
      <w:pPr>
        <w:spacing w:after="0" w:line="240" w:lineRule="auto"/>
        <w:jc w:val="both"/>
        <w:rPr>
          <w:rFonts w:cs="Times New Roman"/>
          <w:b/>
          <w:sz w:val="20"/>
          <w:szCs w:val="20"/>
        </w:rPr>
      </w:pPr>
    </w:p>
    <w:p w14:paraId="5662E8A6" w14:textId="77777777" w:rsidR="00FE7D27" w:rsidRPr="00D546D5" w:rsidRDefault="0066159D" w:rsidP="00481C07">
      <w:pPr>
        <w:spacing w:after="0" w:line="240" w:lineRule="auto"/>
        <w:jc w:val="both"/>
        <w:rPr>
          <w:rFonts w:cs="Times New Roman"/>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811"/>
        <w:gridCol w:w="6237"/>
      </w:tblGrid>
      <w:tr w:rsidR="00FE7D27" w:rsidRPr="00D546D5" w14:paraId="3DCCDBC8" w14:textId="77777777" w:rsidTr="006C22E6">
        <w:trPr>
          <w:trHeight w:val="20"/>
        </w:trPr>
        <w:tc>
          <w:tcPr>
            <w:tcW w:w="3545" w:type="dxa"/>
            <w:vAlign w:val="center"/>
          </w:tcPr>
          <w:p w14:paraId="2B841EC5"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811" w:type="dxa"/>
            <w:vAlign w:val="center"/>
          </w:tcPr>
          <w:p w14:paraId="069D25B7"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237" w:type="dxa"/>
            <w:vAlign w:val="center"/>
          </w:tcPr>
          <w:p w14:paraId="55BC8F28"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D546D5" w14:paraId="5B421074" w14:textId="77777777" w:rsidTr="006C22E6">
        <w:trPr>
          <w:trHeight w:val="20"/>
        </w:trPr>
        <w:tc>
          <w:tcPr>
            <w:tcW w:w="3545" w:type="dxa"/>
            <w:vAlign w:val="center"/>
          </w:tcPr>
          <w:p w14:paraId="771850DC"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[3.7.1] - Осуществление религиозных обрядов</w:t>
            </w:r>
          </w:p>
        </w:tc>
        <w:tc>
          <w:tcPr>
            <w:tcW w:w="5811" w:type="dxa"/>
            <w:vAlign w:val="center"/>
          </w:tcPr>
          <w:p w14:paraId="7AE2F38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237" w:type="dxa"/>
          </w:tcPr>
          <w:p w14:paraId="6FA508DC"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951CE25"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40 м;</w:t>
            </w:r>
          </w:p>
          <w:p w14:paraId="425E1C69"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F74C01D"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2CFAD57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2DDB9078"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E7D27" w:rsidRPr="00D546D5" w14:paraId="3141DEC3" w14:textId="77777777" w:rsidTr="006C22E6">
        <w:trPr>
          <w:trHeight w:val="20"/>
        </w:trPr>
        <w:tc>
          <w:tcPr>
            <w:tcW w:w="3545" w:type="dxa"/>
            <w:vAlign w:val="center"/>
          </w:tcPr>
          <w:p w14:paraId="107E0936"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[3.7.2] - Религиозное управление и образование</w:t>
            </w:r>
          </w:p>
        </w:tc>
        <w:tc>
          <w:tcPr>
            <w:tcW w:w="5811" w:type="dxa"/>
            <w:vAlign w:val="center"/>
          </w:tcPr>
          <w:p w14:paraId="4E3412A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237" w:type="dxa"/>
          </w:tcPr>
          <w:p w14:paraId="3EBBF5FE"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BD8F800"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DAEF2F6"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BABB4D7"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25455E0B"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1359FD7"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E7D27" w:rsidRPr="00D546D5" w14:paraId="17C1BC87" w14:textId="77777777" w:rsidTr="006C22E6">
        <w:trPr>
          <w:trHeight w:val="20"/>
        </w:trPr>
        <w:tc>
          <w:tcPr>
            <w:tcW w:w="3545" w:type="dxa"/>
            <w:vAlign w:val="center"/>
          </w:tcPr>
          <w:p w14:paraId="470BA8CB"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811" w:type="dxa"/>
            <w:vAlign w:val="center"/>
          </w:tcPr>
          <w:p w14:paraId="2557584D"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vAlign w:val="center"/>
          </w:tcPr>
          <w:p w14:paraId="22E352AC"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05E75C0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E7D27" w:rsidRPr="00D546D5" w14:paraId="19CF4C96" w14:textId="77777777" w:rsidTr="006C22E6">
        <w:trPr>
          <w:trHeight w:val="20"/>
        </w:trPr>
        <w:tc>
          <w:tcPr>
            <w:tcW w:w="3545" w:type="dxa"/>
            <w:vAlign w:val="center"/>
          </w:tcPr>
          <w:p w14:paraId="7E6A4DEC"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5811" w:type="dxa"/>
            <w:vAlign w:val="center"/>
          </w:tcPr>
          <w:p w14:paraId="4F3C507E"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vAlign w:val="center"/>
          </w:tcPr>
          <w:p w14:paraId="57E8D20E" w14:textId="77777777" w:rsidR="00FE7D27" w:rsidRPr="00D546D5" w:rsidRDefault="00FE7D27" w:rsidP="00481C07">
            <w:pPr>
              <w:spacing w:after="0" w:line="240" w:lineRule="auto"/>
              <w:jc w:val="both"/>
              <w:rPr>
                <w:rFonts w:cs="Times New Roman"/>
                <w:sz w:val="20"/>
                <w:szCs w:val="20"/>
              </w:rPr>
            </w:pPr>
          </w:p>
        </w:tc>
      </w:tr>
    </w:tbl>
    <w:p w14:paraId="40B9E6BE"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103"/>
        <w:gridCol w:w="7229"/>
      </w:tblGrid>
      <w:tr w:rsidR="00FE7D27" w:rsidRPr="00D546D5" w14:paraId="248807DD" w14:textId="77777777" w:rsidTr="006C22E6">
        <w:trPr>
          <w:trHeight w:val="20"/>
        </w:trPr>
        <w:tc>
          <w:tcPr>
            <w:tcW w:w="3261" w:type="dxa"/>
            <w:vAlign w:val="center"/>
          </w:tcPr>
          <w:p w14:paraId="36D5CF1B"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103" w:type="dxa"/>
            <w:vAlign w:val="center"/>
          </w:tcPr>
          <w:p w14:paraId="43770E9B"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vAlign w:val="center"/>
          </w:tcPr>
          <w:p w14:paraId="49783B4E"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D546D5" w14:paraId="0AF65A80" w14:textId="77777777" w:rsidTr="006C22E6">
        <w:trPr>
          <w:trHeight w:val="20"/>
        </w:trPr>
        <w:tc>
          <w:tcPr>
            <w:tcW w:w="3261" w:type="dxa"/>
            <w:vAlign w:val="center"/>
          </w:tcPr>
          <w:p w14:paraId="11A26BAD"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[3.1.1] - Предоставление коммунальных услуг</w:t>
            </w:r>
          </w:p>
        </w:tc>
        <w:tc>
          <w:tcPr>
            <w:tcW w:w="5103" w:type="dxa"/>
            <w:vAlign w:val="center"/>
          </w:tcPr>
          <w:p w14:paraId="1F097CC7"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229" w:type="dxa"/>
            <w:vAlign w:val="center"/>
          </w:tcPr>
          <w:p w14:paraId="4A04A939"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FDCBBC3"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21BE95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3D30BEA"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27CE607"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5C916219"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06D44D4"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27FAA00A" w14:textId="77777777" w:rsidR="00FE7D27" w:rsidRPr="00D546D5" w:rsidRDefault="00FE7D27"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FE7D27" w:rsidRPr="00D546D5" w14:paraId="23B9E021" w14:textId="77777777" w:rsidTr="006C22E6">
        <w:trPr>
          <w:trHeight w:val="20"/>
        </w:trPr>
        <w:tc>
          <w:tcPr>
            <w:tcW w:w="8364" w:type="dxa"/>
            <w:vAlign w:val="center"/>
          </w:tcPr>
          <w:p w14:paraId="54DA7AAB" w14:textId="77777777" w:rsidR="00FE7D27" w:rsidRPr="00D546D5" w:rsidRDefault="00FE7D27"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5CA0E68F" w14:textId="77777777" w:rsidR="00FE7D27" w:rsidRPr="00D546D5" w:rsidRDefault="00FE7D27"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E7D27" w:rsidRPr="00D546D5" w14:paraId="2089BE93" w14:textId="77777777" w:rsidTr="006C22E6">
        <w:trPr>
          <w:trHeight w:val="20"/>
        </w:trPr>
        <w:tc>
          <w:tcPr>
            <w:tcW w:w="8364" w:type="dxa"/>
            <w:vAlign w:val="center"/>
          </w:tcPr>
          <w:p w14:paraId="2CD82636"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B3E9F62"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C757487"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0437AF"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09D909D9"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65B7211"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lastRenderedPageBreak/>
              <w:t>- благоустроенные, в том числе озелененные территории, детские площадки, площадки для отдыха, спортивных занятий;</w:t>
            </w:r>
          </w:p>
          <w:p w14:paraId="5D33E4C5"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ADC374E"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5D4267BA"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79233D8"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1EDBC72D"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74DDCA"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E6D836C" w14:textId="77777777" w:rsidR="00FE7D27" w:rsidRPr="00D546D5" w:rsidRDefault="00FE7D27" w:rsidP="00481C07">
            <w:pPr>
              <w:spacing w:after="0" w:line="240" w:lineRule="auto"/>
              <w:jc w:val="both"/>
              <w:rPr>
                <w:rFonts w:cs="Times New Roman"/>
                <w:sz w:val="20"/>
                <w:szCs w:val="20"/>
              </w:rPr>
            </w:pPr>
          </w:p>
          <w:p w14:paraId="5A579595"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w:t>
            </w:r>
            <w:r w:rsidRPr="00D546D5">
              <w:rPr>
                <w:rFonts w:cs="Times New Roman"/>
                <w:sz w:val="20"/>
                <w:szCs w:val="20"/>
              </w:rPr>
              <w:lastRenderedPageBreak/>
              <w:t>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6D125CAD" w14:textId="77777777" w:rsidR="00FE7D27" w:rsidRPr="00D546D5" w:rsidRDefault="00FE7D27" w:rsidP="00481C07">
            <w:pPr>
              <w:spacing w:after="0" w:line="240" w:lineRule="auto"/>
              <w:jc w:val="both"/>
              <w:rPr>
                <w:rFonts w:cs="Times New Roman"/>
                <w:sz w:val="20"/>
                <w:szCs w:val="20"/>
              </w:rPr>
            </w:pPr>
          </w:p>
          <w:p w14:paraId="747A5A19" w14:textId="77777777" w:rsidR="00FE7D27" w:rsidRPr="00D546D5" w:rsidRDefault="00FE7D27"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04FCD74" w14:textId="3F5A48FD" w:rsidR="00FE7D27" w:rsidRPr="00D546D5" w:rsidRDefault="00FE7D27"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EA09235" w14:textId="77777777" w:rsidR="0066159D" w:rsidRPr="006C22E6" w:rsidRDefault="0066159D" w:rsidP="00481C07">
      <w:pPr>
        <w:spacing w:after="0" w:line="240" w:lineRule="auto"/>
        <w:jc w:val="both"/>
        <w:rPr>
          <w:rFonts w:cs="Times New Roman"/>
          <w:sz w:val="16"/>
          <w:szCs w:val="20"/>
        </w:rPr>
      </w:pPr>
      <w:r w:rsidRPr="006C22E6">
        <w:rPr>
          <w:rFonts w:cs="Times New Roman"/>
          <w:b/>
          <w:sz w:val="16"/>
          <w:szCs w:val="20"/>
        </w:rPr>
        <w:lastRenderedPageBreak/>
        <w:t>Ограничения использования земельных участков и объектов капитального строительства</w:t>
      </w:r>
      <w:r w:rsidRPr="006C22E6">
        <w:rPr>
          <w:rFonts w:cs="Times New Roman"/>
          <w:sz w:val="16"/>
          <w:szCs w:val="20"/>
        </w:rPr>
        <w:t>:</w:t>
      </w:r>
    </w:p>
    <w:p w14:paraId="5115D637"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4DC7E973"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Расстояние до красной линии:</w:t>
      </w:r>
    </w:p>
    <w:p w14:paraId="0953C915"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xml:space="preserve">1) от Пожарных депо - 10 м (15 м - для депо </w:t>
      </w:r>
      <w:r w:rsidRPr="006C22E6">
        <w:rPr>
          <w:rFonts w:cs="Times New Roman"/>
          <w:sz w:val="16"/>
          <w:szCs w:val="20"/>
          <w:lang w:val="en-US"/>
        </w:rPr>
        <w:t>I</w:t>
      </w:r>
      <w:r w:rsidRPr="006C22E6">
        <w:rPr>
          <w:rFonts w:cs="Times New Roman"/>
          <w:sz w:val="16"/>
          <w:szCs w:val="20"/>
        </w:rPr>
        <w:t xml:space="preserve"> типа);</w:t>
      </w:r>
    </w:p>
    <w:p w14:paraId="6E55D81C"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2) улиц, от жилых и общественных зданий – 5 м;</w:t>
      </w:r>
    </w:p>
    <w:p w14:paraId="6E508DD3"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3) проездов, от жилых и общественных зданий – 3 м;</w:t>
      </w:r>
    </w:p>
    <w:p w14:paraId="235DC7F9"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4) от остальных зданий и сооружений - 5 м.</w:t>
      </w:r>
    </w:p>
    <w:p w14:paraId="5FCD59B9"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3F7E5DF"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83A89C8"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8C49B78"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98D0DF4"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35D2ECB"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8D903D5" w14:textId="77777777" w:rsidR="0066159D" w:rsidRPr="006C22E6" w:rsidRDefault="0066159D" w:rsidP="00481C07">
      <w:pPr>
        <w:spacing w:after="0" w:line="240" w:lineRule="auto"/>
        <w:jc w:val="both"/>
        <w:rPr>
          <w:rFonts w:cs="Times New Roman"/>
          <w:sz w:val="16"/>
          <w:szCs w:val="20"/>
        </w:rPr>
      </w:pPr>
    </w:p>
    <w:p w14:paraId="0874ACF1"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Примечание общее.</w:t>
      </w:r>
    </w:p>
    <w:p w14:paraId="7F1B539E"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663CBD5"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8F98E6" w14:textId="4441B61B" w:rsidR="0066159D" w:rsidRPr="006C22E6" w:rsidRDefault="0066159D" w:rsidP="00481C07">
      <w:pPr>
        <w:spacing w:after="0" w:line="240" w:lineRule="auto"/>
        <w:jc w:val="both"/>
        <w:rPr>
          <w:rFonts w:cs="Times New Roman"/>
          <w:sz w:val="16"/>
          <w:szCs w:val="20"/>
        </w:rPr>
      </w:pPr>
      <w:r w:rsidRPr="006C22E6">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6C22E6">
        <w:rPr>
          <w:rFonts w:cs="Times New Roman"/>
          <w:sz w:val="16"/>
          <w:szCs w:val="20"/>
        </w:rPr>
        <w:t>52</w:t>
      </w:r>
      <w:r w:rsidRPr="006C22E6">
        <w:rPr>
          <w:rFonts w:cs="Times New Roman"/>
          <w:sz w:val="16"/>
          <w:szCs w:val="20"/>
        </w:rPr>
        <w:t xml:space="preserve"> настоящих Правил):</w:t>
      </w:r>
    </w:p>
    <w:p w14:paraId="18E98653"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D2DEAA"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2) использование сточных вод в целях повышения почвенного плодородия;</w:t>
      </w:r>
    </w:p>
    <w:p w14:paraId="21B508A9"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919FA43"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4) осуществление авиационных мер по борьбе с вредными организмами.</w:t>
      </w:r>
    </w:p>
    <w:p w14:paraId="34A29F07"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DBB9C58"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в границах территорий общего пользования;</w:t>
      </w:r>
    </w:p>
    <w:p w14:paraId="0169BCC8"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 предназначенные для размещения линейных объектов и (или) занятые линейными объектами.</w:t>
      </w:r>
    </w:p>
    <w:p w14:paraId="507BEBD8"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13973C" w14:textId="77777777" w:rsidR="0066159D" w:rsidRPr="006C22E6" w:rsidRDefault="0066159D" w:rsidP="00481C07">
      <w:pPr>
        <w:spacing w:after="0" w:line="240" w:lineRule="auto"/>
        <w:jc w:val="both"/>
        <w:rPr>
          <w:rFonts w:cs="Times New Roman"/>
          <w:sz w:val="16"/>
          <w:szCs w:val="20"/>
        </w:rPr>
      </w:pPr>
      <w:r w:rsidRPr="006C22E6">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11C4F5D" w14:textId="5C632B7A" w:rsidR="00214D5E" w:rsidRPr="00D546D5" w:rsidRDefault="0066159D" w:rsidP="00481C07">
      <w:pPr>
        <w:spacing w:after="0" w:line="240" w:lineRule="auto"/>
        <w:jc w:val="both"/>
        <w:rPr>
          <w:rFonts w:cs="Times New Roman"/>
          <w:sz w:val="20"/>
          <w:szCs w:val="20"/>
        </w:rPr>
      </w:pPr>
      <w:r w:rsidRPr="006C22E6">
        <w:rPr>
          <w:rFonts w:cs="Times New Roman"/>
          <w:sz w:val="16"/>
          <w:szCs w:val="20"/>
        </w:rPr>
        <w:t>Размещение зданий, строений и сооружений возможно при соблюдении требований статей 48 и 52 настоящих Правил.</w:t>
      </w:r>
    </w:p>
    <w:p w14:paraId="73AAD71D" w14:textId="5A9DB75A" w:rsidR="00897BB5" w:rsidRPr="00D546D5" w:rsidRDefault="00897BB5" w:rsidP="00481C07">
      <w:pPr>
        <w:pStyle w:val="1ff4"/>
        <w:spacing w:after="0"/>
        <w:rPr>
          <w:sz w:val="20"/>
          <w:szCs w:val="20"/>
        </w:rPr>
      </w:pPr>
      <w:bookmarkStart w:id="120" w:name="_Toc160108214"/>
      <w:r w:rsidRPr="00D546D5">
        <w:rPr>
          <w:rStyle w:val="1ff5"/>
          <w:b/>
          <w:bCs/>
          <w:caps/>
          <w:sz w:val="20"/>
          <w:szCs w:val="20"/>
          <w:lang w:val="ru-RU"/>
        </w:rPr>
        <w:lastRenderedPageBreak/>
        <w:t>Производственные зоны</w:t>
      </w:r>
      <w:r w:rsidRPr="00D546D5">
        <w:rPr>
          <w:sz w:val="20"/>
          <w:szCs w:val="20"/>
        </w:rPr>
        <w:t>:</w:t>
      </w:r>
      <w:bookmarkEnd w:id="120"/>
    </w:p>
    <w:p w14:paraId="1AAC2E1B" w14:textId="77777777" w:rsidR="00214D5E" w:rsidRPr="00D546D5" w:rsidRDefault="00214D5E" w:rsidP="00481C07">
      <w:pPr>
        <w:spacing w:after="0" w:line="240" w:lineRule="auto"/>
        <w:jc w:val="both"/>
        <w:rPr>
          <w:rFonts w:cs="Times New Roman"/>
          <w:sz w:val="20"/>
          <w:szCs w:val="20"/>
        </w:rPr>
      </w:pPr>
      <w:r w:rsidRPr="00D546D5">
        <w:rPr>
          <w:rFonts w:cs="Times New Roman"/>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1A764200" w14:textId="77777777" w:rsidR="00643406" w:rsidRPr="00D546D5" w:rsidRDefault="00643406" w:rsidP="00481C07">
      <w:pPr>
        <w:widowControl w:val="0"/>
        <w:overflowPunct w:val="0"/>
        <w:autoSpaceDE w:val="0"/>
        <w:autoSpaceDN w:val="0"/>
        <w:adjustRightInd w:val="0"/>
        <w:spacing w:after="0" w:line="240" w:lineRule="auto"/>
        <w:jc w:val="both"/>
        <w:rPr>
          <w:rFonts w:eastAsia="SimSun" w:cs="Times New Roman"/>
          <w:iCs/>
          <w:color w:val="000000"/>
          <w:sz w:val="20"/>
          <w:szCs w:val="20"/>
          <w:lang w:eastAsia="zh-CN"/>
        </w:rPr>
      </w:pPr>
    </w:p>
    <w:p w14:paraId="4929B3BE" w14:textId="77777777" w:rsidR="00643406" w:rsidRPr="00D546D5" w:rsidRDefault="00643406" w:rsidP="00481C07">
      <w:pPr>
        <w:pStyle w:val="6"/>
        <w:rPr>
          <w:rFonts w:cs="Times New Roman"/>
          <w:sz w:val="20"/>
          <w:szCs w:val="20"/>
        </w:rPr>
      </w:pPr>
      <w:bookmarkStart w:id="121" w:name="_Toc160108215"/>
      <w:r w:rsidRPr="00D546D5">
        <w:rPr>
          <w:rFonts w:cs="Times New Roman"/>
          <w:sz w:val="20"/>
          <w:szCs w:val="20"/>
        </w:rPr>
        <w:t xml:space="preserve">П-4. Зона предприятий, производств и объектов </w:t>
      </w:r>
      <w:r w:rsidRPr="00D546D5">
        <w:rPr>
          <w:rFonts w:cs="Times New Roman"/>
          <w:sz w:val="20"/>
          <w:szCs w:val="20"/>
          <w:lang w:val="en-US"/>
        </w:rPr>
        <w:t>IV</w:t>
      </w:r>
      <w:r w:rsidRPr="00D546D5">
        <w:rPr>
          <w:rFonts w:cs="Times New Roman"/>
          <w:sz w:val="20"/>
          <w:szCs w:val="20"/>
        </w:rPr>
        <w:t xml:space="preserve"> класса опасности СЗЗ-</w:t>
      </w:r>
      <w:smartTag w:uri="urn:schemas-microsoft-com:office:smarttags" w:element="metricconverter">
        <w:smartTagPr>
          <w:attr w:name="ProductID" w:val="100 м"/>
        </w:smartTagPr>
        <w:r w:rsidRPr="00D546D5">
          <w:rPr>
            <w:rFonts w:cs="Times New Roman"/>
            <w:sz w:val="20"/>
            <w:szCs w:val="20"/>
          </w:rPr>
          <w:t>100 м</w:t>
        </w:r>
      </w:smartTag>
      <w:r w:rsidRPr="00D546D5">
        <w:rPr>
          <w:rFonts w:cs="Times New Roman"/>
          <w:sz w:val="20"/>
          <w:szCs w:val="20"/>
        </w:rPr>
        <w:t>.</w:t>
      </w:r>
      <w:bookmarkEnd w:id="121"/>
    </w:p>
    <w:p w14:paraId="5FE16EB1" w14:textId="77777777" w:rsidR="00643406" w:rsidRPr="00D546D5" w:rsidRDefault="00643406" w:rsidP="00481C07">
      <w:pPr>
        <w:widowControl w:val="0"/>
        <w:overflowPunct w:val="0"/>
        <w:autoSpaceDE w:val="0"/>
        <w:autoSpaceDN w:val="0"/>
        <w:adjustRightInd w:val="0"/>
        <w:spacing w:after="0" w:line="240" w:lineRule="auto"/>
        <w:ind w:firstLine="680"/>
        <w:jc w:val="both"/>
        <w:rPr>
          <w:rFonts w:eastAsia="SimSun" w:cs="Times New Roman"/>
          <w:i/>
          <w:iCs/>
          <w:color w:val="000000"/>
          <w:sz w:val="20"/>
          <w:szCs w:val="20"/>
          <w:lang w:eastAsia="zh-CN"/>
        </w:rPr>
      </w:pPr>
    </w:p>
    <w:p w14:paraId="1B272E58" w14:textId="66606101" w:rsidR="00643406" w:rsidRPr="00D546D5" w:rsidRDefault="00643406" w:rsidP="00481C07">
      <w:pPr>
        <w:widowControl w:val="0"/>
        <w:overflowPunct w:val="0"/>
        <w:autoSpaceDE w:val="0"/>
        <w:autoSpaceDN w:val="0"/>
        <w:adjustRightInd w:val="0"/>
        <w:spacing w:after="0" w:line="240" w:lineRule="auto"/>
        <w:jc w:val="both"/>
        <w:rPr>
          <w:rFonts w:eastAsia="SimSun" w:cs="Times New Roman"/>
          <w:i/>
          <w:iCs/>
          <w:color w:val="000000"/>
          <w:sz w:val="20"/>
          <w:szCs w:val="20"/>
          <w:lang w:eastAsia="zh-CN"/>
        </w:rPr>
      </w:pPr>
      <w:r w:rsidRPr="00D546D5">
        <w:rPr>
          <w:rFonts w:eastAsia="SimSun" w:cs="Times New Roman"/>
          <w:i/>
          <w:iCs/>
          <w:color w:val="000000"/>
          <w:sz w:val="20"/>
          <w:szCs w:val="20"/>
          <w:lang w:eastAsia="zh-CN"/>
        </w:rPr>
        <w:t xml:space="preserve">Зона П-4 выделена для обеспечения правовых условий формирования предприятий, производств и объектов </w:t>
      </w:r>
      <w:r w:rsidRPr="00D546D5">
        <w:rPr>
          <w:rFonts w:eastAsia="SimSun" w:cs="Times New Roman"/>
          <w:i/>
          <w:iCs/>
          <w:color w:val="000000"/>
          <w:sz w:val="20"/>
          <w:szCs w:val="20"/>
          <w:lang w:val="en-US" w:eastAsia="zh-CN"/>
        </w:rPr>
        <w:t>IV</w:t>
      </w:r>
      <w:r w:rsidRPr="00D546D5">
        <w:rPr>
          <w:rFonts w:eastAsia="SimSun" w:cs="Times New Roman"/>
          <w:i/>
          <w:iCs/>
          <w:color w:val="000000"/>
          <w:sz w:val="20"/>
          <w:szCs w:val="20"/>
          <w:lang w:eastAsia="zh-CN"/>
        </w:rPr>
        <w:t xml:space="preserve"> класса </w:t>
      </w:r>
      <w:r w:rsidRPr="00D546D5">
        <w:rPr>
          <w:rFonts w:eastAsia="SimSun" w:cs="Times New Roman"/>
          <w:bCs/>
          <w:i/>
          <w:color w:val="000000"/>
          <w:sz w:val="20"/>
          <w:szCs w:val="20"/>
          <w:lang w:eastAsia="zh-CN"/>
        </w:rPr>
        <w:t>опасности</w:t>
      </w:r>
      <w:r w:rsidRPr="00D546D5">
        <w:rPr>
          <w:rFonts w:eastAsia="SimSun" w:cs="Times New Roman"/>
          <w:i/>
          <w:iCs/>
          <w:color w:val="000000"/>
          <w:sz w:val="20"/>
          <w:szCs w:val="20"/>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5CEBD49" w14:textId="77777777" w:rsidR="00643406" w:rsidRPr="00D546D5" w:rsidRDefault="00643406" w:rsidP="00481C07">
      <w:pPr>
        <w:widowControl w:val="0"/>
        <w:overflowPunct w:val="0"/>
        <w:autoSpaceDE w:val="0"/>
        <w:autoSpaceDN w:val="0"/>
        <w:adjustRightInd w:val="0"/>
        <w:spacing w:after="0" w:line="240" w:lineRule="auto"/>
        <w:jc w:val="both"/>
        <w:rPr>
          <w:rFonts w:eastAsia="SimSun" w:cs="Times New Roman"/>
          <w:iCs/>
          <w:color w:val="000000"/>
          <w:sz w:val="20"/>
          <w:szCs w:val="20"/>
          <w:lang w:eastAsia="zh-CN"/>
        </w:rPr>
      </w:pPr>
    </w:p>
    <w:p w14:paraId="1F454F3A" w14:textId="77777777" w:rsidR="000F4C55" w:rsidRPr="00D546D5" w:rsidRDefault="000F4C55" w:rsidP="00481C07">
      <w:pPr>
        <w:widowControl w:val="0"/>
        <w:overflowPunct w:val="0"/>
        <w:autoSpaceDE w:val="0"/>
        <w:autoSpaceDN w:val="0"/>
        <w:adjustRightInd w:val="0"/>
        <w:spacing w:after="0" w:line="240" w:lineRule="auto"/>
        <w:jc w:val="both"/>
        <w:rPr>
          <w:rFonts w:eastAsia="Calibri" w:cs="Times New Roman"/>
          <w:b/>
          <w:i/>
          <w:iCs/>
          <w:color w:val="000000"/>
          <w:sz w:val="20"/>
          <w:szCs w:val="20"/>
        </w:rPr>
      </w:pPr>
      <w:r w:rsidRPr="00D546D5">
        <w:rPr>
          <w:rFonts w:eastAsia="Calibri" w:cs="Times New Roman"/>
          <w:b/>
          <w:color w:val="000000"/>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36CB" w:rsidRPr="00D546D5" w14:paraId="5AC34213" w14:textId="77777777" w:rsidTr="00F53A26">
        <w:trPr>
          <w:trHeight w:val="20"/>
        </w:trPr>
        <w:tc>
          <w:tcPr>
            <w:tcW w:w="3545" w:type="dxa"/>
            <w:vAlign w:val="center"/>
          </w:tcPr>
          <w:p w14:paraId="4BCA274A"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55214E8"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58F8C5A5"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D546D5" w14:paraId="00FF0969" w14:textId="77777777" w:rsidTr="00F53A26">
        <w:trPr>
          <w:trHeight w:val="1382"/>
        </w:trPr>
        <w:tc>
          <w:tcPr>
            <w:tcW w:w="3545" w:type="dxa"/>
            <w:vAlign w:val="center"/>
          </w:tcPr>
          <w:p w14:paraId="0FCACBC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[6.1] – Недропользование</w:t>
            </w:r>
          </w:p>
        </w:tc>
        <w:tc>
          <w:tcPr>
            <w:tcW w:w="5670" w:type="dxa"/>
            <w:vAlign w:val="center"/>
          </w:tcPr>
          <w:p w14:paraId="71F7D127"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Осуществление геологических изысканий;</w:t>
            </w:r>
          </w:p>
          <w:p w14:paraId="4B1FB2CA"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добыча полезных ископаемых открытым (карьеры, отвалы) и закрытым (шахты, скважины) способами;</w:t>
            </w:r>
          </w:p>
          <w:p w14:paraId="1A1ABF5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в том числе подземных, в целях добычи полезных ископаемых;</w:t>
            </w:r>
          </w:p>
          <w:p w14:paraId="0F2AF27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7DA4060F"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88956F3" w14:textId="77777777" w:rsidR="008236CB" w:rsidRPr="00D546D5" w:rsidRDefault="008236CB" w:rsidP="00481C07">
            <w:pPr>
              <w:spacing w:after="0" w:line="240" w:lineRule="auto"/>
              <w:ind w:firstLine="567"/>
              <w:jc w:val="both"/>
              <w:rPr>
                <w:rFonts w:cs="Times New Roman"/>
                <w:bCs/>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67D9788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30 м;</w:t>
            </w:r>
          </w:p>
          <w:p w14:paraId="1CF19B2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BD8EA6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BA61C3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75%;</w:t>
            </w:r>
          </w:p>
          <w:p w14:paraId="3E95EBF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1889FEC2"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07376EA6" w14:textId="77777777" w:rsidTr="00F53A26">
        <w:trPr>
          <w:trHeight w:val="846"/>
        </w:trPr>
        <w:tc>
          <w:tcPr>
            <w:tcW w:w="3545" w:type="dxa"/>
            <w:vAlign w:val="center"/>
          </w:tcPr>
          <w:p w14:paraId="5318A5B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[6.2.1] - Автомобилестроительная промышленность</w:t>
            </w:r>
          </w:p>
        </w:tc>
        <w:tc>
          <w:tcPr>
            <w:tcW w:w="5670" w:type="dxa"/>
            <w:vAlign w:val="center"/>
          </w:tcPr>
          <w:p w14:paraId="739A032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6787BEF" w14:textId="77777777" w:rsidR="008236CB" w:rsidRPr="00D546D5" w:rsidRDefault="008236CB" w:rsidP="00481C07">
            <w:pPr>
              <w:spacing w:after="0" w:line="240" w:lineRule="auto"/>
              <w:ind w:firstLine="567"/>
              <w:jc w:val="both"/>
              <w:rPr>
                <w:rFonts w:cs="Times New Roman"/>
                <w:sz w:val="20"/>
                <w:szCs w:val="20"/>
              </w:rPr>
            </w:pPr>
          </w:p>
        </w:tc>
      </w:tr>
      <w:tr w:rsidR="008236CB" w:rsidRPr="00D546D5" w14:paraId="071587C1" w14:textId="77777777" w:rsidTr="00F53A26">
        <w:trPr>
          <w:trHeight w:val="20"/>
        </w:trPr>
        <w:tc>
          <w:tcPr>
            <w:tcW w:w="3545" w:type="dxa"/>
            <w:vAlign w:val="center"/>
          </w:tcPr>
          <w:p w14:paraId="749C7C4A"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[6.3] - Легкая промышленность</w:t>
            </w:r>
          </w:p>
        </w:tc>
        <w:tc>
          <w:tcPr>
            <w:tcW w:w="5670" w:type="dxa"/>
            <w:vAlign w:val="center"/>
          </w:tcPr>
          <w:p w14:paraId="3259269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212AEEBD"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6F132277" w14:textId="77777777" w:rsidTr="00F53A26">
        <w:trPr>
          <w:trHeight w:val="20"/>
        </w:trPr>
        <w:tc>
          <w:tcPr>
            <w:tcW w:w="3545" w:type="dxa"/>
            <w:vAlign w:val="center"/>
          </w:tcPr>
          <w:p w14:paraId="6005A857"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[6.3.1] - Фармацевтическая промышленность</w:t>
            </w:r>
          </w:p>
        </w:tc>
        <w:tc>
          <w:tcPr>
            <w:tcW w:w="5670" w:type="dxa"/>
            <w:vAlign w:val="center"/>
          </w:tcPr>
          <w:p w14:paraId="5417F868"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капитального строительства, предназначенных для фармацевтического производства, в том </w:t>
            </w:r>
            <w:r w:rsidRPr="00D546D5">
              <w:rPr>
                <w:rFonts w:cs="Times New Roman"/>
                <w:sz w:val="20"/>
                <w:szCs w:val="20"/>
              </w:rPr>
              <w:lastRenderedPageBreak/>
              <w:t>числе объектов, в отношении которых предусматривается установление охранных или санитарно-защитных зон</w:t>
            </w:r>
          </w:p>
        </w:tc>
        <w:tc>
          <w:tcPr>
            <w:tcW w:w="6378" w:type="dxa"/>
            <w:vMerge/>
            <w:vAlign w:val="center"/>
          </w:tcPr>
          <w:p w14:paraId="36A18FB7"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16FBEAFE" w14:textId="77777777" w:rsidTr="00F53A26">
        <w:trPr>
          <w:trHeight w:val="1144"/>
        </w:trPr>
        <w:tc>
          <w:tcPr>
            <w:tcW w:w="3545" w:type="dxa"/>
            <w:vAlign w:val="center"/>
          </w:tcPr>
          <w:p w14:paraId="4C1E17E8"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[6.4] - Пищевая промышленность</w:t>
            </w:r>
          </w:p>
        </w:tc>
        <w:tc>
          <w:tcPr>
            <w:tcW w:w="5670" w:type="dxa"/>
            <w:vAlign w:val="center"/>
          </w:tcPr>
          <w:p w14:paraId="3987EFAE"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2F02BC3B"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5167F8D0" w14:textId="77777777" w:rsidTr="00F53A26">
        <w:trPr>
          <w:trHeight w:val="20"/>
        </w:trPr>
        <w:tc>
          <w:tcPr>
            <w:tcW w:w="3545" w:type="dxa"/>
            <w:vAlign w:val="center"/>
          </w:tcPr>
          <w:p w14:paraId="5972D7A8"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[6.6] - Строительная промышленность</w:t>
            </w:r>
          </w:p>
        </w:tc>
        <w:tc>
          <w:tcPr>
            <w:tcW w:w="5670" w:type="dxa"/>
            <w:vAlign w:val="center"/>
          </w:tcPr>
          <w:p w14:paraId="25C8298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0AED6C7F"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4F0316C7" w14:textId="77777777" w:rsidTr="00F53A26">
        <w:trPr>
          <w:trHeight w:val="20"/>
        </w:trPr>
        <w:tc>
          <w:tcPr>
            <w:tcW w:w="3545" w:type="dxa"/>
            <w:vAlign w:val="center"/>
          </w:tcPr>
          <w:p w14:paraId="1CC111A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[6.9] - Склады</w:t>
            </w:r>
          </w:p>
        </w:tc>
        <w:tc>
          <w:tcPr>
            <w:tcW w:w="5670" w:type="dxa"/>
            <w:vAlign w:val="center"/>
          </w:tcPr>
          <w:p w14:paraId="35CE7E6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DD3BCE9"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77BD52ED" w14:textId="77777777" w:rsidTr="00F53A26">
        <w:trPr>
          <w:trHeight w:val="20"/>
        </w:trPr>
        <w:tc>
          <w:tcPr>
            <w:tcW w:w="3545" w:type="dxa"/>
            <w:vAlign w:val="center"/>
          </w:tcPr>
          <w:p w14:paraId="448DABD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[6.9.1] – Складские площадки</w:t>
            </w:r>
          </w:p>
        </w:tc>
        <w:tc>
          <w:tcPr>
            <w:tcW w:w="5670" w:type="dxa"/>
            <w:vAlign w:val="center"/>
          </w:tcPr>
          <w:p w14:paraId="0A06C90D"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15BBF0E"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4F04FD35" w14:textId="77777777" w:rsidTr="00F53A26">
        <w:trPr>
          <w:trHeight w:val="20"/>
        </w:trPr>
        <w:tc>
          <w:tcPr>
            <w:tcW w:w="3545" w:type="dxa"/>
            <w:vAlign w:val="center"/>
          </w:tcPr>
          <w:p w14:paraId="35233BF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[6.11] – Целлюлозно-бумажная промышленность</w:t>
            </w:r>
          </w:p>
        </w:tc>
        <w:tc>
          <w:tcPr>
            <w:tcW w:w="5670" w:type="dxa"/>
            <w:vAlign w:val="center"/>
          </w:tcPr>
          <w:p w14:paraId="23BF717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027148DD"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75195B4D" w14:textId="77777777" w:rsidTr="00F53A26">
        <w:trPr>
          <w:trHeight w:val="20"/>
        </w:trPr>
        <w:tc>
          <w:tcPr>
            <w:tcW w:w="3545" w:type="dxa"/>
            <w:vAlign w:val="center"/>
          </w:tcPr>
          <w:p w14:paraId="0D72B99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[6.12] – Научно-производственная деятельность</w:t>
            </w:r>
          </w:p>
        </w:tc>
        <w:tc>
          <w:tcPr>
            <w:tcW w:w="5670" w:type="dxa"/>
            <w:vAlign w:val="center"/>
          </w:tcPr>
          <w:p w14:paraId="0545BBF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5F485608"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2D8D8412" w14:textId="77777777" w:rsidTr="00F53A26">
        <w:trPr>
          <w:trHeight w:val="20"/>
        </w:trPr>
        <w:tc>
          <w:tcPr>
            <w:tcW w:w="3545" w:type="dxa"/>
            <w:vAlign w:val="center"/>
          </w:tcPr>
          <w:p w14:paraId="68D0967A"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[4.9] - Служебные гаражи</w:t>
            </w:r>
          </w:p>
        </w:tc>
        <w:tc>
          <w:tcPr>
            <w:tcW w:w="5670" w:type="dxa"/>
            <w:vAlign w:val="center"/>
          </w:tcPr>
          <w:p w14:paraId="2529A9C1"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Merge/>
            <w:vAlign w:val="center"/>
          </w:tcPr>
          <w:p w14:paraId="4A620603" w14:textId="77777777" w:rsidR="008236CB" w:rsidRPr="00D546D5" w:rsidRDefault="008236CB" w:rsidP="00481C07">
            <w:pPr>
              <w:spacing w:after="0" w:line="240" w:lineRule="auto"/>
              <w:ind w:firstLine="567"/>
              <w:jc w:val="both"/>
              <w:rPr>
                <w:rFonts w:cs="Times New Roman"/>
                <w:b/>
                <w:sz w:val="20"/>
                <w:szCs w:val="20"/>
              </w:rPr>
            </w:pPr>
          </w:p>
        </w:tc>
      </w:tr>
      <w:tr w:rsidR="008236CB" w:rsidRPr="00D546D5" w14:paraId="6C232DAA" w14:textId="77777777" w:rsidTr="00F53A26">
        <w:trPr>
          <w:trHeight w:val="20"/>
        </w:trPr>
        <w:tc>
          <w:tcPr>
            <w:tcW w:w="3545" w:type="dxa"/>
            <w:shd w:val="clear" w:color="auto" w:fill="FFFFFF"/>
            <w:vAlign w:val="center"/>
          </w:tcPr>
          <w:p w14:paraId="29107E5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FFFFFF"/>
            <w:vAlign w:val="center"/>
          </w:tcPr>
          <w:p w14:paraId="78CC3E6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улично-дорожной сети: </w:t>
            </w:r>
            <w:r w:rsidRPr="00D546D5">
              <w:rPr>
                <w:rFonts w:cs="Times New Roman"/>
                <w:sz w:val="20"/>
                <w:szCs w:val="20"/>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82CAF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Регламенты не подлежат установлению.</w:t>
            </w:r>
          </w:p>
          <w:p w14:paraId="0AB2102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36CB" w:rsidRPr="00D546D5" w14:paraId="7BBD0C96" w14:textId="77777777" w:rsidTr="00F53A26">
        <w:trPr>
          <w:trHeight w:val="2024"/>
        </w:trPr>
        <w:tc>
          <w:tcPr>
            <w:tcW w:w="3545" w:type="dxa"/>
            <w:tcBorders>
              <w:top w:val="nil"/>
            </w:tcBorders>
            <w:shd w:val="clear" w:color="auto" w:fill="FFFFFF"/>
            <w:vAlign w:val="center"/>
          </w:tcPr>
          <w:p w14:paraId="1C9BD01E"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[12.0.2] - Благоустройство территории</w:t>
            </w:r>
          </w:p>
        </w:tc>
        <w:tc>
          <w:tcPr>
            <w:tcW w:w="5670" w:type="dxa"/>
            <w:tcBorders>
              <w:top w:val="nil"/>
            </w:tcBorders>
            <w:shd w:val="clear" w:color="auto" w:fill="FFFFFF"/>
            <w:vAlign w:val="center"/>
          </w:tcPr>
          <w:p w14:paraId="208BBE08"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C05F60D" w14:textId="77777777" w:rsidR="008236CB" w:rsidRPr="00D546D5" w:rsidRDefault="008236CB" w:rsidP="00481C07">
            <w:pPr>
              <w:spacing w:after="0" w:line="240" w:lineRule="auto"/>
              <w:ind w:firstLine="567"/>
              <w:jc w:val="both"/>
              <w:rPr>
                <w:rFonts w:cs="Times New Roman"/>
                <w:sz w:val="20"/>
                <w:szCs w:val="20"/>
              </w:rPr>
            </w:pPr>
          </w:p>
        </w:tc>
      </w:tr>
    </w:tbl>
    <w:p w14:paraId="1E98DBB8"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61"/>
        <w:gridCol w:w="5245"/>
        <w:gridCol w:w="7087"/>
      </w:tblGrid>
      <w:tr w:rsidR="008236CB" w:rsidRPr="00D546D5" w14:paraId="3B6E3226" w14:textId="77777777" w:rsidTr="00C5118C">
        <w:trPr>
          <w:trHeight w:val="20"/>
        </w:trPr>
        <w:tc>
          <w:tcPr>
            <w:tcW w:w="3261" w:type="dxa"/>
            <w:tcBorders>
              <w:bottom w:val="single" w:sz="4" w:space="0" w:color="auto"/>
            </w:tcBorders>
            <w:vAlign w:val="center"/>
          </w:tcPr>
          <w:p w14:paraId="6931D3D2"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5" w:type="dxa"/>
            <w:tcBorders>
              <w:bottom w:val="single" w:sz="4" w:space="0" w:color="auto"/>
            </w:tcBorders>
            <w:vAlign w:val="center"/>
          </w:tcPr>
          <w:p w14:paraId="3797FF0C"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087" w:type="dxa"/>
            <w:tcBorders>
              <w:bottom w:val="single" w:sz="4" w:space="0" w:color="auto"/>
            </w:tcBorders>
            <w:vAlign w:val="center"/>
          </w:tcPr>
          <w:p w14:paraId="5D204E71"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D546D5" w14:paraId="54709F02" w14:textId="77777777" w:rsidTr="00C5118C">
        <w:trPr>
          <w:trHeight w:val="20"/>
        </w:trPr>
        <w:tc>
          <w:tcPr>
            <w:tcW w:w="3261" w:type="dxa"/>
            <w:tcBorders>
              <w:top w:val="single" w:sz="4" w:space="0" w:color="auto"/>
              <w:bottom w:val="single" w:sz="4" w:space="0" w:color="auto"/>
            </w:tcBorders>
            <w:shd w:val="clear" w:color="auto" w:fill="auto"/>
            <w:vAlign w:val="center"/>
          </w:tcPr>
          <w:p w14:paraId="0D86A14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245" w:type="dxa"/>
            <w:tcBorders>
              <w:top w:val="single" w:sz="4" w:space="0" w:color="auto"/>
              <w:bottom w:val="single" w:sz="4" w:space="0" w:color="auto"/>
            </w:tcBorders>
            <w:shd w:val="clear" w:color="auto" w:fill="auto"/>
            <w:vAlign w:val="center"/>
          </w:tcPr>
          <w:p w14:paraId="00E56FC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shd w:val="clear" w:color="auto" w:fill="auto"/>
            <w:vAlign w:val="center"/>
          </w:tcPr>
          <w:p w14:paraId="7CFE7A29"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w:t>
            </w:r>
            <w:r w:rsidRPr="00D546D5">
              <w:rPr>
                <w:rFonts w:cs="Times New Roman"/>
                <w:b/>
                <w:bCs/>
                <w:sz w:val="20"/>
                <w:szCs w:val="20"/>
              </w:rPr>
              <w:t>не подлежит установлению</w:t>
            </w:r>
            <w:r w:rsidRPr="00D546D5">
              <w:rPr>
                <w:rFonts w:cs="Times New Roman"/>
                <w:bCs/>
                <w:sz w:val="20"/>
                <w:szCs w:val="20"/>
              </w:rPr>
              <w:t>;</w:t>
            </w:r>
          </w:p>
          <w:p w14:paraId="49A178A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29F349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0B0E04A"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C995E8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2CB831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3A5E3AB1" w14:textId="77777777" w:rsidTr="00C5118C">
        <w:trPr>
          <w:trHeight w:val="20"/>
        </w:trPr>
        <w:tc>
          <w:tcPr>
            <w:tcW w:w="3261" w:type="dxa"/>
            <w:tcBorders>
              <w:top w:val="single" w:sz="4" w:space="0" w:color="auto"/>
              <w:bottom w:val="single" w:sz="4" w:space="0" w:color="auto"/>
            </w:tcBorders>
            <w:shd w:val="clear" w:color="auto" w:fill="auto"/>
            <w:vAlign w:val="center"/>
          </w:tcPr>
          <w:p w14:paraId="7F90FC8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[3.9.2] - Проведение научных исследований</w:t>
            </w:r>
          </w:p>
        </w:tc>
        <w:tc>
          <w:tcPr>
            <w:tcW w:w="5245" w:type="dxa"/>
            <w:tcBorders>
              <w:top w:val="single" w:sz="4" w:space="0" w:color="auto"/>
              <w:bottom w:val="single" w:sz="4" w:space="0" w:color="auto"/>
            </w:tcBorders>
            <w:shd w:val="clear" w:color="auto" w:fill="auto"/>
            <w:vAlign w:val="center"/>
          </w:tcPr>
          <w:p w14:paraId="783487A1"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87" w:type="dxa"/>
            <w:shd w:val="clear" w:color="auto" w:fill="auto"/>
            <w:vAlign w:val="center"/>
          </w:tcPr>
          <w:p w14:paraId="12441B8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1000/15000 кв. м;</w:t>
            </w:r>
          </w:p>
          <w:p w14:paraId="59E012F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4450F5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86A1C2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9C6C9B3"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A34C77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максимальная высота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05D43E1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65EBC965" w14:textId="77777777" w:rsidTr="00C5118C">
        <w:trPr>
          <w:trHeight w:val="20"/>
        </w:trPr>
        <w:tc>
          <w:tcPr>
            <w:tcW w:w="3261" w:type="dxa"/>
            <w:tcBorders>
              <w:top w:val="single" w:sz="4" w:space="0" w:color="auto"/>
              <w:bottom w:val="single" w:sz="4" w:space="0" w:color="auto"/>
            </w:tcBorders>
            <w:shd w:val="clear" w:color="auto" w:fill="auto"/>
            <w:vAlign w:val="center"/>
          </w:tcPr>
          <w:p w14:paraId="4BFE5F5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[4.9.1.3] - Автомобильные мойки</w:t>
            </w:r>
          </w:p>
        </w:tc>
        <w:tc>
          <w:tcPr>
            <w:tcW w:w="5245" w:type="dxa"/>
            <w:tcBorders>
              <w:top w:val="single" w:sz="4" w:space="0" w:color="auto"/>
              <w:bottom w:val="single" w:sz="4" w:space="0" w:color="auto"/>
            </w:tcBorders>
            <w:shd w:val="clear" w:color="auto" w:fill="auto"/>
            <w:vAlign w:val="center"/>
          </w:tcPr>
          <w:p w14:paraId="789C2135"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автомобильных моек, а также размещение магазинов сопутствующей торговли</w:t>
            </w:r>
          </w:p>
        </w:tc>
        <w:tc>
          <w:tcPr>
            <w:tcW w:w="7087" w:type="dxa"/>
            <w:shd w:val="clear" w:color="auto" w:fill="auto"/>
            <w:vAlign w:val="center"/>
          </w:tcPr>
          <w:p w14:paraId="18B2EC9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60/1000 кв. м;</w:t>
            </w:r>
          </w:p>
          <w:p w14:paraId="232AF39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41CE903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C7F4A99"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A5DA76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16E7B494" w14:textId="77777777" w:rsidTr="00C5118C">
        <w:trPr>
          <w:trHeight w:val="20"/>
        </w:trPr>
        <w:tc>
          <w:tcPr>
            <w:tcW w:w="3261" w:type="dxa"/>
            <w:tcBorders>
              <w:top w:val="single" w:sz="4" w:space="0" w:color="auto"/>
              <w:bottom w:val="single" w:sz="4" w:space="0" w:color="auto"/>
            </w:tcBorders>
            <w:shd w:val="clear" w:color="auto" w:fill="auto"/>
            <w:vAlign w:val="center"/>
          </w:tcPr>
          <w:p w14:paraId="219A23A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[4.9.1.4] - Ремонт автомобилей</w:t>
            </w:r>
          </w:p>
        </w:tc>
        <w:tc>
          <w:tcPr>
            <w:tcW w:w="5245" w:type="dxa"/>
            <w:tcBorders>
              <w:top w:val="single" w:sz="4" w:space="0" w:color="auto"/>
              <w:bottom w:val="single" w:sz="4" w:space="0" w:color="auto"/>
            </w:tcBorders>
            <w:shd w:val="clear" w:color="auto" w:fill="auto"/>
            <w:vAlign w:val="center"/>
          </w:tcPr>
          <w:p w14:paraId="3155753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087" w:type="dxa"/>
            <w:shd w:val="clear" w:color="auto" w:fill="auto"/>
            <w:vAlign w:val="center"/>
          </w:tcPr>
          <w:p w14:paraId="367F5CE8"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60/2000 кв. м;</w:t>
            </w:r>
          </w:p>
          <w:p w14:paraId="4F1C0F8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028C0FA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2402A57"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02A534D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52076144" w14:textId="77777777" w:rsidR="008236CB" w:rsidRPr="00D546D5" w:rsidRDefault="008236CB" w:rsidP="00481C07">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8236CB" w:rsidRPr="00D546D5" w14:paraId="28722E15" w14:textId="77777777" w:rsidTr="00C5118C">
        <w:trPr>
          <w:trHeight w:val="20"/>
        </w:trPr>
        <w:tc>
          <w:tcPr>
            <w:tcW w:w="8931" w:type="dxa"/>
            <w:vAlign w:val="center"/>
          </w:tcPr>
          <w:p w14:paraId="002B53D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93BDBF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236CB" w:rsidRPr="00D546D5" w14:paraId="6715E818" w14:textId="77777777" w:rsidTr="00C5118C">
        <w:trPr>
          <w:trHeight w:val="20"/>
        </w:trPr>
        <w:tc>
          <w:tcPr>
            <w:tcW w:w="8931" w:type="dxa"/>
            <w:vAlign w:val="center"/>
          </w:tcPr>
          <w:p w14:paraId="3F5EA8F0"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D83CBEA"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432A9D9"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6AABB82"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EE81D41"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9B714D7"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FA747DC"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 благоустроенные, в том числе озелененные территории, площадки для отдыха, спортивных </w:t>
            </w:r>
            <w:r w:rsidRPr="00D546D5">
              <w:rPr>
                <w:rFonts w:cs="Times New Roman"/>
                <w:sz w:val="20"/>
                <w:szCs w:val="20"/>
              </w:rPr>
              <w:lastRenderedPageBreak/>
              <w:t>занятий;</w:t>
            </w:r>
          </w:p>
          <w:p w14:paraId="6F7C8EE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w:t>
            </w:r>
          </w:p>
          <w:p w14:paraId="1882EE71"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2021347"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4AA8DC4"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2E0D8586"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57C8400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84DC215" w14:textId="77777777" w:rsidR="008236CB" w:rsidRPr="00D546D5" w:rsidRDefault="008236CB" w:rsidP="00481C07">
            <w:pPr>
              <w:spacing w:after="0" w:line="240" w:lineRule="auto"/>
              <w:ind w:firstLine="567"/>
              <w:jc w:val="both"/>
              <w:rPr>
                <w:rFonts w:cs="Times New Roman"/>
                <w:sz w:val="20"/>
                <w:szCs w:val="20"/>
              </w:rPr>
            </w:pPr>
          </w:p>
          <w:p w14:paraId="1A1B8289"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2C6B929E"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5E490DD" w14:textId="77777777" w:rsidR="008236CB" w:rsidRPr="00D546D5" w:rsidRDefault="008236CB" w:rsidP="00481C07">
            <w:pPr>
              <w:spacing w:after="0" w:line="240" w:lineRule="auto"/>
              <w:ind w:firstLine="567"/>
              <w:jc w:val="both"/>
              <w:rPr>
                <w:rFonts w:cs="Times New Roman"/>
                <w:sz w:val="20"/>
                <w:szCs w:val="20"/>
              </w:rPr>
            </w:pPr>
          </w:p>
          <w:p w14:paraId="1C96437B"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D546D5">
              <w:rPr>
                <w:rFonts w:cs="Times New Roman"/>
                <w:sz w:val="20"/>
                <w:szCs w:val="20"/>
              </w:rPr>
              <w:lastRenderedPageBreak/>
              <w:t xml:space="preserve">объектов с основными и условно разрешенными видами использования,  с обязательным условием применения понижающего коэффициента 0,5 </w:t>
            </w:r>
          </w:p>
          <w:p w14:paraId="4BA78D51" w14:textId="77777777"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35A37A7" w14:textId="639C088B" w:rsidR="008236CB" w:rsidRPr="00D546D5" w:rsidRDefault="008236CB" w:rsidP="00481C07">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36E43EC" w14:textId="77777777" w:rsidR="00214D5E" w:rsidRPr="00C5118C" w:rsidRDefault="00214D5E" w:rsidP="00481C07">
      <w:pPr>
        <w:spacing w:after="0" w:line="240" w:lineRule="auto"/>
        <w:ind w:firstLine="567"/>
        <w:jc w:val="both"/>
        <w:rPr>
          <w:rFonts w:cs="Times New Roman"/>
          <w:b/>
          <w:sz w:val="16"/>
          <w:szCs w:val="20"/>
        </w:rPr>
      </w:pPr>
      <w:r w:rsidRPr="00C5118C">
        <w:rPr>
          <w:rFonts w:cs="Times New Roman"/>
          <w:b/>
          <w:sz w:val="16"/>
          <w:szCs w:val="20"/>
        </w:rPr>
        <w:lastRenderedPageBreak/>
        <w:t>Ограничения использования земельных участков и объектов капитального строительства:</w:t>
      </w:r>
    </w:p>
    <w:p w14:paraId="08305E8C"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Минимальный процент озеленения земельного участка для зданий общественно-делового назначения – 10%.</w:t>
      </w:r>
    </w:p>
    <w:p w14:paraId="42A7E1F9" w14:textId="77777777" w:rsidR="00214D5E" w:rsidRPr="00C5118C" w:rsidRDefault="00214D5E" w:rsidP="00481C07">
      <w:pPr>
        <w:spacing w:after="0" w:line="240" w:lineRule="auto"/>
        <w:ind w:firstLine="567"/>
        <w:jc w:val="both"/>
        <w:rPr>
          <w:rFonts w:cs="Times New Roman"/>
          <w:sz w:val="16"/>
          <w:szCs w:val="20"/>
        </w:rPr>
      </w:pPr>
    </w:p>
    <w:p w14:paraId="3D94E161"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Расстояние до красной линии:</w:t>
      </w:r>
    </w:p>
    <w:p w14:paraId="13970A80"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1) от Пожарных депо - </w:t>
      </w:r>
      <w:smartTag w:uri="urn:schemas-microsoft-com:office:smarttags" w:element="metricconverter">
        <w:smartTagPr>
          <w:attr w:name="ProductID" w:val="10 м"/>
        </w:smartTagPr>
        <w:r w:rsidRPr="00C5118C">
          <w:rPr>
            <w:rFonts w:cs="Times New Roman"/>
            <w:sz w:val="16"/>
            <w:szCs w:val="20"/>
          </w:rPr>
          <w:t>10 м</w:t>
        </w:r>
      </w:smartTag>
      <w:r w:rsidRPr="00C5118C">
        <w:rPr>
          <w:rFonts w:cs="Times New Roman"/>
          <w:sz w:val="16"/>
          <w:szCs w:val="20"/>
        </w:rPr>
        <w:t xml:space="preserve"> (</w:t>
      </w:r>
      <w:smartTag w:uri="urn:schemas-microsoft-com:office:smarttags" w:element="metricconverter">
        <w:smartTagPr>
          <w:attr w:name="ProductID" w:val="15 м"/>
        </w:smartTagPr>
        <w:r w:rsidRPr="00C5118C">
          <w:rPr>
            <w:rFonts w:cs="Times New Roman"/>
            <w:sz w:val="16"/>
            <w:szCs w:val="20"/>
          </w:rPr>
          <w:t>15 м</w:t>
        </w:r>
      </w:smartTag>
      <w:r w:rsidRPr="00C5118C">
        <w:rPr>
          <w:rFonts w:cs="Times New Roman"/>
          <w:sz w:val="16"/>
          <w:szCs w:val="20"/>
        </w:rPr>
        <w:t xml:space="preserve"> - для депо I типа);</w:t>
      </w:r>
    </w:p>
    <w:p w14:paraId="247A962F"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5118C">
          <w:rPr>
            <w:rFonts w:cs="Times New Roman"/>
            <w:sz w:val="16"/>
            <w:szCs w:val="20"/>
          </w:rPr>
          <w:t>5 м</w:t>
        </w:r>
      </w:smartTag>
      <w:r w:rsidRPr="00C5118C">
        <w:rPr>
          <w:rFonts w:cs="Times New Roman"/>
          <w:sz w:val="16"/>
          <w:szCs w:val="20"/>
        </w:rPr>
        <w:t>;</w:t>
      </w:r>
    </w:p>
    <w:p w14:paraId="0DE06012"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5118C">
          <w:rPr>
            <w:rFonts w:cs="Times New Roman"/>
            <w:sz w:val="16"/>
            <w:szCs w:val="20"/>
          </w:rPr>
          <w:t>3 м</w:t>
        </w:r>
      </w:smartTag>
      <w:r w:rsidRPr="00C5118C">
        <w:rPr>
          <w:rFonts w:cs="Times New Roman"/>
          <w:sz w:val="16"/>
          <w:szCs w:val="20"/>
        </w:rPr>
        <w:t>;</w:t>
      </w:r>
    </w:p>
    <w:p w14:paraId="73D24197"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5) от контрольно-пропускных пунктов, пунктов охраны, проходных – 1 м.</w:t>
      </w:r>
    </w:p>
    <w:p w14:paraId="642B40C1"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6) от остальных зданий - </w:t>
      </w:r>
      <w:smartTag w:uri="urn:schemas-microsoft-com:office:smarttags" w:element="metricconverter">
        <w:smartTagPr>
          <w:attr w:name="ProductID" w:val="5 м"/>
        </w:smartTagPr>
        <w:r w:rsidRPr="00C5118C">
          <w:rPr>
            <w:rFonts w:cs="Times New Roman"/>
            <w:sz w:val="16"/>
            <w:szCs w:val="20"/>
          </w:rPr>
          <w:t>5 м</w:t>
        </w:r>
      </w:smartTag>
      <w:r w:rsidRPr="00C5118C">
        <w:rPr>
          <w:rFonts w:cs="Times New Roman"/>
          <w:sz w:val="16"/>
          <w:szCs w:val="20"/>
        </w:rPr>
        <w:t>.</w:t>
      </w:r>
    </w:p>
    <w:p w14:paraId="6A60128A"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Размещение производственной территориальной зоны не допускается:</w:t>
      </w:r>
    </w:p>
    <w:p w14:paraId="02B41D97"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а) в составе рекреационных зон;</w:t>
      </w:r>
    </w:p>
    <w:p w14:paraId="52DFDB15"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б) на землях особо охраняемых территорий, в том числе:</w:t>
      </w:r>
    </w:p>
    <w:p w14:paraId="70E49B6E"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первом поясе зоны санитарной охраны источников водоснабжения;</w:t>
      </w:r>
    </w:p>
    <w:p w14:paraId="0D2BC3E6"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водоохранных и прибрежных зонах рек, морей;</w:t>
      </w:r>
    </w:p>
    <w:p w14:paraId="1FE2B333"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57017388"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зонах возможного катастрофического затопления в результате разрушения плотин или дамб.</w:t>
      </w:r>
    </w:p>
    <w:p w14:paraId="7CEDB640"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5118C">
          <w:rPr>
            <w:rFonts w:cs="Times New Roman"/>
            <w:sz w:val="16"/>
            <w:szCs w:val="20"/>
          </w:rPr>
          <w:t>0,5 м</w:t>
        </w:r>
      </w:smartTag>
      <w:r w:rsidRPr="00C5118C">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5118C">
          <w:rPr>
            <w:rFonts w:cs="Times New Roman"/>
            <w:sz w:val="16"/>
            <w:szCs w:val="20"/>
          </w:rPr>
          <w:t>1000 м</w:t>
        </w:r>
      </w:smartTag>
      <w:r w:rsidRPr="00C5118C">
        <w:rPr>
          <w:rFonts w:cs="Times New Roman"/>
          <w:sz w:val="16"/>
          <w:szCs w:val="20"/>
        </w:rPr>
        <w:t xml:space="preserve"> и </w:t>
      </w:r>
      <w:smartTag w:uri="urn:schemas-microsoft-com:office:smarttags" w:element="metricconverter">
        <w:smartTagPr>
          <w:attr w:name="ProductID" w:val="500 м"/>
        </w:smartTagPr>
        <w:r w:rsidRPr="00C5118C">
          <w:rPr>
            <w:rFonts w:cs="Times New Roman"/>
            <w:sz w:val="16"/>
            <w:szCs w:val="20"/>
          </w:rPr>
          <w:t>500 м</w:t>
        </w:r>
      </w:smartTag>
      <w:r w:rsidRPr="00C5118C">
        <w:rPr>
          <w:rFonts w:cs="Times New Roman"/>
          <w:sz w:val="16"/>
          <w:szCs w:val="20"/>
        </w:rPr>
        <w:t xml:space="preserve"> соответственно, на территории населенных пунктов Краснодарского края не допускается.</w:t>
      </w:r>
    </w:p>
    <w:p w14:paraId="2ACDAB56"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5118C">
          <w:rPr>
            <w:rFonts w:cs="Times New Roman"/>
            <w:sz w:val="16"/>
            <w:szCs w:val="20"/>
          </w:rPr>
          <w:t>100 м</w:t>
        </w:r>
      </w:smartTag>
      <w:r w:rsidRPr="00C5118C">
        <w:rPr>
          <w:rFonts w:cs="Times New Roman"/>
          <w:sz w:val="16"/>
          <w:szCs w:val="20"/>
        </w:rPr>
        <w:t>.</w:t>
      </w:r>
    </w:p>
    <w:p w14:paraId="2F32D99C"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5118C">
          <w:rPr>
            <w:rFonts w:cs="Times New Roman"/>
            <w:sz w:val="16"/>
            <w:szCs w:val="20"/>
          </w:rPr>
          <w:t>1000 м</w:t>
        </w:r>
      </w:smartTag>
      <w:r w:rsidRPr="00C5118C">
        <w:rPr>
          <w:rFonts w:cs="Times New Roman"/>
          <w:sz w:val="16"/>
          <w:szCs w:val="20"/>
        </w:rPr>
        <w:t>.</w:t>
      </w:r>
    </w:p>
    <w:p w14:paraId="56D633F8"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Запрещается проектирование указанных предприятий на территории бывших кладбищ, скотомогильников, свалок.</w:t>
      </w:r>
    </w:p>
    <w:p w14:paraId="49CAABAA" w14:textId="77777777" w:rsidR="00214D5E" w:rsidRPr="00C5118C" w:rsidRDefault="00214D5E" w:rsidP="00481C07">
      <w:pPr>
        <w:spacing w:after="0" w:line="240" w:lineRule="auto"/>
        <w:ind w:firstLine="567"/>
        <w:jc w:val="both"/>
        <w:rPr>
          <w:rFonts w:cs="Times New Roman"/>
          <w:sz w:val="16"/>
          <w:szCs w:val="20"/>
        </w:rPr>
      </w:pPr>
    </w:p>
    <w:p w14:paraId="7F2880AE"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Примечание общее.</w:t>
      </w:r>
    </w:p>
    <w:p w14:paraId="4FDD90F1"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2) использование сточных вод в целях регулирования плодородия почв;</w:t>
      </w:r>
    </w:p>
    <w:p w14:paraId="5D50CD42"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lastRenderedPageBreak/>
        <w:t>4) осуществление авиационных мер по борьбе с вредными организмами.</w:t>
      </w:r>
    </w:p>
    <w:p w14:paraId="34435F33"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в границах территорий общего пользования;</w:t>
      </w:r>
    </w:p>
    <w:p w14:paraId="1FEAEB9F"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предназначенные для размещения линейных объектов и (или) занятые линейными объектами.</w:t>
      </w:r>
    </w:p>
    <w:p w14:paraId="125DEE7C" w14:textId="77777777"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2DE807A0" w:rsidR="00214D5E" w:rsidRPr="00C5118C" w:rsidRDefault="00214D5E" w:rsidP="00481C07">
      <w:pPr>
        <w:spacing w:after="0" w:line="240" w:lineRule="auto"/>
        <w:ind w:firstLine="567"/>
        <w:jc w:val="both"/>
        <w:rPr>
          <w:rFonts w:cs="Times New Roman"/>
          <w:sz w:val="16"/>
          <w:szCs w:val="20"/>
        </w:rPr>
      </w:pPr>
      <w:r w:rsidRPr="00C5118C">
        <w:rPr>
          <w:rFonts w:cs="Times New Roman"/>
          <w:sz w:val="16"/>
          <w:szCs w:val="20"/>
        </w:rPr>
        <w:t xml:space="preserve">Размещение зданий, строений и сооружений возможно </w:t>
      </w:r>
      <w:r w:rsidR="00004D2E" w:rsidRPr="00C5118C">
        <w:rPr>
          <w:rFonts w:cs="Times New Roman"/>
          <w:sz w:val="16"/>
          <w:szCs w:val="20"/>
        </w:rPr>
        <w:t>при соблюдении требований стат</w:t>
      </w:r>
      <w:r w:rsidR="003F7468" w:rsidRPr="00C5118C">
        <w:rPr>
          <w:rFonts w:cs="Times New Roman"/>
          <w:sz w:val="16"/>
          <w:szCs w:val="20"/>
        </w:rPr>
        <w:t>ей 48 и</w:t>
      </w:r>
      <w:r w:rsidR="00004D2E" w:rsidRPr="00C5118C">
        <w:rPr>
          <w:rFonts w:cs="Times New Roman"/>
          <w:sz w:val="16"/>
          <w:szCs w:val="20"/>
        </w:rPr>
        <w:t xml:space="preserve"> 52 настоящих Правил</w:t>
      </w:r>
      <w:r w:rsidRPr="00C5118C">
        <w:rPr>
          <w:rFonts w:cs="Times New Roman"/>
          <w:sz w:val="16"/>
          <w:szCs w:val="20"/>
        </w:rPr>
        <w:t>.</w:t>
      </w:r>
    </w:p>
    <w:p w14:paraId="58EB3332" w14:textId="77777777" w:rsidR="00D97530" w:rsidRPr="00D546D5" w:rsidRDefault="00D97530" w:rsidP="00481C07">
      <w:pPr>
        <w:spacing w:after="0" w:line="240" w:lineRule="auto"/>
        <w:ind w:firstLine="567"/>
        <w:jc w:val="both"/>
        <w:rPr>
          <w:rFonts w:cs="Times New Roman"/>
          <w:sz w:val="20"/>
          <w:szCs w:val="20"/>
        </w:rPr>
      </w:pPr>
    </w:p>
    <w:p w14:paraId="51AC8E61" w14:textId="77777777" w:rsidR="00D97530" w:rsidRPr="00D546D5" w:rsidRDefault="00D97530" w:rsidP="00481C07">
      <w:pPr>
        <w:pStyle w:val="6"/>
        <w:rPr>
          <w:rFonts w:cs="Times New Roman"/>
          <w:sz w:val="20"/>
          <w:szCs w:val="20"/>
        </w:rPr>
      </w:pPr>
      <w:bookmarkStart w:id="122" w:name="_Toc121906782"/>
      <w:bookmarkStart w:id="123" w:name="_Toc160108216"/>
      <w:r w:rsidRPr="00D546D5">
        <w:rPr>
          <w:rFonts w:cs="Times New Roman"/>
          <w:sz w:val="20"/>
          <w:szCs w:val="20"/>
        </w:rPr>
        <w:t xml:space="preserve">П-5. Зона предприятий, производств и объектов </w:t>
      </w:r>
      <w:r w:rsidRPr="00D546D5">
        <w:rPr>
          <w:rFonts w:cs="Times New Roman"/>
          <w:sz w:val="20"/>
          <w:szCs w:val="20"/>
          <w:lang w:val="en-US"/>
        </w:rPr>
        <w:t>V</w:t>
      </w:r>
      <w:r w:rsidRPr="00D546D5">
        <w:rPr>
          <w:rFonts w:cs="Times New Roman"/>
          <w:sz w:val="20"/>
          <w:szCs w:val="20"/>
        </w:rPr>
        <w:t xml:space="preserve"> класса опасности СЗЗ-</w:t>
      </w:r>
      <w:smartTag w:uri="urn:schemas-microsoft-com:office:smarttags" w:element="metricconverter">
        <w:smartTagPr>
          <w:attr w:name="ProductID" w:val="50 м"/>
        </w:smartTagPr>
        <w:r w:rsidRPr="00D546D5">
          <w:rPr>
            <w:rFonts w:cs="Times New Roman"/>
            <w:sz w:val="20"/>
            <w:szCs w:val="20"/>
          </w:rPr>
          <w:t>50 м</w:t>
        </w:r>
      </w:smartTag>
      <w:r w:rsidRPr="00D546D5">
        <w:rPr>
          <w:rFonts w:cs="Times New Roman"/>
          <w:sz w:val="20"/>
          <w:szCs w:val="20"/>
        </w:rPr>
        <w:t>.</w:t>
      </w:r>
      <w:bookmarkEnd w:id="122"/>
      <w:bookmarkEnd w:id="123"/>
    </w:p>
    <w:p w14:paraId="71E39CE9" w14:textId="77777777" w:rsidR="00D97530" w:rsidRPr="00D546D5" w:rsidRDefault="00D97530" w:rsidP="00481C07">
      <w:pPr>
        <w:spacing w:after="0" w:line="240" w:lineRule="auto"/>
        <w:rPr>
          <w:rFonts w:cs="Times New Roman"/>
          <w:sz w:val="20"/>
          <w:szCs w:val="20"/>
          <w:lang w:eastAsia="zh-CN"/>
        </w:rPr>
      </w:pPr>
    </w:p>
    <w:p w14:paraId="63DEEFC9" w14:textId="77777777" w:rsidR="00D97530" w:rsidRPr="00D546D5" w:rsidRDefault="00D97530" w:rsidP="00481C07">
      <w:pPr>
        <w:spacing w:after="0" w:line="240" w:lineRule="auto"/>
        <w:ind w:firstLine="567"/>
        <w:jc w:val="both"/>
        <w:rPr>
          <w:rFonts w:cs="Times New Roman"/>
          <w:i/>
          <w:iCs/>
          <w:sz w:val="20"/>
          <w:szCs w:val="20"/>
        </w:rPr>
      </w:pPr>
      <w:r w:rsidRPr="00D546D5">
        <w:rPr>
          <w:rFonts w:cs="Times New Roman"/>
          <w:i/>
          <w:iCs/>
          <w:sz w:val="20"/>
          <w:szCs w:val="20"/>
        </w:rPr>
        <w:t xml:space="preserve">Зона П-5 выделена для обеспечения правовых условий формирования предприятий, производств и объектов </w:t>
      </w:r>
      <w:r w:rsidRPr="00D546D5">
        <w:rPr>
          <w:rFonts w:cs="Times New Roman"/>
          <w:i/>
          <w:iCs/>
          <w:sz w:val="20"/>
          <w:szCs w:val="20"/>
          <w:lang w:val="en-US"/>
        </w:rPr>
        <w:t>V</w:t>
      </w:r>
      <w:r w:rsidRPr="00D546D5">
        <w:rPr>
          <w:rFonts w:cs="Times New Roman"/>
          <w:i/>
          <w:iCs/>
          <w:sz w:val="20"/>
          <w:szCs w:val="20"/>
        </w:rPr>
        <w:t xml:space="preserve"> класса </w:t>
      </w:r>
      <w:r w:rsidRPr="00D546D5">
        <w:rPr>
          <w:rFonts w:cs="Times New Roman"/>
          <w:bCs/>
          <w:i/>
          <w:sz w:val="20"/>
          <w:szCs w:val="20"/>
        </w:rPr>
        <w:t>опасности</w:t>
      </w:r>
      <w:r w:rsidRPr="00D546D5">
        <w:rPr>
          <w:rFonts w:cs="Times New Roman"/>
          <w:i/>
          <w:iCs/>
          <w:sz w:val="20"/>
          <w:szCs w:val="20"/>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AA1E16F" w14:textId="77777777" w:rsidR="00D97530" w:rsidRPr="00D546D5" w:rsidRDefault="00D97530" w:rsidP="00481C07">
      <w:pPr>
        <w:spacing w:after="0" w:line="240" w:lineRule="auto"/>
        <w:ind w:firstLine="567"/>
        <w:jc w:val="both"/>
        <w:rPr>
          <w:rFonts w:cs="Times New Roman"/>
          <w:sz w:val="20"/>
          <w:szCs w:val="20"/>
          <w:u w:val="single"/>
        </w:rPr>
      </w:pPr>
    </w:p>
    <w:p w14:paraId="71AF8270" w14:textId="77777777" w:rsidR="000C1B99" w:rsidRPr="00D546D5" w:rsidRDefault="00D97530" w:rsidP="00481C07">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0C1B99" w:rsidRPr="00D546D5" w14:paraId="3A1D0805" w14:textId="77777777" w:rsidTr="00F53A26">
        <w:trPr>
          <w:trHeight w:val="284"/>
        </w:trPr>
        <w:tc>
          <w:tcPr>
            <w:tcW w:w="3686" w:type="dxa"/>
            <w:vAlign w:val="center"/>
          </w:tcPr>
          <w:p w14:paraId="752BF2B4"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529" w:type="dxa"/>
            <w:vAlign w:val="center"/>
          </w:tcPr>
          <w:p w14:paraId="320AD283"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643AAD73"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D546D5" w14:paraId="04747ECB" w14:textId="77777777" w:rsidTr="00F53A26">
        <w:trPr>
          <w:trHeight w:val="284"/>
        </w:trPr>
        <w:tc>
          <w:tcPr>
            <w:tcW w:w="3686" w:type="dxa"/>
            <w:vAlign w:val="center"/>
          </w:tcPr>
          <w:p w14:paraId="06C9693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[6.1] – Недропользование</w:t>
            </w:r>
          </w:p>
        </w:tc>
        <w:tc>
          <w:tcPr>
            <w:tcW w:w="5529" w:type="dxa"/>
            <w:vAlign w:val="center"/>
          </w:tcPr>
          <w:p w14:paraId="77D6C5D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Осуществление геологических изысканий;</w:t>
            </w:r>
          </w:p>
          <w:p w14:paraId="0571896E"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добыча полезных ископаемых открытым (карьеры, отвалы) и закрытым (шахты, скважины) способами;</w:t>
            </w:r>
          </w:p>
          <w:p w14:paraId="6FB1E1DA"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в том числе подземных, в целях добычи полезных ископаемых;</w:t>
            </w:r>
          </w:p>
          <w:p w14:paraId="16325E6F"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255D941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2068F3F" w14:textId="77777777" w:rsidR="000C1B99" w:rsidRPr="00D546D5" w:rsidRDefault="000C1B99" w:rsidP="00481C07">
            <w:pPr>
              <w:spacing w:after="0" w:line="240" w:lineRule="auto"/>
              <w:jc w:val="both"/>
              <w:rPr>
                <w:rFonts w:cs="Times New Roman"/>
                <w:bCs/>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20B21E68"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C45504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A266F9E"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F94CB8D"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75%;</w:t>
            </w:r>
          </w:p>
          <w:p w14:paraId="3A51C12E"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6D6CDD59" w14:textId="77777777" w:rsidR="000C1B99" w:rsidRPr="00D546D5" w:rsidRDefault="000C1B99"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C1B99" w:rsidRPr="00D546D5" w14:paraId="7363A8B2" w14:textId="77777777" w:rsidTr="00F53A26">
        <w:trPr>
          <w:trHeight w:val="284"/>
        </w:trPr>
        <w:tc>
          <w:tcPr>
            <w:tcW w:w="3686" w:type="dxa"/>
            <w:vAlign w:val="center"/>
          </w:tcPr>
          <w:p w14:paraId="0430F51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[6.2.1] - Автомобилестроительная промышленность</w:t>
            </w:r>
          </w:p>
        </w:tc>
        <w:tc>
          <w:tcPr>
            <w:tcW w:w="5529" w:type="dxa"/>
            <w:vAlign w:val="center"/>
          </w:tcPr>
          <w:p w14:paraId="6537F1F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w:t>
            </w:r>
            <w:r w:rsidRPr="00D546D5">
              <w:rPr>
                <w:rFonts w:cs="Times New Roman"/>
                <w:sz w:val="20"/>
                <w:szCs w:val="20"/>
              </w:rPr>
              <w:lastRenderedPageBreak/>
              <w:t>двигателей</w:t>
            </w:r>
          </w:p>
        </w:tc>
        <w:tc>
          <w:tcPr>
            <w:tcW w:w="6378" w:type="dxa"/>
            <w:vMerge/>
            <w:vAlign w:val="center"/>
          </w:tcPr>
          <w:p w14:paraId="2E4A4C73" w14:textId="77777777" w:rsidR="000C1B99" w:rsidRPr="00D546D5" w:rsidRDefault="000C1B99" w:rsidP="00481C07">
            <w:pPr>
              <w:spacing w:after="0" w:line="240" w:lineRule="auto"/>
              <w:jc w:val="both"/>
              <w:rPr>
                <w:rFonts w:cs="Times New Roman"/>
                <w:b/>
                <w:sz w:val="20"/>
                <w:szCs w:val="20"/>
              </w:rPr>
            </w:pPr>
          </w:p>
        </w:tc>
      </w:tr>
      <w:tr w:rsidR="000C1B99" w:rsidRPr="00D546D5" w14:paraId="1D712FAC" w14:textId="77777777" w:rsidTr="00F53A26">
        <w:trPr>
          <w:trHeight w:val="284"/>
        </w:trPr>
        <w:tc>
          <w:tcPr>
            <w:tcW w:w="3686" w:type="dxa"/>
            <w:vAlign w:val="center"/>
          </w:tcPr>
          <w:p w14:paraId="514BBB7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[6.3] - Легкая промышленность</w:t>
            </w:r>
          </w:p>
        </w:tc>
        <w:tc>
          <w:tcPr>
            <w:tcW w:w="5529" w:type="dxa"/>
            <w:vAlign w:val="center"/>
          </w:tcPr>
          <w:p w14:paraId="61636F0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3EA6BB6E" w14:textId="77777777" w:rsidR="000C1B99" w:rsidRPr="00D546D5" w:rsidRDefault="000C1B99" w:rsidP="00481C07">
            <w:pPr>
              <w:spacing w:after="0" w:line="240" w:lineRule="auto"/>
              <w:jc w:val="both"/>
              <w:rPr>
                <w:rFonts w:cs="Times New Roman"/>
                <w:b/>
                <w:sz w:val="20"/>
                <w:szCs w:val="20"/>
              </w:rPr>
            </w:pPr>
          </w:p>
        </w:tc>
      </w:tr>
      <w:tr w:rsidR="000C1B99" w:rsidRPr="00D546D5" w14:paraId="276EB728" w14:textId="77777777" w:rsidTr="00F53A26">
        <w:trPr>
          <w:trHeight w:val="284"/>
        </w:trPr>
        <w:tc>
          <w:tcPr>
            <w:tcW w:w="3686" w:type="dxa"/>
            <w:vAlign w:val="center"/>
          </w:tcPr>
          <w:p w14:paraId="1A3EA29E"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[6.3.1] - Фармацевтическая промышленность</w:t>
            </w:r>
          </w:p>
        </w:tc>
        <w:tc>
          <w:tcPr>
            <w:tcW w:w="5529" w:type="dxa"/>
            <w:vAlign w:val="center"/>
          </w:tcPr>
          <w:p w14:paraId="6FF145A9"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160A626D" w14:textId="77777777" w:rsidR="000C1B99" w:rsidRPr="00D546D5" w:rsidRDefault="000C1B99" w:rsidP="00481C07">
            <w:pPr>
              <w:spacing w:after="0" w:line="240" w:lineRule="auto"/>
              <w:jc w:val="both"/>
              <w:rPr>
                <w:rFonts w:cs="Times New Roman"/>
                <w:b/>
                <w:sz w:val="20"/>
                <w:szCs w:val="20"/>
              </w:rPr>
            </w:pPr>
          </w:p>
        </w:tc>
      </w:tr>
      <w:tr w:rsidR="000C1B99" w:rsidRPr="00D546D5" w14:paraId="79858D19" w14:textId="77777777" w:rsidTr="00F53A26">
        <w:trPr>
          <w:trHeight w:val="284"/>
        </w:trPr>
        <w:tc>
          <w:tcPr>
            <w:tcW w:w="3686" w:type="dxa"/>
            <w:vAlign w:val="center"/>
          </w:tcPr>
          <w:p w14:paraId="5D753EEA"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[6.4] - Пищевая промышленность</w:t>
            </w:r>
          </w:p>
        </w:tc>
        <w:tc>
          <w:tcPr>
            <w:tcW w:w="5529" w:type="dxa"/>
            <w:vAlign w:val="center"/>
          </w:tcPr>
          <w:p w14:paraId="75FB787D"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4A3950" w14:textId="77777777" w:rsidR="000C1B99" w:rsidRPr="00D546D5" w:rsidRDefault="000C1B99" w:rsidP="00481C07">
            <w:pPr>
              <w:spacing w:after="0" w:line="240" w:lineRule="auto"/>
              <w:jc w:val="both"/>
              <w:rPr>
                <w:rFonts w:cs="Times New Roman"/>
                <w:b/>
                <w:sz w:val="20"/>
                <w:szCs w:val="20"/>
              </w:rPr>
            </w:pPr>
          </w:p>
        </w:tc>
      </w:tr>
      <w:tr w:rsidR="000C1B99" w:rsidRPr="00D546D5" w14:paraId="709FC0F8" w14:textId="77777777" w:rsidTr="00F53A26">
        <w:trPr>
          <w:trHeight w:val="284"/>
        </w:trPr>
        <w:tc>
          <w:tcPr>
            <w:tcW w:w="3686" w:type="dxa"/>
            <w:vAlign w:val="center"/>
          </w:tcPr>
          <w:p w14:paraId="1382EC8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[6.6] - Строительная промышленность</w:t>
            </w:r>
          </w:p>
        </w:tc>
        <w:tc>
          <w:tcPr>
            <w:tcW w:w="5529" w:type="dxa"/>
            <w:vAlign w:val="center"/>
          </w:tcPr>
          <w:p w14:paraId="20B88EA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63453218" w14:textId="77777777" w:rsidR="000C1B99" w:rsidRPr="00D546D5" w:rsidRDefault="000C1B99" w:rsidP="00481C07">
            <w:pPr>
              <w:spacing w:after="0" w:line="240" w:lineRule="auto"/>
              <w:jc w:val="both"/>
              <w:rPr>
                <w:rFonts w:cs="Times New Roman"/>
                <w:b/>
                <w:sz w:val="20"/>
                <w:szCs w:val="20"/>
              </w:rPr>
            </w:pPr>
          </w:p>
        </w:tc>
      </w:tr>
      <w:tr w:rsidR="000C1B99" w:rsidRPr="00D546D5" w14:paraId="215985C7" w14:textId="77777777" w:rsidTr="00F53A26">
        <w:trPr>
          <w:trHeight w:val="284"/>
        </w:trPr>
        <w:tc>
          <w:tcPr>
            <w:tcW w:w="3686" w:type="dxa"/>
            <w:vAlign w:val="center"/>
          </w:tcPr>
          <w:p w14:paraId="3BBAECC5"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[6.9] - Склады</w:t>
            </w:r>
          </w:p>
        </w:tc>
        <w:tc>
          <w:tcPr>
            <w:tcW w:w="5529" w:type="dxa"/>
            <w:vAlign w:val="center"/>
          </w:tcPr>
          <w:p w14:paraId="0D1A130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5844F0" w14:textId="77777777" w:rsidR="000C1B99" w:rsidRPr="00D546D5" w:rsidRDefault="000C1B99" w:rsidP="00481C07">
            <w:pPr>
              <w:spacing w:after="0" w:line="240" w:lineRule="auto"/>
              <w:jc w:val="both"/>
              <w:rPr>
                <w:rFonts w:cs="Times New Roman"/>
                <w:b/>
                <w:sz w:val="20"/>
                <w:szCs w:val="20"/>
              </w:rPr>
            </w:pPr>
          </w:p>
        </w:tc>
      </w:tr>
      <w:tr w:rsidR="000C1B99" w:rsidRPr="00D546D5" w14:paraId="6D983B1A" w14:textId="77777777" w:rsidTr="00F53A26">
        <w:trPr>
          <w:trHeight w:val="284"/>
        </w:trPr>
        <w:tc>
          <w:tcPr>
            <w:tcW w:w="3686" w:type="dxa"/>
            <w:vAlign w:val="center"/>
          </w:tcPr>
          <w:p w14:paraId="026DEDED"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[6.9.1] – Складские площадки</w:t>
            </w:r>
          </w:p>
        </w:tc>
        <w:tc>
          <w:tcPr>
            <w:tcW w:w="5529" w:type="dxa"/>
            <w:vAlign w:val="center"/>
          </w:tcPr>
          <w:p w14:paraId="4E4D4D47"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069A6EC5" w14:textId="77777777" w:rsidR="000C1B99" w:rsidRPr="00D546D5" w:rsidRDefault="000C1B99" w:rsidP="00481C07">
            <w:pPr>
              <w:spacing w:after="0" w:line="240" w:lineRule="auto"/>
              <w:jc w:val="both"/>
              <w:rPr>
                <w:rFonts w:cs="Times New Roman"/>
                <w:b/>
                <w:sz w:val="20"/>
                <w:szCs w:val="20"/>
              </w:rPr>
            </w:pPr>
          </w:p>
        </w:tc>
      </w:tr>
      <w:tr w:rsidR="000C1B99" w:rsidRPr="00D546D5" w14:paraId="5CCDFFFA" w14:textId="77777777" w:rsidTr="00F53A26">
        <w:trPr>
          <w:trHeight w:val="284"/>
        </w:trPr>
        <w:tc>
          <w:tcPr>
            <w:tcW w:w="3686" w:type="dxa"/>
            <w:vAlign w:val="center"/>
          </w:tcPr>
          <w:p w14:paraId="042055DA"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[6.11] – Целлюлозно-бумажная промышленность</w:t>
            </w:r>
          </w:p>
        </w:tc>
        <w:tc>
          <w:tcPr>
            <w:tcW w:w="5529" w:type="dxa"/>
            <w:vAlign w:val="center"/>
          </w:tcPr>
          <w:p w14:paraId="678A33FB"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3BF90F55" w14:textId="77777777" w:rsidR="000C1B99" w:rsidRPr="00D546D5" w:rsidRDefault="000C1B99" w:rsidP="00481C07">
            <w:pPr>
              <w:spacing w:after="0" w:line="240" w:lineRule="auto"/>
              <w:jc w:val="both"/>
              <w:rPr>
                <w:rFonts w:cs="Times New Roman"/>
                <w:b/>
                <w:sz w:val="20"/>
                <w:szCs w:val="20"/>
              </w:rPr>
            </w:pPr>
          </w:p>
        </w:tc>
      </w:tr>
      <w:tr w:rsidR="000C1B99" w:rsidRPr="00D546D5" w14:paraId="3FC5E7F3" w14:textId="77777777" w:rsidTr="00F53A26">
        <w:trPr>
          <w:trHeight w:val="284"/>
        </w:trPr>
        <w:tc>
          <w:tcPr>
            <w:tcW w:w="3686" w:type="dxa"/>
            <w:vAlign w:val="center"/>
          </w:tcPr>
          <w:p w14:paraId="65E1FA5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[6.12] – Научно-производственная деятельность</w:t>
            </w:r>
          </w:p>
        </w:tc>
        <w:tc>
          <w:tcPr>
            <w:tcW w:w="5529" w:type="dxa"/>
            <w:vAlign w:val="center"/>
          </w:tcPr>
          <w:p w14:paraId="294D408F"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13B271D6" w14:textId="77777777" w:rsidR="000C1B99" w:rsidRPr="00D546D5" w:rsidRDefault="000C1B99" w:rsidP="00481C07">
            <w:pPr>
              <w:spacing w:after="0" w:line="240" w:lineRule="auto"/>
              <w:jc w:val="both"/>
              <w:rPr>
                <w:rFonts w:cs="Times New Roman"/>
                <w:b/>
                <w:sz w:val="20"/>
                <w:szCs w:val="20"/>
              </w:rPr>
            </w:pPr>
          </w:p>
        </w:tc>
      </w:tr>
      <w:tr w:rsidR="000C1B99" w:rsidRPr="00D546D5" w14:paraId="6D9D6F6C" w14:textId="77777777" w:rsidTr="00F53A26">
        <w:trPr>
          <w:trHeight w:val="284"/>
        </w:trPr>
        <w:tc>
          <w:tcPr>
            <w:tcW w:w="3686" w:type="dxa"/>
            <w:vAlign w:val="center"/>
          </w:tcPr>
          <w:p w14:paraId="26601A8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[4.9] - Служебные гаражи</w:t>
            </w:r>
          </w:p>
        </w:tc>
        <w:tc>
          <w:tcPr>
            <w:tcW w:w="5529" w:type="dxa"/>
            <w:vAlign w:val="center"/>
          </w:tcPr>
          <w:p w14:paraId="4FE5E722" w14:textId="77777777" w:rsidR="000C1B99" w:rsidRPr="00D546D5" w:rsidRDefault="000C1B99" w:rsidP="00481C07">
            <w:pPr>
              <w:spacing w:after="0" w:line="240" w:lineRule="auto"/>
              <w:jc w:val="both"/>
              <w:rPr>
                <w:rFonts w:cs="Times New Roman"/>
                <w:b/>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41E0F17F" w14:textId="77777777" w:rsidR="000C1B99" w:rsidRPr="00D546D5" w:rsidRDefault="000C1B99" w:rsidP="00481C07">
            <w:pPr>
              <w:spacing w:after="0" w:line="240" w:lineRule="auto"/>
              <w:jc w:val="both"/>
              <w:rPr>
                <w:rFonts w:cs="Times New Roman"/>
                <w:b/>
                <w:sz w:val="20"/>
                <w:szCs w:val="20"/>
              </w:rPr>
            </w:pPr>
          </w:p>
        </w:tc>
      </w:tr>
      <w:tr w:rsidR="000C1B99" w:rsidRPr="00D546D5" w14:paraId="0FECDBE4" w14:textId="77777777" w:rsidTr="00F53A26">
        <w:trPr>
          <w:trHeight w:val="284"/>
        </w:trPr>
        <w:tc>
          <w:tcPr>
            <w:tcW w:w="3686" w:type="dxa"/>
            <w:shd w:val="clear" w:color="auto" w:fill="FFFFFF"/>
            <w:vAlign w:val="center"/>
          </w:tcPr>
          <w:p w14:paraId="4BC87DB7"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529" w:type="dxa"/>
            <w:shd w:val="clear" w:color="auto" w:fill="FFFFFF"/>
            <w:vAlign w:val="center"/>
          </w:tcPr>
          <w:p w14:paraId="658BBC81"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CCB97B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69878B0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C1B99" w:rsidRPr="00D546D5" w14:paraId="2F46BF9A" w14:textId="77777777" w:rsidTr="00F53A26">
        <w:trPr>
          <w:trHeight w:val="284"/>
        </w:trPr>
        <w:tc>
          <w:tcPr>
            <w:tcW w:w="3686" w:type="dxa"/>
            <w:shd w:val="clear" w:color="auto" w:fill="FFFFFF"/>
            <w:vAlign w:val="center"/>
          </w:tcPr>
          <w:p w14:paraId="0CBC7F97"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529" w:type="dxa"/>
            <w:shd w:val="clear" w:color="auto" w:fill="FFFFFF"/>
            <w:vAlign w:val="center"/>
          </w:tcPr>
          <w:p w14:paraId="36777B7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0C7E271" w14:textId="77777777" w:rsidR="000C1B99" w:rsidRPr="00D546D5" w:rsidRDefault="000C1B99" w:rsidP="00481C07">
            <w:pPr>
              <w:spacing w:after="0" w:line="240" w:lineRule="auto"/>
              <w:jc w:val="both"/>
              <w:rPr>
                <w:rFonts w:cs="Times New Roman"/>
                <w:sz w:val="20"/>
                <w:szCs w:val="20"/>
              </w:rPr>
            </w:pPr>
          </w:p>
        </w:tc>
      </w:tr>
    </w:tbl>
    <w:p w14:paraId="4831336A"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119"/>
        <w:gridCol w:w="4820"/>
        <w:gridCol w:w="7654"/>
      </w:tblGrid>
      <w:tr w:rsidR="000C1B99" w:rsidRPr="00D546D5" w14:paraId="176E5927" w14:textId="77777777" w:rsidTr="00C5118C">
        <w:trPr>
          <w:trHeight w:val="20"/>
        </w:trPr>
        <w:tc>
          <w:tcPr>
            <w:tcW w:w="3119" w:type="dxa"/>
            <w:tcBorders>
              <w:bottom w:val="single" w:sz="4" w:space="0" w:color="auto"/>
            </w:tcBorders>
            <w:vAlign w:val="center"/>
          </w:tcPr>
          <w:p w14:paraId="228E3364"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20" w:type="dxa"/>
            <w:tcBorders>
              <w:bottom w:val="single" w:sz="4" w:space="0" w:color="auto"/>
            </w:tcBorders>
            <w:vAlign w:val="center"/>
          </w:tcPr>
          <w:p w14:paraId="44563A8D"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654" w:type="dxa"/>
            <w:tcBorders>
              <w:bottom w:val="single" w:sz="4" w:space="0" w:color="auto"/>
            </w:tcBorders>
            <w:vAlign w:val="center"/>
          </w:tcPr>
          <w:p w14:paraId="3B11080B"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D546D5" w14:paraId="78928E0C" w14:textId="77777777" w:rsidTr="00C5118C">
        <w:trPr>
          <w:trHeight w:val="20"/>
        </w:trPr>
        <w:tc>
          <w:tcPr>
            <w:tcW w:w="3119" w:type="dxa"/>
            <w:tcBorders>
              <w:top w:val="single" w:sz="4" w:space="0" w:color="auto"/>
              <w:bottom w:val="single" w:sz="4" w:space="0" w:color="auto"/>
            </w:tcBorders>
            <w:shd w:val="clear" w:color="auto" w:fill="auto"/>
            <w:vAlign w:val="center"/>
          </w:tcPr>
          <w:p w14:paraId="7F5EE7C2"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[4.1] - Деловое управление</w:t>
            </w:r>
          </w:p>
        </w:tc>
        <w:tc>
          <w:tcPr>
            <w:tcW w:w="4820" w:type="dxa"/>
            <w:tcBorders>
              <w:top w:val="single" w:sz="4" w:space="0" w:color="auto"/>
              <w:bottom w:val="single" w:sz="4" w:space="0" w:color="auto"/>
            </w:tcBorders>
            <w:shd w:val="clear" w:color="auto" w:fill="auto"/>
            <w:vAlign w:val="center"/>
          </w:tcPr>
          <w:p w14:paraId="76EDFF5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54" w:type="dxa"/>
            <w:shd w:val="clear" w:color="auto" w:fill="auto"/>
            <w:vAlign w:val="center"/>
          </w:tcPr>
          <w:p w14:paraId="23690B1D"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w:t>
            </w:r>
            <w:r w:rsidRPr="00D546D5">
              <w:rPr>
                <w:rFonts w:cs="Times New Roman"/>
                <w:b/>
                <w:bCs/>
                <w:sz w:val="20"/>
                <w:szCs w:val="20"/>
              </w:rPr>
              <w:t>не подлежит установлению</w:t>
            </w:r>
            <w:r w:rsidRPr="00D546D5">
              <w:rPr>
                <w:rFonts w:cs="Times New Roman"/>
                <w:bCs/>
                <w:sz w:val="20"/>
                <w:szCs w:val="20"/>
              </w:rPr>
              <w:t>;</w:t>
            </w:r>
          </w:p>
          <w:p w14:paraId="0FDC2A09"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C454E39"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D6A7F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AF67E9B"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D63CBE8"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C1B99" w:rsidRPr="00D546D5" w14:paraId="3EF858AB" w14:textId="77777777" w:rsidTr="00C5118C">
        <w:trPr>
          <w:trHeight w:val="20"/>
        </w:trPr>
        <w:tc>
          <w:tcPr>
            <w:tcW w:w="3119" w:type="dxa"/>
            <w:tcBorders>
              <w:top w:val="single" w:sz="4" w:space="0" w:color="auto"/>
              <w:bottom w:val="single" w:sz="4" w:space="0" w:color="auto"/>
            </w:tcBorders>
            <w:shd w:val="clear" w:color="auto" w:fill="auto"/>
            <w:vAlign w:val="center"/>
          </w:tcPr>
          <w:p w14:paraId="29604B7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[3.9.2] - Проведение научных </w:t>
            </w:r>
            <w:r w:rsidRPr="00D546D5">
              <w:rPr>
                <w:rFonts w:cs="Times New Roman"/>
                <w:sz w:val="20"/>
                <w:szCs w:val="20"/>
              </w:rPr>
              <w:lastRenderedPageBreak/>
              <w:t>исследований</w:t>
            </w:r>
          </w:p>
        </w:tc>
        <w:tc>
          <w:tcPr>
            <w:tcW w:w="4820" w:type="dxa"/>
            <w:tcBorders>
              <w:top w:val="single" w:sz="4" w:space="0" w:color="auto"/>
              <w:bottom w:val="single" w:sz="4" w:space="0" w:color="auto"/>
            </w:tcBorders>
            <w:shd w:val="clear" w:color="auto" w:fill="auto"/>
            <w:vAlign w:val="center"/>
          </w:tcPr>
          <w:p w14:paraId="6E3CA7E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 xml:space="preserve">Размещение зданий и сооружений, предназначенных </w:t>
            </w:r>
            <w:r w:rsidRPr="00D546D5">
              <w:rPr>
                <w:rFonts w:cs="Times New Roman"/>
                <w:sz w:val="20"/>
                <w:szCs w:val="20"/>
              </w:rPr>
              <w:lastRenderedPageBreak/>
              <w:t>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654" w:type="dxa"/>
            <w:shd w:val="clear" w:color="auto" w:fill="auto"/>
            <w:vAlign w:val="center"/>
          </w:tcPr>
          <w:p w14:paraId="2801B97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1000/15000 кв. м;</w:t>
            </w:r>
          </w:p>
          <w:p w14:paraId="65359400"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20 м;</w:t>
            </w:r>
          </w:p>
          <w:p w14:paraId="537BA88E"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9FE2049"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35295C0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EBD15C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06F9F9FF"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586E7854" w14:textId="77777777" w:rsidR="000C1B99" w:rsidRPr="00D546D5" w:rsidRDefault="000C1B99" w:rsidP="00481C07">
      <w:pPr>
        <w:spacing w:after="0" w:line="240" w:lineRule="auto"/>
        <w:jc w:val="both"/>
        <w:rPr>
          <w:rFonts w:cs="Times New Roman"/>
          <w:b/>
          <w:sz w:val="20"/>
          <w:szCs w:val="20"/>
        </w:rPr>
      </w:pPr>
      <w:r w:rsidRPr="00D546D5">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0C1B99" w:rsidRPr="00D546D5" w14:paraId="677646A3" w14:textId="77777777" w:rsidTr="00C5118C">
        <w:trPr>
          <w:trHeight w:val="20"/>
        </w:trPr>
        <w:tc>
          <w:tcPr>
            <w:tcW w:w="8506" w:type="dxa"/>
            <w:vAlign w:val="center"/>
          </w:tcPr>
          <w:p w14:paraId="210B110C" w14:textId="77777777" w:rsidR="000C1B99" w:rsidRPr="00D546D5" w:rsidRDefault="000C1B99"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4099CDBB" w14:textId="77777777" w:rsidR="000C1B99" w:rsidRPr="00D546D5" w:rsidRDefault="000C1B99"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0C1B99" w:rsidRPr="00D546D5" w14:paraId="13D508DC" w14:textId="77777777" w:rsidTr="00C5118C">
        <w:trPr>
          <w:trHeight w:val="20"/>
        </w:trPr>
        <w:tc>
          <w:tcPr>
            <w:tcW w:w="8506" w:type="dxa"/>
            <w:vAlign w:val="center"/>
          </w:tcPr>
          <w:p w14:paraId="3F80D4E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C7454CB"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E5D66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D5EDB0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B064CF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7BC2EE3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0391843"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29646E0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0CDDB20D"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300464BB"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339922C4"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14D781F6"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2AA17C28"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024D071" w14:textId="77777777" w:rsidR="000C1B99" w:rsidRPr="00D546D5" w:rsidRDefault="000C1B99" w:rsidP="00481C07">
            <w:pPr>
              <w:spacing w:after="0" w:line="240" w:lineRule="auto"/>
              <w:jc w:val="both"/>
              <w:rPr>
                <w:rFonts w:cs="Times New Roman"/>
                <w:sz w:val="20"/>
                <w:szCs w:val="20"/>
              </w:rPr>
            </w:pPr>
          </w:p>
          <w:p w14:paraId="6F5D4495"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81CF78C"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A519398" w14:textId="77777777" w:rsidR="000C1B99" w:rsidRPr="00D546D5" w:rsidRDefault="000C1B99" w:rsidP="00481C07">
            <w:pPr>
              <w:spacing w:after="0" w:line="240" w:lineRule="auto"/>
              <w:jc w:val="both"/>
              <w:rPr>
                <w:rFonts w:cs="Times New Roman"/>
                <w:sz w:val="20"/>
                <w:szCs w:val="20"/>
              </w:rPr>
            </w:pPr>
          </w:p>
          <w:p w14:paraId="669810F9"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2D009BA" w14:textId="77777777" w:rsidR="000C1B99" w:rsidRPr="00D546D5" w:rsidRDefault="000C1B99"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E476405" w14:textId="7E323DC0" w:rsidR="000C1B99" w:rsidRPr="00D546D5" w:rsidRDefault="000C1B99"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89743E"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b/>
          <w:sz w:val="16"/>
          <w:szCs w:val="16"/>
        </w:rPr>
        <w:t>Ограничения использования земельных участков и объектов капитального строительства</w:t>
      </w:r>
      <w:r w:rsidRPr="00C5118C">
        <w:rPr>
          <w:rFonts w:cs="Times New Roman"/>
          <w:sz w:val="16"/>
          <w:szCs w:val="16"/>
        </w:rPr>
        <w:t>:</w:t>
      </w:r>
    </w:p>
    <w:p w14:paraId="6D3D375A"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Минимальный процент озеленения земельного участка для зданий общественно-делового назначения – 15%.</w:t>
      </w:r>
    </w:p>
    <w:p w14:paraId="608166D0"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Расстояние до красной линии:</w:t>
      </w:r>
    </w:p>
    <w:p w14:paraId="5F5221C9"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1) от Пожарных депо - </w:t>
      </w:r>
      <w:smartTag w:uri="urn:schemas-microsoft-com:office:smarttags" w:element="metricconverter">
        <w:smartTagPr>
          <w:attr w:name="ProductID" w:val="10 м"/>
        </w:smartTagPr>
        <w:r w:rsidRPr="00C5118C">
          <w:rPr>
            <w:rFonts w:cs="Times New Roman"/>
            <w:sz w:val="16"/>
            <w:szCs w:val="16"/>
          </w:rPr>
          <w:t>10 м</w:t>
        </w:r>
      </w:smartTag>
      <w:r w:rsidRPr="00C5118C">
        <w:rPr>
          <w:rFonts w:cs="Times New Roman"/>
          <w:sz w:val="16"/>
          <w:szCs w:val="16"/>
        </w:rPr>
        <w:t xml:space="preserve"> (</w:t>
      </w:r>
      <w:smartTag w:uri="urn:schemas-microsoft-com:office:smarttags" w:element="metricconverter">
        <w:smartTagPr>
          <w:attr w:name="ProductID" w:val="15 м"/>
        </w:smartTagPr>
        <w:r w:rsidRPr="00C5118C">
          <w:rPr>
            <w:rFonts w:cs="Times New Roman"/>
            <w:sz w:val="16"/>
            <w:szCs w:val="16"/>
          </w:rPr>
          <w:t>15 м</w:t>
        </w:r>
      </w:smartTag>
      <w:r w:rsidRPr="00C5118C">
        <w:rPr>
          <w:rFonts w:cs="Times New Roman"/>
          <w:sz w:val="16"/>
          <w:szCs w:val="16"/>
        </w:rPr>
        <w:t xml:space="preserve"> - для депо </w:t>
      </w:r>
      <w:r w:rsidRPr="00C5118C">
        <w:rPr>
          <w:rFonts w:cs="Times New Roman"/>
          <w:sz w:val="16"/>
          <w:szCs w:val="16"/>
          <w:lang w:val="en-US"/>
        </w:rPr>
        <w:t>I</w:t>
      </w:r>
      <w:r w:rsidRPr="00C5118C">
        <w:rPr>
          <w:rFonts w:cs="Times New Roman"/>
          <w:sz w:val="16"/>
          <w:szCs w:val="16"/>
        </w:rPr>
        <w:t xml:space="preserve"> типа);</w:t>
      </w:r>
    </w:p>
    <w:p w14:paraId="6CE70F42"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3) улиц, от общественных зданий – </w:t>
      </w:r>
      <w:smartTag w:uri="urn:schemas-microsoft-com:office:smarttags" w:element="metricconverter">
        <w:smartTagPr>
          <w:attr w:name="ProductID" w:val="5 м"/>
        </w:smartTagPr>
        <w:r w:rsidRPr="00C5118C">
          <w:rPr>
            <w:rFonts w:cs="Times New Roman"/>
            <w:sz w:val="16"/>
            <w:szCs w:val="16"/>
          </w:rPr>
          <w:t>5 м</w:t>
        </w:r>
      </w:smartTag>
      <w:r w:rsidRPr="00C5118C">
        <w:rPr>
          <w:rFonts w:cs="Times New Roman"/>
          <w:sz w:val="16"/>
          <w:szCs w:val="16"/>
        </w:rPr>
        <w:t>;</w:t>
      </w:r>
    </w:p>
    <w:p w14:paraId="77413EC0"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lastRenderedPageBreak/>
        <w:t xml:space="preserve">4) проездов, от общественных зданий – </w:t>
      </w:r>
      <w:smartTag w:uri="urn:schemas-microsoft-com:office:smarttags" w:element="metricconverter">
        <w:smartTagPr>
          <w:attr w:name="ProductID" w:val="3 м"/>
        </w:smartTagPr>
        <w:r w:rsidRPr="00C5118C">
          <w:rPr>
            <w:rFonts w:cs="Times New Roman"/>
            <w:sz w:val="16"/>
            <w:szCs w:val="16"/>
          </w:rPr>
          <w:t>3 м</w:t>
        </w:r>
      </w:smartTag>
      <w:r w:rsidRPr="00C5118C">
        <w:rPr>
          <w:rFonts w:cs="Times New Roman"/>
          <w:sz w:val="16"/>
          <w:szCs w:val="16"/>
        </w:rPr>
        <w:t>;</w:t>
      </w:r>
    </w:p>
    <w:p w14:paraId="1D113B9F"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5) от контрольно-пропускных пунктов, пунктов охраны, проходных – 1 м.</w:t>
      </w:r>
    </w:p>
    <w:p w14:paraId="3928FD95"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6) от остальных зданий - </w:t>
      </w:r>
      <w:smartTag w:uri="urn:schemas-microsoft-com:office:smarttags" w:element="metricconverter">
        <w:smartTagPr>
          <w:attr w:name="ProductID" w:val="5 м"/>
        </w:smartTagPr>
        <w:r w:rsidRPr="00C5118C">
          <w:rPr>
            <w:rFonts w:cs="Times New Roman"/>
            <w:sz w:val="16"/>
            <w:szCs w:val="16"/>
          </w:rPr>
          <w:t>5 м</w:t>
        </w:r>
      </w:smartTag>
      <w:r w:rsidRPr="00C5118C">
        <w:rPr>
          <w:rFonts w:cs="Times New Roman"/>
          <w:sz w:val="16"/>
          <w:szCs w:val="16"/>
        </w:rPr>
        <w:t>.</w:t>
      </w:r>
    </w:p>
    <w:p w14:paraId="7495072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Размещение производственной территориальной зоны не допускается:</w:t>
      </w:r>
    </w:p>
    <w:p w14:paraId="1440750E"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а) в составе рекреационных зон;</w:t>
      </w:r>
    </w:p>
    <w:p w14:paraId="07D766BE"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б) на землях особо охраняемых территорий, в том числе:</w:t>
      </w:r>
    </w:p>
    <w:p w14:paraId="6D8D3387"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первом поясе зоны санитарной охраны источников водоснабжения;</w:t>
      </w:r>
    </w:p>
    <w:p w14:paraId="5CFEBE33"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3D3839E"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водоохранных и прибрежных зонах рек, морей;</w:t>
      </w:r>
    </w:p>
    <w:p w14:paraId="546D1D1D"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зонах охраны памятников истории и культуры без согласования с соответствующими органами охраны памятников;</w:t>
      </w:r>
    </w:p>
    <w:p w14:paraId="7902BDC5"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зонах активного карста, оползней, оседания или обрушения поверхности, которые могут угрожать застройке и эксплуатации предприятий;</w:t>
      </w:r>
    </w:p>
    <w:p w14:paraId="79371F6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2BCC7E6"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зонах возможного катастрофического затопления в результате разрушения плотин или дамб.</w:t>
      </w:r>
    </w:p>
    <w:p w14:paraId="2F4DAAC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5118C">
          <w:rPr>
            <w:rFonts w:cs="Times New Roman"/>
            <w:sz w:val="16"/>
            <w:szCs w:val="16"/>
          </w:rPr>
          <w:t>0,5 м</w:t>
        </w:r>
      </w:smartTag>
      <w:r w:rsidRPr="00C5118C">
        <w:rPr>
          <w:rFonts w:cs="Times New Roman"/>
          <w:sz w:val="16"/>
          <w:szCs w:val="16"/>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19D878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5118C">
          <w:rPr>
            <w:rFonts w:cs="Times New Roman"/>
            <w:sz w:val="16"/>
            <w:szCs w:val="16"/>
          </w:rPr>
          <w:t>1000 м</w:t>
        </w:r>
      </w:smartTag>
      <w:r w:rsidRPr="00C5118C">
        <w:rPr>
          <w:rFonts w:cs="Times New Roman"/>
          <w:sz w:val="16"/>
          <w:szCs w:val="16"/>
        </w:rPr>
        <w:t xml:space="preserve"> и </w:t>
      </w:r>
      <w:smartTag w:uri="urn:schemas-microsoft-com:office:smarttags" w:element="metricconverter">
        <w:smartTagPr>
          <w:attr w:name="ProductID" w:val="500 м"/>
        </w:smartTagPr>
        <w:r w:rsidRPr="00C5118C">
          <w:rPr>
            <w:rFonts w:cs="Times New Roman"/>
            <w:sz w:val="16"/>
            <w:szCs w:val="16"/>
          </w:rPr>
          <w:t>500 м</w:t>
        </w:r>
      </w:smartTag>
      <w:r w:rsidRPr="00C5118C">
        <w:rPr>
          <w:rFonts w:cs="Times New Roman"/>
          <w:sz w:val="16"/>
          <w:szCs w:val="16"/>
        </w:rPr>
        <w:t xml:space="preserve"> соответственно, на территории населенных пунктов Краснодарского края не допускается.</w:t>
      </w:r>
    </w:p>
    <w:p w14:paraId="2365542F"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5118C">
          <w:rPr>
            <w:rFonts w:cs="Times New Roman"/>
            <w:sz w:val="16"/>
            <w:szCs w:val="16"/>
          </w:rPr>
          <w:t>100 м</w:t>
        </w:r>
      </w:smartTag>
      <w:r w:rsidRPr="00C5118C">
        <w:rPr>
          <w:rFonts w:cs="Times New Roman"/>
          <w:sz w:val="16"/>
          <w:szCs w:val="16"/>
        </w:rPr>
        <w:t>.</w:t>
      </w:r>
    </w:p>
    <w:p w14:paraId="015B5882"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Не допускается расширение производственных предприятий, если при этом требуется увеличение размера санитарно-защитных зон.</w:t>
      </w:r>
    </w:p>
    <w:p w14:paraId="285F2701"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5118C">
          <w:rPr>
            <w:rFonts w:cs="Times New Roman"/>
            <w:sz w:val="16"/>
            <w:szCs w:val="16"/>
          </w:rPr>
          <w:t>1000 м</w:t>
        </w:r>
      </w:smartTag>
      <w:r w:rsidRPr="00C5118C">
        <w:rPr>
          <w:rFonts w:cs="Times New Roman"/>
          <w:sz w:val="16"/>
          <w:szCs w:val="16"/>
        </w:rPr>
        <w:t>.</w:t>
      </w:r>
    </w:p>
    <w:p w14:paraId="6568188B"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5828744"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Запрещается проектирование указанных предприятий на территории бывших кладбищ, скотомогильников, свалок.</w:t>
      </w:r>
    </w:p>
    <w:p w14:paraId="5B8C1A1D"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28D29F4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3335515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1F7E5BB0"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C5118C">
          <w:rPr>
            <w:rFonts w:cs="Times New Roman"/>
            <w:sz w:val="16"/>
            <w:szCs w:val="16"/>
          </w:rPr>
          <w:t>50 м</w:t>
        </w:r>
      </w:smartTag>
      <w:r w:rsidRPr="00C5118C">
        <w:rPr>
          <w:rFonts w:cs="Times New Roman"/>
          <w:sz w:val="16"/>
          <w:szCs w:val="16"/>
        </w:rPr>
        <w:t>.</w:t>
      </w:r>
    </w:p>
    <w:p w14:paraId="4D9023B0"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2DB5EBFC"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372ADC3E" w14:textId="77777777" w:rsidR="00D97530" w:rsidRPr="00C5118C" w:rsidRDefault="00D97530" w:rsidP="00481C07">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2500B1F" w14:textId="77777777" w:rsidR="00D97530" w:rsidRPr="00C5118C" w:rsidRDefault="00D97530" w:rsidP="00481C07">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53C75A82" w14:textId="77777777" w:rsidR="00D97530" w:rsidRPr="00C5118C" w:rsidRDefault="00D97530" w:rsidP="00481C07">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1E81A8D"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604F5E39"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Не допускается расширение производственных предприятий, если при этом требуется увеличение размера санитарно-защитных зон.</w:t>
      </w:r>
    </w:p>
    <w:p w14:paraId="5FDEAA17"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7C301815" w14:textId="77777777" w:rsidR="00D97530" w:rsidRPr="00C5118C" w:rsidRDefault="00D97530" w:rsidP="00481C07">
      <w:pPr>
        <w:spacing w:after="0" w:line="240" w:lineRule="auto"/>
        <w:ind w:firstLine="567"/>
        <w:jc w:val="both"/>
        <w:rPr>
          <w:rFonts w:cs="Times New Roman"/>
          <w:sz w:val="16"/>
          <w:szCs w:val="16"/>
        </w:rPr>
      </w:pPr>
    </w:p>
    <w:p w14:paraId="5C18D4C3"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Примечание общее.</w:t>
      </w:r>
    </w:p>
    <w:p w14:paraId="3FA735D9"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C9AD16"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001E402" w14:textId="553D1FFF"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C5118C">
        <w:rPr>
          <w:rFonts w:cs="Times New Roman"/>
          <w:sz w:val="16"/>
          <w:szCs w:val="16"/>
        </w:rPr>
        <w:t>52</w:t>
      </w:r>
      <w:r w:rsidRPr="00C5118C">
        <w:rPr>
          <w:rFonts w:cs="Times New Roman"/>
          <w:sz w:val="16"/>
          <w:szCs w:val="16"/>
        </w:rPr>
        <w:t xml:space="preserve"> настоящих Правил):</w:t>
      </w:r>
    </w:p>
    <w:p w14:paraId="5394F159"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13FBCE42"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2) использование сточных вод в целях повышения почвенного плодородия;</w:t>
      </w:r>
    </w:p>
    <w:p w14:paraId="3E24752C"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AFDF7F"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4) осуществление авиационных мер по борьбе с вредными организмами.</w:t>
      </w:r>
    </w:p>
    <w:p w14:paraId="511DBBB1"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CB643BF"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в границах территорий общего пользования;</w:t>
      </w:r>
    </w:p>
    <w:p w14:paraId="7751FD68"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 предназначенные для размещения линейных объектов и (или) занятые линейными объектами.</w:t>
      </w:r>
    </w:p>
    <w:p w14:paraId="1F7364E9" w14:textId="77777777"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8F3084D" w14:textId="1F2F8BA5" w:rsidR="00D97530" w:rsidRPr="00C5118C" w:rsidRDefault="00D97530" w:rsidP="00481C07">
      <w:pPr>
        <w:spacing w:after="0" w:line="240" w:lineRule="auto"/>
        <w:ind w:firstLine="567"/>
        <w:jc w:val="both"/>
        <w:rPr>
          <w:rFonts w:cs="Times New Roman"/>
          <w:sz w:val="16"/>
          <w:szCs w:val="16"/>
        </w:rPr>
      </w:pPr>
      <w:r w:rsidRPr="00C5118C">
        <w:rPr>
          <w:rFonts w:cs="Times New Roman"/>
          <w:sz w:val="16"/>
          <w:szCs w:val="16"/>
        </w:rPr>
        <w:t>Размещение зданий, строений и сооружений возможно при соблюдении требований стат</w:t>
      </w:r>
      <w:r w:rsidR="003E7417" w:rsidRPr="00C5118C">
        <w:rPr>
          <w:rFonts w:cs="Times New Roman"/>
          <w:sz w:val="16"/>
          <w:szCs w:val="16"/>
        </w:rPr>
        <w:t>ей 48 и 52</w:t>
      </w:r>
      <w:r w:rsidRPr="00C5118C">
        <w:rPr>
          <w:rFonts w:cs="Times New Roman"/>
          <w:sz w:val="16"/>
          <w:szCs w:val="16"/>
        </w:rPr>
        <w:t xml:space="preserve"> настоящих Правил.</w:t>
      </w:r>
    </w:p>
    <w:p w14:paraId="1AE0F9DA" w14:textId="77777777" w:rsidR="00D97530" w:rsidRPr="00D546D5" w:rsidRDefault="00D97530" w:rsidP="00481C07">
      <w:pPr>
        <w:spacing w:after="0" w:line="240" w:lineRule="auto"/>
        <w:ind w:firstLine="567"/>
        <w:jc w:val="both"/>
        <w:rPr>
          <w:rFonts w:cs="Times New Roman"/>
          <w:sz w:val="20"/>
          <w:szCs w:val="20"/>
        </w:rPr>
      </w:pPr>
    </w:p>
    <w:p w14:paraId="44747C6D" w14:textId="77777777" w:rsidR="002D5C89" w:rsidRPr="00D546D5" w:rsidRDefault="002D5C89" w:rsidP="00481C07">
      <w:pPr>
        <w:pStyle w:val="1ff4"/>
        <w:spacing w:after="0"/>
        <w:rPr>
          <w:sz w:val="20"/>
          <w:szCs w:val="20"/>
        </w:rPr>
      </w:pPr>
      <w:bookmarkStart w:id="124" w:name="_Toc124859456"/>
      <w:bookmarkStart w:id="125" w:name="_Toc160108217"/>
      <w:r w:rsidRPr="00D546D5">
        <w:rPr>
          <w:sz w:val="20"/>
          <w:szCs w:val="20"/>
        </w:rPr>
        <w:lastRenderedPageBreak/>
        <w:t>ЗОНЫ ИНЖЕНЕРНОЙ И ТРАНСПОРТНОЙ ИНФРАСТРУКТУР:</w:t>
      </w:r>
      <w:bookmarkEnd w:id="124"/>
      <w:bookmarkEnd w:id="125"/>
    </w:p>
    <w:p w14:paraId="43D63DFC" w14:textId="77777777" w:rsidR="002D5C89" w:rsidRPr="00D546D5" w:rsidRDefault="002D5C89" w:rsidP="00481C07">
      <w:pPr>
        <w:spacing w:after="0" w:line="240" w:lineRule="auto"/>
        <w:jc w:val="both"/>
        <w:rPr>
          <w:rFonts w:cs="Times New Roman"/>
          <w:bCs/>
          <w:i/>
          <w:sz w:val="20"/>
          <w:szCs w:val="20"/>
        </w:rPr>
      </w:pPr>
      <w:r w:rsidRPr="00D546D5">
        <w:rPr>
          <w:rFonts w:cs="Times New Roman"/>
          <w:bCs/>
          <w:i/>
          <w:sz w:val="20"/>
          <w:szCs w:val="20"/>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D546D5" w:rsidRDefault="002D5C89" w:rsidP="00481C07">
      <w:pPr>
        <w:spacing w:after="0" w:line="240" w:lineRule="auto"/>
        <w:jc w:val="both"/>
        <w:rPr>
          <w:rFonts w:cs="Times New Roman"/>
          <w:sz w:val="20"/>
          <w:szCs w:val="20"/>
          <w:u w:val="single"/>
        </w:rPr>
      </w:pPr>
    </w:p>
    <w:p w14:paraId="70D4F817" w14:textId="77777777" w:rsidR="002D5C89" w:rsidRPr="00D546D5" w:rsidRDefault="002D5C89" w:rsidP="00481C07">
      <w:pPr>
        <w:pStyle w:val="6"/>
        <w:rPr>
          <w:rFonts w:cs="Times New Roman"/>
          <w:sz w:val="20"/>
          <w:szCs w:val="20"/>
        </w:rPr>
      </w:pPr>
      <w:bookmarkStart w:id="126" w:name="_Toc124859457"/>
      <w:bookmarkStart w:id="127" w:name="_Toc160108218"/>
      <w:r w:rsidRPr="00D546D5">
        <w:rPr>
          <w:rFonts w:cs="Times New Roman"/>
          <w:sz w:val="20"/>
          <w:szCs w:val="20"/>
        </w:rPr>
        <w:t>ИТ-1. Зона объектов инженерной инфраструктуры.</w:t>
      </w:r>
      <w:bookmarkEnd w:id="126"/>
      <w:bookmarkEnd w:id="127"/>
    </w:p>
    <w:p w14:paraId="353E8BAF" w14:textId="77777777" w:rsidR="002D5C89" w:rsidRPr="00D546D5" w:rsidRDefault="002D5C89" w:rsidP="00481C07">
      <w:pPr>
        <w:spacing w:after="0" w:line="240" w:lineRule="auto"/>
        <w:jc w:val="both"/>
        <w:rPr>
          <w:rFonts w:cs="Times New Roman"/>
          <w:sz w:val="20"/>
          <w:szCs w:val="20"/>
          <w:u w:val="single"/>
        </w:rPr>
      </w:pPr>
    </w:p>
    <w:p w14:paraId="16BDA766" w14:textId="77777777" w:rsidR="00173978" w:rsidRPr="00D546D5" w:rsidRDefault="002D5C89" w:rsidP="00481C07">
      <w:pPr>
        <w:spacing w:after="0" w:line="240" w:lineRule="auto"/>
        <w:jc w:val="both"/>
        <w:rPr>
          <w:rFonts w:cs="Times New Roman"/>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662"/>
        <w:gridCol w:w="5670"/>
      </w:tblGrid>
      <w:tr w:rsidR="00173978" w:rsidRPr="00D546D5" w14:paraId="49FCF5EB" w14:textId="77777777" w:rsidTr="00C24BB7">
        <w:trPr>
          <w:trHeight w:val="20"/>
        </w:trPr>
        <w:tc>
          <w:tcPr>
            <w:tcW w:w="3261" w:type="dxa"/>
            <w:vAlign w:val="center"/>
          </w:tcPr>
          <w:p w14:paraId="04CBA942"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662" w:type="dxa"/>
            <w:vAlign w:val="center"/>
          </w:tcPr>
          <w:p w14:paraId="1428FB1B"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670" w:type="dxa"/>
            <w:vAlign w:val="center"/>
          </w:tcPr>
          <w:p w14:paraId="03360225"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D546D5" w14:paraId="5B530F93" w14:textId="77777777" w:rsidTr="00C24BB7">
        <w:trPr>
          <w:trHeight w:val="20"/>
        </w:trPr>
        <w:tc>
          <w:tcPr>
            <w:tcW w:w="3261" w:type="dxa"/>
            <w:vAlign w:val="center"/>
          </w:tcPr>
          <w:p w14:paraId="08732639"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[6.7] - Энергетика</w:t>
            </w:r>
          </w:p>
        </w:tc>
        <w:tc>
          <w:tcPr>
            <w:tcW w:w="6662" w:type="dxa"/>
          </w:tcPr>
          <w:p w14:paraId="448E07C3"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7CCA061"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670" w:type="dxa"/>
            <w:vMerge w:val="restart"/>
            <w:vAlign w:val="center"/>
          </w:tcPr>
          <w:p w14:paraId="2031693B"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229EB48F"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D81874C"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D30550A"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23B1FB9"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213CD3CD"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5961FE9" w14:textId="77777777" w:rsidR="00173978" w:rsidRPr="00D546D5" w:rsidRDefault="00173978"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173978" w:rsidRPr="00D546D5" w14:paraId="2D30940A" w14:textId="77777777" w:rsidTr="00C24BB7">
        <w:trPr>
          <w:trHeight w:val="20"/>
        </w:trPr>
        <w:tc>
          <w:tcPr>
            <w:tcW w:w="3261" w:type="dxa"/>
            <w:vAlign w:val="center"/>
          </w:tcPr>
          <w:p w14:paraId="1C8963C1"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[7.5] – Трубопроводный транспорт</w:t>
            </w:r>
          </w:p>
          <w:p w14:paraId="5DC4A56C" w14:textId="77777777" w:rsidR="00173978" w:rsidRPr="00D546D5" w:rsidRDefault="00173978" w:rsidP="00481C07">
            <w:pPr>
              <w:spacing w:after="0" w:line="240" w:lineRule="auto"/>
              <w:jc w:val="both"/>
              <w:rPr>
                <w:rFonts w:cs="Times New Roman"/>
                <w:sz w:val="20"/>
                <w:szCs w:val="20"/>
              </w:rPr>
            </w:pPr>
          </w:p>
          <w:p w14:paraId="5C0B16EB" w14:textId="77777777" w:rsidR="00173978" w:rsidRPr="00D546D5" w:rsidRDefault="00173978" w:rsidP="00481C07">
            <w:pPr>
              <w:spacing w:after="0" w:line="240" w:lineRule="auto"/>
              <w:jc w:val="both"/>
              <w:rPr>
                <w:rFonts w:cs="Times New Roman"/>
                <w:sz w:val="20"/>
                <w:szCs w:val="20"/>
              </w:rPr>
            </w:pPr>
          </w:p>
        </w:tc>
        <w:tc>
          <w:tcPr>
            <w:tcW w:w="6662" w:type="dxa"/>
          </w:tcPr>
          <w:p w14:paraId="307B2AC9"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670" w:type="dxa"/>
            <w:vMerge/>
            <w:vAlign w:val="center"/>
          </w:tcPr>
          <w:p w14:paraId="00252CB4" w14:textId="77777777" w:rsidR="00173978" w:rsidRPr="00D546D5" w:rsidRDefault="00173978" w:rsidP="00481C07">
            <w:pPr>
              <w:spacing w:after="0" w:line="240" w:lineRule="auto"/>
              <w:jc w:val="both"/>
              <w:rPr>
                <w:rFonts w:cs="Times New Roman"/>
                <w:b/>
                <w:sz w:val="20"/>
                <w:szCs w:val="20"/>
              </w:rPr>
            </w:pPr>
          </w:p>
        </w:tc>
      </w:tr>
      <w:tr w:rsidR="00173978" w:rsidRPr="00D546D5" w14:paraId="75E5085D" w14:textId="77777777" w:rsidTr="00C24BB7">
        <w:trPr>
          <w:trHeight w:val="20"/>
        </w:trPr>
        <w:tc>
          <w:tcPr>
            <w:tcW w:w="3261" w:type="dxa"/>
            <w:vAlign w:val="center"/>
          </w:tcPr>
          <w:p w14:paraId="3BAC0246"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[11.3] – Гидротехнические сооружения</w:t>
            </w:r>
          </w:p>
        </w:tc>
        <w:tc>
          <w:tcPr>
            <w:tcW w:w="6662" w:type="dxa"/>
          </w:tcPr>
          <w:p w14:paraId="50E019F6"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70" w:type="dxa"/>
            <w:vMerge/>
            <w:vAlign w:val="center"/>
          </w:tcPr>
          <w:p w14:paraId="4050C6BD" w14:textId="77777777" w:rsidR="00173978" w:rsidRPr="00D546D5" w:rsidRDefault="00173978" w:rsidP="00481C07">
            <w:pPr>
              <w:spacing w:after="0" w:line="240" w:lineRule="auto"/>
              <w:jc w:val="both"/>
              <w:rPr>
                <w:rFonts w:cs="Times New Roman"/>
                <w:b/>
                <w:sz w:val="20"/>
                <w:szCs w:val="20"/>
              </w:rPr>
            </w:pPr>
          </w:p>
        </w:tc>
      </w:tr>
      <w:tr w:rsidR="00173978" w:rsidRPr="00D546D5" w14:paraId="59FFB9C5" w14:textId="77777777" w:rsidTr="00C24BB7">
        <w:trPr>
          <w:trHeight w:val="20"/>
        </w:trPr>
        <w:tc>
          <w:tcPr>
            <w:tcW w:w="3261" w:type="dxa"/>
            <w:vAlign w:val="center"/>
          </w:tcPr>
          <w:p w14:paraId="6E7ED177"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[6.8] - Связь</w:t>
            </w:r>
          </w:p>
        </w:tc>
        <w:tc>
          <w:tcPr>
            <w:tcW w:w="6662" w:type="dxa"/>
            <w:vAlign w:val="center"/>
          </w:tcPr>
          <w:p w14:paraId="1236C1D6"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670" w:type="dxa"/>
            <w:vMerge/>
            <w:vAlign w:val="center"/>
          </w:tcPr>
          <w:p w14:paraId="59B6EF1B" w14:textId="77777777" w:rsidR="00173978" w:rsidRPr="00D546D5" w:rsidRDefault="00173978" w:rsidP="00481C07">
            <w:pPr>
              <w:spacing w:after="0" w:line="240" w:lineRule="auto"/>
              <w:jc w:val="both"/>
              <w:rPr>
                <w:rFonts w:cs="Times New Roman"/>
                <w:sz w:val="20"/>
                <w:szCs w:val="20"/>
              </w:rPr>
            </w:pPr>
          </w:p>
        </w:tc>
      </w:tr>
      <w:tr w:rsidR="00173978" w:rsidRPr="00D546D5" w14:paraId="589176C1" w14:textId="77777777" w:rsidTr="00C24BB7">
        <w:trPr>
          <w:trHeight w:val="20"/>
        </w:trPr>
        <w:tc>
          <w:tcPr>
            <w:tcW w:w="3261" w:type="dxa"/>
            <w:shd w:val="clear" w:color="auto" w:fill="FFFFFF"/>
            <w:vAlign w:val="center"/>
          </w:tcPr>
          <w:p w14:paraId="4286A809"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662" w:type="dxa"/>
            <w:shd w:val="clear" w:color="auto" w:fill="FFFFFF"/>
            <w:vAlign w:val="center"/>
          </w:tcPr>
          <w:p w14:paraId="42E94992"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 xml:space="preserve">размещение придорожных стоянок (парковок) транспортных средств в границах городских улиц и дорог, за исключением </w:t>
            </w:r>
            <w:r w:rsidRPr="00D546D5">
              <w:rPr>
                <w:rFonts w:cs="Times New Roman"/>
                <w:sz w:val="20"/>
                <w:szCs w:val="20"/>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val="restart"/>
            <w:vAlign w:val="center"/>
          </w:tcPr>
          <w:p w14:paraId="0AB839E3"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lastRenderedPageBreak/>
              <w:t xml:space="preserve">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r w:rsidRPr="00D546D5">
              <w:rPr>
                <w:rFonts w:cs="Times New Roman"/>
                <w:sz w:val="20"/>
                <w:szCs w:val="20"/>
              </w:rPr>
              <w:lastRenderedPageBreak/>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73978" w:rsidRPr="00D546D5" w14:paraId="04D16BCB" w14:textId="77777777" w:rsidTr="00C24BB7">
        <w:trPr>
          <w:trHeight w:val="20"/>
        </w:trPr>
        <w:tc>
          <w:tcPr>
            <w:tcW w:w="3261" w:type="dxa"/>
            <w:shd w:val="clear" w:color="auto" w:fill="FFFFFF"/>
            <w:vAlign w:val="center"/>
          </w:tcPr>
          <w:p w14:paraId="5F85BA48"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6662" w:type="dxa"/>
            <w:shd w:val="clear" w:color="auto" w:fill="FFFFFF"/>
            <w:vAlign w:val="center"/>
          </w:tcPr>
          <w:p w14:paraId="284832C6"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vAlign w:val="center"/>
          </w:tcPr>
          <w:p w14:paraId="74D0AEDE" w14:textId="77777777" w:rsidR="00173978" w:rsidRPr="00D546D5" w:rsidRDefault="00173978" w:rsidP="00481C07">
            <w:pPr>
              <w:spacing w:after="0" w:line="240" w:lineRule="auto"/>
              <w:jc w:val="both"/>
              <w:rPr>
                <w:rFonts w:cs="Times New Roman"/>
                <w:sz w:val="20"/>
                <w:szCs w:val="20"/>
              </w:rPr>
            </w:pPr>
          </w:p>
        </w:tc>
      </w:tr>
    </w:tbl>
    <w:p w14:paraId="71210902"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173978" w:rsidRPr="00D546D5" w14:paraId="1532C327" w14:textId="77777777" w:rsidTr="00C24BB7">
        <w:trPr>
          <w:trHeight w:val="20"/>
        </w:trPr>
        <w:tc>
          <w:tcPr>
            <w:tcW w:w="3545" w:type="dxa"/>
            <w:tcBorders>
              <w:bottom w:val="single" w:sz="4" w:space="0" w:color="auto"/>
            </w:tcBorders>
            <w:vAlign w:val="center"/>
          </w:tcPr>
          <w:p w14:paraId="1B638FC2"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4" w:type="dxa"/>
            <w:tcBorders>
              <w:bottom w:val="single" w:sz="4" w:space="0" w:color="auto"/>
            </w:tcBorders>
            <w:vAlign w:val="center"/>
          </w:tcPr>
          <w:p w14:paraId="558ECD08"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804" w:type="dxa"/>
            <w:tcBorders>
              <w:bottom w:val="single" w:sz="4" w:space="0" w:color="auto"/>
            </w:tcBorders>
            <w:vAlign w:val="center"/>
          </w:tcPr>
          <w:p w14:paraId="625C97A7"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D546D5" w14:paraId="5D868177" w14:textId="77777777" w:rsidTr="00C24BB7">
        <w:trPr>
          <w:trHeight w:val="20"/>
        </w:trPr>
        <w:tc>
          <w:tcPr>
            <w:tcW w:w="3545" w:type="dxa"/>
            <w:tcBorders>
              <w:top w:val="single" w:sz="4" w:space="0" w:color="auto"/>
              <w:bottom w:val="single" w:sz="4" w:space="0" w:color="auto"/>
            </w:tcBorders>
            <w:shd w:val="clear" w:color="auto" w:fill="auto"/>
            <w:vAlign w:val="center"/>
          </w:tcPr>
          <w:p w14:paraId="57756EB5"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не подлежит установлению </w:t>
            </w:r>
          </w:p>
        </w:tc>
        <w:tc>
          <w:tcPr>
            <w:tcW w:w="5244" w:type="dxa"/>
            <w:tcBorders>
              <w:top w:val="single" w:sz="4" w:space="0" w:color="auto"/>
              <w:bottom w:val="single" w:sz="4" w:space="0" w:color="auto"/>
            </w:tcBorders>
            <w:shd w:val="clear" w:color="auto" w:fill="auto"/>
            <w:vAlign w:val="center"/>
          </w:tcPr>
          <w:p w14:paraId="4F24F0CB"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не подлежит установлению</w:t>
            </w:r>
          </w:p>
        </w:tc>
        <w:tc>
          <w:tcPr>
            <w:tcW w:w="6804" w:type="dxa"/>
            <w:shd w:val="clear" w:color="auto" w:fill="auto"/>
            <w:vAlign w:val="center"/>
          </w:tcPr>
          <w:p w14:paraId="573669D2"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не подлежит установлению</w:t>
            </w:r>
          </w:p>
        </w:tc>
      </w:tr>
    </w:tbl>
    <w:p w14:paraId="0C21ACD1" w14:textId="77777777" w:rsidR="00173978" w:rsidRPr="00D546D5" w:rsidRDefault="00173978"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173978" w:rsidRPr="00D546D5" w14:paraId="345DF090" w14:textId="77777777" w:rsidTr="00C24BB7">
        <w:trPr>
          <w:trHeight w:val="20"/>
        </w:trPr>
        <w:tc>
          <w:tcPr>
            <w:tcW w:w="8931" w:type="dxa"/>
            <w:vAlign w:val="center"/>
          </w:tcPr>
          <w:p w14:paraId="02EF87B3" w14:textId="77777777" w:rsidR="00173978" w:rsidRPr="00D546D5" w:rsidRDefault="00173978"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A35933A" w14:textId="77777777" w:rsidR="00173978" w:rsidRPr="00D546D5" w:rsidRDefault="00173978"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173978" w:rsidRPr="00D546D5" w14:paraId="3A0BD990" w14:textId="77777777" w:rsidTr="00C24BB7">
        <w:trPr>
          <w:trHeight w:val="20"/>
        </w:trPr>
        <w:tc>
          <w:tcPr>
            <w:tcW w:w="8931" w:type="dxa"/>
            <w:vAlign w:val="center"/>
          </w:tcPr>
          <w:p w14:paraId="12E2A2A6"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868815"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31F55F0"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309687"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70B97AD"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2C6B180"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B943352"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3F81B6FE"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6E55FED2"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41DA23E"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lastRenderedPageBreak/>
              <w:t>- общественные туалеты, надворные туалеты, гидронепроницаемые выгребы, септики;</w:t>
            </w:r>
          </w:p>
          <w:p w14:paraId="2FE60A5A"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2727F2D7"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29BFB45"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50365BF" w14:textId="77777777" w:rsidR="00173978" w:rsidRPr="00D546D5" w:rsidRDefault="00173978" w:rsidP="00481C07">
            <w:pPr>
              <w:spacing w:after="0" w:line="240" w:lineRule="auto"/>
              <w:jc w:val="both"/>
              <w:rPr>
                <w:rFonts w:cs="Times New Roman"/>
                <w:sz w:val="20"/>
                <w:szCs w:val="20"/>
              </w:rPr>
            </w:pPr>
          </w:p>
          <w:p w14:paraId="1E634EDE"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2D56580"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FA3CAF3" w14:textId="77777777" w:rsidR="00173978" w:rsidRPr="00D546D5" w:rsidRDefault="00173978" w:rsidP="00481C07">
            <w:pPr>
              <w:spacing w:after="0" w:line="240" w:lineRule="auto"/>
              <w:jc w:val="both"/>
              <w:rPr>
                <w:rFonts w:cs="Times New Roman"/>
                <w:sz w:val="20"/>
                <w:szCs w:val="20"/>
              </w:rPr>
            </w:pPr>
          </w:p>
          <w:p w14:paraId="39AD91E3"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C2817D" w14:textId="77777777" w:rsidR="00173978" w:rsidRPr="00D546D5" w:rsidRDefault="00173978"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8965370" w14:textId="50BBAA15" w:rsidR="00173978" w:rsidRPr="00D546D5" w:rsidRDefault="00173978" w:rsidP="00481C07">
            <w:pPr>
              <w:spacing w:after="0" w:line="240" w:lineRule="auto"/>
              <w:jc w:val="both"/>
              <w:rPr>
                <w:rFonts w:cs="Times New Roman"/>
                <w:sz w:val="20"/>
                <w:szCs w:val="20"/>
              </w:rPr>
            </w:pPr>
            <w:r w:rsidRPr="00D546D5">
              <w:rPr>
                <w:rFonts w:cs="Times New Roman"/>
                <w:sz w:val="20"/>
                <w:szCs w:val="20"/>
              </w:rPr>
              <w:t xml:space="preserve">требования в части максимальной высоты, установленные настоящими </w:t>
            </w:r>
            <w:r w:rsidRPr="00D546D5">
              <w:rPr>
                <w:rFonts w:cs="Times New Roman"/>
                <w:sz w:val="20"/>
                <w:szCs w:val="20"/>
              </w:rPr>
              <w:lastRenderedPageBreak/>
              <w:t>Правилами, не распространяются на антенны, вентиляционные и дымовые трубы</w:t>
            </w:r>
          </w:p>
        </w:tc>
      </w:tr>
    </w:tbl>
    <w:p w14:paraId="7AC6EF41" w14:textId="77777777" w:rsidR="002D5C89" w:rsidRPr="00C24BB7" w:rsidRDefault="002D5C89" w:rsidP="00481C07">
      <w:pPr>
        <w:spacing w:after="0" w:line="240" w:lineRule="auto"/>
        <w:jc w:val="both"/>
        <w:rPr>
          <w:rFonts w:cs="Times New Roman"/>
          <w:b/>
          <w:sz w:val="16"/>
          <w:szCs w:val="20"/>
        </w:rPr>
      </w:pPr>
      <w:r w:rsidRPr="00C24BB7">
        <w:rPr>
          <w:rFonts w:cs="Times New Roman"/>
          <w:b/>
          <w:sz w:val="16"/>
          <w:szCs w:val="20"/>
        </w:rPr>
        <w:lastRenderedPageBreak/>
        <w:t>Ограничения использования земельных участков и объектов капитального строительства:</w:t>
      </w:r>
    </w:p>
    <w:p w14:paraId="3CD58893"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Минимальный процент озеленения земельного участка для зданий общественно-делового назначения – 10%.</w:t>
      </w:r>
    </w:p>
    <w:p w14:paraId="66E541E5" w14:textId="77777777" w:rsidR="002D5C89" w:rsidRPr="00C24BB7" w:rsidRDefault="002D5C89" w:rsidP="00481C07">
      <w:pPr>
        <w:spacing w:after="0" w:line="240" w:lineRule="auto"/>
        <w:jc w:val="both"/>
        <w:rPr>
          <w:rFonts w:cs="Times New Roman"/>
          <w:sz w:val="16"/>
          <w:szCs w:val="20"/>
        </w:rPr>
      </w:pPr>
    </w:p>
    <w:p w14:paraId="041DEDE0" w14:textId="77777777" w:rsidR="002D5C89" w:rsidRPr="00C24BB7" w:rsidRDefault="002D5C89" w:rsidP="00481C07">
      <w:pPr>
        <w:spacing w:after="0" w:line="240" w:lineRule="auto"/>
        <w:jc w:val="both"/>
        <w:rPr>
          <w:rFonts w:cs="Times New Roman"/>
          <w:sz w:val="16"/>
          <w:szCs w:val="20"/>
          <w:u w:val="single"/>
        </w:rPr>
      </w:pPr>
      <w:r w:rsidRPr="00C24BB7">
        <w:rPr>
          <w:rFonts w:cs="Times New Roman"/>
          <w:sz w:val="16"/>
          <w:szCs w:val="20"/>
          <w:u w:val="single"/>
        </w:rPr>
        <w:t>Расстояние до красной линии:</w:t>
      </w:r>
    </w:p>
    <w:p w14:paraId="0B3B4B46"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1) от Пожарных депо – </w:t>
      </w:r>
      <w:smartTag w:uri="urn:schemas-microsoft-com:office:smarttags" w:element="metricconverter">
        <w:smartTagPr>
          <w:attr w:name="ProductID" w:val="10 м"/>
        </w:smartTagPr>
        <w:r w:rsidRPr="00C24BB7">
          <w:rPr>
            <w:rFonts w:cs="Times New Roman"/>
            <w:sz w:val="16"/>
            <w:szCs w:val="20"/>
          </w:rPr>
          <w:t>10 м</w:t>
        </w:r>
      </w:smartTag>
      <w:r w:rsidRPr="00C24BB7">
        <w:rPr>
          <w:rFonts w:cs="Times New Roman"/>
          <w:sz w:val="16"/>
          <w:szCs w:val="20"/>
        </w:rPr>
        <w:t xml:space="preserve"> (</w:t>
      </w:r>
      <w:smartTag w:uri="urn:schemas-microsoft-com:office:smarttags" w:element="metricconverter">
        <w:smartTagPr>
          <w:attr w:name="ProductID" w:val="15 м"/>
        </w:smartTagPr>
        <w:r w:rsidRPr="00C24BB7">
          <w:rPr>
            <w:rFonts w:cs="Times New Roman"/>
            <w:sz w:val="16"/>
            <w:szCs w:val="20"/>
          </w:rPr>
          <w:t>15 м</w:t>
        </w:r>
      </w:smartTag>
      <w:r w:rsidRPr="00C24BB7">
        <w:rPr>
          <w:rFonts w:cs="Times New Roman"/>
          <w:sz w:val="16"/>
          <w:szCs w:val="20"/>
        </w:rPr>
        <w:t xml:space="preserve"> – для депо </w:t>
      </w:r>
      <w:r w:rsidRPr="00C24BB7">
        <w:rPr>
          <w:rFonts w:cs="Times New Roman"/>
          <w:sz w:val="16"/>
          <w:szCs w:val="20"/>
          <w:lang w:val="en-US"/>
        </w:rPr>
        <w:t>I</w:t>
      </w:r>
      <w:r w:rsidRPr="00C24BB7">
        <w:rPr>
          <w:rFonts w:cs="Times New Roman"/>
          <w:sz w:val="16"/>
          <w:szCs w:val="20"/>
        </w:rPr>
        <w:t xml:space="preserve"> типа);</w:t>
      </w:r>
    </w:p>
    <w:p w14:paraId="7CC365F0"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24BB7">
          <w:rPr>
            <w:rFonts w:cs="Times New Roman"/>
            <w:sz w:val="16"/>
            <w:szCs w:val="20"/>
          </w:rPr>
          <w:t>5 м</w:t>
        </w:r>
      </w:smartTag>
      <w:r w:rsidRPr="00C24BB7">
        <w:rPr>
          <w:rFonts w:cs="Times New Roman"/>
          <w:sz w:val="16"/>
          <w:szCs w:val="20"/>
        </w:rPr>
        <w:t>;</w:t>
      </w:r>
    </w:p>
    <w:p w14:paraId="6F2A9A27"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24BB7">
          <w:rPr>
            <w:rFonts w:cs="Times New Roman"/>
            <w:sz w:val="16"/>
            <w:szCs w:val="20"/>
          </w:rPr>
          <w:t>3 м</w:t>
        </w:r>
      </w:smartTag>
      <w:r w:rsidRPr="00C24BB7">
        <w:rPr>
          <w:rFonts w:cs="Times New Roman"/>
          <w:sz w:val="16"/>
          <w:szCs w:val="20"/>
        </w:rPr>
        <w:t>;</w:t>
      </w:r>
    </w:p>
    <w:p w14:paraId="5068AEA5"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5) от контрольно-пропускных пунктов, пунктов охраны, проходных – 1 м.</w:t>
      </w:r>
    </w:p>
    <w:p w14:paraId="5B00E01C"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6) от остальных зданий – </w:t>
      </w:r>
      <w:smartTag w:uri="urn:schemas-microsoft-com:office:smarttags" w:element="metricconverter">
        <w:smartTagPr>
          <w:attr w:name="ProductID" w:val="5 м"/>
        </w:smartTagPr>
        <w:r w:rsidRPr="00C24BB7">
          <w:rPr>
            <w:rFonts w:cs="Times New Roman"/>
            <w:sz w:val="16"/>
            <w:szCs w:val="20"/>
          </w:rPr>
          <w:t>5 м</w:t>
        </w:r>
      </w:smartTag>
      <w:r w:rsidRPr="00C24BB7">
        <w:rPr>
          <w:rFonts w:cs="Times New Roman"/>
          <w:sz w:val="16"/>
          <w:szCs w:val="20"/>
        </w:rPr>
        <w:t>.</w:t>
      </w:r>
    </w:p>
    <w:p w14:paraId="4BA268CA"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1BAB2C6" w14:textId="77777777" w:rsidR="00BC4CDA" w:rsidRPr="00C24BB7" w:rsidRDefault="00BC4CDA" w:rsidP="00481C07">
      <w:pPr>
        <w:spacing w:after="0" w:line="240" w:lineRule="auto"/>
        <w:jc w:val="both"/>
        <w:rPr>
          <w:rFonts w:cs="Times New Roman"/>
          <w:sz w:val="16"/>
          <w:szCs w:val="20"/>
        </w:rPr>
      </w:pPr>
    </w:p>
    <w:p w14:paraId="4182C8EE" w14:textId="77777777" w:rsidR="002D5C89" w:rsidRPr="00C24BB7" w:rsidRDefault="002D5C89" w:rsidP="00481C07">
      <w:pPr>
        <w:spacing w:after="0" w:line="240" w:lineRule="auto"/>
        <w:jc w:val="both"/>
        <w:rPr>
          <w:rFonts w:cs="Times New Roman"/>
          <w:b/>
          <w:sz w:val="16"/>
          <w:szCs w:val="20"/>
        </w:rPr>
      </w:pPr>
      <w:r w:rsidRPr="00C24BB7">
        <w:rPr>
          <w:rFonts w:cs="Times New Roman"/>
          <w:b/>
          <w:sz w:val="16"/>
          <w:szCs w:val="20"/>
        </w:rPr>
        <w:t>Примечание общее.</w:t>
      </w:r>
    </w:p>
    <w:p w14:paraId="516336F0"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3F8D39C0"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C24BB7">
        <w:rPr>
          <w:rFonts w:cs="Times New Roman"/>
          <w:sz w:val="16"/>
          <w:szCs w:val="20"/>
        </w:rPr>
        <w:t>52</w:t>
      </w:r>
      <w:r w:rsidRPr="00C24BB7">
        <w:rPr>
          <w:rFonts w:cs="Times New Roman"/>
          <w:sz w:val="16"/>
          <w:szCs w:val="20"/>
        </w:rPr>
        <w:t xml:space="preserve"> настоящих Правил):</w:t>
      </w:r>
    </w:p>
    <w:p w14:paraId="5B84BDE5"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2) использование сточных вод в целях повышения почвенного плодородия;</w:t>
      </w:r>
    </w:p>
    <w:p w14:paraId="5CC3A101"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4) осуществление авиационных мер по борьбе с вредными организмами.</w:t>
      </w:r>
    </w:p>
    <w:p w14:paraId="3FF07DCE"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в границах территорий общего пользования;</w:t>
      </w:r>
    </w:p>
    <w:p w14:paraId="77D319C7"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 предназначенные для размещения линейных объектов и (или) занятые линейными объектами.</w:t>
      </w:r>
    </w:p>
    <w:p w14:paraId="7890EC4A" w14:textId="77777777" w:rsidR="002D5C89" w:rsidRPr="00C24BB7" w:rsidRDefault="002D5C89" w:rsidP="00481C07">
      <w:pPr>
        <w:spacing w:after="0" w:line="240" w:lineRule="auto"/>
        <w:jc w:val="both"/>
        <w:rPr>
          <w:rFonts w:cs="Times New Roman"/>
          <w:sz w:val="16"/>
          <w:szCs w:val="20"/>
        </w:rPr>
      </w:pPr>
      <w:r w:rsidRPr="00C24BB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C5BC9B" w14:textId="09D1739B" w:rsidR="002D5C89" w:rsidRPr="00C24BB7" w:rsidRDefault="002D5C89" w:rsidP="00481C07">
      <w:pPr>
        <w:spacing w:after="0" w:line="240" w:lineRule="auto"/>
        <w:jc w:val="both"/>
        <w:rPr>
          <w:rFonts w:cs="Times New Roman"/>
          <w:sz w:val="16"/>
          <w:szCs w:val="20"/>
        </w:rPr>
      </w:pPr>
      <w:r w:rsidRPr="00C24BB7">
        <w:rPr>
          <w:rFonts w:cs="Times New Roman"/>
          <w:sz w:val="16"/>
          <w:szCs w:val="20"/>
        </w:rPr>
        <w:t>Размещение зданий, строений и сооружений возможно при соблюдении требований стат</w:t>
      </w:r>
      <w:r w:rsidR="008F7783" w:rsidRPr="00C24BB7">
        <w:rPr>
          <w:rFonts w:cs="Times New Roman"/>
          <w:sz w:val="16"/>
          <w:szCs w:val="20"/>
        </w:rPr>
        <w:t>ей 48 и 52</w:t>
      </w:r>
      <w:r w:rsidRPr="00C24BB7">
        <w:rPr>
          <w:rFonts w:cs="Times New Roman"/>
          <w:sz w:val="16"/>
          <w:szCs w:val="20"/>
        </w:rPr>
        <w:t xml:space="preserve"> настоящих Правил.</w:t>
      </w:r>
    </w:p>
    <w:p w14:paraId="3EE16B8A" w14:textId="77777777" w:rsidR="002D5C89" w:rsidRPr="00C24BB7" w:rsidRDefault="002D5C89" w:rsidP="00481C07">
      <w:pPr>
        <w:spacing w:after="0" w:line="240" w:lineRule="auto"/>
        <w:jc w:val="both"/>
        <w:rPr>
          <w:rFonts w:cs="Times New Roman"/>
          <w:bCs/>
          <w:sz w:val="16"/>
          <w:szCs w:val="20"/>
        </w:rPr>
      </w:pPr>
    </w:p>
    <w:p w14:paraId="68E74FE4" w14:textId="77777777" w:rsidR="002D5C89" w:rsidRPr="00D546D5" w:rsidRDefault="002D5C89" w:rsidP="00481C07">
      <w:pPr>
        <w:pStyle w:val="6"/>
        <w:rPr>
          <w:rFonts w:cs="Times New Roman"/>
          <w:sz w:val="20"/>
          <w:szCs w:val="20"/>
        </w:rPr>
      </w:pPr>
      <w:bookmarkStart w:id="128" w:name="_Toc124859458"/>
      <w:bookmarkStart w:id="129" w:name="_Toc160108219"/>
      <w:r w:rsidRPr="00D546D5">
        <w:rPr>
          <w:rFonts w:cs="Times New Roman"/>
          <w:sz w:val="20"/>
          <w:szCs w:val="20"/>
        </w:rPr>
        <w:t>ИТ-2. Зона транспортной инфраструктуры.</w:t>
      </w:r>
      <w:bookmarkEnd w:id="128"/>
      <w:bookmarkEnd w:id="129"/>
    </w:p>
    <w:p w14:paraId="0CF0D7F7" w14:textId="77777777" w:rsidR="002D5C89" w:rsidRPr="00D546D5" w:rsidRDefault="002D5C89" w:rsidP="00481C07">
      <w:pPr>
        <w:spacing w:after="0" w:line="240" w:lineRule="auto"/>
        <w:jc w:val="both"/>
        <w:rPr>
          <w:rFonts w:cs="Times New Roman"/>
          <w:sz w:val="20"/>
          <w:szCs w:val="20"/>
          <w:u w:val="single"/>
        </w:rPr>
      </w:pPr>
    </w:p>
    <w:p w14:paraId="23F0C72A" w14:textId="77777777" w:rsidR="00BD6B04" w:rsidRPr="00D546D5" w:rsidRDefault="002D5C89" w:rsidP="00481C07">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BD6B04" w:rsidRPr="00D546D5" w14:paraId="7377BA72" w14:textId="77777777" w:rsidTr="00E25AE7">
        <w:trPr>
          <w:trHeight w:val="20"/>
        </w:trPr>
        <w:tc>
          <w:tcPr>
            <w:tcW w:w="3545" w:type="dxa"/>
            <w:vAlign w:val="center"/>
          </w:tcPr>
          <w:p w14:paraId="6715490F"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36A0A422"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4BC58478"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D546D5" w14:paraId="03265C78" w14:textId="77777777" w:rsidTr="00E25AE7">
        <w:trPr>
          <w:trHeight w:val="20"/>
        </w:trPr>
        <w:tc>
          <w:tcPr>
            <w:tcW w:w="3545" w:type="dxa"/>
            <w:shd w:val="clear" w:color="auto" w:fill="FFFFFF"/>
            <w:vAlign w:val="center"/>
          </w:tcPr>
          <w:p w14:paraId="533892D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[7.1] – Железнодорожный транспорт</w:t>
            </w:r>
          </w:p>
        </w:tc>
        <w:tc>
          <w:tcPr>
            <w:tcW w:w="5386" w:type="dxa"/>
            <w:shd w:val="clear" w:color="auto" w:fill="FFFFFF"/>
            <w:vAlign w:val="center"/>
          </w:tcPr>
          <w:p w14:paraId="3C66EE0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железнодорожных путей;</w:t>
            </w:r>
          </w:p>
          <w:p w14:paraId="53C6F9F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w:t>
            </w:r>
            <w:r w:rsidRPr="00D546D5">
              <w:rPr>
                <w:rFonts w:cs="Times New Roman"/>
                <w:sz w:val="20"/>
                <w:szCs w:val="20"/>
              </w:rPr>
              <w:lastRenderedPageBreak/>
              <w:t>подземных зданий, сооружений, устройств и других объектов железнодорожного транспорта;</w:t>
            </w:r>
          </w:p>
          <w:p w14:paraId="136FFD4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662" w:type="dxa"/>
            <w:shd w:val="clear" w:color="auto" w:fill="FFFFFF"/>
            <w:vAlign w:val="center"/>
          </w:tcPr>
          <w:p w14:paraId="4A554FE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5E673E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4FA61B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48313F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 xml:space="preserve">максимальное количество надземных этажей зданий – 3 этажа (включая мансардный этаж); </w:t>
            </w:r>
          </w:p>
          <w:p w14:paraId="33A232A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07D88B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AF34EE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523F78A2" w14:textId="77777777" w:rsidTr="00E25AE7">
        <w:trPr>
          <w:trHeight w:val="20"/>
        </w:trPr>
        <w:tc>
          <w:tcPr>
            <w:tcW w:w="3545" w:type="dxa"/>
            <w:vAlign w:val="center"/>
          </w:tcPr>
          <w:p w14:paraId="71B620B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[7.2] – Автомобильный транспорт</w:t>
            </w:r>
          </w:p>
        </w:tc>
        <w:tc>
          <w:tcPr>
            <w:tcW w:w="5386" w:type="dxa"/>
            <w:vAlign w:val="center"/>
          </w:tcPr>
          <w:p w14:paraId="7310E983"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автомобильных дорог и технически связанных с ними сооружений;</w:t>
            </w:r>
          </w:p>
          <w:p w14:paraId="6ADB34C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85CA8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662" w:type="dxa"/>
            <w:vAlign w:val="center"/>
          </w:tcPr>
          <w:p w14:paraId="05B79B73"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FD34EB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88078D6"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3A86B0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F1DE738"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93C31B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4C730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30E4BD50" w14:textId="77777777" w:rsidR="00BD6B04" w:rsidRPr="00D546D5" w:rsidRDefault="00BD6B04" w:rsidP="00481C07">
            <w:pPr>
              <w:spacing w:after="0" w:line="240" w:lineRule="auto"/>
              <w:jc w:val="both"/>
              <w:rPr>
                <w:rFonts w:cs="Times New Roman"/>
                <w:b/>
                <w:sz w:val="20"/>
                <w:szCs w:val="20"/>
              </w:rPr>
            </w:pPr>
          </w:p>
        </w:tc>
      </w:tr>
      <w:tr w:rsidR="00BD6B04" w:rsidRPr="00D546D5" w14:paraId="11DF0C4B" w14:textId="77777777" w:rsidTr="00E25AE7">
        <w:trPr>
          <w:trHeight w:val="20"/>
        </w:trPr>
        <w:tc>
          <w:tcPr>
            <w:tcW w:w="3545" w:type="dxa"/>
            <w:vAlign w:val="center"/>
          </w:tcPr>
          <w:p w14:paraId="6803BF2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[7.5] – Трубопроводный транспорт</w:t>
            </w:r>
          </w:p>
        </w:tc>
        <w:tc>
          <w:tcPr>
            <w:tcW w:w="5386" w:type="dxa"/>
            <w:vAlign w:val="center"/>
          </w:tcPr>
          <w:p w14:paraId="72C864D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662" w:type="dxa"/>
            <w:vAlign w:val="center"/>
          </w:tcPr>
          <w:p w14:paraId="0CD1CF7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810109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B5887C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E5ED0B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679BF0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7A1E1A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85BB943" w14:textId="77777777" w:rsidR="00BD6B04" w:rsidRPr="00D546D5" w:rsidRDefault="00BD6B04"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74DB7BA5" w14:textId="77777777" w:rsidTr="00E25AE7">
        <w:trPr>
          <w:trHeight w:val="20"/>
        </w:trPr>
        <w:tc>
          <w:tcPr>
            <w:tcW w:w="3545" w:type="dxa"/>
          </w:tcPr>
          <w:p w14:paraId="34E761A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[2.7.1] - Хранение автотранспорта</w:t>
            </w:r>
          </w:p>
          <w:p w14:paraId="2B9922CC" w14:textId="77777777" w:rsidR="00BD6B04" w:rsidRPr="00D546D5" w:rsidRDefault="00BD6B04" w:rsidP="00481C07">
            <w:pPr>
              <w:spacing w:after="0" w:line="240" w:lineRule="auto"/>
              <w:jc w:val="both"/>
              <w:rPr>
                <w:rFonts w:cs="Times New Roman"/>
                <w:sz w:val="20"/>
                <w:szCs w:val="20"/>
              </w:rPr>
            </w:pPr>
          </w:p>
        </w:tc>
        <w:tc>
          <w:tcPr>
            <w:tcW w:w="5386" w:type="dxa"/>
          </w:tcPr>
          <w:p w14:paraId="2CD8C6A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62" w:type="dxa"/>
            <w:vAlign w:val="center"/>
          </w:tcPr>
          <w:p w14:paraId="1348ABC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20/50 кв. м;</w:t>
            </w:r>
          </w:p>
          <w:p w14:paraId="65F318A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3A06C32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07A4168"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5D2C052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максимальный процент застройки в границах земельного участка – 80%;</w:t>
            </w:r>
          </w:p>
          <w:p w14:paraId="7CCD8E5D"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86C5267" w14:textId="77777777" w:rsidTr="00E25AE7">
        <w:trPr>
          <w:trHeight w:val="20"/>
        </w:trPr>
        <w:tc>
          <w:tcPr>
            <w:tcW w:w="3545" w:type="dxa"/>
            <w:vAlign w:val="center"/>
          </w:tcPr>
          <w:p w14:paraId="23235E8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[4.9] - Служебные гаражи</w:t>
            </w:r>
          </w:p>
        </w:tc>
        <w:tc>
          <w:tcPr>
            <w:tcW w:w="5386" w:type="dxa"/>
            <w:vAlign w:val="center"/>
          </w:tcPr>
          <w:p w14:paraId="1EED548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62" w:type="dxa"/>
            <w:vAlign w:val="center"/>
          </w:tcPr>
          <w:p w14:paraId="11D18F53"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20/5000 кв. м;</w:t>
            </w:r>
          </w:p>
          <w:p w14:paraId="2F741E6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14BFE2B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06932E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7ED309D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012D0D8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723BF7F6" w14:textId="77777777" w:rsidTr="00E25AE7">
        <w:trPr>
          <w:trHeight w:val="20"/>
        </w:trPr>
        <w:tc>
          <w:tcPr>
            <w:tcW w:w="3545" w:type="dxa"/>
            <w:vAlign w:val="center"/>
          </w:tcPr>
          <w:p w14:paraId="2EA1FDE8"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[4.9.1.1] - Заправка транспортных средств</w:t>
            </w:r>
          </w:p>
        </w:tc>
        <w:tc>
          <w:tcPr>
            <w:tcW w:w="5386" w:type="dxa"/>
            <w:vAlign w:val="center"/>
          </w:tcPr>
          <w:p w14:paraId="17966CF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662" w:type="dxa"/>
            <w:vAlign w:val="center"/>
          </w:tcPr>
          <w:p w14:paraId="00DF4F13"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p>
          <w:p w14:paraId="11E92B6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3931C07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4B087B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4353D678"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025782A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25725208" w14:textId="77777777" w:rsidTr="00E25AE7">
        <w:trPr>
          <w:trHeight w:val="20"/>
        </w:trPr>
        <w:tc>
          <w:tcPr>
            <w:tcW w:w="3545" w:type="dxa"/>
            <w:vAlign w:val="center"/>
          </w:tcPr>
          <w:p w14:paraId="01A49A86"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[4.9.1.3] - Автомобильные мойки</w:t>
            </w:r>
          </w:p>
        </w:tc>
        <w:tc>
          <w:tcPr>
            <w:tcW w:w="5386" w:type="dxa"/>
            <w:vAlign w:val="center"/>
          </w:tcPr>
          <w:p w14:paraId="22C8BE5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автомобильных моек, а также размещение магазинов сопутствующей торговли</w:t>
            </w:r>
          </w:p>
        </w:tc>
        <w:tc>
          <w:tcPr>
            <w:tcW w:w="6662" w:type="dxa"/>
            <w:vAlign w:val="center"/>
          </w:tcPr>
          <w:p w14:paraId="0A3B5AF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60/1000 кв. м;</w:t>
            </w:r>
          </w:p>
          <w:p w14:paraId="221D73A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5EEAE5E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481FC3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39B665F6"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B5F4E09" w14:textId="77777777" w:rsidTr="00E25AE7">
        <w:trPr>
          <w:trHeight w:val="20"/>
        </w:trPr>
        <w:tc>
          <w:tcPr>
            <w:tcW w:w="3545" w:type="dxa"/>
            <w:vAlign w:val="center"/>
          </w:tcPr>
          <w:p w14:paraId="2DC1B13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[4.9.1.4] - Ремонт автомобилей</w:t>
            </w:r>
          </w:p>
        </w:tc>
        <w:tc>
          <w:tcPr>
            <w:tcW w:w="5386" w:type="dxa"/>
            <w:vAlign w:val="center"/>
          </w:tcPr>
          <w:p w14:paraId="7AB80FD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62" w:type="dxa"/>
            <w:vAlign w:val="center"/>
          </w:tcPr>
          <w:p w14:paraId="0244F09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60/2000 кв. м;</w:t>
            </w:r>
          </w:p>
          <w:p w14:paraId="29CFAFB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F95FDC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8352EB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0B4D9BD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A7CAE6E" w14:textId="77777777" w:rsidTr="00E25AE7">
        <w:trPr>
          <w:trHeight w:val="20"/>
        </w:trPr>
        <w:tc>
          <w:tcPr>
            <w:tcW w:w="3545" w:type="dxa"/>
            <w:vAlign w:val="center"/>
          </w:tcPr>
          <w:p w14:paraId="5241701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[7.3] – Водный транспорт</w:t>
            </w:r>
          </w:p>
        </w:tc>
        <w:tc>
          <w:tcPr>
            <w:tcW w:w="5386" w:type="dxa"/>
            <w:vAlign w:val="center"/>
          </w:tcPr>
          <w:p w14:paraId="3375B40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Порты, причалы, пристани, гидротехнические сооружения, объекты, необходимые для обеспечения судоходства и водных перевозок</w:t>
            </w:r>
          </w:p>
        </w:tc>
        <w:tc>
          <w:tcPr>
            <w:tcW w:w="6662" w:type="dxa"/>
            <w:vAlign w:val="center"/>
          </w:tcPr>
          <w:p w14:paraId="4588B86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916256D"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51A6855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C55292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A19786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E2C747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BD6B04" w:rsidRPr="00D546D5" w14:paraId="741B2892" w14:textId="77777777" w:rsidTr="00E25AE7">
        <w:trPr>
          <w:trHeight w:val="20"/>
        </w:trPr>
        <w:tc>
          <w:tcPr>
            <w:tcW w:w="3545" w:type="dxa"/>
            <w:vAlign w:val="center"/>
          </w:tcPr>
          <w:p w14:paraId="5C3C8A9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[6.9] – Склады</w:t>
            </w:r>
          </w:p>
        </w:tc>
        <w:tc>
          <w:tcPr>
            <w:tcW w:w="5386" w:type="dxa"/>
            <w:vAlign w:val="center"/>
          </w:tcPr>
          <w:p w14:paraId="199E0B3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vMerge w:val="restart"/>
            <w:vAlign w:val="center"/>
          </w:tcPr>
          <w:p w14:paraId="5F210B9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11C61B5D"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7814762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405BF4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B883CF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2496D93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4A171F5E" w14:textId="77777777" w:rsidR="00BD6B04" w:rsidRPr="00D546D5" w:rsidRDefault="00BD6B04"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471E33D9" w14:textId="77777777" w:rsidTr="00E25AE7">
        <w:trPr>
          <w:trHeight w:val="20"/>
        </w:trPr>
        <w:tc>
          <w:tcPr>
            <w:tcW w:w="3545" w:type="dxa"/>
            <w:vAlign w:val="center"/>
          </w:tcPr>
          <w:p w14:paraId="50F0578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[6.9.1] – Складские площадки</w:t>
            </w:r>
          </w:p>
        </w:tc>
        <w:tc>
          <w:tcPr>
            <w:tcW w:w="5386" w:type="dxa"/>
            <w:vAlign w:val="center"/>
          </w:tcPr>
          <w:p w14:paraId="2F5BDFC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662" w:type="dxa"/>
            <w:vMerge/>
            <w:vAlign w:val="center"/>
          </w:tcPr>
          <w:p w14:paraId="72A5363A" w14:textId="77777777" w:rsidR="00BD6B04" w:rsidRPr="00D546D5" w:rsidRDefault="00BD6B04" w:rsidP="00481C07">
            <w:pPr>
              <w:spacing w:after="0" w:line="240" w:lineRule="auto"/>
              <w:jc w:val="both"/>
              <w:rPr>
                <w:rFonts w:cs="Times New Roman"/>
                <w:sz w:val="20"/>
                <w:szCs w:val="20"/>
              </w:rPr>
            </w:pPr>
          </w:p>
        </w:tc>
      </w:tr>
      <w:tr w:rsidR="00BD6B04" w:rsidRPr="00D546D5" w14:paraId="22A3F06C" w14:textId="77777777" w:rsidTr="00E25AE7">
        <w:trPr>
          <w:trHeight w:val="20"/>
        </w:trPr>
        <w:tc>
          <w:tcPr>
            <w:tcW w:w="3545" w:type="dxa"/>
            <w:shd w:val="clear" w:color="auto" w:fill="FFFFFF"/>
            <w:vAlign w:val="center"/>
          </w:tcPr>
          <w:p w14:paraId="6CB7F18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386" w:type="dxa"/>
            <w:shd w:val="clear" w:color="auto" w:fill="FFFFFF"/>
            <w:vAlign w:val="center"/>
          </w:tcPr>
          <w:p w14:paraId="67B8F4B8"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662" w:type="dxa"/>
            <w:vMerge w:val="restart"/>
            <w:vAlign w:val="center"/>
          </w:tcPr>
          <w:p w14:paraId="3D9137A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0710980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D6B04" w:rsidRPr="00D546D5" w14:paraId="2D9D29A8" w14:textId="77777777" w:rsidTr="00E25AE7">
        <w:trPr>
          <w:trHeight w:val="2024"/>
        </w:trPr>
        <w:tc>
          <w:tcPr>
            <w:tcW w:w="3545" w:type="dxa"/>
            <w:shd w:val="clear" w:color="auto" w:fill="FFFFFF"/>
            <w:vAlign w:val="center"/>
          </w:tcPr>
          <w:p w14:paraId="064B3076"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386" w:type="dxa"/>
            <w:shd w:val="clear" w:color="auto" w:fill="FFFFFF"/>
            <w:vAlign w:val="center"/>
          </w:tcPr>
          <w:p w14:paraId="0D8ECE73"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vMerge/>
            <w:vAlign w:val="center"/>
          </w:tcPr>
          <w:p w14:paraId="3A92D25E" w14:textId="77777777" w:rsidR="00BD6B04" w:rsidRPr="00D546D5" w:rsidRDefault="00BD6B04" w:rsidP="00481C07">
            <w:pPr>
              <w:spacing w:after="0" w:line="240" w:lineRule="auto"/>
              <w:jc w:val="both"/>
              <w:rPr>
                <w:rFonts w:cs="Times New Roman"/>
                <w:sz w:val="20"/>
                <w:szCs w:val="20"/>
              </w:rPr>
            </w:pPr>
          </w:p>
        </w:tc>
      </w:tr>
    </w:tbl>
    <w:p w14:paraId="0153CCC7"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8"/>
        <w:gridCol w:w="5953"/>
        <w:gridCol w:w="6662"/>
      </w:tblGrid>
      <w:tr w:rsidR="00BD6B04" w:rsidRPr="00D546D5" w14:paraId="101AB2D0" w14:textId="77777777" w:rsidTr="00E25AE7">
        <w:trPr>
          <w:trHeight w:val="20"/>
        </w:trPr>
        <w:tc>
          <w:tcPr>
            <w:tcW w:w="2978" w:type="dxa"/>
            <w:tcBorders>
              <w:bottom w:val="single" w:sz="4" w:space="0" w:color="auto"/>
            </w:tcBorders>
            <w:vAlign w:val="center"/>
          </w:tcPr>
          <w:p w14:paraId="06E3B15C"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953" w:type="dxa"/>
            <w:tcBorders>
              <w:bottom w:val="single" w:sz="4" w:space="0" w:color="auto"/>
            </w:tcBorders>
            <w:vAlign w:val="center"/>
          </w:tcPr>
          <w:p w14:paraId="6817B956"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712E164E"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D546D5" w14:paraId="26F7C30B" w14:textId="77777777" w:rsidTr="00E25AE7">
        <w:trPr>
          <w:trHeight w:val="20"/>
        </w:trPr>
        <w:tc>
          <w:tcPr>
            <w:tcW w:w="2978" w:type="dxa"/>
            <w:tcBorders>
              <w:top w:val="single" w:sz="4" w:space="0" w:color="auto"/>
              <w:bottom w:val="single" w:sz="4" w:space="0" w:color="auto"/>
            </w:tcBorders>
            <w:shd w:val="clear" w:color="auto" w:fill="auto"/>
            <w:vAlign w:val="center"/>
          </w:tcPr>
          <w:p w14:paraId="6B4A8E6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[4.1] - Деловое управление</w:t>
            </w:r>
          </w:p>
        </w:tc>
        <w:tc>
          <w:tcPr>
            <w:tcW w:w="5953" w:type="dxa"/>
            <w:tcBorders>
              <w:top w:val="single" w:sz="4" w:space="0" w:color="auto"/>
              <w:bottom w:val="single" w:sz="4" w:space="0" w:color="auto"/>
            </w:tcBorders>
            <w:shd w:val="clear" w:color="auto" w:fill="auto"/>
            <w:vAlign w:val="center"/>
          </w:tcPr>
          <w:p w14:paraId="26470CF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Размещение объектов капитального строительства с целью: </w:t>
            </w:r>
            <w:r w:rsidRPr="00D546D5">
              <w:rPr>
                <w:rFonts w:cs="Times New Roman"/>
                <w:sz w:val="20"/>
                <w:szCs w:val="20"/>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shd w:val="clear" w:color="auto" w:fill="auto"/>
            <w:vAlign w:val="center"/>
          </w:tcPr>
          <w:p w14:paraId="0ECA5002"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026C072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55A9C3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0279CF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0ABC5B14"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6FEC5D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A023A11" w14:textId="77777777" w:rsidR="00BD6B04" w:rsidRPr="00D546D5" w:rsidRDefault="00BD6B04" w:rsidP="00481C07">
      <w:pPr>
        <w:spacing w:after="0" w:line="240" w:lineRule="auto"/>
        <w:jc w:val="both"/>
        <w:rPr>
          <w:rFonts w:cs="Times New Roman"/>
          <w:b/>
          <w:sz w:val="20"/>
          <w:szCs w:val="20"/>
        </w:rPr>
      </w:pPr>
      <w:r w:rsidRPr="00D546D5">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BD6B04" w:rsidRPr="00D546D5" w14:paraId="03F9CFEC" w14:textId="77777777" w:rsidTr="00E25AE7">
        <w:trPr>
          <w:trHeight w:val="20"/>
        </w:trPr>
        <w:tc>
          <w:tcPr>
            <w:tcW w:w="8506" w:type="dxa"/>
            <w:vAlign w:val="center"/>
          </w:tcPr>
          <w:p w14:paraId="127A5314" w14:textId="77777777" w:rsidR="00BD6B04" w:rsidRPr="00D546D5" w:rsidRDefault="00BD6B04"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79D1E2E1" w14:textId="77777777" w:rsidR="00BD6B04" w:rsidRPr="00D546D5" w:rsidRDefault="00BD6B04"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BD6B04" w:rsidRPr="00D546D5" w14:paraId="3F54F10B" w14:textId="77777777" w:rsidTr="00E25AE7">
        <w:trPr>
          <w:trHeight w:val="20"/>
        </w:trPr>
        <w:tc>
          <w:tcPr>
            <w:tcW w:w="8506" w:type="dxa"/>
            <w:vAlign w:val="center"/>
          </w:tcPr>
          <w:p w14:paraId="21AA3FB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5B250D"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2A927D6"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69F47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1D53EA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CD114B0"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C13681F"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3F8E5257"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51F9AECB"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2B37DC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6AEC5769"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07E2528E"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1085CB5C"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7D73D9E" w14:textId="77777777" w:rsidR="00BD6B04" w:rsidRPr="00D546D5" w:rsidRDefault="00BD6B04" w:rsidP="00481C07">
            <w:pPr>
              <w:spacing w:after="0" w:line="240" w:lineRule="auto"/>
              <w:jc w:val="both"/>
              <w:rPr>
                <w:rFonts w:cs="Times New Roman"/>
                <w:sz w:val="20"/>
                <w:szCs w:val="20"/>
              </w:rPr>
            </w:pPr>
          </w:p>
          <w:p w14:paraId="1763D541"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BF8E605"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469D2BA0" w14:textId="77777777" w:rsidR="00BD6B04" w:rsidRPr="00D546D5" w:rsidRDefault="00BD6B04" w:rsidP="00481C07">
            <w:pPr>
              <w:spacing w:after="0" w:line="240" w:lineRule="auto"/>
              <w:jc w:val="both"/>
              <w:rPr>
                <w:rFonts w:cs="Times New Roman"/>
                <w:sz w:val="20"/>
                <w:szCs w:val="20"/>
              </w:rPr>
            </w:pPr>
          </w:p>
          <w:p w14:paraId="169F82DA"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06BA3FD" w14:textId="77777777" w:rsidR="00BD6B04" w:rsidRPr="00D546D5" w:rsidRDefault="00BD6B0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9E2DD69" w14:textId="1C25AE02" w:rsidR="00BD6B04" w:rsidRPr="00D546D5" w:rsidRDefault="00BD6B04"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E4F99C9" w14:textId="77777777" w:rsidR="002D5C89" w:rsidRPr="00E25AE7" w:rsidRDefault="002D5C89" w:rsidP="00481C07">
      <w:pPr>
        <w:spacing w:after="0" w:line="240" w:lineRule="auto"/>
        <w:jc w:val="both"/>
        <w:rPr>
          <w:rFonts w:cs="Times New Roman"/>
          <w:b/>
          <w:sz w:val="16"/>
          <w:szCs w:val="20"/>
        </w:rPr>
      </w:pPr>
      <w:r w:rsidRPr="00E25AE7">
        <w:rPr>
          <w:rFonts w:cs="Times New Roman"/>
          <w:b/>
          <w:sz w:val="16"/>
          <w:szCs w:val="20"/>
        </w:rPr>
        <w:t>Ограничения использования земельных участков и объектов капитального строительства:</w:t>
      </w:r>
    </w:p>
    <w:p w14:paraId="0ECB77FC"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Минимальный процент озеленения земельного участка для зданий общественно-делового назначения – 10%.</w:t>
      </w:r>
    </w:p>
    <w:p w14:paraId="2EC6A85C" w14:textId="77777777" w:rsidR="002D5C89" w:rsidRPr="00E25AE7" w:rsidRDefault="002D5C89" w:rsidP="00481C07">
      <w:pPr>
        <w:spacing w:after="0" w:line="240" w:lineRule="auto"/>
        <w:jc w:val="both"/>
        <w:rPr>
          <w:rFonts w:cs="Times New Roman"/>
          <w:sz w:val="16"/>
          <w:szCs w:val="20"/>
        </w:rPr>
      </w:pPr>
    </w:p>
    <w:p w14:paraId="1635928A"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Расстояние до красной линии:</w:t>
      </w:r>
    </w:p>
    <w:p w14:paraId="204365B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lastRenderedPageBreak/>
        <w:t xml:space="preserve">1) от Пожарных депо – </w:t>
      </w:r>
      <w:smartTag w:uri="urn:schemas-microsoft-com:office:smarttags" w:element="metricconverter">
        <w:smartTagPr>
          <w:attr w:name="ProductID" w:val="10 м"/>
        </w:smartTagPr>
        <w:r w:rsidRPr="00E25AE7">
          <w:rPr>
            <w:rFonts w:cs="Times New Roman"/>
            <w:sz w:val="16"/>
            <w:szCs w:val="20"/>
          </w:rPr>
          <w:t>10 м</w:t>
        </w:r>
      </w:smartTag>
      <w:r w:rsidRPr="00E25AE7">
        <w:rPr>
          <w:rFonts w:cs="Times New Roman"/>
          <w:sz w:val="16"/>
          <w:szCs w:val="20"/>
        </w:rPr>
        <w:t xml:space="preserve"> (</w:t>
      </w:r>
      <w:smartTag w:uri="urn:schemas-microsoft-com:office:smarttags" w:element="metricconverter">
        <w:smartTagPr>
          <w:attr w:name="ProductID" w:val="15 м"/>
        </w:smartTagPr>
        <w:r w:rsidRPr="00E25AE7">
          <w:rPr>
            <w:rFonts w:cs="Times New Roman"/>
            <w:sz w:val="16"/>
            <w:szCs w:val="20"/>
          </w:rPr>
          <w:t>15 м</w:t>
        </w:r>
      </w:smartTag>
      <w:r w:rsidRPr="00E25AE7">
        <w:rPr>
          <w:rFonts w:cs="Times New Roman"/>
          <w:sz w:val="16"/>
          <w:szCs w:val="20"/>
        </w:rPr>
        <w:t xml:space="preserve"> – для депо </w:t>
      </w:r>
      <w:r w:rsidRPr="00E25AE7">
        <w:rPr>
          <w:rFonts w:cs="Times New Roman"/>
          <w:sz w:val="16"/>
          <w:szCs w:val="20"/>
          <w:lang w:val="en-US"/>
        </w:rPr>
        <w:t>I</w:t>
      </w:r>
      <w:r w:rsidRPr="00E25AE7">
        <w:rPr>
          <w:rFonts w:cs="Times New Roman"/>
          <w:sz w:val="16"/>
          <w:szCs w:val="20"/>
        </w:rPr>
        <w:t xml:space="preserve"> типа);</w:t>
      </w:r>
    </w:p>
    <w:p w14:paraId="54A0FB8F"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E25AE7">
          <w:rPr>
            <w:rFonts w:cs="Times New Roman"/>
            <w:sz w:val="16"/>
            <w:szCs w:val="20"/>
          </w:rPr>
          <w:t>5 м</w:t>
        </w:r>
      </w:smartTag>
      <w:r w:rsidRPr="00E25AE7">
        <w:rPr>
          <w:rFonts w:cs="Times New Roman"/>
          <w:sz w:val="16"/>
          <w:szCs w:val="20"/>
        </w:rPr>
        <w:t>;</w:t>
      </w:r>
    </w:p>
    <w:p w14:paraId="3EDF88FF"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E25AE7">
          <w:rPr>
            <w:rFonts w:cs="Times New Roman"/>
            <w:sz w:val="16"/>
            <w:szCs w:val="20"/>
          </w:rPr>
          <w:t>3 м</w:t>
        </w:r>
      </w:smartTag>
      <w:r w:rsidRPr="00E25AE7">
        <w:rPr>
          <w:rFonts w:cs="Times New Roman"/>
          <w:sz w:val="16"/>
          <w:szCs w:val="20"/>
        </w:rPr>
        <w:t>;</w:t>
      </w:r>
    </w:p>
    <w:p w14:paraId="209775A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5) от контрольно-пропускных пунктов, пунктов охраны, проходных – 1 м.</w:t>
      </w:r>
    </w:p>
    <w:p w14:paraId="6D8876E7"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6) от остальных зданий – </w:t>
      </w:r>
      <w:smartTag w:uri="urn:schemas-microsoft-com:office:smarttags" w:element="metricconverter">
        <w:smartTagPr>
          <w:attr w:name="ProductID" w:val="5 м"/>
        </w:smartTagPr>
        <w:r w:rsidRPr="00E25AE7">
          <w:rPr>
            <w:rFonts w:cs="Times New Roman"/>
            <w:sz w:val="16"/>
            <w:szCs w:val="20"/>
          </w:rPr>
          <w:t>5 м</w:t>
        </w:r>
      </w:smartTag>
      <w:r w:rsidRPr="00E25AE7">
        <w:rPr>
          <w:rFonts w:cs="Times New Roman"/>
          <w:sz w:val="16"/>
          <w:szCs w:val="20"/>
        </w:rPr>
        <w:t>.</w:t>
      </w:r>
    </w:p>
    <w:p w14:paraId="27467ED2"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E25AE7" w:rsidRDefault="002D5C89" w:rsidP="00481C07">
      <w:pPr>
        <w:spacing w:after="0" w:line="240" w:lineRule="auto"/>
        <w:jc w:val="both"/>
        <w:rPr>
          <w:rFonts w:cs="Times New Roman"/>
          <w:sz w:val="16"/>
          <w:szCs w:val="20"/>
        </w:rPr>
      </w:pPr>
    </w:p>
    <w:p w14:paraId="6DD9A825" w14:textId="77777777" w:rsidR="002D5C89" w:rsidRPr="00E25AE7" w:rsidRDefault="002D5C89" w:rsidP="00481C07">
      <w:pPr>
        <w:spacing w:after="0" w:line="240" w:lineRule="auto"/>
        <w:jc w:val="both"/>
        <w:rPr>
          <w:rFonts w:cs="Times New Roman"/>
          <w:sz w:val="16"/>
          <w:szCs w:val="20"/>
          <w:u w:val="single"/>
        </w:rPr>
      </w:pPr>
      <w:r w:rsidRPr="00E25AE7">
        <w:rPr>
          <w:rFonts w:cs="Times New Roman"/>
          <w:sz w:val="16"/>
          <w:szCs w:val="20"/>
          <w:u w:val="single"/>
        </w:rPr>
        <w:t>Примечание общее.</w:t>
      </w:r>
    </w:p>
    <w:p w14:paraId="52149165"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56AAB856"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E25AE7">
        <w:rPr>
          <w:rFonts w:cs="Times New Roman"/>
          <w:sz w:val="16"/>
          <w:szCs w:val="20"/>
        </w:rPr>
        <w:t>52</w:t>
      </w:r>
      <w:r w:rsidRPr="00E25AE7">
        <w:rPr>
          <w:rFonts w:cs="Times New Roman"/>
          <w:sz w:val="16"/>
          <w:szCs w:val="20"/>
        </w:rPr>
        <w:t xml:space="preserve"> настоящих Правил):</w:t>
      </w:r>
    </w:p>
    <w:p w14:paraId="7C4109A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2) использование сточных вод в целях повышения почвенного плодородия;</w:t>
      </w:r>
    </w:p>
    <w:p w14:paraId="40A3B0E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4) осуществление авиационных мер по борьбе с вредными организмами.</w:t>
      </w:r>
    </w:p>
    <w:p w14:paraId="4F816B7F"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в границах территорий общего пользования;</w:t>
      </w:r>
    </w:p>
    <w:p w14:paraId="7E4D6E0D"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 предназначенные для размещения линейных объектов и (или) занятые линейными объектами.</w:t>
      </w:r>
    </w:p>
    <w:p w14:paraId="7B83D9DC" w14:textId="77777777" w:rsidR="002D5C89" w:rsidRPr="00E25AE7" w:rsidRDefault="002D5C89" w:rsidP="00481C07">
      <w:pPr>
        <w:spacing w:after="0" w:line="240" w:lineRule="auto"/>
        <w:jc w:val="both"/>
        <w:rPr>
          <w:rFonts w:cs="Times New Roman"/>
          <w:sz w:val="16"/>
          <w:szCs w:val="20"/>
        </w:rPr>
      </w:pPr>
      <w:r w:rsidRPr="00E25AE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E25AE7" w:rsidRDefault="002D5C89" w:rsidP="00481C07">
      <w:pPr>
        <w:spacing w:after="0" w:line="240" w:lineRule="auto"/>
        <w:jc w:val="both"/>
        <w:rPr>
          <w:rFonts w:cs="Times New Roman"/>
          <w:sz w:val="16"/>
          <w:szCs w:val="20"/>
        </w:rPr>
      </w:pPr>
      <w:r w:rsidRPr="00E25AE7">
        <w:rPr>
          <w:rFonts w:cs="Times New Roman"/>
          <w:sz w:val="16"/>
          <w:szCs w:val="20"/>
        </w:rPr>
        <w:t>Размещение зданий, строений и сооружений возможно при соб</w:t>
      </w:r>
      <w:r w:rsidR="008F7783" w:rsidRPr="00E25AE7">
        <w:rPr>
          <w:rFonts w:cs="Times New Roman"/>
          <w:sz w:val="16"/>
          <w:szCs w:val="20"/>
        </w:rPr>
        <w:t>людении требований статей 48 и 52</w:t>
      </w:r>
      <w:r w:rsidRPr="00E25AE7">
        <w:rPr>
          <w:rFonts w:cs="Times New Roman"/>
          <w:sz w:val="16"/>
          <w:szCs w:val="20"/>
        </w:rPr>
        <w:t xml:space="preserve"> настоящих Правил.</w:t>
      </w:r>
    </w:p>
    <w:p w14:paraId="07ED03C1" w14:textId="77777777" w:rsidR="002D5C89" w:rsidRPr="00E25AE7" w:rsidRDefault="002D5C89" w:rsidP="00481C07">
      <w:pPr>
        <w:spacing w:after="0" w:line="240" w:lineRule="auto"/>
        <w:jc w:val="both"/>
        <w:rPr>
          <w:rFonts w:cs="Times New Roman"/>
          <w:sz w:val="16"/>
          <w:szCs w:val="20"/>
        </w:rPr>
      </w:pPr>
    </w:p>
    <w:p w14:paraId="2AB5AB20" w14:textId="77777777" w:rsidR="002D5C89" w:rsidRPr="00D546D5" w:rsidRDefault="002D5C89" w:rsidP="00481C07">
      <w:pPr>
        <w:pStyle w:val="1ff4"/>
        <w:spacing w:after="0"/>
        <w:rPr>
          <w:sz w:val="20"/>
          <w:szCs w:val="20"/>
        </w:rPr>
      </w:pPr>
      <w:bookmarkStart w:id="130" w:name="_Toc124859459"/>
      <w:bookmarkStart w:id="131" w:name="_Toc160108220"/>
      <w:r w:rsidRPr="00D546D5">
        <w:rPr>
          <w:sz w:val="20"/>
          <w:szCs w:val="20"/>
        </w:rPr>
        <w:lastRenderedPageBreak/>
        <w:t>ЗОНЫ СЕЛЬСКОХОЗЯЙСТВЕННОГО ИСПОЛЬЗОВАНИЯ:</w:t>
      </w:r>
      <w:bookmarkEnd w:id="130"/>
      <w:bookmarkEnd w:id="131"/>
    </w:p>
    <w:p w14:paraId="1672C451" w14:textId="77777777" w:rsidR="002D5C89" w:rsidRPr="00D546D5" w:rsidRDefault="002D5C89" w:rsidP="00481C07">
      <w:pPr>
        <w:spacing w:after="0" w:line="240" w:lineRule="auto"/>
        <w:jc w:val="both"/>
        <w:rPr>
          <w:rFonts w:cs="Times New Roman"/>
          <w:b/>
          <w:sz w:val="20"/>
          <w:szCs w:val="20"/>
          <w:u w:val="single"/>
        </w:rPr>
      </w:pPr>
    </w:p>
    <w:p w14:paraId="4BE21B29" w14:textId="77777777" w:rsidR="002D5C89" w:rsidRPr="00D546D5" w:rsidRDefault="002D5C89" w:rsidP="00481C07">
      <w:pPr>
        <w:pStyle w:val="6"/>
        <w:rPr>
          <w:rFonts w:cs="Times New Roman"/>
          <w:sz w:val="20"/>
          <w:szCs w:val="20"/>
        </w:rPr>
      </w:pPr>
      <w:bookmarkStart w:id="132" w:name="_Toc124859460"/>
      <w:bookmarkStart w:id="133" w:name="_Toc160108221"/>
      <w:r w:rsidRPr="00D546D5">
        <w:rPr>
          <w:rFonts w:cs="Times New Roman"/>
          <w:sz w:val="20"/>
          <w:szCs w:val="20"/>
        </w:rPr>
        <w:t>СХ-1. Зона сельскохозяйственных угодий.</w:t>
      </w:r>
      <w:bookmarkEnd w:id="132"/>
      <w:bookmarkEnd w:id="133"/>
    </w:p>
    <w:p w14:paraId="3C38D587" w14:textId="77777777" w:rsidR="002D5C89" w:rsidRPr="00D546D5" w:rsidRDefault="002D5C89" w:rsidP="00481C07">
      <w:pPr>
        <w:spacing w:after="0" w:line="240" w:lineRule="auto"/>
        <w:jc w:val="both"/>
        <w:rPr>
          <w:rFonts w:cs="Times New Roman"/>
          <w:i/>
          <w:sz w:val="20"/>
          <w:szCs w:val="20"/>
        </w:rPr>
      </w:pPr>
      <w:r w:rsidRPr="00D546D5">
        <w:rPr>
          <w:rFonts w:cs="Times New Roman"/>
          <w:i/>
          <w:sz w:val="20"/>
          <w:szCs w:val="20"/>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D546D5" w:rsidRDefault="002D5C89" w:rsidP="00481C07">
      <w:pPr>
        <w:spacing w:after="0" w:line="240" w:lineRule="auto"/>
        <w:jc w:val="both"/>
        <w:rPr>
          <w:rFonts w:cs="Times New Roman"/>
          <w:sz w:val="20"/>
          <w:szCs w:val="20"/>
          <w:u w:val="single"/>
        </w:rPr>
      </w:pPr>
    </w:p>
    <w:p w14:paraId="0630E61E" w14:textId="77777777" w:rsidR="002D5C89" w:rsidRPr="00D546D5" w:rsidRDefault="002D5C89" w:rsidP="00481C07">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804"/>
        <w:gridCol w:w="5670"/>
      </w:tblGrid>
      <w:tr w:rsidR="00802FE4" w:rsidRPr="00D546D5" w14:paraId="26F44B14" w14:textId="77777777" w:rsidTr="00B7235A">
        <w:trPr>
          <w:trHeight w:val="20"/>
        </w:trPr>
        <w:tc>
          <w:tcPr>
            <w:tcW w:w="3119" w:type="dxa"/>
            <w:vAlign w:val="center"/>
          </w:tcPr>
          <w:p w14:paraId="145B9A61"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804" w:type="dxa"/>
            <w:vAlign w:val="center"/>
          </w:tcPr>
          <w:p w14:paraId="193E31CA"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670" w:type="dxa"/>
            <w:vAlign w:val="center"/>
          </w:tcPr>
          <w:p w14:paraId="0208CEDB"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D546D5" w14:paraId="482AC7CD" w14:textId="77777777" w:rsidTr="00B7235A">
        <w:trPr>
          <w:trHeight w:val="20"/>
        </w:trPr>
        <w:tc>
          <w:tcPr>
            <w:tcW w:w="3119" w:type="dxa"/>
            <w:vAlign w:val="center"/>
          </w:tcPr>
          <w:p w14:paraId="04F0F57E"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[1.2] – Выращивание зерновых и иных сельскохозяйственных культур</w:t>
            </w:r>
          </w:p>
        </w:tc>
        <w:tc>
          <w:tcPr>
            <w:tcW w:w="6804" w:type="dxa"/>
            <w:vAlign w:val="center"/>
          </w:tcPr>
          <w:p w14:paraId="2B06A83C"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670" w:type="dxa"/>
            <w:vMerge w:val="restart"/>
            <w:vAlign w:val="center"/>
          </w:tcPr>
          <w:p w14:paraId="3970C7E2"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36B10AE2" w14:textId="77777777" w:rsidR="00802FE4" w:rsidRPr="00D546D5" w:rsidRDefault="00802FE4" w:rsidP="00481C07">
            <w:pPr>
              <w:spacing w:after="0" w:line="240" w:lineRule="auto"/>
              <w:jc w:val="both"/>
              <w:rPr>
                <w:rFonts w:cs="Times New Roman"/>
                <w:sz w:val="20"/>
                <w:szCs w:val="20"/>
              </w:rPr>
            </w:pPr>
          </w:p>
          <w:p w14:paraId="05F2A183" w14:textId="3D6FF4CF"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802FE4" w:rsidRPr="00D546D5" w14:paraId="1C5B6407" w14:textId="77777777" w:rsidTr="00B7235A">
        <w:trPr>
          <w:trHeight w:val="20"/>
        </w:trPr>
        <w:tc>
          <w:tcPr>
            <w:tcW w:w="3119" w:type="dxa"/>
            <w:vAlign w:val="center"/>
          </w:tcPr>
          <w:p w14:paraId="2C3FD991"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[1.3] – Овощеводство</w:t>
            </w:r>
          </w:p>
        </w:tc>
        <w:tc>
          <w:tcPr>
            <w:tcW w:w="6804" w:type="dxa"/>
            <w:vAlign w:val="center"/>
          </w:tcPr>
          <w:p w14:paraId="288A5E34" w14:textId="77777777" w:rsidR="00802FE4" w:rsidRPr="00D546D5" w:rsidRDefault="00802FE4" w:rsidP="00481C07">
            <w:pPr>
              <w:spacing w:after="0" w:line="240" w:lineRule="auto"/>
              <w:jc w:val="both"/>
              <w:rPr>
                <w:rFonts w:cs="Times New Roman"/>
                <w:sz w:val="20"/>
                <w:szCs w:val="20"/>
              </w:rPr>
            </w:pPr>
            <w:r w:rsidRPr="00D546D5">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D546D5">
              <w:rPr>
                <w:rFonts w:cs="Times New Roman"/>
                <w:bCs/>
                <w:sz w:val="20"/>
                <w:szCs w:val="20"/>
              </w:rPr>
              <w:br/>
            </w:r>
          </w:p>
        </w:tc>
        <w:tc>
          <w:tcPr>
            <w:tcW w:w="5670" w:type="dxa"/>
            <w:vMerge/>
            <w:vAlign w:val="center"/>
          </w:tcPr>
          <w:p w14:paraId="5F4CB227" w14:textId="77777777" w:rsidR="00802FE4" w:rsidRPr="00D546D5" w:rsidRDefault="00802FE4" w:rsidP="00481C07">
            <w:pPr>
              <w:spacing w:after="0" w:line="240" w:lineRule="auto"/>
              <w:jc w:val="both"/>
              <w:rPr>
                <w:rFonts w:cs="Times New Roman"/>
                <w:b/>
                <w:sz w:val="20"/>
                <w:szCs w:val="20"/>
              </w:rPr>
            </w:pPr>
          </w:p>
        </w:tc>
      </w:tr>
      <w:tr w:rsidR="00802FE4" w:rsidRPr="00D546D5" w14:paraId="7F693ECF" w14:textId="77777777" w:rsidTr="00B7235A">
        <w:trPr>
          <w:trHeight w:val="20"/>
        </w:trPr>
        <w:tc>
          <w:tcPr>
            <w:tcW w:w="3119" w:type="dxa"/>
            <w:vAlign w:val="center"/>
          </w:tcPr>
          <w:p w14:paraId="79191C8F"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[1.4] – Выращивание тонизирующих, лекарственных, цветочных культур</w:t>
            </w:r>
          </w:p>
        </w:tc>
        <w:tc>
          <w:tcPr>
            <w:tcW w:w="6804" w:type="dxa"/>
            <w:vAlign w:val="center"/>
          </w:tcPr>
          <w:p w14:paraId="536986BF"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5670" w:type="dxa"/>
            <w:vMerge/>
            <w:vAlign w:val="center"/>
          </w:tcPr>
          <w:p w14:paraId="12631D57" w14:textId="77777777" w:rsidR="00802FE4" w:rsidRPr="00D546D5" w:rsidRDefault="00802FE4" w:rsidP="00481C07">
            <w:pPr>
              <w:spacing w:after="0" w:line="240" w:lineRule="auto"/>
              <w:jc w:val="both"/>
              <w:rPr>
                <w:rFonts w:cs="Times New Roman"/>
                <w:b/>
                <w:sz w:val="20"/>
                <w:szCs w:val="20"/>
              </w:rPr>
            </w:pPr>
          </w:p>
        </w:tc>
      </w:tr>
      <w:tr w:rsidR="00802FE4" w:rsidRPr="00D546D5" w14:paraId="30EDC7F2" w14:textId="77777777" w:rsidTr="00B7235A">
        <w:trPr>
          <w:trHeight w:val="20"/>
        </w:trPr>
        <w:tc>
          <w:tcPr>
            <w:tcW w:w="3119" w:type="dxa"/>
            <w:vAlign w:val="center"/>
          </w:tcPr>
          <w:p w14:paraId="039B91D9"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[1.5] – Садоводство</w:t>
            </w:r>
          </w:p>
        </w:tc>
        <w:tc>
          <w:tcPr>
            <w:tcW w:w="6804" w:type="dxa"/>
            <w:vAlign w:val="center"/>
          </w:tcPr>
          <w:p w14:paraId="0236F50C"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670" w:type="dxa"/>
            <w:vMerge/>
            <w:vAlign w:val="center"/>
          </w:tcPr>
          <w:p w14:paraId="11637E37" w14:textId="77777777" w:rsidR="00802FE4" w:rsidRPr="00D546D5" w:rsidRDefault="00802FE4" w:rsidP="00481C07">
            <w:pPr>
              <w:spacing w:after="0" w:line="240" w:lineRule="auto"/>
              <w:jc w:val="both"/>
              <w:rPr>
                <w:rFonts w:cs="Times New Roman"/>
                <w:b/>
                <w:sz w:val="20"/>
                <w:szCs w:val="20"/>
              </w:rPr>
            </w:pPr>
          </w:p>
        </w:tc>
      </w:tr>
      <w:tr w:rsidR="00802FE4" w:rsidRPr="00D546D5" w14:paraId="7F146BA4" w14:textId="77777777" w:rsidTr="00B7235A">
        <w:trPr>
          <w:trHeight w:val="20"/>
        </w:trPr>
        <w:tc>
          <w:tcPr>
            <w:tcW w:w="3119" w:type="dxa"/>
            <w:vAlign w:val="center"/>
          </w:tcPr>
          <w:p w14:paraId="2D1C4FBB"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[1.6] – Выращивание льна и конопли</w:t>
            </w:r>
          </w:p>
        </w:tc>
        <w:tc>
          <w:tcPr>
            <w:tcW w:w="6804" w:type="dxa"/>
            <w:vAlign w:val="center"/>
          </w:tcPr>
          <w:p w14:paraId="322B70FB"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выращиванием льна, конопли</w:t>
            </w:r>
          </w:p>
        </w:tc>
        <w:tc>
          <w:tcPr>
            <w:tcW w:w="5670" w:type="dxa"/>
            <w:vMerge/>
            <w:vAlign w:val="center"/>
          </w:tcPr>
          <w:p w14:paraId="479A21ED" w14:textId="77777777" w:rsidR="00802FE4" w:rsidRPr="00D546D5" w:rsidRDefault="00802FE4" w:rsidP="00481C07">
            <w:pPr>
              <w:spacing w:after="0" w:line="240" w:lineRule="auto"/>
              <w:jc w:val="both"/>
              <w:rPr>
                <w:rFonts w:cs="Times New Roman"/>
                <w:b/>
                <w:sz w:val="20"/>
                <w:szCs w:val="20"/>
              </w:rPr>
            </w:pPr>
          </w:p>
        </w:tc>
      </w:tr>
      <w:tr w:rsidR="00802FE4" w:rsidRPr="00D546D5" w14:paraId="1AEB21D1" w14:textId="77777777" w:rsidTr="00B7235A">
        <w:trPr>
          <w:trHeight w:val="20"/>
        </w:trPr>
        <w:tc>
          <w:tcPr>
            <w:tcW w:w="3119" w:type="dxa"/>
            <w:vAlign w:val="center"/>
          </w:tcPr>
          <w:p w14:paraId="4D727E05"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[1.19] – Сенокошение</w:t>
            </w:r>
          </w:p>
        </w:tc>
        <w:tc>
          <w:tcPr>
            <w:tcW w:w="6804" w:type="dxa"/>
            <w:vAlign w:val="center"/>
          </w:tcPr>
          <w:p w14:paraId="3C596101"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Кошение трав, сбор и заготовка сена</w:t>
            </w:r>
          </w:p>
        </w:tc>
        <w:tc>
          <w:tcPr>
            <w:tcW w:w="5670" w:type="dxa"/>
            <w:vMerge/>
            <w:vAlign w:val="center"/>
          </w:tcPr>
          <w:p w14:paraId="4BEB3F60" w14:textId="77777777" w:rsidR="00802FE4" w:rsidRPr="00D546D5" w:rsidRDefault="00802FE4" w:rsidP="00481C07">
            <w:pPr>
              <w:spacing w:after="0" w:line="240" w:lineRule="auto"/>
              <w:jc w:val="both"/>
              <w:rPr>
                <w:rFonts w:cs="Times New Roman"/>
                <w:sz w:val="20"/>
                <w:szCs w:val="20"/>
              </w:rPr>
            </w:pPr>
          </w:p>
        </w:tc>
      </w:tr>
      <w:tr w:rsidR="00802FE4" w:rsidRPr="00D546D5" w14:paraId="6803626E" w14:textId="77777777" w:rsidTr="00B7235A">
        <w:trPr>
          <w:trHeight w:val="20"/>
        </w:trPr>
        <w:tc>
          <w:tcPr>
            <w:tcW w:w="3119" w:type="dxa"/>
            <w:vAlign w:val="center"/>
          </w:tcPr>
          <w:p w14:paraId="497CFD88"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[1.20] – Выпас сельскохозяйственных животных</w:t>
            </w:r>
          </w:p>
        </w:tc>
        <w:tc>
          <w:tcPr>
            <w:tcW w:w="6804" w:type="dxa"/>
            <w:vAlign w:val="center"/>
          </w:tcPr>
          <w:p w14:paraId="5B17237F"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Выпас сельскохозяйственных животных</w:t>
            </w:r>
          </w:p>
        </w:tc>
        <w:tc>
          <w:tcPr>
            <w:tcW w:w="5670" w:type="dxa"/>
            <w:vMerge/>
            <w:vAlign w:val="center"/>
          </w:tcPr>
          <w:p w14:paraId="21B997DB" w14:textId="77777777" w:rsidR="00802FE4" w:rsidRPr="00D546D5" w:rsidRDefault="00802FE4" w:rsidP="00481C07">
            <w:pPr>
              <w:spacing w:after="0" w:line="240" w:lineRule="auto"/>
              <w:jc w:val="both"/>
              <w:rPr>
                <w:rFonts w:cs="Times New Roman"/>
                <w:sz w:val="20"/>
                <w:szCs w:val="20"/>
              </w:rPr>
            </w:pPr>
          </w:p>
        </w:tc>
      </w:tr>
      <w:tr w:rsidR="00802FE4" w:rsidRPr="00D546D5" w14:paraId="05769DF1" w14:textId="77777777" w:rsidTr="00B7235A">
        <w:trPr>
          <w:trHeight w:val="20"/>
        </w:trPr>
        <w:tc>
          <w:tcPr>
            <w:tcW w:w="3119" w:type="dxa"/>
            <w:vAlign w:val="center"/>
          </w:tcPr>
          <w:p w14:paraId="64E406CD"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[13.1] - Ведение огородничества</w:t>
            </w:r>
          </w:p>
        </w:tc>
        <w:tc>
          <w:tcPr>
            <w:tcW w:w="6804" w:type="dxa"/>
            <w:vAlign w:val="center"/>
          </w:tcPr>
          <w:p w14:paraId="1AE5D572"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670" w:type="dxa"/>
            <w:vAlign w:val="center"/>
          </w:tcPr>
          <w:p w14:paraId="7E3A2A43"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300 кв. м. /</w:t>
            </w:r>
            <w:r w:rsidRPr="00D546D5">
              <w:rPr>
                <w:rFonts w:cs="Times New Roman"/>
                <w:b/>
                <w:bCs/>
                <w:sz w:val="20"/>
                <w:szCs w:val="20"/>
              </w:rPr>
              <w:t>не подлежит установлению</w:t>
            </w:r>
            <w:r w:rsidRPr="00D546D5">
              <w:rPr>
                <w:rFonts w:cs="Times New Roman"/>
                <w:sz w:val="20"/>
                <w:szCs w:val="20"/>
              </w:rPr>
              <w:t>;</w:t>
            </w:r>
          </w:p>
          <w:p w14:paraId="3EE8D66B" w14:textId="6A3CE6D2" w:rsidR="00802FE4" w:rsidRPr="00D546D5" w:rsidRDefault="00802FE4" w:rsidP="00481C07">
            <w:pPr>
              <w:spacing w:after="0" w:line="240" w:lineRule="auto"/>
              <w:jc w:val="both"/>
              <w:rPr>
                <w:rFonts w:cs="Times New Roman"/>
                <w:sz w:val="20"/>
                <w:szCs w:val="20"/>
              </w:rPr>
            </w:pPr>
            <w:r w:rsidRPr="00D546D5">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802FE4" w:rsidRPr="00D546D5" w14:paraId="0520B9F6" w14:textId="77777777" w:rsidTr="00B7235A">
        <w:trPr>
          <w:trHeight w:val="20"/>
        </w:trPr>
        <w:tc>
          <w:tcPr>
            <w:tcW w:w="3119" w:type="dxa"/>
            <w:vAlign w:val="center"/>
          </w:tcPr>
          <w:p w14:paraId="3295DC93"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804" w:type="dxa"/>
            <w:vAlign w:val="center"/>
          </w:tcPr>
          <w:p w14:paraId="3A3BCBD2"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w:t>
            </w:r>
            <w:r w:rsidRPr="00D546D5">
              <w:rPr>
                <w:rFonts w:cs="Times New Roman"/>
                <w:sz w:val="20"/>
                <w:szCs w:val="20"/>
              </w:rPr>
              <w:lastRenderedPageBreak/>
              <w:t>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val="restart"/>
            <w:vAlign w:val="center"/>
          </w:tcPr>
          <w:p w14:paraId="2306F7A8"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lastRenderedPageBreak/>
              <w:t>Регламенты не подлежат установлению.</w:t>
            </w:r>
          </w:p>
          <w:p w14:paraId="5D579CA1"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Использование земельных участков, на которые действие </w:t>
            </w:r>
            <w:r w:rsidRPr="00D546D5">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02FE4" w:rsidRPr="00D546D5" w14:paraId="10044FF5" w14:textId="77777777" w:rsidTr="00B7235A">
        <w:trPr>
          <w:trHeight w:val="1491"/>
        </w:trPr>
        <w:tc>
          <w:tcPr>
            <w:tcW w:w="3119" w:type="dxa"/>
            <w:vAlign w:val="center"/>
          </w:tcPr>
          <w:p w14:paraId="538AD44E"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6804" w:type="dxa"/>
            <w:vAlign w:val="center"/>
          </w:tcPr>
          <w:p w14:paraId="0FFF882F"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vAlign w:val="center"/>
          </w:tcPr>
          <w:p w14:paraId="5918305D" w14:textId="77777777" w:rsidR="00802FE4" w:rsidRPr="00D546D5" w:rsidRDefault="00802FE4" w:rsidP="00481C07">
            <w:pPr>
              <w:spacing w:after="0" w:line="240" w:lineRule="auto"/>
              <w:jc w:val="both"/>
              <w:rPr>
                <w:rFonts w:cs="Times New Roman"/>
                <w:sz w:val="20"/>
                <w:szCs w:val="20"/>
              </w:rPr>
            </w:pPr>
          </w:p>
        </w:tc>
      </w:tr>
    </w:tbl>
    <w:p w14:paraId="107C1A43"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4819"/>
        <w:gridCol w:w="7229"/>
      </w:tblGrid>
      <w:tr w:rsidR="00802FE4" w:rsidRPr="00D546D5" w14:paraId="5D60B03F" w14:textId="77777777" w:rsidTr="00B7235A">
        <w:trPr>
          <w:trHeight w:val="20"/>
        </w:trPr>
        <w:tc>
          <w:tcPr>
            <w:tcW w:w="3545" w:type="dxa"/>
            <w:tcBorders>
              <w:bottom w:val="single" w:sz="4" w:space="0" w:color="auto"/>
            </w:tcBorders>
            <w:vAlign w:val="center"/>
          </w:tcPr>
          <w:p w14:paraId="04082EEC"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19" w:type="dxa"/>
            <w:tcBorders>
              <w:bottom w:val="single" w:sz="4" w:space="0" w:color="auto"/>
            </w:tcBorders>
            <w:vAlign w:val="center"/>
          </w:tcPr>
          <w:p w14:paraId="48FCB826"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tcBorders>
              <w:bottom w:val="single" w:sz="4" w:space="0" w:color="auto"/>
            </w:tcBorders>
            <w:vAlign w:val="center"/>
          </w:tcPr>
          <w:p w14:paraId="22316E49"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D546D5" w14:paraId="12217D7A" w14:textId="77777777" w:rsidTr="00B7235A">
        <w:trPr>
          <w:trHeight w:val="20"/>
        </w:trPr>
        <w:tc>
          <w:tcPr>
            <w:tcW w:w="3545" w:type="dxa"/>
            <w:vAlign w:val="center"/>
          </w:tcPr>
          <w:p w14:paraId="615656E6"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4819" w:type="dxa"/>
            <w:vAlign w:val="center"/>
          </w:tcPr>
          <w:p w14:paraId="4850929E"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7229" w:type="dxa"/>
            <w:vAlign w:val="center"/>
          </w:tcPr>
          <w:p w14:paraId="561581CD"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Не подлежат установлению</w:t>
            </w:r>
          </w:p>
        </w:tc>
      </w:tr>
    </w:tbl>
    <w:p w14:paraId="29D7694B" w14:textId="77777777" w:rsidR="00802FE4" w:rsidRPr="00D546D5" w:rsidRDefault="00802FE4"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9497"/>
      </w:tblGrid>
      <w:tr w:rsidR="00802FE4" w:rsidRPr="00D546D5" w14:paraId="58285FC0" w14:textId="77777777" w:rsidTr="00B7235A">
        <w:trPr>
          <w:trHeight w:val="20"/>
        </w:trPr>
        <w:tc>
          <w:tcPr>
            <w:tcW w:w="6096" w:type="dxa"/>
            <w:vAlign w:val="center"/>
          </w:tcPr>
          <w:p w14:paraId="47EF3006" w14:textId="77777777" w:rsidR="00802FE4" w:rsidRPr="00D546D5" w:rsidRDefault="00802FE4"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9497" w:type="dxa"/>
            <w:vAlign w:val="center"/>
          </w:tcPr>
          <w:p w14:paraId="3E121E7C" w14:textId="77777777" w:rsidR="00802FE4" w:rsidRPr="00D546D5" w:rsidRDefault="00802FE4"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02FE4" w:rsidRPr="00D546D5" w14:paraId="35AF50B3" w14:textId="77777777" w:rsidTr="00B7235A">
        <w:trPr>
          <w:trHeight w:val="20"/>
        </w:trPr>
        <w:tc>
          <w:tcPr>
            <w:tcW w:w="6096" w:type="dxa"/>
            <w:vAlign w:val="center"/>
          </w:tcPr>
          <w:p w14:paraId="1FEE2763"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69C441"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A9AA970"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A62ED86"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 объекты, обеспечивающие общественную безопасность и безопасность объектов основных и условно разрешенных видов </w:t>
            </w:r>
            <w:r w:rsidRPr="00D546D5">
              <w:rPr>
                <w:rFonts w:cs="Times New Roman"/>
                <w:sz w:val="20"/>
                <w:szCs w:val="20"/>
              </w:rPr>
              <w:lastRenderedPageBreak/>
              <w:t>использования, включая противопожарную.</w:t>
            </w:r>
          </w:p>
        </w:tc>
        <w:tc>
          <w:tcPr>
            <w:tcW w:w="9497" w:type="dxa"/>
            <w:vAlign w:val="center"/>
          </w:tcPr>
          <w:p w14:paraId="703F2497"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16B98CF"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D22307" w14:textId="77777777" w:rsidR="00802FE4" w:rsidRPr="00D546D5" w:rsidRDefault="00802FE4" w:rsidP="00481C07">
            <w:pPr>
              <w:spacing w:after="0" w:line="240" w:lineRule="auto"/>
              <w:jc w:val="both"/>
              <w:rPr>
                <w:rFonts w:cs="Times New Roman"/>
                <w:sz w:val="20"/>
                <w:szCs w:val="20"/>
              </w:rPr>
            </w:pPr>
          </w:p>
          <w:p w14:paraId="3396979D"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3343343C"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379F3D" w14:textId="77777777" w:rsidR="00802FE4" w:rsidRPr="00D546D5" w:rsidRDefault="00802FE4" w:rsidP="00481C07">
            <w:pPr>
              <w:spacing w:after="0" w:line="240" w:lineRule="auto"/>
              <w:jc w:val="both"/>
              <w:rPr>
                <w:rFonts w:cs="Times New Roman"/>
                <w:sz w:val="20"/>
                <w:szCs w:val="20"/>
              </w:rPr>
            </w:pPr>
          </w:p>
          <w:p w14:paraId="54E4BEE6"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7C724A" w14:textId="77777777" w:rsidR="00802FE4" w:rsidRPr="00D546D5" w:rsidRDefault="00802FE4"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F25515D" w14:textId="446979DF" w:rsidR="00802FE4" w:rsidRPr="00D546D5" w:rsidRDefault="00802FE4" w:rsidP="00481C07">
            <w:pPr>
              <w:spacing w:after="0" w:line="240" w:lineRule="auto"/>
              <w:jc w:val="both"/>
              <w:rPr>
                <w:rFonts w:cs="Times New Roman"/>
                <w:sz w:val="20"/>
                <w:szCs w:val="20"/>
              </w:rPr>
            </w:pPr>
            <w:r w:rsidRPr="00D546D5">
              <w:rPr>
                <w:rFonts w:cs="Times New Roman"/>
                <w:sz w:val="20"/>
                <w:szCs w:val="20"/>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B923D4A" w14:textId="77777777" w:rsidR="002D5C89" w:rsidRPr="00B7235A" w:rsidRDefault="002D5C89" w:rsidP="00481C07">
      <w:pPr>
        <w:spacing w:after="0" w:line="240" w:lineRule="auto"/>
        <w:jc w:val="both"/>
        <w:rPr>
          <w:rFonts w:cs="Times New Roman"/>
          <w:sz w:val="16"/>
          <w:szCs w:val="20"/>
          <w:u w:val="single"/>
        </w:rPr>
      </w:pPr>
      <w:r w:rsidRPr="00B7235A">
        <w:rPr>
          <w:rFonts w:cs="Times New Roman"/>
          <w:sz w:val="16"/>
          <w:szCs w:val="20"/>
          <w:u w:val="single"/>
        </w:rPr>
        <w:lastRenderedPageBreak/>
        <w:t>Расстояние до красной линии:</w:t>
      </w:r>
    </w:p>
    <w:p w14:paraId="54461347"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1) от контрольно-пропускных пунктов, пунктов охраны, проходных – 1 м.</w:t>
      </w:r>
    </w:p>
    <w:p w14:paraId="1F5E7964"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2) от сооружений – </w:t>
      </w:r>
      <w:smartTag w:uri="urn:schemas-microsoft-com:office:smarttags" w:element="metricconverter">
        <w:smartTagPr>
          <w:attr w:name="ProductID" w:val="5 м"/>
        </w:smartTagPr>
        <w:r w:rsidRPr="00B7235A">
          <w:rPr>
            <w:rFonts w:cs="Times New Roman"/>
            <w:sz w:val="16"/>
            <w:szCs w:val="20"/>
          </w:rPr>
          <w:t>5 м</w:t>
        </w:r>
      </w:smartTag>
      <w:r w:rsidRPr="00B7235A">
        <w:rPr>
          <w:rFonts w:cs="Times New Roman"/>
          <w:sz w:val="16"/>
          <w:szCs w:val="20"/>
        </w:rPr>
        <w:t>.</w:t>
      </w:r>
    </w:p>
    <w:p w14:paraId="0663A8B4"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B7235A" w:rsidRDefault="002D5C89" w:rsidP="00481C07">
      <w:pPr>
        <w:spacing w:after="0" w:line="240" w:lineRule="auto"/>
        <w:jc w:val="both"/>
        <w:rPr>
          <w:rFonts w:cs="Times New Roman"/>
          <w:b/>
          <w:sz w:val="16"/>
          <w:szCs w:val="20"/>
        </w:rPr>
      </w:pPr>
      <w:r w:rsidRPr="00B7235A">
        <w:rPr>
          <w:rFonts w:cs="Times New Roman"/>
          <w:b/>
          <w:sz w:val="16"/>
          <w:szCs w:val="20"/>
        </w:rPr>
        <w:t>Примечание общее.</w:t>
      </w:r>
    </w:p>
    <w:p w14:paraId="782AAE2A"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262E77B6"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B7235A">
        <w:rPr>
          <w:rFonts w:cs="Times New Roman"/>
          <w:sz w:val="16"/>
          <w:szCs w:val="20"/>
        </w:rPr>
        <w:t>52</w:t>
      </w:r>
      <w:r w:rsidRPr="00B7235A">
        <w:rPr>
          <w:rFonts w:cs="Times New Roman"/>
          <w:sz w:val="16"/>
          <w:szCs w:val="20"/>
        </w:rPr>
        <w:t xml:space="preserve"> настоящих Правил):</w:t>
      </w:r>
    </w:p>
    <w:p w14:paraId="08B56845"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2) использование сточных вод в целях повышения почвенного плодородия;</w:t>
      </w:r>
    </w:p>
    <w:p w14:paraId="3991F769"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4) осуществление авиационных мер по борьбе с вредными организмами.</w:t>
      </w:r>
    </w:p>
    <w:p w14:paraId="72AE64F5"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B7235A">
          <w:rPr>
            <w:rFonts w:cs="Times New Roman"/>
            <w:sz w:val="16"/>
            <w:szCs w:val="20"/>
          </w:rPr>
          <w:t>2,0 м</w:t>
        </w:r>
      </w:smartTag>
      <w:r w:rsidRPr="00B7235A">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B7235A">
          <w:rPr>
            <w:rFonts w:cs="Times New Roman"/>
            <w:sz w:val="16"/>
            <w:szCs w:val="20"/>
          </w:rPr>
          <w:t>0,5 м</w:t>
        </w:r>
      </w:smartTag>
      <w:r w:rsidRPr="00B7235A">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B7235A">
          <w:rPr>
            <w:rFonts w:cs="Times New Roman"/>
            <w:sz w:val="16"/>
            <w:szCs w:val="20"/>
          </w:rPr>
          <w:t>2,0 м</w:t>
        </w:r>
      </w:smartTag>
      <w:r w:rsidRPr="00B7235A">
        <w:rPr>
          <w:rFonts w:cs="Times New Roman"/>
          <w:sz w:val="16"/>
          <w:szCs w:val="20"/>
        </w:rPr>
        <w:t>.</w:t>
      </w:r>
    </w:p>
    <w:p w14:paraId="0D4D5F0B"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в границах территорий общего пользования;</w:t>
      </w:r>
    </w:p>
    <w:p w14:paraId="050E815F"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 предназначенные для размещения линейных объектов и (или) занятые линейными объектами.</w:t>
      </w:r>
    </w:p>
    <w:p w14:paraId="1885C74C" w14:textId="77777777" w:rsidR="002D5C89" w:rsidRPr="00B7235A" w:rsidRDefault="002D5C89" w:rsidP="00481C07">
      <w:pPr>
        <w:spacing w:after="0" w:line="240" w:lineRule="auto"/>
        <w:jc w:val="both"/>
        <w:rPr>
          <w:rFonts w:cs="Times New Roman"/>
          <w:sz w:val="16"/>
          <w:szCs w:val="20"/>
        </w:rPr>
      </w:pPr>
      <w:r w:rsidRPr="00B7235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Pr="00B7235A" w:rsidRDefault="002D5C89" w:rsidP="00481C07">
      <w:pPr>
        <w:spacing w:after="0" w:line="240" w:lineRule="auto"/>
        <w:jc w:val="both"/>
        <w:rPr>
          <w:rFonts w:cs="Times New Roman"/>
          <w:sz w:val="16"/>
          <w:szCs w:val="20"/>
        </w:rPr>
      </w:pPr>
      <w:r w:rsidRPr="00B7235A">
        <w:rPr>
          <w:rFonts w:cs="Times New Roman"/>
          <w:sz w:val="16"/>
          <w:szCs w:val="20"/>
        </w:rPr>
        <w:t>Размещение зданий, строений и сооружений возможно при соблюдении требований стат</w:t>
      </w:r>
      <w:r w:rsidR="008F7783" w:rsidRPr="00B7235A">
        <w:rPr>
          <w:rFonts w:cs="Times New Roman"/>
          <w:sz w:val="16"/>
          <w:szCs w:val="20"/>
        </w:rPr>
        <w:t>ей 48 и 52</w:t>
      </w:r>
      <w:r w:rsidRPr="00B7235A">
        <w:rPr>
          <w:rFonts w:cs="Times New Roman"/>
          <w:sz w:val="16"/>
          <w:szCs w:val="20"/>
        </w:rPr>
        <w:t xml:space="preserve"> настоящих Правил.</w:t>
      </w:r>
    </w:p>
    <w:p w14:paraId="4D52DD61" w14:textId="77777777" w:rsidR="00381304" w:rsidRPr="00D546D5" w:rsidRDefault="00381304" w:rsidP="00481C07">
      <w:pPr>
        <w:spacing w:after="0" w:line="240" w:lineRule="auto"/>
        <w:jc w:val="both"/>
        <w:rPr>
          <w:rFonts w:cs="Times New Roman"/>
          <w:sz w:val="20"/>
          <w:szCs w:val="20"/>
        </w:rPr>
      </w:pPr>
    </w:p>
    <w:p w14:paraId="0414D8D5" w14:textId="77777777" w:rsidR="002D5C89" w:rsidRPr="00D546D5" w:rsidRDefault="002D5C89" w:rsidP="00481C07">
      <w:pPr>
        <w:pStyle w:val="6"/>
        <w:rPr>
          <w:rFonts w:cs="Times New Roman"/>
          <w:sz w:val="20"/>
          <w:szCs w:val="20"/>
        </w:rPr>
      </w:pPr>
      <w:bookmarkStart w:id="134" w:name="_Toc124859461"/>
      <w:bookmarkStart w:id="135" w:name="_Toc160108222"/>
      <w:r w:rsidRPr="00D546D5">
        <w:rPr>
          <w:rFonts w:cs="Times New Roman"/>
          <w:sz w:val="20"/>
          <w:szCs w:val="20"/>
        </w:rPr>
        <w:t>СХ-2. Зона объектов сельскохозяйственного назначения.</w:t>
      </w:r>
      <w:bookmarkEnd w:id="134"/>
      <w:bookmarkEnd w:id="135"/>
    </w:p>
    <w:p w14:paraId="2ECF1522" w14:textId="77777777" w:rsidR="002D5C89" w:rsidRPr="00D546D5" w:rsidRDefault="002D5C89" w:rsidP="00481C07">
      <w:pPr>
        <w:spacing w:after="0" w:line="240" w:lineRule="auto"/>
        <w:jc w:val="both"/>
        <w:rPr>
          <w:rFonts w:cs="Times New Roman"/>
          <w:i/>
          <w:sz w:val="20"/>
          <w:szCs w:val="20"/>
        </w:rPr>
      </w:pPr>
      <w:r w:rsidRPr="00D546D5">
        <w:rPr>
          <w:rFonts w:cs="Times New Roman"/>
          <w:i/>
          <w:sz w:val="20"/>
          <w:szCs w:val="20"/>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Pr="00D546D5" w:rsidRDefault="002D5C89" w:rsidP="00481C07">
      <w:pPr>
        <w:spacing w:after="0" w:line="240" w:lineRule="auto"/>
        <w:jc w:val="both"/>
        <w:rPr>
          <w:rFonts w:cs="Times New Roman"/>
          <w:sz w:val="20"/>
          <w:szCs w:val="20"/>
          <w:u w:val="single"/>
        </w:rPr>
      </w:pPr>
    </w:p>
    <w:p w14:paraId="665EAA56" w14:textId="77777777" w:rsidR="002D5C89" w:rsidRPr="00D546D5" w:rsidRDefault="002D5C89" w:rsidP="00481C07">
      <w:pPr>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6755" w:rsidRPr="00D546D5" w14:paraId="6D4D5C1A" w14:textId="77777777" w:rsidTr="00F53A26">
        <w:trPr>
          <w:trHeight w:val="20"/>
        </w:trPr>
        <w:tc>
          <w:tcPr>
            <w:tcW w:w="3545" w:type="dxa"/>
            <w:vAlign w:val="center"/>
          </w:tcPr>
          <w:p w14:paraId="2AE495FC"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1E5AC0C9"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shd w:val="clear" w:color="auto" w:fill="auto"/>
            <w:vAlign w:val="center"/>
          </w:tcPr>
          <w:p w14:paraId="1AA2A980"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D546D5" w14:paraId="6072A23A" w14:textId="77777777" w:rsidTr="00F53A26">
        <w:trPr>
          <w:trHeight w:val="20"/>
        </w:trPr>
        <w:tc>
          <w:tcPr>
            <w:tcW w:w="3545" w:type="dxa"/>
            <w:shd w:val="clear" w:color="auto" w:fill="auto"/>
            <w:vAlign w:val="center"/>
          </w:tcPr>
          <w:p w14:paraId="4BD35206"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[1.3] - Овощеводство</w:t>
            </w:r>
          </w:p>
        </w:tc>
        <w:tc>
          <w:tcPr>
            <w:tcW w:w="5670" w:type="dxa"/>
            <w:shd w:val="clear" w:color="auto" w:fill="auto"/>
            <w:vAlign w:val="center"/>
          </w:tcPr>
          <w:p w14:paraId="04FE7E55" w14:textId="77777777" w:rsidR="00826755" w:rsidRPr="00D546D5" w:rsidRDefault="00826755" w:rsidP="00481C07">
            <w:pPr>
              <w:spacing w:after="0" w:line="240" w:lineRule="auto"/>
              <w:jc w:val="both"/>
              <w:rPr>
                <w:rFonts w:cs="Times New Roman"/>
                <w:sz w:val="20"/>
                <w:szCs w:val="20"/>
              </w:rPr>
            </w:pPr>
            <w:r w:rsidRPr="00D546D5">
              <w:rPr>
                <w:rFonts w:cs="Times New Roman"/>
                <w:bCs/>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D546D5">
              <w:rPr>
                <w:rFonts w:cs="Times New Roman"/>
                <w:bCs/>
                <w:sz w:val="20"/>
                <w:szCs w:val="20"/>
              </w:rPr>
              <w:lastRenderedPageBreak/>
              <w:t>сельскохозяйственных культур, в том числе с использованием теплиц</w:t>
            </w:r>
          </w:p>
        </w:tc>
        <w:tc>
          <w:tcPr>
            <w:tcW w:w="6378" w:type="dxa"/>
            <w:vMerge w:val="restart"/>
            <w:shd w:val="clear" w:color="auto" w:fill="auto"/>
            <w:vAlign w:val="center"/>
          </w:tcPr>
          <w:p w14:paraId="324147AA" w14:textId="3AFD22D9"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w:t>
            </w:r>
            <w:r w:rsidR="00B7235A">
              <w:rPr>
                <w:rFonts w:cs="Times New Roman"/>
                <w:sz w:val="20"/>
                <w:szCs w:val="20"/>
              </w:rPr>
              <w:t xml:space="preserve"> </w:t>
            </w:r>
            <w:r w:rsidRPr="00D546D5">
              <w:rPr>
                <w:rFonts w:cs="Times New Roman"/>
                <w:sz w:val="20"/>
                <w:szCs w:val="20"/>
              </w:rPr>
              <w:t xml:space="preserve">участков предназначенных для сельскохозяйственного использования в черте населенного пункта 300/100000 кв. м. </w:t>
            </w:r>
          </w:p>
          <w:p w14:paraId="0D6714DC" w14:textId="77777777" w:rsidR="00826755" w:rsidRPr="00D546D5" w:rsidRDefault="00826755" w:rsidP="00481C07">
            <w:pPr>
              <w:spacing w:after="0" w:line="240" w:lineRule="auto"/>
              <w:jc w:val="both"/>
              <w:rPr>
                <w:rFonts w:cs="Times New Roman"/>
                <w:sz w:val="20"/>
                <w:szCs w:val="20"/>
              </w:rPr>
            </w:pPr>
          </w:p>
          <w:p w14:paraId="4697F61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EC7C237" w14:textId="77777777" w:rsidR="00826755" w:rsidRPr="00D546D5" w:rsidRDefault="00826755" w:rsidP="00481C07">
            <w:pPr>
              <w:spacing w:after="0" w:line="240" w:lineRule="auto"/>
              <w:jc w:val="both"/>
              <w:rPr>
                <w:rFonts w:cs="Times New Roman"/>
                <w:sz w:val="20"/>
                <w:szCs w:val="20"/>
              </w:rPr>
            </w:pPr>
          </w:p>
        </w:tc>
      </w:tr>
      <w:tr w:rsidR="00826755" w:rsidRPr="00D546D5" w14:paraId="756116F3" w14:textId="77777777" w:rsidTr="00F53A26">
        <w:trPr>
          <w:trHeight w:val="20"/>
        </w:trPr>
        <w:tc>
          <w:tcPr>
            <w:tcW w:w="3545" w:type="dxa"/>
            <w:shd w:val="clear" w:color="auto" w:fill="auto"/>
            <w:vAlign w:val="center"/>
          </w:tcPr>
          <w:p w14:paraId="28C67AA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[1.4] - Выращивание тонизирующих, лекарственных, цветочных культур</w:t>
            </w:r>
          </w:p>
        </w:tc>
        <w:tc>
          <w:tcPr>
            <w:tcW w:w="5670" w:type="dxa"/>
            <w:shd w:val="clear" w:color="auto" w:fill="auto"/>
            <w:vAlign w:val="center"/>
          </w:tcPr>
          <w:p w14:paraId="615BAACF"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14B4C11C" w14:textId="77777777" w:rsidR="00826755" w:rsidRPr="00D546D5" w:rsidRDefault="00826755" w:rsidP="00481C07">
            <w:pPr>
              <w:spacing w:after="0" w:line="240" w:lineRule="auto"/>
              <w:jc w:val="both"/>
              <w:rPr>
                <w:rFonts w:cs="Times New Roman"/>
                <w:sz w:val="20"/>
                <w:szCs w:val="20"/>
              </w:rPr>
            </w:pPr>
          </w:p>
        </w:tc>
      </w:tr>
      <w:tr w:rsidR="00826755" w:rsidRPr="00D546D5" w14:paraId="26E2A91D" w14:textId="77777777" w:rsidTr="00F53A26">
        <w:trPr>
          <w:trHeight w:val="20"/>
        </w:trPr>
        <w:tc>
          <w:tcPr>
            <w:tcW w:w="3545" w:type="dxa"/>
            <w:shd w:val="clear" w:color="auto" w:fill="auto"/>
          </w:tcPr>
          <w:p w14:paraId="28BA68E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[1.6] - Выращивание льна и конопли</w:t>
            </w:r>
          </w:p>
        </w:tc>
        <w:tc>
          <w:tcPr>
            <w:tcW w:w="5670" w:type="dxa"/>
            <w:shd w:val="clear" w:color="auto" w:fill="auto"/>
          </w:tcPr>
          <w:p w14:paraId="125847A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выращиванием льна, конопли</w:t>
            </w:r>
          </w:p>
        </w:tc>
        <w:tc>
          <w:tcPr>
            <w:tcW w:w="6378" w:type="dxa"/>
            <w:vMerge/>
            <w:shd w:val="clear" w:color="auto" w:fill="auto"/>
            <w:vAlign w:val="center"/>
          </w:tcPr>
          <w:p w14:paraId="5FC1BFA9" w14:textId="77777777" w:rsidR="00826755" w:rsidRPr="00D546D5" w:rsidRDefault="00826755" w:rsidP="00481C07">
            <w:pPr>
              <w:spacing w:after="0" w:line="240" w:lineRule="auto"/>
              <w:jc w:val="both"/>
              <w:rPr>
                <w:rFonts w:cs="Times New Roman"/>
                <w:sz w:val="20"/>
                <w:szCs w:val="20"/>
              </w:rPr>
            </w:pPr>
          </w:p>
        </w:tc>
      </w:tr>
      <w:tr w:rsidR="00826755" w:rsidRPr="00D546D5" w14:paraId="3CB0D57C" w14:textId="77777777" w:rsidTr="00F53A26">
        <w:trPr>
          <w:trHeight w:val="20"/>
        </w:trPr>
        <w:tc>
          <w:tcPr>
            <w:tcW w:w="3545" w:type="dxa"/>
            <w:shd w:val="clear" w:color="auto" w:fill="auto"/>
            <w:vAlign w:val="center"/>
          </w:tcPr>
          <w:p w14:paraId="607E748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[1.8] - Скотоводство</w:t>
            </w:r>
          </w:p>
        </w:tc>
        <w:tc>
          <w:tcPr>
            <w:tcW w:w="5670" w:type="dxa"/>
            <w:shd w:val="clear" w:color="auto" w:fill="auto"/>
            <w:vAlign w:val="center"/>
          </w:tcPr>
          <w:p w14:paraId="6E496BAE" w14:textId="77777777" w:rsidR="00826755" w:rsidRPr="00D546D5" w:rsidRDefault="00826755" w:rsidP="00481C07">
            <w:pPr>
              <w:spacing w:after="0" w:line="240" w:lineRule="auto"/>
              <w:jc w:val="both"/>
              <w:rPr>
                <w:rFonts w:cs="Times New Roman"/>
                <w:bCs/>
                <w:sz w:val="20"/>
                <w:szCs w:val="20"/>
              </w:rPr>
            </w:pPr>
            <w:r w:rsidRPr="00D546D5">
              <w:rPr>
                <w:rFonts w:cs="Times New Roman"/>
                <w:bCs/>
                <w:sz w:val="20"/>
                <w:szCs w:val="20"/>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1B4F018" w14:textId="77777777" w:rsidR="00826755" w:rsidRPr="00D546D5" w:rsidRDefault="00826755" w:rsidP="00481C07">
            <w:pPr>
              <w:spacing w:after="0" w:line="240" w:lineRule="auto"/>
              <w:jc w:val="both"/>
              <w:rPr>
                <w:rFonts w:cs="Times New Roman"/>
                <w:bCs/>
                <w:sz w:val="20"/>
                <w:szCs w:val="20"/>
              </w:rPr>
            </w:pPr>
            <w:r w:rsidRPr="00D546D5">
              <w:rPr>
                <w:rFonts w:cs="Times New Roman"/>
                <w:bCs/>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656B8230" w14:textId="77777777" w:rsidR="00826755" w:rsidRPr="00D546D5" w:rsidRDefault="00826755" w:rsidP="00481C07">
            <w:pPr>
              <w:spacing w:after="0" w:line="240" w:lineRule="auto"/>
              <w:jc w:val="both"/>
              <w:rPr>
                <w:rFonts w:cs="Times New Roman"/>
                <w:sz w:val="20"/>
                <w:szCs w:val="20"/>
              </w:rPr>
            </w:pPr>
          </w:p>
        </w:tc>
        <w:tc>
          <w:tcPr>
            <w:tcW w:w="6378" w:type="dxa"/>
            <w:shd w:val="clear" w:color="auto" w:fill="auto"/>
            <w:vAlign w:val="center"/>
          </w:tcPr>
          <w:p w14:paraId="686E517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B391162"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75CC8C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D901F0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D038FCE"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1203962E" w14:textId="77777777" w:rsidTr="00F53A26">
        <w:trPr>
          <w:trHeight w:val="20"/>
        </w:trPr>
        <w:tc>
          <w:tcPr>
            <w:tcW w:w="3545" w:type="dxa"/>
            <w:shd w:val="clear" w:color="auto" w:fill="auto"/>
            <w:vAlign w:val="center"/>
          </w:tcPr>
          <w:p w14:paraId="66FAD56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[1.9] - Звероводство</w:t>
            </w:r>
          </w:p>
          <w:p w14:paraId="3FDABF91" w14:textId="77777777" w:rsidR="00826755" w:rsidRPr="00D546D5" w:rsidRDefault="00826755" w:rsidP="00481C07">
            <w:pPr>
              <w:spacing w:after="0" w:line="240" w:lineRule="auto"/>
              <w:jc w:val="both"/>
              <w:rPr>
                <w:rFonts w:cs="Times New Roman"/>
                <w:sz w:val="20"/>
                <w:szCs w:val="20"/>
              </w:rPr>
            </w:pPr>
          </w:p>
        </w:tc>
        <w:tc>
          <w:tcPr>
            <w:tcW w:w="5670" w:type="dxa"/>
            <w:shd w:val="clear" w:color="auto" w:fill="auto"/>
            <w:vAlign w:val="center"/>
          </w:tcPr>
          <w:p w14:paraId="45F3F90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в неволе ценных пушных зверей;</w:t>
            </w:r>
          </w:p>
          <w:p w14:paraId="3BA4D20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D1A9D5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4112753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C2850D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1B24456"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EF4776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23947970"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172CE0C5" w14:textId="77777777" w:rsidTr="00F53A26">
        <w:trPr>
          <w:trHeight w:val="20"/>
        </w:trPr>
        <w:tc>
          <w:tcPr>
            <w:tcW w:w="3545" w:type="dxa"/>
            <w:shd w:val="clear" w:color="auto" w:fill="auto"/>
            <w:vAlign w:val="center"/>
          </w:tcPr>
          <w:p w14:paraId="2EA52A0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[1.10] - Птицеводство</w:t>
            </w:r>
          </w:p>
        </w:tc>
        <w:tc>
          <w:tcPr>
            <w:tcW w:w="5670" w:type="dxa"/>
            <w:shd w:val="clear" w:color="auto" w:fill="auto"/>
            <w:vAlign w:val="center"/>
          </w:tcPr>
          <w:p w14:paraId="114ABED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7B88059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C4B3046"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5B87ACB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EFAE18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79AA85C0"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DDA203F"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413D05A"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02C81E8F" w14:textId="77777777" w:rsidTr="00F53A26">
        <w:trPr>
          <w:trHeight w:val="20"/>
        </w:trPr>
        <w:tc>
          <w:tcPr>
            <w:tcW w:w="3545" w:type="dxa"/>
            <w:shd w:val="clear" w:color="auto" w:fill="auto"/>
            <w:vAlign w:val="center"/>
          </w:tcPr>
          <w:p w14:paraId="2FB7916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[1.11] - Свиноводство</w:t>
            </w:r>
          </w:p>
        </w:tc>
        <w:tc>
          <w:tcPr>
            <w:tcW w:w="5670" w:type="dxa"/>
            <w:shd w:val="clear" w:color="auto" w:fill="auto"/>
            <w:vAlign w:val="center"/>
          </w:tcPr>
          <w:p w14:paraId="3051D9D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свиней;</w:t>
            </w:r>
          </w:p>
          <w:p w14:paraId="4F1FA4A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BFCDC2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разведение племенных животных, производство и </w:t>
            </w:r>
            <w:r w:rsidRPr="00D546D5">
              <w:rPr>
                <w:rFonts w:cs="Times New Roman"/>
                <w:sz w:val="20"/>
                <w:szCs w:val="20"/>
              </w:rPr>
              <w:lastRenderedPageBreak/>
              <w:t>использование племенной продукции (материала)</w:t>
            </w:r>
          </w:p>
        </w:tc>
        <w:tc>
          <w:tcPr>
            <w:tcW w:w="6378" w:type="dxa"/>
            <w:shd w:val="clear" w:color="auto" w:fill="auto"/>
            <w:vAlign w:val="center"/>
          </w:tcPr>
          <w:p w14:paraId="7E95DE0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56740FB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D8C5A9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C7B3A2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2E72BCF7"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5D311485" w14:textId="77777777" w:rsidTr="00F53A26">
        <w:trPr>
          <w:trHeight w:val="20"/>
        </w:trPr>
        <w:tc>
          <w:tcPr>
            <w:tcW w:w="3545" w:type="dxa"/>
            <w:shd w:val="clear" w:color="auto" w:fill="auto"/>
            <w:vAlign w:val="center"/>
          </w:tcPr>
          <w:p w14:paraId="52490AB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[1.12] - Пчеловодство</w:t>
            </w:r>
          </w:p>
        </w:tc>
        <w:tc>
          <w:tcPr>
            <w:tcW w:w="5670" w:type="dxa"/>
            <w:shd w:val="clear" w:color="auto" w:fill="auto"/>
            <w:vAlign w:val="center"/>
          </w:tcPr>
          <w:p w14:paraId="572D2C9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по разведению, содержанию и использованию пчел и иных полезных насекомых;</w:t>
            </w:r>
          </w:p>
          <w:p w14:paraId="7B1424A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4ECEC9F2"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6E263A6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B9C6EE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4B580902"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B5E7130"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412901A6"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76B15F31" w14:textId="77777777" w:rsidTr="00F53A26">
        <w:trPr>
          <w:trHeight w:val="20"/>
        </w:trPr>
        <w:tc>
          <w:tcPr>
            <w:tcW w:w="3545" w:type="dxa"/>
            <w:shd w:val="clear" w:color="auto" w:fill="auto"/>
            <w:vAlign w:val="center"/>
          </w:tcPr>
          <w:p w14:paraId="3EED1CA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[1.13] - Рыбоводство</w:t>
            </w:r>
          </w:p>
        </w:tc>
        <w:tc>
          <w:tcPr>
            <w:tcW w:w="5670" w:type="dxa"/>
            <w:shd w:val="clear" w:color="auto" w:fill="auto"/>
            <w:vAlign w:val="center"/>
          </w:tcPr>
          <w:p w14:paraId="29708FC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14:paraId="5E47A03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DAA4F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AF8688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56CF158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179BA1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15E4698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826755" w:rsidRPr="00D546D5" w14:paraId="49AEB83B" w14:textId="77777777" w:rsidTr="00F53A26">
        <w:trPr>
          <w:trHeight w:val="20"/>
        </w:trPr>
        <w:tc>
          <w:tcPr>
            <w:tcW w:w="3545" w:type="dxa"/>
            <w:shd w:val="clear" w:color="auto" w:fill="auto"/>
            <w:vAlign w:val="center"/>
          </w:tcPr>
          <w:p w14:paraId="0D9DE45F"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[1.14] - Научное обеспечение сельского хозяйства</w:t>
            </w:r>
          </w:p>
          <w:p w14:paraId="7D4ED6DE" w14:textId="77777777" w:rsidR="00826755" w:rsidRPr="00D546D5" w:rsidRDefault="00826755" w:rsidP="00481C07">
            <w:pPr>
              <w:spacing w:after="0" w:line="240" w:lineRule="auto"/>
              <w:jc w:val="both"/>
              <w:rPr>
                <w:rFonts w:cs="Times New Roman"/>
                <w:sz w:val="20"/>
                <w:szCs w:val="20"/>
              </w:rPr>
            </w:pPr>
          </w:p>
        </w:tc>
        <w:tc>
          <w:tcPr>
            <w:tcW w:w="5670" w:type="dxa"/>
            <w:shd w:val="clear" w:color="auto" w:fill="auto"/>
            <w:vAlign w:val="center"/>
          </w:tcPr>
          <w:p w14:paraId="5495F1F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1771741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коллекций генетических ресурсов растений</w:t>
            </w:r>
          </w:p>
        </w:tc>
        <w:tc>
          <w:tcPr>
            <w:tcW w:w="6378" w:type="dxa"/>
            <w:shd w:val="clear" w:color="auto" w:fill="auto"/>
            <w:vAlign w:val="center"/>
          </w:tcPr>
          <w:p w14:paraId="76806A6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77DF00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756DAF2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BE4717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5E27C7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50%;</w:t>
            </w:r>
          </w:p>
          <w:p w14:paraId="6CCE841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25C9D4A6" w14:textId="77777777" w:rsidTr="00F53A26">
        <w:trPr>
          <w:trHeight w:val="20"/>
        </w:trPr>
        <w:tc>
          <w:tcPr>
            <w:tcW w:w="3545" w:type="dxa"/>
            <w:shd w:val="clear" w:color="auto" w:fill="auto"/>
            <w:vAlign w:val="center"/>
          </w:tcPr>
          <w:p w14:paraId="4EDE80B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[1.15] - Хранение и переработка сельскохозяйственной продукции</w:t>
            </w:r>
          </w:p>
        </w:tc>
        <w:tc>
          <w:tcPr>
            <w:tcW w:w="5670" w:type="dxa"/>
            <w:shd w:val="clear" w:color="auto" w:fill="auto"/>
            <w:vAlign w:val="center"/>
          </w:tcPr>
          <w:p w14:paraId="48FD62D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3BC5DB4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07AE2D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55DA2C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43AA77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937BE7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A9308E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5D21EC86" w14:textId="77777777" w:rsidTr="00F53A26">
        <w:trPr>
          <w:trHeight w:val="20"/>
        </w:trPr>
        <w:tc>
          <w:tcPr>
            <w:tcW w:w="3545" w:type="dxa"/>
            <w:shd w:val="clear" w:color="auto" w:fill="auto"/>
            <w:vAlign w:val="center"/>
          </w:tcPr>
          <w:p w14:paraId="4AEF9D66"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[1.17] - Питомники</w:t>
            </w:r>
          </w:p>
        </w:tc>
        <w:tc>
          <w:tcPr>
            <w:tcW w:w="5670" w:type="dxa"/>
            <w:shd w:val="clear" w:color="auto" w:fill="auto"/>
            <w:vAlign w:val="center"/>
          </w:tcPr>
          <w:p w14:paraId="65763BA0"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3DA66B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CA2F1B6"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21FC9A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887F34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28D661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3592D5D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63372038" w14:textId="77777777" w:rsidTr="00F53A26">
        <w:trPr>
          <w:trHeight w:val="20"/>
        </w:trPr>
        <w:tc>
          <w:tcPr>
            <w:tcW w:w="3545" w:type="dxa"/>
            <w:shd w:val="clear" w:color="auto" w:fill="auto"/>
            <w:vAlign w:val="center"/>
          </w:tcPr>
          <w:p w14:paraId="797BA79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[13.1] - Ведение огородничества</w:t>
            </w:r>
          </w:p>
        </w:tc>
        <w:tc>
          <w:tcPr>
            <w:tcW w:w="5670" w:type="dxa"/>
            <w:shd w:val="clear" w:color="auto" w:fill="auto"/>
            <w:vAlign w:val="center"/>
          </w:tcPr>
          <w:p w14:paraId="17D9670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0A527EA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300 кв. м. /не подлежит установлению;</w:t>
            </w:r>
          </w:p>
          <w:p w14:paraId="19D1202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6CBA2C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минимальный отступ от границ участка - </w:t>
            </w:r>
            <w:smartTag w:uri="urn:schemas-microsoft-com:office:smarttags" w:element="metricconverter">
              <w:smartTagPr>
                <w:attr w:name="ProductID" w:val="1 м"/>
              </w:smartTagPr>
              <w:r w:rsidRPr="00D546D5">
                <w:rPr>
                  <w:rFonts w:cs="Times New Roman"/>
                  <w:sz w:val="20"/>
                  <w:szCs w:val="20"/>
                </w:rPr>
                <w:t>1 м</w:t>
              </w:r>
            </w:smartTag>
            <w:r w:rsidRPr="00D546D5">
              <w:rPr>
                <w:rFonts w:cs="Times New Roman"/>
                <w:sz w:val="20"/>
                <w:szCs w:val="20"/>
              </w:rPr>
              <w:t>;</w:t>
            </w:r>
          </w:p>
          <w:p w14:paraId="4D309CF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- 5 м;</w:t>
            </w:r>
          </w:p>
          <w:p w14:paraId="5D03509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10%;</w:t>
            </w:r>
          </w:p>
        </w:tc>
      </w:tr>
      <w:tr w:rsidR="00826755" w:rsidRPr="00D546D5" w14:paraId="2CAEBE08" w14:textId="77777777" w:rsidTr="00F53A26">
        <w:trPr>
          <w:trHeight w:val="20"/>
        </w:trPr>
        <w:tc>
          <w:tcPr>
            <w:tcW w:w="3545" w:type="dxa"/>
            <w:shd w:val="clear" w:color="auto" w:fill="auto"/>
            <w:vAlign w:val="center"/>
          </w:tcPr>
          <w:p w14:paraId="54DBF81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[1.18] - Обеспечение сельскохозяйственного производства</w:t>
            </w:r>
          </w:p>
        </w:tc>
        <w:tc>
          <w:tcPr>
            <w:tcW w:w="5670" w:type="dxa"/>
            <w:shd w:val="clear" w:color="auto" w:fill="auto"/>
          </w:tcPr>
          <w:p w14:paraId="15CA1601"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6378" w:type="dxa"/>
            <w:shd w:val="clear" w:color="auto" w:fill="auto"/>
            <w:vAlign w:val="center"/>
          </w:tcPr>
          <w:p w14:paraId="04BAD0F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DEEB0A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18FCB1B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13B982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648A04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B399FA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3CE1513D" w14:textId="77777777" w:rsidTr="00F53A26">
        <w:trPr>
          <w:trHeight w:val="20"/>
        </w:trPr>
        <w:tc>
          <w:tcPr>
            <w:tcW w:w="3545" w:type="dxa"/>
            <w:vAlign w:val="center"/>
          </w:tcPr>
          <w:p w14:paraId="46BD161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vAlign w:val="center"/>
          </w:tcPr>
          <w:p w14:paraId="5F06553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1100E4E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6A5AEA74"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6755" w:rsidRPr="00D546D5" w14:paraId="60801B72" w14:textId="77777777" w:rsidTr="00A52478">
        <w:trPr>
          <w:trHeight w:val="1553"/>
        </w:trPr>
        <w:tc>
          <w:tcPr>
            <w:tcW w:w="3545" w:type="dxa"/>
            <w:vAlign w:val="center"/>
          </w:tcPr>
          <w:p w14:paraId="2AF6569F"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5670" w:type="dxa"/>
            <w:vAlign w:val="center"/>
          </w:tcPr>
          <w:p w14:paraId="4765D3D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287D0D9D" w14:textId="77777777" w:rsidR="00826755" w:rsidRPr="00D546D5" w:rsidRDefault="00826755" w:rsidP="00481C07">
            <w:pPr>
              <w:spacing w:after="0" w:line="240" w:lineRule="auto"/>
              <w:jc w:val="both"/>
              <w:rPr>
                <w:rFonts w:cs="Times New Roman"/>
                <w:sz w:val="20"/>
                <w:szCs w:val="20"/>
              </w:rPr>
            </w:pPr>
          </w:p>
        </w:tc>
      </w:tr>
    </w:tbl>
    <w:p w14:paraId="2DA9D555"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4252"/>
        <w:gridCol w:w="7796"/>
      </w:tblGrid>
      <w:tr w:rsidR="00826755" w:rsidRPr="00D546D5" w14:paraId="2D97E66B" w14:textId="77777777" w:rsidTr="00FC56D2">
        <w:trPr>
          <w:trHeight w:val="20"/>
        </w:trPr>
        <w:tc>
          <w:tcPr>
            <w:tcW w:w="3545" w:type="dxa"/>
            <w:tcBorders>
              <w:bottom w:val="single" w:sz="4" w:space="0" w:color="auto"/>
            </w:tcBorders>
            <w:vAlign w:val="center"/>
          </w:tcPr>
          <w:p w14:paraId="6769ED73"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252" w:type="dxa"/>
            <w:tcBorders>
              <w:bottom w:val="single" w:sz="4" w:space="0" w:color="auto"/>
            </w:tcBorders>
            <w:vAlign w:val="center"/>
          </w:tcPr>
          <w:p w14:paraId="65C7513B"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796" w:type="dxa"/>
            <w:tcBorders>
              <w:bottom w:val="single" w:sz="4" w:space="0" w:color="auto"/>
            </w:tcBorders>
            <w:vAlign w:val="center"/>
          </w:tcPr>
          <w:p w14:paraId="2A843953"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D546D5" w14:paraId="0088AAC5" w14:textId="77777777" w:rsidTr="00FC56D2">
        <w:trPr>
          <w:trHeight w:val="20"/>
        </w:trPr>
        <w:tc>
          <w:tcPr>
            <w:tcW w:w="3545" w:type="dxa"/>
            <w:tcBorders>
              <w:top w:val="single" w:sz="4" w:space="0" w:color="auto"/>
              <w:bottom w:val="single" w:sz="4" w:space="0" w:color="auto"/>
            </w:tcBorders>
            <w:shd w:val="clear" w:color="auto" w:fill="auto"/>
            <w:vAlign w:val="center"/>
          </w:tcPr>
          <w:p w14:paraId="376F525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[3.10.1] - Амбулаторное ветеринарное обслуживание</w:t>
            </w:r>
          </w:p>
        </w:tc>
        <w:tc>
          <w:tcPr>
            <w:tcW w:w="4252" w:type="dxa"/>
            <w:tcBorders>
              <w:top w:val="single" w:sz="4" w:space="0" w:color="auto"/>
              <w:bottom w:val="single" w:sz="4" w:space="0" w:color="auto"/>
            </w:tcBorders>
            <w:shd w:val="clear" w:color="auto" w:fill="auto"/>
            <w:vAlign w:val="center"/>
          </w:tcPr>
          <w:p w14:paraId="44B79C2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7796" w:type="dxa"/>
            <w:shd w:val="clear" w:color="auto" w:fill="auto"/>
            <w:vAlign w:val="center"/>
          </w:tcPr>
          <w:p w14:paraId="52EEE40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31AFBD0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DF3D4D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E391C6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0002EB78"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B10047B" w14:textId="77777777" w:rsidR="00826755" w:rsidRPr="00D546D5" w:rsidRDefault="00826755" w:rsidP="00481C07">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FC56D2" w:rsidRPr="00FC56D2" w14:paraId="18DCD914" w14:textId="77777777" w:rsidTr="00FC56D2">
        <w:trPr>
          <w:trHeight w:val="20"/>
        </w:trPr>
        <w:tc>
          <w:tcPr>
            <w:tcW w:w="3545" w:type="dxa"/>
            <w:vAlign w:val="center"/>
          </w:tcPr>
          <w:p w14:paraId="1CFE9295" w14:textId="7C7388D3" w:rsidR="00FC56D2" w:rsidRPr="00FC56D2" w:rsidRDefault="00FC56D2" w:rsidP="00481C07">
            <w:pPr>
              <w:spacing w:after="0" w:line="240" w:lineRule="auto"/>
              <w:jc w:val="both"/>
              <w:rPr>
                <w:rFonts w:cs="Times New Roman"/>
                <w:sz w:val="20"/>
                <w:szCs w:val="20"/>
              </w:rPr>
            </w:pPr>
            <w:r w:rsidRPr="00FC56D2">
              <w:rPr>
                <w:sz w:val="20"/>
              </w:rPr>
              <w:t>[2.2] - Для ведения личного подсобного хозяйства (приусадебный земельный участок)</w:t>
            </w:r>
          </w:p>
        </w:tc>
        <w:tc>
          <w:tcPr>
            <w:tcW w:w="4252" w:type="dxa"/>
            <w:vAlign w:val="center"/>
          </w:tcPr>
          <w:p w14:paraId="7754F445" w14:textId="77777777" w:rsidR="00FC56D2" w:rsidRPr="00FC56D2" w:rsidRDefault="00FC56D2" w:rsidP="00481C07">
            <w:pPr>
              <w:spacing w:after="0" w:line="240" w:lineRule="auto"/>
              <w:ind w:firstLine="567"/>
              <w:jc w:val="both"/>
              <w:rPr>
                <w:sz w:val="20"/>
              </w:rPr>
            </w:pPr>
            <w:r w:rsidRPr="00FC56D2">
              <w:rPr>
                <w:sz w:val="20"/>
              </w:rPr>
              <w:t>Размещение жилого дома, указанного в описании вида разрешенного использования с кодом 2.1 Классификатора;</w:t>
            </w:r>
          </w:p>
          <w:p w14:paraId="112BF162" w14:textId="77777777" w:rsidR="00FC56D2" w:rsidRPr="00FC56D2" w:rsidRDefault="00FC56D2" w:rsidP="00481C07">
            <w:pPr>
              <w:spacing w:after="0" w:line="240" w:lineRule="auto"/>
              <w:ind w:firstLine="567"/>
              <w:jc w:val="both"/>
              <w:rPr>
                <w:sz w:val="20"/>
              </w:rPr>
            </w:pPr>
            <w:r w:rsidRPr="00FC56D2">
              <w:rPr>
                <w:sz w:val="20"/>
              </w:rPr>
              <w:t>производство сельскохозяйственной продукции;</w:t>
            </w:r>
          </w:p>
          <w:p w14:paraId="5DD7E8E2" w14:textId="77777777" w:rsidR="00FC56D2" w:rsidRPr="00FC56D2" w:rsidRDefault="00FC56D2" w:rsidP="00481C07">
            <w:pPr>
              <w:spacing w:after="0" w:line="240" w:lineRule="auto"/>
              <w:ind w:firstLine="567"/>
              <w:jc w:val="both"/>
              <w:rPr>
                <w:sz w:val="20"/>
              </w:rPr>
            </w:pPr>
            <w:r w:rsidRPr="00FC56D2">
              <w:rPr>
                <w:sz w:val="20"/>
              </w:rPr>
              <w:t>размещение гаража и иных вспомогательных сооружений;</w:t>
            </w:r>
          </w:p>
          <w:p w14:paraId="6D4A1F04" w14:textId="3F0E0D5A" w:rsidR="00FC56D2" w:rsidRPr="00FC56D2" w:rsidRDefault="00FC56D2" w:rsidP="00481C07">
            <w:pPr>
              <w:spacing w:after="0" w:line="240" w:lineRule="auto"/>
              <w:jc w:val="both"/>
              <w:rPr>
                <w:rFonts w:cs="Times New Roman"/>
                <w:sz w:val="20"/>
                <w:szCs w:val="20"/>
              </w:rPr>
            </w:pPr>
            <w:r w:rsidRPr="00FC56D2">
              <w:rPr>
                <w:sz w:val="20"/>
              </w:rPr>
              <w:t>содержание сельскохозяйственных животных</w:t>
            </w:r>
          </w:p>
        </w:tc>
        <w:tc>
          <w:tcPr>
            <w:tcW w:w="7796" w:type="dxa"/>
          </w:tcPr>
          <w:p w14:paraId="19231B13" w14:textId="77777777" w:rsidR="00FC56D2" w:rsidRPr="00FC56D2" w:rsidRDefault="00FC56D2" w:rsidP="00481C07">
            <w:pPr>
              <w:spacing w:after="0" w:line="240" w:lineRule="auto"/>
              <w:ind w:firstLine="567"/>
              <w:jc w:val="both"/>
              <w:rPr>
                <w:sz w:val="20"/>
              </w:rPr>
            </w:pPr>
            <w:r w:rsidRPr="00FC56D2">
              <w:rPr>
                <w:sz w:val="20"/>
              </w:rPr>
              <w:t>минимальная/максимальная площадь земельных участков  – 1000/5000 кв. м;</w:t>
            </w:r>
          </w:p>
          <w:p w14:paraId="72D27886" w14:textId="77777777" w:rsidR="00FC56D2" w:rsidRPr="00FC56D2" w:rsidRDefault="00FC56D2" w:rsidP="00481C07">
            <w:pPr>
              <w:spacing w:after="0" w:line="240" w:lineRule="auto"/>
              <w:ind w:firstLine="567"/>
              <w:jc w:val="both"/>
              <w:rPr>
                <w:sz w:val="20"/>
              </w:rPr>
            </w:pPr>
            <w:r w:rsidRPr="00FC56D2">
              <w:rPr>
                <w:sz w:val="20"/>
              </w:rPr>
              <w:t>минимальная ширина земельных участков вдоль фронта улицы (проезда) – 12 м;</w:t>
            </w:r>
          </w:p>
          <w:p w14:paraId="0F66979B" w14:textId="77777777" w:rsidR="00FC56D2" w:rsidRPr="00FC56D2" w:rsidRDefault="00FC56D2" w:rsidP="00481C07">
            <w:pPr>
              <w:spacing w:after="0" w:line="240" w:lineRule="auto"/>
              <w:ind w:firstLine="567"/>
              <w:jc w:val="both"/>
              <w:rPr>
                <w:sz w:val="20"/>
              </w:rPr>
            </w:pPr>
            <w:r w:rsidRPr="00FC56D2">
              <w:rPr>
                <w:sz w:val="20"/>
              </w:rPr>
              <w:t>минимальные отступы от границ земельных участков - 3 м;</w:t>
            </w:r>
          </w:p>
          <w:p w14:paraId="6DD2D093" w14:textId="77777777" w:rsidR="00FC56D2" w:rsidRPr="00FC56D2" w:rsidRDefault="00FC56D2" w:rsidP="00481C07">
            <w:pPr>
              <w:spacing w:after="0" w:line="240" w:lineRule="auto"/>
              <w:ind w:firstLine="567"/>
              <w:jc w:val="both"/>
              <w:rPr>
                <w:sz w:val="20"/>
              </w:rPr>
            </w:pPr>
            <w:r w:rsidRPr="00FC56D2">
              <w:rPr>
                <w:sz w:val="20"/>
              </w:rPr>
              <w:t>максимальное количество надземных этажей зданий – 3 этажа (включая мансардный этаж);</w:t>
            </w:r>
          </w:p>
          <w:p w14:paraId="4B988B3E" w14:textId="77777777" w:rsidR="00FC56D2" w:rsidRPr="00FC56D2" w:rsidRDefault="00FC56D2" w:rsidP="00481C07">
            <w:pPr>
              <w:spacing w:after="0" w:line="240" w:lineRule="auto"/>
              <w:ind w:firstLine="567"/>
              <w:jc w:val="both"/>
              <w:rPr>
                <w:sz w:val="20"/>
              </w:rPr>
            </w:pPr>
            <w:r w:rsidRPr="00FC56D2">
              <w:rPr>
                <w:sz w:val="20"/>
              </w:rPr>
              <w:t>максимальный процент застройки в границах земельного участка – 20%;</w:t>
            </w:r>
          </w:p>
          <w:p w14:paraId="36229C78" w14:textId="77777777" w:rsidR="00FC56D2" w:rsidRPr="00FC56D2" w:rsidRDefault="00FC56D2" w:rsidP="00481C07">
            <w:pPr>
              <w:spacing w:after="0" w:line="240" w:lineRule="auto"/>
              <w:ind w:firstLine="567"/>
              <w:jc w:val="both"/>
              <w:rPr>
                <w:sz w:val="20"/>
              </w:rPr>
            </w:pPr>
            <w:r w:rsidRPr="00FC56D2">
              <w:rPr>
                <w:sz w:val="20"/>
              </w:rPr>
              <w:t>Коэффициент использования территории - 0,4;</w:t>
            </w:r>
          </w:p>
          <w:p w14:paraId="4F94C1D5" w14:textId="68D9845A" w:rsidR="00FC56D2" w:rsidRPr="00FC56D2" w:rsidRDefault="00FC56D2" w:rsidP="00481C07">
            <w:pPr>
              <w:spacing w:after="0" w:line="240" w:lineRule="auto"/>
              <w:jc w:val="both"/>
              <w:rPr>
                <w:rFonts w:cs="Times New Roman"/>
                <w:sz w:val="20"/>
                <w:szCs w:val="20"/>
              </w:rPr>
            </w:pPr>
            <w:r w:rsidRPr="00FC56D2">
              <w:rPr>
                <w:sz w:val="20"/>
              </w:rPr>
              <w:t>Процент застройки подземной части не регламентируется.</w:t>
            </w:r>
          </w:p>
        </w:tc>
      </w:tr>
    </w:tbl>
    <w:p w14:paraId="160BFED7" w14:textId="77777777" w:rsidR="00826755" w:rsidRPr="00D546D5" w:rsidRDefault="00826755"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8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898"/>
      </w:tblGrid>
      <w:tr w:rsidR="00826755" w:rsidRPr="00D546D5" w14:paraId="474AF73F" w14:textId="77777777" w:rsidTr="00A52478">
        <w:trPr>
          <w:trHeight w:val="20"/>
        </w:trPr>
        <w:tc>
          <w:tcPr>
            <w:tcW w:w="8931" w:type="dxa"/>
            <w:vAlign w:val="center"/>
          </w:tcPr>
          <w:p w14:paraId="653C2C1F" w14:textId="77777777" w:rsidR="00826755" w:rsidRPr="00D546D5" w:rsidRDefault="00826755"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898" w:type="dxa"/>
            <w:vAlign w:val="center"/>
          </w:tcPr>
          <w:p w14:paraId="507583B8" w14:textId="77777777" w:rsidR="00826755" w:rsidRPr="00D546D5" w:rsidRDefault="00826755"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26755" w:rsidRPr="00D546D5" w14:paraId="727D8ADA" w14:textId="77777777" w:rsidTr="00A52478">
        <w:trPr>
          <w:trHeight w:val="20"/>
        </w:trPr>
        <w:tc>
          <w:tcPr>
            <w:tcW w:w="8931" w:type="dxa"/>
            <w:vAlign w:val="center"/>
          </w:tcPr>
          <w:p w14:paraId="21FBF7B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A5AFA6D"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46045B"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w:t>
            </w:r>
            <w:r w:rsidRPr="00D546D5">
              <w:rPr>
                <w:rFonts w:cs="Times New Roman"/>
                <w:sz w:val="20"/>
                <w:szCs w:val="20"/>
              </w:rPr>
              <w:lastRenderedPageBreak/>
              <w:t>документами, в том числе:</w:t>
            </w:r>
          </w:p>
          <w:p w14:paraId="6C221250"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257F9F"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39DDAA5"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9D9A45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2D835502"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226103AC"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ED69E12"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0A7B0869"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98" w:type="dxa"/>
            <w:vAlign w:val="center"/>
          </w:tcPr>
          <w:p w14:paraId="2CFE5EF7"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358DF3C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CD4500" w14:textId="77777777" w:rsidR="00826755" w:rsidRPr="00D546D5" w:rsidRDefault="00826755" w:rsidP="00481C07">
            <w:pPr>
              <w:spacing w:after="0" w:line="240" w:lineRule="auto"/>
              <w:jc w:val="both"/>
              <w:rPr>
                <w:rFonts w:cs="Times New Roman"/>
                <w:sz w:val="20"/>
                <w:szCs w:val="20"/>
              </w:rPr>
            </w:pPr>
          </w:p>
          <w:p w14:paraId="5ADCDD93"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62D42A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w:t>
            </w:r>
            <w:r w:rsidRPr="00D546D5">
              <w:rPr>
                <w:rFonts w:cs="Times New Roman"/>
                <w:sz w:val="20"/>
                <w:szCs w:val="20"/>
              </w:rPr>
              <w:lastRenderedPageBreak/>
              <w:t>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637408" w14:textId="77777777" w:rsidR="00826755" w:rsidRPr="00D546D5" w:rsidRDefault="00826755" w:rsidP="00481C07">
            <w:pPr>
              <w:spacing w:after="0" w:line="240" w:lineRule="auto"/>
              <w:jc w:val="both"/>
              <w:rPr>
                <w:rFonts w:cs="Times New Roman"/>
                <w:sz w:val="20"/>
                <w:szCs w:val="20"/>
              </w:rPr>
            </w:pPr>
          </w:p>
          <w:p w14:paraId="0F6755EA"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57A0FE" w14:textId="77777777" w:rsidR="00826755" w:rsidRPr="00D546D5" w:rsidRDefault="00826755"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4D535CB" w14:textId="1AEE081D" w:rsidR="00826755" w:rsidRPr="00D546D5" w:rsidRDefault="00826755"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AB9B71" w14:textId="77777777" w:rsidR="002D5C89" w:rsidRPr="00A52478" w:rsidRDefault="002D5C89" w:rsidP="00481C07">
      <w:pPr>
        <w:spacing w:after="0" w:line="240" w:lineRule="auto"/>
        <w:jc w:val="both"/>
        <w:rPr>
          <w:rFonts w:cs="Times New Roman"/>
          <w:sz w:val="16"/>
          <w:szCs w:val="20"/>
          <w:u w:val="single"/>
        </w:rPr>
      </w:pPr>
      <w:r w:rsidRPr="00A52478">
        <w:rPr>
          <w:rFonts w:cs="Times New Roman"/>
          <w:sz w:val="16"/>
          <w:szCs w:val="20"/>
          <w:u w:val="single"/>
        </w:rPr>
        <w:lastRenderedPageBreak/>
        <w:t>Расстояние до красной линии:</w:t>
      </w:r>
    </w:p>
    <w:p w14:paraId="7577339C"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1) от Пожарных депо - </w:t>
      </w:r>
      <w:smartTag w:uri="urn:schemas-microsoft-com:office:smarttags" w:element="metricconverter">
        <w:smartTagPr>
          <w:attr w:name="ProductID" w:val="10 м"/>
        </w:smartTagPr>
        <w:r w:rsidRPr="00A52478">
          <w:rPr>
            <w:rFonts w:cs="Times New Roman"/>
            <w:sz w:val="16"/>
            <w:szCs w:val="20"/>
          </w:rPr>
          <w:t>10 м</w:t>
        </w:r>
      </w:smartTag>
      <w:r w:rsidRPr="00A52478">
        <w:rPr>
          <w:rFonts w:cs="Times New Roman"/>
          <w:sz w:val="16"/>
          <w:szCs w:val="20"/>
        </w:rPr>
        <w:t xml:space="preserve"> (</w:t>
      </w:r>
      <w:smartTag w:uri="urn:schemas-microsoft-com:office:smarttags" w:element="metricconverter">
        <w:smartTagPr>
          <w:attr w:name="ProductID" w:val="15 м"/>
        </w:smartTagPr>
        <w:r w:rsidRPr="00A52478">
          <w:rPr>
            <w:rFonts w:cs="Times New Roman"/>
            <w:sz w:val="16"/>
            <w:szCs w:val="20"/>
          </w:rPr>
          <w:t>15 м</w:t>
        </w:r>
      </w:smartTag>
      <w:r w:rsidRPr="00A52478">
        <w:rPr>
          <w:rFonts w:cs="Times New Roman"/>
          <w:sz w:val="16"/>
          <w:szCs w:val="20"/>
        </w:rPr>
        <w:t xml:space="preserve"> - для депо </w:t>
      </w:r>
      <w:r w:rsidRPr="00A52478">
        <w:rPr>
          <w:rFonts w:cs="Times New Roman"/>
          <w:sz w:val="16"/>
          <w:szCs w:val="20"/>
          <w:lang w:val="en-US"/>
        </w:rPr>
        <w:t>I</w:t>
      </w:r>
      <w:r w:rsidRPr="00A52478">
        <w:rPr>
          <w:rFonts w:cs="Times New Roman"/>
          <w:sz w:val="16"/>
          <w:szCs w:val="20"/>
        </w:rPr>
        <w:t xml:space="preserve"> типа);</w:t>
      </w:r>
    </w:p>
    <w:p w14:paraId="7903E7B9"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3) улиц, от зданий и сооружений – </w:t>
      </w:r>
      <w:smartTag w:uri="urn:schemas-microsoft-com:office:smarttags" w:element="metricconverter">
        <w:smartTagPr>
          <w:attr w:name="ProductID" w:val="5 м"/>
        </w:smartTagPr>
        <w:r w:rsidRPr="00A52478">
          <w:rPr>
            <w:rFonts w:cs="Times New Roman"/>
            <w:sz w:val="16"/>
            <w:szCs w:val="20"/>
          </w:rPr>
          <w:t>5 м</w:t>
        </w:r>
      </w:smartTag>
      <w:r w:rsidRPr="00A52478">
        <w:rPr>
          <w:rFonts w:cs="Times New Roman"/>
          <w:sz w:val="16"/>
          <w:szCs w:val="20"/>
        </w:rPr>
        <w:t>;</w:t>
      </w:r>
    </w:p>
    <w:p w14:paraId="25DD8E62"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4) проездов, от зданий и сооружений – </w:t>
      </w:r>
      <w:smartTag w:uri="urn:schemas-microsoft-com:office:smarttags" w:element="metricconverter">
        <w:smartTagPr>
          <w:attr w:name="ProductID" w:val="3 м"/>
        </w:smartTagPr>
        <w:r w:rsidRPr="00A52478">
          <w:rPr>
            <w:rFonts w:cs="Times New Roman"/>
            <w:sz w:val="16"/>
            <w:szCs w:val="20"/>
          </w:rPr>
          <w:t>3 м</w:t>
        </w:r>
      </w:smartTag>
      <w:r w:rsidRPr="00A52478">
        <w:rPr>
          <w:rFonts w:cs="Times New Roman"/>
          <w:sz w:val="16"/>
          <w:szCs w:val="20"/>
        </w:rPr>
        <w:t>;</w:t>
      </w:r>
    </w:p>
    <w:p w14:paraId="3FAC07EA"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5) от контрольно-пропускных пунктов, пунктов охраны, проходных – 1 м.</w:t>
      </w:r>
    </w:p>
    <w:p w14:paraId="45B86C55"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6) от строений и сооружений - </w:t>
      </w:r>
      <w:smartTag w:uri="urn:schemas-microsoft-com:office:smarttags" w:element="metricconverter">
        <w:smartTagPr>
          <w:attr w:name="ProductID" w:val="5 м"/>
        </w:smartTagPr>
        <w:r w:rsidRPr="00A52478">
          <w:rPr>
            <w:rFonts w:cs="Times New Roman"/>
            <w:sz w:val="16"/>
            <w:szCs w:val="20"/>
          </w:rPr>
          <w:t>5 м</w:t>
        </w:r>
      </w:smartTag>
      <w:r w:rsidRPr="00A52478">
        <w:rPr>
          <w:rFonts w:cs="Times New Roman"/>
          <w:sz w:val="16"/>
          <w:szCs w:val="20"/>
        </w:rPr>
        <w:t>.</w:t>
      </w:r>
    </w:p>
    <w:p w14:paraId="4F20C7ED"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A52478" w:rsidRDefault="002D5C89" w:rsidP="00481C07">
      <w:pPr>
        <w:spacing w:after="0" w:line="240" w:lineRule="auto"/>
        <w:jc w:val="both"/>
        <w:rPr>
          <w:rFonts w:cs="Times New Roman"/>
          <w:sz w:val="16"/>
          <w:szCs w:val="20"/>
        </w:rPr>
      </w:pPr>
    </w:p>
    <w:p w14:paraId="79D84715" w14:textId="77777777" w:rsidR="002D5C89" w:rsidRPr="00A52478" w:rsidRDefault="002D5C89" w:rsidP="00481C07">
      <w:pPr>
        <w:spacing w:after="0" w:line="240" w:lineRule="auto"/>
        <w:jc w:val="both"/>
        <w:rPr>
          <w:rFonts w:cs="Times New Roman"/>
          <w:b/>
          <w:sz w:val="16"/>
          <w:szCs w:val="20"/>
        </w:rPr>
      </w:pPr>
      <w:r w:rsidRPr="00A52478">
        <w:rPr>
          <w:rFonts w:cs="Times New Roman"/>
          <w:b/>
          <w:sz w:val="16"/>
          <w:szCs w:val="20"/>
        </w:rPr>
        <w:t>Примечание общее.</w:t>
      </w:r>
    </w:p>
    <w:p w14:paraId="792BFBFE"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631D239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A52478">
        <w:rPr>
          <w:rFonts w:cs="Times New Roman"/>
          <w:sz w:val="16"/>
          <w:szCs w:val="20"/>
        </w:rPr>
        <w:t>52</w:t>
      </w:r>
      <w:r w:rsidRPr="00A52478">
        <w:rPr>
          <w:rFonts w:cs="Times New Roman"/>
          <w:sz w:val="16"/>
          <w:szCs w:val="20"/>
        </w:rPr>
        <w:t xml:space="preserve"> настоящих Правил):</w:t>
      </w:r>
    </w:p>
    <w:p w14:paraId="6F2BE5D7"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2) использование сточных вод в целях повышения почвенного плодородия;</w:t>
      </w:r>
    </w:p>
    <w:p w14:paraId="3C835746"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4) осуществление авиационных мер по борьбе с вредными организмами.</w:t>
      </w:r>
    </w:p>
    <w:p w14:paraId="4EC1B3A0"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Размещение сельскохозяйственных предприятий, зданий и сооружений не допускается:</w:t>
      </w:r>
    </w:p>
    <w:p w14:paraId="7814E9A6"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месте бывших полигонов для бытовых отходов, очистных сооружений, скотомогильников, кожсырьевых предприятий;</w:t>
      </w:r>
    </w:p>
    <w:p w14:paraId="55546E0E"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в опасных зонах отвалов породы угольных и сланцевых шахт и обогатительных фабрик;</w:t>
      </w:r>
    </w:p>
    <w:p w14:paraId="0DAEA1E9"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землях зеленых зон городов;</w:t>
      </w:r>
    </w:p>
    <w:p w14:paraId="373CE761"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землях заповедников;</w:t>
      </w:r>
    </w:p>
    <w:p w14:paraId="32115273"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на землях особоохраняемых природных территорий, в том числе в зонах охраны объектов культурного наследия.</w:t>
      </w:r>
    </w:p>
    <w:p w14:paraId="5D94CE4E"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Примечания. </w:t>
      </w:r>
    </w:p>
    <w:p w14:paraId="30BB7FF2"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lastRenderedPageBreak/>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A52478" w:rsidRDefault="002D5C89" w:rsidP="00481C07">
      <w:pPr>
        <w:spacing w:after="0" w:line="240" w:lineRule="auto"/>
        <w:jc w:val="both"/>
        <w:rPr>
          <w:rFonts w:cs="Times New Roman"/>
          <w:sz w:val="16"/>
          <w:szCs w:val="20"/>
        </w:rPr>
      </w:pPr>
    </w:p>
    <w:p w14:paraId="5A033E21"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52478">
          <w:rPr>
            <w:rFonts w:cs="Times New Roman"/>
            <w:sz w:val="16"/>
            <w:szCs w:val="20"/>
          </w:rPr>
          <w:t>2,0 м</w:t>
        </w:r>
      </w:smartTag>
      <w:r w:rsidRPr="00A52478">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52478">
          <w:rPr>
            <w:rFonts w:cs="Times New Roman"/>
            <w:sz w:val="16"/>
            <w:szCs w:val="20"/>
          </w:rPr>
          <w:t>0,5 м</w:t>
        </w:r>
      </w:smartTag>
      <w:r w:rsidRPr="00A52478">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52478">
          <w:rPr>
            <w:rFonts w:cs="Times New Roman"/>
            <w:sz w:val="16"/>
            <w:szCs w:val="20"/>
          </w:rPr>
          <w:t>2,0 м</w:t>
        </w:r>
      </w:smartTag>
      <w:r w:rsidRPr="00A52478">
        <w:rPr>
          <w:rFonts w:cs="Times New Roman"/>
          <w:sz w:val="16"/>
          <w:szCs w:val="20"/>
        </w:rPr>
        <w:t>.</w:t>
      </w:r>
    </w:p>
    <w:p w14:paraId="6770AC38"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в границах территорий общего пользования;</w:t>
      </w:r>
    </w:p>
    <w:p w14:paraId="58F2EF60"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 предназначенные для размещения линейных объектов и (или) занятые линейными объектами.</w:t>
      </w:r>
    </w:p>
    <w:p w14:paraId="7AD61D33" w14:textId="77777777" w:rsidR="002D5C89" w:rsidRPr="00A52478" w:rsidRDefault="002D5C89" w:rsidP="00481C07">
      <w:pPr>
        <w:spacing w:after="0" w:line="240" w:lineRule="auto"/>
        <w:jc w:val="both"/>
        <w:rPr>
          <w:rFonts w:cs="Times New Roman"/>
          <w:sz w:val="16"/>
          <w:szCs w:val="20"/>
        </w:rPr>
      </w:pPr>
      <w:r w:rsidRPr="00A52478">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Pr="00A52478" w:rsidRDefault="002D5C89" w:rsidP="00481C07">
      <w:pPr>
        <w:spacing w:after="0" w:line="240" w:lineRule="auto"/>
        <w:jc w:val="both"/>
        <w:rPr>
          <w:rFonts w:cs="Times New Roman"/>
          <w:sz w:val="16"/>
          <w:szCs w:val="20"/>
        </w:rPr>
      </w:pPr>
      <w:r w:rsidRPr="00A52478">
        <w:rPr>
          <w:rFonts w:cs="Times New Roman"/>
          <w:sz w:val="16"/>
          <w:szCs w:val="20"/>
        </w:rPr>
        <w:t>Размещение зданий, строений и сооружений возможно</w:t>
      </w:r>
      <w:r w:rsidR="008F7783" w:rsidRPr="00A52478">
        <w:rPr>
          <w:rFonts w:cs="Times New Roman"/>
          <w:sz w:val="16"/>
          <w:szCs w:val="20"/>
        </w:rPr>
        <w:t xml:space="preserve"> при соблюдении требований статей 48 и 52</w:t>
      </w:r>
      <w:r w:rsidRPr="00A52478">
        <w:rPr>
          <w:rFonts w:cs="Times New Roman"/>
          <w:sz w:val="16"/>
          <w:szCs w:val="20"/>
        </w:rPr>
        <w:t xml:space="preserve"> настоящих Правил.</w:t>
      </w:r>
    </w:p>
    <w:p w14:paraId="278C7307" w14:textId="77777777" w:rsidR="002D5C89" w:rsidRPr="00A52478" w:rsidRDefault="002D5C89" w:rsidP="00481C07">
      <w:pPr>
        <w:spacing w:after="0" w:line="240" w:lineRule="auto"/>
        <w:jc w:val="both"/>
        <w:rPr>
          <w:rFonts w:cs="Times New Roman"/>
          <w:sz w:val="16"/>
          <w:szCs w:val="20"/>
        </w:rPr>
      </w:pPr>
    </w:p>
    <w:p w14:paraId="1F882623" w14:textId="77777777" w:rsidR="002D5C89" w:rsidRPr="00D546D5" w:rsidRDefault="002D5C89" w:rsidP="00481C07">
      <w:pPr>
        <w:pStyle w:val="1ff4"/>
        <w:spacing w:after="0"/>
        <w:rPr>
          <w:sz w:val="20"/>
          <w:szCs w:val="20"/>
        </w:rPr>
      </w:pPr>
      <w:bookmarkStart w:id="136" w:name="_Toc124859463"/>
      <w:bookmarkStart w:id="137" w:name="_Toc160108223"/>
      <w:r w:rsidRPr="00D546D5">
        <w:rPr>
          <w:sz w:val="20"/>
          <w:szCs w:val="20"/>
        </w:rPr>
        <w:lastRenderedPageBreak/>
        <w:t>ЗОНЫ РЕКРЕАЦИОННОГО НАЗНАЧЕНИЯ:</w:t>
      </w:r>
      <w:bookmarkEnd w:id="136"/>
      <w:bookmarkEnd w:id="137"/>
    </w:p>
    <w:p w14:paraId="452BC55C" w14:textId="77777777" w:rsidR="002D5C89" w:rsidRPr="00D546D5" w:rsidRDefault="002D5C89" w:rsidP="00481C07">
      <w:pPr>
        <w:spacing w:after="0" w:line="240" w:lineRule="auto"/>
        <w:jc w:val="both"/>
        <w:rPr>
          <w:rFonts w:cs="Times New Roman"/>
          <w:i/>
          <w:sz w:val="20"/>
          <w:szCs w:val="20"/>
        </w:rPr>
      </w:pPr>
      <w:r w:rsidRPr="00D546D5">
        <w:rPr>
          <w:rFonts w:cs="Times New Roman"/>
          <w:i/>
          <w:sz w:val="20"/>
          <w:szCs w:val="20"/>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D546D5" w:rsidRDefault="002D5C89" w:rsidP="00481C07">
      <w:pPr>
        <w:spacing w:after="0" w:line="240" w:lineRule="auto"/>
        <w:jc w:val="both"/>
        <w:rPr>
          <w:rFonts w:cs="Times New Roman"/>
          <w:bCs/>
          <w:sz w:val="20"/>
          <w:szCs w:val="20"/>
          <w:u w:val="single"/>
        </w:rPr>
      </w:pPr>
    </w:p>
    <w:p w14:paraId="3262B516" w14:textId="77777777" w:rsidR="00C36FB0" w:rsidRPr="00D546D5" w:rsidRDefault="00C36FB0" w:rsidP="00481C07">
      <w:pPr>
        <w:pStyle w:val="6"/>
        <w:rPr>
          <w:rFonts w:cs="Times New Roman"/>
          <w:sz w:val="20"/>
          <w:szCs w:val="20"/>
        </w:rPr>
      </w:pPr>
      <w:bookmarkStart w:id="138" w:name="_Toc160108224"/>
      <w:r w:rsidRPr="00D546D5">
        <w:rPr>
          <w:rFonts w:cs="Times New Roman"/>
          <w:sz w:val="20"/>
          <w:szCs w:val="20"/>
        </w:rPr>
        <w:t>Р-К. Зона объектов санаторно-курортного назначения.</w:t>
      </w:r>
      <w:bookmarkEnd w:id="138"/>
    </w:p>
    <w:p w14:paraId="0FC9CDE2" w14:textId="77777777" w:rsidR="00C36FB0" w:rsidRPr="00D546D5" w:rsidRDefault="00C36FB0" w:rsidP="00481C07">
      <w:pPr>
        <w:spacing w:after="0" w:line="240" w:lineRule="auto"/>
        <w:jc w:val="both"/>
        <w:rPr>
          <w:rFonts w:cs="Times New Roman"/>
          <w:i/>
          <w:iCs/>
          <w:sz w:val="20"/>
          <w:szCs w:val="20"/>
        </w:rPr>
      </w:pPr>
      <w:r w:rsidRPr="00D546D5">
        <w:rPr>
          <w:rFonts w:cs="Times New Roman"/>
          <w:i/>
          <w:iCs/>
          <w:sz w:val="20"/>
          <w:szCs w:val="20"/>
        </w:rPr>
        <w:t>Зона 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4BEC161E" w14:textId="77777777" w:rsidR="00C36FB0" w:rsidRPr="00D546D5" w:rsidRDefault="00C36FB0" w:rsidP="00481C07">
      <w:pPr>
        <w:spacing w:after="0" w:line="240" w:lineRule="auto"/>
        <w:jc w:val="both"/>
        <w:rPr>
          <w:rFonts w:cs="Times New Roman"/>
          <w:b/>
          <w:sz w:val="20"/>
          <w:szCs w:val="20"/>
        </w:rPr>
      </w:pPr>
    </w:p>
    <w:p w14:paraId="3B194D86"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D546D5" w14:paraId="50C2AF9D" w14:textId="77777777" w:rsidTr="00F53A26">
        <w:trPr>
          <w:trHeight w:val="20"/>
        </w:trPr>
        <w:tc>
          <w:tcPr>
            <w:tcW w:w="3545" w:type="dxa"/>
            <w:vAlign w:val="center"/>
          </w:tcPr>
          <w:p w14:paraId="54BFD23D"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5DF14FB7"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0D8C0C5B"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551DC1A4" w14:textId="77777777" w:rsidTr="00F53A26">
        <w:trPr>
          <w:trHeight w:val="20"/>
        </w:trPr>
        <w:tc>
          <w:tcPr>
            <w:tcW w:w="3545" w:type="dxa"/>
            <w:vAlign w:val="center"/>
          </w:tcPr>
          <w:p w14:paraId="57D7E87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[12.0] – Земельные участки (территории) общего пользования</w:t>
            </w:r>
          </w:p>
        </w:tc>
        <w:tc>
          <w:tcPr>
            <w:tcW w:w="5670" w:type="dxa"/>
            <w:vAlign w:val="center"/>
          </w:tcPr>
          <w:p w14:paraId="10FEBDB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Земельные участки общего пользования.</w:t>
            </w:r>
          </w:p>
          <w:p w14:paraId="17C0885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Содержание данного вида разрешенного использования включает в себя содержание видов разрешенного использования с </w:t>
            </w:r>
            <w:hyperlink r:id="rId148" w:anchor="block_11201" w:history="1">
              <w:r w:rsidRPr="00D546D5">
                <w:rPr>
                  <w:rStyle w:val="ad"/>
                  <w:rFonts w:cs="Times New Roman"/>
                  <w:color w:val="auto"/>
                  <w:sz w:val="20"/>
                  <w:szCs w:val="20"/>
                  <w:u w:val="none"/>
                </w:rPr>
                <w:t>кодами 12.0.1 - 12.0.2</w:t>
              </w:r>
            </w:hyperlink>
          </w:p>
          <w:p w14:paraId="503C6027" w14:textId="77777777" w:rsidR="00C36FB0" w:rsidRPr="00D546D5" w:rsidRDefault="00C36FB0" w:rsidP="00481C07">
            <w:pPr>
              <w:spacing w:after="0" w:line="240" w:lineRule="auto"/>
              <w:jc w:val="both"/>
              <w:rPr>
                <w:rFonts w:cs="Times New Roman"/>
                <w:sz w:val="20"/>
                <w:szCs w:val="20"/>
              </w:rPr>
            </w:pPr>
          </w:p>
        </w:tc>
        <w:tc>
          <w:tcPr>
            <w:tcW w:w="6378" w:type="dxa"/>
            <w:vAlign w:val="center"/>
          </w:tcPr>
          <w:p w14:paraId="3741A87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Регламенты не устанавливаются.</w:t>
            </w:r>
          </w:p>
          <w:p w14:paraId="6CE9819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D546D5" w14:paraId="1E8C0E6D" w14:textId="77777777" w:rsidTr="00F53A26">
        <w:trPr>
          <w:trHeight w:val="20"/>
        </w:trPr>
        <w:tc>
          <w:tcPr>
            <w:tcW w:w="3545" w:type="dxa"/>
            <w:vAlign w:val="center"/>
          </w:tcPr>
          <w:p w14:paraId="719AA28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[9.2] - Курортная деятельность</w:t>
            </w:r>
          </w:p>
        </w:tc>
        <w:tc>
          <w:tcPr>
            <w:tcW w:w="5670" w:type="dxa"/>
            <w:vAlign w:val="center"/>
          </w:tcPr>
          <w:p w14:paraId="545A92E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6378" w:type="dxa"/>
            <w:vAlign w:val="center"/>
          </w:tcPr>
          <w:p w14:paraId="31C26AA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м/100000 кв. м;</w:t>
            </w:r>
          </w:p>
          <w:p w14:paraId="0A8368F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6E5F41D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- 5 м;</w:t>
            </w:r>
          </w:p>
          <w:p w14:paraId="576ED5F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- 30 м;</w:t>
            </w:r>
          </w:p>
          <w:p w14:paraId="52122E6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tc>
      </w:tr>
      <w:tr w:rsidR="00C36FB0" w:rsidRPr="00D546D5" w14:paraId="22B0CD16" w14:textId="77777777" w:rsidTr="00F53A26">
        <w:trPr>
          <w:trHeight w:val="20"/>
        </w:trPr>
        <w:tc>
          <w:tcPr>
            <w:tcW w:w="3545" w:type="dxa"/>
            <w:vAlign w:val="center"/>
          </w:tcPr>
          <w:p w14:paraId="7E12249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[9.2.1] - Санаторная деятельность</w:t>
            </w:r>
          </w:p>
        </w:tc>
        <w:tc>
          <w:tcPr>
            <w:tcW w:w="5670" w:type="dxa"/>
            <w:vAlign w:val="center"/>
          </w:tcPr>
          <w:p w14:paraId="1913A40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218795B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обустройство лечебно-оздоровительных местностей (пляжи, бюветы, места добычи целебной грязи);</w:t>
            </w:r>
          </w:p>
          <w:p w14:paraId="6986DDF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лечебно-оздоровительных лагерей</w:t>
            </w:r>
          </w:p>
          <w:p w14:paraId="75FE9383" w14:textId="77777777" w:rsidR="00C36FB0" w:rsidRPr="00D546D5" w:rsidRDefault="00C36FB0" w:rsidP="00481C07">
            <w:pPr>
              <w:spacing w:after="0" w:line="240" w:lineRule="auto"/>
              <w:jc w:val="both"/>
              <w:rPr>
                <w:rFonts w:cs="Times New Roman"/>
                <w:sz w:val="20"/>
                <w:szCs w:val="20"/>
              </w:rPr>
            </w:pPr>
          </w:p>
        </w:tc>
        <w:tc>
          <w:tcPr>
            <w:tcW w:w="6378" w:type="dxa"/>
            <w:vAlign w:val="center"/>
          </w:tcPr>
          <w:p w14:paraId="426E04A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м/100000 кв. м;</w:t>
            </w:r>
          </w:p>
          <w:p w14:paraId="11B60C8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100B934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- 5 м;</w:t>
            </w:r>
          </w:p>
          <w:p w14:paraId="271DC46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- 30 м;</w:t>
            </w:r>
          </w:p>
          <w:p w14:paraId="3C04E42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 </w:t>
            </w:r>
            <w:r w:rsidRPr="00D546D5">
              <w:rPr>
                <w:rFonts w:cs="Times New Roman"/>
                <w:sz w:val="20"/>
                <w:szCs w:val="20"/>
              </w:rPr>
              <w:lastRenderedPageBreak/>
              <w:t>40%;</w:t>
            </w:r>
          </w:p>
        </w:tc>
      </w:tr>
      <w:tr w:rsidR="00C36FB0" w:rsidRPr="00D546D5" w14:paraId="075B7E71" w14:textId="77777777" w:rsidTr="00F53A26">
        <w:trPr>
          <w:trHeight w:val="20"/>
        </w:trPr>
        <w:tc>
          <w:tcPr>
            <w:tcW w:w="3545" w:type="dxa"/>
            <w:vAlign w:val="center"/>
          </w:tcPr>
          <w:p w14:paraId="73B88B9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[5.2.1] – Туристическое обслуживание</w:t>
            </w:r>
          </w:p>
        </w:tc>
        <w:tc>
          <w:tcPr>
            <w:tcW w:w="5670" w:type="dxa"/>
            <w:vAlign w:val="center"/>
          </w:tcPr>
          <w:p w14:paraId="09CF644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vAlign w:val="center"/>
          </w:tcPr>
          <w:p w14:paraId="7447354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 не подлежит ограничению;</w:t>
            </w:r>
          </w:p>
          <w:p w14:paraId="6AD4198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5E3E1A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254918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15F6A9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34890397" w14:textId="77777777" w:rsidR="00C36FB0" w:rsidRPr="00D546D5" w:rsidRDefault="00C36FB0"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bl>
    <w:p w14:paraId="5C0E6C92" w14:textId="77777777" w:rsidR="00C36FB0" w:rsidRPr="00D546D5" w:rsidRDefault="00C36FB0" w:rsidP="00481C07">
      <w:pPr>
        <w:spacing w:after="0" w:line="240" w:lineRule="auto"/>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387"/>
        <w:gridCol w:w="7087"/>
      </w:tblGrid>
      <w:tr w:rsidR="00C36FB0" w:rsidRPr="00D546D5" w14:paraId="767363D6" w14:textId="77777777" w:rsidTr="00C2347C">
        <w:trPr>
          <w:trHeight w:val="20"/>
        </w:trPr>
        <w:tc>
          <w:tcPr>
            <w:tcW w:w="3119" w:type="dxa"/>
            <w:vAlign w:val="center"/>
          </w:tcPr>
          <w:p w14:paraId="30680DBC"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7" w:type="dxa"/>
            <w:vAlign w:val="center"/>
          </w:tcPr>
          <w:p w14:paraId="22E39FF8"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087" w:type="dxa"/>
            <w:vAlign w:val="center"/>
          </w:tcPr>
          <w:p w14:paraId="117CA930"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28D246A4" w14:textId="77777777" w:rsidTr="00C2347C">
        <w:trPr>
          <w:trHeight w:val="20"/>
        </w:trPr>
        <w:tc>
          <w:tcPr>
            <w:tcW w:w="3119" w:type="dxa"/>
            <w:vAlign w:val="center"/>
          </w:tcPr>
          <w:p w14:paraId="43C9FAE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[4.6] – Общественное питание</w:t>
            </w:r>
          </w:p>
        </w:tc>
        <w:tc>
          <w:tcPr>
            <w:tcW w:w="5387" w:type="dxa"/>
            <w:vAlign w:val="center"/>
          </w:tcPr>
          <w:p w14:paraId="36AC75C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7087" w:type="dxa"/>
            <w:vAlign w:val="center"/>
          </w:tcPr>
          <w:p w14:paraId="112EE35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м/5000 кв. м;</w:t>
            </w:r>
          </w:p>
          <w:p w14:paraId="4ED3E26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1A1A84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C1158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2 этажа (включая мансардный этаж);</w:t>
            </w:r>
          </w:p>
          <w:p w14:paraId="07642B0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tc>
      </w:tr>
      <w:tr w:rsidR="00C36FB0" w:rsidRPr="00D546D5" w14:paraId="3F3C4E2F" w14:textId="77777777" w:rsidTr="00C2347C">
        <w:trPr>
          <w:trHeight w:val="20"/>
        </w:trPr>
        <w:tc>
          <w:tcPr>
            <w:tcW w:w="3119" w:type="dxa"/>
            <w:vAlign w:val="center"/>
          </w:tcPr>
          <w:p w14:paraId="25ECB86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[5.1.2] - Обеспечение занятий спортом в помещениях</w:t>
            </w:r>
          </w:p>
        </w:tc>
        <w:tc>
          <w:tcPr>
            <w:tcW w:w="5387" w:type="dxa"/>
            <w:vAlign w:val="center"/>
          </w:tcPr>
          <w:p w14:paraId="056C05F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7087" w:type="dxa"/>
            <w:vAlign w:val="center"/>
          </w:tcPr>
          <w:p w14:paraId="1C2CA7F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7833CDF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76729CB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5F39DC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0DF7DDA4"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78FE9EF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B25410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3B60C09A" w14:textId="77777777" w:rsidTr="00C2347C">
        <w:trPr>
          <w:trHeight w:val="20"/>
        </w:trPr>
        <w:tc>
          <w:tcPr>
            <w:tcW w:w="3119" w:type="dxa"/>
            <w:vAlign w:val="center"/>
          </w:tcPr>
          <w:p w14:paraId="0790341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[5.1.3] - Площадки для занятий спортом</w:t>
            </w:r>
          </w:p>
        </w:tc>
        <w:tc>
          <w:tcPr>
            <w:tcW w:w="5387" w:type="dxa"/>
            <w:vAlign w:val="center"/>
          </w:tcPr>
          <w:p w14:paraId="422B607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87" w:type="dxa"/>
            <w:vAlign w:val="center"/>
          </w:tcPr>
          <w:p w14:paraId="151FEC8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04C2AFB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BDBFF2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1D88F28"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6BF89B0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C36FB0" w:rsidRPr="00D546D5" w14:paraId="2A395FDE" w14:textId="77777777" w:rsidTr="00C2347C">
        <w:trPr>
          <w:trHeight w:val="1907"/>
        </w:trPr>
        <w:tc>
          <w:tcPr>
            <w:tcW w:w="3119" w:type="dxa"/>
            <w:vAlign w:val="center"/>
          </w:tcPr>
          <w:p w14:paraId="09C9A8F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[3.1.1] - Предоставление коммунальных услуг</w:t>
            </w:r>
          </w:p>
          <w:p w14:paraId="1864D1F9" w14:textId="77777777" w:rsidR="00C36FB0" w:rsidRPr="00D546D5" w:rsidRDefault="00C36FB0" w:rsidP="00481C07">
            <w:pPr>
              <w:spacing w:after="0" w:line="240" w:lineRule="auto"/>
              <w:jc w:val="both"/>
              <w:rPr>
                <w:rFonts w:cs="Times New Roman"/>
                <w:sz w:val="20"/>
                <w:szCs w:val="20"/>
              </w:rPr>
            </w:pPr>
          </w:p>
        </w:tc>
        <w:tc>
          <w:tcPr>
            <w:tcW w:w="5387" w:type="dxa"/>
            <w:vAlign w:val="center"/>
          </w:tcPr>
          <w:p w14:paraId="6ED7EBA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087" w:type="dxa"/>
            <w:vAlign w:val="center"/>
          </w:tcPr>
          <w:p w14:paraId="6C799B8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 xml:space="preserve"> не подлежит установлению</w:t>
            </w:r>
            <w:r w:rsidRPr="00D546D5">
              <w:rPr>
                <w:rFonts w:cs="Times New Roman"/>
                <w:bCs/>
                <w:sz w:val="20"/>
                <w:szCs w:val="20"/>
              </w:rPr>
              <w:t>;</w:t>
            </w:r>
            <w:r w:rsidRPr="00D546D5">
              <w:rPr>
                <w:rFonts w:cs="Times New Roman"/>
                <w:sz w:val="20"/>
                <w:szCs w:val="20"/>
              </w:rPr>
              <w:t xml:space="preserve"> </w:t>
            </w:r>
          </w:p>
          <w:p w14:paraId="1051372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6BEBA2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DF826D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3F7A4B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6E7684F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3D840C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761F981E"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C36FB0" w:rsidRPr="00D546D5" w14:paraId="34BBC191" w14:textId="77777777" w:rsidTr="00C2347C">
        <w:trPr>
          <w:trHeight w:val="20"/>
        </w:trPr>
        <w:tc>
          <w:tcPr>
            <w:tcW w:w="9073" w:type="dxa"/>
            <w:vAlign w:val="center"/>
          </w:tcPr>
          <w:p w14:paraId="351BBA40" w14:textId="77777777" w:rsidR="00C36FB0" w:rsidRPr="00D546D5" w:rsidRDefault="00C36FB0"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03C4ECC4" w14:textId="77777777" w:rsidR="00C36FB0" w:rsidRPr="00D546D5" w:rsidRDefault="00C36FB0"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36FB0" w:rsidRPr="00D546D5" w14:paraId="097189C7" w14:textId="77777777" w:rsidTr="00C2347C">
        <w:trPr>
          <w:trHeight w:val="20"/>
        </w:trPr>
        <w:tc>
          <w:tcPr>
            <w:tcW w:w="9073" w:type="dxa"/>
            <w:vAlign w:val="center"/>
          </w:tcPr>
          <w:p w14:paraId="21FDB18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C8FE6A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8F618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29CD32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55E577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4F4E3C3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7689E2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387793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F42C87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1010622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F9165F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6802076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0E3D81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FE67926" w14:textId="77777777" w:rsidR="00C36FB0" w:rsidRPr="00D546D5" w:rsidRDefault="00C36FB0" w:rsidP="00481C07">
            <w:pPr>
              <w:spacing w:after="0" w:line="240" w:lineRule="auto"/>
              <w:jc w:val="both"/>
              <w:rPr>
                <w:rFonts w:cs="Times New Roman"/>
                <w:sz w:val="20"/>
                <w:szCs w:val="20"/>
              </w:rPr>
            </w:pPr>
          </w:p>
          <w:p w14:paraId="37C26B8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38A3701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0FBA41" w14:textId="77777777" w:rsidR="00C36FB0" w:rsidRPr="00D546D5" w:rsidRDefault="00C36FB0" w:rsidP="00481C07">
            <w:pPr>
              <w:spacing w:after="0" w:line="240" w:lineRule="auto"/>
              <w:jc w:val="both"/>
              <w:rPr>
                <w:rFonts w:cs="Times New Roman"/>
                <w:sz w:val="20"/>
                <w:szCs w:val="20"/>
              </w:rPr>
            </w:pPr>
          </w:p>
          <w:p w14:paraId="03694DA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9D47A7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FC1D0BC" w14:textId="10706372" w:rsidR="00C36FB0" w:rsidRPr="00D546D5" w:rsidRDefault="00C36FB0"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B960565" w14:textId="77777777" w:rsidR="00C36FB0" w:rsidRPr="00C2347C" w:rsidRDefault="00C36FB0" w:rsidP="00481C07">
      <w:pPr>
        <w:spacing w:after="0" w:line="240" w:lineRule="auto"/>
        <w:jc w:val="both"/>
        <w:rPr>
          <w:rFonts w:cs="Times New Roman"/>
          <w:b/>
          <w:sz w:val="16"/>
          <w:szCs w:val="20"/>
        </w:rPr>
      </w:pPr>
      <w:r w:rsidRPr="00C2347C">
        <w:rPr>
          <w:rFonts w:cs="Times New Roman"/>
          <w:b/>
          <w:sz w:val="16"/>
          <w:szCs w:val="20"/>
        </w:rPr>
        <w:t>Ограничения использования земельных участков и объектов капитального строительства:</w:t>
      </w:r>
    </w:p>
    <w:p w14:paraId="0559D0D5"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Расстояние до красной линии:</w:t>
      </w:r>
    </w:p>
    <w:p w14:paraId="61AD2663"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1) от Пожарных депо - 10 м (15 м - для депо </w:t>
      </w:r>
      <w:r w:rsidRPr="00C2347C">
        <w:rPr>
          <w:rFonts w:cs="Times New Roman"/>
          <w:sz w:val="16"/>
          <w:szCs w:val="20"/>
          <w:lang w:val="en-US"/>
        </w:rPr>
        <w:t>I</w:t>
      </w:r>
      <w:r w:rsidRPr="00C2347C">
        <w:rPr>
          <w:rFonts w:cs="Times New Roman"/>
          <w:sz w:val="16"/>
          <w:szCs w:val="20"/>
        </w:rPr>
        <w:t xml:space="preserve"> типа);</w:t>
      </w:r>
    </w:p>
    <w:p w14:paraId="4AA687D8"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2) улиц, от жилых и общественных зданий  – 5 м;</w:t>
      </w:r>
    </w:p>
    <w:p w14:paraId="71B6482D"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lastRenderedPageBreak/>
        <w:t>3) проездов, от жилых и общественных зданий – 3 м;</w:t>
      </w:r>
    </w:p>
    <w:p w14:paraId="78FBD6F6"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4) от остальных зданий и сооружений - 5 м.</w:t>
      </w:r>
    </w:p>
    <w:p w14:paraId="70729BDE" w14:textId="77777777" w:rsidR="00C36FB0" w:rsidRPr="00C2347C" w:rsidRDefault="00C36FB0" w:rsidP="00481C07">
      <w:pPr>
        <w:spacing w:after="0" w:line="240" w:lineRule="auto"/>
        <w:jc w:val="both"/>
        <w:rPr>
          <w:rFonts w:cs="Times New Roman"/>
          <w:sz w:val="16"/>
          <w:szCs w:val="20"/>
        </w:rPr>
      </w:pPr>
    </w:p>
    <w:p w14:paraId="77D28144"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1B60403"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Вспомогательные строения, за исключением гаражей, размещать со стороны улиц не допускается.</w:t>
      </w:r>
    </w:p>
    <w:p w14:paraId="1EC4E01A"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1D60656"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0ABDD043"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EEB449A" w14:textId="77777777" w:rsidR="00C36FB0" w:rsidRPr="00C2347C" w:rsidRDefault="00C36FB0" w:rsidP="00481C07">
      <w:pPr>
        <w:spacing w:after="0" w:line="240" w:lineRule="auto"/>
        <w:jc w:val="both"/>
        <w:rPr>
          <w:rFonts w:cs="Times New Roman"/>
          <w:sz w:val="16"/>
          <w:szCs w:val="20"/>
        </w:rPr>
      </w:pPr>
    </w:p>
    <w:p w14:paraId="12B3A380"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Примечание общее.</w:t>
      </w:r>
    </w:p>
    <w:p w14:paraId="10942EBF"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D20AED"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7F9E466" w14:textId="039E3A4D" w:rsidR="00C36FB0" w:rsidRPr="00C2347C" w:rsidRDefault="00C36FB0" w:rsidP="00481C07">
      <w:pPr>
        <w:spacing w:after="0" w:line="240" w:lineRule="auto"/>
        <w:jc w:val="both"/>
        <w:rPr>
          <w:rFonts w:cs="Times New Roman"/>
          <w:sz w:val="16"/>
          <w:szCs w:val="20"/>
        </w:rPr>
      </w:pPr>
      <w:r w:rsidRPr="00C2347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52 настоящих Правил):</w:t>
      </w:r>
    </w:p>
    <w:p w14:paraId="28BC0B63"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0DAD88"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2) использование сточных вод в целях повышения почвенного плодородия;</w:t>
      </w:r>
    </w:p>
    <w:p w14:paraId="14C708B6"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5DA7A"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4) осуществление авиационных мер по борьбе с вредными организмами.</w:t>
      </w:r>
    </w:p>
    <w:p w14:paraId="1FBB422E"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DE6999A"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в границах территорий общего пользования;</w:t>
      </w:r>
    </w:p>
    <w:p w14:paraId="429FA04E"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предназначенные для размещения линейных объектов и (или) занятые линейными объектами.</w:t>
      </w:r>
    </w:p>
    <w:p w14:paraId="00D5B7D1"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1F97A7C" w14:textId="2FB20070" w:rsidR="00C36FB0" w:rsidRPr="00C2347C" w:rsidRDefault="00C36FB0" w:rsidP="00481C07">
      <w:pPr>
        <w:spacing w:after="0" w:line="240" w:lineRule="auto"/>
        <w:jc w:val="both"/>
        <w:rPr>
          <w:rFonts w:cs="Times New Roman"/>
          <w:b/>
          <w:bCs/>
          <w:sz w:val="16"/>
          <w:szCs w:val="20"/>
          <w:u w:val="single"/>
        </w:rPr>
      </w:pPr>
      <w:r w:rsidRPr="00C2347C">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7ADCAB4E" w14:textId="77777777" w:rsidR="00C36FB0" w:rsidRPr="00C2347C" w:rsidRDefault="00C36FB0" w:rsidP="00481C07">
      <w:pPr>
        <w:spacing w:after="0" w:line="240" w:lineRule="auto"/>
        <w:jc w:val="both"/>
        <w:rPr>
          <w:rFonts w:cs="Times New Roman"/>
          <w:b/>
          <w:bCs/>
          <w:sz w:val="16"/>
          <w:szCs w:val="20"/>
          <w:u w:val="single"/>
        </w:rPr>
      </w:pPr>
    </w:p>
    <w:p w14:paraId="7EA4C6E1" w14:textId="77777777" w:rsidR="00C36FB0" w:rsidRPr="00D546D5" w:rsidRDefault="00C36FB0" w:rsidP="00481C07">
      <w:pPr>
        <w:pStyle w:val="6"/>
        <w:rPr>
          <w:rFonts w:cs="Times New Roman"/>
          <w:sz w:val="20"/>
          <w:szCs w:val="20"/>
        </w:rPr>
      </w:pPr>
      <w:bookmarkStart w:id="139" w:name="_Toc160108225"/>
      <w:r w:rsidRPr="00D546D5">
        <w:rPr>
          <w:rFonts w:cs="Times New Roman"/>
          <w:sz w:val="20"/>
          <w:szCs w:val="20"/>
        </w:rPr>
        <w:t>Р-ТОС. Зона объектов туризма, отдыха и спорта.</w:t>
      </w:r>
      <w:bookmarkEnd w:id="139"/>
    </w:p>
    <w:p w14:paraId="126EB1C8" w14:textId="77777777" w:rsidR="00C36FB0" w:rsidRPr="00D546D5" w:rsidRDefault="00C36FB0" w:rsidP="00481C07">
      <w:pPr>
        <w:spacing w:after="0" w:line="240" w:lineRule="auto"/>
        <w:jc w:val="both"/>
        <w:rPr>
          <w:rFonts w:cs="Times New Roman"/>
          <w:i/>
          <w:iCs/>
          <w:sz w:val="20"/>
          <w:szCs w:val="20"/>
        </w:rPr>
      </w:pPr>
      <w:r w:rsidRPr="00D546D5">
        <w:rPr>
          <w:rFonts w:cs="Times New Roman"/>
          <w:i/>
          <w:iCs/>
          <w:sz w:val="20"/>
          <w:szCs w:val="20"/>
        </w:rPr>
        <w:t>Зона предназначена для размещения объектов</w:t>
      </w:r>
      <w:r w:rsidRPr="00D546D5">
        <w:rPr>
          <w:rFonts w:cs="Times New Roman"/>
          <w:i/>
          <w:sz w:val="20"/>
          <w:szCs w:val="20"/>
        </w:rPr>
        <w:t xml:space="preserve"> туризма, отдыха и спорта</w:t>
      </w:r>
      <w:r w:rsidRPr="00D546D5">
        <w:rPr>
          <w:rFonts w:cs="Times New Roman"/>
          <w:i/>
          <w:iCs/>
          <w:sz w:val="20"/>
          <w:szCs w:val="20"/>
        </w:rPr>
        <w:t xml:space="preserve">, сохранения экологически чистой окружающей среды </w:t>
      </w:r>
      <w:r w:rsidRPr="00D546D5">
        <w:rPr>
          <w:rFonts w:cs="Times New Roman"/>
          <w:i/>
          <w:sz w:val="20"/>
          <w:szCs w:val="20"/>
        </w:rPr>
        <w:t>и использования существующего природного ландшафта в рекреационных целях</w:t>
      </w:r>
      <w:r w:rsidRPr="00D546D5">
        <w:rPr>
          <w:rFonts w:cs="Times New Roman"/>
          <w:i/>
          <w:iCs/>
          <w:sz w:val="20"/>
          <w:szCs w:val="20"/>
        </w:rPr>
        <w:t>.</w:t>
      </w:r>
    </w:p>
    <w:p w14:paraId="3BA70BDD" w14:textId="77777777" w:rsidR="00C36FB0" w:rsidRPr="00D546D5" w:rsidRDefault="00C36FB0" w:rsidP="00481C07">
      <w:pPr>
        <w:spacing w:after="0" w:line="240" w:lineRule="auto"/>
        <w:jc w:val="both"/>
        <w:rPr>
          <w:rFonts w:cs="Times New Roman"/>
          <w:b/>
          <w:sz w:val="20"/>
          <w:szCs w:val="20"/>
        </w:rPr>
      </w:pPr>
    </w:p>
    <w:p w14:paraId="127EFEB2"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C36FB0" w:rsidRPr="00D546D5" w14:paraId="60DEE817" w14:textId="77777777" w:rsidTr="00C2347C">
        <w:trPr>
          <w:trHeight w:val="20"/>
        </w:trPr>
        <w:tc>
          <w:tcPr>
            <w:tcW w:w="3545" w:type="dxa"/>
            <w:vAlign w:val="center"/>
          </w:tcPr>
          <w:p w14:paraId="2CFDAB3D"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1A9EFBF5"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6034B3B4"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098C2496" w14:textId="77777777" w:rsidTr="00C2347C">
        <w:trPr>
          <w:trHeight w:val="20"/>
        </w:trPr>
        <w:tc>
          <w:tcPr>
            <w:tcW w:w="3545" w:type="dxa"/>
            <w:shd w:val="clear" w:color="auto" w:fill="auto"/>
            <w:vAlign w:val="center"/>
          </w:tcPr>
          <w:p w14:paraId="627AA32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386" w:type="dxa"/>
            <w:shd w:val="clear" w:color="auto" w:fill="auto"/>
            <w:vAlign w:val="center"/>
          </w:tcPr>
          <w:p w14:paraId="15D2F9F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D546D5">
              <w:rPr>
                <w:rFonts w:cs="Times New Roman"/>
                <w:sz w:val="20"/>
                <w:szCs w:val="20"/>
              </w:rPr>
              <w:lastRenderedPageBreak/>
              <w:t>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662" w:type="dxa"/>
            <w:vMerge w:val="restart"/>
            <w:shd w:val="clear" w:color="auto" w:fill="auto"/>
            <w:vAlign w:val="center"/>
          </w:tcPr>
          <w:p w14:paraId="59CC8C4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кв. м/</w:t>
            </w:r>
            <w:r w:rsidRPr="00D546D5">
              <w:rPr>
                <w:rFonts w:cs="Times New Roman"/>
                <w:b/>
                <w:bCs/>
                <w:sz w:val="20"/>
                <w:szCs w:val="20"/>
              </w:rPr>
              <w:t>не подлежит установлению</w:t>
            </w:r>
          </w:p>
          <w:p w14:paraId="172DD92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предельные параметры разрешенного строительства, реконструкции объектов капитального строительства не подлежат установлению</w:t>
            </w:r>
          </w:p>
          <w:p w14:paraId="54EFAB5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Использование земельных участков, на которые действие </w:t>
            </w:r>
            <w:r w:rsidRPr="00D546D5">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D546D5" w14:paraId="3554202D" w14:textId="77777777" w:rsidTr="00C2347C">
        <w:trPr>
          <w:trHeight w:val="20"/>
        </w:trPr>
        <w:tc>
          <w:tcPr>
            <w:tcW w:w="3545" w:type="dxa"/>
            <w:shd w:val="clear" w:color="auto" w:fill="auto"/>
            <w:vAlign w:val="center"/>
          </w:tcPr>
          <w:p w14:paraId="6064400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5386" w:type="dxa"/>
            <w:shd w:val="clear" w:color="auto" w:fill="auto"/>
            <w:vAlign w:val="center"/>
          </w:tcPr>
          <w:p w14:paraId="00F8DC2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vMerge/>
            <w:shd w:val="clear" w:color="auto" w:fill="auto"/>
            <w:vAlign w:val="center"/>
          </w:tcPr>
          <w:p w14:paraId="6621AF6F" w14:textId="77777777" w:rsidR="00C36FB0" w:rsidRPr="00D546D5" w:rsidRDefault="00C36FB0" w:rsidP="00481C07">
            <w:pPr>
              <w:spacing w:after="0" w:line="240" w:lineRule="auto"/>
              <w:jc w:val="both"/>
              <w:rPr>
                <w:rFonts w:cs="Times New Roman"/>
                <w:sz w:val="20"/>
                <w:szCs w:val="20"/>
              </w:rPr>
            </w:pPr>
          </w:p>
        </w:tc>
      </w:tr>
      <w:tr w:rsidR="00C36FB0" w:rsidRPr="00D546D5" w14:paraId="06F14C00" w14:textId="77777777" w:rsidTr="00C2347C">
        <w:trPr>
          <w:trHeight w:val="20"/>
        </w:trPr>
        <w:tc>
          <w:tcPr>
            <w:tcW w:w="3545" w:type="dxa"/>
            <w:shd w:val="clear" w:color="auto" w:fill="auto"/>
            <w:vAlign w:val="center"/>
          </w:tcPr>
          <w:p w14:paraId="77631E0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[3.6.2] – Парки культуры и отдыха</w:t>
            </w:r>
          </w:p>
        </w:tc>
        <w:tc>
          <w:tcPr>
            <w:tcW w:w="5386" w:type="dxa"/>
            <w:shd w:val="clear" w:color="auto" w:fill="auto"/>
            <w:vAlign w:val="center"/>
          </w:tcPr>
          <w:p w14:paraId="3084283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парков культуры и отдыха</w:t>
            </w:r>
          </w:p>
        </w:tc>
        <w:tc>
          <w:tcPr>
            <w:tcW w:w="6662" w:type="dxa"/>
            <w:shd w:val="clear" w:color="auto" w:fill="auto"/>
            <w:vAlign w:val="center"/>
          </w:tcPr>
          <w:p w14:paraId="5908BEC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Минимальная/максимальная площадь земельных участков 400 кв. м. /</w:t>
            </w:r>
            <w:r w:rsidRPr="00D546D5">
              <w:rPr>
                <w:rFonts w:cs="Times New Roman"/>
                <w:b/>
                <w:sz w:val="20"/>
                <w:szCs w:val="20"/>
              </w:rPr>
              <w:t>не подлежит установлению</w:t>
            </w:r>
            <w:r w:rsidRPr="00D546D5">
              <w:rPr>
                <w:rFonts w:cs="Times New Roman"/>
                <w:sz w:val="20"/>
                <w:szCs w:val="20"/>
              </w:rPr>
              <w:t>;</w:t>
            </w:r>
          </w:p>
          <w:p w14:paraId="3F8C5DA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C36FB0" w:rsidRPr="00D546D5" w14:paraId="642E9CD2" w14:textId="77777777" w:rsidTr="00C2347C">
        <w:trPr>
          <w:trHeight w:val="20"/>
        </w:trPr>
        <w:tc>
          <w:tcPr>
            <w:tcW w:w="3545" w:type="dxa"/>
            <w:shd w:val="clear" w:color="auto" w:fill="auto"/>
            <w:vAlign w:val="center"/>
          </w:tcPr>
          <w:p w14:paraId="71FD534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[9.3] – Историко-культурная деятельность</w:t>
            </w:r>
          </w:p>
        </w:tc>
        <w:tc>
          <w:tcPr>
            <w:tcW w:w="5386" w:type="dxa"/>
            <w:shd w:val="clear" w:color="auto" w:fill="auto"/>
            <w:vAlign w:val="center"/>
          </w:tcPr>
          <w:p w14:paraId="1E71666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662" w:type="dxa"/>
            <w:shd w:val="clear" w:color="auto" w:fill="auto"/>
            <w:vAlign w:val="center"/>
          </w:tcPr>
          <w:p w14:paraId="7F721E28"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57FBF33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30 м;</w:t>
            </w:r>
          </w:p>
          <w:p w14:paraId="77AD990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D3C56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C480A8F"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2C9CE2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2F60BC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12053945" w14:textId="77777777" w:rsidTr="00C2347C">
        <w:trPr>
          <w:trHeight w:val="20"/>
        </w:trPr>
        <w:tc>
          <w:tcPr>
            <w:tcW w:w="3545" w:type="dxa"/>
            <w:shd w:val="clear" w:color="auto" w:fill="auto"/>
            <w:vAlign w:val="center"/>
          </w:tcPr>
          <w:p w14:paraId="6B4301B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[5.1.1] – Обеспечение спортивно-зрелищных мероприятий</w:t>
            </w:r>
          </w:p>
        </w:tc>
        <w:tc>
          <w:tcPr>
            <w:tcW w:w="5386" w:type="dxa"/>
            <w:shd w:val="clear" w:color="auto" w:fill="auto"/>
            <w:vAlign w:val="center"/>
          </w:tcPr>
          <w:p w14:paraId="04A6037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662" w:type="dxa"/>
            <w:shd w:val="clear" w:color="auto" w:fill="auto"/>
            <w:vAlign w:val="center"/>
          </w:tcPr>
          <w:p w14:paraId="6FDF4CA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648DC3B8"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2D9A444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23A613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64B03366"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6B0C7A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6E7B48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03F733C1" w14:textId="77777777" w:rsidTr="00C2347C">
        <w:trPr>
          <w:trHeight w:val="20"/>
        </w:trPr>
        <w:tc>
          <w:tcPr>
            <w:tcW w:w="3545" w:type="dxa"/>
            <w:shd w:val="clear" w:color="auto" w:fill="auto"/>
            <w:vAlign w:val="center"/>
          </w:tcPr>
          <w:p w14:paraId="6D72D59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[5.1.2] - Обеспечение занятий спортом </w:t>
            </w:r>
            <w:r w:rsidRPr="00D546D5">
              <w:rPr>
                <w:rFonts w:cs="Times New Roman"/>
                <w:sz w:val="20"/>
                <w:szCs w:val="20"/>
              </w:rPr>
              <w:lastRenderedPageBreak/>
              <w:t>в помещениях</w:t>
            </w:r>
          </w:p>
        </w:tc>
        <w:tc>
          <w:tcPr>
            <w:tcW w:w="5386" w:type="dxa"/>
            <w:shd w:val="clear" w:color="auto" w:fill="auto"/>
            <w:vAlign w:val="center"/>
          </w:tcPr>
          <w:p w14:paraId="6978232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 xml:space="preserve">Размещение спортивных клубов, спортивных залов, </w:t>
            </w:r>
            <w:r w:rsidRPr="00D546D5">
              <w:rPr>
                <w:rFonts w:cs="Times New Roman"/>
                <w:sz w:val="20"/>
                <w:szCs w:val="20"/>
              </w:rPr>
              <w:lastRenderedPageBreak/>
              <w:t>бассейнов, физкультурно-оздоровительных комплексов в зданиях и сооружениях</w:t>
            </w:r>
          </w:p>
        </w:tc>
        <w:tc>
          <w:tcPr>
            <w:tcW w:w="6662" w:type="dxa"/>
            <w:shd w:val="clear" w:color="auto" w:fill="auto"/>
            <w:vAlign w:val="center"/>
          </w:tcPr>
          <w:p w14:paraId="40E92BD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- 50 кв. м/</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4C44ACE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1AAF2A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62C332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8B45A3C"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79F6773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F47E3B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44E79D1B" w14:textId="77777777" w:rsidTr="00C2347C">
        <w:trPr>
          <w:trHeight w:val="20"/>
        </w:trPr>
        <w:tc>
          <w:tcPr>
            <w:tcW w:w="3545" w:type="dxa"/>
            <w:shd w:val="clear" w:color="auto" w:fill="auto"/>
            <w:vAlign w:val="center"/>
          </w:tcPr>
          <w:p w14:paraId="3D8931F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[5.1.3] - Площадки для занятий спортом</w:t>
            </w:r>
          </w:p>
        </w:tc>
        <w:tc>
          <w:tcPr>
            <w:tcW w:w="5386" w:type="dxa"/>
            <w:shd w:val="clear" w:color="auto" w:fill="auto"/>
            <w:vAlign w:val="center"/>
          </w:tcPr>
          <w:p w14:paraId="534F2CD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shd w:val="clear" w:color="auto" w:fill="auto"/>
            <w:vAlign w:val="center"/>
          </w:tcPr>
          <w:p w14:paraId="1F7933D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07C5936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1B3711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C054C94"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1257947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C36FB0" w:rsidRPr="00D546D5" w14:paraId="6A019FAA" w14:textId="77777777" w:rsidTr="00C2347C">
        <w:trPr>
          <w:trHeight w:val="20"/>
        </w:trPr>
        <w:tc>
          <w:tcPr>
            <w:tcW w:w="3545" w:type="dxa"/>
            <w:shd w:val="clear" w:color="auto" w:fill="auto"/>
            <w:vAlign w:val="center"/>
          </w:tcPr>
          <w:p w14:paraId="0482E2A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[5.1.4] - Оборудованные площадки для занятий спортом</w:t>
            </w:r>
          </w:p>
        </w:tc>
        <w:tc>
          <w:tcPr>
            <w:tcW w:w="5386" w:type="dxa"/>
            <w:shd w:val="clear" w:color="auto" w:fill="auto"/>
            <w:vAlign w:val="center"/>
          </w:tcPr>
          <w:p w14:paraId="2C3E3CA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662" w:type="dxa"/>
            <w:shd w:val="clear" w:color="auto" w:fill="auto"/>
            <w:vAlign w:val="center"/>
          </w:tcPr>
          <w:p w14:paraId="6AAA4CB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224D746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1077532F"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CBEFBA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w:t>
            </w:r>
          </w:p>
          <w:p w14:paraId="55C91DBE"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1F86E75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654B2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10A20AD6" w14:textId="77777777" w:rsidTr="00C2347C">
        <w:trPr>
          <w:trHeight w:val="20"/>
        </w:trPr>
        <w:tc>
          <w:tcPr>
            <w:tcW w:w="3545" w:type="dxa"/>
            <w:shd w:val="clear" w:color="auto" w:fill="auto"/>
            <w:vAlign w:val="center"/>
          </w:tcPr>
          <w:p w14:paraId="5B571DF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[5.1.5] - Водный спорт</w:t>
            </w:r>
          </w:p>
        </w:tc>
        <w:tc>
          <w:tcPr>
            <w:tcW w:w="5386" w:type="dxa"/>
            <w:shd w:val="clear" w:color="auto" w:fill="auto"/>
            <w:vAlign w:val="center"/>
          </w:tcPr>
          <w:p w14:paraId="3824709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662" w:type="dxa"/>
            <w:shd w:val="clear" w:color="auto" w:fill="auto"/>
            <w:vAlign w:val="center"/>
          </w:tcPr>
          <w:p w14:paraId="68FFC94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37D9E87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3DB7C2C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DB7D97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w:t>
            </w:r>
          </w:p>
          <w:p w14:paraId="211F1C53" w14:textId="77777777" w:rsidR="00C36FB0" w:rsidRPr="00D546D5" w:rsidRDefault="00C36FB0" w:rsidP="00481C07">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418E716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bl>
    <w:p w14:paraId="33867BF9"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244"/>
        <w:gridCol w:w="6804"/>
      </w:tblGrid>
      <w:tr w:rsidR="00C36FB0" w:rsidRPr="00D546D5" w14:paraId="339F24B4" w14:textId="77777777" w:rsidTr="00C2347C">
        <w:trPr>
          <w:trHeight w:val="20"/>
        </w:trPr>
        <w:tc>
          <w:tcPr>
            <w:tcW w:w="3545" w:type="dxa"/>
            <w:vAlign w:val="center"/>
          </w:tcPr>
          <w:p w14:paraId="494EDD31"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4" w:type="dxa"/>
            <w:vAlign w:val="center"/>
          </w:tcPr>
          <w:p w14:paraId="7188838E"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804" w:type="dxa"/>
            <w:vAlign w:val="center"/>
          </w:tcPr>
          <w:p w14:paraId="1D2BC7DD"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104DB765" w14:textId="77777777" w:rsidTr="00C2347C">
        <w:trPr>
          <w:trHeight w:val="20"/>
        </w:trPr>
        <w:tc>
          <w:tcPr>
            <w:tcW w:w="3545" w:type="dxa"/>
            <w:vAlign w:val="center"/>
          </w:tcPr>
          <w:p w14:paraId="7B4FE8C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[5.2] – Природно-познавательный </w:t>
            </w:r>
            <w:r w:rsidRPr="00D546D5">
              <w:rPr>
                <w:rFonts w:cs="Times New Roman"/>
                <w:sz w:val="20"/>
                <w:szCs w:val="20"/>
              </w:rPr>
              <w:lastRenderedPageBreak/>
              <w:t>туризм</w:t>
            </w:r>
          </w:p>
        </w:tc>
        <w:tc>
          <w:tcPr>
            <w:tcW w:w="5244" w:type="dxa"/>
            <w:vAlign w:val="center"/>
          </w:tcPr>
          <w:p w14:paraId="43A2F16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 xml:space="preserve">Размещение баз и палаточных лагерей для проведения </w:t>
            </w:r>
            <w:r w:rsidRPr="00D546D5">
              <w:rPr>
                <w:rFonts w:cs="Times New Roman"/>
                <w:sz w:val="20"/>
                <w:szCs w:val="20"/>
              </w:rPr>
              <w:lastRenderedPageBreak/>
              <w:t>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D1358F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осуществление необходимых природоохранных и природовосстановительных мероприятий</w:t>
            </w:r>
          </w:p>
        </w:tc>
        <w:tc>
          <w:tcPr>
            <w:tcW w:w="6804" w:type="dxa"/>
            <w:vAlign w:val="center"/>
          </w:tcPr>
          <w:p w14:paraId="4A494BE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2000 кв. м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sz w:val="20"/>
                <w:szCs w:val="20"/>
              </w:rPr>
              <w:t>;</w:t>
            </w:r>
          </w:p>
          <w:p w14:paraId="78F0E781"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CEE27D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77C279E"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108CC8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699B9270" w14:textId="77777777" w:rsidR="00C36FB0" w:rsidRPr="00D546D5" w:rsidRDefault="00C36FB0"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r w:rsidR="00C36FB0" w:rsidRPr="00D546D5" w14:paraId="7353DBBA" w14:textId="77777777" w:rsidTr="00C2347C">
        <w:trPr>
          <w:trHeight w:val="20"/>
        </w:trPr>
        <w:tc>
          <w:tcPr>
            <w:tcW w:w="3545" w:type="dxa"/>
            <w:vAlign w:val="center"/>
          </w:tcPr>
          <w:p w14:paraId="108155F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[5.2.1] – Туристическое обслуживание</w:t>
            </w:r>
          </w:p>
        </w:tc>
        <w:tc>
          <w:tcPr>
            <w:tcW w:w="5244" w:type="dxa"/>
            <w:vAlign w:val="center"/>
          </w:tcPr>
          <w:p w14:paraId="4CCBA80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804" w:type="dxa"/>
            <w:vAlign w:val="center"/>
          </w:tcPr>
          <w:p w14:paraId="3BF97FA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2000 кв. м /</w:t>
            </w:r>
            <w:r w:rsidRPr="00D546D5">
              <w:rPr>
                <w:rFonts w:cs="Times New Roman"/>
                <w:b/>
                <w:bCs/>
                <w:sz w:val="20"/>
                <w:szCs w:val="20"/>
              </w:rPr>
              <w:t>не подлежит установлению</w:t>
            </w:r>
            <w:r w:rsidRPr="00D546D5">
              <w:rPr>
                <w:rFonts w:cs="Times New Roman"/>
                <w:sz w:val="20"/>
                <w:szCs w:val="20"/>
              </w:rPr>
              <w:t>;</w:t>
            </w:r>
          </w:p>
          <w:p w14:paraId="6DA2766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CA5B76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C7A67E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0EF0CF34"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4749BFE7" w14:textId="77777777" w:rsidR="00C36FB0" w:rsidRPr="00D546D5" w:rsidRDefault="00C36FB0" w:rsidP="00481C07">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bl>
    <w:p w14:paraId="73217477" w14:textId="77777777" w:rsidR="00C36FB0" w:rsidRPr="00D546D5" w:rsidRDefault="00C36FB0"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C36FB0" w:rsidRPr="00D546D5" w14:paraId="32822EA4" w14:textId="77777777" w:rsidTr="00C2347C">
        <w:trPr>
          <w:trHeight w:val="20"/>
        </w:trPr>
        <w:tc>
          <w:tcPr>
            <w:tcW w:w="9073" w:type="dxa"/>
            <w:vAlign w:val="center"/>
          </w:tcPr>
          <w:p w14:paraId="657DE9D9" w14:textId="77777777" w:rsidR="00C36FB0" w:rsidRPr="00D546D5" w:rsidRDefault="00C36FB0"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2A8103F9" w14:textId="77777777" w:rsidR="00C36FB0" w:rsidRPr="00D546D5" w:rsidRDefault="00C36FB0"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36FB0" w:rsidRPr="00D546D5" w14:paraId="1D01DCC6" w14:textId="77777777" w:rsidTr="00C2347C">
        <w:trPr>
          <w:trHeight w:val="20"/>
        </w:trPr>
        <w:tc>
          <w:tcPr>
            <w:tcW w:w="9073" w:type="dxa"/>
            <w:vAlign w:val="center"/>
          </w:tcPr>
          <w:p w14:paraId="4744127C"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985EEC6"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25DF99"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1FFB6D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1724A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34E64235"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0086CAC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4E1E719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w:t>
            </w:r>
            <w:r w:rsidRPr="00D546D5">
              <w:rPr>
                <w:rFonts w:cs="Times New Roman"/>
                <w:sz w:val="20"/>
                <w:szCs w:val="20"/>
              </w:rPr>
              <w:lastRenderedPageBreak/>
              <w:t xml:space="preserve">бани, бассейны, теплицы, оранжереи, навесы) индивидуального использования; </w:t>
            </w:r>
          </w:p>
          <w:p w14:paraId="00F7746A"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3039AFF2"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301F9B8D"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79F3DE3"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315FE80"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DD14C2B" w14:textId="77777777" w:rsidR="00C36FB0" w:rsidRPr="00D546D5" w:rsidRDefault="00C36FB0" w:rsidP="00481C07">
            <w:pPr>
              <w:spacing w:after="0" w:line="240" w:lineRule="auto"/>
              <w:jc w:val="both"/>
              <w:rPr>
                <w:rFonts w:cs="Times New Roman"/>
                <w:sz w:val="20"/>
                <w:szCs w:val="20"/>
              </w:rPr>
            </w:pPr>
          </w:p>
          <w:p w14:paraId="2163D508"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0DF04B5B" w14:textId="77777777" w:rsidR="00C36FB0" w:rsidRPr="00D546D5" w:rsidRDefault="00C36FB0" w:rsidP="00481C07">
            <w:pPr>
              <w:spacing w:after="0" w:line="240" w:lineRule="auto"/>
              <w:jc w:val="both"/>
              <w:rPr>
                <w:rFonts w:cs="Times New Roman"/>
                <w:sz w:val="20"/>
                <w:szCs w:val="20"/>
              </w:rPr>
            </w:pPr>
          </w:p>
          <w:p w14:paraId="5687A56B"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CE1DF07" w14:textId="77777777" w:rsidR="00C36FB0" w:rsidRPr="00D546D5" w:rsidRDefault="00C36FB0" w:rsidP="00481C07">
            <w:pPr>
              <w:spacing w:after="0" w:line="240" w:lineRule="auto"/>
              <w:jc w:val="both"/>
              <w:rPr>
                <w:rFonts w:cs="Times New Roman"/>
                <w:sz w:val="20"/>
                <w:szCs w:val="20"/>
              </w:rPr>
            </w:pPr>
            <w:r w:rsidRPr="00D546D5">
              <w:rPr>
                <w:rFonts w:cs="Times New Roman"/>
                <w:sz w:val="20"/>
                <w:szCs w:val="20"/>
              </w:rPr>
              <w:lastRenderedPageBreak/>
              <w:t>минимальные отступы от границ земельных участков - 1 м;</w:t>
            </w:r>
          </w:p>
          <w:p w14:paraId="5AC39A43" w14:textId="3FE890C3" w:rsidR="00C36FB0" w:rsidRPr="00D546D5" w:rsidRDefault="00C36FB0"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1EC135F" w14:textId="77777777" w:rsidR="00C36FB0" w:rsidRPr="00C2347C" w:rsidRDefault="00C36FB0" w:rsidP="00481C07">
      <w:pPr>
        <w:spacing w:after="0" w:line="240" w:lineRule="auto"/>
        <w:jc w:val="both"/>
        <w:rPr>
          <w:rFonts w:cs="Times New Roman"/>
          <w:b/>
          <w:sz w:val="16"/>
          <w:szCs w:val="20"/>
        </w:rPr>
      </w:pPr>
      <w:r w:rsidRPr="00C2347C">
        <w:rPr>
          <w:rFonts w:cs="Times New Roman"/>
          <w:b/>
          <w:sz w:val="16"/>
          <w:szCs w:val="20"/>
        </w:rPr>
        <w:lastRenderedPageBreak/>
        <w:t>Ограничения использования земельных участков и объектов капитального строительства:</w:t>
      </w:r>
    </w:p>
    <w:p w14:paraId="28AFEC6B"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Минимальный процент озеленения земельного участка для зданий общественно-делового назначения  – 10%.</w:t>
      </w:r>
    </w:p>
    <w:p w14:paraId="000D9499" w14:textId="77777777" w:rsidR="00C36FB0" w:rsidRPr="00C2347C" w:rsidRDefault="00C36FB0" w:rsidP="00481C07">
      <w:pPr>
        <w:spacing w:after="0" w:line="240" w:lineRule="auto"/>
        <w:jc w:val="both"/>
        <w:rPr>
          <w:rFonts w:cs="Times New Roman"/>
          <w:sz w:val="16"/>
          <w:szCs w:val="20"/>
        </w:rPr>
      </w:pPr>
    </w:p>
    <w:p w14:paraId="240A6F40"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Расстояние до красной линии:</w:t>
      </w:r>
    </w:p>
    <w:p w14:paraId="3F5AB089"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1) улиц, от общественных зданий  – 5 м;</w:t>
      </w:r>
    </w:p>
    <w:p w14:paraId="1533476C"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3) проездов, общественных зданий – 3 м;</w:t>
      </w:r>
    </w:p>
    <w:p w14:paraId="6B47B0EE"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4) от остальных зданий и сооружений - 5 м.</w:t>
      </w:r>
    </w:p>
    <w:p w14:paraId="385B8B3B" w14:textId="77777777" w:rsidR="00C36FB0" w:rsidRPr="00C2347C" w:rsidRDefault="00C36FB0" w:rsidP="00481C07">
      <w:pPr>
        <w:spacing w:after="0" w:line="240" w:lineRule="auto"/>
        <w:jc w:val="both"/>
        <w:rPr>
          <w:rFonts w:cs="Times New Roman"/>
          <w:sz w:val="16"/>
          <w:szCs w:val="20"/>
        </w:rPr>
      </w:pPr>
    </w:p>
    <w:p w14:paraId="2AF91826"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12028BF"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Вспомогательные строения, за исключением гаражей, размещать со стороны улиц не допускается.</w:t>
      </w:r>
    </w:p>
    <w:p w14:paraId="39C7F10B"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676FBAD"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DA1FD07"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74E5F0" w14:textId="77777777" w:rsidR="00C36FB0" w:rsidRPr="00C2347C" w:rsidRDefault="00C36FB0" w:rsidP="00481C07">
      <w:pPr>
        <w:spacing w:after="0" w:line="240" w:lineRule="auto"/>
        <w:jc w:val="both"/>
        <w:rPr>
          <w:rFonts w:cs="Times New Roman"/>
          <w:sz w:val="16"/>
          <w:szCs w:val="20"/>
        </w:rPr>
      </w:pPr>
    </w:p>
    <w:p w14:paraId="61A5ED58"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Примечание общее.</w:t>
      </w:r>
    </w:p>
    <w:p w14:paraId="358F3BE9"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2FA258C"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17F45C6" w14:textId="041E2D75" w:rsidR="00C36FB0" w:rsidRPr="00C2347C" w:rsidRDefault="00C36FB0" w:rsidP="00481C07">
      <w:pPr>
        <w:spacing w:after="0" w:line="240" w:lineRule="auto"/>
        <w:jc w:val="both"/>
        <w:rPr>
          <w:rFonts w:cs="Times New Roman"/>
          <w:sz w:val="16"/>
          <w:szCs w:val="20"/>
        </w:rPr>
      </w:pPr>
      <w:r w:rsidRPr="00C2347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w:t>
      </w:r>
      <w:r w:rsidR="00104E92" w:rsidRPr="00C2347C">
        <w:rPr>
          <w:rFonts w:cs="Times New Roman"/>
          <w:sz w:val="16"/>
          <w:szCs w:val="20"/>
        </w:rPr>
        <w:t>я территорий, запрещается (ст. 52</w:t>
      </w:r>
      <w:r w:rsidRPr="00C2347C">
        <w:rPr>
          <w:rFonts w:cs="Times New Roman"/>
          <w:sz w:val="16"/>
          <w:szCs w:val="20"/>
        </w:rPr>
        <w:t xml:space="preserve"> настоящих Правил):</w:t>
      </w:r>
    </w:p>
    <w:p w14:paraId="6AA49591"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70AD74F"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2) использование сточных вод в целях повышения почвенного плодородия;</w:t>
      </w:r>
    </w:p>
    <w:p w14:paraId="05F2C04E"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CC81234"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4) осуществление авиационных мер по борьбе с вредными организмами.</w:t>
      </w:r>
    </w:p>
    <w:p w14:paraId="326F32A1"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EF606E1"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в границах территорий общего пользования;</w:t>
      </w:r>
    </w:p>
    <w:p w14:paraId="6F72CF03"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 предназначенные для размещения линейных объектов и (или) занятые линейными объектами.</w:t>
      </w:r>
    </w:p>
    <w:p w14:paraId="227C87E0" w14:textId="77777777" w:rsidR="00C36FB0" w:rsidRPr="00C2347C" w:rsidRDefault="00C36FB0" w:rsidP="00481C07">
      <w:pPr>
        <w:spacing w:after="0" w:line="240" w:lineRule="auto"/>
        <w:jc w:val="both"/>
        <w:rPr>
          <w:rFonts w:cs="Times New Roman"/>
          <w:sz w:val="16"/>
          <w:szCs w:val="20"/>
        </w:rPr>
      </w:pPr>
      <w:r w:rsidRPr="00C2347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755180" w14:textId="74B39002" w:rsidR="00C36FB0" w:rsidRPr="00C2347C" w:rsidRDefault="00C36FB0" w:rsidP="00481C07">
      <w:pPr>
        <w:spacing w:after="0" w:line="240" w:lineRule="auto"/>
        <w:jc w:val="both"/>
        <w:rPr>
          <w:rFonts w:cs="Times New Roman"/>
          <w:sz w:val="16"/>
          <w:szCs w:val="20"/>
        </w:rPr>
      </w:pPr>
      <w:r w:rsidRPr="00C2347C">
        <w:rPr>
          <w:rFonts w:cs="Times New Roman"/>
          <w:sz w:val="16"/>
          <w:szCs w:val="20"/>
        </w:rPr>
        <w:t>Размещение зданий, строений и сооружений возможно при соблюдении требований статей 48 и 52 настоящих Правил.</w:t>
      </w:r>
    </w:p>
    <w:p w14:paraId="6F700340" w14:textId="77777777" w:rsidR="002D5C89" w:rsidRPr="00C2347C" w:rsidRDefault="002D5C89" w:rsidP="00481C07">
      <w:pPr>
        <w:spacing w:after="0" w:line="240" w:lineRule="auto"/>
        <w:jc w:val="both"/>
        <w:rPr>
          <w:rFonts w:cs="Times New Roman"/>
          <w:sz w:val="16"/>
          <w:szCs w:val="20"/>
        </w:rPr>
      </w:pPr>
    </w:p>
    <w:p w14:paraId="2CDBD3AD" w14:textId="77777777" w:rsidR="002D5C89" w:rsidRPr="00D546D5" w:rsidRDefault="002D5C89" w:rsidP="00481C07">
      <w:pPr>
        <w:pStyle w:val="1ff4"/>
        <w:spacing w:after="0"/>
        <w:rPr>
          <w:sz w:val="20"/>
          <w:szCs w:val="20"/>
        </w:rPr>
      </w:pPr>
      <w:bookmarkStart w:id="140" w:name="_Toc124859467"/>
      <w:bookmarkStart w:id="141" w:name="_Toc160108226"/>
      <w:r w:rsidRPr="00D546D5">
        <w:rPr>
          <w:sz w:val="20"/>
          <w:szCs w:val="20"/>
        </w:rPr>
        <w:lastRenderedPageBreak/>
        <w:t>ЗОНЫ СПЕЦИАЛЬНОГО НАЗНАЧЕНИЯ:</w:t>
      </w:r>
      <w:bookmarkEnd w:id="140"/>
      <w:bookmarkEnd w:id="141"/>
    </w:p>
    <w:p w14:paraId="08546F57" w14:textId="77777777" w:rsidR="002D5C89" w:rsidRPr="00D546D5" w:rsidRDefault="002D5C89" w:rsidP="00481C07">
      <w:pPr>
        <w:spacing w:after="0" w:line="240" w:lineRule="auto"/>
        <w:jc w:val="both"/>
        <w:rPr>
          <w:rFonts w:cs="Times New Roman"/>
          <w:i/>
          <w:sz w:val="20"/>
          <w:szCs w:val="20"/>
        </w:rPr>
      </w:pPr>
      <w:r w:rsidRPr="00D546D5">
        <w:rPr>
          <w:rFonts w:cs="Times New Roman"/>
          <w:i/>
          <w:sz w:val="20"/>
          <w:szCs w:val="20"/>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A4007C4" w14:textId="77777777" w:rsidR="002D5C89" w:rsidRPr="00D546D5" w:rsidRDefault="002D5C89" w:rsidP="00481C07">
      <w:pPr>
        <w:spacing w:after="0" w:line="240" w:lineRule="auto"/>
        <w:jc w:val="both"/>
        <w:rPr>
          <w:rFonts w:cs="Times New Roman"/>
          <w:i/>
          <w:sz w:val="20"/>
          <w:szCs w:val="20"/>
        </w:rPr>
      </w:pPr>
    </w:p>
    <w:p w14:paraId="7576B5A7" w14:textId="77777777" w:rsidR="002D5C89" w:rsidRPr="00D546D5" w:rsidRDefault="002D5C89" w:rsidP="00481C07">
      <w:pPr>
        <w:pStyle w:val="6"/>
        <w:rPr>
          <w:rFonts w:cs="Times New Roman"/>
          <w:sz w:val="20"/>
          <w:szCs w:val="20"/>
        </w:rPr>
      </w:pPr>
      <w:bookmarkStart w:id="142" w:name="_Toc124859468"/>
      <w:bookmarkStart w:id="143" w:name="_Toc160108227"/>
      <w:r w:rsidRPr="00D546D5">
        <w:rPr>
          <w:rFonts w:cs="Times New Roman"/>
          <w:sz w:val="20"/>
          <w:szCs w:val="20"/>
        </w:rPr>
        <w:t>СН.1. Зона кладбищ.</w:t>
      </w:r>
      <w:bookmarkEnd w:id="142"/>
      <w:bookmarkEnd w:id="143"/>
    </w:p>
    <w:p w14:paraId="6623C47F" w14:textId="77777777" w:rsidR="002D5C89" w:rsidRPr="00D546D5" w:rsidRDefault="002D5C89" w:rsidP="00481C07">
      <w:pPr>
        <w:spacing w:after="0" w:line="240" w:lineRule="auto"/>
        <w:jc w:val="both"/>
        <w:rPr>
          <w:rFonts w:cs="Times New Roman"/>
          <w:sz w:val="20"/>
          <w:szCs w:val="20"/>
          <w:u w:val="single"/>
        </w:rPr>
      </w:pPr>
    </w:p>
    <w:p w14:paraId="05362DA8" w14:textId="77777777" w:rsidR="002D5C89" w:rsidRPr="00D546D5" w:rsidRDefault="002D5C89" w:rsidP="00481C07">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D546D5" w14:paraId="604591E7" w14:textId="77777777" w:rsidTr="00F53A26">
        <w:trPr>
          <w:trHeight w:val="20"/>
        </w:trPr>
        <w:tc>
          <w:tcPr>
            <w:tcW w:w="3545" w:type="dxa"/>
            <w:vAlign w:val="center"/>
          </w:tcPr>
          <w:p w14:paraId="5C5BE3E9"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4C4336EA"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99E7D9B"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D546D5" w14:paraId="05E9B34D" w14:textId="77777777" w:rsidTr="00F53A26">
        <w:trPr>
          <w:trHeight w:val="20"/>
        </w:trPr>
        <w:tc>
          <w:tcPr>
            <w:tcW w:w="3545" w:type="dxa"/>
            <w:vAlign w:val="center"/>
          </w:tcPr>
          <w:p w14:paraId="67FB28A7"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[12.1] - Ритуальная деятельность</w:t>
            </w:r>
          </w:p>
          <w:p w14:paraId="2953716D" w14:textId="77777777" w:rsidR="00353C62" w:rsidRPr="00D546D5" w:rsidRDefault="00353C62" w:rsidP="00481C07">
            <w:pPr>
              <w:spacing w:after="0" w:line="240" w:lineRule="auto"/>
              <w:jc w:val="both"/>
              <w:rPr>
                <w:rFonts w:cs="Times New Roman"/>
                <w:sz w:val="20"/>
                <w:szCs w:val="20"/>
              </w:rPr>
            </w:pPr>
          </w:p>
        </w:tc>
        <w:tc>
          <w:tcPr>
            <w:tcW w:w="5670" w:type="dxa"/>
          </w:tcPr>
          <w:p w14:paraId="01332583"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Размещение кладбищ, крематориев и мест захоронения;</w:t>
            </w:r>
          </w:p>
          <w:p w14:paraId="2232CDEF"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размещение соответствующих культовых сооружений;</w:t>
            </w:r>
          </w:p>
          <w:p w14:paraId="12131E46"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осуществление деятельности по производству продукции ритуально-обрядового назначения</w:t>
            </w:r>
          </w:p>
        </w:tc>
        <w:tc>
          <w:tcPr>
            <w:tcW w:w="6378" w:type="dxa"/>
            <w:vAlign w:val="center"/>
          </w:tcPr>
          <w:p w14:paraId="027D173F" w14:textId="77777777" w:rsidR="00353C62" w:rsidRPr="00D546D5" w:rsidRDefault="00353C62" w:rsidP="00481C07">
            <w:pPr>
              <w:spacing w:after="0" w:line="240" w:lineRule="auto"/>
              <w:jc w:val="both"/>
              <w:rPr>
                <w:rFonts w:cs="Times New Roman"/>
                <w:bCs/>
                <w:sz w:val="20"/>
                <w:szCs w:val="20"/>
              </w:rPr>
            </w:pPr>
            <w:r w:rsidRPr="00D546D5">
              <w:rPr>
                <w:rFonts w:cs="Times New Roman"/>
                <w:bCs/>
                <w:sz w:val="20"/>
                <w:szCs w:val="20"/>
              </w:rPr>
              <w:t>минимальный/максимальный размер земельного участка – 100/40 0000 кв.м;</w:t>
            </w:r>
          </w:p>
          <w:p w14:paraId="13F18360"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70%;</w:t>
            </w:r>
          </w:p>
          <w:p w14:paraId="3349AD8B"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2C936E0C"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2EF19B90" w14:textId="77777777" w:rsidR="00353C62" w:rsidRPr="00D546D5" w:rsidRDefault="00353C62" w:rsidP="00481C07">
            <w:pPr>
              <w:spacing w:after="0" w:line="240" w:lineRule="auto"/>
              <w:jc w:val="both"/>
              <w:rPr>
                <w:rFonts w:cs="Times New Roman"/>
                <w:b/>
                <w:sz w:val="20"/>
                <w:szCs w:val="20"/>
              </w:rPr>
            </w:pPr>
            <w:r w:rsidRPr="00D546D5">
              <w:rPr>
                <w:rFonts w:cs="Times New Roman"/>
                <w:sz w:val="20"/>
                <w:szCs w:val="20"/>
              </w:rPr>
              <w:t>максимальная высота – 12 м.</w:t>
            </w:r>
          </w:p>
        </w:tc>
      </w:tr>
      <w:tr w:rsidR="00353C62" w:rsidRPr="00D546D5" w14:paraId="7BC68CDB" w14:textId="77777777" w:rsidTr="00F53A26">
        <w:trPr>
          <w:trHeight w:val="20"/>
        </w:trPr>
        <w:tc>
          <w:tcPr>
            <w:tcW w:w="3545" w:type="dxa"/>
            <w:vAlign w:val="center"/>
          </w:tcPr>
          <w:p w14:paraId="719053D8"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vAlign w:val="center"/>
          </w:tcPr>
          <w:p w14:paraId="48ED76DF"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8F632BC"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78053B72"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53C62" w:rsidRPr="00D546D5" w14:paraId="0A316A60" w14:textId="77777777" w:rsidTr="0073698D">
        <w:trPr>
          <w:trHeight w:val="1553"/>
        </w:trPr>
        <w:tc>
          <w:tcPr>
            <w:tcW w:w="3545" w:type="dxa"/>
            <w:vAlign w:val="center"/>
          </w:tcPr>
          <w:p w14:paraId="0B16A4EC"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670" w:type="dxa"/>
            <w:vAlign w:val="center"/>
          </w:tcPr>
          <w:p w14:paraId="7EC1B2D8"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7F702C0" w14:textId="77777777" w:rsidR="00353C62" w:rsidRPr="00D546D5" w:rsidRDefault="00353C62" w:rsidP="00481C07">
            <w:pPr>
              <w:spacing w:after="0" w:line="240" w:lineRule="auto"/>
              <w:jc w:val="both"/>
              <w:rPr>
                <w:rFonts w:cs="Times New Roman"/>
                <w:sz w:val="20"/>
                <w:szCs w:val="20"/>
              </w:rPr>
            </w:pPr>
          </w:p>
        </w:tc>
      </w:tr>
    </w:tbl>
    <w:p w14:paraId="24CAAA8F"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D546D5" w14:paraId="1FF354D8" w14:textId="77777777" w:rsidTr="00F53A26">
        <w:trPr>
          <w:trHeight w:val="20"/>
        </w:trPr>
        <w:tc>
          <w:tcPr>
            <w:tcW w:w="3545" w:type="dxa"/>
            <w:vAlign w:val="center"/>
          </w:tcPr>
          <w:p w14:paraId="0DFE06F2"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655D20F8"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0C6A6A1"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D546D5" w14:paraId="7F78A5E5" w14:textId="77777777" w:rsidTr="00F53A26">
        <w:trPr>
          <w:trHeight w:val="20"/>
        </w:trPr>
        <w:tc>
          <w:tcPr>
            <w:tcW w:w="3545" w:type="dxa"/>
            <w:shd w:val="clear" w:color="auto" w:fill="auto"/>
            <w:vAlign w:val="center"/>
          </w:tcPr>
          <w:p w14:paraId="550A9A97"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5670" w:type="dxa"/>
            <w:shd w:val="clear" w:color="auto" w:fill="auto"/>
          </w:tcPr>
          <w:p w14:paraId="12D96E92"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6378" w:type="dxa"/>
            <w:shd w:val="clear" w:color="auto" w:fill="auto"/>
            <w:vAlign w:val="center"/>
          </w:tcPr>
          <w:p w14:paraId="3A73971A" w14:textId="77777777" w:rsidR="00353C62" w:rsidRPr="00D546D5" w:rsidRDefault="00353C62" w:rsidP="00481C07">
            <w:pPr>
              <w:spacing w:after="0" w:line="240" w:lineRule="auto"/>
              <w:jc w:val="both"/>
              <w:rPr>
                <w:rFonts w:cs="Times New Roman"/>
                <w:b/>
                <w:sz w:val="20"/>
                <w:szCs w:val="20"/>
              </w:rPr>
            </w:pPr>
            <w:r w:rsidRPr="00D546D5">
              <w:rPr>
                <w:rFonts w:cs="Times New Roman"/>
                <w:sz w:val="20"/>
                <w:szCs w:val="20"/>
              </w:rPr>
              <w:t>Не подлежат установлению</w:t>
            </w:r>
          </w:p>
        </w:tc>
      </w:tr>
    </w:tbl>
    <w:p w14:paraId="52814025" w14:textId="77777777" w:rsidR="00353C62" w:rsidRPr="00D546D5" w:rsidRDefault="00353C62"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53C62" w:rsidRPr="00D546D5" w14:paraId="6F267361" w14:textId="77777777" w:rsidTr="00F53A26">
        <w:trPr>
          <w:trHeight w:val="20"/>
        </w:trPr>
        <w:tc>
          <w:tcPr>
            <w:tcW w:w="7655" w:type="dxa"/>
            <w:vAlign w:val="center"/>
          </w:tcPr>
          <w:p w14:paraId="4386B251" w14:textId="77777777" w:rsidR="00353C62" w:rsidRPr="00D546D5" w:rsidRDefault="00353C62"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2173B654" w14:textId="77777777" w:rsidR="00353C62" w:rsidRPr="00D546D5" w:rsidRDefault="00353C62"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353C62" w:rsidRPr="00D546D5" w14:paraId="18AF3E12" w14:textId="77777777" w:rsidTr="00F53A26">
        <w:trPr>
          <w:trHeight w:val="20"/>
        </w:trPr>
        <w:tc>
          <w:tcPr>
            <w:tcW w:w="7655" w:type="dxa"/>
            <w:vAlign w:val="center"/>
          </w:tcPr>
          <w:p w14:paraId="3125394A"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C1398D5"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DB1220"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31B15"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42DD15"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8282A33"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7E7A984"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w:t>
            </w:r>
          </w:p>
          <w:p w14:paraId="7D5EEF43"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3E0DD407"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338BDF98"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180D95E6"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3C5D90"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12DE4252"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3A2F191" w14:textId="77777777" w:rsidR="00353C62" w:rsidRPr="00D546D5" w:rsidRDefault="00353C62" w:rsidP="00481C07">
            <w:pPr>
              <w:spacing w:after="0" w:line="240" w:lineRule="auto"/>
              <w:jc w:val="both"/>
              <w:rPr>
                <w:rFonts w:cs="Times New Roman"/>
                <w:sz w:val="20"/>
                <w:szCs w:val="20"/>
              </w:rPr>
            </w:pPr>
          </w:p>
          <w:p w14:paraId="4D1A4734"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042A75BA"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F32042" w14:textId="77777777" w:rsidR="00353C62" w:rsidRPr="00D546D5" w:rsidRDefault="00353C62" w:rsidP="00481C07">
            <w:pPr>
              <w:spacing w:after="0" w:line="240" w:lineRule="auto"/>
              <w:jc w:val="both"/>
              <w:rPr>
                <w:rFonts w:cs="Times New Roman"/>
                <w:sz w:val="20"/>
                <w:szCs w:val="20"/>
              </w:rPr>
            </w:pPr>
          </w:p>
          <w:p w14:paraId="69296CF3"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545928C"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913F0C3" w14:textId="77777777" w:rsidR="00353C62" w:rsidRPr="00D546D5" w:rsidRDefault="00353C62"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D080B88" w14:textId="77777777" w:rsidR="00353C62" w:rsidRPr="00D546D5" w:rsidRDefault="00353C62" w:rsidP="00481C07">
            <w:pPr>
              <w:spacing w:after="0" w:line="240" w:lineRule="auto"/>
              <w:jc w:val="both"/>
              <w:rPr>
                <w:rFonts w:cs="Times New Roman"/>
                <w:sz w:val="20"/>
                <w:szCs w:val="20"/>
              </w:rPr>
            </w:pPr>
          </w:p>
        </w:tc>
      </w:tr>
    </w:tbl>
    <w:p w14:paraId="3CF9C321" w14:textId="77777777" w:rsidR="002D5C89" w:rsidRPr="0073698D" w:rsidRDefault="002D5C89" w:rsidP="00481C07">
      <w:pPr>
        <w:spacing w:after="0" w:line="240" w:lineRule="auto"/>
        <w:jc w:val="both"/>
        <w:rPr>
          <w:rFonts w:cs="Times New Roman"/>
          <w:sz w:val="16"/>
          <w:szCs w:val="20"/>
          <w:u w:val="single"/>
        </w:rPr>
      </w:pPr>
      <w:r w:rsidRPr="0073698D">
        <w:rPr>
          <w:rFonts w:cs="Times New Roman"/>
          <w:sz w:val="16"/>
          <w:szCs w:val="20"/>
          <w:u w:val="single"/>
        </w:rPr>
        <w:t>Расстояние до красной линии:</w:t>
      </w:r>
    </w:p>
    <w:p w14:paraId="54BFA06E"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1) улиц, от общественных зданий  – 5 м;</w:t>
      </w:r>
    </w:p>
    <w:p w14:paraId="567A74D3"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xml:space="preserve">2) проездов, от общественных зданий – </w:t>
      </w:r>
      <w:smartTag w:uri="urn:schemas-microsoft-com:office:smarttags" w:element="metricconverter">
        <w:smartTagPr>
          <w:attr w:name="ProductID" w:val="3 м"/>
        </w:smartTagPr>
        <w:r w:rsidRPr="0073698D">
          <w:rPr>
            <w:rFonts w:cs="Times New Roman"/>
            <w:sz w:val="16"/>
            <w:szCs w:val="20"/>
          </w:rPr>
          <w:t>3 м</w:t>
        </w:r>
      </w:smartTag>
      <w:r w:rsidRPr="0073698D">
        <w:rPr>
          <w:rFonts w:cs="Times New Roman"/>
          <w:sz w:val="16"/>
          <w:szCs w:val="20"/>
        </w:rPr>
        <w:t>;</w:t>
      </w:r>
    </w:p>
    <w:p w14:paraId="32E0ACD4"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3) от контрольно-пропускных пунктов, пунктов охраны, проходных – 1 м.</w:t>
      </w:r>
    </w:p>
    <w:p w14:paraId="70530340"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xml:space="preserve">4) от остальных зданий - </w:t>
      </w:r>
      <w:smartTag w:uri="urn:schemas-microsoft-com:office:smarttags" w:element="metricconverter">
        <w:smartTagPr>
          <w:attr w:name="ProductID" w:val="5 м"/>
        </w:smartTagPr>
        <w:r w:rsidRPr="0073698D">
          <w:rPr>
            <w:rFonts w:cs="Times New Roman"/>
            <w:sz w:val="16"/>
            <w:szCs w:val="20"/>
          </w:rPr>
          <w:t>5 м</w:t>
        </w:r>
      </w:smartTag>
      <w:r w:rsidRPr="0073698D">
        <w:rPr>
          <w:rFonts w:cs="Times New Roman"/>
          <w:sz w:val="16"/>
          <w:szCs w:val="20"/>
        </w:rPr>
        <w:t>.</w:t>
      </w:r>
    </w:p>
    <w:p w14:paraId="3BB09DF8"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73698D" w:rsidRDefault="002D5C89" w:rsidP="00481C07">
      <w:pPr>
        <w:spacing w:after="0" w:line="240" w:lineRule="auto"/>
        <w:jc w:val="both"/>
        <w:rPr>
          <w:rFonts w:cs="Times New Roman"/>
          <w:sz w:val="16"/>
          <w:szCs w:val="20"/>
        </w:rPr>
      </w:pPr>
    </w:p>
    <w:p w14:paraId="4C6509E0" w14:textId="77777777" w:rsidR="002D5C89" w:rsidRPr="0073698D" w:rsidRDefault="002D5C89" w:rsidP="00481C07">
      <w:pPr>
        <w:spacing w:after="0" w:line="240" w:lineRule="auto"/>
        <w:jc w:val="both"/>
        <w:rPr>
          <w:rFonts w:cs="Times New Roman"/>
          <w:b/>
          <w:sz w:val="16"/>
          <w:szCs w:val="20"/>
        </w:rPr>
      </w:pPr>
      <w:r w:rsidRPr="0073698D">
        <w:rPr>
          <w:rFonts w:cs="Times New Roman"/>
          <w:b/>
          <w:sz w:val="16"/>
          <w:szCs w:val="20"/>
        </w:rPr>
        <w:t>Примечание общее.</w:t>
      </w:r>
    </w:p>
    <w:p w14:paraId="5B38C126"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4C446E07" w:rsidR="002D5C89" w:rsidRPr="0073698D" w:rsidRDefault="002D5C89" w:rsidP="00481C07">
      <w:pPr>
        <w:spacing w:after="0" w:line="240" w:lineRule="auto"/>
        <w:jc w:val="both"/>
        <w:rPr>
          <w:rFonts w:cs="Times New Roman"/>
          <w:sz w:val="16"/>
          <w:szCs w:val="20"/>
        </w:rPr>
      </w:pPr>
      <w:r w:rsidRPr="0073698D">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73698D">
        <w:rPr>
          <w:rFonts w:cs="Times New Roman"/>
          <w:sz w:val="16"/>
          <w:szCs w:val="20"/>
        </w:rPr>
        <w:t>52</w:t>
      </w:r>
      <w:r w:rsidRPr="0073698D">
        <w:rPr>
          <w:rFonts w:cs="Times New Roman"/>
          <w:sz w:val="16"/>
          <w:szCs w:val="20"/>
        </w:rPr>
        <w:t xml:space="preserve"> настоящих Правил):</w:t>
      </w:r>
    </w:p>
    <w:p w14:paraId="0ABCBBC6"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2) использование сточных вод в целях повышения почвенного плодородия;</w:t>
      </w:r>
    </w:p>
    <w:p w14:paraId="0F09443D"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4) осуществление авиационных мер по борьбе с вредными организмами.</w:t>
      </w:r>
    </w:p>
    <w:p w14:paraId="11B51B2D"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в границах территорий общего пользования;</w:t>
      </w:r>
    </w:p>
    <w:p w14:paraId="139CC1EA"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 предназначенные для размещения линейных объектов и (или) занятые линейными объектами.</w:t>
      </w:r>
    </w:p>
    <w:p w14:paraId="7FC7F88F" w14:textId="77777777" w:rsidR="002D5C89" w:rsidRPr="0073698D" w:rsidRDefault="002D5C89" w:rsidP="00481C07">
      <w:pPr>
        <w:spacing w:after="0" w:line="240" w:lineRule="auto"/>
        <w:jc w:val="both"/>
        <w:rPr>
          <w:rFonts w:cs="Times New Roman"/>
          <w:sz w:val="16"/>
          <w:szCs w:val="20"/>
        </w:rPr>
      </w:pPr>
      <w:r w:rsidRPr="0073698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47C138" w14:textId="77C41335" w:rsidR="002D5C89" w:rsidRPr="0073698D" w:rsidRDefault="002D5C89" w:rsidP="00481C07">
      <w:pPr>
        <w:spacing w:after="0" w:line="240" w:lineRule="auto"/>
        <w:jc w:val="both"/>
        <w:rPr>
          <w:rFonts w:cs="Times New Roman"/>
          <w:sz w:val="16"/>
          <w:szCs w:val="20"/>
        </w:rPr>
      </w:pPr>
      <w:r w:rsidRPr="0073698D">
        <w:rPr>
          <w:rFonts w:cs="Times New Roman"/>
          <w:sz w:val="16"/>
          <w:szCs w:val="20"/>
        </w:rPr>
        <w:t>Размещение зданий, строений и сооружений возможно при соблюдении требований стат</w:t>
      </w:r>
      <w:r w:rsidR="00081082" w:rsidRPr="0073698D">
        <w:rPr>
          <w:rFonts w:cs="Times New Roman"/>
          <w:sz w:val="16"/>
          <w:szCs w:val="20"/>
        </w:rPr>
        <w:t xml:space="preserve">ей 48 и 52 </w:t>
      </w:r>
      <w:r w:rsidRPr="0073698D">
        <w:rPr>
          <w:rFonts w:cs="Times New Roman"/>
          <w:sz w:val="16"/>
          <w:szCs w:val="20"/>
        </w:rPr>
        <w:t>настоящих Правил.</w:t>
      </w:r>
    </w:p>
    <w:p w14:paraId="41CC3A5D" w14:textId="36CA0334" w:rsidR="002D5C89" w:rsidRPr="00D546D5" w:rsidRDefault="002D5C89" w:rsidP="00481C07">
      <w:pPr>
        <w:pStyle w:val="1ff4"/>
        <w:spacing w:after="0"/>
        <w:rPr>
          <w:sz w:val="20"/>
          <w:szCs w:val="20"/>
        </w:rPr>
      </w:pPr>
      <w:bookmarkStart w:id="144" w:name="_Toc124859469"/>
      <w:bookmarkStart w:id="145" w:name="_Toc160108228"/>
      <w:r w:rsidRPr="00D546D5">
        <w:rPr>
          <w:sz w:val="20"/>
          <w:szCs w:val="20"/>
        </w:rPr>
        <w:t>ИНЫЕ ВИДЫ ТЕРРИТОРИАЛЬНЫХ ЗОН:</w:t>
      </w:r>
      <w:bookmarkEnd w:id="144"/>
      <w:bookmarkEnd w:id="145"/>
    </w:p>
    <w:p w14:paraId="52E7E464" w14:textId="77777777" w:rsidR="002D5C89" w:rsidRPr="00D546D5" w:rsidRDefault="002D5C89" w:rsidP="00481C07">
      <w:pPr>
        <w:spacing w:after="0" w:line="240" w:lineRule="auto"/>
        <w:jc w:val="both"/>
        <w:rPr>
          <w:rFonts w:cs="Times New Roman"/>
          <w:b/>
          <w:sz w:val="20"/>
          <w:szCs w:val="20"/>
        </w:rPr>
      </w:pPr>
    </w:p>
    <w:p w14:paraId="2531ABAB" w14:textId="77777777" w:rsidR="002D5C89" w:rsidRPr="00D546D5" w:rsidRDefault="002D5C89" w:rsidP="00481C07">
      <w:pPr>
        <w:pStyle w:val="6"/>
        <w:rPr>
          <w:rFonts w:cs="Times New Roman"/>
          <w:sz w:val="20"/>
          <w:szCs w:val="20"/>
        </w:rPr>
      </w:pPr>
      <w:bookmarkStart w:id="146" w:name="_Toc124859470"/>
      <w:bookmarkStart w:id="147" w:name="_Toc160108229"/>
      <w:r w:rsidRPr="00D546D5">
        <w:rPr>
          <w:rFonts w:cs="Times New Roman"/>
          <w:sz w:val="20"/>
          <w:szCs w:val="20"/>
        </w:rPr>
        <w:t>ИВ-1. Зона озеленения специального назначения.</w:t>
      </w:r>
      <w:bookmarkEnd w:id="146"/>
      <w:bookmarkEnd w:id="147"/>
    </w:p>
    <w:p w14:paraId="7D9382B4" w14:textId="77777777" w:rsidR="002D5C89" w:rsidRPr="00D546D5" w:rsidRDefault="002D5C89" w:rsidP="00481C07">
      <w:pPr>
        <w:spacing w:after="0" w:line="240" w:lineRule="auto"/>
        <w:jc w:val="both"/>
        <w:rPr>
          <w:rFonts w:cs="Times New Roman"/>
          <w:i/>
          <w:sz w:val="20"/>
          <w:szCs w:val="20"/>
        </w:rPr>
      </w:pPr>
      <w:r w:rsidRPr="00D546D5">
        <w:rPr>
          <w:rFonts w:cs="Times New Roman"/>
          <w:i/>
          <w:sz w:val="20"/>
          <w:szCs w:val="20"/>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D546D5" w:rsidRDefault="002D5C89" w:rsidP="00481C07">
      <w:pPr>
        <w:spacing w:after="0" w:line="240" w:lineRule="auto"/>
        <w:jc w:val="both"/>
        <w:rPr>
          <w:rFonts w:cs="Times New Roman"/>
          <w:b/>
          <w:sz w:val="20"/>
          <w:szCs w:val="20"/>
        </w:rPr>
      </w:pPr>
    </w:p>
    <w:p w14:paraId="647E6A91" w14:textId="77777777" w:rsidR="002D5C89" w:rsidRPr="00D546D5" w:rsidRDefault="002D5C89" w:rsidP="00481C07">
      <w:pPr>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8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891"/>
        <w:gridCol w:w="5244"/>
      </w:tblGrid>
      <w:tr w:rsidR="00D11F7C" w:rsidRPr="00D546D5" w14:paraId="0136F2CB" w14:textId="77777777" w:rsidTr="00997252">
        <w:trPr>
          <w:trHeight w:val="20"/>
        </w:trPr>
        <w:tc>
          <w:tcPr>
            <w:tcW w:w="2694" w:type="dxa"/>
            <w:vAlign w:val="center"/>
          </w:tcPr>
          <w:p w14:paraId="397C7C57"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7891" w:type="dxa"/>
            <w:vAlign w:val="center"/>
          </w:tcPr>
          <w:p w14:paraId="77BAF403"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244" w:type="dxa"/>
            <w:vAlign w:val="center"/>
          </w:tcPr>
          <w:p w14:paraId="5A301232"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546D5" w14:paraId="72CFABCA" w14:textId="77777777" w:rsidTr="00997252">
        <w:trPr>
          <w:trHeight w:val="20"/>
        </w:trPr>
        <w:tc>
          <w:tcPr>
            <w:tcW w:w="2694" w:type="dxa"/>
            <w:shd w:val="clear" w:color="auto" w:fill="auto"/>
            <w:vAlign w:val="center"/>
          </w:tcPr>
          <w:p w14:paraId="340CF511"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[9.1] - Охрана природных территорий</w:t>
            </w:r>
          </w:p>
        </w:tc>
        <w:tc>
          <w:tcPr>
            <w:tcW w:w="7891" w:type="dxa"/>
            <w:shd w:val="clear" w:color="auto" w:fill="auto"/>
            <w:vAlign w:val="center"/>
          </w:tcPr>
          <w:p w14:paraId="7022642B"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244" w:type="dxa"/>
            <w:shd w:val="clear" w:color="auto" w:fill="auto"/>
            <w:vAlign w:val="center"/>
          </w:tcPr>
          <w:p w14:paraId="7269A68A"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p>
          <w:p w14:paraId="5A26E75B"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5 м; </w:t>
            </w:r>
          </w:p>
          <w:p w14:paraId="21866534"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минимальный отступ от границ земельного участка, за пределами которых запрещено строительство зданий, строений, сооружений, - 1 м; </w:t>
            </w:r>
          </w:p>
          <w:p w14:paraId="3BE538E2"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максимальная высота – </w:t>
            </w:r>
            <w:r w:rsidRPr="00D546D5">
              <w:rPr>
                <w:rFonts w:cs="Times New Roman"/>
                <w:b/>
                <w:bCs/>
                <w:sz w:val="20"/>
                <w:szCs w:val="20"/>
              </w:rPr>
              <w:t>не подлежит установлению</w:t>
            </w:r>
            <w:r w:rsidRPr="00D546D5">
              <w:rPr>
                <w:rFonts w:cs="Times New Roman"/>
                <w:sz w:val="20"/>
                <w:szCs w:val="20"/>
              </w:rPr>
              <w:t>;</w:t>
            </w:r>
          </w:p>
          <w:p w14:paraId="63C40A6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10%;</w:t>
            </w:r>
          </w:p>
        </w:tc>
      </w:tr>
      <w:tr w:rsidR="00D11F7C" w:rsidRPr="00D546D5" w14:paraId="7A73EB4B" w14:textId="77777777" w:rsidTr="00997252">
        <w:trPr>
          <w:trHeight w:val="20"/>
        </w:trPr>
        <w:tc>
          <w:tcPr>
            <w:tcW w:w="2694" w:type="dxa"/>
            <w:shd w:val="clear" w:color="auto" w:fill="auto"/>
            <w:vAlign w:val="center"/>
          </w:tcPr>
          <w:p w14:paraId="23FE6231"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7891" w:type="dxa"/>
            <w:shd w:val="clear" w:color="auto" w:fill="auto"/>
            <w:vAlign w:val="center"/>
          </w:tcPr>
          <w:p w14:paraId="7109A460"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244" w:type="dxa"/>
            <w:vMerge w:val="restart"/>
            <w:shd w:val="clear" w:color="auto" w:fill="auto"/>
            <w:vAlign w:val="center"/>
          </w:tcPr>
          <w:p w14:paraId="19F3E80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3D18C61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11F7C" w:rsidRPr="00D546D5" w14:paraId="169279DC" w14:textId="77777777" w:rsidTr="00997252">
        <w:trPr>
          <w:trHeight w:val="1269"/>
        </w:trPr>
        <w:tc>
          <w:tcPr>
            <w:tcW w:w="2694" w:type="dxa"/>
            <w:shd w:val="clear" w:color="auto" w:fill="auto"/>
            <w:vAlign w:val="center"/>
          </w:tcPr>
          <w:p w14:paraId="4C168A04"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7891" w:type="dxa"/>
            <w:shd w:val="clear" w:color="auto" w:fill="auto"/>
            <w:vAlign w:val="center"/>
          </w:tcPr>
          <w:p w14:paraId="17B99957"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44" w:type="dxa"/>
            <w:vMerge/>
            <w:shd w:val="clear" w:color="auto" w:fill="auto"/>
            <w:vAlign w:val="center"/>
          </w:tcPr>
          <w:p w14:paraId="463C68EF" w14:textId="77777777" w:rsidR="00D11F7C" w:rsidRPr="00D546D5" w:rsidRDefault="00D11F7C" w:rsidP="00481C07">
            <w:pPr>
              <w:spacing w:after="0" w:line="240" w:lineRule="auto"/>
              <w:jc w:val="both"/>
              <w:rPr>
                <w:rFonts w:cs="Times New Roman"/>
                <w:sz w:val="20"/>
                <w:szCs w:val="20"/>
              </w:rPr>
            </w:pPr>
          </w:p>
        </w:tc>
      </w:tr>
    </w:tbl>
    <w:p w14:paraId="0C59A905"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4819"/>
        <w:gridCol w:w="7229"/>
      </w:tblGrid>
      <w:tr w:rsidR="00D11F7C" w:rsidRPr="00D546D5" w14:paraId="0F0A0B69" w14:textId="77777777" w:rsidTr="00997252">
        <w:trPr>
          <w:trHeight w:val="20"/>
        </w:trPr>
        <w:tc>
          <w:tcPr>
            <w:tcW w:w="3545" w:type="dxa"/>
            <w:vAlign w:val="center"/>
          </w:tcPr>
          <w:p w14:paraId="66B5CBDA"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19" w:type="dxa"/>
            <w:vAlign w:val="center"/>
          </w:tcPr>
          <w:p w14:paraId="675A5C62"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vAlign w:val="center"/>
          </w:tcPr>
          <w:p w14:paraId="109714EA"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546D5" w14:paraId="60EFEF52" w14:textId="77777777" w:rsidTr="00997252">
        <w:trPr>
          <w:trHeight w:val="20"/>
        </w:trPr>
        <w:tc>
          <w:tcPr>
            <w:tcW w:w="3545" w:type="dxa"/>
            <w:shd w:val="clear" w:color="auto" w:fill="auto"/>
            <w:vAlign w:val="center"/>
          </w:tcPr>
          <w:p w14:paraId="0F6469AE"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c>
          <w:tcPr>
            <w:tcW w:w="4819" w:type="dxa"/>
            <w:shd w:val="clear" w:color="auto" w:fill="auto"/>
            <w:vAlign w:val="center"/>
          </w:tcPr>
          <w:p w14:paraId="1A36E3F9"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c>
          <w:tcPr>
            <w:tcW w:w="7229" w:type="dxa"/>
            <w:shd w:val="clear" w:color="auto" w:fill="auto"/>
            <w:vAlign w:val="center"/>
          </w:tcPr>
          <w:p w14:paraId="46D47DEE"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r>
    </w:tbl>
    <w:p w14:paraId="6FBD1126" w14:textId="77777777" w:rsidR="00D11F7C" w:rsidRPr="00D546D5" w:rsidRDefault="00D11F7C" w:rsidP="00481C07">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11F7C" w:rsidRPr="00D546D5" w14:paraId="07C5BC87" w14:textId="77777777" w:rsidTr="00F53A26">
        <w:trPr>
          <w:trHeight w:val="20"/>
        </w:trPr>
        <w:tc>
          <w:tcPr>
            <w:tcW w:w="7655" w:type="dxa"/>
            <w:vAlign w:val="center"/>
          </w:tcPr>
          <w:p w14:paraId="4347E261" w14:textId="77777777" w:rsidR="00D11F7C" w:rsidRPr="00D546D5" w:rsidRDefault="00D11F7C" w:rsidP="00481C07">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7C47B94" w14:textId="77777777" w:rsidR="00D11F7C" w:rsidRPr="00D546D5" w:rsidRDefault="00D11F7C" w:rsidP="00481C07">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11F7C" w:rsidRPr="00D546D5" w14:paraId="1F07E820" w14:textId="77777777" w:rsidTr="00F53A26">
        <w:trPr>
          <w:trHeight w:val="20"/>
        </w:trPr>
        <w:tc>
          <w:tcPr>
            <w:tcW w:w="7655" w:type="dxa"/>
            <w:vAlign w:val="center"/>
          </w:tcPr>
          <w:p w14:paraId="47DE3FC3"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44108F0"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E00A4A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9B93664"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1687C1D"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706E199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w:t>
            </w:r>
          </w:p>
          <w:p w14:paraId="4AD85A0C"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9034E02"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ED47FCA"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93732C9" w14:textId="77777777" w:rsidR="00D11F7C" w:rsidRPr="00D546D5" w:rsidRDefault="00D11F7C" w:rsidP="00481C07">
            <w:pPr>
              <w:spacing w:after="0" w:line="240" w:lineRule="auto"/>
              <w:jc w:val="both"/>
              <w:rPr>
                <w:rFonts w:cs="Times New Roman"/>
                <w:sz w:val="20"/>
                <w:szCs w:val="20"/>
              </w:rPr>
            </w:pPr>
          </w:p>
          <w:p w14:paraId="55A43105"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16F96B27"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9084F1" w14:textId="77777777" w:rsidR="00D11F7C" w:rsidRPr="00D546D5" w:rsidRDefault="00D11F7C" w:rsidP="00481C07">
            <w:pPr>
              <w:spacing w:after="0" w:line="240" w:lineRule="auto"/>
              <w:jc w:val="both"/>
              <w:rPr>
                <w:rFonts w:cs="Times New Roman"/>
                <w:sz w:val="20"/>
                <w:szCs w:val="20"/>
              </w:rPr>
            </w:pPr>
          </w:p>
          <w:p w14:paraId="38490038"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9A491F" w14:textId="77777777" w:rsidR="00D11F7C" w:rsidRPr="00D546D5" w:rsidRDefault="00D11F7C" w:rsidP="00481C07">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E1176D1" w14:textId="69E77A80" w:rsidR="00D11F7C" w:rsidRPr="00D546D5" w:rsidRDefault="00D11F7C" w:rsidP="00481C07">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C8B69B7" w14:textId="77777777" w:rsidR="002D5C89" w:rsidRPr="00997252" w:rsidRDefault="002D5C89" w:rsidP="00481C07">
      <w:pPr>
        <w:spacing w:after="0" w:line="240" w:lineRule="auto"/>
        <w:jc w:val="both"/>
        <w:rPr>
          <w:rFonts w:cs="Times New Roman"/>
          <w:sz w:val="16"/>
          <w:szCs w:val="20"/>
          <w:u w:val="single"/>
        </w:rPr>
      </w:pPr>
      <w:r w:rsidRPr="00997252">
        <w:rPr>
          <w:rFonts w:cs="Times New Roman"/>
          <w:sz w:val="16"/>
          <w:szCs w:val="20"/>
          <w:u w:val="single"/>
        </w:rPr>
        <w:t>Расстояние до красной линии:</w:t>
      </w:r>
    </w:p>
    <w:p w14:paraId="1B636C72"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1) улиц, от зданий и сооружений  – 5 м;</w:t>
      </w:r>
    </w:p>
    <w:p w14:paraId="50441885"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2) проездов, от зданий и сооружений – 3 м.</w:t>
      </w:r>
    </w:p>
    <w:p w14:paraId="5F6D8E9D" w14:textId="77777777" w:rsidR="002D5C89" w:rsidRPr="00997252" w:rsidRDefault="002D5C89" w:rsidP="00481C07">
      <w:pPr>
        <w:spacing w:after="0" w:line="240" w:lineRule="auto"/>
        <w:jc w:val="both"/>
        <w:rPr>
          <w:rFonts w:cs="Times New Roman"/>
          <w:sz w:val="16"/>
          <w:szCs w:val="20"/>
        </w:rPr>
      </w:pPr>
    </w:p>
    <w:p w14:paraId="0905173F" w14:textId="77777777" w:rsidR="002D5C89" w:rsidRPr="00997252" w:rsidRDefault="002D5C89" w:rsidP="00481C07">
      <w:pPr>
        <w:spacing w:after="0" w:line="240" w:lineRule="auto"/>
        <w:jc w:val="both"/>
        <w:rPr>
          <w:rFonts w:cs="Times New Roman"/>
          <w:b/>
          <w:sz w:val="16"/>
          <w:szCs w:val="20"/>
        </w:rPr>
      </w:pPr>
      <w:r w:rsidRPr="00997252">
        <w:rPr>
          <w:rFonts w:cs="Times New Roman"/>
          <w:b/>
          <w:sz w:val="16"/>
          <w:szCs w:val="20"/>
        </w:rPr>
        <w:t>Примечание общее.</w:t>
      </w:r>
    </w:p>
    <w:p w14:paraId="2359892E"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34C71A57" w:rsidR="002D5C89" w:rsidRPr="00997252" w:rsidRDefault="002D5C89" w:rsidP="00481C07">
      <w:pPr>
        <w:spacing w:after="0" w:line="240" w:lineRule="auto"/>
        <w:jc w:val="both"/>
        <w:rPr>
          <w:rFonts w:cs="Times New Roman"/>
          <w:sz w:val="16"/>
          <w:szCs w:val="20"/>
        </w:rPr>
      </w:pPr>
      <w:r w:rsidRPr="00997252">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997252">
        <w:rPr>
          <w:rFonts w:cs="Times New Roman"/>
          <w:sz w:val="16"/>
          <w:szCs w:val="20"/>
        </w:rPr>
        <w:t>52 настоя</w:t>
      </w:r>
      <w:r w:rsidRPr="00997252">
        <w:rPr>
          <w:rFonts w:cs="Times New Roman"/>
          <w:sz w:val="16"/>
          <w:szCs w:val="20"/>
        </w:rPr>
        <w:t>щих Правил):</w:t>
      </w:r>
    </w:p>
    <w:p w14:paraId="78216AFA"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2) использование сточных вод в целях повышения почвенного плодородия;</w:t>
      </w:r>
    </w:p>
    <w:p w14:paraId="0B4C46CC"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 xml:space="preserve">4) осуществление авиационных мер по борьбе с вредными организмами. </w:t>
      </w:r>
    </w:p>
    <w:p w14:paraId="4CAD8A0E"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 в границах территорий общего пользования;</w:t>
      </w:r>
    </w:p>
    <w:p w14:paraId="70B079A3"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 предназначенные для размещения линейных объектов и (или) занятые линейными объектами.</w:t>
      </w:r>
    </w:p>
    <w:p w14:paraId="3D375DD9" w14:textId="77777777" w:rsidR="002D5C89" w:rsidRPr="00997252" w:rsidRDefault="002D5C89" w:rsidP="00481C07">
      <w:pPr>
        <w:spacing w:after="0" w:line="240" w:lineRule="auto"/>
        <w:jc w:val="both"/>
        <w:rPr>
          <w:rFonts w:cs="Times New Roman"/>
          <w:sz w:val="16"/>
          <w:szCs w:val="20"/>
        </w:rPr>
      </w:pPr>
      <w:r w:rsidRPr="00997252">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997252" w:rsidRDefault="002D5C89" w:rsidP="00481C07">
      <w:pPr>
        <w:spacing w:after="0" w:line="240" w:lineRule="auto"/>
        <w:jc w:val="both"/>
        <w:rPr>
          <w:rFonts w:cs="Times New Roman"/>
          <w:sz w:val="16"/>
          <w:szCs w:val="20"/>
        </w:rPr>
      </w:pPr>
      <w:r w:rsidRPr="00997252">
        <w:rPr>
          <w:rFonts w:cs="Times New Roman"/>
          <w:sz w:val="16"/>
          <w:szCs w:val="20"/>
        </w:rPr>
        <w:t>Размещение зданий, строений и сооружений возможно</w:t>
      </w:r>
      <w:r w:rsidR="00081082" w:rsidRPr="00997252">
        <w:rPr>
          <w:rFonts w:cs="Times New Roman"/>
          <w:sz w:val="16"/>
          <w:szCs w:val="20"/>
        </w:rPr>
        <w:t xml:space="preserve"> при соблюдении требований статей 48 и 52</w:t>
      </w:r>
      <w:r w:rsidRPr="00997252">
        <w:rPr>
          <w:rFonts w:cs="Times New Roman"/>
          <w:sz w:val="16"/>
          <w:szCs w:val="20"/>
        </w:rPr>
        <w:t xml:space="preserve"> настоящих Правил.</w:t>
      </w:r>
    </w:p>
    <w:p w14:paraId="080D564D" w14:textId="77777777" w:rsidR="002D5C89" w:rsidRPr="00D546D5" w:rsidRDefault="002D5C89" w:rsidP="00481C07">
      <w:pPr>
        <w:spacing w:after="0" w:line="240" w:lineRule="auto"/>
        <w:jc w:val="both"/>
        <w:rPr>
          <w:rFonts w:cs="Times New Roman"/>
          <w:sz w:val="20"/>
          <w:szCs w:val="20"/>
          <w:u w:val="single"/>
        </w:rPr>
      </w:pPr>
    </w:p>
    <w:p w14:paraId="184F196D" w14:textId="77777777" w:rsidR="00214D5E" w:rsidRPr="00D546D5" w:rsidRDefault="00214D5E" w:rsidP="00481C07">
      <w:pPr>
        <w:spacing w:after="0" w:line="240" w:lineRule="auto"/>
        <w:jc w:val="both"/>
        <w:rPr>
          <w:rFonts w:cs="Times New Roman"/>
          <w:sz w:val="20"/>
          <w:szCs w:val="20"/>
        </w:rPr>
        <w:sectPr w:rsidR="00214D5E" w:rsidRPr="00D546D5" w:rsidSect="00D546D5">
          <w:headerReference w:type="default" r:id="rId149"/>
          <w:pgSz w:w="16838" w:h="11906" w:orient="landscape"/>
          <w:pgMar w:top="1702" w:right="1075" w:bottom="566" w:left="1135" w:header="567" w:footer="709" w:gutter="0"/>
          <w:cols w:space="708"/>
          <w:titlePg/>
          <w:docGrid w:linePitch="381"/>
        </w:sectPr>
      </w:pPr>
    </w:p>
    <w:p w14:paraId="2D8F2CFC" w14:textId="24195307" w:rsidR="00214D5E" w:rsidRPr="009A4F40" w:rsidRDefault="00214D5E" w:rsidP="00481C07">
      <w:pPr>
        <w:pStyle w:val="2"/>
        <w:jc w:val="both"/>
        <w:rPr>
          <w:rStyle w:val="affff6"/>
          <w:sz w:val="20"/>
        </w:rPr>
      </w:pPr>
      <w:bookmarkStart w:id="148" w:name="_Toc160108230"/>
      <w:r w:rsidRPr="009A4F40">
        <w:rPr>
          <w:rStyle w:val="affff6"/>
          <w:sz w:val="20"/>
        </w:rPr>
        <w:t xml:space="preserve">Статья </w:t>
      </w:r>
      <w:r w:rsidR="00004D2E" w:rsidRPr="009A4F40">
        <w:rPr>
          <w:rStyle w:val="affff6"/>
          <w:sz w:val="20"/>
        </w:rPr>
        <w:t>52</w:t>
      </w:r>
      <w:r w:rsidRPr="009A4F40">
        <w:rPr>
          <w:rStyle w:val="affff6"/>
          <w:sz w:val="2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48"/>
    </w:p>
    <w:p w14:paraId="68BD96D6" w14:textId="77777777" w:rsidR="00214D5E" w:rsidRPr="00D546D5" w:rsidRDefault="00214D5E" w:rsidP="00481C07">
      <w:pPr>
        <w:spacing w:after="0" w:line="240" w:lineRule="auto"/>
        <w:ind w:firstLine="567"/>
        <w:jc w:val="both"/>
        <w:rPr>
          <w:rFonts w:cs="Times New Roman"/>
          <w:b/>
          <w:i/>
          <w:sz w:val="20"/>
          <w:szCs w:val="20"/>
        </w:rPr>
      </w:pPr>
    </w:p>
    <w:p w14:paraId="4C50810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583CC6D6" w14:textId="77777777" w:rsidR="00214D5E" w:rsidRPr="00D546D5" w:rsidRDefault="00214D5E" w:rsidP="00481C07">
      <w:pPr>
        <w:spacing w:after="0" w:line="240" w:lineRule="auto"/>
        <w:ind w:firstLine="567"/>
        <w:jc w:val="both"/>
        <w:rPr>
          <w:rFonts w:cs="Times New Roman"/>
          <w:sz w:val="20"/>
          <w:szCs w:val="20"/>
        </w:rPr>
      </w:pPr>
    </w:p>
    <w:p w14:paraId="2EA4EDAA" w14:textId="0CE53539" w:rsidR="00214D5E" w:rsidRPr="00D546D5" w:rsidRDefault="00214D5E" w:rsidP="00481C07">
      <w:pPr>
        <w:spacing w:after="0" w:line="240" w:lineRule="auto"/>
        <w:ind w:firstLine="567"/>
        <w:jc w:val="center"/>
        <w:rPr>
          <w:rFonts w:cs="Times New Roman"/>
          <w:b/>
          <w:sz w:val="20"/>
          <w:szCs w:val="20"/>
        </w:rPr>
      </w:pPr>
      <w:r w:rsidRPr="00D546D5">
        <w:rPr>
          <w:rFonts w:cs="Times New Roman"/>
          <w:b/>
          <w:sz w:val="20"/>
          <w:szCs w:val="20"/>
        </w:rPr>
        <w:t>Ограничения</w:t>
      </w:r>
    </w:p>
    <w:p w14:paraId="083E5825" w14:textId="50378A32" w:rsidR="00214D5E" w:rsidRPr="00D546D5" w:rsidRDefault="00214D5E" w:rsidP="00481C07">
      <w:pPr>
        <w:spacing w:after="0" w:line="240" w:lineRule="auto"/>
        <w:ind w:firstLine="567"/>
        <w:jc w:val="center"/>
        <w:rPr>
          <w:rFonts w:cs="Times New Roman"/>
          <w:b/>
          <w:sz w:val="20"/>
          <w:szCs w:val="20"/>
        </w:rPr>
      </w:pPr>
      <w:r w:rsidRPr="00D546D5">
        <w:rPr>
          <w:rFonts w:cs="Times New Roman"/>
          <w:b/>
          <w:sz w:val="20"/>
          <w:szCs w:val="20"/>
        </w:rPr>
        <w:t>использования земельных участков и объектов капитального строительства</w:t>
      </w:r>
    </w:p>
    <w:p w14:paraId="5AC83E8F" w14:textId="77777777" w:rsidR="00214D5E" w:rsidRPr="00D546D5" w:rsidRDefault="00214D5E" w:rsidP="00481C07">
      <w:pPr>
        <w:spacing w:after="0" w:line="240" w:lineRule="auto"/>
        <w:ind w:firstLine="567"/>
        <w:jc w:val="center"/>
        <w:rPr>
          <w:rFonts w:cs="Times New Roman"/>
          <w:b/>
          <w:sz w:val="20"/>
          <w:szCs w:val="20"/>
        </w:rPr>
      </w:pPr>
      <w:r w:rsidRPr="00D546D5">
        <w:rPr>
          <w:rFonts w:cs="Times New Roman"/>
          <w:b/>
          <w:sz w:val="20"/>
          <w:szCs w:val="20"/>
        </w:rPr>
        <w:t>в зонах с особыми условиями использования территории</w:t>
      </w:r>
    </w:p>
    <w:p w14:paraId="7DBD8CBB" w14:textId="77777777" w:rsidR="00004D2E" w:rsidRPr="00D546D5" w:rsidRDefault="00004D2E" w:rsidP="00481C07">
      <w:pPr>
        <w:spacing w:after="0" w:line="240" w:lineRule="auto"/>
        <w:ind w:firstLine="567"/>
        <w:jc w:val="center"/>
        <w:rPr>
          <w:rFonts w:cs="Times New Roman"/>
          <w:sz w:val="20"/>
          <w:szCs w:val="20"/>
        </w:rPr>
      </w:pPr>
    </w:p>
    <w:p w14:paraId="4F14D9D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с особыми условиями использования территорий устанавливаются в следующих целях:</w:t>
      </w:r>
    </w:p>
    <w:p w14:paraId="6DF65B3B" w14:textId="5174BDB0" w:rsidR="00214D5E" w:rsidRPr="00D546D5" w:rsidRDefault="00366B60" w:rsidP="00481C07">
      <w:pPr>
        <w:spacing w:after="0" w:line="240" w:lineRule="auto"/>
        <w:ind w:firstLine="567"/>
        <w:jc w:val="both"/>
        <w:rPr>
          <w:rFonts w:cs="Times New Roman"/>
          <w:sz w:val="20"/>
          <w:szCs w:val="20"/>
        </w:rPr>
      </w:pPr>
      <w:r w:rsidRPr="00D546D5">
        <w:rPr>
          <w:rFonts w:cs="Times New Roman"/>
          <w:sz w:val="20"/>
          <w:szCs w:val="20"/>
        </w:rPr>
        <w:t>1) </w:t>
      </w:r>
      <w:r w:rsidR="00214D5E" w:rsidRPr="00D546D5">
        <w:rPr>
          <w:rFonts w:cs="Times New Roman"/>
          <w:sz w:val="20"/>
          <w:szCs w:val="20"/>
        </w:rPr>
        <w:t>защита жизни и здоровья граждан;</w:t>
      </w:r>
    </w:p>
    <w:p w14:paraId="1F16DAE0" w14:textId="749B60BC"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w:t>
      </w:r>
      <w:r w:rsidR="00366B60" w:rsidRPr="00D546D5">
        <w:rPr>
          <w:rFonts w:cs="Times New Roman"/>
          <w:sz w:val="20"/>
          <w:szCs w:val="20"/>
        </w:rPr>
        <w:t> </w:t>
      </w:r>
      <w:r w:rsidRPr="00D546D5">
        <w:rPr>
          <w:rFonts w:cs="Times New Roman"/>
          <w:sz w:val="20"/>
          <w:szCs w:val="20"/>
        </w:rPr>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D546D5" w:rsidRDefault="00366B60" w:rsidP="00481C07">
      <w:pPr>
        <w:spacing w:after="0" w:line="240" w:lineRule="auto"/>
        <w:ind w:firstLine="567"/>
        <w:jc w:val="both"/>
        <w:rPr>
          <w:rFonts w:cs="Times New Roman"/>
          <w:sz w:val="20"/>
          <w:szCs w:val="20"/>
        </w:rPr>
      </w:pPr>
      <w:r w:rsidRPr="00D546D5">
        <w:rPr>
          <w:rFonts w:cs="Times New Roman"/>
          <w:sz w:val="20"/>
          <w:szCs w:val="20"/>
        </w:rPr>
        <w:t>3) </w:t>
      </w:r>
      <w:r w:rsidR="00214D5E" w:rsidRPr="00D546D5">
        <w:rPr>
          <w:rFonts w:cs="Times New Roman"/>
          <w:sz w:val="20"/>
          <w:szCs w:val="20"/>
        </w:rPr>
        <w:t>обеспечение сохранности объектов культурного наследия;</w:t>
      </w:r>
    </w:p>
    <w:p w14:paraId="4889C8C3" w14:textId="076384A8" w:rsidR="00214D5E" w:rsidRPr="00D546D5" w:rsidRDefault="00366B60" w:rsidP="00481C07">
      <w:pPr>
        <w:spacing w:after="0" w:line="240" w:lineRule="auto"/>
        <w:ind w:firstLine="567"/>
        <w:jc w:val="both"/>
        <w:rPr>
          <w:rFonts w:cs="Times New Roman"/>
          <w:sz w:val="20"/>
          <w:szCs w:val="20"/>
        </w:rPr>
      </w:pPr>
      <w:r w:rsidRPr="00D546D5">
        <w:rPr>
          <w:rFonts w:cs="Times New Roman"/>
          <w:sz w:val="20"/>
          <w:szCs w:val="20"/>
        </w:rPr>
        <w:t>4) </w:t>
      </w:r>
      <w:r w:rsidR="00214D5E" w:rsidRPr="00D546D5">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D546D5" w:rsidRDefault="00366B60" w:rsidP="00481C07">
      <w:pPr>
        <w:spacing w:after="0" w:line="240" w:lineRule="auto"/>
        <w:ind w:firstLine="567"/>
        <w:jc w:val="both"/>
        <w:rPr>
          <w:rFonts w:cs="Times New Roman"/>
          <w:sz w:val="20"/>
          <w:szCs w:val="20"/>
        </w:rPr>
      </w:pPr>
      <w:r w:rsidRPr="00D546D5">
        <w:rPr>
          <w:rFonts w:cs="Times New Roman"/>
          <w:sz w:val="20"/>
          <w:szCs w:val="20"/>
        </w:rPr>
        <w:t>5) </w:t>
      </w:r>
      <w:r w:rsidR="00214D5E" w:rsidRPr="00D546D5">
        <w:rPr>
          <w:rFonts w:cs="Times New Roman"/>
          <w:sz w:val="20"/>
          <w:szCs w:val="20"/>
        </w:rPr>
        <w:t>обеспечение обороны страны и безопасности государства.</w:t>
      </w:r>
    </w:p>
    <w:p w14:paraId="1CA6BA3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D546D5" w:rsidRDefault="00214D5E" w:rsidP="00481C07">
      <w:pPr>
        <w:spacing w:after="0" w:line="240" w:lineRule="auto"/>
        <w:ind w:firstLine="567"/>
        <w:jc w:val="both"/>
        <w:rPr>
          <w:rFonts w:cs="Times New Roman"/>
          <w:sz w:val="20"/>
          <w:szCs w:val="20"/>
        </w:rPr>
      </w:pPr>
    </w:p>
    <w:p w14:paraId="5209D928" w14:textId="57328D55" w:rsidR="00214D5E" w:rsidRPr="00D546D5" w:rsidRDefault="00214D5E" w:rsidP="00481C07">
      <w:pPr>
        <w:spacing w:after="0" w:line="240" w:lineRule="auto"/>
        <w:ind w:firstLine="567"/>
        <w:jc w:val="center"/>
        <w:rPr>
          <w:rFonts w:cs="Times New Roman"/>
          <w:b/>
          <w:sz w:val="20"/>
          <w:szCs w:val="20"/>
        </w:rPr>
      </w:pPr>
      <w:r w:rsidRPr="00D546D5">
        <w:rPr>
          <w:rFonts w:cs="Times New Roman"/>
          <w:b/>
          <w:sz w:val="20"/>
          <w:szCs w:val="20"/>
        </w:rPr>
        <w:t>Виды зон с особыми условиями использования территорий</w:t>
      </w:r>
    </w:p>
    <w:p w14:paraId="5EDCC486" w14:textId="77777777" w:rsidR="00214D5E" w:rsidRPr="00D546D5" w:rsidRDefault="00214D5E" w:rsidP="00481C07">
      <w:pPr>
        <w:spacing w:after="0" w:line="240" w:lineRule="auto"/>
        <w:ind w:firstLine="567"/>
        <w:jc w:val="center"/>
        <w:rPr>
          <w:rFonts w:cs="Times New Roman"/>
          <w:b/>
          <w:sz w:val="20"/>
          <w:szCs w:val="20"/>
        </w:rPr>
      </w:pPr>
      <w:r w:rsidRPr="00D546D5">
        <w:rPr>
          <w:rFonts w:cs="Times New Roman"/>
          <w:b/>
          <w:sz w:val="20"/>
          <w:szCs w:val="20"/>
        </w:rPr>
        <w:t>и ограничения использования земельных участков и объектов капитального строительства в них:</w:t>
      </w:r>
    </w:p>
    <w:p w14:paraId="566C1F3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Зоны охраны объектов культурного наследия</w:t>
      </w:r>
      <w:r w:rsidRPr="00D546D5">
        <w:rPr>
          <w:rFonts w:cs="Times New Roman"/>
          <w:sz w:val="20"/>
          <w:szCs w:val="20"/>
        </w:rPr>
        <w:t>;</w:t>
      </w:r>
    </w:p>
    <w:p w14:paraId="0CF69FA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Охранная зона объекта культурного наследия</w:t>
      </w:r>
      <w:r w:rsidRPr="00D546D5">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Зона регулирования застройки и хозяйственной деятельности</w:t>
      </w:r>
      <w:r w:rsidRPr="00D546D5">
        <w:rPr>
          <w:rFonts w:cs="Times New Roman"/>
          <w:sz w:val="20"/>
          <w:szCs w:val="20"/>
        </w:rPr>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Зона охраняемого природного ландшафта</w:t>
      </w:r>
      <w:r w:rsidRPr="00D546D5">
        <w:rPr>
          <w:rFonts w:cs="Times New Roman"/>
          <w:sz w:val="20"/>
          <w:szCs w:val="20"/>
        </w:rPr>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Защитная зона объекта культурного наследия;</w:t>
      </w:r>
    </w:p>
    <w:p w14:paraId="46949E8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защитной зоны объекта культурного наследия устанавливаются:</w:t>
      </w:r>
    </w:p>
    <w:p w14:paraId="780F521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D546D5" w:rsidRDefault="00214D5E" w:rsidP="00481C07">
      <w:pPr>
        <w:spacing w:after="0" w:line="240" w:lineRule="auto"/>
        <w:ind w:firstLine="567"/>
        <w:jc w:val="both"/>
        <w:rPr>
          <w:rFonts w:cs="Times New Roman"/>
          <w:sz w:val="20"/>
          <w:szCs w:val="20"/>
        </w:rPr>
      </w:pPr>
    </w:p>
    <w:p w14:paraId="65A04E59"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железных дорог;</w:t>
      </w:r>
    </w:p>
    <w:p w14:paraId="08D6167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Придорожные полосы автомобильных дорог</w:t>
      </w:r>
      <w:r w:rsidRPr="00D546D5">
        <w:rPr>
          <w:rFonts w:cs="Times New Roman"/>
          <w:sz w:val="20"/>
          <w:szCs w:val="20"/>
        </w:rPr>
        <w:t>;</w:t>
      </w:r>
    </w:p>
    <w:p w14:paraId="24B4E8F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семидесяти пяти метров - для автомобильных дорог первой и второй категорий;</w:t>
      </w:r>
    </w:p>
    <w:p w14:paraId="61ED583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пятидесяти метров - для автомобильных дорог третьей и четвертой категорий;</w:t>
      </w:r>
    </w:p>
    <w:p w14:paraId="695F3D2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двадцати пяти метров - для автомобильных дорог пятой категории;</w:t>
      </w:r>
    </w:p>
    <w:p w14:paraId="05BAF4D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Положение о придорожных полосах автомобильных дорог утверждается Правительством Российской Федерации.</w:t>
      </w:r>
    </w:p>
    <w:p w14:paraId="58DB8DD3"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трубопроводов (газопроводов, нефтепроводов и нефтепродуктопроводов, аммиакопроводов);</w:t>
      </w:r>
    </w:p>
    <w:p w14:paraId="79DCBE1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линий и сооружений связи;</w:t>
      </w:r>
    </w:p>
    <w:p w14:paraId="53EF661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трассах кабельных и воздушных линий связи и линий радиофикации:</w:t>
      </w:r>
    </w:p>
    <w:p w14:paraId="222D098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устанавливаются охранные зоны с особыми условиями использования:</w:t>
      </w:r>
    </w:p>
    <w:p w14:paraId="34D3533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создаются просеки в лесных массивах и зеленых насаждениях:</w:t>
      </w:r>
    </w:p>
    <w:p w14:paraId="595FBE7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вдоль трассы кабеля связи - шириной не менее 6 метров (по 3 метра с каждой стороны от кабеля связи);</w:t>
      </w:r>
    </w:p>
    <w:p w14:paraId="75DC7CF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Приаэродромная территория;</w:t>
      </w:r>
    </w:p>
    <w:p w14:paraId="5FE194B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Приаэродромная территория является зоной с особыми условиями использования территорий.</w:t>
      </w:r>
    </w:p>
    <w:p w14:paraId="6C125D0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соответствии с подпунктом 5 пункта 7 статьи 4 Федерального закона от</w:t>
      </w:r>
    </w:p>
    <w:p w14:paraId="7A7433E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Зона охраняемого объекта;</w:t>
      </w:r>
    </w:p>
    <w:p w14:paraId="349A86B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Охраняемые объекты</w:t>
      </w:r>
      <w:r w:rsidRPr="00D546D5">
        <w:rPr>
          <w:rFonts w:cs="Times New Roman"/>
          <w:sz w:val="20"/>
          <w:szCs w:val="20"/>
        </w:rPr>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Зона охраняемого объекта</w:t>
      </w:r>
      <w:r w:rsidRPr="00D546D5">
        <w:rPr>
          <w:rFonts w:cs="Times New Roman"/>
          <w:sz w:val="20"/>
          <w:szCs w:val="20"/>
        </w:rPr>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зоны охраняемого объекта может устанавливаться запрет на:</w:t>
      </w:r>
    </w:p>
    <w:p w14:paraId="6B6355C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и эксплуатацию любых объектов недвижимого имущества;</w:t>
      </w:r>
    </w:p>
    <w:p w14:paraId="0DD45D0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и эксплуатацию любых некапитальных строений, сооружений, в том числе временных;</w:t>
      </w:r>
    </w:p>
    <w:p w14:paraId="27015C7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расположение посадочных площадок и площадок десантирования (приземления);</w:t>
      </w:r>
    </w:p>
    <w:p w14:paraId="7A44036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строительство новых дорог (в том числе велодорожек и путепроводов) для движения наземного транспорта;</w:t>
      </w:r>
    </w:p>
    <w:p w14:paraId="4D01683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строительство сооружений связи;</w:t>
      </w:r>
    </w:p>
    <w:p w14:paraId="4A075DF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устройство якорных стоянок в акватории водного объекта или ее части;</w:t>
      </w:r>
    </w:p>
    <w:p w14:paraId="17ACCD1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установку и эксплуатацию всех типов и видов рекламных конструкций и "транспарантов-перетяжек";</w:t>
      </w:r>
    </w:p>
    <w:p w14:paraId="6DABBB4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инженерно-технического оборудования на главных фасадах зданий, строений, сооружений;</w:t>
      </w:r>
    </w:p>
    <w:p w14:paraId="21196F8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осуществление полетов беспилотных воздушных судов любой максимальной взлетной массы;</w:t>
      </w:r>
    </w:p>
    <w:p w14:paraId="6ED6438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беспилотных аппаратов, перемещающихся по земле, на воде и под водой;</w:t>
      </w:r>
    </w:p>
    <w:p w14:paraId="2CE8AB1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эксплуатацию химически опасных, взрывопожароопасных и иных опасных производственных объектов;</w:t>
      </w:r>
    </w:p>
    <w:p w14:paraId="4CD5A13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морского и внутреннего водного транспорта;</w:t>
      </w:r>
    </w:p>
    <w:p w14:paraId="3A97100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организацию зон массового отдыха и пляжей водных объектов;</w:t>
      </w:r>
    </w:p>
    <w:p w14:paraId="504DB95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организацию аэроклубов, а также запуск аэростатов, шаров-зондов и других беспилотных воздушных судов;</w:t>
      </w:r>
    </w:p>
    <w:p w14:paraId="4E8B410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Согласно Постановлению Правительства РФ от 05.05.2014 N 405 (ред. от 27.07.2017)</w:t>
      </w:r>
    </w:p>
    <w:p w14:paraId="3E0CCCC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Целями установления запретных зон являются:</w:t>
      </w:r>
    </w:p>
    <w:p w14:paraId="6267979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обеспечение обороны страны, защиты населения и бесперебойного функционирования военных объектов;</w:t>
      </w:r>
    </w:p>
    <w:p w14:paraId="3B30247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 защита населения при функционировании военных объектов и возникновении чрезвычайных ситуаций на них.</w:t>
      </w:r>
    </w:p>
    <w:p w14:paraId="0183A7B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Целями установления специальных зон являются:</w:t>
      </w:r>
    </w:p>
    <w:p w14:paraId="32C5D57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обеспечение бесперебойного функционирования и безопасности эксплуатации военных объектов.</w:t>
      </w:r>
    </w:p>
    <w:p w14:paraId="3E44BC6F" w14:textId="17E8C1F3"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на расстоянии, не превышающем 100 метров, - для прочих военных объектов.</w:t>
      </w:r>
    </w:p>
    <w:p w14:paraId="4119759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проживание и (или) нахождение физических лиц;</w:t>
      </w:r>
    </w:p>
    <w:p w14:paraId="4C44A39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осуществление хозяйственной и иной деятельности в соответствии с настоящим Положением;</w:t>
      </w:r>
    </w:p>
    <w:p w14:paraId="0043C32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стационарных пунктов наблюдений за состоянием окружающей среды, ее загрязнением;</w:t>
      </w:r>
    </w:p>
    <w:p w14:paraId="393B181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Водоохранная (рыбоохранная) зона;</w:t>
      </w:r>
    </w:p>
    <w:p w14:paraId="58620A6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до 10 километров - 50 метров;</w:t>
      </w:r>
    </w:p>
    <w:p w14:paraId="150E176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от 10 до 50 километров - 100 метров;</w:t>
      </w:r>
    </w:p>
    <w:p w14:paraId="58A4FBD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от 50 километров и более - 200 метров.</w:t>
      </w:r>
    </w:p>
    <w:p w14:paraId="4C5E927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рыбоохранной зоны моря составляет 500 метров.</w:t>
      </w:r>
    </w:p>
    <w:p w14:paraId="5A8C6CE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Рыбоохранные зоны для рек, ручьев или их частей, помещенных в закрытые коллекторы, не устанавливаются.</w:t>
      </w:r>
    </w:p>
    <w:p w14:paraId="1168274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водоохранной зоны рек или ручьев устанавливается от их истока для рек или ручьев протяженностью:</w:t>
      </w:r>
    </w:p>
    <w:p w14:paraId="54110F6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до десяти километров - в размере пятидесяти метров;</w:t>
      </w:r>
    </w:p>
    <w:p w14:paraId="2D88DF1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от десяти до пятидесяти километров - в размере ста метров;</w:t>
      </w:r>
    </w:p>
    <w:p w14:paraId="76E3A58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от пятидесяти километров и более - в размере двухсот метров.</w:t>
      </w:r>
    </w:p>
    <w:p w14:paraId="16516DD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водоохранной зоны моря составляет пятьсот метров.</w:t>
      </w:r>
    </w:p>
    <w:p w14:paraId="34B6B2E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Водоохранные зоны рек, их частей, помещенных в закрытые коллекторы, не устанавливаются.</w:t>
      </w:r>
    </w:p>
    <w:p w14:paraId="325CC7B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водоохранных зон запрещаются:</w:t>
      </w:r>
    </w:p>
    <w:p w14:paraId="2C675A4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использование сточных вод в целях регулирования плодородия почв;</w:t>
      </w:r>
    </w:p>
    <w:p w14:paraId="13FF2D9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осуществление авиационных мер по борьбе с вредными организмами;</w:t>
      </w:r>
    </w:p>
    <w:p w14:paraId="01CC620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6) размещение специализированных хранилищ пестицидов и агрохимикатов, применение пестицидов и агрохимикатов;</w:t>
      </w:r>
    </w:p>
    <w:p w14:paraId="26E90E8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7) сброс сточных, в том числе дренажных, вод;</w:t>
      </w:r>
    </w:p>
    <w:p w14:paraId="55DE833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централизованные системы водоотведения (канализации), централизованные ливневые системы водоотведения;</w:t>
      </w:r>
    </w:p>
    <w:p w14:paraId="782A7C3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Прибрежная защитная полоса;</w:t>
      </w:r>
    </w:p>
    <w:p w14:paraId="0950CD3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40CD458D"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прибрежных защитных полос наряду с ограничениями</w:t>
      </w:r>
      <w:r w:rsidR="00C31978">
        <w:rPr>
          <w:rFonts w:cs="Times New Roman"/>
          <w:sz w:val="20"/>
          <w:szCs w:val="20"/>
        </w:rPr>
        <w:t>,</w:t>
      </w:r>
      <w:r w:rsidRPr="00D546D5">
        <w:rPr>
          <w:rFonts w:cs="Times New Roman"/>
          <w:sz w:val="20"/>
          <w:szCs w:val="20"/>
        </w:rPr>
        <w:t xml:space="preserve"> установленными в границах водоохранных зон запрещаются:</w:t>
      </w:r>
    </w:p>
    <w:p w14:paraId="2A65A8E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распашка земель;</w:t>
      </w:r>
    </w:p>
    <w:p w14:paraId="190D5AF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размещение отвалов размываемых грунтов;</w:t>
      </w:r>
    </w:p>
    <w:p w14:paraId="3067A6A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выпас сельскохозяйственных животных и организация для них летних лагерей, ванн.</w:t>
      </w:r>
    </w:p>
    <w:p w14:paraId="1370FDE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50" w:history="1">
        <w:r w:rsidRPr="00D546D5">
          <w:rPr>
            <w:rFonts w:cs="Times New Roman"/>
            <w:sz w:val="20"/>
            <w:szCs w:val="20"/>
          </w:rPr>
          <w:t>порядке</w:t>
        </w:r>
      </w:hyperlink>
      <w:r w:rsidRPr="00D546D5">
        <w:rPr>
          <w:rFonts w:cs="Times New Roman"/>
          <w:sz w:val="20"/>
          <w:szCs w:val="20"/>
        </w:rPr>
        <w:t>, установленном Правительством Российской Федерации.</w:t>
      </w:r>
    </w:p>
    <w:p w14:paraId="70C876D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Установление границ осуществляется:</w:t>
      </w:r>
    </w:p>
    <w:p w14:paraId="558397E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установления границ органы государственной власти обеспечивают:</w:t>
      </w:r>
    </w:p>
    <w:p w14:paraId="0E67DD1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составе округа санитарной (горно-санитарной) охраны выделяется до трех зон.</w:t>
      </w:r>
    </w:p>
    <w:p w14:paraId="35C1871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Зоны затопления и подтопления;</w:t>
      </w:r>
    </w:p>
    <w:p w14:paraId="53BD7A2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2) использование сточных вод в целях регулирования плодородия почв;</w:t>
      </w:r>
    </w:p>
    <w:p w14:paraId="6AE239D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 осуществление авиационных мер по борьбе с вредными организмами.</w:t>
      </w:r>
    </w:p>
    <w:p w14:paraId="0DB0AB2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затопления устанавливаются в отношении:</w:t>
      </w:r>
    </w:p>
    <w:p w14:paraId="4DA2E27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зон подтопления устанавливаются:</w:t>
      </w:r>
    </w:p>
    <w:p w14:paraId="2851026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территории сильного подтопления - при глубине залегания грунтовых вод менее 0,3 метра;</w:t>
      </w:r>
    </w:p>
    <w:p w14:paraId="46D5936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территории умеренного подтопления - при глубине залегания грунтовых вод от 0,3 - 0,7 до 1,2 - 2 метров от поверхности;</w:t>
      </w:r>
    </w:p>
    <w:p w14:paraId="0A842DB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территории слабого подтопления - при глубине залегания грунтовых вод от 2 до 3 метров.</w:t>
      </w:r>
    </w:p>
    <w:p w14:paraId="0BDB46F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b/>
          <w:sz w:val="20"/>
          <w:szCs w:val="20"/>
        </w:rPr>
        <w:t>Санитарно-защитная зона;</w:t>
      </w:r>
    </w:p>
    <w:p w14:paraId="763D1D2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санитарно-защитной зоны не допускается использования земельных участков в целях:</w:t>
      </w:r>
    </w:p>
    <w:p w14:paraId="0A4828B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Зона ограничений передающего радиотехнического объекта, являющегося объектом капитального строительства;</w:t>
      </w:r>
    </w:p>
    <w:p w14:paraId="3CE2EBA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Рекомендуется размещение антенн ПРТО (в т.ч. РРС, РГД) на отдельно стоящих опорах и мачтах.</w:t>
      </w:r>
    </w:p>
    <w:p w14:paraId="696EC39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Границы СЗЗ определяются на высоте 2 м от поверхности земли по ПДУ, указанным в п. п. 3.3 и 3.4 СанПиН 2.1.8/2.2.4.1383-03".</w:t>
      </w:r>
    </w:p>
    <w:p w14:paraId="2478396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258E6B5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Рыбохозяйственная заповедная зона;</w:t>
      </w:r>
    </w:p>
    <w:p w14:paraId="77656C50"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D546D5" w:rsidRDefault="00214D5E" w:rsidP="00481C07">
      <w:pPr>
        <w:spacing w:after="0" w:line="240" w:lineRule="auto"/>
        <w:ind w:firstLine="567"/>
        <w:jc w:val="both"/>
        <w:rPr>
          <w:rFonts w:cs="Times New Roman"/>
          <w:b/>
          <w:sz w:val="20"/>
          <w:szCs w:val="20"/>
        </w:rPr>
      </w:pPr>
      <w:r w:rsidRPr="00D546D5">
        <w:rPr>
          <w:rFonts w:cs="Times New Roman"/>
          <w:b/>
          <w:sz w:val="20"/>
          <w:szCs w:val="20"/>
        </w:rPr>
        <w:t>Охранная зона тепловых сетей.</w:t>
      </w:r>
    </w:p>
    <w:p w14:paraId="289AF072"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1FFE1531"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D546D5" w:rsidRDefault="00214D5E" w:rsidP="00481C07">
      <w:pPr>
        <w:spacing w:after="0" w:line="240" w:lineRule="auto"/>
        <w:jc w:val="both"/>
        <w:rPr>
          <w:rFonts w:cs="Times New Roman"/>
          <w:sz w:val="20"/>
          <w:szCs w:val="20"/>
        </w:rPr>
      </w:pPr>
    </w:p>
    <w:p w14:paraId="4AAD69B4" w14:textId="77777777" w:rsidR="00214D5E" w:rsidRPr="00D546D5" w:rsidRDefault="00214D5E" w:rsidP="00481C07">
      <w:pPr>
        <w:spacing w:after="0" w:line="240" w:lineRule="auto"/>
        <w:jc w:val="both"/>
        <w:rPr>
          <w:rFonts w:cs="Times New Roman"/>
          <w:b/>
          <w:sz w:val="20"/>
          <w:szCs w:val="20"/>
        </w:rPr>
      </w:pPr>
      <w:r w:rsidRPr="00D546D5">
        <w:rPr>
          <w:rFonts w:cs="Times New Roman"/>
          <w:b/>
          <w:sz w:val="20"/>
          <w:szCs w:val="20"/>
        </w:rPr>
        <w:t>Иные ограничения использования земельных участков и объектов капитального строительства</w:t>
      </w:r>
    </w:p>
    <w:p w14:paraId="79BD0D35" w14:textId="77777777" w:rsidR="00214D5E" w:rsidRPr="00D546D5" w:rsidRDefault="00214D5E" w:rsidP="00481C07">
      <w:pPr>
        <w:spacing w:after="0" w:line="240" w:lineRule="auto"/>
        <w:jc w:val="both"/>
        <w:rPr>
          <w:rFonts w:cs="Times New Roman"/>
          <w:b/>
          <w:sz w:val="20"/>
          <w:szCs w:val="20"/>
        </w:rPr>
      </w:pPr>
    </w:p>
    <w:p w14:paraId="64B09CE4"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1" w:history="1">
        <w:r w:rsidRPr="00D546D5">
          <w:rPr>
            <w:rFonts w:cs="Times New Roman"/>
            <w:sz w:val="20"/>
            <w:szCs w:val="20"/>
          </w:rPr>
          <w:t>Особые условия</w:t>
        </w:r>
      </w:hyperlink>
      <w:r w:rsidRPr="00D546D5">
        <w:rPr>
          <w:rFonts w:cs="Times New Roman"/>
          <w:sz w:val="20"/>
          <w:szCs w:val="20"/>
        </w:rPr>
        <w:t xml:space="preserve"> пользования береговой полосой устанавливаются Правительством Российской Федерации.</w:t>
      </w:r>
    </w:p>
    <w:p w14:paraId="54D316F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2" w:history="1">
        <w:r w:rsidRPr="00D546D5">
          <w:rPr>
            <w:rFonts w:cs="Times New Roman"/>
            <w:sz w:val="20"/>
            <w:szCs w:val="20"/>
          </w:rPr>
          <w:t>законодательством</w:t>
        </w:r>
      </w:hyperlink>
      <w:r w:rsidRPr="00D546D5">
        <w:rPr>
          <w:rFonts w:cs="Times New Roman"/>
          <w:sz w:val="20"/>
          <w:szCs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D546D5" w:rsidRDefault="00214D5E" w:rsidP="00481C07">
      <w:pPr>
        <w:spacing w:after="0" w:line="240" w:lineRule="auto"/>
        <w:jc w:val="both"/>
        <w:rPr>
          <w:rFonts w:cs="Times New Roman"/>
          <w:sz w:val="20"/>
          <w:szCs w:val="20"/>
        </w:rPr>
      </w:pPr>
    </w:p>
    <w:p w14:paraId="32215696" w14:textId="100649C2" w:rsidR="00214D5E" w:rsidRPr="009A4F40" w:rsidRDefault="00217626" w:rsidP="00481C07">
      <w:pPr>
        <w:pStyle w:val="2"/>
        <w:rPr>
          <w:sz w:val="20"/>
        </w:rPr>
      </w:pPr>
      <w:bookmarkStart w:id="149" w:name="_Toc160108231"/>
      <w:r w:rsidRPr="009A4F40">
        <w:rPr>
          <w:sz w:val="20"/>
        </w:rPr>
        <w:t>П</w:t>
      </w:r>
      <w:r w:rsidR="00214D5E" w:rsidRPr="009A4F40">
        <w:rPr>
          <w:sz w:val="20"/>
        </w:rPr>
        <w:t>РИЛОЖЕНИЕ 1. СВЕДЕНИЯ О ГРАНИЦАХ ТЕРРИТОРИАЛЬНЫХ ЗОН</w:t>
      </w:r>
      <w:bookmarkEnd w:id="149"/>
    </w:p>
    <w:p w14:paraId="440386A4" w14:textId="77777777" w:rsidR="00214D5E" w:rsidRPr="00D546D5" w:rsidRDefault="00214D5E" w:rsidP="00481C07">
      <w:pPr>
        <w:spacing w:after="0" w:line="240" w:lineRule="auto"/>
        <w:jc w:val="both"/>
        <w:rPr>
          <w:rFonts w:cs="Times New Roman"/>
          <w:sz w:val="20"/>
          <w:szCs w:val="20"/>
        </w:rPr>
      </w:pPr>
    </w:p>
    <w:p w14:paraId="56512CB9" w14:textId="77777777" w:rsidR="00214D5E" w:rsidRPr="00D546D5" w:rsidRDefault="00214D5E" w:rsidP="00481C07">
      <w:pPr>
        <w:spacing w:after="0" w:line="240" w:lineRule="auto"/>
        <w:jc w:val="both"/>
        <w:rPr>
          <w:rFonts w:cs="Times New Roman"/>
          <w:b/>
          <w:sz w:val="20"/>
          <w:szCs w:val="20"/>
        </w:rPr>
      </w:pPr>
      <w:r w:rsidRPr="00D546D5">
        <w:rPr>
          <w:rFonts w:cs="Times New Roman"/>
          <w:b/>
          <w:sz w:val="20"/>
          <w:szCs w:val="20"/>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D546D5" w:rsidRDefault="005F2931" w:rsidP="00481C07">
      <w:pPr>
        <w:spacing w:after="0" w:line="240" w:lineRule="auto"/>
        <w:ind w:firstLine="567"/>
        <w:jc w:val="both"/>
        <w:rPr>
          <w:rFonts w:cs="Times New Roman"/>
          <w:sz w:val="20"/>
          <w:szCs w:val="20"/>
        </w:rPr>
      </w:pPr>
      <w:r w:rsidRPr="00D546D5">
        <w:rPr>
          <w:rFonts w:cs="Times New Roman"/>
          <w:sz w:val="20"/>
          <w:szCs w:val="20"/>
        </w:rPr>
        <w:t>2. </w:t>
      </w:r>
      <w:r w:rsidR="00214D5E" w:rsidRPr="00D546D5">
        <w:rPr>
          <w:rFonts w:cs="Times New Roman"/>
          <w:sz w:val="20"/>
          <w:szCs w:val="20"/>
        </w:rPr>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D546D5" w:rsidRDefault="005F2931" w:rsidP="00481C07">
      <w:pPr>
        <w:spacing w:after="0" w:line="240" w:lineRule="auto"/>
        <w:ind w:firstLine="567"/>
        <w:jc w:val="both"/>
        <w:rPr>
          <w:rFonts w:cs="Times New Roman"/>
          <w:sz w:val="20"/>
          <w:szCs w:val="20"/>
        </w:rPr>
      </w:pPr>
      <w:r w:rsidRPr="00D546D5">
        <w:rPr>
          <w:rFonts w:cs="Times New Roman"/>
          <w:sz w:val="20"/>
          <w:szCs w:val="20"/>
        </w:rPr>
        <w:t>3. </w:t>
      </w:r>
      <w:r w:rsidR="00214D5E" w:rsidRPr="00D546D5">
        <w:rPr>
          <w:rFonts w:cs="Times New Roman"/>
          <w:sz w:val="20"/>
          <w:szCs w:val="20"/>
        </w:rPr>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D546D5" w:rsidRDefault="00214D5E" w:rsidP="00481C07">
      <w:pPr>
        <w:spacing w:after="0" w:line="240" w:lineRule="auto"/>
        <w:ind w:firstLine="567"/>
        <w:jc w:val="both"/>
        <w:rPr>
          <w:rFonts w:cs="Times New Roman"/>
          <w:sz w:val="20"/>
          <w:szCs w:val="20"/>
        </w:rPr>
      </w:pPr>
      <w:r w:rsidRPr="00D546D5">
        <w:rPr>
          <w:rFonts w:cs="Times New Roman"/>
          <w:sz w:val="20"/>
          <w:szCs w:val="20"/>
        </w:rPr>
        <w:t>4.</w:t>
      </w:r>
      <w:r w:rsidR="005F2931" w:rsidRPr="00D546D5">
        <w:rPr>
          <w:rFonts w:cs="Times New Roman"/>
          <w:sz w:val="20"/>
          <w:szCs w:val="20"/>
        </w:rPr>
        <w:t> </w:t>
      </w:r>
      <w:r w:rsidRPr="00D546D5">
        <w:rPr>
          <w:rFonts w:cs="Times New Roman"/>
          <w:sz w:val="20"/>
          <w:szCs w:val="20"/>
        </w:rPr>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rsidRPr="00D546D5">
        <w:rPr>
          <w:rFonts w:cs="Times New Roman"/>
          <w:sz w:val="20"/>
          <w:szCs w:val="20"/>
        </w:rPr>
        <w:t xml:space="preserve"> не позднее 1 января 2024 года.</w:t>
      </w:r>
    </w:p>
    <w:sectPr w:rsidR="00CE6CC4" w:rsidRPr="00D546D5">
      <w:headerReference w:type="even" r:id="rId153"/>
      <w:headerReference w:type="default" r:id="rId154"/>
      <w:headerReference w:type="first" r:id="rId155"/>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8A22D" w14:textId="77777777" w:rsidR="00A453B0" w:rsidRDefault="00A453B0" w:rsidP="00FC0337">
      <w:pPr>
        <w:spacing w:after="0" w:line="240" w:lineRule="auto"/>
      </w:pPr>
      <w:r>
        <w:separator/>
      </w:r>
    </w:p>
  </w:endnote>
  <w:endnote w:type="continuationSeparator" w:id="0">
    <w:p w14:paraId="38A9DF25" w14:textId="77777777" w:rsidR="00A453B0" w:rsidRDefault="00A453B0"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alibri"/>
    <w:charset w:val="00"/>
    <w:family w:val="auto"/>
    <w:pitch w:val="variable"/>
    <w:sig w:usb0="800000AF" w:usb1="1001E0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FFA50" w14:textId="77777777" w:rsidR="00A453B0" w:rsidRDefault="00A453B0" w:rsidP="00FC0337">
      <w:pPr>
        <w:spacing w:after="0" w:line="240" w:lineRule="auto"/>
      </w:pPr>
      <w:r>
        <w:separator/>
      </w:r>
    </w:p>
  </w:footnote>
  <w:footnote w:type="continuationSeparator" w:id="0">
    <w:p w14:paraId="31A961DD" w14:textId="77777777" w:rsidR="00A453B0" w:rsidRDefault="00A453B0" w:rsidP="00FC03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F810C" w14:textId="035C07A7" w:rsidR="00D546D5" w:rsidRDefault="00D546D5" w:rsidP="004459B6">
    <w:pPr>
      <w:pStyle w:val="af9"/>
      <w:jc w:val="center"/>
    </w:pPr>
    <w:r w:rsidRPr="004459B6">
      <w:fldChar w:fldCharType="begin"/>
    </w:r>
    <w:r w:rsidRPr="004459B6">
      <w:instrText>PAGE   \* MERGEFORMAT</w:instrText>
    </w:r>
    <w:r w:rsidRPr="004459B6">
      <w:fldChar w:fldCharType="separate"/>
    </w:r>
    <w:r w:rsidR="00A62AC3">
      <w:rPr>
        <w:noProof/>
      </w:rPr>
      <w:t>2</w:t>
    </w:r>
    <w:r w:rsidRPr="004459B6">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921D3" w14:textId="3490FE73" w:rsidR="00D546D5" w:rsidRPr="00214D5E" w:rsidRDefault="00D546D5" w:rsidP="00214D5E">
    <w:pPr>
      <w:spacing w:after="0" w:line="240" w:lineRule="auto"/>
      <w:jc w:val="center"/>
    </w:pPr>
    <w:r w:rsidRPr="00214D5E">
      <w:fldChar w:fldCharType="begin"/>
    </w:r>
    <w:r w:rsidRPr="00214D5E">
      <w:instrText xml:space="preserve"> PAGE   \* MERGEFORMAT </w:instrText>
    </w:r>
    <w:r w:rsidRPr="00214D5E">
      <w:fldChar w:fldCharType="separate"/>
    </w:r>
    <w:r w:rsidR="00A62AC3">
      <w:rPr>
        <w:noProof/>
      </w:rPr>
      <w:t>112</w:t>
    </w:r>
    <w:r w:rsidRPr="00214D5E">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8BC69" w14:textId="02D3B1CE" w:rsidR="00D546D5" w:rsidRPr="00214D5E" w:rsidRDefault="00D546D5" w:rsidP="000E6F6D">
    <w:pPr>
      <w:jc w:val="center"/>
    </w:pPr>
    <w:r w:rsidRPr="00214D5E">
      <w:fldChar w:fldCharType="begin"/>
    </w:r>
    <w:r w:rsidRPr="00214D5E">
      <w:instrText>PAGE   \* MERGEFORMAT</w:instrText>
    </w:r>
    <w:r w:rsidRPr="00214D5E">
      <w:fldChar w:fldCharType="separate"/>
    </w:r>
    <w:r w:rsidR="00A62AC3">
      <w:rPr>
        <w:noProof/>
      </w:rPr>
      <w:t>191</w:t>
    </w:r>
    <w:r w:rsidRPr="00214D5E">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33A81" w14:textId="77777777" w:rsidR="00D546D5" w:rsidRDefault="00D546D5"/>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A1A1" w14:textId="30ECDC3D" w:rsidR="00D546D5" w:rsidRPr="00672C9F" w:rsidRDefault="00D546D5" w:rsidP="00EC227E">
    <w:pPr>
      <w:pStyle w:val="af9"/>
      <w:jc w:val="center"/>
    </w:pPr>
    <w:r w:rsidRPr="00F6097C">
      <w:fldChar w:fldCharType="begin"/>
    </w:r>
    <w:r w:rsidRPr="00F6097C">
      <w:instrText>PAGE   \* MERGEFORMAT</w:instrText>
    </w:r>
    <w:r w:rsidRPr="00F6097C">
      <w:fldChar w:fldCharType="separate"/>
    </w:r>
    <w:r w:rsidR="00BC04E6">
      <w:rPr>
        <w:noProof/>
      </w:rPr>
      <w:t>217</w:t>
    </w:r>
    <w:r w:rsidRPr="00F6097C">
      <w:fldChar w:fldCharType="end"/>
    </w:r>
  </w:p>
  <w:p w14:paraId="609AB87B" w14:textId="77777777" w:rsidR="00D546D5" w:rsidRPr="003551B3" w:rsidRDefault="00D546D5" w:rsidP="003551B3">
    <w:pPr>
      <w:pStyle w:val="af9"/>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4D534" w14:textId="77777777" w:rsidR="00D546D5" w:rsidRDefault="00D546D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 w:numId="14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621B"/>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4B30"/>
    <w:rsid w:val="00095339"/>
    <w:rsid w:val="0009586B"/>
    <w:rsid w:val="00095AB6"/>
    <w:rsid w:val="00095BE7"/>
    <w:rsid w:val="00096CDF"/>
    <w:rsid w:val="00096D2B"/>
    <w:rsid w:val="00096FEC"/>
    <w:rsid w:val="00097C8E"/>
    <w:rsid w:val="000A00E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B99"/>
    <w:rsid w:val="000C1FAD"/>
    <w:rsid w:val="000C284F"/>
    <w:rsid w:val="000C28E4"/>
    <w:rsid w:val="000C2D88"/>
    <w:rsid w:val="000C493E"/>
    <w:rsid w:val="000C4FAE"/>
    <w:rsid w:val="000C5185"/>
    <w:rsid w:val="000C5511"/>
    <w:rsid w:val="000C596F"/>
    <w:rsid w:val="000C5D2F"/>
    <w:rsid w:val="000C6354"/>
    <w:rsid w:val="000D0652"/>
    <w:rsid w:val="000D0CA5"/>
    <w:rsid w:val="000D1D31"/>
    <w:rsid w:val="000D375B"/>
    <w:rsid w:val="000D3C65"/>
    <w:rsid w:val="000D41E8"/>
    <w:rsid w:val="000D4C3D"/>
    <w:rsid w:val="000D68D3"/>
    <w:rsid w:val="000D732A"/>
    <w:rsid w:val="000D7A9E"/>
    <w:rsid w:val="000D7B35"/>
    <w:rsid w:val="000D7C78"/>
    <w:rsid w:val="000E00C0"/>
    <w:rsid w:val="000E062E"/>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C55"/>
    <w:rsid w:val="000F4ED2"/>
    <w:rsid w:val="000F53C5"/>
    <w:rsid w:val="000F5FFB"/>
    <w:rsid w:val="000F61E8"/>
    <w:rsid w:val="000F6E45"/>
    <w:rsid w:val="000F7F34"/>
    <w:rsid w:val="0010000C"/>
    <w:rsid w:val="00100400"/>
    <w:rsid w:val="001009B4"/>
    <w:rsid w:val="001017B3"/>
    <w:rsid w:val="00101C73"/>
    <w:rsid w:val="00103304"/>
    <w:rsid w:val="00103341"/>
    <w:rsid w:val="00103A0E"/>
    <w:rsid w:val="001040E4"/>
    <w:rsid w:val="00104B99"/>
    <w:rsid w:val="00104E92"/>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2CE"/>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3978"/>
    <w:rsid w:val="00174222"/>
    <w:rsid w:val="0017424D"/>
    <w:rsid w:val="00174442"/>
    <w:rsid w:val="001745E0"/>
    <w:rsid w:val="00174EC7"/>
    <w:rsid w:val="00175CF0"/>
    <w:rsid w:val="00176BDC"/>
    <w:rsid w:val="00177134"/>
    <w:rsid w:val="00177C0E"/>
    <w:rsid w:val="001809B9"/>
    <w:rsid w:val="001816E8"/>
    <w:rsid w:val="00181D44"/>
    <w:rsid w:val="00182B62"/>
    <w:rsid w:val="00184746"/>
    <w:rsid w:val="001852A4"/>
    <w:rsid w:val="00185768"/>
    <w:rsid w:val="001859D8"/>
    <w:rsid w:val="00186CD3"/>
    <w:rsid w:val="00186F14"/>
    <w:rsid w:val="00187979"/>
    <w:rsid w:val="00187F00"/>
    <w:rsid w:val="00191299"/>
    <w:rsid w:val="001919B0"/>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9CF"/>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2BB"/>
    <w:rsid w:val="002C539A"/>
    <w:rsid w:val="002C620C"/>
    <w:rsid w:val="002C67BB"/>
    <w:rsid w:val="002C6DCB"/>
    <w:rsid w:val="002C7304"/>
    <w:rsid w:val="002C75A2"/>
    <w:rsid w:val="002C7AAA"/>
    <w:rsid w:val="002D1923"/>
    <w:rsid w:val="002D2B4D"/>
    <w:rsid w:val="002D38D1"/>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523"/>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2E2B"/>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C62"/>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304"/>
    <w:rsid w:val="00381601"/>
    <w:rsid w:val="00382C8C"/>
    <w:rsid w:val="003839DF"/>
    <w:rsid w:val="00384CC4"/>
    <w:rsid w:val="00384F3E"/>
    <w:rsid w:val="00385E47"/>
    <w:rsid w:val="003864B2"/>
    <w:rsid w:val="00386D7E"/>
    <w:rsid w:val="0038792E"/>
    <w:rsid w:val="00387A3B"/>
    <w:rsid w:val="003911EC"/>
    <w:rsid w:val="00391935"/>
    <w:rsid w:val="00392458"/>
    <w:rsid w:val="003924E2"/>
    <w:rsid w:val="00392ED1"/>
    <w:rsid w:val="00394084"/>
    <w:rsid w:val="00394EA9"/>
    <w:rsid w:val="00394ED6"/>
    <w:rsid w:val="003957DC"/>
    <w:rsid w:val="00396279"/>
    <w:rsid w:val="003968FC"/>
    <w:rsid w:val="00396AE7"/>
    <w:rsid w:val="003979ED"/>
    <w:rsid w:val="00397B01"/>
    <w:rsid w:val="00397B2A"/>
    <w:rsid w:val="003A0F0E"/>
    <w:rsid w:val="003A2069"/>
    <w:rsid w:val="003A2B6D"/>
    <w:rsid w:val="003A2C60"/>
    <w:rsid w:val="003A536A"/>
    <w:rsid w:val="003A694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D7B0A"/>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17"/>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46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1C07"/>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61E"/>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3947"/>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6F7"/>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A2D"/>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D7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57D2"/>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7A2"/>
    <w:rsid w:val="00635899"/>
    <w:rsid w:val="006361C6"/>
    <w:rsid w:val="006361E9"/>
    <w:rsid w:val="00636FCF"/>
    <w:rsid w:val="00640014"/>
    <w:rsid w:val="006411E5"/>
    <w:rsid w:val="0064121B"/>
    <w:rsid w:val="006423BD"/>
    <w:rsid w:val="006427DD"/>
    <w:rsid w:val="00643406"/>
    <w:rsid w:val="006436DE"/>
    <w:rsid w:val="00644CE9"/>
    <w:rsid w:val="006461EF"/>
    <w:rsid w:val="0064679A"/>
    <w:rsid w:val="00646EFC"/>
    <w:rsid w:val="00646F62"/>
    <w:rsid w:val="00647976"/>
    <w:rsid w:val="00650068"/>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159D"/>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058F"/>
    <w:rsid w:val="006B1371"/>
    <w:rsid w:val="006B1419"/>
    <w:rsid w:val="006B1E1E"/>
    <w:rsid w:val="006B2EE6"/>
    <w:rsid w:val="006B3C51"/>
    <w:rsid w:val="006B4D0B"/>
    <w:rsid w:val="006B5EEF"/>
    <w:rsid w:val="006B618F"/>
    <w:rsid w:val="006B70CD"/>
    <w:rsid w:val="006B7721"/>
    <w:rsid w:val="006C02AD"/>
    <w:rsid w:val="006C044C"/>
    <w:rsid w:val="006C0951"/>
    <w:rsid w:val="006C0EB2"/>
    <w:rsid w:val="006C0F14"/>
    <w:rsid w:val="006C1519"/>
    <w:rsid w:val="006C1566"/>
    <w:rsid w:val="006C1A3D"/>
    <w:rsid w:val="006C22E6"/>
    <w:rsid w:val="006C30BA"/>
    <w:rsid w:val="006C339B"/>
    <w:rsid w:val="006C376E"/>
    <w:rsid w:val="006C45C7"/>
    <w:rsid w:val="006C4C37"/>
    <w:rsid w:val="006C527A"/>
    <w:rsid w:val="006C7661"/>
    <w:rsid w:val="006C79BA"/>
    <w:rsid w:val="006C7AC1"/>
    <w:rsid w:val="006C7E8C"/>
    <w:rsid w:val="006D01B9"/>
    <w:rsid w:val="006D071B"/>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0747"/>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1348"/>
    <w:rsid w:val="00734282"/>
    <w:rsid w:val="0073454E"/>
    <w:rsid w:val="00734899"/>
    <w:rsid w:val="00735540"/>
    <w:rsid w:val="0073596F"/>
    <w:rsid w:val="007365F2"/>
    <w:rsid w:val="007368E7"/>
    <w:rsid w:val="0073698D"/>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2B1C"/>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6B23"/>
    <w:rsid w:val="007B7184"/>
    <w:rsid w:val="007B7641"/>
    <w:rsid w:val="007B76B7"/>
    <w:rsid w:val="007B7EEE"/>
    <w:rsid w:val="007C0057"/>
    <w:rsid w:val="007C05A0"/>
    <w:rsid w:val="007C1B82"/>
    <w:rsid w:val="007C1E06"/>
    <w:rsid w:val="007C260C"/>
    <w:rsid w:val="007C2BFF"/>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2FE4"/>
    <w:rsid w:val="00803010"/>
    <w:rsid w:val="0080352C"/>
    <w:rsid w:val="00803B1A"/>
    <w:rsid w:val="008040FA"/>
    <w:rsid w:val="00805FB7"/>
    <w:rsid w:val="00806310"/>
    <w:rsid w:val="008065C3"/>
    <w:rsid w:val="00806B0D"/>
    <w:rsid w:val="00807158"/>
    <w:rsid w:val="00807C28"/>
    <w:rsid w:val="00810451"/>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6FCC"/>
    <w:rsid w:val="0081718F"/>
    <w:rsid w:val="00817375"/>
    <w:rsid w:val="008210BB"/>
    <w:rsid w:val="00821BE4"/>
    <w:rsid w:val="00822C67"/>
    <w:rsid w:val="00822DB1"/>
    <w:rsid w:val="008236CB"/>
    <w:rsid w:val="008247D0"/>
    <w:rsid w:val="0082579C"/>
    <w:rsid w:val="00825849"/>
    <w:rsid w:val="008260E7"/>
    <w:rsid w:val="00826280"/>
    <w:rsid w:val="00826755"/>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292"/>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3C27"/>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36AD"/>
    <w:rsid w:val="008C4771"/>
    <w:rsid w:val="008C5433"/>
    <w:rsid w:val="008C62F9"/>
    <w:rsid w:val="008C6383"/>
    <w:rsid w:val="008C63A5"/>
    <w:rsid w:val="008C6516"/>
    <w:rsid w:val="008D033E"/>
    <w:rsid w:val="008D220A"/>
    <w:rsid w:val="008D263C"/>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1ACD"/>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11AF"/>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252"/>
    <w:rsid w:val="009975B6"/>
    <w:rsid w:val="009A0B2C"/>
    <w:rsid w:val="009A0C1B"/>
    <w:rsid w:val="009A0C21"/>
    <w:rsid w:val="009A1736"/>
    <w:rsid w:val="009A1908"/>
    <w:rsid w:val="009A209D"/>
    <w:rsid w:val="009A225A"/>
    <w:rsid w:val="009A2A3B"/>
    <w:rsid w:val="009A40F2"/>
    <w:rsid w:val="009A4F40"/>
    <w:rsid w:val="009A64C3"/>
    <w:rsid w:val="009A6991"/>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53B0"/>
    <w:rsid w:val="00A46DAF"/>
    <w:rsid w:val="00A47223"/>
    <w:rsid w:val="00A47FE5"/>
    <w:rsid w:val="00A50028"/>
    <w:rsid w:val="00A50184"/>
    <w:rsid w:val="00A50D47"/>
    <w:rsid w:val="00A515BD"/>
    <w:rsid w:val="00A51DF2"/>
    <w:rsid w:val="00A52478"/>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2AC3"/>
    <w:rsid w:val="00A63329"/>
    <w:rsid w:val="00A6336E"/>
    <w:rsid w:val="00A63762"/>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4C7"/>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3D5"/>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478E8"/>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235A"/>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4E6"/>
    <w:rsid w:val="00BC097E"/>
    <w:rsid w:val="00BC0AA8"/>
    <w:rsid w:val="00BC2677"/>
    <w:rsid w:val="00BC2B79"/>
    <w:rsid w:val="00BC2D5D"/>
    <w:rsid w:val="00BC3510"/>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6B04"/>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220"/>
    <w:rsid w:val="00C20F45"/>
    <w:rsid w:val="00C21441"/>
    <w:rsid w:val="00C219F4"/>
    <w:rsid w:val="00C21B30"/>
    <w:rsid w:val="00C2347C"/>
    <w:rsid w:val="00C23648"/>
    <w:rsid w:val="00C23C4C"/>
    <w:rsid w:val="00C242E6"/>
    <w:rsid w:val="00C24503"/>
    <w:rsid w:val="00C2471B"/>
    <w:rsid w:val="00C24925"/>
    <w:rsid w:val="00C24BB7"/>
    <w:rsid w:val="00C26839"/>
    <w:rsid w:val="00C27BFE"/>
    <w:rsid w:val="00C31978"/>
    <w:rsid w:val="00C32806"/>
    <w:rsid w:val="00C32FC1"/>
    <w:rsid w:val="00C3319C"/>
    <w:rsid w:val="00C33B29"/>
    <w:rsid w:val="00C3541C"/>
    <w:rsid w:val="00C368C4"/>
    <w:rsid w:val="00C36FB0"/>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18C"/>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424"/>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1F7C"/>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56DD"/>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46D5"/>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688"/>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97530"/>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5AE7"/>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820"/>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49D7"/>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A26"/>
    <w:rsid w:val="00F53F98"/>
    <w:rsid w:val="00F5414C"/>
    <w:rsid w:val="00F557B6"/>
    <w:rsid w:val="00F5631B"/>
    <w:rsid w:val="00F56BEC"/>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6D2"/>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E7D27"/>
    <w:rsid w:val="00FF03DE"/>
    <w:rsid w:val="00FF085C"/>
    <w:rsid w:val="00FF0CB9"/>
    <w:rsid w:val="00FF10D0"/>
    <w:rsid w:val="00FF12B1"/>
    <w:rsid w:val="00FF12BC"/>
    <w:rsid w:val="00FF13D3"/>
    <w:rsid w:val="00FF17C1"/>
    <w:rsid w:val="00FF1B19"/>
    <w:rsid w:val="00FF2E72"/>
    <w:rsid w:val="00FF3064"/>
    <w:rsid w:val="00FF3618"/>
    <w:rsid w:val="00FF3A0B"/>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302E2B"/>
    <w:pPr>
      <w:keepNext/>
      <w:pageBreakBefore/>
      <w:spacing w:after="240" w:line="240" w:lineRule="auto"/>
      <w:outlineLvl w:val="0"/>
    </w:pPr>
    <w:rPr>
      <w:rFonts w:cs="Times New Roman"/>
      <w:b/>
      <w:bCs/>
      <w:caps/>
      <w:color w:val="000000"/>
      <w:szCs w:val="28"/>
      <w:lang w:val="x-none"/>
    </w:rPr>
  </w:style>
  <w:style w:type="character" w:customStyle="1" w:styleId="1ff5">
    <w:name w:val="_Заголовок 1 Знак"/>
    <w:link w:val="1ff4"/>
    <w:rsid w:val="00302E2B"/>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1512">
    <w:name w:val="1 / 1.1 / 1.1.1512"/>
    <w:basedOn w:val="aa"/>
    <w:next w:val="111111"/>
    <w:rsid w:val="00D9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90048521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5.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eader" Target="header3.xm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956B261DB76EC2E40552318B079232F4044E4545172FDEF0E857C7E2813773246019F979E5BA2FZ85BF" TargetMode="External"/><Relationship Id="rId155" Type="http://schemas.openxmlformats.org/officeDocument/2006/relationships/header" Target="header6.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59" Type="http://schemas.openxmlformats.org/officeDocument/2006/relationships/hyperlink" Target="http://www.consultant.ru/document/cons_doc_LAW_373104/79da6e3bbbc8eb967db0714e8378269bfea9f83c/"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yperlink" Target="https://base.garant.ru/70736874/53f89421bbdaf741eb2d1ecc4ddb4c33/" TargetMode="External"/><Relationship Id="rId151" Type="http://schemas.openxmlformats.org/officeDocument/2006/relationships/hyperlink" Target="consultantplus://offline/ref=60E626DC60AA35352B1B3F63C9CCA881119F1116958494CE53DDC9913AF2ED264157991ABA3E70HCAFN"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157" Type="http://schemas.openxmlformats.org/officeDocument/2006/relationships/theme" Target="theme/theme1.xm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yperlink" Target="consultantplus://offline/ref=BDD3F9E5D2FF057032FF17195ACBFAF9BF9EA0AAD0ABBAD5A69C2E286BF6E67556E7129065A8FF8Eg3J2F" TargetMode="Externa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 Id="rId25" Type="http://schemas.openxmlformats.org/officeDocument/2006/relationships/hyperlink" Target="http://www.consultant.ru/document/cons_doc_LAW_51040/cdec16ec747f11f3a7a39c7303d03373e0ef91c4/" TargetMode="External"/><Relationship Id="rId46" Type="http://schemas.openxmlformats.org/officeDocument/2006/relationships/hyperlink" Target="http://www.consultant.ru/document/cons_doc_LAW_173335/" TargetMode="External"/><Relationship Id="rId67" Type="http://schemas.openxmlformats.org/officeDocument/2006/relationships/hyperlink" Target="http://www.consultant.ru/document/cons_doc_LAW_373104/3446ddfcafad7edd45fa9e4766584f3a09c11d98/" TargetMode="External"/><Relationship Id="rId116" Type="http://schemas.openxmlformats.org/officeDocument/2006/relationships/hyperlink" Target="http://www.consultant.ru/document/cons_doc_LAW_373276/fb76ce1fdb5356574b298a9dcdafcfc8fc6c937b/" TargetMode="External"/><Relationship Id="rId137"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E919A-F6C2-478C-A6FB-6824CA8B5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192</Pages>
  <Words>137139</Words>
  <Characters>781694</Characters>
  <Application>Microsoft Office Word</Application>
  <DocSecurity>0</DocSecurity>
  <Lines>6514</Lines>
  <Paragraphs>1833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Пользователь</cp:lastModifiedBy>
  <cp:revision>28</cp:revision>
  <cp:lastPrinted>2023-12-20T06:45:00Z</cp:lastPrinted>
  <dcterms:created xsi:type="dcterms:W3CDTF">2024-02-26T10:27:00Z</dcterms:created>
  <dcterms:modified xsi:type="dcterms:W3CDTF">2024-03-28T11:01:00Z</dcterms:modified>
</cp:coreProperties>
</file>